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011F" w:rsidRPr="00815C13" w:rsidRDefault="00EF21C9">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u w:val="single"/>
          <w:lang w:val="en-GB"/>
        </w:rPr>
      </w:pPr>
      <w:r w:rsidRPr="00815C13">
        <w:rPr>
          <w:rFonts w:asciiTheme="minorHAnsi" w:eastAsia="Times New Roman" w:hAnsiTheme="minorHAnsi" w:cs="Open Sans"/>
          <w:b/>
          <w:color w:val="0C4CA3"/>
          <w:sz w:val="20"/>
          <w:szCs w:val="20"/>
          <w:u w:val="single"/>
          <w:lang w:bidi="et-EE"/>
        </w:rPr>
        <w:t>Töödokument:</w:t>
      </w:r>
    </w:p>
    <w:p w:rsidR="004F3053" w:rsidRPr="00815C13" w:rsidRDefault="00B81374">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hAnsiTheme="minorHAnsi"/>
          <w:b/>
          <w:color w:val="0C4CA3"/>
          <w:sz w:val="20"/>
          <w:szCs w:val="20"/>
          <w:lang w:val="en-GB"/>
        </w:rPr>
      </w:pPr>
      <w:r w:rsidRPr="00815C13">
        <w:rPr>
          <w:rFonts w:asciiTheme="minorHAnsi" w:eastAsia="Times New Roman" w:hAnsiTheme="minorHAnsi" w:cs="Open Sans"/>
          <w:b/>
          <w:color w:val="0C4CA3"/>
          <w:sz w:val="20"/>
          <w:szCs w:val="20"/>
          <w:u w:val="single"/>
          <w:lang w:bidi="et-EE"/>
        </w:rPr>
        <w:t xml:space="preserve">TAOTLUSVORM – Urban Innovative Actions – UIA (uuenduslikud linnaarengumeetmed) </w:t>
      </w:r>
    </w:p>
    <w:p w:rsidR="004B536C" w:rsidRDefault="004B536C">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lang w:val="en-GB"/>
        </w:rPr>
      </w:pPr>
    </w:p>
    <w:p w:rsidR="0031586B" w:rsidRPr="0031586B" w:rsidRDefault="0031586B"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lang w:val="en-GB"/>
        </w:rPr>
      </w:pPr>
      <w:r w:rsidRPr="0031586B">
        <w:rPr>
          <w:rFonts w:asciiTheme="minorHAnsi" w:eastAsia="Times New Roman" w:hAnsiTheme="minorHAnsi" w:cs="Open Sans"/>
          <w:b/>
          <w:color w:val="0C4CA3"/>
          <w:sz w:val="20"/>
          <w:szCs w:val="20"/>
          <w:lang w:bidi="et-EE"/>
        </w:rPr>
        <w:t>Palume arvestada, et käesolev dokument on üksnes töödokument, mille ainus otstarve on aidata taotlejaid taotlusvormi täitmisel.</w:t>
      </w:r>
    </w:p>
    <w:p w:rsidR="0031586B" w:rsidRPr="0031586B" w:rsidRDefault="0031586B"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lang w:val="en-GB"/>
        </w:rPr>
      </w:pPr>
    </w:p>
    <w:p w:rsidR="0031586B" w:rsidRPr="0031586B" w:rsidRDefault="0031586B"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lang w:val="en-GB"/>
        </w:rPr>
      </w:pPr>
      <w:r w:rsidRPr="0031586B">
        <w:rPr>
          <w:rFonts w:asciiTheme="minorHAnsi" w:eastAsia="Times New Roman" w:hAnsiTheme="minorHAnsi" w:cs="Open Sans"/>
          <w:b/>
          <w:color w:val="0C4CA3"/>
          <w:sz w:val="20"/>
          <w:szCs w:val="20"/>
          <w:lang w:bidi="et-EE"/>
        </w:rPr>
        <w:t>Seda dokumenti ei loeta ametlikuks taotlusvormiks.</w:t>
      </w:r>
    </w:p>
    <w:p w:rsidR="0031586B" w:rsidRPr="0031586B" w:rsidRDefault="0031586B" w:rsidP="00054C53">
      <w:pPr>
        <w:pBdr>
          <w:top w:val="single" w:sz="4" w:space="1" w:color="000000"/>
          <w:left w:val="single" w:sz="4" w:space="4" w:color="000000"/>
          <w:bottom w:val="single" w:sz="4" w:space="1" w:color="000000"/>
          <w:right w:val="single" w:sz="4" w:space="4" w:color="000000"/>
        </w:pBdr>
        <w:spacing w:after="0" w:line="100" w:lineRule="atLeast"/>
        <w:rPr>
          <w:rFonts w:asciiTheme="minorHAnsi" w:eastAsia="Times New Roman" w:hAnsiTheme="minorHAnsi" w:cs="Open Sans"/>
          <w:b/>
          <w:color w:val="0C4CA3"/>
          <w:sz w:val="20"/>
          <w:szCs w:val="20"/>
          <w:lang w:val="en-GB"/>
        </w:rPr>
      </w:pPr>
    </w:p>
    <w:p w:rsidR="0031586B" w:rsidRPr="0031586B" w:rsidRDefault="0031586B"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lang w:val="en-GB"/>
        </w:rPr>
      </w:pPr>
      <w:r w:rsidRPr="0031586B">
        <w:rPr>
          <w:rFonts w:asciiTheme="minorHAnsi" w:eastAsia="Times New Roman" w:hAnsiTheme="minorHAnsi" w:cs="Open Sans"/>
          <w:b/>
          <w:color w:val="0C4CA3"/>
          <w:sz w:val="20"/>
          <w:szCs w:val="20"/>
          <w:lang w:bidi="et-EE"/>
        </w:rPr>
        <w:t>Alaline sekretariaat võtab menetlusse ainult veebipõhise elektroonilise teabevahetuse platvormi Electronic Exchange Platform (EEP) kaudu esitatud taotlusvormid.</w:t>
      </w:r>
    </w:p>
    <w:p w:rsidR="0031586B" w:rsidRPr="0031586B" w:rsidRDefault="0031586B"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lang w:val="en-GB"/>
        </w:rPr>
      </w:pPr>
    </w:p>
    <w:p w:rsidR="00C063CA" w:rsidRPr="00E5508D" w:rsidRDefault="0031586B"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rPr>
      </w:pPr>
      <w:r w:rsidRPr="0031586B">
        <w:rPr>
          <w:rFonts w:asciiTheme="minorHAnsi" w:eastAsia="Times New Roman" w:hAnsiTheme="minorHAnsi" w:cs="Open Sans"/>
          <w:b/>
          <w:color w:val="0C4CA3"/>
          <w:sz w:val="20"/>
          <w:szCs w:val="20"/>
          <w:lang w:bidi="et-EE"/>
        </w:rPr>
        <w:t xml:space="preserve">Arvestage, et allpool käesolevas dokumendis esitatud tööversioon on EEP kaudu kättesaadava täieliku taotlusvormi lihtsustatud versioon. Lisaks ei ole tagatud, et see versioon vastab täielikult uusimale ametlikule versioonile, mis on EEP kaudu kättesaadavaks tehtud. Soovitame teil tungivalt EEPsse sisse logida võimalikult aegsasti. Ärge viivitage projektikonkursi tähtaja viimaste päevadeni. </w:t>
      </w:r>
    </w:p>
    <w:p w:rsidR="00C063CA" w:rsidRPr="00E5508D" w:rsidRDefault="00C063CA"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rPr>
      </w:pPr>
    </w:p>
    <w:p w:rsidR="0031586B" w:rsidRPr="00E5508D" w:rsidRDefault="00C063CA"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rPr>
      </w:pPr>
      <w:r>
        <w:rPr>
          <w:rFonts w:asciiTheme="minorHAnsi" w:eastAsia="Times New Roman" w:hAnsiTheme="minorHAnsi" w:cs="Open Sans"/>
          <w:b/>
          <w:color w:val="0C4CA3"/>
          <w:sz w:val="20"/>
          <w:szCs w:val="20"/>
          <w:lang w:bidi="et-EE"/>
        </w:rPr>
        <w:t>Enne taotlusvormi täitma asumist tutvuge projektikonkursi tingimuste ning UIA suunistega.</w:t>
      </w:r>
    </w:p>
    <w:p w:rsidR="0031586B" w:rsidRPr="00E5508D" w:rsidRDefault="0031586B"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rPr>
      </w:pPr>
    </w:p>
    <w:p w:rsidR="0031586B" w:rsidRPr="00E5508D" w:rsidRDefault="0031586B"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rPr>
      </w:pPr>
      <w:r w:rsidRPr="0031586B">
        <w:rPr>
          <w:rFonts w:asciiTheme="minorHAnsi" w:eastAsia="Times New Roman" w:hAnsiTheme="minorHAnsi" w:cs="Open Sans"/>
          <w:b/>
          <w:color w:val="0C4CA3"/>
          <w:sz w:val="20"/>
          <w:szCs w:val="20"/>
          <w:lang w:bidi="et-EE"/>
        </w:rPr>
        <w:t xml:space="preserve">Taotlusvormi täitmisel tuleb arvestada </w:t>
      </w:r>
      <w:r w:rsidRPr="00CF712C">
        <w:rPr>
          <w:rFonts w:asciiTheme="minorHAnsi" w:eastAsia="Times New Roman" w:hAnsiTheme="minorHAnsi" w:cs="Open Sans"/>
          <w:b/>
          <w:color w:val="0C4CA3"/>
          <w:sz w:val="20"/>
          <w:szCs w:val="20"/>
          <w:u w:val="single"/>
          <w:lang w:bidi="et-EE"/>
        </w:rPr>
        <w:t>ka tähemärgipiirangut (koos tühikutega)</w:t>
      </w:r>
      <w:r w:rsidRPr="0031586B">
        <w:rPr>
          <w:rFonts w:asciiTheme="minorHAnsi" w:eastAsia="Times New Roman" w:hAnsiTheme="minorHAnsi" w:cs="Open Sans"/>
          <w:b/>
          <w:color w:val="0C4CA3"/>
          <w:sz w:val="20"/>
          <w:szCs w:val="20"/>
          <w:lang w:bidi="et-EE"/>
        </w:rPr>
        <w:t>. EEP genereerib taotlusvormi mõningad osad automaatselt. Projektidele võib siiski kasuks tulla, kui te ka need automaatselt täidetavad osad töödokumendis ise täidate, et projektist täielikku ülevaadet saada.</w:t>
      </w:r>
    </w:p>
    <w:p w:rsidR="0031586B" w:rsidRPr="00E5508D" w:rsidRDefault="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rPr>
      </w:pPr>
    </w:p>
    <w:p w:rsidR="00EA2364" w:rsidRPr="00E5508D" w:rsidRDefault="00EA2364" w:rsidP="0031586B">
      <w:pPr>
        <w:pBdr>
          <w:top w:val="single" w:sz="4" w:space="1" w:color="000000"/>
          <w:left w:val="single" w:sz="4" w:space="4" w:color="000000"/>
          <w:bottom w:val="single" w:sz="4" w:space="1" w:color="000000"/>
          <w:right w:val="single" w:sz="4" w:space="4" w:color="000000"/>
        </w:pBdr>
        <w:spacing w:after="0" w:line="100" w:lineRule="atLeast"/>
        <w:rPr>
          <w:rFonts w:asciiTheme="minorHAnsi" w:eastAsia="Times New Roman" w:hAnsiTheme="minorHAnsi" w:cs="Open Sans"/>
          <w:b/>
          <w:color w:val="0C4CA3"/>
          <w:sz w:val="20"/>
          <w:szCs w:val="20"/>
        </w:rPr>
      </w:pPr>
    </w:p>
    <w:p w:rsidR="004F3053" w:rsidRPr="00E5508D" w:rsidRDefault="004F3053">
      <w:pPr>
        <w:spacing w:after="0" w:line="100" w:lineRule="atLeast"/>
        <w:rPr>
          <w:rFonts w:asciiTheme="minorHAnsi" w:hAnsiTheme="minorHAnsi" w:cs="Open Sans"/>
          <w:sz w:val="20"/>
          <w:szCs w:val="20"/>
        </w:rPr>
      </w:pPr>
    </w:p>
    <w:p w:rsidR="00D23E46" w:rsidRPr="00E5508D" w:rsidRDefault="00D23E46">
      <w:pPr>
        <w:spacing w:after="0" w:line="100" w:lineRule="atLeast"/>
        <w:rPr>
          <w:rFonts w:asciiTheme="minorHAnsi" w:hAnsiTheme="minorHAnsi" w:cs="Open Sans"/>
          <w:sz w:val="20"/>
          <w:szCs w:val="20"/>
        </w:rPr>
      </w:pPr>
      <w:bookmarkStart w:id="0" w:name="_GoBack"/>
      <w:bookmarkEnd w:id="0"/>
    </w:p>
    <w:p w:rsidR="00A212A8" w:rsidRPr="00E5508D" w:rsidRDefault="00A212A8" w:rsidP="00A212A8">
      <w:pPr>
        <w:rPr>
          <w:rFonts w:asciiTheme="minorHAnsi" w:hAnsiTheme="minorHAnsi"/>
          <w:b/>
          <w:color w:val="97A5D4"/>
          <w:sz w:val="24"/>
          <w:szCs w:val="24"/>
          <w:lang w:val="sv-SE"/>
        </w:rPr>
      </w:pPr>
      <w:r w:rsidRPr="00276B6C">
        <w:rPr>
          <w:rFonts w:asciiTheme="minorHAnsi" w:eastAsia="Times New Roman" w:hAnsiTheme="minorHAnsi" w:cs="Open Sans"/>
          <w:b/>
          <w:color w:val="6E8992"/>
          <w:sz w:val="24"/>
          <w:szCs w:val="24"/>
          <w:lang w:bidi="et-EE"/>
        </w:rPr>
        <w:t>A-OSA. Projekti kokkuvõte</w:t>
      </w:r>
    </w:p>
    <w:p w:rsidR="00A212A8" w:rsidRPr="00E5508D" w:rsidRDefault="00A212A8" w:rsidP="00A212A8">
      <w:pPr>
        <w:spacing w:after="60"/>
        <w:jc w:val="both"/>
        <w:rPr>
          <w:rFonts w:asciiTheme="minorHAnsi" w:hAnsiTheme="minorHAnsi"/>
          <w:sz w:val="24"/>
          <w:szCs w:val="24"/>
          <w:lang w:val="sv-SE"/>
        </w:rPr>
      </w:pPr>
      <w:r w:rsidRPr="00276B6C">
        <w:rPr>
          <w:rFonts w:asciiTheme="minorHAnsi" w:eastAsia="Times New Roman" w:hAnsiTheme="minorHAnsi" w:cs="Open Sans"/>
          <w:b/>
          <w:color w:val="97A5D4"/>
          <w:sz w:val="24"/>
          <w:szCs w:val="24"/>
          <w:lang w:bidi="et-EE"/>
        </w:rPr>
        <w:t>A.1. Projekti andmed</w:t>
      </w:r>
    </w:p>
    <w:tbl>
      <w:tblPr>
        <w:tblW w:w="9214" w:type="dxa"/>
        <w:tblInd w:w="108" w:type="dxa"/>
        <w:tblLayout w:type="fixed"/>
        <w:tblCellMar>
          <w:top w:w="57" w:type="dxa"/>
        </w:tblCellMar>
        <w:tblLook w:val="0000" w:firstRow="0" w:lastRow="0" w:firstColumn="0" w:lastColumn="0" w:noHBand="0" w:noVBand="0"/>
      </w:tblPr>
      <w:tblGrid>
        <w:gridCol w:w="2268"/>
        <w:gridCol w:w="1701"/>
        <w:gridCol w:w="5245"/>
      </w:tblGrid>
      <w:tr w:rsidR="00A212A8" w:rsidRPr="00815C13" w:rsidTr="00EF21C9">
        <w:tc>
          <w:tcPr>
            <w:tcW w:w="3969" w:type="dxa"/>
            <w:gridSpan w:val="2"/>
            <w:tcBorders>
              <w:top w:val="single" w:sz="4" w:space="0" w:color="000000"/>
              <w:left w:val="single" w:sz="4" w:space="0" w:color="000000"/>
              <w:bottom w:val="single" w:sz="4" w:space="0" w:color="000000"/>
              <w:right w:val="single" w:sz="4" w:space="0" w:color="000000"/>
            </w:tcBorders>
            <w:shd w:val="clear" w:color="auto" w:fill="E5DFEC"/>
          </w:tcPr>
          <w:p w:rsidR="00A212A8" w:rsidRPr="00815C13" w:rsidRDefault="00A212A8" w:rsidP="00A212A8">
            <w:pPr>
              <w:spacing w:after="0"/>
              <w:jc w:val="both"/>
              <w:rPr>
                <w:rFonts w:asciiTheme="minorHAnsi" w:hAnsiTheme="minorHAnsi"/>
                <w:i/>
                <w:sz w:val="20"/>
                <w:szCs w:val="20"/>
                <w:lang w:val="en-GB"/>
              </w:rPr>
            </w:pPr>
            <w:r w:rsidRPr="00815C13">
              <w:rPr>
                <w:rFonts w:asciiTheme="minorHAnsi" w:hAnsiTheme="minorHAnsi" w:cs="Open Sans"/>
                <w:sz w:val="20"/>
                <w:szCs w:val="20"/>
                <w:lang w:bidi="et-EE"/>
              </w:rPr>
              <w:t xml:space="preserve">Projekti nime lühend </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A212A8" w:rsidRPr="00815C13" w:rsidRDefault="00A212A8">
            <w:pPr>
              <w:pStyle w:val="CommentText1"/>
              <w:spacing w:line="100" w:lineRule="atLeast"/>
              <w:rPr>
                <w:rFonts w:asciiTheme="minorHAnsi" w:eastAsia="Tahoma" w:hAnsiTheme="minorHAnsi" w:cs="Open Sans"/>
                <w:i/>
                <w:lang w:val="en-GB"/>
              </w:rPr>
            </w:pPr>
          </w:p>
        </w:tc>
      </w:tr>
      <w:tr w:rsidR="00A212A8" w:rsidRPr="00815C13" w:rsidTr="00EF21C9">
        <w:tc>
          <w:tcPr>
            <w:tcW w:w="3969" w:type="dxa"/>
            <w:gridSpan w:val="2"/>
            <w:tcBorders>
              <w:top w:val="single" w:sz="4" w:space="0" w:color="000000"/>
              <w:left w:val="single" w:sz="4" w:space="0" w:color="000000"/>
              <w:bottom w:val="single" w:sz="4" w:space="0" w:color="000000"/>
              <w:right w:val="single" w:sz="4" w:space="0" w:color="000000"/>
            </w:tcBorders>
            <w:shd w:val="clear" w:color="auto" w:fill="E5DFEC"/>
          </w:tcPr>
          <w:p w:rsidR="00A212A8" w:rsidRPr="00815C13" w:rsidRDefault="00A212A8" w:rsidP="00010CC6">
            <w:pPr>
              <w:spacing w:after="0"/>
              <w:jc w:val="both"/>
              <w:rPr>
                <w:rFonts w:asciiTheme="minorHAnsi" w:hAnsiTheme="minorHAnsi"/>
                <w:color w:val="548DD4"/>
                <w:sz w:val="20"/>
                <w:szCs w:val="20"/>
                <w:lang w:val="en-GB"/>
              </w:rPr>
            </w:pPr>
            <w:r w:rsidRPr="00815C13">
              <w:rPr>
                <w:rFonts w:asciiTheme="minorHAnsi" w:hAnsiTheme="minorHAnsi" w:cs="Open Sans"/>
                <w:sz w:val="20"/>
                <w:szCs w:val="20"/>
                <w:lang w:bidi="et-EE"/>
              </w:rPr>
              <w:t>Projekti nimi</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A212A8" w:rsidRPr="004E1992" w:rsidRDefault="001E63CB">
            <w:pPr>
              <w:spacing w:after="0" w:line="100" w:lineRule="atLeast"/>
              <w:jc w:val="both"/>
              <w:rPr>
                <w:rFonts w:asciiTheme="minorHAnsi" w:hAnsiTheme="minorHAnsi"/>
                <w:b/>
                <w:sz w:val="20"/>
                <w:szCs w:val="20"/>
              </w:rPr>
            </w:pPr>
            <w:r w:rsidRPr="004E1992">
              <w:rPr>
                <w:rFonts w:asciiTheme="minorHAnsi" w:eastAsia="Times New Roman" w:hAnsiTheme="minorHAnsi" w:cs="Open Sans"/>
                <w:b/>
                <w:color w:val="548DD4"/>
                <w:sz w:val="20"/>
                <w:szCs w:val="20"/>
                <w:lang w:bidi="et-EE"/>
              </w:rPr>
              <w:t>[250 tähemärki]</w:t>
            </w:r>
          </w:p>
        </w:tc>
      </w:tr>
      <w:tr w:rsidR="00EB09DD" w:rsidRPr="006B79D3" w:rsidTr="00EF21C9">
        <w:tc>
          <w:tcPr>
            <w:tcW w:w="3969" w:type="dxa"/>
            <w:gridSpan w:val="2"/>
            <w:tcBorders>
              <w:top w:val="single" w:sz="4" w:space="0" w:color="000000"/>
              <w:left w:val="single" w:sz="4" w:space="0" w:color="000000"/>
              <w:bottom w:val="single" w:sz="4" w:space="0" w:color="000000"/>
              <w:right w:val="single" w:sz="4" w:space="0" w:color="000000"/>
            </w:tcBorders>
            <w:shd w:val="clear" w:color="auto" w:fill="E5DFEC"/>
          </w:tcPr>
          <w:p w:rsidR="00EB09DD" w:rsidRPr="00815C13" w:rsidRDefault="00EB09DD" w:rsidP="00010CC6">
            <w:pPr>
              <w:spacing w:after="0"/>
              <w:jc w:val="both"/>
              <w:rPr>
                <w:rFonts w:asciiTheme="minorHAnsi" w:hAnsiTheme="minorHAnsi" w:cs="Open Sans"/>
                <w:sz w:val="20"/>
                <w:szCs w:val="20"/>
                <w:lang w:val="en-GB"/>
              </w:rPr>
            </w:pPr>
            <w:r w:rsidRPr="00815C13">
              <w:rPr>
                <w:rFonts w:asciiTheme="minorHAnsi" w:hAnsiTheme="minorHAnsi" w:cs="Open Sans"/>
                <w:sz w:val="20"/>
                <w:szCs w:val="20"/>
                <w:lang w:bidi="et-EE"/>
              </w:rPr>
              <w:t>Projekti number</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EB09DD" w:rsidRPr="00E5508D" w:rsidRDefault="00EB09DD">
            <w:pPr>
              <w:spacing w:after="0" w:line="100" w:lineRule="atLeast"/>
              <w:jc w:val="both"/>
              <w:rPr>
                <w:rFonts w:asciiTheme="minorHAnsi" w:eastAsia="Times New Roman" w:hAnsiTheme="minorHAnsi" w:cs="Open Sans"/>
                <w:color w:val="548DD4"/>
                <w:sz w:val="20"/>
                <w:szCs w:val="20"/>
                <w:lang w:val="sv-SE" w:eastAsia="en-GB"/>
              </w:rPr>
            </w:pPr>
            <w:r w:rsidRPr="00815C13">
              <w:rPr>
                <w:rFonts w:asciiTheme="minorHAnsi" w:eastAsia="Times New Roman" w:hAnsiTheme="minorHAnsi" w:cs="Open Sans"/>
                <w:color w:val="548DD4"/>
                <w:sz w:val="20"/>
                <w:szCs w:val="20"/>
                <w:lang w:bidi="et-EE"/>
              </w:rPr>
              <w:t>Luuakse automaatselt projekti esmakordsel salvestamisel.</w:t>
            </w:r>
          </w:p>
        </w:tc>
      </w:tr>
      <w:tr w:rsidR="006C48CD" w:rsidRPr="00815C13" w:rsidTr="00815C13">
        <w:trPr>
          <w:trHeight w:val="35"/>
        </w:trPr>
        <w:tc>
          <w:tcPr>
            <w:tcW w:w="3969" w:type="dxa"/>
            <w:gridSpan w:val="2"/>
            <w:tcBorders>
              <w:top w:val="single" w:sz="4" w:space="0" w:color="000000"/>
              <w:left w:val="single" w:sz="4" w:space="0" w:color="000000"/>
              <w:bottom w:val="single" w:sz="4" w:space="0" w:color="000000"/>
              <w:right w:val="single" w:sz="4" w:space="0" w:color="000000"/>
            </w:tcBorders>
            <w:shd w:val="clear" w:color="auto" w:fill="E5DFEC"/>
          </w:tcPr>
          <w:p w:rsidR="006C48CD" w:rsidRPr="00815C13" w:rsidRDefault="006C48CD" w:rsidP="00E95F1C">
            <w:pPr>
              <w:spacing w:after="0"/>
              <w:rPr>
                <w:rFonts w:asciiTheme="minorHAnsi" w:hAnsiTheme="minorHAnsi"/>
                <w:i/>
                <w:sz w:val="20"/>
                <w:szCs w:val="20"/>
                <w:lang w:val="en-GB"/>
              </w:rPr>
            </w:pPr>
            <w:r w:rsidRPr="00815C13">
              <w:rPr>
                <w:rFonts w:asciiTheme="minorHAnsi" w:hAnsiTheme="minorHAnsi" w:cs="Open Sans"/>
                <w:sz w:val="20"/>
                <w:szCs w:val="20"/>
                <w:lang w:bidi="et-EE"/>
              </w:rPr>
              <w:t>Peamise linnahaldusasutuse nimi</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6C48CD" w:rsidRPr="00815C13" w:rsidRDefault="006C48CD" w:rsidP="00EC2260">
            <w:pPr>
              <w:spacing w:after="0"/>
              <w:rPr>
                <w:rFonts w:asciiTheme="minorHAnsi" w:hAnsiTheme="minorHAnsi" w:cs="Open Sans"/>
                <w:bCs/>
                <w:i/>
                <w:sz w:val="20"/>
                <w:szCs w:val="20"/>
                <w:lang w:val="en-GB"/>
              </w:rPr>
            </w:pPr>
            <w:r w:rsidRPr="00EC2260">
              <w:rPr>
                <w:rFonts w:asciiTheme="minorHAnsi" w:eastAsia="Times New Roman" w:hAnsiTheme="minorHAnsi" w:cs="Open Sans"/>
                <w:i/>
                <w:color w:val="548DD4"/>
                <w:sz w:val="20"/>
                <w:szCs w:val="20"/>
                <w:lang w:bidi="et-EE"/>
              </w:rPr>
              <w:t>(täidetakse automaatselt)</w:t>
            </w:r>
          </w:p>
        </w:tc>
      </w:tr>
      <w:tr w:rsidR="00A212A8" w:rsidRPr="00815C13" w:rsidTr="00EF21C9">
        <w:tc>
          <w:tcPr>
            <w:tcW w:w="3969" w:type="dxa"/>
            <w:gridSpan w:val="2"/>
            <w:tcBorders>
              <w:top w:val="single" w:sz="4" w:space="0" w:color="000000"/>
              <w:left w:val="single" w:sz="4" w:space="0" w:color="000000"/>
              <w:bottom w:val="single" w:sz="4" w:space="0" w:color="000000"/>
              <w:right w:val="single" w:sz="4" w:space="0" w:color="000000"/>
            </w:tcBorders>
            <w:shd w:val="clear" w:color="auto" w:fill="E5DFEC"/>
          </w:tcPr>
          <w:p w:rsidR="00A212A8" w:rsidRPr="00E5508D" w:rsidRDefault="006C48CD" w:rsidP="008474E8">
            <w:pPr>
              <w:spacing w:after="0"/>
              <w:rPr>
                <w:rFonts w:asciiTheme="minorHAnsi" w:hAnsiTheme="minorHAnsi"/>
                <w:i/>
                <w:sz w:val="20"/>
                <w:szCs w:val="20"/>
              </w:rPr>
            </w:pPr>
            <w:r w:rsidRPr="00815C13">
              <w:rPr>
                <w:rFonts w:asciiTheme="minorHAnsi" w:hAnsiTheme="minorHAnsi" w:cs="Open Sans"/>
                <w:sz w:val="20"/>
                <w:szCs w:val="20"/>
                <w:lang w:bidi="et-EE"/>
              </w:rPr>
              <w:t>Euroopa Regionaalarengu Fondi (ERDF) maksemäär</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A212A8" w:rsidRPr="00EC2260" w:rsidRDefault="00166DC6" w:rsidP="00EC2260">
            <w:pPr>
              <w:spacing w:after="0"/>
              <w:rPr>
                <w:rFonts w:asciiTheme="minorHAnsi" w:eastAsia="Times New Roman" w:hAnsiTheme="minorHAnsi" w:cs="Open Sans"/>
                <w:i/>
                <w:color w:val="548DD4"/>
                <w:sz w:val="20"/>
                <w:szCs w:val="20"/>
                <w:lang w:val="en-GB"/>
              </w:rPr>
            </w:pPr>
            <w:r w:rsidRPr="00EC2260">
              <w:rPr>
                <w:rFonts w:asciiTheme="minorHAnsi" w:eastAsia="Times New Roman" w:hAnsiTheme="minorHAnsi" w:cs="Open Sans"/>
                <w:i/>
                <w:color w:val="548DD4"/>
                <w:sz w:val="20"/>
                <w:szCs w:val="20"/>
                <w:lang w:bidi="et-EE"/>
              </w:rPr>
              <w:t>Max 80%</w:t>
            </w:r>
          </w:p>
        </w:tc>
      </w:tr>
      <w:tr w:rsidR="00A212A8" w:rsidRPr="006B79D3" w:rsidTr="00EF21C9">
        <w:tc>
          <w:tcPr>
            <w:tcW w:w="2268" w:type="dxa"/>
            <w:vMerge w:val="restart"/>
            <w:tcBorders>
              <w:top w:val="single" w:sz="4" w:space="0" w:color="000000"/>
              <w:left w:val="single" w:sz="4" w:space="0" w:color="000000"/>
              <w:bottom w:val="single" w:sz="4" w:space="0" w:color="000000"/>
              <w:right w:val="single" w:sz="4" w:space="0" w:color="000000"/>
            </w:tcBorders>
            <w:shd w:val="clear" w:color="auto" w:fill="E5DFEC"/>
          </w:tcPr>
          <w:p w:rsidR="00A212A8" w:rsidRPr="00815C13" w:rsidRDefault="00D7072E" w:rsidP="00A212A8">
            <w:pPr>
              <w:spacing w:after="0"/>
              <w:jc w:val="both"/>
              <w:rPr>
                <w:rFonts w:asciiTheme="minorHAnsi" w:hAnsiTheme="minorHAnsi" w:cs="Open Sans"/>
                <w:sz w:val="20"/>
                <w:szCs w:val="20"/>
                <w:lang w:val="en-GB"/>
              </w:rPr>
            </w:pPr>
            <w:r w:rsidRPr="00815C13">
              <w:rPr>
                <w:rFonts w:asciiTheme="minorHAnsi" w:hAnsiTheme="minorHAnsi" w:cs="Open Sans"/>
                <w:sz w:val="20"/>
                <w:szCs w:val="20"/>
                <w:lang w:bidi="et-EE"/>
              </w:rPr>
              <w:t>Projekti kestus</w:t>
            </w:r>
          </w:p>
        </w:tc>
        <w:tc>
          <w:tcPr>
            <w:tcW w:w="1701" w:type="dxa"/>
            <w:tcBorders>
              <w:top w:val="single" w:sz="4" w:space="0" w:color="000000"/>
              <w:left w:val="single" w:sz="4" w:space="0" w:color="000000"/>
              <w:bottom w:val="single" w:sz="4" w:space="0" w:color="000000"/>
              <w:right w:val="single" w:sz="4" w:space="0" w:color="000000"/>
            </w:tcBorders>
            <w:shd w:val="clear" w:color="auto" w:fill="E5DFEC"/>
          </w:tcPr>
          <w:p w:rsidR="00A212A8" w:rsidRPr="00815C13" w:rsidRDefault="00A212A8" w:rsidP="00A212A8">
            <w:pPr>
              <w:spacing w:after="0"/>
              <w:jc w:val="both"/>
              <w:rPr>
                <w:rFonts w:asciiTheme="minorHAnsi" w:hAnsiTheme="minorHAnsi"/>
                <w:i/>
                <w:sz w:val="20"/>
                <w:szCs w:val="20"/>
                <w:lang w:val="en-GB"/>
              </w:rPr>
            </w:pPr>
            <w:r w:rsidRPr="00815C13">
              <w:rPr>
                <w:rFonts w:asciiTheme="minorHAnsi" w:hAnsiTheme="minorHAnsi" w:cs="Open Sans"/>
                <w:sz w:val="20"/>
                <w:szCs w:val="20"/>
                <w:lang w:bidi="et-EE"/>
              </w:rPr>
              <w:t>Alguskuupäev</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A212A8" w:rsidRPr="00EC2260" w:rsidRDefault="001631F9" w:rsidP="00E95F1C">
            <w:pPr>
              <w:spacing w:after="0"/>
              <w:rPr>
                <w:rFonts w:asciiTheme="minorHAnsi" w:eastAsia="Times New Roman" w:hAnsiTheme="minorHAnsi" w:cs="Open Sans"/>
                <w:i/>
                <w:color w:val="548DD4"/>
                <w:sz w:val="20"/>
                <w:szCs w:val="20"/>
                <w:lang w:val="en-GB"/>
              </w:rPr>
            </w:pPr>
            <w:r w:rsidRPr="00EC2260">
              <w:rPr>
                <w:rFonts w:asciiTheme="minorHAnsi" w:eastAsia="Times New Roman" w:hAnsiTheme="minorHAnsi" w:cs="Open Sans"/>
                <w:i/>
                <w:color w:val="548DD4"/>
                <w:sz w:val="20"/>
                <w:szCs w:val="20"/>
                <w:lang w:bidi="et-EE"/>
              </w:rPr>
              <w:t>(projekti kinnitamise kuupäev)</w:t>
            </w:r>
          </w:p>
        </w:tc>
      </w:tr>
      <w:tr w:rsidR="00403C75" w:rsidRPr="006B79D3" w:rsidTr="00EF21C9">
        <w:tc>
          <w:tcPr>
            <w:tcW w:w="2268" w:type="dxa"/>
            <w:vMerge/>
            <w:tcBorders>
              <w:top w:val="single" w:sz="4" w:space="0" w:color="000000"/>
              <w:left w:val="single" w:sz="4" w:space="0" w:color="000000"/>
              <w:bottom w:val="single" w:sz="4" w:space="0" w:color="000000"/>
              <w:right w:val="single" w:sz="4" w:space="0" w:color="000000"/>
            </w:tcBorders>
            <w:shd w:val="clear" w:color="auto" w:fill="E5DFEC"/>
          </w:tcPr>
          <w:p w:rsidR="00403C75" w:rsidRPr="00815C13" w:rsidRDefault="00403C75" w:rsidP="00A212A8">
            <w:pPr>
              <w:spacing w:after="0"/>
              <w:jc w:val="both"/>
              <w:rPr>
                <w:rFonts w:asciiTheme="minorHAnsi" w:hAnsiTheme="minorHAnsi" w:cs="Open Sans"/>
                <w:sz w:val="20"/>
                <w:szCs w:val="20"/>
                <w:lang w:val="en-GB"/>
              </w:rPr>
            </w:pPr>
          </w:p>
        </w:tc>
        <w:tc>
          <w:tcPr>
            <w:tcW w:w="1701" w:type="dxa"/>
            <w:tcBorders>
              <w:top w:val="single" w:sz="4" w:space="0" w:color="000000"/>
              <w:left w:val="single" w:sz="4" w:space="0" w:color="000000"/>
              <w:bottom w:val="single" w:sz="4" w:space="0" w:color="000000"/>
              <w:right w:val="single" w:sz="4" w:space="0" w:color="000000"/>
            </w:tcBorders>
            <w:shd w:val="clear" w:color="auto" w:fill="E5DFEC"/>
          </w:tcPr>
          <w:p w:rsidR="00403C75" w:rsidRPr="00815C13" w:rsidRDefault="00403C75" w:rsidP="00A212A8">
            <w:pPr>
              <w:spacing w:after="0"/>
              <w:jc w:val="both"/>
              <w:rPr>
                <w:rFonts w:asciiTheme="minorHAnsi" w:hAnsiTheme="minorHAnsi" w:cs="Open Sans"/>
                <w:sz w:val="20"/>
                <w:szCs w:val="20"/>
                <w:lang w:val="en-GB"/>
              </w:rPr>
            </w:pPr>
            <w:r w:rsidRPr="00815C13">
              <w:rPr>
                <w:rFonts w:asciiTheme="minorHAnsi" w:hAnsiTheme="minorHAnsi" w:cs="Open Sans"/>
                <w:sz w:val="20"/>
                <w:szCs w:val="20"/>
                <w:lang w:bidi="et-EE"/>
              </w:rPr>
              <w:t>Lõppkuupäev</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403C75" w:rsidRPr="00EC2260" w:rsidRDefault="001631F9" w:rsidP="00EC2260">
            <w:pPr>
              <w:spacing w:after="0"/>
              <w:rPr>
                <w:rFonts w:asciiTheme="minorHAnsi" w:eastAsia="Times New Roman" w:hAnsiTheme="minorHAnsi" w:cs="Open Sans"/>
                <w:i/>
                <w:color w:val="548DD4"/>
                <w:sz w:val="20"/>
                <w:szCs w:val="20"/>
                <w:lang w:val="en-GB"/>
              </w:rPr>
            </w:pPr>
            <w:r w:rsidRPr="00EC2260">
              <w:rPr>
                <w:rFonts w:asciiTheme="minorHAnsi" w:eastAsia="Times New Roman" w:hAnsiTheme="minorHAnsi" w:cs="Open Sans"/>
                <w:i/>
                <w:color w:val="548DD4"/>
                <w:sz w:val="20"/>
                <w:szCs w:val="20"/>
                <w:lang w:bidi="et-EE"/>
              </w:rPr>
              <w:t>Kuni 3 aastat alguskuupäevast</w:t>
            </w:r>
          </w:p>
        </w:tc>
      </w:tr>
      <w:tr w:rsidR="00A212A8" w:rsidRPr="00815C13" w:rsidTr="00EF21C9">
        <w:trPr>
          <w:trHeight w:val="448"/>
        </w:trPr>
        <w:tc>
          <w:tcPr>
            <w:tcW w:w="2268" w:type="dxa"/>
            <w:vMerge/>
            <w:tcBorders>
              <w:top w:val="single" w:sz="4" w:space="0" w:color="000000"/>
              <w:left w:val="single" w:sz="4" w:space="0" w:color="000000"/>
              <w:bottom w:val="single" w:sz="4" w:space="0" w:color="000000"/>
              <w:right w:val="single" w:sz="4" w:space="0" w:color="000000"/>
            </w:tcBorders>
            <w:shd w:val="clear" w:color="auto" w:fill="E5DFEC"/>
          </w:tcPr>
          <w:p w:rsidR="00A212A8" w:rsidRPr="00815C13" w:rsidRDefault="00A212A8">
            <w:pPr>
              <w:rPr>
                <w:rFonts w:asciiTheme="minorHAnsi" w:hAnsiTheme="minorHAnsi"/>
                <w:sz w:val="20"/>
                <w:szCs w:val="20"/>
                <w:lang w:val="en-US"/>
              </w:rPr>
            </w:pPr>
          </w:p>
        </w:tc>
        <w:tc>
          <w:tcPr>
            <w:tcW w:w="1701" w:type="dxa"/>
            <w:tcBorders>
              <w:top w:val="single" w:sz="4" w:space="0" w:color="000000"/>
              <w:left w:val="single" w:sz="4" w:space="0" w:color="000000"/>
              <w:bottom w:val="single" w:sz="4" w:space="0" w:color="000000"/>
              <w:right w:val="single" w:sz="4" w:space="0" w:color="000000"/>
            </w:tcBorders>
            <w:shd w:val="clear" w:color="auto" w:fill="E5DFEC"/>
          </w:tcPr>
          <w:p w:rsidR="00A212A8" w:rsidRPr="00815C13" w:rsidRDefault="00403C75" w:rsidP="00A212A8">
            <w:pPr>
              <w:spacing w:after="0"/>
              <w:jc w:val="both"/>
              <w:rPr>
                <w:rFonts w:asciiTheme="minorHAnsi" w:hAnsiTheme="minorHAnsi"/>
                <w:i/>
                <w:sz w:val="20"/>
                <w:szCs w:val="20"/>
                <w:lang w:val="en-GB"/>
              </w:rPr>
            </w:pPr>
            <w:r w:rsidRPr="00815C13">
              <w:rPr>
                <w:rFonts w:asciiTheme="minorHAnsi" w:hAnsiTheme="minorHAnsi" w:cs="Open Sans"/>
                <w:sz w:val="20"/>
                <w:szCs w:val="20"/>
                <w:lang w:bidi="et-EE"/>
              </w:rPr>
              <w:t>Kuude koguarv</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A212A8" w:rsidRPr="00EC2260" w:rsidRDefault="00403C75" w:rsidP="00EC2260">
            <w:pPr>
              <w:spacing w:after="0"/>
              <w:rPr>
                <w:rFonts w:asciiTheme="minorHAnsi" w:eastAsia="Times New Roman" w:hAnsiTheme="minorHAnsi" w:cs="Open Sans"/>
                <w:i/>
                <w:color w:val="548DD4"/>
                <w:sz w:val="20"/>
                <w:szCs w:val="20"/>
                <w:lang w:val="en-GB"/>
              </w:rPr>
            </w:pPr>
            <w:r w:rsidRPr="00EC2260">
              <w:rPr>
                <w:rFonts w:asciiTheme="minorHAnsi" w:eastAsia="Times New Roman" w:hAnsiTheme="minorHAnsi" w:cs="Open Sans"/>
                <w:i/>
                <w:color w:val="548DD4"/>
                <w:sz w:val="20"/>
                <w:szCs w:val="20"/>
                <w:lang w:bidi="et-EE"/>
              </w:rPr>
              <w:t>Arvutatakse automaatselt</w:t>
            </w:r>
          </w:p>
        </w:tc>
      </w:tr>
      <w:tr w:rsidR="00A212A8" w:rsidRPr="006B79D3" w:rsidTr="00EF21C9">
        <w:tc>
          <w:tcPr>
            <w:tcW w:w="3969" w:type="dxa"/>
            <w:gridSpan w:val="2"/>
            <w:tcBorders>
              <w:top w:val="single" w:sz="4" w:space="0" w:color="000000"/>
              <w:left w:val="single" w:sz="4" w:space="0" w:color="000000"/>
              <w:bottom w:val="single" w:sz="4" w:space="0" w:color="000000"/>
              <w:right w:val="single" w:sz="4" w:space="0" w:color="000000"/>
            </w:tcBorders>
            <w:shd w:val="clear" w:color="auto" w:fill="E5DFEC"/>
          </w:tcPr>
          <w:p w:rsidR="00A212A8" w:rsidRPr="00815C13" w:rsidRDefault="00A25CC6" w:rsidP="00604455">
            <w:pPr>
              <w:spacing w:after="0"/>
              <w:jc w:val="both"/>
              <w:rPr>
                <w:rFonts w:asciiTheme="minorHAnsi" w:hAnsiTheme="minorHAnsi"/>
                <w:i/>
                <w:sz w:val="20"/>
                <w:szCs w:val="20"/>
                <w:lang w:val="en-GB"/>
              </w:rPr>
            </w:pPr>
            <w:r w:rsidRPr="00815C13">
              <w:rPr>
                <w:rFonts w:asciiTheme="minorHAnsi" w:hAnsiTheme="minorHAnsi" w:cs="Open Sans"/>
                <w:sz w:val="20"/>
                <w:szCs w:val="20"/>
                <w:lang w:bidi="et-EE"/>
              </w:rPr>
              <w:t>Teema</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A212A8" w:rsidRPr="00EC2260" w:rsidRDefault="00403C75" w:rsidP="00EC2260">
            <w:pPr>
              <w:spacing w:after="0"/>
              <w:rPr>
                <w:rFonts w:asciiTheme="minorHAnsi" w:eastAsia="Times New Roman" w:hAnsiTheme="minorHAnsi" w:cs="Open Sans"/>
                <w:i/>
                <w:color w:val="548DD4"/>
                <w:sz w:val="20"/>
                <w:szCs w:val="20"/>
                <w:lang w:val="en-GB"/>
              </w:rPr>
            </w:pPr>
            <w:r w:rsidRPr="00EC2260">
              <w:rPr>
                <w:rFonts w:asciiTheme="minorHAnsi" w:eastAsia="Times New Roman" w:hAnsiTheme="minorHAnsi" w:cs="Open Sans"/>
                <w:i/>
                <w:color w:val="548DD4"/>
                <w:sz w:val="20"/>
                <w:szCs w:val="20"/>
                <w:lang w:bidi="et-EE"/>
              </w:rPr>
              <w:t>Rippmenüü x teemaga erinevate projektikonkursside lõikes.</w:t>
            </w:r>
          </w:p>
        </w:tc>
      </w:tr>
    </w:tbl>
    <w:p w:rsidR="00A77605" w:rsidRPr="00815C13" w:rsidRDefault="00A77605">
      <w:pPr>
        <w:spacing w:after="0" w:line="100" w:lineRule="atLeast"/>
        <w:rPr>
          <w:rFonts w:asciiTheme="minorHAnsi" w:hAnsiTheme="minorHAnsi" w:cs="Open Sans"/>
          <w:sz w:val="20"/>
          <w:szCs w:val="20"/>
          <w:lang w:val="en-GB"/>
        </w:rPr>
      </w:pPr>
    </w:p>
    <w:p w:rsidR="004E20B8" w:rsidRPr="00815C13" w:rsidRDefault="004E20B8">
      <w:pPr>
        <w:spacing w:after="0" w:line="100" w:lineRule="atLeast"/>
        <w:rPr>
          <w:rFonts w:asciiTheme="minorHAnsi" w:hAnsiTheme="minorHAnsi" w:cs="Open Sans"/>
          <w:sz w:val="20"/>
          <w:szCs w:val="20"/>
          <w:lang w:val="en-GB"/>
        </w:rPr>
      </w:pPr>
    </w:p>
    <w:p w:rsidR="00B81374" w:rsidRPr="00276B6C" w:rsidRDefault="00A212A8" w:rsidP="00506BEF">
      <w:pPr>
        <w:spacing w:after="60"/>
        <w:jc w:val="both"/>
        <w:rPr>
          <w:rFonts w:asciiTheme="minorHAnsi" w:hAnsiTheme="minorHAnsi"/>
          <w:sz w:val="24"/>
          <w:szCs w:val="24"/>
          <w:lang w:val="en-GB"/>
        </w:rPr>
      </w:pPr>
      <w:r w:rsidRPr="00276B6C">
        <w:rPr>
          <w:rFonts w:asciiTheme="minorHAnsi" w:eastAsia="Times New Roman" w:hAnsiTheme="minorHAnsi" w:cs="Open Sans"/>
          <w:b/>
          <w:color w:val="97A5D4"/>
          <w:sz w:val="24"/>
          <w:szCs w:val="24"/>
          <w:lang w:bidi="et-EE"/>
        </w:rPr>
        <w:t>A.2. Projekti kokkuvõte</w:t>
      </w:r>
    </w:p>
    <w:tbl>
      <w:tblPr>
        <w:tblW w:w="9214" w:type="dxa"/>
        <w:tblInd w:w="108" w:type="dxa"/>
        <w:tblLayout w:type="fixed"/>
        <w:tblCellMar>
          <w:top w:w="57" w:type="dxa"/>
        </w:tblCellMar>
        <w:tblLook w:val="0000" w:firstRow="0" w:lastRow="0" w:firstColumn="0" w:lastColumn="0" w:noHBand="0" w:noVBand="0"/>
      </w:tblPr>
      <w:tblGrid>
        <w:gridCol w:w="9214"/>
      </w:tblGrid>
      <w:tr w:rsidR="00A212A8" w:rsidRPr="00815C13" w:rsidTr="00EF21C9">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251A86" w:rsidRPr="00815C13" w:rsidRDefault="00AA3BE1">
            <w:pPr>
              <w:numPr>
                <w:ilvl w:val="0"/>
                <w:numId w:val="15"/>
              </w:numPr>
              <w:spacing w:after="0" w:line="100" w:lineRule="atLeast"/>
              <w:jc w:val="both"/>
              <w:rPr>
                <w:rFonts w:asciiTheme="minorHAnsi" w:hAnsiTheme="minorHAnsi"/>
                <w:sz w:val="20"/>
                <w:szCs w:val="20"/>
                <w:lang w:val="en-GB"/>
              </w:rPr>
            </w:pPr>
            <w:r w:rsidRPr="00815C13">
              <w:rPr>
                <w:rFonts w:asciiTheme="minorHAnsi" w:hAnsiTheme="minorHAnsi" w:cs="Open Sans"/>
                <w:sz w:val="20"/>
                <w:szCs w:val="20"/>
                <w:lang w:bidi="et-EE"/>
              </w:rPr>
              <w:t>Projekti kokkuvõtlik kirjeldus</w:t>
            </w:r>
          </w:p>
        </w:tc>
      </w:tr>
      <w:tr w:rsidR="005E5AB3" w:rsidRPr="006B79D3" w:rsidTr="00EF21C9">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5E5AB3" w:rsidRPr="00E5508D" w:rsidRDefault="00222C58" w:rsidP="004458E7">
            <w:pPr>
              <w:spacing w:after="60" w:line="100" w:lineRule="atLeast"/>
              <w:jc w:val="both"/>
              <w:rPr>
                <w:rFonts w:asciiTheme="minorHAnsi" w:hAnsiTheme="minorHAnsi"/>
                <w:sz w:val="20"/>
                <w:szCs w:val="20"/>
              </w:rPr>
            </w:pPr>
            <w:r w:rsidRPr="004E1992">
              <w:rPr>
                <w:rFonts w:asciiTheme="minorHAnsi" w:eastAsia="Times New Roman" w:hAnsiTheme="minorHAnsi" w:cs="Open Sans"/>
                <w:b/>
                <w:color w:val="548DD4"/>
                <w:sz w:val="20"/>
                <w:szCs w:val="20"/>
                <w:lang w:bidi="et-EE"/>
              </w:rPr>
              <w:t>[1500 tähemärki]</w:t>
            </w:r>
            <w:r w:rsidRPr="004E1992">
              <w:rPr>
                <w:rFonts w:asciiTheme="minorHAnsi" w:eastAsia="Times New Roman" w:hAnsiTheme="minorHAnsi" w:cs="Open Sans"/>
                <w:color w:val="548DD4"/>
                <w:sz w:val="20"/>
                <w:szCs w:val="20"/>
                <w:lang w:bidi="et-EE"/>
              </w:rPr>
              <w:t xml:space="preserve"> </w:t>
            </w:r>
            <w:r w:rsidRPr="004E1992">
              <w:rPr>
                <w:rFonts w:asciiTheme="minorHAnsi" w:eastAsia="Times New Roman" w:hAnsiTheme="minorHAnsi" w:cs="Open Sans"/>
                <w:i/>
                <w:color w:val="548DD4"/>
                <w:sz w:val="20"/>
                <w:szCs w:val="20"/>
                <w:lang w:bidi="et-EE"/>
              </w:rPr>
              <w:t>Kirjeldage lühidalt käsitletavat probleemi, pakutavat lahendust, selle originaalsust ja uuenduslikkust ning muudatusi, mida soovite praeguses olukorras teha</w:t>
            </w:r>
          </w:p>
        </w:tc>
      </w:tr>
    </w:tbl>
    <w:p w:rsidR="009F18EA" w:rsidRPr="00E5508D" w:rsidRDefault="009F18EA" w:rsidP="007579DF">
      <w:pPr>
        <w:rPr>
          <w:rFonts w:asciiTheme="minorHAnsi" w:eastAsia="Times New Roman" w:hAnsiTheme="minorHAnsi" w:cs="Open Sans"/>
          <w:b/>
          <w:color w:val="6E8992"/>
          <w:sz w:val="20"/>
          <w:szCs w:val="20"/>
        </w:rPr>
      </w:pPr>
    </w:p>
    <w:p w:rsidR="005C218F" w:rsidRPr="00E5508D" w:rsidRDefault="005C218F" w:rsidP="005C218F">
      <w:pPr>
        <w:suppressAutoHyphens w:val="0"/>
        <w:spacing w:after="0" w:line="240" w:lineRule="auto"/>
        <w:rPr>
          <w:rFonts w:asciiTheme="minorHAnsi" w:hAnsiTheme="minorHAnsi"/>
          <w:noProof/>
          <w:sz w:val="20"/>
          <w:szCs w:val="20"/>
          <w:lang w:eastAsia="fr-FR"/>
        </w:rPr>
      </w:pPr>
    </w:p>
    <w:p w:rsidR="005C218F" w:rsidRDefault="005C218F" w:rsidP="005C218F">
      <w:pPr>
        <w:spacing w:after="60" w:line="100" w:lineRule="atLeast"/>
        <w:jc w:val="both"/>
        <w:rPr>
          <w:rFonts w:asciiTheme="minorHAnsi" w:eastAsia="Times New Roman" w:hAnsiTheme="minorHAnsi" w:cs="Open Sans"/>
          <w:i/>
          <w:color w:val="548DD4"/>
          <w:sz w:val="20"/>
          <w:szCs w:val="20"/>
          <w:lang w:val="en-GB"/>
        </w:rPr>
      </w:pPr>
      <w:r w:rsidRPr="005C218F">
        <w:rPr>
          <w:rFonts w:asciiTheme="minorHAnsi" w:eastAsia="Times New Roman" w:hAnsiTheme="minorHAnsi" w:cs="Open Sans"/>
          <w:i/>
          <w:color w:val="548DD4"/>
          <w:sz w:val="20"/>
          <w:szCs w:val="20"/>
          <w:lang w:bidi="et-EE"/>
        </w:rPr>
        <w:t>Töökava alusel automaatselt loodud tabel</w:t>
      </w:r>
    </w:p>
    <w:tbl>
      <w:tblPr>
        <w:tblStyle w:val="TableGrid"/>
        <w:tblW w:w="0" w:type="auto"/>
        <w:tblLook w:val="04A0" w:firstRow="1" w:lastRow="0" w:firstColumn="1" w:lastColumn="0" w:noHBand="0" w:noVBand="1"/>
      </w:tblPr>
      <w:tblGrid>
        <w:gridCol w:w="1072"/>
        <w:gridCol w:w="1017"/>
        <w:gridCol w:w="1602"/>
        <w:gridCol w:w="1051"/>
        <w:gridCol w:w="1104"/>
        <w:gridCol w:w="1049"/>
        <w:gridCol w:w="1069"/>
        <w:gridCol w:w="1098"/>
      </w:tblGrid>
      <w:tr w:rsidR="0089161F" w:rsidRPr="006B79D3" w:rsidTr="0089161F">
        <w:tc>
          <w:tcPr>
            <w:tcW w:w="9062" w:type="dxa"/>
            <w:gridSpan w:val="8"/>
            <w:shd w:val="clear" w:color="auto" w:fill="E5DFEC" w:themeFill="accent4" w:themeFillTint="33"/>
          </w:tcPr>
          <w:p w:rsidR="0089161F" w:rsidRPr="00E5508D" w:rsidRDefault="0089161F" w:rsidP="0089161F">
            <w:pPr>
              <w:tabs>
                <w:tab w:val="left" w:pos="1777"/>
                <w:tab w:val="center" w:pos="4423"/>
              </w:tabs>
              <w:spacing w:after="0"/>
              <w:rPr>
                <w:rFonts w:asciiTheme="minorHAnsi" w:eastAsia="Times New Roman" w:hAnsiTheme="minorHAnsi" w:cs="Open Sans"/>
                <w:b/>
                <w:i/>
                <w:color w:val="548DD4"/>
                <w:sz w:val="20"/>
                <w:szCs w:val="20"/>
                <w:lang w:val="sv-SE"/>
              </w:rPr>
            </w:pPr>
            <w:r w:rsidRPr="0089161F">
              <w:rPr>
                <w:rFonts w:asciiTheme="minorHAnsi" w:hAnsiTheme="minorHAnsi" w:cs="Open Sans"/>
                <w:b/>
                <w:sz w:val="20"/>
                <w:szCs w:val="20"/>
                <w:lang w:bidi="et-EE"/>
              </w:rPr>
              <w:tab/>
            </w:r>
            <w:r w:rsidRPr="0089161F">
              <w:rPr>
                <w:rFonts w:asciiTheme="minorHAnsi" w:hAnsiTheme="minorHAnsi" w:cs="Open Sans"/>
                <w:b/>
                <w:sz w:val="20"/>
                <w:szCs w:val="20"/>
                <w:lang w:bidi="et-EE"/>
              </w:rPr>
              <w:tab/>
              <w:t>Eelarve – jaotus rahastusallikate ja partnerite alusel</w:t>
            </w:r>
          </w:p>
        </w:tc>
      </w:tr>
      <w:tr w:rsidR="0089161F" w:rsidTr="0089161F">
        <w:tc>
          <w:tcPr>
            <w:tcW w:w="1132" w:type="dxa"/>
            <w:vMerge w:val="restart"/>
          </w:tcPr>
          <w:p w:rsidR="0089161F" w:rsidRPr="0089161F" w:rsidRDefault="0089161F" w:rsidP="0089161F">
            <w:pPr>
              <w:suppressAutoHyphens w:val="0"/>
              <w:spacing w:after="0" w:line="240" w:lineRule="auto"/>
              <w:rPr>
                <w:rFonts w:asciiTheme="minorHAnsi" w:eastAsia="Times New Roman" w:hAnsiTheme="minorHAnsi" w:cs="Open Sans"/>
                <w:color w:val="000000" w:themeColor="text1"/>
                <w:sz w:val="20"/>
                <w:szCs w:val="20"/>
                <w:lang w:val="en-GB"/>
              </w:rPr>
            </w:pPr>
            <w:r w:rsidRPr="0089161F">
              <w:rPr>
                <w:rFonts w:asciiTheme="minorHAnsi" w:eastAsia="Times New Roman" w:hAnsiTheme="minorHAnsi" w:cs="Open Sans"/>
                <w:color w:val="000000" w:themeColor="text1"/>
                <w:sz w:val="20"/>
                <w:szCs w:val="20"/>
                <w:lang w:bidi="et-EE"/>
              </w:rPr>
              <w:lastRenderedPageBreak/>
              <w:t>Partner</w:t>
            </w:r>
          </w:p>
        </w:tc>
        <w:tc>
          <w:tcPr>
            <w:tcW w:w="2265" w:type="dxa"/>
            <w:gridSpan w:val="2"/>
          </w:tcPr>
          <w:p w:rsidR="0089161F" w:rsidRPr="0089161F" w:rsidRDefault="0089161F" w:rsidP="0089161F">
            <w:pPr>
              <w:suppressAutoHyphens w:val="0"/>
              <w:spacing w:after="0" w:line="240" w:lineRule="auto"/>
              <w:rPr>
                <w:rFonts w:asciiTheme="minorHAnsi" w:eastAsia="Times New Roman" w:hAnsiTheme="minorHAnsi" w:cs="Open Sans"/>
                <w:color w:val="000000" w:themeColor="text1"/>
                <w:sz w:val="20"/>
                <w:szCs w:val="20"/>
                <w:lang w:val="en-GB"/>
              </w:rPr>
            </w:pPr>
            <w:r w:rsidRPr="0089161F">
              <w:rPr>
                <w:rFonts w:asciiTheme="minorHAnsi" w:eastAsia="Times New Roman" w:hAnsiTheme="minorHAnsi" w:cs="Open Sans"/>
                <w:color w:val="000000" w:themeColor="text1"/>
                <w:sz w:val="20"/>
                <w:szCs w:val="20"/>
                <w:lang w:bidi="et-EE"/>
              </w:rPr>
              <w:t>ERDFi kaasrahastamine</w:t>
            </w:r>
          </w:p>
        </w:tc>
        <w:tc>
          <w:tcPr>
            <w:tcW w:w="3399" w:type="dxa"/>
            <w:gridSpan w:val="3"/>
          </w:tcPr>
          <w:p w:rsidR="0089161F" w:rsidRPr="0089161F" w:rsidRDefault="0089161F" w:rsidP="0089161F">
            <w:pPr>
              <w:suppressAutoHyphens w:val="0"/>
              <w:spacing w:after="0" w:line="240" w:lineRule="auto"/>
              <w:rPr>
                <w:rFonts w:asciiTheme="minorHAnsi" w:eastAsia="Times New Roman" w:hAnsiTheme="minorHAnsi" w:cs="Open Sans"/>
                <w:color w:val="000000" w:themeColor="text1"/>
                <w:sz w:val="20"/>
                <w:szCs w:val="20"/>
                <w:lang w:val="en-GB"/>
              </w:rPr>
            </w:pPr>
            <w:r w:rsidRPr="0089161F">
              <w:rPr>
                <w:rFonts w:asciiTheme="minorHAnsi" w:eastAsia="Times New Roman" w:hAnsiTheme="minorHAnsi" w:cs="Open Sans"/>
                <w:color w:val="000000" w:themeColor="text1"/>
                <w:sz w:val="20"/>
                <w:szCs w:val="20"/>
                <w:lang w:bidi="et-EE"/>
              </w:rPr>
              <w:t>Toetus</w:t>
            </w:r>
          </w:p>
        </w:tc>
        <w:tc>
          <w:tcPr>
            <w:tcW w:w="2266" w:type="dxa"/>
            <w:gridSpan w:val="2"/>
          </w:tcPr>
          <w:p w:rsidR="0089161F" w:rsidRPr="0089161F" w:rsidRDefault="0089161F" w:rsidP="0089161F">
            <w:pPr>
              <w:suppressAutoHyphens w:val="0"/>
              <w:spacing w:after="0" w:line="240" w:lineRule="auto"/>
              <w:rPr>
                <w:rFonts w:asciiTheme="minorHAnsi" w:eastAsia="Times New Roman" w:hAnsiTheme="minorHAnsi" w:cs="Open Sans"/>
                <w:color w:val="000000" w:themeColor="text1"/>
                <w:sz w:val="20"/>
                <w:szCs w:val="20"/>
                <w:lang w:val="en-GB"/>
              </w:rPr>
            </w:pPr>
            <w:r w:rsidRPr="0089161F">
              <w:rPr>
                <w:rFonts w:asciiTheme="minorHAnsi" w:eastAsia="Times New Roman" w:hAnsiTheme="minorHAnsi" w:cs="Open Sans"/>
                <w:color w:val="000000" w:themeColor="text1"/>
                <w:sz w:val="20"/>
                <w:szCs w:val="20"/>
                <w:lang w:bidi="et-EE"/>
              </w:rPr>
              <w:t>Kokku</w:t>
            </w:r>
          </w:p>
        </w:tc>
      </w:tr>
      <w:tr w:rsidR="0089161F" w:rsidTr="0089161F">
        <w:tc>
          <w:tcPr>
            <w:tcW w:w="1132" w:type="dxa"/>
            <w:vMerge/>
          </w:tcPr>
          <w:p w:rsidR="0089161F" w:rsidRPr="0089161F" w:rsidRDefault="0089161F" w:rsidP="0089161F">
            <w:pPr>
              <w:suppressAutoHyphens w:val="0"/>
              <w:spacing w:after="0" w:line="240" w:lineRule="auto"/>
              <w:rPr>
                <w:rFonts w:asciiTheme="minorHAnsi" w:eastAsia="Times New Roman" w:hAnsiTheme="minorHAnsi" w:cs="Open Sans"/>
                <w:color w:val="000000" w:themeColor="text1"/>
                <w:sz w:val="20"/>
                <w:szCs w:val="20"/>
                <w:lang w:val="en-GB"/>
              </w:rPr>
            </w:pPr>
          </w:p>
        </w:tc>
        <w:tc>
          <w:tcPr>
            <w:tcW w:w="1132"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lang w:val="en-GB"/>
              </w:rPr>
            </w:pPr>
            <w:r>
              <w:rPr>
                <w:rFonts w:asciiTheme="minorHAnsi" w:eastAsia="Times New Roman" w:hAnsiTheme="minorHAnsi" w:cs="Open Sans"/>
                <w:i/>
                <w:color w:val="000000" w:themeColor="text1"/>
                <w:sz w:val="20"/>
                <w:szCs w:val="20"/>
                <w:lang w:bidi="et-EE"/>
              </w:rPr>
              <w:t>EUR</w:t>
            </w:r>
          </w:p>
        </w:tc>
        <w:tc>
          <w:tcPr>
            <w:tcW w:w="1133" w:type="dxa"/>
          </w:tcPr>
          <w:p w:rsidR="0089161F" w:rsidRPr="00C84811" w:rsidRDefault="0089161F" w:rsidP="0089161F">
            <w:pPr>
              <w:suppressAutoHyphens w:val="0"/>
              <w:spacing w:after="0" w:line="240" w:lineRule="auto"/>
              <w:rPr>
                <w:rFonts w:asciiTheme="minorHAnsi" w:eastAsia="Times New Roman" w:hAnsiTheme="minorHAnsi" w:cs="Open Sans"/>
                <w:i/>
                <w:color w:val="000000" w:themeColor="text1"/>
                <w:sz w:val="20"/>
                <w:szCs w:val="20"/>
                <w:lang w:val="nl-BE"/>
              </w:rPr>
            </w:pPr>
            <w:r>
              <w:rPr>
                <w:rFonts w:asciiTheme="minorHAnsi" w:eastAsia="Times New Roman" w:hAnsiTheme="minorHAnsi" w:cs="Open Sans"/>
                <w:i/>
                <w:color w:val="000000" w:themeColor="text1"/>
                <w:sz w:val="20"/>
                <w:szCs w:val="20"/>
                <w:lang w:bidi="et-EE"/>
              </w:rPr>
              <w:t>Euroopa Regionaalarengu Fondi (ERDF) maksemäär</w:t>
            </w: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lang w:val="en-GB"/>
              </w:rPr>
            </w:pPr>
            <w:r>
              <w:rPr>
                <w:rFonts w:asciiTheme="minorHAnsi" w:eastAsia="Times New Roman" w:hAnsiTheme="minorHAnsi" w:cs="Open Sans"/>
                <w:i/>
                <w:color w:val="000000" w:themeColor="text1"/>
                <w:sz w:val="20"/>
                <w:szCs w:val="20"/>
                <w:lang w:bidi="et-EE"/>
              </w:rPr>
              <w:t>Avalik sektor</w:t>
            </w: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lang w:val="en-GB"/>
              </w:rPr>
            </w:pPr>
            <w:r>
              <w:rPr>
                <w:rFonts w:asciiTheme="minorHAnsi" w:eastAsia="Times New Roman" w:hAnsiTheme="minorHAnsi" w:cs="Open Sans"/>
                <w:i/>
                <w:color w:val="000000" w:themeColor="text1"/>
                <w:sz w:val="20"/>
                <w:szCs w:val="20"/>
                <w:lang w:bidi="et-EE"/>
              </w:rPr>
              <w:t>Erasektor</w:t>
            </w: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lang w:val="en-GB"/>
              </w:rPr>
            </w:pPr>
            <w:r>
              <w:rPr>
                <w:rFonts w:asciiTheme="minorHAnsi" w:eastAsia="Times New Roman" w:hAnsiTheme="minorHAnsi" w:cs="Open Sans"/>
                <w:i/>
                <w:color w:val="000000" w:themeColor="text1"/>
                <w:sz w:val="20"/>
                <w:szCs w:val="20"/>
                <w:lang w:bidi="et-EE"/>
              </w:rPr>
              <w:t>Kokku</w:t>
            </w: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lang w:val="en-GB"/>
              </w:rPr>
            </w:pPr>
            <w:r>
              <w:rPr>
                <w:rFonts w:asciiTheme="minorHAnsi" w:eastAsia="Times New Roman" w:hAnsiTheme="minorHAnsi" w:cs="Open Sans"/>
                <w:i/>
                <w:color w:val="000000" w:themeColor="text1"/>
                <w:sz w:val="20"/>
                <w:szCs w:val="20"/>
                <w:lang w:bidi="et-EE"/>
              </w:rPr>
              <w:t>Eelarve</w:t>
            </w: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lang w:val="en-GB"/>
              </w:rPr>
            </w:pPr>
            <w:r>
              <w:rPr>
                <w:rFonts w:asciiTheme="minorHAnsi" w:eastAsia="Times New Roman" w:hAnsiTheme="minorHAnsi" w:cs="Open Sans"/>
                <w:i/>
                <w:color w:val="000000" w:themeColor="text1"/>
                <w:sz w:val="20"/>
                <w:szCs w:val="20"/>
                <w:lang w:bidi="et-EE"/>
              </w:rPr>
              <w:t>% projekti eelarvest</w:t>
            </w:r>
          </w:p>
        </w:tc>
      </w:tr>
      <w:tr w:rsidR="0089161F" w:rsidTr="0089161F">
        <w:tc>
          <w:tcPr>
            <w:tcW w:w="1132" w:type="dxa"/>
          </w:tcPr>
          <w:p w:rsidR="0089161F" w:rsidRPr="0089161F" w:rsidRDefault="0089161F" w:rsidP="0089161F">
            <w:pPr>
              <w:suppressAutoHyphens w:val="0"/>
              <w:spacing w:after="0" w:line="240" w:lineRule="auto"/>
              <w:rPr>
                <w:rFonts w:asciiTheme="minorHAnsi" w:eastAsia="Times New Roman" w:hAnsiTheme="minorHAnsi" w:cs="Open Sans"/>
                <w:color w:val="000000" w:themeColor="text1"/>
                <w:sz w:val="20"/>
                <w:szCs w:val="20"/>
                <w:lang w:val="en-GB"/>
              </w:rPr>
            </w:pPr>
            <w:r w:rsidRPr="0089161F">
              <w:rPr>
                <w:rFonts w:asciiTheme="minorHAnsi" w:eastAsia="Times New Roman" w:hAnsiTheme="minorHAnsi" w:cs="Open Sans"/>
                <w:color w:val="000000" w:themeColor="text1"/>
                <w:sz w:val="20"/>
                <w:szCs w:val="20"/>
                <w:lang w:bidi="et-EE"/>
              </w:rPr>
              <w:t>PP1</w:t>
            </w:r>
          </w:p>
        </w:tc>
        <w:tc>
          <w:tcPr>
            <w:tcW w:w="1132"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lang w:val="en-GB"/>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lang w:val="en-GB"/>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lang w:val="en-GB"/>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lang w:val="en-GB"/>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lang w:val="en-GB"/>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lang w:val="en-GB"/>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lang w:val="en-GB"/>
              </w:rPr>
            </w:pPr>
          </w:p>
        </w:tc>
      </w:tr>
      <w:tr w:rsidR="0089161F" w:rsidTr="0089161F">
        <w:tc>
          <w:tcPr>
            <w:tcW w:w="1132" w:type="dxa"/>
          </w:tcPr>
          <w:p w:rsidR="0089161F" w:rsidRPr="0089161F" w:rsidRDefault="0089161F" w:rsidP="0089161F">
            <w:pPr>
              <w:suppressAutoHyphens w:val="0"/>
              <w:spacing w:after="0" w:line="240" w:lineRule="auto"/>
              <w:rPr>
                <w:rFonts w:asciiTheme="minorHAnsi" w:eastAsia="Times New Roman" w:hAnsiTheme="minorHAnsi" w:cs="Open Sans"/>
                <w:color w:val="000000" w:themeColor="text1"/>
                <w:sz w:val="20"/>
                <w:szCs w:val="20"/>
                <w:lang w:val="en-GB"/>
              </w:rPr>
            </w:pPr>
            <w:r w:rsidRPr="0089161F">
              <w:rPr>
                <w:rFonts w:asciiTheme="minorHAnsi" w:eastAsia="Times New Roman" w:hAnsiTheme="minorHAnsi" w:cs="Open Sans"/>
                <w:color w:val="000000" w:themeColor="text1"/>
                <w:sz w:val="20"/>
                <w:szCs w:val="20"/>
                <w:lang w:bidi="et-EE"/>
              </w:rPr>
              <w:t>PP2</w:t>
            </w:r>
          </w:p>
        </w:tc>
        <w:tc>
          <w:tcPr>
            <w:tcW w:w="1132"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lang w:val="en-GB"/>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lang w:val="en-GB"/>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lang w:val="en-GB"/>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lang w:val="en-GB"/>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lang w:val="en-GB"/>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lang w:val="en-GB"/>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lang w:val="en-GB"/>
              </w:rPr>
            </w:pPr>
          </w:p>
        </w:tc>
      </w:tr>
      <w:tr w:rsidR="0089161F" w:rsidTr="0089161F">
        <w:tc>
          <w:tcPr>
            <w:tcW w:w="1132" w:type="dxa"/>
          </w:tcPr>
          <w:p w:rsidR="0089161F" w:rsidRPr="0089161F" w:rsidRDefault="0089161F" w:rsidP="0089161F">
            <w:pPr>
              <w:suppressAutoHyphens w:val="0"/>
              <w:spacing w:after="0" w:line="240" w:lineRule="auto"/>
              <w:rPr>
                <w:rFonts w:asciiTheme="minorHAnsi" w:eastAsia="Times New Roman" w:hAnsiTheme="minorHAnsi" w:cs="Open Sans"/>
                <w:color w:val="000000" w:themeColor="text1"/>
                <w:sz w:val="20"/>
                <w:szCs w:val="20"/>
                <w:lang w:val="en-GB"/>
              </w:rPr>
            </w:pPr>
            <w:r w:rsidRPr="0089161F">
              <w:rPr>
                <w:rFonts w:asciiTheme="minorHAnsi" w:eastAsia="Times New Roman" w:hAnsiTheme="minorHAnsi" w:cs="Open Sans"/>
                <w:color w:val="000000" w:themeColor="text1"/>
                <w:sz w:val="20"/>
                <w:szCs w:val="20"/>
                <w:lang w:bidi="et-EE"/>
              </w:rPr>
              <w:t>…</w:t>
            </w:r>
          </w:p>
        </w:tc>
        <w:tc>
          <w:tcPr>
            <w:tcW w:w="1132"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lang w:val="en-GB"/>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lang w:val="en-GB"/>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lang w:val="en-GB"/>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lang w:val="en-GB"/>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lang w:val="en-GB"/>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lang w:val="en-GB"/>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lang w:val="en-GB"/>
              </w:rPr>
            </w:pPr>
          </w:p>
        </w:tc>
      </w:tr>
      <w:tr w:rsidR="0089161F" w:rsidTr="0089161F">
        <w:tc>
          <w:tcPr>
            <w:tcW w:w="1132" w:type="dxa"/>
          </w:tcPr>
          <w:p w:rsidR="0089161F" w:rsidRPr="0089161F" w:rsidRDefault="0089161F" w:rsidP="0089161F">
            <w:pPr>
              <w:suppressAutoHyphens w:val="0"/>
              <w:spacing w:after="0" w:line="240" w:lineRule="auto"/>
              <w:rPr>
                <w:rFonts w:asciiTheme="minorHAnsi" w:eastAsia="Times New Roman" w:hAnsiTheme="minorHAnsi" w:cs="Open Sans"/>
                <w:color w:val="000000" w:themeColor="text1"/>
                <w:sz w:val="20"/>
                <w:szCs w:val="20"/>
                <w:lang w:val="en-GB"/>
              </w:rPr>
            </w:pPr>
            <w:r w:rsidRPr="0089161F">
              <w:rPr>
                <w:rFonts w:asciiTheme="minorHAnsi" w:eastAsia="Times New Roman" w:hAnsiTheme="minorHAnsi" w:cs="Open Sans"/>
                <w:color w:val="000000" w:themeColor="text1"/>
                <w:sz w:val="20"/>
                <w:szCs w:val="20"/>
                <w:lang w:bidi="et-EE"/>
              </w:rPr>
              <w:t>Kokku</w:t>
            </w:r>
          </w:p>
        </w:tc>
        <w:tc>
          <w:tcPr>
            <w:tcW w:w="1132"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lang w:val="en-GB"/>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lang w:val="en-GB"/>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lang w:val="en-GB"/>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lang w:val="en-GB"/>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lang w:val="en-GB"/>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lang w:val="en-GB"/>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lang w:val="en-GB"/>
              </w:rPr>
            </w:pPr>
          </w:p>
        </w:tc>
      </w:tr>
    </w:tbl>
    <w:p w:rsidR="0089161F" w:rsidRPr="005C218F" w:rsidRDefault="0089161F" w:rsidP="0089161F">
      <w:pPr>
        <w:suppressAutoHyphens w:val="0"/>
        <w:spacing w:after="0" w:line="240" w:lineRule="auto"/>
        <w:rPr>
          <w:rFonts w:asciiTheme="minorHAnsi" w:eastAsia="Times New Roman" w:hAnsiTheme="minorHAnsi" w:cs="Open Sans"/>
          <w:i/>
          <w:color w:val="548DD4"/>
          <w:sz w:val="20"/>
          <w:szCs w:val="20"/>
          <w:lang w:val="en-GB"/>
        </w:rPr>
      </w:pPr>
    </w:p>
    <w:p w:rsidR="007F598B" w:rsidRPr="00815C13" w:rsidRDefault="007F598B">
      <w:pPr>
        <w:suppressAutoHyphens w:val="0"/>
        <w:spacing w:after="0" w:line="240" w:lineRule="auto"/>
        <w:rPr>
          <w:rFonts w:asciiTheme="minorHAnsi" w:eastAsia="Times New Roman" w:hAnsiTheme="minorHAnsi" w:cs="Open Sans"/>
          <w:b/>
          <w:color w:val="6E8992"/>
          <w:sz w:val="20"/>
          <w:szCs w:val="20"/>
          <w:lang w:val="en-GB"/>
        </w:rPr>
      </w:pPr>
      <w:r w:rsidRPr="00815C13">
        <w:rPr>
          <w:rFonts w:asciiTheme="minorHAnsi" w:eastAsia="Times New Roman" w:hAnsiTheme="minorHAnsi" w:cs="Open Sans"/>
          <w:b/>
          <w:color w:val="6E8992"/>
          <w:sz w:val="20"/>
          <w:szCs w:val="20"/>
          <w:lang w:bidi="et-EE"/>
        </w:rPr>
        <w:br w:type="page"/>
      </w:r>
    </w:p>
    <w:p w:rsidR="000518B1" w:rsidRDefault="007579DF" w:rsidP="007579DF">
      <w:pPr>
        <w:rPr>
          <w:rFonts w:asciiTheme="minorHAnsi" w:eastAsia="Times New Roman" w:hAnsiTheme="minorHAnsi" w:cs="Open Sans"/>
          <w:b/>
          <w:color w:val="6E8992"/>
          <w:sz w:val="24"/>
          <w:szCs w:val="24"/>
          <w:lang w:val="en-GB"/>
        </w:rPr>
      </w:pPr>
      <w:r w:rsidRPr="00276B6C">
        <w:rPr>
          <w:rFonts w:asciiTheme="minorHAnsi" w:eastAsia="Times New Roman" w:hAnsiTheme="minorHAnsi" w:cs="Open Sans"/>
          <w:b/>
          <w:color w:val="6E8992"/>
          <w:sz w:val="24"/>
          <w:szCs w:val="24"/>
          <w:lang w:bidi="et-EE"/>
        </w:rPr>
        <w:lastRenderedPageBreak/>
        <w:t>B-OSA. Partnerlus</w:t>
      </w:r>
    </w:p>
    <w:p w:rsidR="006D4B49" w:rsidRPr="00276B6C" w:rsidRDefault="006D4B49" w:rsidP="006D4B49">
      <w:pPr>
        <w:spacing w:after="0" w:line="100" w:lineRule="atLeast"/>
        <w:rPr>
          <w:rFonts w:asciiTheme="minorHAnsi" w:hAnsiTheme="minorHAnsi" w:cs="Open Sans"/>
          <w:b/>
          <w:sz w:val="24"/>
          <w:szCs w:val="24"/>
          <w:lang w:val="en-GB"/>
        </w:rPr>
      </w:pPr>
      <w:r w:rsidRPr="00276B6C">
        <w:rPr>
          <w:rFonts w:asciiTheme="minorHAnsi" w:hAnsiTheme="minorHAnsi" w:cs="Open Sans"/>
          <w:b/>
          <w:sz w:val="24"/>
          <w:szCs w:val="24"/>
          <w:lang w:bidi="et-EE"/>
        </w:rPr>
        <w:t xml:space="preserve">Partnerlus – kokkuvõtlik tabel </w:t>
      </w:r>
    </w:p>
    <w:p w:rsidR="006D4B49" w:rsidRDefault="006D4B49" w:rsidP="006D4B49">
      <w:pPr>
        <w:spacing w:after="0" w:line="100" w:lineRule="atLeast"/>
        <w:rPr>
          <w:rFonts w:asciiTheme="minorHAnsi" w:hAnsiTheme="minorHAnsi" w:cs="Open Sans"/>
          <w:sz w:val="20"/>
          <w:szCs w:val="20"/>
          <w:lang w:val="en-GB"/>
        </w:rPr>
      </w:pPr>
    </w:p>
    <w:p w:rsidR="006D4B49" w:rsidRPr="005C218F" w:rsidRDefault="006D4B49" w:rsidP="005C218F">
      <w:pPr>
        <w:spacing w:after="0"/>
        <w:rPr>
          <w:rFonts w:asciiTheme="minorHAnsi" w:eastAsia="Times New Roman" w:hAnsiTheme="minorHAnsi" w:cs="Open Sans"/>
          <w:i/>
          <w:color w:val="548DD4"/>
          <w:sz w:val="20"/>
          <w:szCs w:val="20"/>
          <w:lang w:val="en-GB"/>
        </w:rPr>
      </w:pPr>
      <w:r>
        <w:rPr>
          <w:rFonts w:asciiTheme="minorHAnsi" w:hAnsiTheme="minorHAnsi" w:cs="Open Sans"/>
          <w:b/>
          <w:sz w:val="20"/>
          <w:szCs w:val="20"/>
          <w:lang w:bidi="et-EE"/>
        </w:rPr>
        <w:t xml:space="preserve">Kaasatud linnahaldusasutust (-asutusi) esindab XXXX elanikku </w:t>
      </w:r>
      <w:r w:rsidR="005C218F" w:rsidRPr="005C218F">
        <w:rPr>
          <w:rFonts w:asciiTheme="minorHAnsi" w:eastAsia="Times New Roman" w:hAnsiTheme="minorHAnsi" w:cs="Open Sans"/>
          <w:i/>
          <w:color w:val="548DD4"/>
          <w:sz w:val="20"/>
          <w:szCs w:val="20"/>
          <w:lang w:bidi="et-EE"/>
        </w:rPr>
        <w:t>(elanike koguarv võetakse linnahaldusasutus(t)e profiili(de)lt ning koondatakse siia)</w:t>
      </w:r>
    </w:p>
    <w:p w:rsidR="006D4B49" w:rsidRDefault="006D4B49" w:rsidP="006D4B49">
      <w:pPr>
        <w:spacing w:after="0"/>
        <w:rPr>
          <w:rFonts w:asciiTheme="minorHAnsi" w:eastAsia="Times New Roman" w:hAnsiTheme="minorHAnsi" w:cs="Open Sans"/>
          <w:i/>
          <w:color w:val="548DD4"/>
          <w:sz w:val="20"/>
          <w:szCs w:val="20"/>
          <w:lang w:val="en-GB"/>
        </w:rPr>
      </w:pPr>
    </w:p>
    <w:p w:rsidR="005C218F" w:rsidRPr="005C218F" w:rsidRDefault="005C218F" w:rsidP="006D4B49">
      <w:pPr>
        <w:spacing w:after="0"/>
        <w:rPr>
          <w:rFonts w:asciiTheme="minorHAnsi" w:eastAsia="Times New Roman" w:hAnsiTheme="minorHAnsi" w:cs="Open Sans"/>
          <w:i/>
          <w:color w:val="548DD4"/>
          <w:sz w:val="20"/>
          <w:szCs w:val="20"/>
          <w:lang w:val="en-GB"/>
        </w:rPr>
      </w:pPr>
      <w:r>
        <w:rPr>
          <w:rFonts w:asciiTheme="minorHAnsi" w:eastAsia="Times New Roman" w:hAnsiTheme="minorHAnsi" w:cs="Open Sans"/>
          <w:i/>
          <w:color w:val="548DD4"/>
          <w:sz w:val="20"/>
          <w:szCs w:val="20"/>
          <w:lang w:bidi="et-EE"/>
        </w:rPr>
        <w:t>Partnerite profiilide alusel automaatselt genereeritud tabel</w:t>
      </w:r>
    </w:p>
    <w:tbl>
      <w:tblPr>
        <w:tblStyle w:val="TableGrid"/>
        <w:tblW w:w="9214" w:type="dxa"/>
        <w:tblInd w:w="108" w:type="dxa"/>
        <w:tblLook w:val="04A0" w:firstRow="1" w:lastRow="0" w:firstColumn="1" w:lastColumn="0" w:noHBand="0" w:noVBand="1"/>
      </w:tblPr>
      <w:tblGrid>
        <w:gridCol w:w="2552"/>
        <w:gridCol w:w="3969"/>
        <w:gridCol w:w="2693"/>
      </w:tblGrid>
      <w:tr w:rsidR="006D4B49" w:rsidRPr="003321E9" w:rsidTr="00585B67">
        <w:tc>
          <w:tcPr>
            <w:tcW w:w="2552" w:type="dxa"/>
            <w:shd w:val="clear" w:color="auto" w:fill="E5DFEC" w:themeFill="accent4" w:themeFillTint="33"/>
          </w:tcPr>
          <w:p w:rsidR="006D4B49" w:rsidRPr="00585B67" w:rsidRDefault="006D4B49" w:rsidP="00585B67">
            <w:pPr>
              <w:tabs>
                <w:tab w:val="center" w:pos="1876"/>
              </w:tabs>
              <w:spacing w:after="0"/>
              <w:jc w:val="center"/>
              <w:rPr>
                <w:rFonts w:asciiTheme="minorHAnsi" w:hAnsiTheme="minorHAnsi" w:cs="Open Sans"/>
                <w:b/>
                <w:sz w:val="20"/>
                <w:szCs w:val="20"/>
                <w:lang w:val="en-GB"/>
              </w:rPr>
            </w:pPr>
            <w:r w:rsidRPr="00585B67">
              <w:rPr>
                <w:rFonts w:asciiTheme="minorHAnsi" w:hAnsiTheme="minorHAnsi" w:cs="Open Sans"/>
                <w:b/>
                <w:sz w:val="20"/>
                <w:szCs w:val="20"/>
                <w:lang w:bidi="et-EE"/>
              </w:rPr>
              <w:t>Roll</w:t>
            </w:r>
          </w:p>
        </w:tc>
        <w:tc>
          <w:tcPr>
            <w:tcW w:w="3969" w:type="dxa"/>
            <w:shd w:val="clear" w:color="auto" w:fill="E5DFEC" w:themeFill="accent4" w:themeFillTint="33"/>
          </w:tcPr>
          <w:p w:rsidR="006D4B49" w:rsidRPr="00585B67" w:rsidRDefault="006D4B49" w:rsidP="00585B67">
            <w:pPr>
              <w:tabs>
                <w:tab w:val="center" w:pos="1876"/>
              </w:tabs>
              <w:spacing w:after="0"/>
              <w:jc w:val="center"/>
              <w:rPr>
                <w:rFonts w:asciiTheme="minorHAnsi" w:hAnsiTheme="minorHAnsi" w:cs="Open Sans"/>
                <w:b/>
                <w:sz w:val="20"/>
                <w:szCs w:val="20"/>
                <w:lang w:val="en-GB"/>
              </w:rPr>
            </w:pPr>
            <w:r w:rsidRPr="00585B67">
              <w:rPr>
                <w:rFonts w:asciiTheme="minorHAnsi" w:hAnsiTheme="minorHAnsi" w:cs="Open Sans"/>
                <w:b/>
                <w:sz w:val="20"/>
                <w:szCs w:val="20"/>
                <w:lang w:bidi="et-EE"/>
              </w:rPr>
              <w:t>Organisatsiooni nimi</w:t>
            </w:r>
          </w:p>
        </w:tc>
        <w:tc>
          <w:tcPr>
            <w:tcW w:w="2693" w:type="dxa"/>
            <w:shd w:val="clear" w:color="auto" w:fill="E5DFEC" w:themeFill="accent4" w:themeFillTint="33"/>
          </w:tcPr>
          <w:p w:rsidR="006D4B49" w:rsidRPr="00585B67" w:rsidRDefault="006D4B49" w:rsidP="00585B67">
            <w:pPr>
              <w:tabs>
                <w:tab w:val="center" w:pos="1876"/>
              </w:tabs>
              <w:spacing w:after="0"/>
              <w:jc w:val="center"/>
              <w:rPr>
                <w:rFonts w:asciiTheme="minorHAnsi" w:hAnsiTheme="minorHAnsi" w:cs="Open Sans"/>
                <w:b/>
                <w:sz w:val="20"/>
                <w:szCs w:val="20"/>
                <w:lang w:val="en-GB"/>
              </w:rPr>
            </w:pPr>
            <w:r w:rsidRPr="00585B67">
              <w:rPr>
                <w:rFonts w:asciiTheme="minorHAnsi" w:hAnsiTheme="minorHAnsi" w:cs="Open Sans"/>
                <w:b/>
                <w:sz w:val="20"/>
                <w:szCs w:val="20"/>
                <w:lang w:bidi="et-EE"/>
              </w:rPr>
              <w:t>Riik</w:t>
            </w:r>
          </w:p>
        </w:tc>
      </w:tr>
      <w:tr w:rsidR="006D4B49" w:rsidTr="00585B67">
        <w:tc>
          <w:tcPr>
            <w:tcW w:w="2552" w:type="dxa"/>
            <w:shd w:val="clear" w:color="auto" w:fill="FFFFFF" w:themeFill="background1"/>
          </w:tcPr>
          <w:p w:rsidR="006D4B49" w:rsidRPr="00585B67" w:rsidRDefault="006D4B49" w:rsidP="006D4B49">
            <w:pPr>
              <w:rPr>
                <w:rFonts w:asciiTheme="minorHAnsi" w:hAnsiTheme="minorHAnsi" w:cs="Open Sans"/>
                <w:sz w:val="20"/>
                <w:szCs w:val="20"/>
                <w:lang w:val="en-GB"/>
              </w:rPr>
            </w:pPr>
            <w:r w:rsidRPr="00585B67">
              <w:rPr>
                <w:rFonts w:asciiTheme="minorHAnsi" w:hAnsiTheme="minorHAnsi" w:cs="Open Sans"/>
                <w:sz w:val="20"/>
                <w:szCs w:val="20"/>
                <w:lang w:bidi="et-EE"/>
              </w:rPr>
              <w:t>Linnahaldusasutus</w:t>
            </w:r>
          </w:p>
        </w:tc>
        <w:tc>
          <w:tcPr>
            <w:tcW w:w="3969" w:type="dxa"/>
            <w:shd w:val="clear" w:color="auto" w:fill="FFFFFF" w:themeFill="background1"/>
          </w:tcPr>
          <w:p w:rsidR="006D4B49" w:rsidRPr="00585B67" w:rsidRDefault="00DB7423" w:rsidP="006D4B49">
            <w:pPr>
              <w:rPr>
                <w:rFonts w:asciiTheme="minorHAnsi" w:hAnsiTheme="minorHAnsi" w:cs="Open Sans"/>
                <w:sz w:val="20"/>
                <w:szCs w:val="20"/>
                <w:lang w:val="en-GB"/>
              </w:rPr>
            </w:pPr>
            <w:r w:rsidRPr="00585B67">
              <w:rPr>
                <w:rFonts w:asciiTheme="minorHAnsi" w:hAnsiTheme="minorHAnsi" w:cs="Open Sans"/>
                <w:sz w:val="20"/>
                <w:szCs w:val="20"/>
                <w:lang w:bidi="et-EE"/>
              </w:rPr>
              <w:t>XXX</w:t>
            </w:r>
          </w:p>
        </w:tc>
        <w:tc>
          <w:tcPr>
            <w:tcW w:w="2693" w:type="dxa"/>
            <w:shd w:val="clear" w:color="auto" w:fill="FFFFFF" w:themeFill="background1"/>
          </w:tcPr>
          <w:p w:rsidR="006D4B49" w:rsidRPr="00585B67" w:rsidRDefault="00DB7423" w:rsidP="006D4B49">
            <w:pPr>
              <w:rPr>
                <w:rFonts w:asciiTheme="minorHAnsi" w:hAnsiTheme="minorHAnsi" w:cs="Open Sans"/>
                <w:sz w:val="20"/>
                <w:szCs w:val="20"/>
                <w:lang w:val="en-GB"/>
              </w:rPr>
            </w:pPr>
            <w:r w:rsidRPr="00585B67">
              <w:rPr>
                <w:rFonts w:asciiTheme="minorHAnsi" w:hAnsiTheme="minorHAnsi" w:cs="Open Sans"/>
                <w:sz w:val="20"/>
                <w:szCs w:val="20"/>
                <w:lang w:bidi="et-EE"/>
              </w:rPr>
              <w:t>x</w:t>
            </w:r>
          </w:p>
        </w:tc>
      </w:tr>
      <w:tr w:rsidR="006D4B49" w:rsidTr="00585B67">
        <w:tc>
          <w:tcPr>
            <w:tcW w:w="2552" w:type="dxa"/>
            <w:shd w:val="clear" w:color="auto" w:fill="FFFFFF" w:themeFill="background1"/>
          </w:tcPr>
          <w:p w:rsidR="006D4B49" w:rsidRPr="00585B67" w:rsidRDefault="006D4B49" w:rsidP="006D4B49">
            <w:pPr>
              <w:rPr>
                <w:rFonts w:asciiTheme="minorHAnsi" w:hAnsiTheme="minorHAnsi" w:cs="Open Sans"/>
                <w:sz w:val="20"/>
                <w:szCs w:val="20"/>
                <w:lang w:val="en-GB"/>
              </w:rPr>
            </w:pPr>
            <w:r w:rsidRPr="00585B67">
              <w:rPr>
                <w:rFonts w:asciiTheme="minorHAnsi" w:hAnsiTheme="minorHAnsi" w:cs="Open Sans"/>
                <w:sz w:val="20"/>
                <w:szCs w:val="20"/>
                <w:lang w:bidi="et-EE"/>
              </w:rPr>
              <w:t>Seotud linnahaldusasutus</w:t>
            </w:r>
          </w:p>
        </w:tc>
        <w:tc>
          <w:tcPr>
            <w:tcW w:w="3969" w:type="dxa"/>
            <w:shd w:val="clear" w:color="auto" w:fill="FFFFFF" w:themeFill="background1"/>
          </w:tcPr>
          <w:p w:rsidR="006D4B49" w:rsidRPr="00585B67" w:rsidRDefault="00DB7423" w:rsidP="006D4B49">
            <w:pPr>
              <w:rPr>
                <w:rFonts w:asciiTheme="minorHAnsi" w:hAnsiTheme="minorHAnsi" w:cs="Open Sans"/>
                <w:sz w:val="20"/>
                <w:szCs w:val="20"/>
                <w:lang w:val="en-GB"/>
              </w:rPr>
            </w:pPr>
            <w:r w:rsidRPr="00585B67">
              <w:rPr>
                <w:rFonts w:asciiTheme="minorHAnsi" w:hAnsiTheme="minorHAnsi" w:cs="Open Sans"/>
                <w:sz w:val="20"/>
                <w:szCs w:val="20"/>
                <w:lang w:bidi="et-EE"/>
              </w:rPr>
              <w:t>YYY</w:t>
            </w:r>
          </w:p>
        </w:tc>
        <w:tc>
          <w:tcPr>
            <w:tcW w:w="2693" w:type="dxa"/>
            <w:shd w:val="clear" w:color="auto" w:fill="FFFFFF" w:themeFill="background1"/>
          </w:tcPr>
          <w:p w:rsidR="006D4B49" w:rsidRPr="00585B67" w:rsidRDefault="00DB7423" w:rsidP="006D4B49">
            <w:pPr>
              <w:rPr>
                <w:rFonts w:asciiTheme="minorHAnsi" w:hAnsiTheme="minorHAnsi" w:cs="Open Sans"/>
                <w:sz w:val="20"/>
                <w:szCs w:val="20"/>
                <w:lang w:val="en-GB"/>
              </w:rPr>
            </w:pPr>
            <w:r w:rsidRPr="00585B67">
              <w:rPr>
                <w:rFonts w:asciiTheme="minorHAnsi" w:hAnsiTheme="minorHAnsi" w:cs="Open Sans"/>
                <w:sz w:val="20"/>
                <w:szCs w:val="20"/>
                <w:lang w:bidi="et-EE"/>
              </w:rPr>
              <w:t>x</w:t>
            </w:r>
          </w:p>
        </w:tc>
      </w:tr>
      <w:tr w:rsidR="006D4B49" w:rsidTr="00585B67">
        <w:tc>
          <w:tcPr>
            <w:tcW w:w="2552" w:type="dxa"/>
            <w:shd w:val="clear" w:color="auto" w:fill="FFFFFF" w:themeFill="background1"/>
          </w:tcPr>
          <w:p w:rsidR="006D4B49" w:rsidRPr="00585B67" w:rsidRDefault="006D4B49" w:rsidP="006D4B49">
            <w:pPr>
              <w:rPr>
                <w:rFonts w:asciiTheme="minorHAnsi" w:hAnsiTheme="minorHAnsi" w:cs="Open Sans"/>
                <w:sz w:val="20"/>
                <w:szCs w:val="20"/>
                <w:lang w:val="en-GB"/>
              </w:rPr>
            </w:pPr>
            <w:r w:rsidRPr="00585B67">
              <w:rPr>
                <w:rFonts w:asciiTheme="minorHAnsi" w:hAnsiTheme="minorHAnsi" w:cs="Open Sans"/>
                <w:sz w:val="20"/>
                <w:szCs w:val="20"/>
                <w:lang w:bidi="et-EE"/>
              </w:rPr>
              <w:t>Tegevuspartner</w:t>
            </w:r>
          </w:p>
        </w:tc>
        <w:tc>
          <w:tcPr>
            <w:tcW w:w="3969" w:type="dxa"/>
            <w:shd w:val="clear" w:color="auto" w:fill="FFFFFF" w:themeFill="background1"/>
          </w:tcPr>
          <w:p w:rsidR="006D4B49" w:rsidRPr="00585B67" w:rsidRDefault="00DB7423" w:rsidP="006D4B49">
            <w:pPr>
              <w:rPr>
                <w:rFonts w:asciiTheme="minorHAnsi" w:hAnsiTheme="minorHAnsi" w:cs="Open Sans"/>
                <w:sz w:val="20"/>
                <w:szCs w:val="20"/>
                <w:lang w:val="en-GB"/>
              </w:rPr>
            </w:pPr>
            <w:r w:rsidRPr="00585B67">
              <w:rPr>
                <w:rFonts w:asciiTheme="minorHAnsi" w:hAnsiTheme="minorHAnsi" w:cs="Open Sans"/>
                <w:sz w:val="20"/>
                <w:szCs w:val="20"/>
                <w:lang w:bidi="et-EE"/>
              </w:rPr>
              <w:t>ZZZ</w:t>
            </w:r>
          </w:p>
        </w:tc>
        <w:tc>
          <w:tcPr>
            <w:tcW w:w="2693" w:type="dxa"/>
            <w:shd w:val="clear" w:color="auto" w:fill="FFFFFF" w:themeFill="background1"/>
          </w:tcPr>
          <w:p w:rsidR="006D4B49" w:rsidRPr="00585B67" w:rsidRDefault="00DB7423" w:rsidP="006D4B49">
            <w:pPr>
              <w:rPr>
                <w:rFonts w:asciiTheme="minorHAnsi" w:hAnsiTheme="minorHAnsi" w:cs="Open Sans"/>
                <w:sz w:val="20"/>
                <w:szCs w:val="20"/>
                <w:lang w:val="en-GB"/>
              </w:rPr>
            </w:pPr>
            <w:r w:rsidRPr="00585B67">
              <w:rPr>
                <w:rFonts w:asciiTheme="minorHAnsi" w:hAnsiTheme="minorHAnsi" w:cs="Open Sans"/>
                <w:sz w:val="20"/>
                <w:szCs w:val="20"/>
                <w:lang w:bidi="et-EE"/>
              </w:rPr>
              <w:t>x</w:t>
            </w:r>
          </w:p>
        </w:tc>
      </w:tr>
      <w:tr w:rsidR="006D4B49" w:rsidTr="00585B67">
        <w:tc>
          <w:tcPr>
            <w:tcW w:w="2552" w:type="dxa"/>
            <w:shd w:val="clear" w:color="auto" w:fill="FFFFFF" w:themeFill="background1"/>
          </w:tcPr>
          <w:p w:rsidR="006D4B49" w:rsidRPr="00585B67" w:rsidRDefault="006D4B49" w:rsidP="006D4B49">
            <w:pPr>
              <w:rPr>
                <w:rFonts w:asciiTheme="minorHAnsi" w:hAnsiTheme="minorHAnsi" w:cs="Open Sans"/>
                <w:sz w:val="20"/>
                <w:szCs w:val="20"/>
                <w:lang w:val="en-GB"/>
              </w:rPr>
            </w:pPr>
            <w:r w:rsidRPr="00585B67">
              <w:rPr>
                <w:rFonts w:asciiTheme="minorHAnsi" w:hAnsiTheme="minorHAnsi" w:cs="Open Sans"/>
                <w:sz w:val="20"/>
                <w:szCs w:val="20"/>
                <w:lang w:bidi="et-EE"/>
              </w:rPr>
              <w:t>Tegevuspartner</w:t>
            </w:r>
          </w:p>
        </w:tc>
        <w:tc>
          <w:tcPr>
            <w:tcW w:w="3969" w:type="dxa"/>
            <w:shd w:val="clear" w:color="auto" w:fill="FFFFFF" w:themeFill="background1"/>
          </w:tcPr>
          <w:p w:rsidR="006D4B49" w:rsidRPr="00585B67" w:rsidRDefault="00DB7423" w:rsidP="006D4B49">
            <w:pPr>
              <w:rPr>
                <w:rFonts w:asciiTheme="minorHAnsi" w:hAnsiTheme="minorHAnsi" w:cs="Open Sans"/>
                <w:sz w:val="20"/>
                <w:szCs w:val="20"/>
                <w:lang w:val="en-GB"/>
              </w:rPr>
            </w:pPr>
            <w:r w:rsidRPr="00585B67">
              <w:rPr>
                <w:rFonts w:asciiTheme="minorHAnsi" w:hAnsiTheme="minorHAnsi" w:cs="Open Sans"/>
                <w:sz w:val="20"/>
                <w:szCs w:val="20"/>
                <w:lang w:bidi="et-EE"/>
              </w:rPr>
              <w:t>WWW</w:t>
            </w:r>
          </w:p>
        </w:tc>
        <w:tc>
          <w:tcPr>
            <w:tcW w:w="2693" w:type="dxa"/>
            <w:shd w:val="clear" w:color="auto" w:fill="FFFFFF" w:themeFill="background1"/>
          </w:tcPr>
          <w:p w:rsidR="006D4B49" w:rsidRPr="00585B67" w:rsidRDefault="00DB7423" w:rsidP="006D4B49">
            <w:pPr>
              <w:rPr>
                <w:rFonts w:asciiTheme="minorHAnsi" w:hAnsiTheme="minorHAnsi" w:cs="Open Sans"/>
                <w:sz w:val="20"/>
                <w:szCs w:val="20"/>
                <w:lang w:val="en-GB"/>
              </w:rPr>
            </w:pPr>
            <w:r w:rsidRPr="00585B67">
              <w:rPr>
                <w:rFonts w:asciiTheme="minorHAnsi" w:hAnsiTheme="minorHAnsi" w:cs="Open Sans"/>
                <w:sz w:val="20"/>
                <w:szCs w:val="20"/>
                <w:lang w:bidi="et-EE"/>
              </w:rPr>
              <w:t>x</w:t>
            </w:r>
          </w:p>
        </w:tc>
      </w:tr>
    </w:tbl>
    <w:p w:rsidR="006D4B49" w:rsidRPr="006D4B49" w:rsidRDefault="006D4B49" w:rsidP="00D72334">
      <w:pPr>
        <w:spacing w:after="0"/>
        <w:rPr>
          <w:rFonts w:asciiTheme="minorHAnsi" w:hAnsiTheme="minorHAnsi" w:cs="Open Sans"/>
          <w:sz w:val="20"/>
          <w:szCs w:val="20"/>
          <w:lang w:val="en-GB"/>
        </w:rPr>
      </w:pPr>
    </w:p>
    <w:p w:rsidR="00D72334" w:rsidRPr="00276B6C" w:rsidRDefault="00D72334" w:rsidP="00D72334">
      <w:pPr>
        <w:spacing w:after="0"/>
        <w:rPr>
          <w:rFonts w:asciiTheme="minorHAnsi" w:eastAsia="Times New Roman" w:hAnsiTheme="minorHAnsi" w:cs="Open Sans"/>
          <w:b/>
          <w:color w:val="6E8992"/>
          <w:sz w:val="24"/>
          <w:szCs w:val="24"/>
          <w:lang w:val="en-GB"/>
        </w:rPr>
      </w:pPr>
      <w:r>
        <w:rPr>
          <w:rFonts w:asciiTheme="minorHAnsi" w:eastAsia="Times New Roman" w:hAnsiTheme="minorHAnsi" w:cs="Open Sans"/>
          <w:b/>
          <w:color w:val="6E8992"/>
          <w:sz w:val="24"/>
          <w:szCs w:val="24"/>
          <w:lang w:bidi="et-EE"/>
        </w:rPr>
        <w:t>B.1</w:t>
      </w:r>
    </w:p>
    <w:tbl>
      <w:tblPr>
        <w:tblW w:w="9214" w:type="dxa"/>
        <w:tblInd w:w="108" w:type="dxa"/>
        <w:tblLayout w:type="fixed"/>
        <w:tblCellMar>
          <w:top w:w="57" w:type="dxa"/>
        </w:tblCellMar>
        <w:tblLook w:val="0000" w:firstRow="0" w:lastRow="0" w:firstColumn="0" w:lastColumn="0" w:noHBand="0" w:noVBand="0"/>
      </w:tblPr>
      <w:tblGrid>
        <w:gridCol w:w="3968"/>
        <w:gridCol w:w="5246"/>
      </w:tblGrid>
      <w:tr w:rsidR="00AD3D4F" w:rsidRPr="00815C13" w:rsidTr="00827DD6">
        <w:tc>
          <w:tcPr>
            <w:tcW w:w="9214" w:type="dxa"/>
            <w:gridSpan w:val="2"/>
            <w:tcBorders>
              <w:top w:val="single" w:sz="4" w:space="0" w:color="000000"/>
              <w:left w:val="single" w:sz="4" w:space="0" w:color="000000"/>
              <w:bottom w:val="single" w:sz="4" w:space="0" w:color="000000"/>
              <w:right w:val="single" w:sz="4" w:space="0" w:color="000000"/>
            </w:tcBorders>
            <w:shd w:val="clear" w:color="auto" w:fill="E5DFEC"/>
          </w:tcPr>
          <w:p w:rsidR="00AD3D4F" w:rsidRPr="00815C13" w:rsidRDefault="00AD3D4F" w:rsidP="007579DF">
            <w:pPr>
              <w:spacing w:after="0"/>
              <w:rPr>
                <w:rFonts w:asciiTheme="minorHAnsi" w:hAnsiTheme="minorHAnsi"/>
                <w:sz w:val="20"/>
                <w:szCs w:val="20"/>
                <w:lang w:val="en-US"/>
              </w:rPr>
            </w:pPr>
            <w:r w:rsidRPr="00815C13">
              <w:rPr>
                <w:rFonts w:asciiTheme="minorHAnsi" w:hAnsiTheme="minorHAnsi" w:cs="Open Sans"/>
                <w:b/>
                <w:sz w:val="20"/>
                <w:szCs w:val="20"/>
                <w:lang w:bidi="et-EE"/>
              </w:rPr>
              <w:t xml:space="preserve">Linnahaldusasutus </w:t>
            </w:r>
          </w:p>
        </w:tc>
      </w:tr>
      <w:tr w:rsidR="007579DF" w:rsidRPr="00815C13"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7579DF" w:rsidRPr="00815C13" w:rsidRDefault="007579DF" w:rsidP="00604455">
            <w:pPr>
              <w:spacing w:after="0"/>
              <w:rPr>
                <w:rFonts w:asciiTheme="minorHAnsi" w:hAnsiTheme="minorHAnsi"/>
                <w:color w:val="548DD4"/>
                <w:sz w:val="20"/>
                <w:szCs w:val="20"/>
                <w:lang w:val="en-GB"/>
              </w:rPr>
            </w:pPr>
            <w:r w:rsidRPr="00815C13">
              <w:rPr>
                <w:rFonts w:asciiTheme="minorHAnsi" w:hAnsiTheme="minorHAnsi" w:cs="Open Sans"/>
                <w:sz w:val="20"/>
                <w:szCs w:val="20"/>
                <w:lang w:bidi="et-EE"/>
              </w:rPr>
              <w:t>Organisatsiooni nimi</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7579DF" w:rsidRPr="00815C13" w:rsidRDefault="007579DF" w:rsidP="007579DF">
            <w:pPr>
              <w:spacing w:after="0"/>
              <w:rPr>
                <w:rFonts w:asciiTheme="minorHAnsi" w:hAnsiTheme="minorHAnsi" w:cs="Open Sans"/>
                <w:bCs/>
                <w:color w:val="548DD4"/>
                <w:sz w:val="20"/>
                <w:szCs w:val="20"/>
                <w:lang w:val="en-GB"/>
              </w:rPr>
            </w:pPr>
          </w:p>
        </w:tc>
      </w:tr>
      <w:tr w:rsidR="00FE20D2" w:rsidRPr="00815C13"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FE20D2" w:rsidRPr="00815C13" w:rsidRDefault="00FE20D2" w:rsidP="00585B67">
            <w:pPr>
              <w:tabs>
                <w:tab w:val="center" w:pos="1876"/>
              </w:tabs>
              <w:spacing w:after="0"/>
              <w:rPr>
                <w:rFonts w:asciiTheme="minorHAnsi" w:hAnsiTheme="minorHAnsi" w:cs="Open Sans"/>
                <w:sz w:val="20"/>
                <w:szCs w:val="20"/>
                <w:lang w:val="en-GB"/>
              </w:rPr>
            </w:pPr>
            <w:r w:rsidRPr="00815C13">
              <w:rPr>
                <w:rFonts w:asciiTheme="minorHAnsi" w:hAnsiTheme="minorHAnsi" w:cs="Open Sans"/>
                <w:sz w:val="20"/>
                <w:szCs w:val="20"/>
                <w:lang w:bidi="et-EE"/>
              </w:rPr>
              <w:t>Liikmesriik</w:t>
            </w:r>
            <w:r w:rsidRPr="00815C13">
              <w:rPr>
                <w:rFonts w:asciiTheme="minorHAnsi" w:hAnsiTheme="minorHAnsi" w:cs="Open Sans"/>
                <w:sz w:val="20"/>
                <w:szCs w:val="20"/>
                <w:lang w:bidi="et-EE"/>
              </w:rPr>
              <w:tab/>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FE20D2" w:rsidRPr="00815C13" w:rsidRDefault="00FE20D2">
            <w:pPr>
              <w:spacing w:after="0"/>
              <w:rPr>
                <w:rFonts w:asciiTheme="minorHAnsi" w:hAnsiTheme="minorHAnsi" w:cs="Open Sans"/>
                <w:bCs/>
                <w:color w:val="548DD4"/>
                <w:sz w:val="20"/>
                <w:szCs w:val="20"/>
                <w:lang w:val="en-GB"/>
              </w:rPr>
            </w:pPr>
          </w:p>
        </w:tc>
      </w:tr>
      <w:tr w:rsidR="00FE20D2" w:rsidRPr="00815C13"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FE20D2" w:rsidRPr="00815C13" w:rsidRDefault="003321E9">
            <w:pPr>
              <w:spacing w:after="0"/>
              <w:rPr>
                <w:rFonts w:asciiTheme="minorHAnsi" w:hAnsiTheme="minorHAnsi" w:cs="Open Sans"/>
                <w:sz w:val="20"/>
                <w:szCs w:val="20"/>
                <w:lang w:val="en-GB"/>
              </w:rPr>
            </w:pPr>
            <w:r>
              <w:rPr>
                <w:rFonts w:asciiTheme="minorHAnsi" w:hAnsiTheme="minorHAnsi" w:cs="Open Sans"/>
                <w:sz w:val="20"/>
                <w:szCs w:val="20"/>
                <w:lang w:bidi="et-EE"/>
              </w:rPr>
              <w:t>Kontaktandmed</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FE20D2" w:rsidRPr="00815C13" w:rsidRDefault="00FE20D2">
            <w:pPr>
              <w:spacing w:after="0"/>
              <w:rPr>
                <w:rFonts w:asciiTheme="minorHAnsi" w:hAnsiTheme="minorHAnsi" w:cs="Open Sans"/>
                <w:bCs/>
                <w:color w:val="548DD4"/>
                <w:sz w:val="20"/>
                <w:szCs w:val="20"/>
                <w:lang w:val="en-GB"/>
              </w:rPr>
            </w:pPr>
          </w:p>
        </w:tc>
      </w:tr>
      <w:tr w:rsidR="00AA3BE1" w:rsidRPr="006B79D3"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AA3BE1" w:rsidRPr="00815C13" w:rsidRDefault="00AA3BE1">
            <w:pPr>
              <w:spacing w:after="0"/>
              <w:rPr>
                <w:rFonts w:asciiTheme="minorHAnsi" w:hAnsiTheme="minorHAnsi" w:cs="Open Sans"/>
                <w:sz w:val="20"/>
                <w:szCs w:val="20"/>
                <w:lang w:val="en-GB"/>
              </w:rPr>
            </w:pPr>
            <w:r w:rsidRPr="00815C13">
              <w:rPr>
                <w:rFonts w:asciiTheme="minorHAnsi" w:hAnsiTheme="minorHAnsi" w:cs="Open Sans"/>
                <w:sz w:val="20"/>
                <w:szCs w:val="20"/>
                <w:lang w:bidi="et-EE"/>
              </w:rPr>
              <w:t>Elanike arv</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AA3BE1" w:rsidRPr="00EC2260" w:rsidRDefault="00AA3BE1" w:rsidP="00AA3BE1">
            <w:pPr>
              <w:spacing w:after="0"/>
              <w:rPr>
                <w:rFonts w:asciiTheme="minorHAnsi" w:eastAsia="Times New Roman" w:hAnsiTheme="minorHAnsi" w:cs="Open Sans"/>
                <w:i/>
                <w:color w:val="548DD4"/>
                <w:sz w:val="20"/>
                <w:szCs w:val="20"/>
                <w:lang w:val="en-GB"/>
              </w:rPr>
            </w:pPr>
            <w:r w:rsidRPr="00EC2260">
              <w:rPr>
                <w:rFonts w:asciiTheme="minorHAnsi" w:eastAsia="Times New Roman" w:hAnsiTheme="minorHAnsi" w:cs="Open Sans"/>
                <w:i/>
                <w:color w:val="548DD4"/>
                <w:sz w:val="20"/>
                <w:szCs w:val="20"/>
                <w:lang w:bidi="et-EE"/>
              </w:rPr>
              <w:t>Taotlejad esitavad aruandluse Eurostati määratud näitajate kohta</w:t>
            </w:r>
          </w:p>
        </w:tc>
      </w:tr>
      <w:tr w:rsidR="00AA3BE1" w:rsidRPr="006B79D3"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AA3BE1" w:rsidRPr="00815C13" w:rsidRDefault="00AA3BE1" w:rsidP="007579DF">
            <w:pPr>
              <w:spacing w:after="0"/>
              <w:rPr>
                <w:rFonts w:asciiTheme="minorHAnsi" w:hAnsiTheme="minorHAnsi"/>
                <w:i/>
                <w:sz w:val="20"/>
                <w:szCs w:val="20"/>
                <w:lang w:val="en-GB"/>
              </w:rPr>
            </w:pPr>
            <w:r w:rsidRPr="00815C13">
              <w:rPr>
                <w:rFonts w:asciiTheme="minorHAnsi" w:hAnsiTheme="minorHAnsi" w:cs="Open Sans"/>
                <w:sz w:val="20"/>
                <w:szCs w:val="20"/>
                <w:lang w:bidi="et-EE"/>
              </w:rPr>
              <w:t>Asjakohased talitused/üksused/osakonnad</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AA3BE1" w:rsidRPr="00E5508D" w:rsidRDefault="003321E9" w:rsidP="00E723E6">
            <w:pPr>
              <w:spacing w:after="0"/>
              <w:rPr>
                <w:rFonts w:asciiTheme="minorHAnsi" w:eastAsia="Times New Roman" w:hAnsiTheme="minorHAnsi" w:cs="Open Sans"/>
                <w:i/>
                <w:color w:val="548DD4"/>
                <w:sz w:val="20"/>
                <w:szCs w:val="20"/>
              </w:rPr>
            </w:pPr>
            <w:r w:rsidRPr="004E1992">
              <w:rPr>
                <w:rFonts w:asciiTheme="minorHAnsi" w:eastAsia="Times New Roman" w:hAnsiTheme="minorHAnsi" w:cs="Open Sans"/>
                <w:b/>
                <w:i/>
                <w:color w:val="548DD4"/>
                <w:sz w:val="20"/>
                <w:szCs w:val="20"/>
                <w:lang w:bidi="et-EE"/>
              </w:rPr>
              <w:t xml:space="preserve">[500 tähemärki] </w:t>
            </w:r>
            <w:r w:rsidRPr="00CF712C">
              <w:rPr>
                <w:rFonts w:asciiTheme="minorHAnsi" w:eastAsia="Times New Roman" w:hAnsiTheme="minorHAnsi" w:cs="Open Sans"/>
                <w:i/>
                <w:color w:val="548DD4"/>
                <w:sz w:val="20"/>
                <w:szCs w:val="20"/>
                <w:lang w:bidi="et-EE"/>
              </w:rPr>
              <w:t>Loetlege siin muud projekti elluviimisse kaasatavad talitused, üksused ja osakonnad. Iga talituse/üksuse/osakonna puhul esitage teave selle konkreetse rolli kohta elluviimisetapis koos asjakohase isiku nimega ning tema ametikohaga kõnealuses talituses/üksuses/osakonnas.</w:t>
            </w:r>
          </w:p>
        </w:tc>
      </w:tr>
      <w:tr w:rsidR="00AA3BE1" w:rsidRPr="006B79D3" w:rsidTr="00EF21C9">
        <w:trPr>
          <w:trHeight w:val="277"/>
        </w:trPr>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AA3BE1" w:rsidRPr="00815C13" w:rsidRDefault="00AA3BE1" w:rsidP="007579DF">
            <w:pPr>
              <w:spacing w:after="0"/>
              <w:rPr>
                <w:rFonts w:asciiTheme="minorHAnsi" w:hAnsiTheme="minorHAnsi"/>
                <w:color w:val="548DD4"/>
                <w:sz w:val="20"/>
                <w:szCs w:val="20"/>
                <w:lang w:val="en-GB"/>
              </w:rPr>
            </w:pPr>
            <w:r w:rsidRPr="00815C13">
              <w:rPr>
                <w:rFonts w:asciiTheme="minorHAnsi" w:hAnsiTheme="minorHAnsi" w:cs="Open Sans"/>
                <w:sz w:val="20"/>
                <w:szCs w:val="20"/>
                <w:lang w:bidi="et-EE"/>
              </w:rPr>
              <w:t>Kontaktisik ja kontaktandmed</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AA3BE1" w:rsidRPr="00CF712C" w:rsidRDefault="00AA3BE1" w:rsidP="007579DF">
            <w:pPr>
              <w:spacing w:after="0"/>
              <w:rPr>
                <w:rFonts w:asciiTheme="minorHAnsi" w:eastAsia="Times New Roman" w:hAnsiTheme="minorHAnsi" w:cs="Open Sans"/>
                <w:i/>
                <w:color w:val="548DD4"/>
                <w:sz w:val="20"/>
                <w:szCs w:val="20"/>
              </w:rPr>
            </w:pPr>
            <w:r w:rsidRPr="00EC2260">
              <w:rPr>
                <w:rFonts w:asciiTheme="minorHAnsi" w:eastAsia="Times New Roman" w:hAnsiTheme="minorHAnsi" w:cs="Open Sans"/>
                <w:i/>
                <w:color w:val="548DD4"/>
                <w:sz w:val="20"/>
                <w:szCs w:val="20"/>
                <w:lang w:bidi="et-EE"/>
              </w:rPr>
              <w:t>Esitage projektijuhiks oleva isiku nimi, ametikoha nimetus ning kontaktandmed. Nimetatud isik on projekti elluviimise ajal alalise sekretariaadi jaoks peamine kontaktisik.</w:t>
            </w:r>
          </w:p>
        </w:tc>
      </w:tr>
      <w:tr w:rsidR="00AA3BE1" w:rsidRPr="00815C13"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AA3BE1" w:rsidRPr="00815C13" w:rsidRDefault="00AA3BE1" w:rsidP="00D23E46">
            <w:pPr>
              <w:spacing w:after="0"/>
              <w:rPr>
                <w:rFonts w:asciiTheme="minorHAnsi" w:hAnsiTheme="minorHAnsi"/>
                <w:color w:val="548DD4"/>
                <w:sz w:val="20"/>
                <w:szCs w:val="20"/>
                <w:lang w:val="en-GB"/>
              </w:rPr>
            </w:pPr>
            <w:r w:rsidRPr="00815C13">
              <w:rPr>
                <w:rFonts w:asciiTheme="minorHAnsi" w:hAnsiTheme="minorHAnsi" w:cs="Open Sans"/>
                <w:sz w:val="20"/>
                <w:szCs w:val="20"/>
                <w:lang w:bidi="et-EE"/>
              </w:rPr>
              <w:t>KMKR number</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AA3BE1" w:rsidRPr="00EC2260" w:rsidRDefault="00AA3BE1" w:rsidP="00540335">
            <w:pPr>
              <w:spacing w:after="0"/>
              <w:rPr>
                <w:rFonts w:asciiTheme="minorHAnsi" w:eastAsia="Times New Roman" w:hAnsiTheme="minorHAnsi" w:cs="Open Sans"/>
                <w:i/>
                <w:color w:val="548DD4"/>
                <w:sz w:val="20"/>
                <w:szCs w:val="20"/>
                <w:lang w:val="en-GB"/>
              </w:rPr>
            </w:pPr>
          </w:p>
        </w:tc>
      </w:tr>
      <w:tr w:rsidR="00AA3BE1" w:rsidRPr="006B79D3"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AA3BE1" w:rsidRPr="00815C13" w:rsidRDefault="00AA3BE1" w:rsidP="0057237B">
            <w:pPr>
              <w:spacing w:after="0"/>
              <w:rPr>
                <w:rFonts w:asciiTheme="minorHAnsi" w:hAnsiTheme="minorHAnsi"/>
                <w:color w:val="548DD4"/>
                <w:sz w:val="20"/>
                <w:szCs w:val="20"/>
                <w:lang w:val="en-GB"/>
              </w:rPr>
            </w:pPr>
            <w:r w:rsidRPr="00815C13">
              <w:rPr>
                <w:rFonts w:asciiTheme="minorHAnsi" w:hAnsiTheme="minorHAnsi" w:cs="Open Sans"/>
                <w:sz w:val="20"/>
                <w:szCs w:val="20"/>
                <w:lang w:bidi="et-EE"/>
              </w:rPr>
              <w:t>Tagastatav käibemaks</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AA3BE1" w:rsidRPr="00EC2260" w:rsidRDefault="00AA3BE1" w:rsidP="0057237B">
            <w:pPr>
              <w:spacing w:after="0"/>
              <w:rPr>
                <w:rFonts w:asciiTheme="minorHAnsi" w:eastAsia="Times New Roman" w:hAnsiTheme="minorHAnsi" w:cs="Open Sans"/>
                <w:i/>
                <w:color w:val="548DD4"/>
                <w:sz w:val="20"/>
                <w:szCs w:val="20"/>
                <w:lang w:val="en-GB"/>
              </w:rPr>
            </w:pPr>
            <w:r w:rsidRPr="00EC2260">
              <w:rPr>
                <w:rFonts w:asciiTheme="minorHAnsi" w:eastAsia="Times New Roman" w:hAnsiTheme="minorHAnsi" w:cs="Open Sans"/>
                <w:i/>
                <w:color w:val="548DD4"/>
                <w:sz w:val="20"/>
                <w:szCs w:val="20"/>
                <w:lang w:bidi="et-EE"/>
              </w:rPr>
              <w:t>Rippmenüü: jah, ei, osaliselt</w:t>
            </w:r>
          </w:p>
        </w:tc>
      </w:tr>
      <w:tr w:rsidR="00AA3BE1" w:rsidRPr="00815C13"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AA3BE1" w:rsidRPr="00815C13" w:rsidRDefault="00AA3BE1" w:rsidP="00921C0C">
            <w:pPr>
              <w:spacing w:after="0"/>
              <w:rPr>
                <w:rFonts w:asciiTheme="minorHAnsi" w:hAnsiTheme="minorHAnsi"/>
                <w:color w:val="548DD4"/>
                <w:sz w:val="20"/>
                <w:szCs w:val="20"/>
                <w:lang w:val="en-GB"/>
              </w:rPr>
            </w:pPr>
            <w:r w:rsidRPr="00815C13">
              <w:rPr>
                <w:rFonts w:asciiTheme="minorHAnsi" w:hAnsiTheme="minorHAnsi" w:cs="Open Sans"/>
                <w:sz w:val="20"/>
                <w:szCs w:val="20"/>
                <w:lang w:bidi="et-EE"/>
              </w:rPr>
              <w:t>Tööjõukulude arvestamise alus:</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AA3BE1" w:rsidRPr="00EC2260" w:rsidRDefault="00AA3BE1" w:rsidP="00921C0C">
            <w:pPr>
              <w:spacing w:after="0"/>
              <w:rPr>
                <w:rFonts w:asciiTheme="minorHAnsi" w:eastAsia="Times New Roman" w:hAnsiTheme="minorHAnsi" w:cs="Open Sans"/>
                <w:i/>
                <w:color w:val="548DD4"/>
                <w:sz w:val="20"/>
                <w:szCs w:val="20"/>
                <w:lang w:val="en-GB"/>
              </w:rPr>
            </w:pPr>
            <w:r w:rsidRPr="00EC2260">
              <w:rPr>
                <w:rFonts w:asciiTheme="minorHAnsi" w:eastAsia="Times New Roman" w:hAnsiTheme="minorHAnsi" w:cs="Open Sans"/>
                <w:i/>
                <w:color w:val="548DD4"/>
                <w:sz w:val="20"/>
                <w:szCs w:val="20"/>
                <w:lang w:bidi="et-EE"/>
              </w:rPr>
              <w:t>Rippmenüü:</w:t>
            </w:r>
          </w:p>
          <w:p w:rsidR="00AA3BE1" w:rsidRPr="00EC2260" w:rsidRDefault="00AA3BE1" w:rsidP="00921C0C">
            <w:pPr>
              <w:pStyle w:val="ListParagraph"/>
              <w:numPr>
                <w:ilvl w:val="0"/>
                <w:numId w:val="28"/>
              </w:numPr>
              <w:spacing w:after="0"/>
              <w:rPr>
                <w:rFonts w:asciiTheme="minorHAnsi" w:eastAsia="Times New Roman" w:hAnsiTheme="minorHAnsi" w:cs="Open Sans"/>
                <w:i/>
                <w:color w:val="548DD4"/>
                <w:sz w:val="20"/>
                <w:szCs w:val="20"/>
                <w:lang w:val="en-GB" w:eastAsia="ar-SA"/>
              </w:rPr>
            </w:pPr>
            <w:r w:rsidRPr="00EC2260">
              <w:rPr>
                <w:rFonts w:asciiTheme="minorHAnsi" w:eastAsia="Times New Roman" w:hAnsiTheme="minorHAnsi" w:cs="Open Sans"/>
                <w:i/>
                <w:color w:val="548DD4"/>
                <w:sz w:val="20"/>
                <w:szCs w:val="20"/>
                <w:lang w:bidi="et-EE"/>
              </w:rPr>
              <w:t>Kindlamääraline (20% kõikidest otsestest kuludest, v.a tööjõukulud)</w:t>
            </w:r>
          </w:p>
          <w:p w:rsidR="00AA3BE1" w:rsidRPr="00EC2260" w:rsidRDefault="00AA3BE1" w:rsidP="00921C0C">
            <w:pPr>
              <w:pStyle w:val="ListParagraph"/>
              <w:numPr>
                <w:ilvl w:val="0"/>
                <w:numId w:val="28"/>
              </w:numPr>
              <w:spacing w:after="0"/>
              <w:rPr>
                <w:rFonts w:asciiTheme="minorHAnsi" w:eastAsia="Times New Roman" w:hAnsiTheme="minorHAnsi" w:cs="Open Sans"/>
                <w:i/>
                <w:color w:val="548DD4"/>
                <w:sz w:val="20"/>
                <w:szCs w:val="20"/>
                <w:lang w:val="en-GB" w:eastAsia="ar-SA"/>
              </w:rPr>
            </w:pPr>
            <w:r w:rsidRPr="00EC2260">
              <w:rPr>
                <w:rFonts w:asciiTheme="minorHAnsi" w:eastAsia="Times New Roman" w:hAnsiTheme="minorHAnsi" w:cs="Open Sans"/>
                <w:i/>
                <w:color w:val="548DD4"/>
                <w:sz w:val="20"/>
                <w:szCs w:val="20"/>
                <w:lang w:bidi="et-EE"/>
              </w:rPr>
              <w:t>Tegelikud kulud</w:t>
            </w:r>
          </w:p>
        </w:tc>
      </w:tr>
      <w:tr w:rsidR="00AA3BE1" w:rsidRPr="006B79D3"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AA3BE1" w:rsidRPr="00E5508D" w:rsidRDefault="00AA3BE1" w:rsidP="00AA3BE1">
            <w:pPr>
              <w:spacing w:after="0"/>
              <w:rPr>
                <w:rFonts w:asciiTheme="minorHAnsi" w:hAnsiTheme="minorHAnsi"/>
                <w:color w:val="548DD4"/>
                <w:sz w:val="20"/>
                <w:szCs w:val="20"/>
              </w:rPr>
            </w:pPr>
            <w:r w:rsidRPr="00815C13">
              <w:rPr>
                <w:rFonts w:asciiTheme="minorHAnsi" w:hAnsiTheme="minorHAnsi" w:cs="Open Sans"/>
                <w:sz w:val="20"/>
                <w:szCs w:val="20"/>
                <w:lang w:bidi="et-EE"/>
              </w:rPr>
              <w:t>Käsitletava probleemiga seotud pädevus ja kogemused</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AA3BE1" w:rsidRPr="00CF712C" w:rsidRDefault="00AA3BE1" w:rsidP="00AA3BE1">
            <w:pPr>
              <w:spacing w:after="0"/>
              <w:rPr>
                <w:rFonts w:asciiTheme="minorHAnsi" w:eastAsia="Times New Roman" w:hAnsiTheme="minorHAnsi" w:cs="Open Sans"/>
                <w:i/>
                <w:color w:val="548DD4"/>
                <w:sz w:val="20"/>
                <w:szCs w:val="20"/>
                <w:lang w:val="fr-BE"/>
              </w:rPr>
            </w:pPr>
            <w:r w:rsidRPr="004E1992">
              <w:rPr>
                <w:rFonts w:asciiTheme="minorHAnsi" w:eastAsia="Times New Roman" w:hAnsiTheme="minorHAnsi" w:cs="Open Sans"/>
                <w:b/>
                <w:i/>
                <w:color w:val="548DD4"/>
                <w:sz w:val="20"/>
                <w:szCs w:val="20"/>
                <w:lang w:bidi="et-EE"/>
              </w:rPr>
              <w:t xml:space="preserve"> [500 tähemärki] </w:t>
            </w:r>
            <w:r w:rsidRPr="00CF712C">
              <w:rPr>
                <w:rFonts w:asciiTheme="minorHAnsi" w:eastAsia="Times New Roman" w:hAnsiTheme="minorHAnsi" w:cs="Open Sans"/>
                <w:i/>
                <w:color w:val="548DD4"/>
                <w:sz w:val="20"/>
                <w:szCs w:val="20"/>
                <w:lang w:bidi="et-EE"/>
              </w:rPr>
              <w:t>Kirjeldage organisatsiooni käsitletava probleemiga ja pakutava projektiga seotud peamisi õigus- ja operatiivpädevusi. Tõendage, et taotlust esitav organisatsioon on projekti elluviimiseks parim valik.</w:t>
            </w:r>
          </w:p>
        </w:tc>
      </w:tr>
      <w:tr w:rsidR="00AA3BE1" w:rsidRPr="006B79D3"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AA3BE1" w:rsidRPr="00E5508D" w:rsidRDefault="00AA3BE1" w:rsidP="00AA3BE1">
            <w:pPr>
              <w:spacing w:after="0"/>
              <w:rPr>
                <w:rFonts w:asciiTheme="minorHAnsi" w:hAnsiTheme="minorHAnsi" w:cs="Open Sans"/>
                <w:bCs/>
                <w:color w:val="548DD4"/>
                <w:sz w:val="20"/>
                <w:szCs w:val="20"/>
              </w:rPr>
            </w:pPr>
            <w:r w:rsidRPr="00815C13">
              <w:rPr>
                <w:rFonts w:asciiTheme="minorHAnsi" w:hAnsiTheme="minorHAnsi" w:cs="Open Sans"/>
                <w:sz w:val="20"/>
                <w:szCs w:val="20"/>
                <w:lang w:bidi="et-EE"/>
              </w:rPr>
              <w:t>ELi kaasrahastusega projektides või muudes rahvusvahelistes projektides osalemise ja/või nende juhtimise kogemused.</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AA3BE1" w:rsidRPr="00E5508D" w:rsidRDefault="00AA3BE1" w:rsidP="00150E34">
            <w:pPr>
              <w:spacing w:after="0"/>
              <w:rPr>
                <w:rFonts w:asciiTheme="minorHAnsi" w:eastAsia="Times New Roman" w:hAnsiTheme="minorHAnsi" w:cs="Open Sans"/>
                <w:i/>
                <w:color w:val="548DD4"/>
                <w:sz w:val="20"/>
                <w:szCs w:val="20"/>
              </w:rPr>
            </w:pPr>
            <w:r w:rsidRPr="004E1992">
              <w:rPr>
                <w:rFonts w:asciiTheme="minorHAnsi" w:eastAsia="Times New Roman" w:hAnsiTheme="minorHAnsi" w:cs="Open Sans"/>
                <w:b/>
                <w:i/>
                <w:color w:val="548DD4"/>
                <w:sz w:val="20"/>
                <w:szCs w:val="20"/>
                <w:lang w:bidi="et-EE"/>
              </w:rPr>
              <w:t>[500 tähemärki]</w:t>
            </w:r>
            <w:r w:rsidRPr="004E1992">
              <w:rPr>
                <w:rFonts w:asciiTheme="minorHAnsi" w:eastAsia="Times New Roman" w:hAnsiTheme="minorHAnsi" w:cs="Open Sans"/>
                <w:color w:val="548DD4"/>
                <w:sz w:val="20"/>
                <w:szCs w:val="20"/>
                <w:lang w:bidi="et-EE"/>
              </w:rPr>
              <w:t xml:space="preserve"> </w:t>
            </w:r>
            <w:r w:rsidRPr="004E1992">
              <w:rPr>
                <w:rFonts w:asciiTheme="minorHAnsi" w:eastAsia="Times New Roman" w:hAnsiTheme="minorHAnsi" w:cs="Open Sans"/>
                <w:i/>
                <w:color w:val="548DD4"/>
                <w:sz w:val="20"/>
                <w:szCs w:val="20"/>
                <w:lang w:bidi="et-EE"/>
              </w:rPr>
              <w:t xml:space="preserve">Kui selline kogemus on olemas, kirjeldage organisatsiooni peamisi ELi kaasrahastusega projektides või </w:t>
            </w:r>
            <w:r w:rsidRPr="004E1992">
              <w:rPr>
                <w:rFonts w:asciiTheme="minorHAnsi" w:eastAsia="Times New Roman" w:hAnsiTheme="minorHAnsi" w:cs="Open Sans"/>
                <w:i/>
                <w:color w:val="548DD4"/>
                <w:sz w:val="20"/>
                <w:szCs w:val="20"/>
                <w:lang w:bidi="et-EE"/>
              </w:rPr>
              <w:lastRenderedPageBreak/>
              <w:t>muudes rahvusvahelistes projektides osalemise ja/või nende juhtimise kogemusi</w:t>
            </w:r>
          </w:p>
        </w:tc>
      </w:tr>
    </w:tbl>
    <w:p w:rsidR="00062845" w:rsidRPr="00E5508D" w:rsidRDefault="00062845">
      <w:pPr>
        <w:spacing w:after="0" w:line="100" w:lineRule="atLeast"/>
        <w:rPr>
          <w:rFonts w:asciiTheme="minorHAnsi" w:hAnsiTheme="minorHAnsi" w:cs="Open Sans"/>
          <w:b/>
          <w:sz w:val="20"/>
          <w:szCs w:val="20"/>
        </w:rPr>
      </w:pPr>
      <w:r w:rsidRPr="00062845">
        <w:rPr>
          <w:rFonts w:asciiTheme="minorHAnsi" w:hAnsiTheme="minorHAnsi" w:cs="Open Sans"/>
          <w:b/>
          <w:sz w:val="20"/>
          <w:szCs w:val="20"/>
          <w:lang w:bidi="et-EE"/>
        </w:rPr>
        <w:lastRenderedPageBreak/>
        <w:t xml:space="preserve">Eelarve ülevaade linnahaldusasutuste jaoks </w:t>
      </w:r>
    </w:p>
    <w:p w:rsidR="00B95489" w:rsidRPr="00E5508D" w:rsidRDefault="00B95489" w:rsidP="00B95489">
      <w:pPr>
        <w:spacing w:after="0"/>
        <w:rPr>
          <w:rFonts w:asciiTheme="minorHAnsi" w:eastAsia="Times New Roman" w:hAnsiTheme="minorHAnsi" w:cs="Open Sans"/>
          <w:i/>
          <w:color w:val="548DD4"/>
          <w:sz w:val="20"/>
          <w:szCs w:val="20"/>
        </w:rPr>
      </w:pPr>
      <w:r w:rsidRPr="005C218F">
        <w:rPr>
          <w:rFonts w:asciiTheme="minorHAnsi" w:eastAsia="Times New Roman" w:hAnsiTheme="minorHAnsi" w:cs="Open Sans"/>
          <w:i/>
          <w:color w:val="548DD4"/>
          <w:sz w:val="20"/>
          <w:szCs w:val="20"/>
          <w:lang w:bidi="et-EE"/>
        </w:rPr>
        <w:t>Töökava alusel automaatselt loodud tabel</w:t>
      </w:r>
    </w:p>
    <w:tbl>
      <w:tblPr>
        <w:tblStyle w:val="TableGrid"/>
        <w:tblW w:w="0" w:type="auto"/>
        <w:tblInd w:w="137" w:type="dxa"/>
        <w:tblLook w:val="04A0" w:firstRow="1" w:lastRow="0" w:firstColumn="1" w:lastColumn="0" w:noHBand="0" w:noVBand="1"/>
      </w:tblPr>
      <w:tblGrid>
        <w:gridCol w:w="3969"/>
        <w:gridCol w:w="1985"/>
      </w:tblGrid>
      <w:tr w:rsidR="00B95489" w:rsidRPr="00B95489" w:rsidTr="00B95489">
        <w:tc>
          <w:tcPr>
            <w:tcW w:w="3969" w:type="dxa"/>
            <w:shd w:val="clear" w:color="auto" w:fill="E5DFEC" w:themeFill="accent4" w:themeFillTint="33"/>
          </w:tcPr>
          <w:p w:rsidR="00B95489" w:rsidRPr="00B95489" w:rsidRDefault="00B95489">
            <w:pPr>
              <w:spacing w:after="0" w:line="100" w:lineRule="atLeast"/>
              <w:rPr>
                <w:rFonts w:asciiTheme="minorHAnsi" w:hAnsiTheme="minorHAnsi" w:cs="Open Sans"/>
                <w:b/>
                <w:sz w:val="20"/>
                <w:szCs w:val="20"/>
                <w:lang w:val="en-GB"/>
              </w:rPr>
            </w:pPr>
            <w:r w:rsidRPr="00B95489">
              <w:rPr>
                <w:rFonts w:asciiTheme="minorHAnsi" w:hAnsiTheme="minorHAnsi" w:cs="Open Sans"/>
                <w:b/>
                <w:sz w:val="20"/>
                <w:szCs w:val="20"/>
                <w:lang w:bidi="et-EE"/>
              </w:rPr>
              <w:t>Eelarveread</w:t>
            </w:r>
          </w:p>
        </w:tc>
        <w:tc>
          <w:tcPr>
            <w:tcW w:w="1985" w:type="dxa"/>
            <w:shd w:val="clear" w:color="auto" w:fill="E5DFEC" w:themeFill="accent4" w:themeFillTint="33"/>
          </w:tcPr>
          <w:p w:rsidR="00B95489" w:rsidRPr="00B95489" w:rsidRDefault="00B95489">
            <w:pPr>
              <w:spacing w:after="0" w:line="100" w:lineRule="atLeast"/>
              <w:rPr>
                <w:rFonts w:asciiTheme="minorHAnsi" w:hAnsiTheme="minorHAnsi" w:cs="Open Sans"/>
                <w:b/>
                <w:sz w:val="20"/>
                <w:szCs w:val="20"/>
                <w:lang w:val="en-GB"/>
              </w:rPr>
            </w:pPr>
            <w:r w:rsidRPr="00B95489">
              <w:rPr>
                <w:rFonts w:asciiTheme="minorHAnsi" w:hAnsiTheme="minorHAnsi" w:cs="Open Sans"/>
                <w:b/>
                <w:sz w:val="20"/>
                <w:szCs w:val="20"/>
                <w:lang w:bidi="et-EE"/>
              </w:rPr>
              <w:t>Kokku EUR</w:t>
            </w:r>
          </w:p>
        </w:tc>
      </w:tr>
      <w:tr w:rsidR="00B95489" w:rsidRPr="00B95489" w:rsidTr="00B95489">
        <w:tc>
          <w:tcPr>
            <w:tcW w:w="3969" w:type="dxa"/>
          </w:tcPr>
          <w:p w:rsidR="00B95489" w:rsidRPr="00B95489" w:rsidRDefault="00B95489">
            <w:pPr>
              <w:spacing w:after="0" w:line="100" w:lineRule="atLeast"/>
              <w:rPr>
                <w:rFonts w:asciiTheme="minorHAnsi" w:hAnsiTheme="minorHAnsi" w:cs="Open Sans"/>
                <w:sz w:val="20"/>
                <w:szCs w:val="20"/>
                <w:lang w:val="en-GB"/>
              </w:rPr>
            </w:pPr>
            <w:r w:rsidRPr="00B95489">
              <w:rPr>
                <w:rFonts w:asciiTheme="minorHAnsi" w:hAnsiTheme="minorHAnsi" w:cs="Open Sans"/>
                <w:sz w:val="20"/>
                <w:szCs w:val="20"/>
                <w:lang w:bidi="et-EE"/>
              </w:rPr>
              <w:t>töötajad,</w:t>
            </w:r>
          </w:p>
        </w:tc>
        <w:tc>
          <w:tcPr>
            <w:tcW w:w="1985" w:type="dxa"/>
          </w:tcPr>
          <w:p w:rsidR="00B95489" w:rsidRPr="00B95489" w:rsidRDefault="00B95489">
            <w:pPr>
              <w:spacing w:after="0" w:line="100" w:lineRule="atLeast"/>
              <w:rPr>
                <w:rFonts w:asciiTheme="minorHAnsi" w:hAnsiTheme="minorHAnsi" w:cs="Open Sans"/>
                <w:sz w:val="20"/>
                <w:szCs w:val="20"/>
                <w:lang w:val="en-GB"/>
              </w:rPr>
            </w:pPr>
          </w:p>
        </w:tc>
      </w:tr>
      <w:tr w:rsidR="00B95489" w:rsidRPr="00B95489" w:rsidTr="00B95489">
        <w:tc>
          <w:tcPr>
            <w:tcW w:w="3969" w:type="dxa"/>
          </w:tcPr>
          <w:p w:rsidR="00B95489" w:rsidRPr="00B95489" w:rsidRDefault="00B95489" w:rsidP="00B95489">
            <w:pPr>
              <w:spacing w:after="0" w:line="100" w:lineRule="atLeast"/>
              <w:rPr>
                <w:rFonts w:asciiTheme="minorHAnsi" w:hAnsiTheme="minorHAnsi" w:cs="Open Sans"/>
                <w:sz w:val="20"/>
                <w:szCs w:val="20"/>
                <w:lang w:val="en-GB"/>
              </w:rPr>
            </w:pPr>
            <w:r w:rsidRPr="00B95489">
              <w:rPr>
                <w:rFonts w:asciiTheme="minorHAnsi" w:hAnsiTheme="minorHAnsi" w:cs="Open Sans"/>
                <w:sz w:val="20"/>
                <w:szCs w:val="20"/>
                <w:lang w:bidi="et-EE"/>
              </w:rPr>
              <w:t>Büroo ja juhtimine</w:t>
            </w:r>
          </w:p>
        </w:tc>
        <w:tc>
          <w:tcPr>
            <w:tcW w:w="1985" w:type="dxa"/>
          </w:tcPr>
          <w:p w:rsidR="00B95489" w:rsidRPr="00B95489" w:rsidRDefault="00B95489">
            <w:pPr>
              <w:spacing w:after="0" w:line="100" w:lineRule="atLeast"/>
              <w:rPr>
                <w:rFonts w:asciiTheme="minorHAnsi" w:hAnsiTheme="minorHAnsi" w:cs="Open Sans"/>
                <w:sz w:val="20"/>
                <w:szCs w:val="20"/>
                <w:lang w:val="en-GB"/>
              </w:rPr>
            </w:pPr>
          </w:p>
        </w:tc>
      </w:tr>
      <w:tr w:rsidR="00B95489" w:rsidRPr="00B95489" w:rsidTr="00B95489">
        <w:tc>
          <w:tcPr>
            <w:tcW w:w="3969" w:type="dxa"/>
          </w:tcPr>
          <w:p w:rsidR="00B95489" w:rsidRPr="00B95489" w:rsidRDefault="00B95489">
            <w:pPr>
              <w:spacing w:after="0" w:line="100" w:lineRule="atLeast"/>
              <w:rPr>
                <w:rFonts w:asciiTheme="minorHAnsi" w:hAnsiTheme="minorHAnsi" w:cs="Open Sans"/>
                <w:sz w:val="20"/>
                <w:szCs w:val="20"/>
                <w:lang w:val="en-GB"/>
              </w:rPr>
            </w:pPr>
            <w:r w:rsidRPr="00B95489">
              <w:rPr>
                <w:rFonts w:asciiTheme="minorHAnsi" w:hAnsiTheme="minorHAnsi" w:cs="Open Sans"/>
                <w:sz w:val="20"/>
                <w:szCs w:val="20"/>
                <w:lang w:bidi="et-EE"/>
              </w:rPr>
              <w:t>Reisimine ja majutus</w:t>
            </w:r>
          </w:p>
        </w:tc>
        <w:tc>
          <w:tcPr>
            <w:tcW w:w="1985" w:type="dxa"/>
          </w:tcPr>
          <w:p w:rsidR="00B95489" w:rsidRPr="00B95489" w:rsidRDefault="00B95489">
            <w:pPr>
              <w:spacing w:after="0" w:line="100" w:lineRule="atLeast"/>
              <w:rPr>
                <w:rFonts w:asciiTheme="minorHAnsi" w:hAnsiTheme="minorHAnsi" w:cs="Open Sans"/>
                <w:sz w:val="20"/>
                <w:szCs w:val="20"/>
                <w:lang w:val="en-GB"/>
              </w:rPr>
            </w:pPr>
          </w:p>
        </w:tc>
      </w:tr>
      <w:tr w:rsidR="00B95489" w:rsidRPr="00B95489" w:rsidTr="00B95489">
        <w:tc>
          <w:tcPr>
            <w:tcW w:w="3969" w:type="dxa"/>
          </w:tcPr>
          <w:p w:rsidR="00B95489" w:rsidRPr="00B95489" w:rsidRDefault="00B95489">
            <w:pPr>
              <w:spacing w:after="0" w:line="100" w:lineRule="atLeast"/>
              <w:rPr>
                <w:rFonts w:asciiTheme="minorHAnsi" w:hAnsiTheme="minorHAnsi" w:cs="Open Sans"/>
                <w:sz w:val="20"/>
                <w:szCs w:val="20"/>
                <w:lang w:val="en-GB"/>
              </w:rPr>
            </w:pPr>
            <w:r w:rsidRPr="00B95489">
              <w:rPr>
                <w:rFonts w:asciiTheme="minorHAnsi" w:hAnsiTheme="minorHAnsi" w:cs="Open Sans"/>
                <w:sz w:val="20"/>
                <w:szCs w:val="20"/>
                <w:lang w:bidi="et-EE"/>
              </w:rPr>
              <w:t>Väliseksperdid ja -teenused</w:t>
            </w:r>
          </w:p>
        </w:tc>
        <w:tc>
          <w:tcPr>
            <w:tcW w:w="1985" w:type="dxa"/>
          </w:tcPr>
          <w:p w:rsidR="00B95489" w:rsidRPr="00B95489" w:rsidRDefault="00B95489">
            <w:pPr>
              <w:spacing w:after="0" w:line="100" w:lineRule="atLeast"/>
              <w:rPr>
                <w:rFonts w:asciiTheme="minorHAnsi" w:hAnsiTheme="minorHAnsi" w:cs="Open Sans"/>
                <w:sz w:val="20"/>
                <w:szCs w:val="20"/>
                <w:lang w:val="en-GB"/>
              </w:rPr>
            </w:pPr>
          </w:p>
        </w:tc>
      </w:tr>
      <w:tr w:rsidR="00B95489" w:rsidRPr="00B95489" w:rsidTr="00B95489">
        <w:tc>
          <w:tcPr>
            <w:tcW w:w="3969" w:type="dxa"/>
          </w:tcPr>
          <w:p w:rsidR="00B95489" w:rsidRPr="00B95489" w:rsidRDefault="00B95489">
            <w:pPr>
              <w:spacing w:after="0" w:line="100" w:lineRule="atLeast"/>
              <w:rPr>
                <w:rFonts w:asciiTheme="minorHAnsi" w:hAnsiTheme="minorHAnsi" w:cs="Open Sans"/>
                <w:sz w:val="20"/>
                <w:szCs w:val="20"/>
                <w:lang w:val="en-GB"/>
              </w:rPr>
            </w:pPr>
            <w:r w:rsidRPr="00B95489">
              <w:rPr>
                <w:rFonts w:asciiTheme="minorHAnsi" w:hAnsiTheme="minorHAnsi" w:cs="Open Sans"/>
                <w:sz w:val="20"/>
                <w:szCs w:val="20"/>
                <w:lang w:bidi="et-EE"/>
              </w:rPr>
              <w:t>Seadmed</w:t>
            </w:r>
          </w:p>
        </w:tc>
        <w:tc>
          <w:tcPr>
            <w:tcW w:w="1985" w:type="dxa"/>
          </w:tcPr>
          <w:p w:rsidR="00B95489" w:rsidRPr="00B95489" w:rsidRDefault="00B95489">
            <w:pPr>
              <w:spacing w:after="0" w:line="100" w:lineRule="atLeast"/>
              <w:rPr>
                <w:rFonts w:asciiTheme="minorHAnsi" w:hAnsiTheme="minorHAnsi" w:cs="Open Sans"/>
                <w:sz w:val="20"/>
                <w:szCs w:val="20"/>
                <w:lang w:val="en-GB"/>
              </w:rPr>
            </w:pPr>
          </w:p>
        </w:tc>
      </w:tr>
      <w:tr w:rsidR="00B95489" w:rsidRPr="00B95489" w:rsidTr="00B95489">
        <w:tc>
          <w:tcPr>
            <w:tcW w:w="3969" w:type="dxa"/>
          </w:tcPr>
          <w:p w:rsidR="00B95489" w:rsidRPr="00B95489" w:rsidRDefault="00B95489">
            <w:pPr>
              <w:spacing w:after="0" w:line="100" w:lineRule="atLeast"/>
              <w:rPr>
                <w:rFonts w:asciiTheme="minorHAnsi" w:hAnsiTheme="minorHAnsi" w:cs="Open Sans"/>
                <w:sz w:val="20"/>
                <w:szCs w:val="20"/>
                <w:lang w:val="en-GB"/>
              </w:rPr>
            </w:pPr>
            <w:r w:rsidRPr="00B95489">
              <w:rPr>
                <w:rFonts w:asciiTheme="minorHAnsi" w:hAnsiTheme="minorHAnsi" w:cs="Open Sans"/>
                <w:sz w:val="20"/>
                <w:szCs w:val="20"/>
                <w:lang w:bidi="et-EE"/>
              </w:rPr>
              <w:t>Taristu- ja ehitustööd</w:t>
            </w:r>
          </w:p>
        </w:tc>
        <w:tc>
          <w:tcPr>
            <w:tcW w:w="1985" w:type="dxa"/>
          </w:tcPr>
          <w:p w:rsidR="00B95489" w:rsidRPr="00B95489" w:rsidRDefault="00B95489">
            <w:pPr>
              <w:spacing w:after="0" w:line="100" w:lineRule="atLeast"/>
              <w:rPr>
                <w:rFonts w:asciiTheme="minorHAnsi" w:hAnsiTheme="minorHAnsi" w:cs="Open Sans"/>
                <w:sz w:val="20"/>
                <w:szCs w:val="20"/>
                <w:lang w:val="en-GB"/>
              </w:rPr>
            </w:pPr>
          </w:p>
        </w:tc>
      </w:tr>
      <w:tr w:rsidR="00B95489" w:rsidRPr="00B95489" w:rsidTr="00B95489">
        <w:tc>
          <w:tcPr>
            <w:tcW w:w="3969" w:type="dxa"/>
          </w:tcPr>
          <w:p w:rsidR="00B95489" w:rsidRPr="00B95489" w:rsidRDefault="00B95489">
            <w:pPr>
              <w:spacing w:after="0" w:line="100" w:lineRule="atLeast"/>
              <w:rPr>
                <w:rFonts w:asciiTheme="minorHAnsi" w:hAnsiTheme="minorHAnsi" w:cs="Open Sans"/>
                <w:sz w:val="20"/>
                <w:szCs w:val="20"/>
                <w:lang w:val="en-GB"/>
              </w:rPr>
            </w:pPr>
            <w:r w:rsidRPr="00B95489">
              <w:rPr>
                <w:rFonts w:asciiTheme="minorHAnsi" w:hAnsiTheme="minorHAnsi" w:cs="Open Sans"/>
                <w:sz w:val="20"/>
                <w:szCs w:val="20"/>
                <w:lang w:bidi="et-EE"/>
              </w:rPr>
              <w:t>Vahesumma</w:t>
            </w:r>
          </w:p>
        </w:tc>
        <w:tc>
          <w:tcPr>
            <w:tcW w:w="1985" w:type="dxa"/>
          </w:tcPr>
          <w:p w:rsidR="00B95489" w:rsidRPr="00B95489" w:rsidRDefault="00B95489">
            <w:pPr>
              <w:spacing w:after="0" w:line="100" w:lineRule="atLeast"/>
              <w:rPr>
                <w:rFonts w:asciiTheme="minorHAnsi" w:hAnsiTheme="minorHAnsi" w:cs="Open Sans"/>
                <w:sz w:val="20"/>
                <w:szCs w:val="20"/>
                <w:lang w:val="en-GB"/>
              </w:rPr>
            </w:pPr>
          </w:p>
        </w:tc>
      </w:tr>
      <w:tr w:rsidR="00B95489" w:rsidRPr="00B95489" w:rsidTr="00B95489">
        <w:tc>
          <w:tcPr>
            <w:tcW w:w="3969" w:type="dxa"/>
          </w:tcPr>
          <w:p w:rsidR="00B95489" w:rsidRPr="00B95489" w:rsidRDefault="00B95489">
            <w:pPr>
              <w:spacing w:after="0" w:line="100" w:lineRule="atLeast"/>
              <w:rPr>
                <w:rFonts w:asciiTheme="minorHAnsi" w:hAnsiTheme="minorHAnsi" w:cs="Open Sans"/>
                <w:sz w:val="20"/>
                <w:szCs w:val="20"/>
                <w:lang w:val="en-GB"/>
              </w:rPr>
            </w:pPr>
            <w:r w:rsidRPr="00B95489">
              <w:rPr>
                <w:rFonts w:asciiTheme="minorHAnsi" w:hAnsiTheme="minorHAnsi" w:cs="Open Sans"/>
                <w:sz w:val="20"/>
                <w:szCs w:val="20"/>
                <w:lang w:bidi="et-EE"/>
              </w:rPr>
              <w:t>Tulud</w:t>
            </w:r>
          </w:p>
        </w:tc>
        <w:tc>
          <w:tcPr>
            <w:tcW w:w="1985" w:type="dxa"/>
          </w:tcPr>
          <w:p w:rsidR="00B95489" w:rsidRPr="00B95489" w:rsidRDefault="00B95489">
            <w:pPr>
              <w:spacing w:after="0" w:line="100" w:lineRule="atLeast"/>
              <w:rPr>
                <w:rFonts w:asciiTheme="minorHAnsi" w:hAnsiTheme="minorHAnsi" w:cs="Open Sans"/>
                <w:sz w:val="20"/>
                <w:szCs w:val="20"/>
                <w:lang w:val="en-GB"/>
              </w:rPr>
            </w:pPr>
          </w:p>
        </w:tc>
      </w:tr>
      <w:tr w:rsidR="00B95489" w:rsidRPr="00B95489" w:rsidTr="00B95489">
        <w:tc>
          <w:tcPr>
            <w:tcW w:w="3969" w:type="dxa"/>
          </w:tcPr>
          <w:p w:rsidR="00B95489" w:rsidRPr="00B95489" w:rsidRDefault="00B95489">
            <w:pPr>
              <w:spacing w:after="0" w:line="100" w:lineRule="atLeast"/>
              <w:rPr>
                <w:rFonts w:asciiTheme="minorHAnsi" w:hAnsiTheme="minorHAnsi" w:cs="Open Sans"/>
                <w:sz w:val="20"/>
                <w:szCs w:val="20"/>
                <w:lang w:val="en-GB"/>
              </w:rPr>
            </w:pPr>
            <w:r w:rsidRPr="00B95489">
              <w:rPr>
                <w:rFonts w:asciiTheme="minorHAnsi" w:hAnsiTheme="minorHAnsi" w:cs="Open Sans"/>
                <w:sz w:val="20"/>
                <w:szCs w:val="20"/>
                <w:lang w:bidi="et-EE"/>
              </w:rPr>
              <w:t>Kokku EUR</w:t>
            </w:r>
          </w:p>
        </w:tc>
        <w:tc>
          <w:tcPr>
            <w:tcW w:w="1985" w:type="dxa"/>
          </w:tcPr>
          <w:p w:rsidR="00B95489" w:rsidRPr="00B95489" w:rsidRDefault="00B95489">
            <w:pPr>
              <w:spacing w:after="0" w:line="100" w:lineRule="atLeast"/>
              <w:rPr>
                <w:rFonts w:asciiTheme="minorHAnsi" w:hAnsiTheme="minorHAnsi" w:cs="Open Sans"/>
                <w:sz w:val="20"/>
                <w:szCs w:val="20"/>
                <w:lang w:val="en-GB"/>
              </w:rPr>
            </w:pPr>
          </w:p>
        </w:tc>
      </w:tr>
    </w:tbl>
    <w:p w:rsidR="00B95489" w:rsidRPr="00B95489" w:rsidRDefault="00B95489">
      <w:pPr>
        <w:spacing w:after="0" w:line="100" w:lineRule="atLeast"/>
        <w:rPr>
          <w:rFonts w:asciiTheme="minorHAnsi" w:hAnsiTheme="minorHAnsi" w:cs="Open Sans"/>
          <w:sz w:val="20"/>
          <w:szCs w:val="20"/>
          <w:lang w:val="en-GB"/>
        </w:rPr>
      </w:pPr>
    </w:p>
    <w:p w:rsidR="003321E9" w:rsidRDefault="00E95F1C">
      <w:pPr>
        <w:spacing w:after="0" w:line="100" w:lineRule="atLeast"/>
        <w:rPr>
          <w:rFonts w:asciiTheme="minorHAnsi" w:hAnsiTheme="minorHAnsi" w:cs="Open Sans"/>
          <w:b/>
          <w:sz w:val="20"/>
          <w:szCs w:val="20"/>
          <w:lang w:val="en-GB"/>
        </w:rPr>
      </w:pPr>
      <w:r w:rsidRPr="00E95F1C">
        <w:rPr>
          <w:rFonts w:asciiTheme="minorHAnsi" w:hAnsiTheme="minorHAnsi" w:cs="Open Sans"/>
          <w:b/>
          <w:sz w:val="20"/>
          <w:szCs w:val="20"/>
          <w:lang w:bidi="et-EE"/>
        </w:rPr>
        <w:t>Toetuse allikas (allikad):</w:t>
      </w:r>
    </w:p>
    <w:p w:rsidR="00E95F1C" w:rsidRPr="00E95F1C" w:rsidRDefault="00B95489" w:rsidP="00B95489">
      <w:pPr>
        <w:spacing w:after="0"/>
        <w:rPr>
          <w:rFonts w:asciiTheme="minorHAnsi" w:hAnsiTheme="minorHAnsi" w:cs="Open Sans"/>
          <w:b/>
          <w:sz w:val="20"/>
          <w:szCs w:val="20"/>
          <w:lang w:val="en-GB"/>
        </w:rPr>
      </w:pPr>
      <w:r w:rsidRPr="005C218F">
        <w:rPr>
          <w:rFonts w:asciiTheme="minorHAnsi" w:eastAsia="Times New Roman" w:hAnsiTheme="minorHAnsi" w:cs="Open Sans"/>
          <w:i/>
          <w:color w:val="548DD4"/>
          <w:sz w:val="20"/>
          <w:szCs w:val="20"/>
          <w:lang w:bidi="et-EE"/>
        </w:rPr>
        <w:t>Töökava alusel automaatselt loodud tabel</w:t>
      </w:r>
    </w:p>
    <w:tbl>
      <w:tblPr>
        <w:tblStyle w:val="TableGrid"/>
        <w:tblW w:w="9243" w:type="dxa"/>
        <w:tblInd w:w="108" w:type="dxa"/>
        <w:tblLook w:val="04A0" w:firstRow="1" w:lastRow="0" w:firstColumn="1" w:lastColumn="0" w:noHBand="0" w:noVBand="1"/>
      </w:tblPr>
      <w:tblGrid>
        <w:gridCol w:w="2912"/>
        <w:gridCol w:w="3021"/>
        <w:gridCol w:w="3310"/>
      </w:tblGrid>
      <w:tr w:rsidR="00E95F1C" w:rsidTr="008A0C96">
        <w:tc>
          <w:tcPr>
            <w:tcW w:w="2912" w:type="dxa"/>
            <w:shd w:val="clear" w:color="auto" w:fill="E5DFEC" w:themeFill="accent4" w:themeFillTint="33"/>
          </w:tcPr>
          <w:p w:rsidR="00E95F1C" w:rsidRDefault="00E95F1C">
            <w:pPr>
              <w:spacing w:after="0" w:line="100" w:lineRule="atLeast"/>
              <w:rPr>
                <w:rFonts w:asciiTheme="minorHAnsi" w:hAnsiTheme="minorHAnsi" w:cs="Open Sans"/>
                <w:sz w:val="20"/>
                <w:szCs w:val="20"/>
                <w:lang w:val="en-GB"/>
              </w:rPr>
            </w:pPr>
            <w:r>
              <w:rPr>
                <w:rFonts w:asciiTheme="minorHAnsi" w:hAnsiTheme="minorHAnsi" w:cs="Open Sans"/>
                <w:sz w:val="20"/>
                <w:szCs w:val="20"/>
                <w:lang w:bidi="et-EE"/>
              </w:rPr>
              <w:t>Allikas</w:t>
            </w:r>
          </w:p>
        </w:tc>
        <w:tc>
          <w:tcPr>
            <w:tcW w:w="3021" w:type="dxa"/>
            <w:shd w:val="clear" w:color="auto" w:fill="E5DFEC" w:themeFill="accent4" w:themeFillTint="33"/>
          </w:tcPr>
          <w:p w:rsidR="00E95F1C" w:rsidRDefault="00E95F1C">
            <w:pPr>
              <w:spacing w:after="0" w:line="100" w:lineRule="atLeast"/>
              <w:rPr>
                <w:rFonts w:asciiTheme="minorHAnsi" w:hAnsiTheme="minorHAnsi" w:cs="Open Sans"/>
                <w:sz w:val="20"/>
                <w:szCs w:val="20"/>
                <w:lang w:val="en-GB"/>
              </w:rPr>
            </w:pPr>
            <w:r>
              <w:rPr>
                <w:rFonts w:asciiTheme="minorHAnsi" w:hAnsiTheme="minorHAnsi" w:cs="Open Sans"/>
                <w:sz w:val="20"/>
                <w:szCs w:val="20"/>
                <w:lang w:bidi="et-EE"/>
              </w:rPr>
              <w:t>Rahalise toetuse suurus</w:t>
            </w:r>
          </w:p>
        </w:tc>
        <w:tc>
          <w:tcPr>
            <w:tcW w:w="3310" w:type="dxa"/>
            <w:shd w:val="clear" w:color="auto" w:fill="E5DFEC" w:themeFill="accent4" w:themeFillTint="33"/>
          </w:tcPr>
          <w:p w:rsidR="00E95F1C" w:rsidRDefault="00E95F1C" w:rsidP="00E95F1C">
            <w:pPr>
              <w:spacing w:after="0" w:line="100" w:lineRule="atLeast"/>
              <w:rPr>
                <w:rFonts w:asciiTheme="minorHAnsi" w:hAnsiTheme="minorHAnsi" w:cs="Open Sans"/>
                <w:sz w:val="20"/>
                <w:szCs w:val="20"/>
                <w:lang w:val="en-GB"/>
              </w:rPr>
            </w:pPr>
            <w:r>
              <w:rPr>
                <w:rFonts w:asciiTheme="minorHAnsi" w:hAnsiTheme="minorHAnsi" w:cs="Open Sans"/>
                <w:sz w:val="20"/>
                <w:szCs w:val="20"/>
                <w:lang w:bidi="et-EE"/>
              </w:rPr>
              <w:t>Mitterahalise toetuse suurus</w:t>
            </w:r>
          </w:p>
        </w:tc>
      </w:tr>
      <w:tr w:rsidR="00E95F1C" w:rsidTr="008A0C96">
        <w:tc>
          <w:tcPr>
            <w:tcW w:w="2912" w:type="dxa"/>
          </w:tcPr>
          <w:p w:rsidR="00E95F1C" w:rsidRDefault="00E95F1C">
            <w:pPr>
              <w:spacing w:after="0" w:line="100" w:lineRule="atLeast"/>
              <w:rPr>
                <w:rFonts w:asciiTheme="minorHAnsi" w:hAnsiTheme="minorHAnsi" w:cs="Open Sans"/>
                <w:sz w:val="20"/>
                <w:szCs w:val="20"/>
                <w:lang w:val="en-GB"/>
              </w:rPr>
            </w:pPr>
          </w:p>
        </w:tc>
        <w:tc>
          <w:tcPr>
            <w:tcW w:w="3021" w:type="dxa"/>
          </w:tcPr>
          <w:p w:rsidR="00E95F1C" w:rsidRDefault="00E95F1C">
            <w:pPr>
              <w:spacing w:after="0" w:line="100" w:lineRule="atLeast"/>
              <w:rPr>
                <w:rFonts w:asciiTheme="minorHAnsi" w:hAnsiTheme="minorHAnsi" w:cs="Open Sans"/>
                <w:sz w:val="20"/>
                <w:szCs w:val="20"/>
                <w:lang w:val="en-GB"/>
              </w:rPr>
            </w:pPr>
          </w:p>
        </w:tc>
        <w:tc>
          <w:tcPr>
            <w:tcW w:w="3310" w:type="dxa"/>
          </w:tcPr>
          <w:p w:rsidR="00E95F1C" w:rsidRDefault="00E95F1C">
            <w:pPr>
              <w:spacing w:after="0" w:line="100" w:lineRule="atLeast"/>
              <w:rPr>
                <w:rFonts w:asciiTheme="minorHAnsi" w:hAnsiTheme="minorHAnsi" w:cs="Open Sans"/>
                <w:sz w:val="20"/>
                <w:szCs w:val="20"/>
                <w:lang w:val="en-GB"/>
              </w:rPr>
            </w:pPr>
          </w:p>
        </w:tc>
      </w:tr>
      <w:tr w:rsidR="00E95F1C" w:rsidTr="008A0C96">
        <w:tc>
          <w:tcPr>
            <w:tcW w:w="2912" w:type="dxa"/>
          </w:tcPr>
          <w:p w:rsidR="00E95F1C" w:rsidRDefault="00E95F1C">
            <w:pPr>
              <w:spacing w:after="0" w:line="100" w:lineRule="atLeast"/>
              <w:rPr>
                <w:rFonts w:asciiTheme="minorHAnsi" w:hAnsiTheme="minorHAnsi" w:cs="Open Sans"/>
                <w:sz w:val="20"/>
                <w:szCs w:val="20"/>
                <w:lang w:val="en-GB"/>
              </w:rPr>
            </w:pPr>
          </w:p>
        </w:tc>
        <w:tc>
          <w:tcPr>
            <w:tcW w:w="3021" w:type="dxa"/>
          </w:tcPr>
          <w:p w:rsidR="00E95F1C" w:rsidRDefault="00E95F1C">
            <w:pPr>
              <w:spacing w:after="0" w:line="100" w:lineRule="atLeast"/>
              <w:rPr>
                <w:rFonts w:asciiTheme="minorHAnsi" w:hAnsiTheme="minorHAnsi" w:cs="Open Sans"/>
                <w:sz w:val="20"/>
                <w:szCs w:val="20"/>
                <w:lang w:val="en-GB"/>
              </w:rPr>
            </w:pPr>
          </w:p>
        </w:tc>
        <w:tc>
          <w:tcPr>
            <w:tcW w:w="3310" w:type="dxa"/>
          </w:tcPr>
          <w:p w:rsidR="00E95F1C" w:rsidRDefault="00E95F1C">
            <w:pPr>
              <w:spacing w:after="0" w:line="100" w:lineRule="atLeast"/>
              <w:rPr>
                <w:rFonts w:asciiTheme="minorHAnsi" w:hAnsiTheme="minorHAnsi" w:cs="Open Sans"/>
                <w:sz w:val="20"/>
                <w:szCs w:val="20"/>
                <w:lang w:val="en-GB"/>
              </w:rPr>
            </w:pPr>
          </w:p>
        </w:tc>
      </w:tr>
    </w:tbl>
    <w:p w:rsidR="00062845" w:rsidRDefault="00062845">
      <w:pPr>
        <w:spacing w:after="0" w:line="100" w:lineRule="atLeast"/>
        <w:rPr>
          <w:rFonts w:asciiTheme="minorHAnsi" w:hAnsiTheme="minorHAnsi" w:cs="Open Sans"/>
          <w:sz w:val="20"/>
          <w:szCs w:val="20"/>
          <w:lang w:val="en-GB"/>
        </w:rPr>
      </w:pPr>
    </w:p>
    <w:p w:rsidR="00FF29B9" w:rsidRPr="00815C13" w:rsidRDefault="00FF29B9" w:rsidP="00FF29B9">
      <w:pPr>
        <w:spacing w:after="0"/>
        <w:rPr>
          <w:rFonts w:asciiTheme="minorHAnsi" w:hAnsiTheme="minorHAnsi" w:cs="Open Sans"/>
          <w:sz w:val="20"/>
          <w:szCs w:val="20"/>
          <w:lang w:val="en-GB"/>
        </w:rPr>
      </w:pPr>
      <w:r>
        <w:rPr>
          <w:rFonts w:asciiTheme="minorHAnsi" w:eastAsia="Times New Roman" w:hAnsiTheme="minorHAnsi" w:cs="Open Sans"/>
          <w:b/>
          <w:color w:val="6E8992"/>
          <w:sz w:val="24"/>
          <w:szCs w:val="24"/>
          <w:lang w:bidi="et-EE"/>
        </w:rPr>
        <w:t>B.2</w:t>
      </w:r>
    </w:p>
    <w:p w:rsidR="00EF21C9" w:rsidRPr="00CF712C" w:rsidRDefault="00EB09DD">
      <w:pPr>
        <w:spacing w:after="0" w:line="100" w:lineRule="atLeast"/>
        <w:rPr>
          <w:rFonts w:asciiTheme="minorHAnsi" w:hAnsiTheme="minorHAnsi" w:cs="Open Sans"/>
          <w:b/>
          <w:sz w:val="20"/>
          <w:szCs w:val="20"/>
          <w:lang w:val="fr-BE"/>
        </w:rPr>
      </w:pPr>
      <w:r w:rsidRPr="00FF29B9">
        <w:rPr>
          <w:rFonts w:asciiTheme="minorHAnsi" w:hAnsiTheme="minorHAnsi" w:cs="Open Sans"/>
          <w:b/>
          <w:sz w:val="20"/>
          <w:szCs w:val="20"/>
          <w:lang w:bidi="et-EE"/>
        </w:rPr>
        <w:t>Nupp „+ Lisa” (seotud linnahaldusasutuse lisamiseks)</w:t>
      </w:r>
    </w:p>
    <w:tbl>
      <w:tblPr>
        <w:tblStyle w:val="TableGrid"/>
        <w:tblW w:w="9243" w:type="dxa"/>
        <w:tblInd w:w="108" w:type="dxa"/>
        <w:tblLook w:val="04A0" w:firstRow="1" w:lastRow="0" w:firstColumn="1" w:lastColumn="0" w:noHBand="0" w:noVBand="1"/>
      </w:tblPr>
      <w:tblGrid>
        <w:gridCol w:w="9243"/>
      </w:tblGrid>
      <w:tr w:rsidR="00EF21C9" w:rsidRPr="006B79D3" w:rsidTr="008A0C96">
        <w:tc>
          <w:tcPr>
            <w:tcW w:w="9243" w:type="dxa"/>
          </w:tcPr>
          <w:p w:rsidR="00E95F1C" w:rsidRPr="00CF712C" w:rsidRDefault="00EF21C9" w:rsidP="00E95F1C">
            <w:pPr>
              <w:pStyle w:val="ListParagraph"/>
              <w:numPr>
                <w:ilvl w:val="0"/>
                <w:numId w:val="42"/>
              </w:numPr>
              <w:spacing w:after="0"/>
              <w:rPr>
                <w:rFonts w:asciiTheme="minorHAnsi" w:eastAsia="Times New Roman" w:hAnsiTheme="minorHAnsi" w:cs="Open Sans"/>
                <w:i/>
                <w:color w:val="548DD4"/>
                <w:sz w:val="20"/>
                <w:szCs w:val="20"/>
                <w:lang w:val="fr-BE"/>
              </w:rPr>
            </w:pPr>
            <w:r w:rsidRPr="00EC2260">
              <w:rPr>
                <w:rFonts w:asciiTheme="minorHAnsi" w:eastAsia="Times New Roman" w:hAnsiTheme="minorHAnsi" w:cs="Open Sans"/>
                <w:i/>
                <w:color w:val="548DD4"/>
                <w:sz w:val="20"/>
                <w:szCs w:val="20"/>
                <w:lang w:bidi="et-EE"/>
              </w:rPr>
              <w:t>Linnahaldusliitude või -ühingute puhul, mille õiguslik seisund on ametlik linnastu, esitatakse jaotises B.1 üksnes kõnealune linnastu.</w:t>
            </w:r>
          </w:p>
          <w:p w:rsidR="00EF21C9" w:rsidRPr="00CF712C" w:rsidRDefault="00EF21C9" w:rsidP="00E95F1C">
            <w:pPr>
              <w:pStyle w:val="ListParagraph"/>
              <w:numPr>
                <w:ilvl w:val="0"/>
                <w:numId w:val="42"/>
              </w:numPr>
              <w:spacing w:after="0"/>
              <w:rPr>
                <w:rFonts w:asciiTheme="minorHAnsi" w:eastAsia="Times New Roman" w:hAnsiTheme="minorHAnsi" w:cs="Open Sans"/>
                <w:i/>
                <w:color w:val="548DD4"/>
                <w:sz w:val="20"/>
                <w:szCs w:val="20"/>
                <w:lang w:val="fr-BE"/>
              </w:rPr>
            </w:pPr>
            <w:r w:rsidRPr="00E95F1C">
              <w:rPr>
                <w:rFonts w:asciiTheme="minorHAnsi" w:eastAsia="Times New Roman" w:hAnsiTheme="minorHAnsi" w:cs="Open Sans"/>
                <w:i/>
                <w:color w:val="548DD4"/>
                <w:sz w:val="20"/>
                <w:szCs w:val="20"/>
                <w:lang w:bidi="et-EE"/>
              </w:rPr>
              <w:t xml:space="preserve">Linnahaldusliitude või -ühingute puhul, mille õiguslik seisund ei ole ametlik linnastu, määravad taotlejad peamise linnahaldusasutuse (jaotis B.1) ning seotud linnahaldusasutuse (jaotis B.2 allpool) </w:t>
            </w:r>
            <w:r w:rsidRPr="00EC2260">
              <w:rPr>
                <w:lang w:bidi="et-EE"/>
              </w:rPr>
              <w:footnoteReference w:id="1"/>
            </w:r>
          </w:p>
        </w:tc>
      </w:tr>
    </w:tbl>
    <w:p w:rsidR="007C17FF" w:rsidRPr="00CF712C" w:rsidRDefault="007C17FF">
      <w:pPr>
        <w:spacing w:after="0" w:line="100" w:lineRule="atLeast"/>
        <w:rPr>
          <w:rFonts w:asciiTheme="minorHAnsi" w:hAnsiTheme="minorHAnsi" w:cs="Open Sans"/>
          <w:sz w:val="20"/>
          <w:szCs w:val="20"/>
          <w:lang w:val="fr-BE"/>
        </w:rPr>
      </w:pPr>
    </w:p>
    <w:tbl>
      <w:tblPr>
        <w:tblW w:w="9214" w:type="dxa"/>
        <w:tblInd w:w="108" w:type="dxa"/>
        <w:tblLayout w:type="fixed"/>
        <w:tblCellMar>
          <w:top w:w="57" w:type="dxa"/>
        </w:tblCellMar>
        <w:tblLook w:val="0000" w:firstRow="0" w:lastRow="0" w:firstColumn="0" w:lastColumn="0" w:noHBand="0" w:noVBand="0"/>
      </w:tblPr>
      <w:tblGrid>
        <w:gridCol w:w="3969"/>
        <w:gridCol w:w="5245"/>
      </w:tblGrid>
      <w:tr w:rsidR="00AD3D4F" w:rsidRPr="00815C13" w:rsidTr="00827DD6">
        <w:tc>
          <w:tcPr>
            <w:tcW w:w="9214" w:type="dxa"/>
            <w:gridSpan w:val="2"/>
            <w:tcBorders>
              <w:top w:val="single" w:sz="4" w:space="0" w:color="000000"/>
              <w:left w:val="single" w:sz="4" w:space="0" w:color="000000"/>
              <w:bottom w:val="single" w:sz="4" w:space="0" w:color="000000"/>
              <w:right w:val="single" w:sz="4" w:space="0" w:color="000000"/>
            </w:tcBorders>
            <w:shd w:val="clear" w:color="auto" w:fill="E5DFEC"/>
          </w:tcPr>
          <w:p w:rsidR="00AD3D4F" w:rsidRPr="00815C13" w:rsidRDefault="00AD3D4F">
            <w:pPr>
              <w:spacing w:after="0"/>
              <w:rPr>
                <w:rFonts w:asciiTheme="minorHAnsi" w:hAnsiTheme="minorHAnsi"/>
                <w:sz w:val="20"/>
                <w:szCs w:val="20"/>
                <w:lang w:val="en-GB"/>
              </w:rPr>
            </w:pPr>
            <w:r w:rsidRPr="00815C13">
              <w:rPr>
                <w:rFonts w:asciiTheme="minorHAnsi" w:hAnsiTheme="minorHAnsi" w:cs="Open Sans"/>
                <w:b/>
                <w:sz w:val="20"/>
                <w:szCs w:val="20"/>
                <w:lang w:bidi="et-EE"/>
              </w:rPr>
              <w:t xml:space="preserve">Seotud linnahaldusasutus </w:t>
            </w:r>
          </w:p>
        </w:tc>
      </w:tr>
      <w:tr w:rsidR="00310D1B" w:rsidRPr="00815C1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310D1B" w:rsidRPr="00815C13" w:rsidRDefault="00310D1B">
            <w:pPr>
              <w:spacing w:after="0"/>
              <w:rPr>
                <w:rFonts w:asciiTheme="minorHAnsi" w:hAnsiTheme="minorHAnsi" w:cs="Open Sans"/>
                <w:bCs/>
                <w:color w:val="548DD4"/>
                <w:sz w:val="20"/>
                <w:szCs w:val="20"/>
                <w:lang w:val="en-GB"/>
              </w:rPr>
            </w:pPr>
            <w:r w:rsidRPr="00815C13">
              <w:rPr>
                <w:rFonts w:asciiTheme="minorHAnsi" w:hAnsiTheme="minorHAnsi" w:cs="Open Sans"/>
                <w:sz w:val="20"/>
                <w:szCs w:val="20"/>
                <w:lang w:bidi="et-EE"/>
              </w:rPr>
              <w:t>Organisatsiooni nimi</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310D1B" w:rsidRPr="00815C13" w:rsidRDefault="00310D1B">
            <w:pPr>
              <w:spacing w:after="0"/>
              <w:rPr>
                <w:rFonts w:asciiTheme="minorHAnsi" w:hAnsiTheme="minorHAnsi" w:cs="Open Sans"/>
                <w:bCs/>
                <w:color w:val="548DD4"/>
                <w:sz w:val="20"/>
                <w:szCs w:val="20"/>
                <w:lang w:val="en-GB"/>
              </w:rPr>
            </w:pPr>
          </w:p>
        </w:tc>
      </w:tr>
      <w:tr w:rsidR="00FE20D2" w:rsidRPr="00815C1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FE20D2" w:rsidRPr="00815C13" w:rsidRDefault="00FE20D2">
            <w:pPr>
              <w:spacing w:after="0"/>
              <w:rPr>
                <w:rFonts w:asciiTheme="minorHAnsi" w:hAnsiTheme="minorHAnsi" w:cs="Open Sans"/>
                <w:sz w:val="20"/>
                <w:szCs w:val="20"/>
                <w:lang w:val="en-GB"/>
              </w:rPr>
            </w:pPr>
            <w:r w:rsidRPr="00815C13">
              <w:rPr>
                <w:rFonts w:asciiTheme="minorHAnsi" w:hAnsiTheme="minorHAnsi" w:cs="Open Sans"/>
                <w:sz w:val="20"/>
                <w:szCs w:val="20"/>
                <w:lang w:bidi="et-EE"/>
              </w:rPr>
              <w:t>Liikmesriik</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FE20D2" w:rsidRPr="00815C13" w:rsidRDefault="00FE20D2">
            <w:pPr>
              <w:spacing w:after="0"/>
              <w:rPr>
                <w:rFonts w:asciiTheme="minorHAnsi" w:hAnsiTheme="minorHAnsi" w:cs="Open Sans"/>
                <w:bCs/>
                <w:color w:val="548DD4"/>
                <w:sz w:val="20"/>
                <w:szCs w:val="20"/>
                <w:lang w:val="en-GB"/>
              </w:rPr>
            </w:pPr>
          </w:p>
        </w:tc>
      </w:tr>
      <w:tr w:rsidR="00FE20D2" w:rsidRPr="00815C1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FE20D2" w:rsidRPr="00815C13" w:rsidRDefault="003321E9">
            <w:pPr>
              <w:spacing w:after="0"/>
              <w:rPr>
                <w:rFonts w:asciiTheme="minorHAnsi" w:hAnsiTheme="minorHAnsi" w:cs="Open Sans"/>
                <w:sz w:val="20"/>
                <w:szCs w:val="20"/>
                <w:lang w:val="en-GB"/>
              </w:rPr>
            </w:pPr>
            <w:r>
              <w:rPr>
                <w:rFonts w:asciiTheme="minorHAnsi" w:hAnsiTheme="minorHAnsi" w:cs="Open Sans"/>
                <w:sz w:val="20"/>
                <w:szCs w:val="20"/>
                <w:lang w:bidi="et-EE"/>
              </w:rPr>
              <w:t>Kontaktandmed</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FE20D2" w:rsidRPr="00815C13" w:rsidRDefault="00FE20D2">
            <w:pPr>
              <w:spacing w:after="0"/>
              <w:rPr>
                <w:rFonts w:asciiTheme="minorHAnsi" w:hAnsiTheme="minorHAnsi" w:cs="Open Sans"/>
                <w:bCs/>
                <w:color w:val="548DD4"/>
                <w:sz w:val="20"/>
                <w:szCs w:val="20"/>
                <w:lang w:val="en-GB"/>
              </w:rPr>
            </w:pPr>
          </w:p>
        </w:tc>
      </w:tr>
      <w:tr w:rsidR="00150E34" w:rsidRPr="006B79D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150E34" w:rsidRPr="00815C13" w:rsidRDefault="00150E34">
            <w:pPr>
              <w:spacing w:after="0"/>
              <w:rPr>
                <w:rFonts w:asciiTheme="minorHAnsi" w:hAnsiTheme="minorHAnsi" w:cs="Open Sans"/>
                <w:sz w:val="20"/>
                <w:szCs w:val="20"/>
                <w:lang w:val="en-GB"/>
              </w:rPr>
            </w:pPr>
            <w:r w:rsidRPr="00815C13">
              <w:rPr>
                <w:rFonts w:asciiTheme="minorHAnsi" w:hAnsiTheme="minorHAnsi" w:cs="Open Sans"/>
                <w:sz w:val="20"/>
                <w:szCs w:val="20"/>
                <w:lang w:bidi="et-EE"/>
              </w:rPr>
              <w:t>Elanike arv</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150E34" w:rsidRPr="00EC2260" w:rsidRDefault="00150E34" w:rsidP="00150E34">
            <w:pPr>
              <w:spacing w:after="0"/>
              <w:rPr>
                <w:rFonts w:asciiTheme="minorHAnsi" w:eastAsia="Times New Roman" w:hAnsiTheme="minorHAnsi" w:cs="Open Sans"/>
                <w:i/>
                <w:color w:val="548DD4"/>
                <w:sz w:val="20"/>
                <w:szCs w:val="20"/>
                <w:lang w:val="en-GB"/>
              </w:rPr>
            </w:pPr>
            <w:r w:rsidRPr="00EC2260">
              <w:rPr>
                <w:rFonts w:asciiTheme="minorHAnsi" w:eastAsia="Times New Roman" w:hAnsiTheme="minorHAnsi" w:cs="Open Sans"/>
                <w:i/>
                <w:color w:val="548DD4"/>
                <w:sz w:val="20"/>
                <w:szCs w:val="20"/>
                <w:lang w:bidi="et-EE"/>
              </w:rPr>
              <w:t>Taotlejad esitavad aruandluse Eurostati määratud näitajate kohta</w:t>
            </w:r>
          </w:p>
        </w:tc>
      </w:tr>
      <w:tr w:rsidR="00150E34" w:rsidRPr="006B79D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150E34" w:rsidRPr="00815C13" w:rsidRDefault="00150E34">
            <w:pPr>
              <w:spacing w:after="0"/>
              <w:rPr>
                <w:rFonts w:asciiTheme="minorHAnsi" w:hAnsiTheme="minorHAnsi" w:cs="Open Sans"/>
                <w:bCs/>
                <w:i/>
                <w:color w:val="548DD4"/>
                <w:sz w:val="20"/>
                <w:szCs w:val="20"/>
                <w:lang w:val="en-GB"/>
              </w:rPr>
            </w:pPr>
            <w:r w:rsidRPr="00815C13">
              <w:rPr>
                <w:rFonts w:asciiTheme="minorHAnsi" w:hAnsiTheme="minorHAnsi" w:cs="Open Sans"/>
                <w:sz w:val="20"/>
                <w:szCs w:val="20"/>
                <w:lang w:bidi="et-EE"/>
              </w:rPr>
              <w:t>Asjakohased talitused/üksused/osakonnad</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150E34" w:rsidRPr="00E5508D" w:rsidRDefault="003321E9" w:rsidP="000C222F">
            <w:pPr>
              <w:spacing w:after="0"/>
              <w:rPr>
                <w:rFonts w:asciiTheme="minorHAnsi" w:eastAsia="Times New Roman" w:hAnsiTheme="minorHAnsi" w:cs="Open Sans"/>
                <w:i/>
                <w:color w:val="548DD4"/>
                <w:sz w:val="20"/>
                <w:szCs w:val="20"/>
              </w:rPr>
            </w:pPr>
            <w:r w:rsidRPr="004E1992">
              <w:rPr>
                <w:rFonts w:asciiTheme="minorHAnsi" w:eastAsia="Times New Roman" w:hAnsiTheme="minorHAnsi" w:cs="Open Sans"/>
                <w:b/>
                <w:i/>
                <w:color w:val="548DD4"/>
                <w:sz w:val="20"/>
                <w:szCs w:val="20"/>
                <w:lang w:bidi="et-EE"/>
              </w:rPr>
              <w:t xml:space="preserve">[500 tähemärki] </w:t>
            </w:r>
            <w:r w:rsidRPr="00CF712C">
              <w:rPr>
                <w:rFonts w:asciiTheme="minorHAnsi" w:eastAsia="Times New Roman" w:hAnsiTheme="minorHAnsi" w:cs="Open Sans"/>
                <w:i/>
                <w:color w:val="548DD4"/>
                <w:sz w:val="20"/>
                <w:szCs w:val="20"/>
                <w:lang w:bidi="et-EE"/>
              </w:rPr>
              <w:t>Loetlege siin muud projekti elluviimisse kaasatavad talitused, üksused ja osakonnad. Iga talituse puhul esitage teave selle konkreetse rolli kohta elluviimise etapis koos asjakohase isiku nimega ning tema ametikohaga kõnealuses talituses.</w:t>
            </w:r>
          </w:p>
        </w:tc>
      </w:tr>
      <w:tr w:rsidR="00150E34" w:rsidRPr="006B79D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150E34" w:rsidRPr="00815C13" w:rsidRDefault="00150E34">
            <w:pPr>
              <w:spacing w:after="0"/>
              <w:rPr>
                <w:rFonts w:asciiTheme="minorHAnsi" w:hAnsiTheme="minorHAnsi" w:cs="Open Sans"/>
                <w:bCs/>
                <w:color w:val="548DD4"/>
                <w:sz w:val="20"/>
                <w:szCs w:val="20"/>
                <w:lang w:val="en-GB"/>
              </w:rPr>
            </w:pPr>
            <w:r w:rsidRPr="00815C13">
              <w:rPr>
                <w:rFonts w:asciiTheme="minorHAnsi" w:hAnsiTheme="minorHAnsi" w:cs="Open Sans"/>
                <w:sz w:val="20"/>
                <w:szCs w:val="20"/>
                <w:lang w:bidi="et-EE"/>
              </w:rPr>
              <w:t>Kontaktisik ja kontaktandmed</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150E34" w:rsidRPr="00EC2260" w:rsidRDefault="00150E34" w:rsidP="00E95F1C">
            <w:pPr>
              <w:spacing w:after="0"/>
              <w:rPr>
                <w:rFonts w:asciiTheme="minorHAnsi" w:eastAsia="Times New Roman" w:hAnsiTheme="minorHAnsi" w:cs="Open Sans"/>
                <w:i/>
                <w:color w:val="548DD4"/>
                <w:sz w:val="20"/>
                <w:szCs w:val="20"/>
                <w:lang w:val="en-GB"/>
              </w:rPr>
            </w:pPr>
            <w:r w:rsidRPr="00EC2260">
              <w:rPr>
                <w:rFonts w:asciiTheme="minorHAnsi" w:eastAsia="Times New Roman" w:hAnsiTheme="minorHAnsi" w:cs="Open Sans"/>
                <w:i/>
                <w:color w:val="548DD4"/>
                <w:sz w:val="20"/>
                <w:szCs w:val="20"/>
                <w:lang w:bidi="et-EE"/>
              </w:rPr>
              <w:t xml:space="preserve">Esitage organisatsiooni peamiseks viiteisikuks oleva isiku nimi, ametikoha nimetus ning kontaktandmed. </w:t>
            </w:r>
          </w:p>
        </w:tc>
      </w:tr>
      <w:tr w:rsidR="00815513" w:rsidRPr="00815C13" w:rsidTr="008155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815513" w:rsidRPr="00815C13" w:rsidRDefault="00815513" w:rsidP="00815513">
            <w:pPr>
              <w:spacing w:after="0"/>
              <w:rPr>
                <w:rFonts w:asciiTheme="minorHAnsi" w:hAnsiTheme="minorHAnsi"/>
                <w:color w:val="548DD4"/>
                <w:sz w:val="20"/>
                <w:szCs w:val="20"/>
                <w:lang w:val="en-GB"/>
              </w:rPr>
            </w:pPr>
            <w:r w:rsidRPr="00815C13">
              <w:rPr>
                <w:rFonts w:asciiTheme="minorHAnsi" w:hAnsiTheme="minorHAnsi" w:cs="Open Sans"/>
                <w:sz w:val="20"/>
                <w:szCs w:val="20"/>
                <w:lang w:bidi="et-EE"/>
              </w:rPr>
              <w:t>KMKR number</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815513" w:rsidRPr="00EC2260" w:rsidRDefault="00815513" w:rsidP="00815513">
            <w:pPr>
              <w:spacing w:after="0"/>
              <w:rPr>
                <w:rFonts w:asciiTheme="minorHAnsi" w:eastAsia="Times New Roman" w:hAnsiTheme="minorHAnsi" w:cs="Open Sans"/>
                <w:i/>
                <w:color w:val="548DD4"/>
                <w:sz w:val="20"/>
                <w:szCs w:val="20"/>
                <w:lang w:val="en-GB"/>
              </w:rPr>
            </w:pPr>
          </w:p>
        </w:tc>
      </w:tr>
      <w:tr w:rsidR="00815513" w:rsidRPr="006B79D3" w:rsidTr="008155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815513" w:rsidRPr="00815C13" w:rsidRDefault="00815513" w:rsidP="00815513">
            <w:pPr>
              <w:spacing w:after="0"/>
              <w:rPr>
                <w:rFonts w:asciiTheme="minorHAnsi" w:hAnsiTheme="minorHAnsi"/>
                <w:color w:val="548DD4"/>
                <w:sz w:val="20"/>
                <w:szCs w:val="20"/>
                <w:lang w:val="en-GB"/>
              </w:rPr>
            </w:pPr>
            <w:r w:rsidRPr="00815C13">
              <w:rPr>
                <w:rFonts w:asciiTheme="minorHAnsi" w:hAnsiTheme="minorHAnsi" w:cs="Open Sans"/>
                <w:sz w:val="20"/>
                <w:szCs w:val="20"/>
                <w:lang w:bidi="et-EE"/>
              </w:rPr>
              <w:t>Tagastatav käibemaks</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815513" w:rsidRPr="00EC2260" w:rsidRDefault="00815513" w:rsidP="00815513">
            <w:pPr>
              <w:spacing w:after="0"/>
              <w:rPr>
                <w:rFonts w:asciiTheme="minorHAnsi" w:eastAsia="Times New Roman" w:hAnsiTheme="minorHAnsi" w:cs="Open Sans"/>
                <w:i/>
                <w:color w:val="548DD4"/>
                <w:sz w:val="20"/>
                <w:szCs w:val="20"/>
                <w:lang w:val="en-GB"/>
              </w:rPr>
            </w:pPr>
            <w:r w:rsidRPr="00EC2260">
              <w:rPr>
                <w:rFonts w:asciiTheme="minorHAnsi" w:eastAsia="Times New Roman" w:hAnsiTheme="minorHAnsi" w:cs="Open Sans"/>
                <w:i/>
                <w:color w:val="548DD4"/>
                <w:sz w:val="20"/>
                <w:szCs w:val="20"/>
                <w:lang w:bidi="et-EE"/>
              </w:rPr>
              <w:t>Rippmenüü: jah, ei, osaliselt</w:t>
            </w:r>
          </w:p>
        </w:tc>
      </w:tr>
      <w:tr w:rsidR="00815513" w:rsidRPr="00815C13" w:rsidTr="008155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815513" w:rsidRPr="00815C13" w:rsidRDefault="00815513" w:rsidP="00815513">
            <w:pPr>
              <w:spacing w:after="0"/>
              <w:rPr>
                <w:rFonts w:asciiTheme="minorHAnsi" w:hAnsiTheme="minorHAnsi"/>
                <w:color w:val="548DD4"/>
                <w:sz w:val="20"/>
                <w:szCs w:val="20"/>
                <w:lang w:val="en-GB"/>
              </w:rPr>
            </w:pPr>
            <w:r w:rsidRPr="00815C13">
              <w:rPr>
                <w:rFonts w:asciiTheme="minorHAnsi" w:hAnsiTheme="minorHAnsi" w:cs="Open Sans"/>
                <w:sz w:val="20"/>
                <w:szCs w:val="20"/>
                <w:lang w:bidi="et-EE"/>
              </w:rPr>
              <w:t>Tööjõukulude arvestamise alus:</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815513" w:rsidRPr="00EC2260" w:rsidRDefault="00815513" w:rsidP="00815513">
            <w:pPr>
              <w:spacing w:after="0"/>
              <w:rPr>
                <w:rFonts w:asciiTheme="minorHAnsi" w:eastAsia="Times New Roman" w:hAnsiTheme="minorHAnsi" w:cs="Open Sans"/>
                <w:i/>
                <w:color w:val="548DD4"/>
                <w:sz w:val="20"/>
                <w:szCs w:val="20"/>
                <w:lang w:val="en-GB"/>
              </w:rPr>
            </w:pPr>
            <w:r w:rsidRPr="00EC2260">
              <w:rPr>
                <w:rFonts w:asciiTheme="minorHAnsi" w:eastAsia="Times New Roman" w:hAnsiTheme="minorHAnsi" w:cs="Open Sans"/>
                <w:i/>
                <w:color w:val="548DD4"/>
                <w:sz w:val="20"/>
                <w:szCs w:val="20"/>
                <w:lang w:bidi="et-EE"/>
              </w:rPr>
              <w:t>Rippmenüü:</w:t>
            </w:r>
          </w:p>
          <w:p w:rsidR="00815513" w:rsidRPr="00EC2260" w:rsidRDefault="00815513" w:rsidP="00815513">
            <w:pPr>
              <w:pStyle w:val="ListParagraph"/>
              <w:numPr>
                <w:ilvl w:val="0"/>
                <w:numId w:val="43"/>
              </w:numPr>
              <w:spacing w:after="0"/>
              <w:rPr>
                <w:rFonts w:asciiTheme="minorHAnsi" w:eastAsia="Times New Roman" w:hAnsiTheme="minorHAnsi" w:cs="Open Sans"/>
                <w:i/>
                <w:color w:val="548DD4"/>
                <w:sz w:val="20"/>
                <w:szCs w:val="20"/>
                <w:lang w:val="en-GB" w:eastAsia="ar-SA"/>
              </w:rPr>
            </w:pPr>
            <w:r w:rsidRPr="00EC2260">
              <w:rPr>
                <w:rFonts w:asciiTheme="minorHAnsi" w:eastAsia="Times New Roman" w:hAnsiTheme="minorHAnsi" w:cs="Open Sans"/>
                <w:i/>
                <w:color w:val="548DD4"/>
                <w:sz w:val="20"/>
                <w:szCs w:val="20"/>
                <w:lang w:bidi="et-EE"/>
              </w:rPr>
              <w:lastRenderedPageBreak/>
              <w:t>Kindlamääraline (20% kõikidest otsestest kuludest, v.a tööjõukulud)</w:t>
            </w:r>
          </w:p>
          <w:p w:rsidR="00815513" w:rsidRPr="00EC2260" w:rsidRDefault="00815513" w:rsidP="00815513">
            <w:pPr>
              <w:pStyle w:val="ListParagraph"/>
              <w:numPr>
                <w:ilvl w:val="0"/>
                <w:numId w:val="43"/>
              </w:numPr>
              <w:spacing w:after="0"/>
              <w:rPr>
                <w:rFonts w:asciiTheme="minorHAnsi" w:eastAsia="Times New Roman" w:hAnsiTheme="minorHAnsi" w:cs="Open Sans"/>
                <w:i/>
                <w:color w:val="548DD4"/>
                <w:sz w:val="20"/>
                <w:szCs w:val="20"/>
                <w:lang w:val="en-GB" w:eastAsia="ar-SA"/>
              </w:rPr>
            </w:pPr>
            <w:r w:rsidRPr="00EC2260">
              <w:rPr>
                <w:rFonts w:asciiTheme="minorHAnsi" w:eastAsia="Times New Roman" w:hAnsiTheme="minorHAnsi" w:cs="Open Sans"/>
                <w:i/>
                <w:color w:val="548DD4"/>
                <w:sz w:val="20"/>
                <w:szCs w:val="20"/>
                <w:lang w:bidi="et-EE"/>
              </w:rPr>
              <w:t>Tegelikud kulud</w:t>
            </w:r>
          </w:p>
        </w:tc>
      </w:tr>
      <w:tr w:rsidR="00150E34" w:rsidRPr="006B79D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150E34" w:rsidRPr="00815C13" w:rsidRDefault="00150E34" w:rsidP="00150E34">
            <w:pPr>
              <w:spacing w:after="0"/>
              <w:rPr>
                <w:rFonts w:asciiTheme="minorHAnsi" w:hAnsiTheme="minorHAnsi" w:cs="Open Sans"/>
                <w:sz w:val="20"/>
                <w:szCs w:val="20"/>
                <w:lang w:val="en-GB"/>
              </w:rPr>
            </w:pPr>
            <w:r w:rsidRPr="00815C13">
              <w:rPr>
                <w:rFonts w:asciiTheme="minorHAnsi" w:hAnsiTheme="minorHAnsi" w:cs="Open Sans"/>
                <w:sz w:val="20"/>
                <w:szCs w:val="20"/>
                <w:lang w:bidi="et-EE"/>
              </w:rPr>
              <w:lastRenderedPageBreak/>
              <w:t>Kavandamisetappi kaasatus</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150E34" w:rsidRPr="00EC2260" w:rsidRDefault="00150E34" w:rsidP="00D72AAE">
            <w:pPr>
              <w:spacing w:after="0"/>
              <w:rPr>
                <w:rFonts w:asciiTheme="minorHAnsi" w:eastAsia="Times New Roman" w:hAnsiTheme="minorHAnsi" w:cs="Open Sans"/>
                <w:i/>
                <w:color w:val="548DD4"/>
                <w:sz w:val="20"/>
                <w:szCs w:val="20"/>
                <w:lang w:val="en-GB"/>
              </w:rPr>
            </w:pPr>
            <w:r w:rsidRPr="004E1992">
              <w:rPr>
                <w:rFonts w:asciiTheme="minorHAnsi" w:eastAsia="Times New Roman" w:hAnsiTheme="minorHAnsi" w:cs="Open Sans"/>
                <w:b/>
                <w:i/>
                <w:color w:val="548DD4"/>
                <w:sz w:val="20"/>
                <w:szCs w:val="20"/>
                <w:lang w:bidi="et-EE"/>
              </w:rPr>
              <w:t xml:space="preserve">[500 tähemärki] </w:t>
            </w:r>
            <w:r w:rsidRPr="00CF712C">
              <w:rPr>
                <w:rFonts w:asciiTheme="minorHAnsi" w:eastAsia="Times New Roman" w:hAnsiTheme="minorHAnsi" w:cs="Open Sans"/>
                <w:i/>
                <w:color w:val="548DD4"/>
                <w:sz w:val="20"/>
                <w:szCs w:val="20"/>
                <w:lang w:bidi="et-EE"/>
              </w:rPr>
              <w:t>Kirjeldage linnahaldusasutuse projektitaotluse kavandamisse kaasatuse tagamiseks ette nähtud koordineerimismehhanisme. Kirjeldage seotud linnahaldusasutuse peamist panust kavandamisetapis.</w:t>
            </w:r>
          </w:p>
        </w:tc>
      </w:tr>
      <w:tr w:rsidR="00150E34" w:rsidRPr="006B79D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150E34" w:rsidRPr="00815C13" w:rsidRDefault="00150E34" w:rsidP="00150E34">
            <w:pPr>
              <w:spacing w:after="0"/>
              <w:rPr>
                <w:rFonts w:asciiTheme="minorHAnsi" w:hAnsiTheme="minorHAnsi" w:cs="Open Sans"/>
                <w:sz w:val="20"/>
                <w:szCs w:val="20"/>
                <w:lang w:val="en-GB"/>
              </w:rPr>
            </w:pPr>
            <w:r w:rsidRPr="00815C13">
              <w:rPr>
                <w:rFonts w:asciiTheme="minorHAnsi" w:hAnsiTheme="minorHAnsi" w:cs="Open Sans"/>
                <w:sz w:val="20"/>
                <w:szCs w:val="20"/>
                <w:lang w:bidi="et-EE"/>
              </w:rPr>
              <w:t>Elluviimisetappi kaasatus</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150E34" w:rsidRPr="00EC2260" w:rsidRDefault="00150E34" w:rsidP="00150E34">
            <w:pPr>
              <w:spacing w:after="0"/>
              <w:rPr>
                <w:rFonts w:asciiTheme="minorHAnsi" w:eastAsia="Times New Roman" w:hAnsiTheme="minorHAnsi" w:cs="Open Sans"/>
                <w:i/>
                <w:color w:val="548DD4"/>
                <w:sz w:val="20"/>
                <w:szCs w:val="20"/>
                <w:lang w:val="en-GB"/>
              </w:rPr>
            </w:pPr>
            <w:r w:rsidRPr="004E1992">
              <w:rPr>
                <w:rFonts w:asciiTheme="minorHAnsi" w:eastAsia="Times New Roman" w:hAnsiTheme="minorHAnsi" w:cs="Open Sans"/>
                <w:b/>
                <w:i/>
                <w:color w:val="548DD4"/>
                <w:sz w:val="20"/>
                <w:szCs w:val="20"/>
                <w:lang w:bidi="et-EE"/>
              </w:rPr>
              <w:t xml:space="preserve">[500 tähemärki] </w:t>
            </w:r>
            <w:r w:rsidRPr="00287B0B">
              <w:rPr>
                <w:rFonts w:asciiTheme="minorHAnsi" w:eastAsia="Times New Roman" w:hAnsiTheme="minorHAnsi" w:cs="Open Sans"/>
                <w:i/>
                <w:color w:val="548DD4"/>
                <w:sz w:val="20"/>
                <w:szCs w:val="20"/>
                <w:lang w:bidi="et-EE"/>
              </w:rPr>
              <w:t>Kirjeldage peamisi põhjuseid, miks seotud linnahaldusametiasutus projekti elluviimise etappi kaasatakse (konkreetsed pädevused ja kogemused)</w:t>
            </w:r>
          </w:p>
        </w:tc>
      </w:tr>
      <w:tr w:rsidR="00D72AAE" w:rsidRPr="006B79D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D72AAE" w:rsidRPr="00E5508D" w:rsidRDefault="00D72AAE" w:rsidP="00D72AAE">
            <w:pPr>
              <w:spacing w:after="0"/>
              <w:rPr>
                <w:rFonts w:asciiTheme="minorHAnsi" w:hAnsiTheme="minorHAnsi"/>
                <w:color w:val="548DD4"/>
                <w:sz w:val="20"/>
                <w:szCs w:val="20"/>
              </w:rPr>
            </w:pPr>
            <w:r w:rsidRPr="00815C13">
              <w:rPr>
                <w:rFonts w:asciiTheme="minorHAnsi" w:hAnsiTheme="minorHAnsi" w:cs="Open Sans"/>
                <w:sz w:val="20"/>
                <w:szCs w:val="20"/>
                <w:lang w:bidi="et-EE"/>
              </w:rPr>
              <w:t>Käsitletava probleemiga seotud pädevus ja kogemused</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D72AAE" w:rsidRPr="00EC2260" w:rsidRDefault="00D72AAE" w:rsidP="0093573F">
            <w:pPr>
              <w:spacing w:after="0"/>
              <w:rPr>
                <w:rFonts w:asciiTheme="minorHAnsi" w:eastAsia="Times New Roman" w:hAnsiTheme="minorHAnsi" w:cs="Open Sans"/>
                <w:i/>
                <w:color w:val="548DD4"/>
                <w:sz w:val="20"/>
                <w:szCs w:val="20"/>
                <w:lang w:val="en-GB"/>
              </w:rPr>
            </w:pPr>
            <w:r w:rsidRPr="004E1992">
              <w:rPr>
                <w:rFonts w:asciiTheme="minorHAnsi" w:eastAsia="Times New Roman" w:hAnsiTheme="minorHAnsi" w:cs="Open Sans"/>
                <w:b/>
                <w:i/>
                <w:color w:val="548DD4"/>
                <w:sz w:val="20"/>
                <w:szCs w:val="20"/>
                <w:lang w:bidi="et-EE"/>
              </w:rPr>
              <w:t xml:space="preserve"> [500 tähemärki] </w:t>
            </w:r>
            <w:r w:rsidRPr="00287B0B">
              <w:rPr>
                <w:rFonts w:asciiTheme="minorHAnsi" w:eastAsia="Times New Roman" w:hAnsiTheme="minorHAnsi" w:cs="Open Sans"/>
                <w:i/>
                <w:color w:val="548DD4"/>
                <w:sz w:val="20"/>
                <w:szCs w:val="20"/>
                <w:lang w:bidi="et-EE"/>
              </w:rPr>
              <w:t>Kirjeldage organisatsiooni käsitletava probleemiga ja pakutava projektiga seotud peamisi õigus- ja operatiivpädevusi. Tõendage, et seotud linnahaldusasutus on projekti elluviimiseks parim valik.</w:t>
            </w:r>
          </w:p>
        </w:tc>
      </w:tr>
      <w:tr w:rsidR="00D72AAE" w:rsidRPr="006B79D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D72AAE" w:rsidRPr="00E5508D" w:rsidRDefault="00D72AAE" w:rsidP="00D72AAE">
            <w:pPr>
              <w:spacing w:after="0"/>
              <w:rPr>
                <w:rFonts w:asciiTheme="minorHAnsi" w:hAnsiTheme="minorHAnsi" w:cs="Open Sans"/>
                <w:bCs/>
                <w:color w:val="548DD4"/>
                <w:sz w:val="20"/>
                <w:szCs w:val="20"/>
              </w:rPr>
            </w:pPr>
            <w:r w:rsidRPr="00815C13">
              <w:rPr>
                <w:rFonts w:asciiTheme="minorHAnsi" w:hAnsiTheme="minorHAnsi" w:cs="Open Sans"/>
                <w:sz w:val="20"/>
                <w:szCs w:val="20"/>
                <w:lang w:bidi="et-EE"/>
              </w:rPr>
              <w:t>ELi kaasrahastusega projektides või muudes rahvusvahelistes projektides osalemise ja/või nende juhtimise kogemused.</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D72AAE" w:rsidRPr="00E5508D" w:rsidRDefault="00D72AAE" w:rsidP="00D72AAE">
            <w:pPr>
              <w:spacing w:after="0"/>
              <w:rPr>
                <w:rFonts w:asciiTheme="minorHAnsi" w:eastAsia="Times New Roman" w:hAnsiTheme="minorHAnsi" w:cs="Open Sans"/>
                <w:i/>
                <w:color w:val="548DD4"/>
                <w:sz w:val="20"/>
                <w:szCs w:val="20"/>
              </w:rPr>
            </w:pPr>
            <w:r w:rsidRPr="00815513">
              <w:rPr>
                <w:rFonts w:asciiTheme="minorHAnsi" w:eastAsia="Times New Roman" w:hAnsiTheme="minorHAnsi" w:cs="Open Sans"/>
                <w:b/>
                <w:i/>
                <w:color w:val="548DD4"/>
                <w:sz w:val="20"/>
                <w:szCs w:val="20"/>
                <w:lang w:bidi="et-EE"/>
              </w:rPr>
              <w:t xml:space="preserve">[500 tähemärki] </w:t>
            </w:r>
            <w:r w:rsidRPr="00287B0B">
              <w:rPr>
                <w:rFonts w:asciiTheme="minorHAnsi" w:eastAsia="Times New Roman" w:hAnsiTheme="minorHAnsi" w:cs="Open Sans"/>
                <w:i/>
                <w:color w:val="548DD4"/>
                <w:sz w:val="20"/>
                <w:szCs w:val="20"/>
                <w:lang w:bidi="et-EE"/>
              </w:rPr>
              <w:t>Kui selline kogemus on olemas, kirjeldage organisatsiooni peamisi ELi kaasrahastusega projektides või muudes rahvusvahelistes projektides osalemise ja/või nende juhtimise kogemusi.</w:t>
            </w:r>
          </w:p>
        </w:tc>
      </w:tr>
    </w:tbl>
    <w:p w:rsidR="00062845" w:rsidRPr="00E5508D" w:rsidRDefault="00062845">
      <w:pPr>
        <w:spacing w:after="0" w:line="100" w:lineRule="atLeast"/>
        <w:rPr>
          <w:rFonts w:asciiTheme="minorHAnsi" w:hAnsiTheme="minorHAnsi" w:cs="Open Sans"/>
          <w:sz w:val="20"/>
          <w:szCs w:val="20"/>
        </w:rPr>
      </w:pPr>
    </w:p>
    <w:p w:rsidR="00B95489" w:rsidRPr="00E5508D" w:rsidRDefault="00B95489" w:rsidP="00B95489">
      <w:pPr>
        <w:spacing w:after="0" w:line="100" w:lineRule="atLeast"/>
        <w:rPr>
          <w:rFonts w:asciiTheme="minorHAnsi" w:hAnsiTheme="minorHAnsi" w:cs="Open Sans"/>
          <w:b/>
          <w:sz w:val="20"/>
          <w:szCs w:val="20"/>
        </w:rPr>
      </w:pPr>
      <w:r w:rsidRPr="00062845">
        <w:rPr>
          <w:rFonts w:asciiTheme="minorHAnsi" w:hAnsiTheme="minorHAnsi" w:cs="Open Sans"/>
          <w:b/>
          <w:sz w:val="20"/>
          <w:szCs w:val="20"/>
          <w:lang w:bidi="et-EE"/>
        </w:rPr>
        <w:t xml:space="preserve">Eelarve ülevaade linnahaldusasutuste jaoks </w:t>
      </w:r>
    </w:p>
    <w:p w:rsidR="00B95489" w:rsidRPr="00E5508D" w:rsidRDefault="00B95489" w:rsidP="00B95489">
      <w:pPr>
        <w:spacing w:after="0"/>
        <w:rPr>
          <w:rFonts w:asciiTheme="minorHAnsi" w:eastAsia="Times New Roman" w:hAnsiTheme="minorHAnsi" w:cs="Open Sans"/>
          <w:i/>
          <w:color w:val="548DD4"/>
          <w:sz w:val="20"/>
          <w:szCs w:val="20"/>
        </w:rPr>
      </w:pPr>
      <w:r w:rsidRPr="005C218F">
        <w:rPr>
          <w:rFonts w:asciiTheme="minorHAnsi" w:eastAsia="Times New Roman" w:hAnsiTheme="minorHAnsi" w:cs="Open Sans"/>
          <w:i/>
          <w:color w:val="548DD4"/>
          <w:sz w:val="20"/>
          <w:szCs w:val="20"/>
          <w:lang w:bidi="et-EE"/>
        </w:rPr>
        <w:t>Töökava alusel automaatselt loodud tabel</w:t>
      </w:r>
    </w:p>
    <w:tbl>
      <w:tblPr>
        <w:tblStyle w:val="TableGrid"/>
        <w:tblW w:w="0" w:type="auto"/>
        <w:tblInd w:w="137" w:type="dxa"/>
        <w:tblLook w:val="04A0" w:firstRow="1" w:lastRow="0" w:firstColumn="1" w:lastColumn="0" w:noHBand="0" w:noVBand="1"/>
      </w:tblPr>
      <w:tblGrid>
        <w:gridCol w:w="3969"/>
        <w:gridCol w:w="1985"/>
      </w:tblGrid>
      <w:tr w:rsidR="00B95489" w:rsidRPr="00B95489" w:rsidTr="00CF712C">
        <w:tc>
          <w:tcPr>
            <w:tcW w:w="3969" w:type="dxa"/>
            <w:shd w:val="clear" w:color="auto" w:fill="E5DFEC" w:themeFill="accent4" w:themeFillTint="33"/>
          </w:tcPr>
          <w:p w:rsidR="00B95489" w:rsidRPr="00B95489" w:rsidRDefault="00B95489" w:rsidP="00CF712C">
            <w:pPr>
              <w:spacing w:after="0" w:line="100" w:lineRule="atLeast"/>
              <w:rPr>
                <w:rFonts w:asciiTheme="minorHAnsi" w:hAnsiTheme="minorHAnsi" w:cs="Open Sans"/>
                <w:b/>
                <w:sz w:val="20"/>
                <w:szCs w:val="20"/>
                <w:lang w:val="en-GB"/>
              </w:rPr>
            </w:pPr>
            <w:r w:rsidRPr="00B95489">
              <w:rPr>
                <w:rFonts w:asciiTheme="minorHAnsi" w:hAnsiTheme="minorHAnsi" w:cs="Open Sans"/>
                <w:b/>
                <w:sz w:val="20"/>
                <w:szCs w:val="20"/>
                <w:lang w:bidi="et-EE"/>
              </w:rPr>
              <w:t>Eelarveread</w:t>
            </w:r>
          </w:p>
        </w:tc>
        <w:tc>
          <w:tcPr>
            <w:tcW w:w="1985" w:type="dxa"/>
            <w:shd w:val="clear" w:color="auto" w:fill="E5DFEC" w:themeFill="accent4" w:themeFillTint="33"/>
          </w:tcPr>
          <w:p w:rsidR="00B95489" w:rsidRPr="00B95489" w:rsidRDefault="00B95489" w:rsidP="00CF712C">
            <w:pPr>
              <w:spacing w:after="0" w:line="100" w:lineRule="atLeast"/>
              <w:rPr>
                <w:rFonts w:asciiTheme="minorHAnsi" w:hAnsiTheme="minorHAnsi" w:cs="Open Sans"/>
                <w:b/>
                <w:sz w:val="20"/>
                <w:szCs w:val="20"/>
                <w:lang w:val="en-GB"/>
              </w:rPr>
            </w:pPr>
            <w:r w:rsidRPr="00B95489">
              <w:rPr>
                <w:rFonts w:asciiTheme="minorHAnsi" w:hAnsiTheme="minorHAnsi" w:cs="Open Sans"/>
                <w:b/>
                <w:sz w:val="20"/>
                <w:szCs w:val="20"/>
                <w:lang w:bidi="et-EE"/>
              </w:rPr>
              <w:t>Kokku EUR</w:t>
            </w:r>
          </w:p>
        </w:tc>
      </w:tr>
      <w:tr w:rsidR="00B95489" w:rsidRPr="00B95489" w:rsidTr="00CF712C">
        <w:tc>
          <w:tcPr>
            <w:tcW w:w="3969" w:type="dxa"/>
          </w:tcPr>
          <w:p w:rsidR="00B95489" w:rsidRPr="00B95489" w:rsidRDefault="00B95489" w:rsidP="00CF712C">
            <w:pPr>
              <w:spacing w:after="0" w:line="100" w:lineRule="atLeast"/>
              <w:rPr>
                <w:rFonts w:asciiTheme="minorHAnsi" w:hAnsiTheme="minorHAnsi" w:cs="Open Sans"/>
                <w:sz w:val="20"/>
                <w:szCs w:val="20"/>
                <w:lang w:val="en-GB"/>
              </w:rPr>
            </w:pPr>
            <w:r w:rsidRPr="00B95489">
              <w:rPr>
                <w:rFonts w:asciiTheme="minorHAnsi" w:hAnsiTheme="minorHAnsi" w:cs="Open Sans"/>
                <w:sz w:val="20"/>
                <w:szCs w:val="20"/>
                <w:lang w:bidi="et-EE"/>
              </w:rPr>
              <w:t>töötajad,</w:t>
            </w:r>
          </w:p>
        </w:tc>
        <w:tc>
          <w:tcPr>
            <w:tcW w:w="1985" w:type="dxa"/>
          </w:tcPr>
          <w:p w:rsidR="00B95489" w:rsidRPr="00B95489" w:rsidRDefault="00B95489" w:rsidP="00CF712C">
            <w:pPr>
              <w:spacing w:after="0" w:line="100" w:lineRule="atLeast"/>
              <w:rPr>
                <w:rFonts w:asciiTheme="minorHAnsi" w:hAnsiTheme="minorHAnsi" w:cs="Open Sans"/>
                <w:sz w:val="20"/>
                <w:szCs w:val="20"/>
                <w:lang w:val="en-GB"/>
              </w:rPr>
            </w:pPr>
          </w:p>
        </w:tc>
      </w:tr>
      <w:tr w:rsidR="00B95489" w:rsidRPr="00B95489" w:rsidTr="00CF712C">
        <w:tc>
          <w:tcPr>
            <w:tcW w:w="3969" w:type="dxa"/>
          </w:tcPr>
          <w:p w:rsidR="00B95489" w:rsidRPr="00B95489" w:rsidRDefault="00B95489" w:rsidP="00CF712C">
            <w:pPr>
              <w:spacing w:after="0" w:line="100" w:lineRule="atLeast"/>
              <w:rPr>
                <w:rFonts w:asciiTheme="minorHAnsi" w:hAnsiTheme="minorHAnsi" w:cs="Open Sans"/>
                <w:sz w:val="20"/>
                <w:szCs w:val="20"/>
                <w:lang w:val="en-GB"/>
              </w:rPr>
            </w:pPr>
            <w:r w:rsidRPr="00B95489">
              <w:rPr>
                <w:rFonts w:asciiTheme="minorHAnsi" w:hAnsiTheme="minorHAnsi" w:cs="Open Sans"/>
                <w:sz w:val="20"/>
                <w:szCs w:val="20"/>
                <w:lang w:bidi="et-EE"/>
              </w:rPr>
              <w:t>Büroo ja juhtimine</w:t>
            </w:r>
          </w:p>
        </w:tc>
        <w:tc>
          <w:tcPr>
            <w:tcW w:w="1985" w:type="dxa"/>
          </w:tcPr>
          <w:p w:rsidR="00B95489" w:rsidRPr="00B95489" w:rsidRDefault="00B95489" w:rsidP="00CF712C">
            <w:pPr>
              <w:spacing w:after="0" w:line="100" w:lineRule="atLeast"/>
              <w:rPr>
                <w:rFonts w:asciiTheme="minorHAnsi" w:hAnsiTheme="minorHAnsi" w:cs="Open Sans"/>
                <w:sz w:val="20"/>
                <w:szCs w:val="20"/>
                <w:lang w:val="en-GB"/>
              </w:rPr>
            </w:pPr>
          </w:p>
        </w:tc>
      </w:tr>
      <w:tr w:rsidR="00B95489" w:rsidRPr="00B95489" w:rsidTr="00CF712C">
        <w:tc>
          <w:tcPr>
            <w:tcW w:w="3969" w:type="dxa"/>
          </w:tcPr>
          <w:p w:rsidR="00B95489" w:rsidRPr="00B95489" w:rsidRDefault="00B95489" w:rsidP="00CF712C">
            <w:pPr>
              <w:spacing w:after="0" w:line="100" w:lineRule="atLeast"/>
              <w:rPr>
                <w:rFonts w:asciiTheme="minorHAnsi" w:hAnsiTheme="minorHAnsi" w:cs="Open Sans"/>
                <w:sz w:val="20"/>
                <w:szCs w:val="20"/>
                <w:lang w:val="en-GB"/>
              </w:rPr>
            </w:pPr>
            <w:r w:rsidRPr="00B95489">
              <w:rPr>
                <w:rFonts w:asciiTheme="minorHAnsi" w:hAnsiTheme="minorHAnsi" w:cs="Open Sans"/>
                <w:sz w:val="20"/>
                <w:szCs w:val="20"/>
                <w:lang w:bidi="et-EE"/>
              </w:rPr>
              <w:t>Reisimine ja majutus</w:t>
            </w:r>
          </w:p>
        </w:tc>
        <w:tc>
          <w:tcPr>
            <w:tcW w:w="1985" w:type="dxa"/>
          </w:tcPr>
          <w:p w:rsidR="00B95489" w:rsidRPr="00B95489" w:rsidRDefault="00B95489" w:rsidP="00CF712C">
            <w:pPr>
              <w:spacing w:after="0" w:line="100" w:lineRule="atLeast"/>
              <w:rPr>
                <w:rFonts w:asciiTheme="minorHAnsi" w:hAnsiTheme="minorHAnsi" w:cs="Open Sans"/>
                <w:sz w:val="20"/>
                <w:szCs w:val="20"/>
                <w:lang w:val="en-GB"/>
              </w:rPr>
            </w:pPr>
          </w:p>
        </w:tc>
      </w:tr>
      <w:tr w:rsidR="00B95489" w:rsidRPr="00B95489" w:rsidTr="00CF712C">
        <w:tc>
          <w:tcPr>
            <w:tcW w:w="3969" w:type="dxa"/>
          </w:tcPr>
          <w:p w:rsidR="00B95489" w:rsidRPr="00B95489" w:rsidRDefault="00B95489" w:rsidP="00CF712C">
            <w:pPr>
              <w:spacing w:after="0" w:line="100" w:lineRule="atLeast"/>
              <w:rPr>
                <w:rFonts w:asciiTheme="minorHAnsi" w:hAnsiTheme="minorHAnsi" w:cs="Open Sans"/>
                <w:sz w:val="20"/>
                <w:szCs w:val="20"/>
                <w:lang w:val="en-GB"/>
              </w:rPr>
            </w:pPr>
            <w:r w:rsidRPr="00B95489">
              <w:rPr>
                <w:rFonts w:asciiTheme="minorHAnsi" w:hAnsiTheme="minorHAnsi" w:cs="Open Sans"/>
                <w:sz w:val="20"/>
                <w:szCs w:val="20"/>
                <w:lang w:bidi="et-EE"/>
              </w:rPr>
              <w:t>Väliseksperdid ja -teenused</w:t>
            </w:r>
          </w:p>
        </w:tc>
        <w:tc>
          <w:tcPr>
            <w:tcW w:w="1985" w:type="dxa"/>
          </w:tcPr>
          <w:p w:rsidR="00B95489" w:rsidRPr="00B95489" w:rsidRDefault="00B95489" w:rsidP="00CF712C">
            <w:pPr>
              <w:spacing w:after="0" w:line="100" w:lineRule="atLeast"/>
              <w:rPr>
                <w:rFonts w:asciiTheme="minorHAnsi" w:hAnsiTheme="minorHAnsi" w:cs="Open Sans"/>
                <w:sz w:val="20"/>
                <w:szCs w:val="20"/>
                <w:lang w:val="en-GB"/>
              </w:rPr>
            </w:pPr>
          </w:p>
        </w:tc>
      </w:tr>
      <w:tr w:rsidR="00B95489" w:rsidRPr="00B95489" w:rsidTr="00CF712C">
        <w:tc>
          <w:tcPr>
            <w:tcW w:w="3969" w:type="dxa"/>
          </w:tcPr>
          <w:p w:rsidR="00B95489" w:rsidRPr="00B95489" w:rsidRDefault="00B95489" w:rsidP="00CF712C">
            <w:pPr>
              <w:spacing w:after="0" w:line="100" w:lineRule="atLeast"/>
              <w:rPr>
                <w:rFonts w:asciiTheme="minorHAnsi" w:hAnsiTheme="minorHAnsi" w:cs="Open Sans"/>
                <w:sz w:val="20"/>
                <w:szCs w:val="20"/>
                <w:lang w:val="en-GB"/>
              </w:rPr>
            </w:pPr>
            <w:r w:rsidRPr="00B95489">
              <w:rPr>
                <w:rFonts w:asciiTheme="minorHAnsi" w:hAnsiTheme="minorHAnsi" w:cs="Open Sans"/>
                <w:sz w:val="20"/>
                <w:szCs w:val="20"/>
                <w:lang w:bidi="et-EE"/>
              </w:rPr>
              <w:t>Seadmed</w:t>
            </w:r>
          </w:p>
        </w:tc>
        <w:tc>
          <w:tcPr>
            <w:tcW w:w="1985" w:type="dxa"/>
          </w:tcPr>
          <w:p w:rsidR="00B95489" w:rsidRPr="00B95489" w:rsidRDefault="00B95489" w:rsidP="00CF712C">
            <w:pPr>
              <w:spacing w:after="0" w:line="100" w:lineRule="atLeast"/>
              <w:rPr>
                <w:rFonts w:asciiTheme="minorHAnsi" w:hAnsiTheme="minorHAnsi" w:cs="Open Sans"/>
                <w:sz w:val="20"/>
                <w:szCs w:val="20"/>
                <w:lang w:val="en-GB"/>
              </w:rPr>
            </w:pPr>
          </w:p>
        </w:tc>
      </w:tr>
      <w:tr w:rsidR="00B95489" w:rsidRPr="00B95489" w:rsidTr="00CF712C">
        <w:tc>
          <w:tcPr>
            <w:tcW w:w="3969" w:type="dxa"/>
          </w:tcPr>
          <w:p w:rsidR="00B95489" w:rsidRPr="00B95489" w:rsidRDefault="00B95489" w:rsidP="00CF712C">
            <w:pPr>
              <w:spacing w:after="0" w:line="100" w:lineRule="atLeast"/>
              <w:rPr>
                <w:rFonts w:asciiTheme="minorHAnsi" w:hAnsiTheme="minorHAnsi" w:cs="Open Sans"/>
                <w:sz w:val="20"/>
                <w:szCs w:val="20"/>
                <w:lang w:val="en-GB"/>
              </w:rPr>
            </w:pPr>
            <w:r w:rsidRPr="00B95489">
              <w:rPr>
                <w:rFonts w:asciiTheme="minorHAnsi" w:hAnsiTheme="minorHAnsi" w:cs="Open Sans"/>
                <w:sz w:val="20"/>
                <w:szCs w:val="20"/>
                <w:lang w:bidi="et-EE"/>
              </w:rPr>
              <w:t>Taristu- ja ehitustööd</w:t>
            </w:r>
          </w:p>
        </w:tc>
        <w:tc>
          <w:tcPr>
            <w:tcW w:w="1985" w:type="dxa"/>
          </w:tcPr>
          <w:p w:rsidR="00B95489" w:rsidRPr="00B95489" w:rsidRDefault="00B95489" w:rsidP="00CF712C">
            <w:pPr>
              <w:spacing w:after="0" w:line="100" w:lineRule="atLeast"/>
              <w:rPr>
                <w:rFonts w:asciiTheme="minorHAnsi" w:hAnsiTheme="minorHAnsi" w:cs="Open Sans"/>
                <w:sz w:val="20"/>
                <w:szCs w:val="20"/>
                <w:lang w:val="en-GB"/>
              </w:rPr>
            </w:pPr>
          </w:p>
        </w:tc>
      </w:tr>
      <w:tr w:rsidR="00B95489" w:rsidRPr="00B95489" w:rsidTr="00CF712C">
        <w:tc>
          <w:tcPr>
            <w:tcW w:w="3969" w:type="dxa"/>
          </w:tcPr>
          <w:p w:rsidR="00B95489" w:rsidRPr="00B95489" w:rsidRDefault="00B95489" w:rsidP="00CF712C">
            <w:pPr>
              <w:spacing w:after="0" w:line="100" w:lineRule="atLeast"/>
              <w:rPr>
                <w:rFonts w:asciiTheme="minorHAnsi" w:hAnsiTheme="minorHAnsi" w:cs="Open Sans"/>
                <w:sz w:val="20"/>
                <w:szCs w:val="20"/>
                <w:lang w:val="en-GB"/>
              </w:rPr>
            </w:pPr>
            <w:r w:rsidRPr="00B95489">
              <w:rPr>
                <w:rFonts w:asciiTheme="minorHAnsi" w:hAnsiTheme="minorHAnsi" w:cs="Open Sans"/>
                <w:sz w:val="20"/>
                <w:szCs w:val="20"/>
                <w:lang w:bidi="et-EE"/>
              </w:rPr>
              <w:t>Vahesumma</w:t>
            </w:r>
          </w:p>
        </w:tc>
        <w:tc>
          <w:tcPr>
            <w:tcW w:w="1985" w:type="dxa"/>
          </w:tcPr>
          <w:p w:rsidR="00B95489" w:rsidRPr="00B95489" w:rsidRDefault="00B95489" w:rsidP="00CF712C">
            <w:pPr>
              <w:spacing w:after="0" w:line="100" w:lineRule="atLeast"/>
              <w:rPr>
                <w:rFonts w:asciiTheme="minorHAnsi" w:hAnsiTheme="minorHAnsi" w:cs="Open Sans"/>
                <w:sz w:val="20"/>
                <w:szCs w:val="20"/>
                <w:lang w:val="en-GB"/>
              </w:rPr>
            </w:pPr>
          </w:p>
        </w:tc>
      </w:tr>
      <w:tr w:rsidR="00B95489" w:rsidRPr="00B95489" w:rsidTr="00CF712C">
        <w:tc>
          <w:tcPr>
            <w:tcW w:w="3969" w:type="dxa"/>
          </w:tcPr>
          <w:p w:rsidR="00B95489" w:rsidRPr="00B95489" w:rsidRDefault="00B95489" w:rsidP="00CF712C">
            <w:pPr>
              <w:spacing w:after="0" w:line="100" w:lineRule="atLeast"/>
              <w:rPr>
                <w:rFonts w:asciiTheme="minorHAnsi" w:hAnsiTheme="minorHAnsi" w:cs="Open Sans"/>
                <w:sz w:val="20"/>
                <w:szCs w:val="20"/>
                <w:lang w:val="en-GB"/>
              </w:rPr>
            </w:pPr>
            <w:r w:rsidRPr="00B95489">
              <w:rPr>
                <w:rFonts w:asciiTheme="minorHAnsi" w:hAnsiTheme="minorHAnsi" w:cs="Open Sans"/>
                <w:sz w:val="20"/>
                <w:szCs w:val="20"/>
                <w:lang w:bidi="et-EE"/>
              </w:rPr>
              <w:t>Tulud</w:t>
            </w:r>
          </w:p>
        </w:tc>
        <w:tc>
          <w:tcPr>
            <w:tcW w:w="1985" w:type="dxa"/>
          </w:tcPr>
          <w:p w:rsidR="00B95489" w:rsidRPr="00B95489" w:rsidRDefault="00B95489" w:rsidP="00CF712C">
            <w:pPr>
              <w:spacing w:after="0" w:line="100" w:lineRule="atLeast"/>
              <w:rPr>
                <w:rFonts w:asciiTheme="minorHAnsi" w:hAnsiTheme="minorHAnsi" w:cs="Open Sans"/>
                <w:sz w:val="20"/>
                <w:szCs w:val="20"/>
                <w:lang w:val="en-GB"/>
              </w:rPr>
            </w:pPr>
          </w:p>
        </w:tc>
      </w:tr>
      <w:tr w:rsidR="00B95489" w:rsidRPr="00B95489" w:rsidTr="00CF712C">
        <w:tc>
          <w:tcPr>
            <w:tcW w:w="3969" w:type="dxa"/>
          </w:tcPr>
          <w:p w:rsidR="00B95489" w:rsidRPr="00B95489" w:rsidRDefault="00B95489" w:rsidP="00CF712C">
            <w:pPr>
              <w:spacing w:after="0" w:line="100" w:lineRule="atLeast"/>
              <w:rPr>
                <w:rFonts w:asciiTheme="minorHAnsi" w:hAnsiTheme="minorHAnsi" w:cs="Open Sans"/>
                <w:sz w:val="20"/>
                <w:szCs w:val="20"/>
                <w:lang w:val="en-GB"/>
              </w:rPr>
            </w:pPr>
            <w:r w:rsidRPr="00B95489">
              <w:rPr>
                <w:rFonts w:asciiTheme="minorHAnsi" w:hAnsiTheme="minorHAnsi" w:cs="Open Sans"/>
                <w:sz w:val="20"/>
                <w:szCs w:val="20"/>
                <w:lang w:bidi="et-EE"/>
              </w:rPr>
              <w:t>Kokku EUR</w:t>
            </w:r>
          </w:p>
        </w:tc>
        <w:tc>
          <w:tcPr>
            <w:tcW w:w="1985" w:type="dxa"/>
          </w:tcPr>
          <w:p w:rsidR="00B95489" w:rsidRPr="00B95489" w:rsidRDefault="00B95489" w:rsidP="00CF712C">
            <w:pPr>
              <w:spacing w:after="0" w:line="100" w:lineRule="atLeast"/>
              <w:rPr>
                <w:rFonts w:asciiTheme="minorHAnsi" w:hAnsiTheme="minorHAnsi" w:cs="Open Sans"/>
                <w:sz w:val="20"/>
                <w:szCs w:val="20"/>
                <w:lang w:val="en-GB"/>
              </w:rPr>
            </w:pPr>
          </w:p>
        </w:tc>
      </w:tr>
    </w:tbl>
    <w:p w:rsidR="00B95489" w:rsidRPr="00B95489" w:rsidRDefault="00B95489" w:rsidP="00B95489">
      <w:pPr>
        <w:spacing w:after="0" w:line="100" w:lineRule="atLeast"/>
        <w:rPr>
          <w:rFonts w:asciiTheme="minorHAnsi" w:hAnsiTheme="minorHAnsi" w:cs="Open Sans"/>
          <w:sz w:val="20"/>
          <w:szCs w:val="20"/>
          <w:lang w:val="en-GB"/>
        </w:rPr>
      </w:pPr>
    </w:p>
    <w:p w:rsidR="00B95489" w:rsidRDefault="00B95489" w:rsidP="00B95489">
      <w:pPr>
        <w:spacing w:after="0" w:line="100" w:lineRule="atLeast"/>
        <w:rPr>
          <w:rFonts w:asciiTheme="minorHAnsi" w:hAnsiTheme="minorHAnsi" w:cs="Open Sans"/>
          <w:b/>
          <w:sz w:val="20"/>
          <w:szCs w:val="20"/>
          <w:lang w:val="en-GB"/>
        </w:rPr>
      </w:pPr>
      <w:r w:rsidRPr="00E95F1C">
        <w:rPr>
          <w:rFonts w:asciiTheme="minorHAnsi" w:hAnsiTheme="minorHAnsi" w:cs="Open Sans"/>
          <w:b/>
          <w:sz w:val="20"/>
          <w:szCs w:val="20"/>
          <w:lang w:bidi="et-EE"/>
        </w:rPr>
        <w:t>Toetuse allikas (allikad):</w:t>
      </w:r>
    </w:p>
    <w:p w:rsidR="00B95489" w:rsidRPr="00E95F1C" w:rsidRDefault="00B95489" w:rsidP="00B95489">
      <w:pPr>
        <w:spacing w:after="0"/>
        <w:rPr>
          <w:rFonts w:asciiTheme="minorHAnsi" w:hAnsiTheme="minorHAnsi" w:cs="Open Sans"/>
          <w:b/>
          <w:sz w:val="20"/>
          <w:szCs w:val="20"/>
          <w:lang w:val="en-GB"/>
        </w:rPr>
      </w:pPr>
      <w:r w:rsidRPr="005C218F">
        <w:rPr>
          <w:rFonts w:asciiTheme="minorHAnsi" w:eastAsia="Times New Roman" w:hAnsiTheme="minorHAnsi" w:cs="Open Sans"/>
          <w:i/>
          <w:color w:val="548DD4"/>
          <w:sz w:val="20"/>
          <w:szCs w:val="20"/>
          <w:lang w:bidi="et-EE"/>
        </w:rPr>
        <w:t>Töökava alusel automaatselt loodud tabel</w:t>
      </w:r>
    </w:p>
    <w:tbl>
      <w:tblPr>
        <w:tblStyle w:val="TableGrid"/>
        <w:tblW w:w="9243" w:type="dxa"/>
        <w:tblInd w:w="108" w:type="dxa"/>
        <w:tblLook w:val="04A0" w:firstRow="1" w:lastRow="0" w:firstColumn="1" w:lastColumn="0" w:noHBand="0" w:noVBand="1"/>
      </w:tblPr>
      <w:tblGrid>
        <w:gridCol w:w="2912"/>
        <w:gridCol w:w="3021"/>
        <w:gridCol w:w="3310"/>
      </w:tblGrid>
      <w:tr w:rsidR="00B95489" w:rsidTr="00CF712C">
        <w:tc>
          <w:tcPr>
            <w:tcW w:w="2912" w:type="dxa"/>
            <w:shd w:val="clear" w:color="auto" w:fill="E5DFEC" w:themeFill="accent4" w:themeFillTint="33"/>
          </w:tcPr>
          <w:p w:rsidR="00B95489" w:rsidRDefault="00B95489" w:rsidP="00CF712C">
            <w:pPr>
              <w:spacing w:after="0" w:line="100" w:lineRule="atLeast"/>
              <w:rPr>
                <w:rFonts w:asciiTheme="minorHAnsi" w:hAnsiTheme="minorHAnsi" w:cs="Open Sans"/>
                <w:sz w:val="20"/>
                <w:szCs w:val="20"/>
                <w:lang w:val="en-GB"/>
              </w:rPr>
            </w:pPr>
            <w:r>
              <w:rPr>
                <w:rFonts w:asciiTheme="minorHAnsi" w:hAnsiTheme="minorHAnsi" w:cs="Open Sans"/>
                <w:sz w:val="20"/>
                <w:szCs w:val="20"/>
                <w:lang w:bidi="et-EE"/>
              </w:rPr>
              <w:t>Allikas</w:t>
            </w:r>
          </w:p>
        </w:tc>
        <w:tc>
          <w:tcPr>
            <w:tcW w:w="3021" w:type="dxa"/>
            <w:shd w:val="clear" w:color="auto" w:fill="E5DFEC" w:themeFill="accent4" w:themeFillTint="33"/>
          </w:tcPr>
          <w:p w:rsidR="00B95489" w:rsidRDefault="00B95489" w:rsidP="00CF712C">
            <w:pPr>
              <w:spacing w:after="0" w:line="100" w:lineRule="atLeast"/>
              <w:rPr>
                <w:rFonts w:asciiTheme="minorHAnsi" w:hAnsiTheme="minorHAnsi" w:cs="Open Sans"/>
                <w:sz w:val="20"/>
                <w:szCs w:val="20"/>
                <w:lang w:val="en-GB"/>
              </w:rPr>
            </w:pPr>
            <w:r>
              <w:rPr>
                <w:rFonts w:asciiTheme="minorHAnsi" w:hAnsiTheme="minorHAnsi" w:cs="Open Sans"/>
                <w:sz w:val="20"/>
                <w:szCs w:val="20"/>
                <w:lang w:bidi="et-EE"/>
              </w:rPr>
              <w:t>Rahalise toetuse suurus</w:t>
            </w:r>
          </w:p>
        </w:tc>
        <w:tc>
          <w:tcPr>
            <w:tcW w:w="3310" w:type="dxa"/>
            <w:shd w:val="clear" w:color="auto" w:fill="E5DFEC" w:themeFill="accent4" w:themeFillTint="33"/>
          </w:tcPr>
          <w:p w:rsidR="00B95489" w:rsidRDefault="00B95489" w:rsidP="00CF712C">
            <w:pPr>
              <w:spacing w:after="0" w:line="100" w:lineRule="atLeast"/>
              <w:rPr>
                <w:rFonts w:asciiTheme="minorHAnsi" w:hAnsiTheme="minorHAnsi" w:cs="Open Sans"/>
                <w:sz w:val="20"/>
                <w:szCs w:val="20"/>
                <w:lang w:val="en-GB"/>
              </w:rPr>
            </w:pPr>
            <w:r>
              <w:rPr>
                <w:rFonts w:asciiTheme="minorHAnsi" w:hAnsiTheme="minorHAnsi" w:cs="Open Sans"/>
                <w:sz w:val="20"/>
                <w:szCs w:val="20"/>
                <w:lang w:bidi="et-EE"/>
              </w:rPr>
              <w:t>Mitterahalise toetuse suurus</w:t>
            </w:r>
          </w:p>
        </w:tc>
      </w:tr>
      <w:tr w:rsidR="00B95489" w:rsidTr="00CF712C">
        <w:tc>
          <w:tcPr>
            <w:tcW w:w="2912" w:type="dxa"/>
          </w:tcPr>
          <w:p w:rsidR="00B95489" w:rsidRDefault="00B95489" w:rsidP="00CF712C">
            <w:pPr>
              <w:spacing w:after="0" w:line="100" w:lineRule="atLeast"/>
              <w:rPr>
                <w:rFonts w:asciiTheme="minorHAnsi" w:hAnsiTheme="minorHAnsi" w:cs="Open Sans"/>
                <w:sz w:val="20"/>
                <w:szCs w:val="20"/>
                <w:lang w:val="en-GB"/>
              </w:rPr>
            </w:pPr>
          </w:p>
        </w:tc>
        <w:tc>
          <w:tcPr>
            <w:tcW w:w="3021" w:type="dxa"/>
          </w:tcPr>
          <w:p w:rsidR="00B95489" w:rsidRDefault="00B95489" w:rsidP="00CF712C">
            <w:pPr>
              <w:spacing w:after="0" w:line="100" w:lineRule="atLeast"/>
              <w:rPr>
                <w:rFonts w:asciiTheme="minorHAnsi" w:hAnsiTheme="minorHAnsi" w:cs="Open Sans"/>
                <w:sz w:val="20"/>
                <w:szCs w:val="20"/>
                <w:lang w:val="en-GB"/>
              </w:rPr>
            </w:pPr>
          </w:p>
        </w:tc>
        <w:tc>
          <w:tcPr>
            <w:tcW w:w="3310" w:type="dxa"/>
          </w:tcPr>
          <w:p w:rsidR="00B95489" w:rsidRDefault="00B95489" w:rsidP="00CF712C">
            <w:pPr>
              <w:spacing w:after="0" w:line="100" w:lineRule="atLeast"/>
              <w:rPr>
                <w:rFonts w:asciiTheme="minorHAnsi" w:hAnsiTheme="minorHAnsi" w:cs="Open Sans"/>
                <w:sz w:val="20"/>
                <w:szCs w:val="20"/>
                <w:lang w:val="en-GB"/>
              </w:rPr>
            </w:pPr>
          </w:p>
        </w:tc>
      </w:tr>
      <w:tr w:rsidR="00B95489" w:rsidTr="00CF712C">
        <w:tc>
          <w:tcPr>
            <w:tcW w:w="2912" w:type="dxa"/>
          </w:tcPr>
          <w:p w:rsidR="00B95489" w:rsidRDefault="00B95489" w:rsidP="00CF712C">
            <w:pPr>
              <w:spacing w:after="0" w:line="100" w:lineRule="atLeast"/>
              <w:rPr>
                <w:rFonts w:asciiTheme="minorHAnsi" w:hAnsiTheme="minorHAnsi" w:cs="Open Sans"/>
                <w:sz w:val="20"/>
                <w:szCs w:val="20"/>
                <w:lang w:val="en-GB"/>
              </w:rPr>
            </w:pPr>
          </w:p>
        </w:tc>
        <w:tc>
          <w:tcPr>
            <w:tcW w:w="3021" w:type="dxa"/>
          </w:tcPr>
          <w:p w:rsidR="00B95489" w:rsidRDefault="00B95489" w:rsidP="00CF712C">
            <w:pPr>
              <w:spacing w:after="0" w:line="100" w:lineRule="atLeast"/>
              <w:rPr>
                <w:rFonts w:asciiTheme="minorHAnsi" w:hAnsiTheme="minorHAnsi" w:cs="Open Sans"/>
                <w:sz w:val="20"/>
                <w:szCs w:val="20"/>
                <w:lang w:val="en-GB"/>
              </w:rPr>
            </w:pPr>
          </w:p>
        </w:tc>
        <w:tc>
          <w:tcPr>
            <w:tcW w:w="3310" w:type="dxa"/>
          </w:tcPr>
          <w:p w:rsidR="00B95489" w:rsidRDefault="00B95489" w:rsidP="00CF712C">
            <w:pPr>
              <w:spacing w:after="0" w:line="100" w:lineRule="atLeast"/>
              <w:rPr>
                <w:rFonts w:asciiTheme="minorHAnsi" w:hAnsiTheme="minorHAnsi" w:cs="Open Sans"/>
                <w:sz w:val="20"/>
                <w:szCs w:val="20"/>
                <w:lang w:val="en-GB"/>
              </w:rPr>
            </w:pPr>
          </w:p>
        </w:tc>
      </w:tr>
    </w:tbl>
    <w:p w:rsidR="00B95489" w:rsidRDefault="00B95489">
      <w:pPr>
        <w:suppressAutoHyphens w:val="0"/>
        <w:spacing w:after="0" w:line="240" w:lineRule="auto"/>
        <w:rPr>
          <w:rFonts w:asciiTheme="minorHAnsi" w:hAnsiTheme="minorHAnsi" w:cs="Open Sans"/>
          <w:sz w:val="20"/>
          <w:szCs w:val="20"/>
          <w:lang w:val="en-GB"/>
        </w:rPr>
      </w:pPr>
    </w:p>
    <w:p w:rsidR="00062845" w:rsidRPr="00FF29B9" w:rsidRDefault="00FF29B9" w:rsidP="00FF29B9">
      <w:pPr>
        <w:spacing w:after="0"/>
        <w:rPr>
          <w:rFonts w:asciiTheme="minorHAnsi" w:eastAsia="Times New Roman" w:hAnsiTheme="minorHAnsi" w:cs="Open Sans"/>
          <w:b/>
          <w:color w:val="6E8992"/>
          <w:sz w:val="24"/>
          <w:szCs w:val="24"/>
          <w:lang w:val="en-GB"/>
        </w:rPr>
      </w:pPr>
      <w:r w:rsidRPr="00FF29B9">
        <w:rPr>
          <w:rFonts w:asciiTheme="minorHAnsi" w:eastAsia="Times New Roman" w:hAnsiTheme="minorHAnsi" w:cs="Open Sans"/>
          <w:b/>
          <w:color w:val="6E8992"/>
          <w:sz w:val="24"/>
          <w:szCs w:val="24"/>
          <w:lang w:bidi="et-EE"/>
        </w:rPr>
        <w:t>B.3</w:t>
      </w:r>
    </w:p>
    <w:p w:rsidR="00F32C1D" w:rsidRDefault="00F32C1D" w:rsidP="00F32C1D">
      <w:pPr>
        <w:spacing w:after="0" w:line="100" w:lineRule="atLeast"/>
        <w:rPr>
          <w:rFonts w:asciiTheme="minorHAnsi" w:hAnsiTheme="minorHAnsi" w:cs="Open Sans"/>
          <w:b/>
          <w:sz w:val="20"/>
          <w:szCs w:val="20"/>
          <w:lang w:val="en-GB"/>
        </w:rPr>
      </w:pPr>
      <w:r w:rsidRPr="00FF29B9">
        <w:rPr>
          <w:rFonts w:asciiTheme="minorHAnsi" w:hAnsiTheme="minorHAnsi" w:cs="Open Sans"/>
          <w:b/>
          <w:sz w:val="20"/>
          <w:szCs w:val="20"/>
          <w:lang w:bidi="et-EE"/>
        </w:rPr>
        <w:t>Nupp „+ Lisa” (tegevuspartnerite lisamiseks)</w:t>
      </w:r>
    </w:p>
    <w:p w:rsidR="005C218F" w:rsidRPr="00FF29B9" w:rsidRDefault="005C218F" w:rsidP="00F32C1D">
      <w:pPr>
        <w:spacing w:after="0" w:line="100" w:lineRule="atLeast"/>
        <w:rPr>
          <w:rFonts w:asciiTheme="minorHAnsi" w:hAnsiTheme="minorHAnsi" w:cs="Open Sans"/>
          <w:b/>
          <w:sz w:val="20"/>
          <w:szCs w:val="20"/>
          <w:lang w:val="en-GB"/>
        </w:rPr>
      </w:pPr>
    </w:p>
    <w:tbl>
      <w:tblPr>
        <w:tblW w:w="9214" w:type="dxa"/>
        <w:tblInd w:w="108" w:type="dxa"/>
        <w:tblLayout w:type="fixed"/>
        <w:tblCellMar>
          <w:top w:w="57" w:type="dxa"/>
        </w:tblCellMar>
        <w:tblLook w:val="0000" w:firstRow="0" w:lastRow="0" w:firstColumn="0" w:lastColumn="0" w:noHBand="0" w:noVBand="0"/>
      </w:tblPr>
      <w:tblGrid>
        <w:gridCol w:w="3969"/>
        <w:gridCol w:w="5245"/>
      </w:tblGrid>
      <w:tr w:rsidR="00AD3D4F" w:rsidRPr="00815C13" w:rsidTr="00827DD6">
        <w:trPr>
          <w:trHeight w:val="331"/>
        </w:trPr>
        <w:tc>
          <w:tcPr>
            <w:tcW w:w="9214" w:type="dxa"/>
            <w:gridSpan w:val="2"/>
            <w:tcBorders>
              <w:top w:val="single" w:sz="4" w:space="0" w:color="000000"/>
              <w:left w:val="single" w:sz="4" w:space="0" w:color="000000"/>
              <w:bottom w:val="single" w:sz="4" w:space="0" w:color="000000"/>
              <w:right w:val="single" w:sz="4" w:space="0" w:color="000000"/>
            </w:tcBorders>
            <w:shd w:val="clear" w:color="auto" w:fill="E5DFEC"/>
          </w:tcPr>
          <w:p w:rsidR="00AD3D4F" w:rsidRPr="00815C13" w:rsidRDefault="00AD3D4F" w:rsidP="00ED588B">
            <w:pPr>
              <w:spacing w:after="0"/>
              <w:rPr>
                <w:rFonts w:asciiTheme="minorHAnsi" w:hAnsiTheme="minorHAnsi"/>
                <w:sz w:val="20"/>
                <w:szCs w:val="20"/>
                <w:lang w:val="en-GB"/>
              </w:rPr>
            </w:pPr>
            <w:r w:rsidRPr="00815C13">
              <w:rPr>
                <w:rFonts w:asciiTheme="minorHAnsi" w:hAnsiTheme="minorHAnsi" w:cs="Open Sans"/>
                <w:b/>
                <w:sz w:val="20"/>
                <w:szCs w:val="20"/>
                <w:lang w:bidi="et-EE"/>
              </w:rPr>
              <w:t xml:space="preserve">Tegevuspartnerid </w:t>
            </w:r>
          </w:p>
        </w:tc>
      </w:tr>
      <w:tr w:rsidR="00F32C1D" w:rsidRPr="00815C1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F32C1D" w:rsidRPr="00815C13" w:rsidRDefault="00F32C1D" w:rsidP="00ED588B">
            <w:pPr>
              <w:spacing w:after="0"/>
              <w:rPr>
                <w:rFonts w:asciiTheme="minorHAnsi" w:hAnsiTheme="minorHAnsi" w:cs="Open Sans"/>
                <w:bCs/>
                <w:color w:val="548DD4"/>
                <w:sz w:val="20"/>
                <w:szCs w:val="20"/>
                <w:lang w:val="en-GB"/>
              </w:rPr>
            </w:pPr>
            <w:r w:rsidRPr="00815C13">
              <w:rPr>
                <w:rFonts w:asciiTheme="minorHAnsi" w:hAnsiTheme="minorHAnsi" w:cs="Open Sans"/>
                <w:sz w:val="20"/>
                <w:szCs w:val="20"/>
                <w:lang w:bidi="et-EE"/>
              </w:rPr>
              <w:t>Organisatsiooni nimi</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F32C1D" w:rsidRPr="00815C13" w:rsidRDefault="00F32C1D" w:rsidP="00ED588B">
            <w:pPr>
              <w:spacing w:after="0"/>
              <w:rPr>
                <w:rFonts w:asciiTheme="minorHAnsi" w:hAnsiTheme="minorHAnsi" w:cs="Open Sans"/>
                <w:bCs/>
                <w:color w:val="548DD4"/>
                <w:sz w:val="20"/>
                <w:szCs w:val="20"/>
                <w:lang w:val="en-GB"/>
              </w:rPr>
            </w:pPr>
          </w:p>
        </w:tc>
      </w:tr>
      <w:tr w:rsidR="00F32C1D" w:rsidRPr="00815C1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F32C1D" w:rsidRPr="00815C13" w:rsidRDefault="00F32C1D" w:rsidP="00ED588B">
            <w:pPr>
              <w:spacing w:after="0"/>
              <w:rPr>
                <w:rFonts w:asciiTheme="minorHAnsi" w:hAnsiTheme="minorHAnsi" w:cs="Open Sans"/>
                <w:sz w:val="20"/>
                <w:szCs w:val="20"/>
                <w:lang w:val="en-GB"/>
              </w:rPr>
            </w:pPr>
            <w:r w:rsidRPr="00815C13">
              <w:rPr>
                <w:rFonts w:asciiTheme="minorHAnsi" w:hAnsiTheme="minorHAnsi" w:cs="Open Sans"/>
                <w:sz w:val="20"/>
                <w:szCs w:val="20"/>
                <w:lang w:bidi="et-EE"/>
              </w:rPr>
              <w:t>Liikmesriik</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F32C1D" w:rsidRPr="00815C13" w:rsidRDefault="00F32C1D" w:rsidP="00ED588B">
            <w:pPr>
              <w:spacing w:after="0"/>
              <w:rPr>
                <w:rFonts w:asciiTheme="minorHAnsi" w:hAnsiTheme="minorHAnsi" w:cs="Open Sans"/>
                <w:bCs/>
                <w:color w:val="548DD4"/>
                <w:sz w:val="20"/>
                <w:szCs w:val="20"/>
                <w:lang w:val="en-GB"/>
              </w:rPr>
            </w:pPr>
          </w:p>
        </w:tc>
      </w:tr>
      <w:tr w:rsidR="00F32C1D" w:rsidRPr="00815C1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F32C1D" w:rsidRPr="00815C13" w:rsidRDefault="003321E9" w:rsidP="00ED588B">
            <w:pPr>
              <w:spacing w:after="0"/>
              <w:rPr>
                <w:rFonts w:asciiTheme="minorHAnsi" w:hAnsiTheme="minorHAnsi" w:cs="Open Sans"/>
                <w:sz w:val="20"/>
                <w:szCs w:val="20"/>
                <w:lang w:val="en-GB"/>
              </w:rPr>
            </w:pPr>
            <w:r>
              <w:rPr>
                <w:rFonts w:asciiTheme="minorHAnsi" w:hAnsiTheme="minorHAnsi" w:cs="Open Sans"/>
                <w:sz w:val="20"/>
                <w:szCs w:val="20"/>
                <w:lang w:bidi="et-EE"/>
              </w:rPr>
              <w:t>Kontaktandmed</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F32C1D" w:rsidRPr="00815C13" w:rsidRDefault="00F32C1D" w:rsidP="00ED588B">
            <w:pPr>
              <w:spacing w:after="0"/>
              <w:rPr>
                <w:rFonts w:asciiTheme="minorHAnsi" w:hAnsiTheme="minorHAnsi" w:cs="Open Sans"/>
                <w:bCs/>
                <w:color w:val="548DD4"/>
                <w:sz w:val="20"/>
                <w:szCs w:val="20"/>
                <w:lang w:val="en-GB"/>
              </w:rPr>
            </w:pPr>
          </w:p>
        </w:tc>
      </w:tr>
      <w:tr w:rsidR="00F32C1D" w:rsidRPr="006B79D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F32C1D" w:rsidRPr="00815C13" w:rsidRDefault="00F32C1D" w:rsidP="00ED588B">
            <w:pPr>
              <w:spacing w:after="0"/>
              <w:rPr>
                <w:rFonts w:asciiTheme="minorHAnsi" w:hAnsiTheme="minorHAnsi" w:cs="Open Sans"/>
                <w:bCs/>
                <w:i/>
                <w:color w:val="548DD4"/>
                <w:sz w:val="20"/>
                <w:szCs w:val="20"/>
                <w:lang w:val="en-GB"/>
              </w:rPr>
            </w:pPr>
            <w:r w:rsidRPr="00815C13">
              <w:rPr>
                <w:rFonts w:asciiTheme="minorHAnsi" w:hAnsiTheme="minorHAnsi" w:cs="Open Sans"/>
                <w:sz w:val="20"/>
                <w:szCs w:val="20"/>
                <w:lang w:bidi="et-EE"/>
              </w:rPr>
              <w:t>Asjakohane talitus/üksus/osakond</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F32C1D" w:rsidRPr="00CF712C" w:rsidRDefault="003321E9" w:rsidP="000C222F">
            <w:pPr>
              <w:spacing w:after="0"/>
              <w:rPr>
                <w:rFonts w:asciiTheme="minorHAnsi" w:eastAsia="Times New Roman" w:hAnsiTheme="minorHAnsi" w:cs="Open Sans"/>
                <w:i/>
                <w:color w:val="548DD4"/>
                <w:sz w:val="20"/>
                <w:szCs w:val="20"/>
              </w:rPr>
            </w:pPr>
            <w:r w:rsidRPr="00815513">
              <w:rPr>
                <w:rFonts w:asciiTheme="minorHAnsi" w:eastAsia="Times New Roman" w:hAnsiTheme="minorHAnsi" w:cs="Open Sans"/>
                <w:b/>
                <w:i/>
                <w:color w:val="548DD4"/>
                <w:sz w:val="20"/>
                <w:szCs w:val="20"/>
                <w:lang w:bidi="et-EE"/>
              </w:rPr>
              <w:t xml:space="preserve">[500 tähemärki] </w:t>
            </w:r>
            <w:r w:rsidRPr="00287B0B">
              <w:rPr>
                <w:rFonts w:asciiTheme="minorHAnsi" w:eastAsia="Times New Roman" w:hAnsiTheme="minorHAnsi" w:cs="Open Sans"/>
                <w:i/>
                <w:color w:val="548DD4"/>
                <w:sz w:val="20"/>
                <w:szCs w:val="20"/>
                <w:lang w:bidi="et-EE"/>
              </w:rPr>
              <w:t xml:space="preserve">Loetlege siin muud projekti elluviimisse kaasatavad talitused, üksused ja osakonnad. Iga talituse puhul esitage teave selle konkreetse rolli kohta elluviimise </w:t>
            </w:r>
            <w:r w:rsidRPr="00287B0B">
              <w:rPr>
                <w:rFonts w:asciiTheme="minorHAnsi" w:eastAsia="Times New Roman" w:hAnsiTheme="minorHAnsi" w:cs="Open Sans"/>
                <w:i/>
                <w:color w:val="548DD4"/>
                <w:sz w:val="20"/>
                <w:szCs w:val="20"/>
                <w:lang w:bidi="et-EE"/>
              </w:rPr>
              <w:lastRenderedPageBreak/>
              <w:t>etapis koos asjakohase isiku nimega ning tema ametikohaga kõnealuses talituses.</w:t>
            </w:r>
          </w:p>
        </w:tc>
      </w:tr>
      <w:tr w:rsidR="00F32C1D" w:rsidRPr="006B79D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F32C1D" w:rsidRPr="00815C13" w:rsidRDefault="00F32C1D" w:rsidP="00ED588B">
            <w:pPr>
              <w:spacing w:after="0"/>
              <w:rPr>
                <w:rFonts w:asciiTheme="minorHAnsi" w:hAnsiTheme="minorHAnsi" w:cs="Open Sans"/>
                <w:bCs/>
                <w:color w:val="548DD4"/>
                <w:sz w:val="20"/>
                <w:szCs w:val="20"/>
                <w:lang w:val="en-GB"/>
              </w:rPr>
            </w:pPr>
            <w:r w:rsidRPr="00815C13">
              <w:rPr>
                <w:rFonts w:asciiTheme="minorHAnsi" w:hAnsiTheme="minorHAnsi" w:cs="Open Sans"/>
                <w:sz w:val="20"/>
                <w:szCs w:val="20"/>
                <w:lang w:bidi="et-EE"/>
              </w:rPr>
              <w:lastRenderedPageBreak/>
              <w:t>Kontaktisik ja kontaktandmed</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F32C1D" w:rsidRPr="00EC2260" w:rsidRDefault="007C17FF" w:rsidP="00E95F1C">
            <w:pPr>
              <w:spacing w:after="0"/>
              <w:rPr>
                <w:rFonts w:asciiTheme="minorHAnsi" w:eastAsia="Times New Roman" w:hAnsiTheme="minorHAnsi" w:cs="Open Sans"/>
                <w:i/>
                <w:color w:val="548DD4"/>
                <w:sz w:val="20"/>
                <w:szCs w:val="20"/>
                <w:lang w:val="en-GB"/>
              </w:rPr>
            </w:pPr>
            <w:r w:rsidRPr="00EC2260">
              <w:rPr>
                <w:rFonts w:asciiTheme="minorHAnsi" w:eastAsia="Times New Roman" w:hAnsiTheme="minorHAnsi" w:cs="Open Sans"/>
                <w:i/>
                <w:color w:val="548DD4"/>
                <w:sz w:val="20"/>
                <w:szCs w:val="20"/>
                <w:lang w:bidi="et-EE"/>
              </w:rPr>
              <w:t xml:space="preserve">Esitage organisatsiooni peamiseks viiteisikuks oleva isiku nimi, ametikoha nimetus ning kontaktandmed. </w:t>
            </w:r>
          </w:p>
        </w:tc>
      </w:tr>
      <w:tr w:rsidR="00815513" w:rsidRPr="00815C13" w:rsidTr="008155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815513" w:rsidRPr="00815C13" w:rsidRDefault="00815513" w:rsidP="00815513">
            <w:pPr>
              <w:spacing w:after="0"/>
              <w:rPr>
                <w:rFonts w:asciiTheme="minorHAnsi" w:hAnsiTheme="minorHAnsi"/>
                <w:color w:val="548DD4"/>
                <w:sz w:val="20"/>
                <w:szCs w:val="20"/>
                <w:lang w:val="en-GB"/>
              </w:rPr>
            </w:pPr>
            <w:r w:rsidRPr="00815C13">
              <w:rPr>
                <w:rFonts w:asciiTheme="minorHAnsi" w:hAnsiTheme="minorHAnsi" w:cs="Open Sans"/>
                <w:sz w:val="20"/>
                <w:szCs w:val="20"/>
                <w:lang w:bidi="et-EE"/>
              </w:rPr>
              <w:t>KMKR number</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815513" w:rsidRPr="00EC2260" w:rsidRDefault="00815513" w:rsidP="00815513">
            <w:pPr>
              <w:spacing w:after="0"/>
              <w:rPr>
                <w:rFonts w:asciiTheme="minorHAnsi" w:eastAsia="Times New Roman" w:hAnsiTheme="minorHAnsi" w:cs="Open Sans"/>
                <w:i/>
                <w:color w:val="548DD4"/>
                <w:sz w:val="20"/>
                <w:szCs w:val="20"/>
                <w:lang w:val="en-GB"/>
              </w:rPr>
            </w:pPr>
          </w:p>
        </w:tc>
      </w:tr>
      <w:tr w:rsidR="00815513" w:rsidRPr="006B79D3" w:rsidTr="008155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815513" w:rsidRPr="00815C13" w:rsidRDefault="00815513" w:rsidP="00815513">
            <w:pPr>
              <w:spacing w:after="0"/>
              <w:rPr>
                <w:rFonts w:asciiTheme="minorHAnsi" w:hAnsiTheme="minorHAnsi"/>
                <w:color w:val="548DD4"/>
                <w:sz w:val="20"/>
                <w:szCs w:val="20"/>
                <w:lang w:val="en-GB"/>
              </w:rPr>
            </w:pPr>
            <w:r w:rsidRPr="00815C13">
              <w:rPr>
                <w:rFonts w:asciiTheme="minorHAnsi" w:hAnsiTheme="minorHAnsi" w:cs="Open Sans"/>
                <w:sz w:val="20"/>
                <w:szCs w:val="20"/>
                <w:lang w:bidi="et-EE"/>
              </w:rPr>
              <w:t>Tagastatav käibemaks</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815513" w:rsidRPr="00EC2260" w:rsidRDefault="00815513" w:rsidP="00815513">
            <w:pPr>
              <w:spacing w:after="0"/>
              <w:rPr>
                <w:rFonts w:asciiTheme="minorHAnsi" w:eastAsia="Times New Roman" w:hAnsiTheme="minorHAnsi" w:cs="Open Sans"/>
                <w:i/>
                <w:color w:val="548DD4"/>
                <w:sz w:val="20"/>
                <w:szCs w:val="20"/>
                <w:lang w:val="en-GB"/>
              </w:rPr>
            </w:pPr>
            <w:r w:rsidRPr="00EC2260">
              <w:rPr>
                <w:rFonts w:asciiTheme="minorHAnsi" w:eastAsia="Times New Roman" w:hAnsiTheme="minorHAnsi" w:cs="Open Sans"/>
                <w:i/>
                <w:color w:val="548DD4"/>
                <w:sz w:val="20"/>
                <w:szCs w:val="20"/>
                <w:lang w:bidi="et-EE"/>
              </w:rPr>
              <w:t>Rippmenüü: jah, ei, osaliselt</w:t>
            </w:r>
          </w:p>
        </w:tc>
      </w:tr>
      <w:tr w:rsidR="00815513" w:rsidRPr="00815C13" w:rsidTr="008155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815513" w:rsidRPr="00815C13" w:rsidRDefault="00815513" w:rsidP="00815513">
            <w:pPr>
              <w:spacing w:after="0"/>
              <w:rPr>
                <w:rFonts w:asciiTheme="minorHAnsi" w:hAnsiTheme="minorHAnsi"/>
                <w:color w:val="548DD4"/>
                <w:sz w:val="20"/>
                <w:szCs w:val="20"/>
                <w:lang w:val="en-GB"/>
              </w:rPr>
            </w:pPr>
            <w:r w:rsidRPr="00815C13">
              <w:rPr>
                <w:rFonts w:asciiTheme="minorHAnsi" w:hAnsiTheme="minorHAnsi" w:cs="Open Sans"/>
                <w:sz w:val="20"/>
                <w:szCs w:val="20"/>
                <w:lang w:bidi="et-EE"/>
              </w:rPr>
              <w:t>Tööjõukulude arvestamise alus:</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815513" w:rsidRPr="00EC2260" w:rsidRDefault="00815513" w:rsidP="00815513">
            <w:pPr>
              <w:spacing w:after="0"/>
              <w:rPr>
                <w:rFonts w:asciiTheme="minorHAnsi" w:eastAsia="Times New Roman" w:hAnsiTheme="minorHAnsi" w:cs="Open Sans"/>
                <w:i/>
                <w:color w:val="548DD4"/>
                <w:sz w:val="20"/>
                <w:szCs w:val="20"/>
                <w:lang w:val="en-GB"/>
              </w:rPr>
            </w:pPr>
            <w:r w:rsidRPr="00EC2260">
              <w:rPr>
                <w:rFonts w:asciiTheme="minorHAnsi" w:eastAsia="Times New Roman" w:hAnsiTheme="minorHAnsi" w:cs="Open Sans"/>
                <w:i/>
                <w:color w:val="548DD4"/>
                <w:sz w:val="20"/>
                <w:szCs w:val="20"/>
                <w:lang w:bidi="et-EE"/>
              </w:rPr>
              <w:t>Rippmenüü:</w:t>
            </w:r>
          </w:p>
          <w:p w:rsidR="00815513" w:rsidRPr="00EC2260" w:rsidRDefault="00815513" w:rsidP="00815513">
            <w:pPr>
              <w:pStyle w:val="ListParagraph"/>
              <w:numPr>
                <w:ilvl w:val="0"/>
                <w:numId w:val="44"/>
              </w:numPr>
              <w:spacing w:after="0"/>
              <w:rPr>
                <w:rFonts w:asciiTheme="minorHAnsi" w:eastAsia="Times New Roman" w:hAnsiTheme="minorHAnsi" w:cs="Open Sans"/>
                <w:i/>
                <w:color w:val="548DD4"/>
                <w:sz w:val="20"/>
                <w:szCs w:val="20"/>
                <w:lang w:val="en-GB" w:eastAsia="ar-SA"/>
              </w:rPr>
            </w:pPr>
            <w:r w:rsidRPr="00EC2260">
              <w:rPr>
                <w:rFonts w:asciiTheme="minorHAnsi" w:eastAsia="Times New Roman" w:hAnsiTheme="minorHAnsi" w:cs="Open Sans"/>
                <w:i/>
                <w:color w:val="548DD4"/>
                <w:sz w:val="20"/>
                <w:szCs w:val="20"/>
                <w:lang w:bidi="et-EE"/>
              </w:rPr>
              <w:t>Kindlamääraline (20% kõikidest otsestest kuludest, v.a tööjõukulud)</w:t>
            </w:r>
          </w:p>
          <w:p w:rsidR="00815513" w:rsidRPr="00EC2260" w:rsidRDefault="00815513" w:rsidP="00815513">
            <w:pPr>
              <w:pStyle w:val="ListParagraph"/>
              <w:numPr>
                <w:ilvl w:val="0"/>
                <w:numId w:val="44"/>
              </w:numPr>
              <w:spacing w:after="0"/>
              <w:rPr>
                <w:rFonts w:asciiTheme="minorHAnsi" w:eastAsia="Times New Roman" w:hAnsiTheme="minorHAnsi" w:cs="Open Sans"/>
                <w:i/>
                <w:color w:val="548DD4"/>
                <w:sz w:val="20"/>
                <w:szCs w:val="20"/>
                <w:lang w:val="en-GB" w:eastAsia="ar-SA"/>
              </w:rPr>
            </w:pPr>
            <w:r w:rsidRPr="00EC2260">
              <w:rPr>
                <w:rFonts w:asciiTheme="minorHAnsi" w:eastAsia="Times New Roman" w:hAnsiTheme="minorHAnsi" w:cs="Open Sans"/>
                <w:i/>
                <w:color w:val="548DD4"/>
                <w:sz w:val="20"/>
                <w:szCs w:val="20"/>
                <w:lang w:bidi="et-EE"/>
              </w:rPr>
              <w:t>Tegelikud kulud</w:t>
            </w:r>
          </w:p>
        </w:tc>
      </w:tr>
      <w:tr w:rsidR="002F5B64" w:rsidRPr="006B79D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2F5B64" w:rsidRPr="00815C13" w:rsidRDefault="007C17FF" w:rsidP="00ED588B">
            <w:pPr>
              <w:spacing w:after="0"/>
              <w:rPr>
                <w:rFonts w:asciiTheme="minorHAnsi" w:hAnsiTheme="minorHAnsi" w:cs="Open Sans"/>
                <w:sz w:val="20"/>
                <w:szCs w:val="20"/>
                <w:lang w:val="en-GB"/>
              </w:rPr>
            </w:pPr>
            <w:r w:rsidRPr="00815C13">
              <w:rPr>
                <w:rFonts w:asciiTheme="minorHAnsi" w:hAnsiTheme="minorHAnsi" w:cs="Open Sans"/>
                <w:sz w:val="20"/>
                <w:szCs w:val="20"/>
                <w:lang w:bidi="et-EE"/>
              </w:rPr>
              <w:t xml:space="preserve"> Kavandamisetappi kaasatus</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2F5B64" w:rsidRPr="00EC2260" w:rsidRDefault="0093573F" w:rsidP="00E95F1C">
            <w:pPr>
              <w:spacing w:after="0"/>
              <w:rPr>
                <w:rFonts w:asciiTheme="minorHAnsi" w:eastAsia="Times New Roman" w:hAnsiTheme="minorHAnsi" w:cs="Open Sans"/>
                <w:i/>
                <w:color w:val="548DD4"/>
                <w:sz w:val="20"/>
                <w:szCs w:val="20"/>
                <w:lang w:val="en-GB"/>
              </w:rPr>
            </w:pPr>
            <w:r w:rsidRPr="00815513">
              <w:rPr>
                <w:rFonts w:asciiTheme="minorHAnsi" w:eastAsia="Times New Roman" w:hAnsiTheme="minorHAnsi" w:cs="Open Sans"/>
                <w:b/>
                <w:i/>
                <w:color w:val="548DD4"/>
                <w:sz w:val="20"/>
                <w:szCs w:val="20"/>
                <w:lang w:bidi="et-EE"/>
              </w:rPr>
              <w:t xml:space="preserve">[500 tähemärki] </w:t>
            </w:r>
            <w:r w:rsidRPr="00287B0B">
              <w:rPr>
                <w:rFonts w:asciiTheme="minorHAnsi" w:eastAsia="Times New Roman" w:hAnsiTheme="minorHAnsi" w:cs="Open Sans"/>
                <w:i/>
                <w:color w:val="548DD4"/>
                <w:sz w:val="20"/>
                <w:szCs w:val="20"/>
                <w:lang w:bidi="et-EE"/>
              </w:rPr>
              <w:t>Kirjeldage tegevuspartneri projektitaotluse kavandamisse kaasatuse tagamiseks ette nähtud koordineerimismehhanisme. Kirjeldage tegevuspartneri peamist panust kavandamisetapis.</w:t>
            </w:r>
          </w:p>
        </w:tc>
      </w:tr>
      <w:tr w:rsidR="00F32C1D" w:rsidRPr="006B79D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F32C1D" w:rsidRPr="00815C13" w:rsidRDefault="0093573F" w:rsidP="00ED588B">
            <w:pPr>
              <w:spacing w:after="0"/>
              <w:rPr>
                <w:rFonts w:asciiTheme="minorHAnsi" w:hAnsiTheme="minorHAnsi" w:cs="Open Sans"/>
                <w:sz w:val="20"/>
                <w:szCs w:val="20"/>
                <w:lang w:val="en-GB"/>
              </w:rPr>
            </w:pPr>
            <w:r w:rsidRPr="00815C13">
              <w:rPr>
                <w:rFonts w:asciiTheme="minorHAnsi" w:hAnsiTheme="minorHAnsi" w:cs="Open Sans"/>
                <w:sz w:val="20"/>
                <w:szCs w:val="20"/>
                <w:lang w:bidi="et-EE"/>
              </w:rPr>
              <w:t xml:space="preserve"> Elluviimisetappi kaasatus</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F32C1D" w:rsidRPr="00EC2260" w:rsidRDefault="0093573F" w:rsidP="0093573F">
            <w:pPr>
              <w:spacing w:after="0"/>
              <w:rPr>
                <w:rFonts w:asciiTheme="minorHAnsi" w:eastAsia="Times New Roman" w:hAnsiTheme="minorHAnsi" w:cs="Open Sans"/>
                <w:i/>
                <w:color w:val="548DD4"/>
                <w:sz w:val="20"/>
                <w:szCs w:val="20"/>
                <w:lang w:val="en-GB"/>
              </w:rPr>
            </w:pPr>
            <w:r w:rsidRPr="00815513">
              <w:rPr>
                <w:rFonts w:asciiTheme="minorHAnsi" w:eastAsia="Times New Roman" w:hAnsiTheme="minorHAnsi" w:cs="Open Sans"/>
                <w:b/>
                <w:i/>
                <w:color w:val="548DD4"/>
                <w:sz w:val="20"/>
                <w:szCs w:val="20"/>
                <w:lang w:bidi="et-EE"/>
              </w:rPr>
              <w:t xml:space="preserve">[500 tähemärki] </w:t>
            </w:r>
            <w:r w:rsidRPr="00287B0B">
              <w:rPr>
                <w:rFonts w:asciiTheme="minorHAnsi" w:eastAsia="Times New Roman" w:hAnsiTheme="minorHAnsi" w:cs="Open Sans"/>
                <w:i/>
                <w:color w:val="548DD4"/>
                <w:sz w:val="20"/>
                <w:szCs w:val="20"/>
                <w:lang w:bidi="et-EE"/>
              </w:rPr>
              <w:t>Kirjeldage peamisi põhjuseid, miks tegevuspartner projekti elluviimise etappi kaasatakse (konkreetsed pädevused ja kogemused).</w:t>
            </w:r>
          </w:p>
        </w:tc>
      </w:tr>
      <w:tr w:rsidR="00F32C1D" w:rsidRPr="006B79D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F32C1D" w:rsidRPr="00CF712C" w:rsidRDefault="0093573F" w:rsidP="00ED588B">
            <w:pPr>
              <w:spacing w:after="0"/>
              <w:rPr>
                <w:rFonts w:asciiTheme="minorHAnsi" w:hAnsiTheme="minorHAnsi" w:cs="Open Sans"/>
                <w:bCs/>
                <w:color w:val="548DD4"/>
                <w:sz w:val="20"/>
                <w:szCs w:val="20"/>
              </w:rPr>
            </w:pPr>
            <w:r w:rsidRPr="00815C13">
              <w:rPr>
                <w:rFonts w:asciiTheme="minorHAnsi" w:hAnsiTheme="minorHAnsi" w:cs="Open Sans"/>
                <w:sz w:val="20"/>
                <w:szCs w:val="20"/>
                <w:lang w:bidi="et-EE"/>
              </w:rPr>
              <w:t xml:space="preserve"> Käsitletava probleemiga seotud pädevus ja kogemused</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F32C1D" w:rsidRPr="00EC2260" w:rsidRDefault="00F32C1D" w:rsidP="0093573F">
            <w:pPr>
              <w:spacing w:after="0"/>
              <w:rPr>
                <w:rFonts w:asciiTheme="minorHAnsi" w:eastAsia="Times New Roman" w:hAnsiTheme="minorHAnsi" w:cs="Open Sans"/>
                <w:i/>
                <w:color w:val="548DD4"/>
                <w:sz w:val="20"/>
                <w:szCs w:val="20"/>
                <w:lang w:val="en-GB"/>
              </w:rPr>
            </w:pPr>
            <w:r w:rsidRPr="00815513">
              <w:rPr>
                <w:rFonts w:asciiTheme="minorHAnsi" w:eastAsia="Times New Roman" w:hAnsiTheme="minorHAnsi" w:cs="Open Sans"/>
                <w:b/>
                <w:i/>
                <w:color w:val="548DD4"/>
                <w:sz w:val="20"/>
                <w:szCs w:val="20"/>
                <w:lang w:bidi="et-EE"/>
              </w:rPr>
              <w:t xml:space="preserve">[500 tähemärki] </w:t>
            </w:r>
            <w:r w:rsidRPr="00287B0B">
              <w:rPr>
                <w:rFonts w:asciiTheme="minorHAnsi" w:eastAsia="Times New Roman" w:hAnsiTheme="minorHAnsi" w:cs="Open Sans"/>
                <w:i/>
                <w:color w:val="548DD4"/>
                <w:sz w:val="20"/>
                <w:szCs w:val="20"/>
                <w:lang w:bidi="et-EE"/>
              </w:rPr>
              <w:t>Kirjeldage organisatsiooni käsitletava probleemiga ja pakutava projektiga seotud peamisi õigus- ja operatiivpädevusi. Tõendage, et tegevuspartner on projekti elluviimiseks parim valik.</w:t>
            </w:r>
          </w:p>
        </w:tc>
      </w:tr>
      <w:tr w:rsidR="0093573F" w:rsidRPr="006B79D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93573F" w:rsidRPr="00CF712C" w:rsidRDefault="0093573F" w:rsidP="00ED588B">
            <w:pPr>
              <w:spacing w:after="0"/>
              <w:rPr>
                <w:rFonts w:asciiTheme="minorHAnsi" w:hAnsiTheme="minorHAnsi"/>
                <w:color w:val="548DD4"/>
                <w:sz w:val="20"/>
                <w:szCs w:val="20"/>
              </w:rPr>
            </w:pPr>
            <w:r w:rsidRPr="00815C13">
              <w:rPr>
                <w:rFonts w:asciiTheme="minorHAnsi" w:hAnsiTheme="minorHAnsi" w:cs="Open Sans"/>
                <w:sz w:val="20"/>
                <w:szCs w:val="20"/>
                <w:lang w:bidi="et-EE"/>
              </w:rPr>
              <w:t>ELi kaasrahastusega projektides või muudes rahvusvahelistes projektides osalemise ja/või nende juhtimise kogemused.</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93573F" w:rsidRPr="00CF712C" w:rsidRDefault="0093573F" w:rsidP="00ED588B">
            <w:pPr>
              <w:spacing w:after="0"/>
              <w:rPr>
                <w:rFonts w:asciiTheme="minorHAnsi" w:eastAsia="Times New Roman" w:hAnsiTheme="minorHAnsi" w:cs="Open Sans"/>
                <w:i/>
                <w:color w:val="548DD4"/>
                <w:sz w:val="20"/>
                <w:szCs w:val="20"/>
              </w:rPr>
            </w:pPr>
            <w:r w:rsidRPr="00815513">
              <w:rPr>
                <w:rFonts w:asciiTheme="minorHAnsi" w:eastAsia="Times New Roman" w:hAnsiTheme="minorHAnsi" w:cs="Open Sans"/>
                <w:b/>
                <w:i/>
                <w:color w:val="548DD4"/>
                <w:sz w:val="20"/>
                <w:szCs w:val="20"/>
                <w:lang w:bidi="et-EE"/>
              </w:rPr>
              <w:t xml:space="preserve">[500 tähemärki] </w:t>
            </w:r>
            <w:r w:rsidRPr="00287B0B">
              <w:rPr>
                <w:rFonts w:asciiTheme="minorHAnsi" w:eastAsia="Times New Roman" w:hAnsiTheme="minorHAnsi" w:cs="Open Sans"/>
                <w:i/>
                <w:color w:val="548DD4"/>
                <w:sz w:val="20"/>
                <w:szCs w:val="20"/>
                <w:lang w:bidi="et-EE"/>
              </w:rPr>
              <w:t>Kui selline kogemus on olemas, kirjeldage organisatsiooni peamisi ELi kaasrahastusega projektides või muudes rahvusvahelistes projektides osalemise ja/või nende juhtimise kogemusi.</w:t>
            </w:r>
          </w:p>
        </w:tc>
      </w:tr>
    </w:tbl>
    <w:p w:rsidR="00D23E46" w:rsidRPr="00CF712C" w:rsidRDefault="00D23E46">
      <w:pPr>
        <w:spacing w:after="0" w:line="100" w:lineRule="atLeast"/>
        <w:rPr>
          <w:rFonts w:asciiTheme="minorHAnsi" w:hAnsiTheme="minorHAnsi" w:cs="Open Sans"/>
          <w:sz w:val="20"/>
          <w:szCs w:val="20"/>
        </w:rPr>
      </w:pPr>
    </w:p>
    <w:p w:rsidR="00B95489" w:rsidRPr="00CF712C" w:rsidRDefault="00B95489" w:rsidP="00B95489">
      <w:pPr>
        <w:spacing w:after="0" w:line="100" w:lineRule="atLeast"/>
        <w:rPr>
          <w:rFonts w:asciiTheme="minorHAnsi" w:hAnsiTheme="minorHAnsi" w:cs="Open Sans"/>
          <w:b/>
          <w:sz w:val="20"/>
          <w:szCs w:val="20"/>
        </w:rPr>
      </w:pPr>
      <w:r w:rsidRPr="00062845">
        <w:rPr>
          <w:rFonts w:asciiTheme="minorHAnsi" w:hAnsiTheme="minorHAnsi" w:cs="Open Sans"/>
          <w:b/>
          <w:sz w:val="20"/>
          <w:szCs w:val="20"/>
          <w:lang w:bidi="et-EE"/>
        </w:rPr>
        <w:t xml:space="preserve">Eelarve ülevaade linnahaldusasutuste jaoks </w:t>
      </w:r>
    </w:p>
    <w:p w:rsidR="00B95489" w:rsidRPr="00CF712C" w:rsidRDefault="00B95489" w:rsidP="00B95489">
      <w:pPr>
        <w:spacing w:after="0"/>
        <w:rPr>
          <w:rFonts w:asciiTheme="minorHAnsi" w:eastAsia="Times New Roman" w:hAnsiTheme="minorHAnsi" w:cs="Open Sans"/>
          <w:i/>
          <w:color w:val="548DD4"/>
          <w:sz w:val="20"/>
          <w:szCs w:val="20"/>
        </w:rPr>
      </w:pPr>
      <w:r w:rsidRPr="005C218F">
        <w:rPr>
          <w:rFonts w:asciiTheme="minorHAnsi" w:eastAsia="Times New Roman" w:hAnsiTheme="minorHAnsi" w:cs="Open Sans"/>
          <w:i/>
          <w:color w:val="548DD4"/>
          <w:sz w:val="20"/>
          <w:szCs w:val="20"/>
          <w:lang w:bidi="et-EE"/>
        </w:rPr>
        <w:t>Töökava alusel automaatselt loodud tabel</w:t>
      </w:r>
    </w:p>
    <w:tbl>
      <w:tblPr>
        <w:tblStyle w:val="TableGrid"/>
        <w:tblW w:w="0" w:type="auto"/>
        <w:tblInd w:w="137" w:type="dxa"/>
        <w:tblLook w:val="04A0" w:firstRow="1" w:lastRow="0" w:firstColumn="1" w:lastColumn="0" w:noHBand="0" w:noVBand="1"/>
      </w:tblPr>
      <w:tblGrid>
        <w:gridCol w:w="3969"/>
        <w:gridCol w:w="1985"/>
      </w:tblGrid>
      <w:tr w:rsidR="00B95489" w:rsidRPr="00B95489" w:rsidTr="00CF712C">
        <w:tc>
          <w:tcPr>
            <w:tcW w:w="3969" w:type="dxa"/>
            <w:shd w:val="clear" w:color="auto" w:fill="E5DFEC" w:themeFill="accent4" w:themeFillTint="33"/>
          </w:tcPr>
          <w:p w:rsidR="00B95489" w:rsidRPr="00B95489" w:rsidRDefault="00B95489" w:rsidP="00CF712C">
            <w:pPr>
              <w:spacing w:after="0" w:line="100" w:lineRule="atLeast"/>
              <w:rPr>
                <w:rFonts w:asciiTheme="minorHAnsi" w:hAnsiTheme="minorHAnsi" w:cs="Open Sans"/>
                <w:b/>
                <w:sz w:val="20"/>
                <w:szCs w:val="20"/>
                <w:lang w:val="en-GB"/>
              </w:rPr>
            </w:pPr>
            <w:r w:rsidRPr="00B95489">
              <w:rPr>
                <w:rFonts w:asciiTheme="minorHAnsi" w:hAnsiTheme="minorHAnsi" w:cs="Open Sans"/>
                <w:b/>
                <w:sz w:val="20"/>
                <w:szCs w:val="20"/>
                <w:lang w:bidi="et-EE"/>
              </w:rPr>
              <w:t>Eelarveread</w:t>
            </w:r>
          </w:p>
        </w:tc>
        <w:tc>
          <w:tcPr>
            <w:tcW w:w="1985" w:type="dxa"/>
            <w:shd w:val="clear" w:color="auto" w:fill="E5DFEC" w:themeFill="accent4" w:themeFillTint="33"/>
          </w:tcPr>
          <w:p w:rsidR="00B95489" w:rsidRPr="00B95489" w:rsidRDefault="00B95489" w:rsidP="00CF712C">
            <w:pPr>
              <w:spacing w:after="0" w:line="100" w:lineRule="atLeast"/>
              <w:rPr>
                <w:rFonts w:asciiTheme="minorHAnsi" w:hAnsiTheme="minorHAnsi" w:cs="Open Sans"/>
                <w:b/>
                <w:sz w:val="20"/>
                <w:szCs w:val="20"/>
                <w:lang w:val="en-GB"/>
              </w:rPr>
            </w:pPr>
            <w:r w:rsidRPr="00B95489">
              <w:rPr>
                <w:rFonts w:asciiTheme="minorHAnsi" w:hAnsiTheme="minorHAnsi" w:cs="Open Sans"/>
                <w:b/>
                <w:sz w:val="20"/>
                <w:szCs w:val="20"/>
                <w:lang w:bidi="et-EE"/>
              </w:rPr>
              <w:t>Kokku EUR</w:t>
            </w:r>
          </w:p>
        </w:tc>
      </w:tr>
      <w:tr w:rsidR="00B95489" w:rsidRPr="00B95489" w:rsidTr="00CF712C">
        <w:tc>
          <w:tcPr>
            <w:tcW w:w="3969" w:type="dxa"/>
          </w:tcPr>
          <w:p w:rsidR="00B95489" w:rsidRPr="00B95489" w:rsidRDefault="00B95489" w:rsidP="00CF712C">
            <w:pPr>
              <w:spacing w:after="0" w:line="100" w:lineRule="atLeast"/>
              <w:rPr>
                <w:rFonts w:asciiTheme="minorHAnsi" w:hAnsiTheme="minorHAnsi" w:cs="Open Sans"/>
                <w:sz w:val="20"/>
                <w:szCs w:val="20"/>
                <w:lang w:val="en-GB"/>
              </w:rPr>
            </w:pPr>
            <w:r w:rsidRPr="00B95489">
              <w:rPr>
                <w:rFonts w:asciiTheme="minorHAnsi" w:hAnsiTheme="minorHAnsi" w:cs="Open Sans"/>
                <w:sz w:val="20"/>
                <w:szCs w:val="20"/>
                <w:lang w:bidi="et-EE"/>
              </w:rPr>
              <w:t>töötajad,</w:t>
            </w:r>
          </w:p>
        </w:tc>
        <w:tc>
          <w:tcPr>
            <w:tcW w:w="1985" w:type="dxa"/>
          </w:tcPr>
          <w:p w:rsidR="00B95489" w:rsidRPr="00B95489" w:rsidRDefault="00B95489" w:rsidP="00CF712C">
            <w:pPr>
              <w:spacing w:after="0" w:line="100" w:lineRule="atLeast"/>
              <w:rPr>
                <w:rFonts w:asciiTheme="minorHAnsi" w:hAnsiTheme="minorHAnsi" w:cs="Open Sans"/>
                <w:sz w:val="20"/>
                <w:szCs w:val="20"/>
                <w:lang w:val="en-GB"/>
              </w:rPr>
            </w:pPr>
          </w:p>
        </w:tc>
      </w:tr>
      <w:tr w:rsidR="00B95489" w:rsidRPr="00B95489" w:rsidTr="00CF712C">
        <w:tc>
          <w:tcPr>
            <w:tcW w:w="3969" w:type="dxa"/>
          </w:tcPr>
          <w:p w:rsidR="00B95489" w:rsidRPr="00B95489" w:rsidRDefault="00B95489" w:rsidP="00CF712C">
            <w:pPr>
              <w:spacing w:after="0" w:line="100" w:lineRule="atLeast"/>
              <w:rPr>
                <w:rFonts w:asciiTheme="minorHAnsi" w:hAnsiTheme="minorHAnsi" w:cs="Open Sans"/>
                <w:sz w:val="20"/>
                <w:szCs w:val="20"/>
                <w:lang w:val="en-GB"/>
              </w:rPr>
            </w:pPr>
            <w:r w:rsidRPr="00B95489">
              <w:rPr>
                <w:rFonts w:asciiTheme="minorHAnsi" w:hAnsiTheme="minorHAnsi" w:cs="Open Sans"/>
                <w:sz w:val="20"/>
                <w:szCs w:val="20"/>
                <w:lang w:bidi="et-EE"/>
              </w:rPr>
              <w:t>Büroo ja juhtimine</w:t>
            </w:r>
          </w:p>
        </w:tc>
        <w:tc>
          <w:tcPr>
            <w:tcW w:w="1985" w:type="dxa"/>
          </w:tcPr>
          <w:p w:rsidR="00B95489" w:rsidRPr="00B95489" w:rsidRDefault="00B95489" w:rsidP="00CF712C">
            <w:pPr>
              <w:spacing w:after="0" w:line="100" w:lineRule="atLeast"/>
              <w:rPr>
                <w:rFonts w:asciiTheme="minorHAnsi" w:hAnsiTheme="minorHAnsi" w:cs="Open Sans"/>
                <w:sz w:val="20"/>
                <w:szCs w:val="20"/>
                <w:lang w:val="en-GB"/>
              </w:rPr>
            </w:pPr>
          </w:p>
        </w:tc>
      </w:tr>
      <w:tr w:rsidR="00B95489" w:rsidRPr="00B95489" w:rsidTr="00CF712C">
        <w:tc>
          <w:tcPr>
            <w:tcW w:w="3969" w:type="dxa"/>
          </w:tcPr>
          <w:p w:rsidR="00B95489" w:rsidRPr="00B95489" w:rsidRDefault="00B95489" w:rsidP="00CF712C">
            <w:pPr>
              <w:spacing w:after="0" w:line="100" w:lineRule="atLeast"/>
              <w:rPr>
                <w:rFonts w:asciiTheme="minorHAnsi" w:hAnsiTheme="minorHAnsi" w:cs="Open Sans"/>
                <w:sz w:val="20"/>
                <w:szCs w:val="20"/>
                <w:lang w:val="en-GB"/>
              </w:rPr>
            </w:pPr>
            <w:r w:rsidRPr="00B95489">
              <w:rPr>
                <w:rFonts w:asciiTheme="minorHAnsi" w:hAnsiTheme="minorHAnsi" w:cs="Open Sans"/>
                <w:sz w:val="20"/>
                <w:szCs w:val="20"/>
                <w:lang w:bidi="et-EE"/>
              </w:rPr>
              <w:t>Reisimine ja majutus</w:t>
            </w:r>
          </w:p>
        </w:tc>
        <w:tc>
          <w:tcPr>
            <w:tcW w:w="1985" w:type="dxa"/>
          </w:tcPr>
          <w:p w:rsidR="00B95489" w:rsidRPr="00B95489" w:rsidRDefault="00B95489" w:rsidP="00CF712C">
            <w:pPr>
              <w:spacing w:after="0" w:line="100" w:lineRule="atLeast"/>
              <w:rPr>
                <w:rFonts w:asciiTheme="minorHAnsi" w:hAnsiTheme="minorHAnsi" w:cs="Open Sans"/>
                <w:sz w:val="20"/>
                <w:szCs w:val="20"/>
                <w:lang w:val="en-GB"/>
              </w:rPr>
            </w:pPr>
          </w:p>
        </w:tc>
      </w:tr>
      <w:tr w:rsidR="00B95489" w:rsidRPr="00B95489" w:rsidTr="00CF712C">
        <w:tc>
          <w:tcPr>
            <w:tcW w:w="3969" w:type="dxa"/>
          </w:tcPr>
          <w:p w:rsidR="00B95489" w:rsidRPr="00B95489" w:rsidRDefault="00B95489" w:rsidP="00CF712C">
            <w:pPr>
              <w:spacing w:after="0" w:line="100" w:lineRule="atLeast"/>
              <w:rPr>
                <w:rFonts w:asciiTheme="minorHAnsi" w:hAnsiTheme="minorHAnsi" w:cs="Open Sans"/>
                <w:sz w:val="20"/>
                <w:szCs w:val="20"/>
                <w:lang w:val="en-GB"/>
              </w:rPr>
            </w:pPr>
            <w:r w:rsidRPr="00B95489">
              <w:rPr>
                <w:rFonts w:asciiTheme="minorHAnsi" w:hAnsiTheme="minorHAnsi" w:cs="Open Sans"/>
                <w:sz w:val="20"/>
                <w:szCs w:val="20"/>
                <w:lang w:bidi="et-EE"/>
              </w:rPr>
              <w:t>Väliseksperdid ja -teenused</w:t>
            </w:r>
          </w:p>
        </w:tc>
        <w:tc>
          <w:tcPr>
            <w:tcW w:w="1985" w:type="dxa"/>
          </w:tcPr>
          <w:p w:rsidR="00B95489" w:rsidRPr="00B95489" w:rsidRDefault="00B95489" w:rsidP="00CF712C">
            <w:pPr>
              <w:spacing w:after="0" w:line="100" w:lineRule="atLeast"/>
              <w:rPr>
                <w:rFonts w:asciiTheme="minorHAnsi" w:hAnsiTheme="minorHAnsi" w:cs="Open Sans"/>
                <w:sz w:val="20"/>
                <w:szCs w:val="20"/>
                <w:lang w:val="en-GB"/>
              </w:rPr>
            </w:pPr>
          </w:p>
        </w:tc>
      </w:tr>
      <w:tr w:rsidR="00B95489" w:rsidRPr="00B95489" w:rsidTr="00CF712C">
        <w:tc>
          <w:tcPr>
            <w:tcW w:w="3969" w:type="dxa"/>
          </w:tcPr>
          <w:p w:rsidR="00B95489" w:rsidRPr="00B95489" w:rsidRDefault="00B95489" w:rsidP="00CF712C">
            <w:pPr>
              <w:spacing w:after="0" w:line="100" w:lineRule="atLeast"/>
              <w:rPr>
                <w:rFonts w:asciiTheme="minorHAnsi" w:hAnsiTheme="minorHAnsi" w:cs="Open Sans"/>
                <w:sz w:val="20"/>
                <w:szCs w:val="20"/>
                <w:lang w:val="en-GB"/>
              </w:rPr>
            </w:pPr>
            <w:r w:rsidRPr="00B95489">
              <w:rPr>
                <w:rFonts w:asciiTheme="minorHAnsi" w:hAnsiTheme="minorHAnsi" w:cs="Open Sans"/>
                <w:sz w:val="20"/>
                <w:szCs w:val="20"/>
                <w:lang w:bidi="et-EE"/>
              </w:rPr>
              <w:t>Seadmed</w:t>
            </w:r>
          </w:p>
        </w:tc>
        <w:tc>
          <w:tcPr>
            <w:tcW w:w="1985" w:type="dxa"/>
          </w:tcPr>
          <w:p w:rsidR="00B95489" w:rsidRPr="00B95489" w:rsidRDefault="00B95489" w:rsidP="00CF712C">
            <w:pPr>
              <w:spacing w:after="0" w:line="100" w:lineRule="atLeast"/>
              <w:rPr>
                <w:rFonts w:asciiTheme="minorHAnsi" w:hAnsiTheme="minorHAnsi" w:cs="Open Sans"/>
                <w:sz w:val="20"/>
                <w:szCs w:val="20"/>
                <w:lang w:val="en-GB"/>
              </w:rPr>
            </w:pPr>
          </w:p>
        </w:tc>
      </w:tr>
      <w:tr w:rsidR="00B95489" w:rsidRPr="00B95489" w:rsidTr="00CF712C">
        <w:tc>
          <w:tcPr>
            <w:tcW w:w="3969" w:type="dxa"/>
          </w:tcPr>
          <w:p w:rsidR="00B95489" w:rsidRPr="00B95489" w:rsidRDefault="00B95489" w:rsidP="00CF712C">
            <w:pPr>
              <w:spacing w:after="0" w:line="100" w:lineRule="atLeast"/>
              <w:rPr>
                <w:rFonts w:asciiTheme="minorHAnsi" w:hAnsiTheme="minorHAnsi" w:cs="Open Sans"/>
                <w:sz w:val="20"/>
                <w:szCs w:val="20"/>
                <w:lang w:val="en-GB"/>
              </w:rPr>
            </w:pPr>
            <w:r w:rsidRPr="00B95489">
              <w:rPr>
                <w:rFonts w:asciiTheme="minorHAnsi" w:hAnsiTheme="minorHAnsi" w:cs="Open Sans"/>
                <w:sz w:val="20"/>
                <w:szCs w:val="20"/>
                <w:lang w:bidi="et-EE"/>
              </w:rPr>
              <w:t>Taristu- ja ehitustööd</w:t>
            </w:r>
          </w:p>
        </w:tc>
        <w:tc>
          <w:tcPr>
            <w:tcW w:w="1985" w:type="dxa"/>
          </w:tcPr>
          <w:p w:rsidR="00B95489" w:rsidRPr="00B95489" w:rsidRDefault="00B95489" w:rsidP="00CF712C">
            <w:pPr>
              <w:spacing w:after="0" w:line="100" w:lineRule="atLeast"/>
              <w:rPr>
                <w:rFonts w:asciiTheme="minorHAnsi" w:hAnsiTheme="minorHAnsi" w:cs="Open Sans"/>
                <w:sz w:val="20"/>
                <w:szCs w:val="20"/>
                <w:lang w:val="en-GB"/>
              </w:rPr>
            </w:pPr>
          </w:p>
        </w:tc>
      </w:tr>
      <w:tr w:rsidR="00B95489" w:rsidRPr="00B95489" w:rsidTr="00CF712C">
        <w:tc>
          <w:tcPr>
            <w:tcW w:w="3969" w:type="dxa"/>
          </w:tcPr>
          <w:p w:rsidR="00B95489" w:rsidRPr="00B95489" w:rsidRDefault="00B95489" w:rsidP="00CF712C">
            <w:pPr>
              <w:spacing w:after="0" w:line="100" w:lineRule="atLeast"/>
              <w:rPr>
                <w:rFonts w:asciiTheme="minorHAnsi" w:hAnsiTheme="minorHAnsi" w:cs="Open Sans"/>
                <w:sz w:val="20"/>
                <w:szCs w:val="20"/>
                <w:lang w:val="en-GB"/>
              </w:rPr>
            </w:pPr>
            <w:r w:rsidRPr="00B95489">
              <w:rPr>
                <w:rFonts w:asciiTheme="minorHAnsi" w:hAnsiTheme="minorHAnsi" w:cs="Open Sans"/>
                <w:sz w:val="20"/>
                <w:szCs w:val="20"/>
                <w:lang w:bidi="et-EE"/>
              </w:rPr>
              <w:t>Vahesumma</w:t>
            </w:r>
          </w:p>
        </w:tc>
        <w:tc>
          <w:tcPr>
            <w:tcW w:w="1985" w:type="dxa"/>
          </w:tcPr>
          <w:p w:rsidR="00B95489" w:rsidRPr="00B95489" w:rsidRDefault="00B95489" w:rsidP="00CF712C">
            <w:pPr>
              <w:spacing w:after="0" w:line="100" w:lineRule="atLeast"/>
              <w:rPr>
                <w:rFonts w:asciiTheme="minorHAnsi" w:hAnsiTheme="minorHAnsi" w:cs="Open Sans"/>
                <w:sz w:val="20"/>
                <w:szCs w:val="20"/>
                <w:lang w:val="en-GB"/>
              </w:rPr>
            </w:pPr>
          </w:p>
        </w:tc>
      </w:tr>
      <w:tr w:rsidR="00B95489" w:rsidRPr="00B95489" w:rsidTr="00CF712C">
        <w:tc>
          <w:tcPr>
            <w:tcW w:w="3969" w:type="dxa"/>
          </w:tcPr>
          <w:p w:rsidR="00B95489" w:rsidRPr="00B95489" w:rsidRDefault="00B95489" w:rsidP="00CF712C">
            <w:pPr>
              <w:spacing w:after="0" w:line="100" w:lineRule="atLeast"/>
              <w:rPr>
                <w:rFonts w:asciiTheme="minorHAnsi" w:hAnsiTheme="minorHAnsi" w:cs="Open Sans"/>
                <w:sz w:val="20"/>
                <w:szCs w:val="20"/>
                <w:lang w:val="en-GB"/>
              </w:rPr>
            </w:pPr>
            <w:r w:rsidRPr="00B95489">
              <w:rPr>
                <w:rFonts w:asciiTheme="minorHAnsi" w:hAnsiTheme="minorHAnsi" w:cs="Open Sans"/>
                <w:sz w:val="20"/>
                <w:szCs w:val="20"/>
                <w:lang w:bidi="et-EE"/>
              </w:rPr>
              <w:t>Tulud</w:t>
            </w:r>
          </w:p>
        </w:tc>
        <w:tc>
          <w:tcPr>
            <w:tcW w:w="1985" w:type="dxa"/>
          </w:tcPr>
          <w:p w:rsidR="00B95489" w:rsidRPr="00B95489" w:rsidRDefault="00B95489" w:rsidP="00CF712C">
            <w:pPr>
              <w:spacing w:after="0" w:line="100" w:lineRule="atLeast"/>
              <w:rPr>
                <w:rFonts w:asciiTheme="minorHAnsi" w:hAnsiTheme="minorHAnsi" w:cs="Open Sans"/>
                <w:sz w:val="20"/>
                <w:szCs w:val="20"/>
                <w:lang w:val="en-GB"/>
              </w:rPr>
            </w:pPr>
          </w:p>
        </w:tc>
      </w:tr>
      <w:tr w:rsidR="00B95489" w:rsidRPr="00B95489" w:rsidTr="00CF712C">
        <w:tc>
          <w:tcPr>
            <w:tcW w:w="3969" w:type="dxa"/>
          </w:tcPr>
          <w:p w:rsidR="00B95489" w:rsidRPr="00B95489" w:rsidRDefault="00B95489" w:rsidP="00CF712C">
            <w:pPr>
              <w:spacing w:after="0" w:line="100" w:lineRule="atLeast"/>
              <w:rPr>
                <w:rFonts w:asciiTheme="minorHAnsi" w:hAnsiTheme="minorHAnsi" w:cs="Open Sans"/>
                <w:sz w:val="20"/>
                <w:szCs w:val="20"/>
                <w:lang w:val="en-GB"/>
              </w:rPr>
            </w:pPr>
            <w:r w:rsidRPr="00B95489">
              <w:rPr>
                <w:rFonts w:asciiTheme="minorHAnsi" w:hAnsiTheme="minorHAnsi" w:cs="Open Sans"/>
                <w:sz w:val="20"/>
                <w:szCs w:val="20"/>
                <w:lang w:bidi="et-EE"/>
              </w:rPr>
              <w:t>Kokku EUR</w:t>
            </w:r>
          </w:p>
        </w:tc>
        <w:tc>
          <w:tcPr>
            <w:tcW w:w="1985" w:type="dxa"/>
          </w:tcPr>
          <w:p w:rsidR="00B95489" w:rsidRPr="00B95489" w:rsidRDefault="00B95489" w:rsidP="00CF712C">
            <w:pPr>
              <w:spacing w:after="0" w:line="100" w:lineRule="atLeast"/>
              <w:rPr>
                <w:rFonts w:asciiTheme="minorHAnsi" w:hAnsiTheme="minorHAnsi" w:cs="Open Sans"/>
                <w:sz w:val="20"/>
                <w:szCs w:val="20"/>
                <w:lang w:val="en-GB"/>
              </w:rPr>
            </w:pPr>
          </w:p>
        </w:tc>
      </w:tr>
    </w:tbl>
    <w:p w:rsidR="00B95489" w:rsidRPr="00B95489" w:rsidRDefault="00B95489" w:rsidP="00B95489">
      <w:pPr>
        <w:spacing w:after="0" w:line="100" w:lineRule="atLeast"/>
        <w:rPr>
          <w:rFonts w:asciiTheme="minorHAnsi" w:hAnsiTheme="minorHAnsi" w:cs="Open Sans"/>
          <w:sz w:val="20"/>
          <w:szCs w:val="20"/>
          <w:lang w:val="en-GB"/>
        </w:rPr>
      </w:pPr>
    </w:p>
    <w:p w:rsidR="00B95489" w:rsidRDefault="00B95489" w:rsidP="00B95489">
      <w:pPr>
        <w:spacing w:after="0" w:line="100" w:lineRule="atLeast"/>
        <w:rPr>
          <w:rFonts w:asciiTheme="minorHAnsi" w:hAnsiTheme="minorHAnsi" w:cs="Open Sans"/>
          <w:b/>
          <w:sz w:val="20"/>
          <w:szCs w:val="20"/>
          <w:lang w:val="en-GB"/>
        </w:rPr>
      </w:pPr>
      <w:r w:rsidRPr="00E95F1C">
        <w:rPr>
          <w:rFonts w:asciiTheme="minorHAnsi" w:hAnsiTheme="minorHAnsi" w:cs="Open Sans"/>
          <w:b/>
          <w:sz w:val="20"/>
          <w:szCs w:val="20"/>
          <w:lang w:bidi="et-EE"/>
        </w:rPr>
        <w:t>Toetuse allikas (allikad):</w:t>
      </w:r>
    </w:p>
    <w:p w:rsidR="00B95489" w:rsidRPr="00E95F1C" w:rsidRDefault="00B95489" w:rsidP="00B95489">
      <w:pPr>
        <w:spacing w:after="0"/>
        <w:rPr>
          <w:rFonts w:asciiTheme="minorHAnsi" w:hAnsiTheme="minorHAnsi" w:cs="Open Sans"/>
          <w:b/>
          <w:sz w:val="20"/>
          <w:szCs w:val="20"/>
          <w:lang w:val="en-GB"/>
        </w:rPr>
      </w:pPr>
      <w:r w:rsidRPr="005C218F">
        <w:rPr>
          <w:rFonts w:asciiTheme="minorHAnsi" w:eastAsia="Times New Roman" w:hAnsiTheme="minorHAnsi" w:cs="Open Sans"/>
          <w:i/>
          <w:color w:val="548DD4"/>
          <w:sz w:val="20"/>
          <w:szCs w:val="20"/>
          <w:lang w:bidi="et-EE"/>
        </w:rPr>
        <w:t>Töökava alusel automaatselt loodud tabel</w:t>
      </w:r>
    </w:p>
    <w:tbl>
      <w:tblPr>
        <w:tblStyle w:val="TableGrid"/>
        <w:tblW w:w="9243" w:type="dxa"/>
        <w:tblInd w:w="108" w:type="dxa"/>
        <w:tblLook w:val="04A0" w:firstRow="1" w:lastRow="0" w:firstColumn="1" w:lastColumn="0" w:noHBand="0" w:noVBand="1"/>
      </w:tblPr>
      <w:tblGrid>
        <w:gridCol w:w="2912"/>
        <w:gridCol w:w="3021"/>
        <w:gridCol w:w="3310"/>
      </w:tblGrid>
      <w:tr w:rsidR="00B95489" w:rsidTr="00CF712C">
        <w:tc>
          <w:tcPr>
            <w:tcW w:w="2912" w:type="dxa"/>
            <w:shd w:val="clear" w:color="auto" w:fill="E5DFEC" w:themeFill="accent4" w:themeFillTint="33"/>
          </w:tcPr>
          <w:p w:rsidR="00B95489" w:rsidRDefault="00B95489" w:rsidP="00CF712C">
            <w:pPr>
              <w:spacing w:after="0" w:line="100" w:lineRule="atLeast"/>
              <w:rPr>
                <w:rFonts w:asciiTheme="minorHAnsi" w:hAnsiTheme="minorHAnsi" w:cs="Open Sans"/>
                <w:sz w:val="20"/>
                <w:szCs w:val="20"/>
                <w:lang w:val="en-GB"/>
              </w:rPr>
            </w:pPr>
            <w:r>
              <w:rPr>
                <w:rFonts w:asciiTheme="minorHAnsi" w:hAnsiTheme="minorHAnsi" w:cs="Open Sans"/>
                <w:sz w:val="20"/>
                <w:szCs w:val="20"/>
                <w:lang w:bidi="et-EE"/>
              </w:rPr>
              <w:t>Allikas</w:t>
            </w:r>
          </w:p>
        </w:tc>
        <w:tc>
          <w:tcPr>
            <w:tcW w:w="3021" w:type="dxa"/>
            <w:shd w:val="clear" w:color="auto" w:fill="E5DFEC" w:themeFill="accent4" w:themeFillTint="33"/>
          </w:tcPr>
          <w:p w:rsidR="00B95489" w:rsidRDefault="00B95489" w:rsidP="00CF712C">
            <w:pPr>
              <w:spacing w:after="0" w:line="100" w:lineRule="atLeast"/>
              <w:rPr>
                <w:rFonts w:asciiTheme="minorHAnsi" w:hAnsiTheme="minorHAnsi" w:cs="Open Sans"/>
                <w:sz w:val="20"/>
                <w:szCs w:val="20"/>
                <w:lang w:val="en-GB"/>
              </w:rPr>
            </w:pPr>
            <w:r>
              <w:rPr>
                <w:rFonts w:asciiTheme="minorHAnsi" w:hAnsiTheme="minorHAnsi" w:cs="Open Sans"/>
                <w:sz w:val="20"/>
                <w:szCs w:val="20"/>
                <w:lang w:bidi="et-EE"/>
              </w:rPr>
              <w:t>Rahalise toetuse suurus</w:t>
            </w:r>
          </w:p>
        </w:tc>
        <w:tc>
          <w:tcPr>
            <w:tcW w:w="3310" w:type="dxa"/>
            <w:shd w:val="clear" w:color="auto" w:fill="E5DFEC" w:themeFill="accent4" w:themeFillTint="33"/>
          </w:tcPr>
          <w:p w:rsidR="00B95489" w:rsidRDefault="00B95489" w:rsidP="00CF712C">
            <w:pPr>
              <w:spacing w:after="0" w:line="100" w:lineRule="atLeast"/>
              <w:rPr>
                <w:rFonts w:asciiTheme="minorHAnsi" w:hAnsiTheme="minorHAnsi" w:cs="Open Sans"/>
                <w:sz w:val="20"/>
                <w:szCs w:val="20"/>
                <w:lang w:val="en-GB"/>
              </w:rPr>
            </w:pPr>
            <w:r>
              <w:rPr>
                <w:rFonts w:asciiTheme="minorHAnsi" w:hAnsiTheme="minorHAnsi" w:cs="Open Sans"/>
                <w:sz w:val="20"/>
                <w:szCs w:val="20"/>
                <w:lang w:bidi="et-EE"/>
              </w:rPr>
              <w:t>Mitterahalise toetuse suurus</w:t>
            </w:r>
          </w:p>
        </w:tc>
      </w:tr>
      <w:tr w:rsidR="00B95489" w:rsidTr="00CF712C">
        <w:tc>
          <w:tcPr>
            <w:tcW w:w="2912" w:type="dxa"/>
          </w:tcPr>
          <w:p w:rsidR="00B95489" w:rsidRDefault="00B95489" w:rsidP="00CF712C">
            <w:pPr>
              <w:spacing w:after="0" w:line="100" w:lineRule="atLeast"/>
              <w:rPr>
                <w:rFonts w:asciiTheme="minorHAnsi" w:hAnsiTheme="minorHAnsi" w:cs="Open Sans"/>
                <w:sz w:val="20"/>
                <w:szCs w:val="20"/>
                <w:lang w:val="en-GB"/>
              </w:rPr>
            </w:pPr>
          </w:p>
        </w:tc>
        <w:tc>
          <w:tcPr>
            <w:tcW w:w="3021" w:type="dxa"/>
          </w:tcPr>
          <w:p w:rsidR="00B95489" w:rsidRDefault="00B95489" w:rsidP="00CF712C">
            <w:pPr>
              <w:spacing w:after="0" w:line="100" w:lineRule="atLeast"/>
              <w:rPr>
                <w:rFonts w:asciiTheme="minorHAnsi" w:hAnsiTheme="minorHAnsi" w:cs="Open Sans"/>
                <w:sz w:val="20"/>
                <w:szCs w:val="20"/>
                <w:lang w:val="en-GB"/>
              </w:rPr>
            </w:pPr>
          </w:p>
        </w:tc>
        <w:tc>
          <w:tcPr>
            <w:tcW w:w="3310" w:type="dxa"/>
          </w:tcPr>
          <w:p w:rsidR="00B95489" w:rsidRDefault="00B95489" w:rsidP="00CF712C">
            <w:pPr>
              <w:spacing w:after="0" w:line="100" w:lineRule="atLeast"/>
              <w:rPr>
                <w:rFonts w:asciiTheme="minorHAnsi" w:hAnsiTheme="minorHAnsi" w:cs="Open Sans"/>
                <w:sz w:val="20"/>
                <w:szCs w:val="20"/>
                <w:lang w:val="en-GB"/>
              </w:rPr>
            </w:pPr>
          </w:p>
        </w:tc>
      </w:tr>
      <w:tr w:rsidR="00B95489" w:rsidTr="00CF712C">
        <w:tc>
          <w:tcPr>
            <w:tcW w:w="2912" w:type="dxa"/>
          </w:tcPr>
          <w:p w:rsidR="00B95489" w:rsidRDefault="00B95489" w:rsidP="00CF712C">
            <w:pPr>
              <w:spacing w:after="0" w:line="100" w:lineRule="atLeast"/>
              <w:rPr>
                <w:rFonts w:asciiTheme="minorHAnsi" w:hAnsiTheme="minorHAnsi" w:cs="Open Sans"/>
                <w:sz w:val="20"/>
                <w:szCs w:val="20"/>
                <w:lang w:val="en-GB"/>
              </w:rPr>
            </w:pPr>
          </w:p>
        </w:tc>
        <w:tc>
          <w:tcPr>
            <w:tcW w:w="3021" w:type="dxa"/>
          </w:tcPr>
          <w:p w:rsidR="00B95489" w:rsidRDefault="00B95489" w:rsidP="00CF712C">
            <w:pPr>
              <w:spacing w:after="0" w:line="100" w:lineRule="atLeast"/>
              <w:rPr>
                <w:rFonts w:asciiTheme="minorHAnsi" w:hAnsiTheme="minorHAnsi" w:cs="Open Sans"/>
                <w:sz w:val="20"/>
                <w:szCs w:val="20"/>
                <w:lang w:val="en-GB"/>
              </w:rPr>
            </w:pPr>
          </w:p>
        </w:tc>
        <w:tc>
          <w:tcPr>
            <w:tcW w:w="3310" w:type="dxa"/>
          </w:tcPr>
          <w:p w:rsidR="00B95489" w:rsidRDefault="00B95489" w:rsidP="00CF712C">
            <w:pPr>
              <w:spacing w:after="0" w:line="100" w:lineRule="atLeast"/>
              <w:rPr>
                <w:rFonts w:asciiTheme="minorHAnsi" w:hAnsiTheme="minorHAnsi" w:cs="Open Sans"/>
                <w:sz w:val="20"/>
                <w:szCs w:val="20"/>
                <w:lang w:val="en-GB"/>
              </w:rPr>
            </w:pPr>
          </w:p>
        </w:tc>
      </w:tr>
    </w:tbl>
    <w:p w:rsidR="00B95489" w:rsidRDefault="00B95489" w:rsidP="00B95489">
      <w:pPr>
        <w:spacing w:after="0" w:line="100" w:lineRule="atLeast"/>
        <w:rPr>
          <w:rFonts w:asciiTheme="minorHAnsi" w:hAnsiTheme="minorHAnsi" w:cs="Open Sans"/>
          <w:sz w:val="20"/>
          <w:szCs w:val="20"/>
          <w:lang w:val="en-GB"/>
        </w:rPr>
      </w:pPr>
    </w:p>
    <w:p w:rsidR="007579DF" w:rsidRPr="00276B6C" w:rsidRDefault="007579DF">
      <w:pPr>
        <w:pageBreakBefore/>
        <w:rPr>
          <w:rFonts w:asciiTheme="minorHAnsi" w:hAnsiTheme="minorHAnsi"/>
          <w:b/>
          <w:color w:val="97A5D4"/>
          <w:sz w:val="24"/>
          <w:szCs w:val="24"/>
          <w:lang w:val="en-GB"/>
        </w:rPr>
      </w:pPr>
      <w:r w:rsidRPr="00276B6C">
        <w:rPr>
          <w:rFonts w:asciiTheme="minorHAnsi" w:eastAsia="Times New Roman" w:hAnsiTheme="minorHAnsi" w:cs="Open Sans"/>
          <w:b/>
          <w:color w:val="6E8992"/>
          <w:sz w:val="24"/>
          <w:szCs w:val="24"/>
          <w:lang w:bidi="et-EE"/>
        </w:rPr>
        <w:lastRenderedPageBreak/>
        <w:t>C-OSA. Projekti kirjeldus</w:t>
      </w:r>
    </w:p>
    <w:p w:rsidR="007579DF" w:rsidRPr="00276B6C" w:rsidRDefault="007579DF" w:rsidP="007579DF">
      <w:pPr>
        <w:spacing w:after="60"/>
        <w:jc w:val="both"/>
        <w:rPr>
          <w:rFonts w:asciiTheme="minorHAnsi" w:hAnsiTheme="minorHAnsi"/>
          <w:b/>
          <w:sz w:val="24"/>
          <w:szCs w:val="24"/>
          <w:lang w:val="en-GB"/>
        </w:rPr>
      </w:pPr>
      <w:r w:rsidRPr="00276B6C">
        <w:rPr>
          <w:rFonts w:asciiTheme="minorHAnsi" w:eastAsia="Times New Roman" w:hAnsiTheme="minorHAnsi" w:cs="Open Sans"/>
          <w:b/>
          <w:color w:val="97A5D4"/>
          <w:sz w:val="24"/>
          <w:szCs w:val="24"/>
          <w:lang w:bidi="et-EE"/>
        </w:rPr>
        <w:t>C.1. Projekti asjakohasus ja uuenduslikkus</w:t>
      </w:r>
    </w:p>
    <w:tbl>
      <w:tblPr>
        <w:tblW w:w="9214" w:type="dxa"/>
        <w:tblInd w:w="108" w:type="dxa"/>
        <w:tblLayout w:type="fixed"/>
        <w:tblCellMar>
          <w:top w:w="57" w:type="dxa"/>
        </w:tblCellMar>
        <w:tblLook w:val="0000" w:firstRow="0" w:lastRow="0" w:firstColumn="0" w:lastColumn="0" w:noHBand="0" w:noVBand="0"/>
      </w:tblPr>
      <w:tblGrid>
        <w:gridCol w:w="9214"/>
      </w:tblGrid>
      <w:tr w:rsidR="007579DF" w:rsidRPr="006B79D3" w:rsidTr="00B17113">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7579DF" w:rsidRPr="00815C13" w:rsidRDefault="007579DF" w:rsidP="00062845">
            <w:pPr>
              <w:spacing w:after="60"/>
              <w:jc w:val="both"/>
              <w:rPr>
                <w:rFonts w:asciiTheme="minorHAnsi" w:hAnsiTheme="minorHAnsi"/>
                <w:sz w:val="20"/>
                <w:szCs w:val="20"/>
                <w:lang w:val="en-GB"/>
              </w:rPr>
            </w:pPr>
            <w:r w:rsidRPr="00815C13">
              <w:rPr>
                <w:rFonts w:asciiTheme="minorHAnsi" w:hAnsiTheme="minorHAnsi" w:cs="Open Sans"/>
                <w:b/>
                <w:sz w:val="20"/>
                <w:szCs w:val="20"/>
                <w:lang w:bidi="et-EE"/>
              </w:rPr>
              <w:t>C.1.1. Peamised käsitletavad probleemid</w:t>
            </w:r>
          </w:p>
        </w:tc>
      </w:tr>
      <w:tr w:rsidR="00310D1B" w:rsidRPr="006B79D3" w:rsidTr="00B17113">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310D1B" w:rsidRPr="00CF712C" w:rsidRDefault="00310D1B" w:rsidP="00AD3D4F">
            <w:pPr>
              <w:spacing w:after="0"/>
              <w:rPr>
                <w:rFonts w:asciiTheme="minorHAnsi" w:hAnsiTheme="minorHAnsi"/>
                <w:sz w:val="20"/>
                <w:szCs w:val="20"/>
              </w:rPr>
            </w:pPr>
            <w:r w:rsidRPr="00815513">
              <w:rPr>
                <w:rFonts w:asciiTheme="minorHAnsi" w:eastAsia="Times New Roman" w:hAnsiTheme="minorHAnsi" w:cs="Open Sans"/>
                <w:b/>
                <w:i/>
                <w:color w:val="548DD4"/>
                <w:sz w:val="20"/>
                <w:szCs w:val="20"/>
                <w:lang w:bidi="et-EE"/>
              </w:rPr>
              <w:t xml:space="preserve">[2000  tähemärki] </w:t>
            </w:r>
            <w:r w:rsidRPr="00287B0B">
              <w:rPr>
                <w:rFonts w:asciiTheme="minorHAnsi" w:eastAsia="Times New Roman" w:hAnsiTheme="minorHAnsi" w:cs="Open Sans"/>
                <w:i/>
                <w:color w:val="548DD4"/>
                <w:sz w:val="20"/>
                <w:szCs w:val="20"/>
                <w:lang w:bidi="et-EE"/>
              </w:rPr>
              <w:t>Mis on peamine linnakeskkonnaga seotud probleem, mida projektiga soovitakse lahendada? Selgitage, miks valisite selle probleemiga tegelemise. Kirjeldage andmete ja muu tõendusmaterjali alusel käsitletava probleemi ulatust, selle laiust ja sügavust kohalikul tasandil, selle erinevaid mõõtmeid (probleemi sotsiaalne, majanduslik ja keskkondlik mõõde).</w:t>
            </w:r>
          </w:p>
        </w:tc>
      </w:tr>
    </w:tbl>
    <w:p w:rsidR="007F598B" w:rsidRPr="00CF712C" w:rsidRDefault="007F598B">
      <w:pPr>
        <w:spacing w:after="0"/>
        <w:rPr>
          <w:rFonts w:asciiTheme="minorHAnsi" w:eastAsia="Times New Roman" w:hAnsiTheme="minorHAnsi"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310D1B" w:rsidRPr="00815C13" w:rsidTr="00B17113">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310D1B" w:rsidRPr="00815C13" w:rsidRDefault="00310D1B" w:rsidP="00062845">
            <w:pPr>
              <w:spacing w:after="60"/>
              <w:jc w:val="both"/>
              <w:rPr>
                <w:rFonts w:asciiTheme="minorHAnsi" w:hAnsiTheme="minorHAnsi"/>
                <w:sz w:val="20"/>
                <w:szCs w:val="20"/>
                <w:lang w:val="en-GB"/>
              </w:rPr>
            </w:pPr>
            <w:r w:rsidRPr="00815C13">
              <w:rPr>
                <w:rFonts w:asciiTheme="minorHAnsi" w:hAnsiTheme="minorHAnsi" w:cs="Open Sans"/>
                <w:b/>
                <w:sz w:val="20"/>
                <w:szCs w:val="20"/>
                <w:lang w:bidi="et-EE"/>
              </w:rPr>
              <w:t>C.1.2. Pakutud lahendus</w:t>
            </w:r>
          </w:p>
        </w:tc>
      </w:tr>
      <w:tr w:rsidR="007579DF" w:rsidRPr="006B79D3" w:rsidTr="00B17113">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7579DF" w:rsidRPr="00C84811" w:rsidRDefault="00222C58" w:rsidP="00AD3D4F">
            <w:pPr>
              <w:spacing w:after="60"/>
              <w:jc w:val="both"/>
              <w:rPr>
                <w:rFonts w:asciiTheme="minorHAnsi" w:hAnsiTheme="minorHAnsi"/>
                <w:sz w:val="20"/>
                <w:szCs w:val="20"/>
              </w:rPr>
            </w:pPr>
            <w:r w:rsidRPr="00815513">
              <w:rPr>
                <w:rFonts w:asciiTheme="minorHAnsi" w:eastAsia="Times New Roman" w:hAnsiTheme="minorHAnsi" w:cs="Open Sans"/>
                <w:b/>
                <w:color w:val="548DD4"/>
                <w:sz w:val="20"/>
                <w:szCs w:val="20"/>
                <w:lang w:bidi="et-EE"/>
              </w:rPr>
              <w:t>[2000 tähemärki]</w:t>
            </w:r>
            <w:r w:rsidRPr="00815513">
              <w:rPr>
                <w:rFonts w:asciiTheme="minorHAnsi" w:eastAsia="Times New Roman" w:hAnsiTheme="minorHAnsi" w:cs="Open Sans"/>
                <w:i/>
                <w:color w:val="548DD4"/>
                <w:sz w:val="20"/>
                <w:szCs w:val="20"/>
                <w:lang w:bidi="et-EE"/>
              </w:rPr>
              <w:t xml:space="preserve"> Kirjeldage enda pakutavat lahendust eespool nimetatud peamiste probleemide käsitlemiseks. Kirjeldage pakutavat projekti ning selgitage, miks see teie arvates nimetatud probleemi lahendada aitab.</w:t>
            </w:r>
          </w:p>
        </w:tc>
      </w:tr>
    </w:tbl>
    <w:p w:rsidR="007F598B" w:rsidRPr="00C84811" w:rsidRDefault="007F598B" w:rsidP="007E19AB">
      <w:pPr>
        <w:spacing w:after="0"/>
        <w:rPr>
          <w:rFonts w:asciiTheme="minorHAnsi" w:eastAsia="Times New Roman" w:hAnsiTheme="minorHAnsi"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7E1D34" w:rsidRPr="006B79D3" w:rsidTr="00B17113">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062845" w:rsidRPr="00815C13" w:rsidRDefault="007E1D34" w:rsidP="00062845">
            <w:pPr>
              <w:spacing w:after="60"/>
              <w:jc w:val="both"/>
              <w:rPr>
                <w:rFonts w:asciiTheme="minorHAnsi" w:hAnsiTheme="minorHAnsi"/>
                <w:sz w:val="20"/>
                <w:szCs w:val="20"/>
                <w:lang w:val="en-US"/>
              </w:rPr>
            </w:pPr>
            <w:r w:rsidRPr="00815C13">
              <w:rPr>
                <w:rFonts w:asciiTheme="minorHAnsi" w:hAnsiTheme="minorHAnsi" w:cs="Open Sans"/>
                <w:b/>
                <w:sz w:val="20"/>
                <w:szCs w:val="20"/>
                <w:lang w:bidi="et-EE"/>
              </w:rPr>
              <w:t>C.1.3. Pakutava lahenduse uuenduslikkus</w:t>
            </w:r>
          </w:p>
          <w:p w:rsidR="007E1D34" w:rsidRPr="00815C13" w:rsidRDefault="007E1D34" w:rsidP="000F741A">
            <w:pPr>
              <w:spacing w:after="60"/>
              <w:jc w:val="both"/>
              <w:rPr>
                <w:rFonts w:asciiTheme="minorHAnsi" w:hAnsiTheme="minorHAnsi"/>
                <w:sz w:val="20"/>
                <w:szCs w:val="20"/>
                <w:lang w:val="en-US"/>
              </w:rPr>
            </w:pPr>
          </w:p>
        </w:tc>
      </w:tr>
      <w:tr w:rsidR="00222C58" w:rsidRPr="006B79D3" w:rsidTr="00B17113">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062845" w:rsidRPr="00CF712C" w:rsidRDefault="00222C58" w:rsidP="00CE340C">
            <w:pPr>
              <w:spacing w:after="60"/>
              <w:jc w:val="both"/>
              <w:rPr>
                <w:rFonts w:asciiTheme="minorHAnsi" w:eastAsia="Times New Roman" w:hAnsiTheme="minorHAnsi" w:cs="Open Sans"/>
                <w:b/>
                <w:color w:val="548DD4"/>
                <w:sz w:val="20"/>
                <w:szCs w:val="20"/>
                <w:lang w:eastAsia="en-GB"/>
              </w:rPr>
            </w:pPr>
            <w:r w:rsidRPr="00815513">
              <w:rPr>
                <w:rFonts w:asciiTheme="minorHAnsi" w:eastAsia="Times New Roman" w:hAnsiTheme="minorHAnsi" w:cs="Open Sans"/>
                <w:b/>
                <w:color w:val="548DD4"/>
                <w:sz w:val="20"/>
                <w:szCs w:val="20"/>
                <w:lang w:bidi="et-EE"/>
              </w:rPr>
              <w:t>[3000 tähemärki]</w:t>
            </w:r>
          </w:p>
          <w:p w:rsidR="00AD3D4F" w:rsidRPr="00CF712C" w:rsidRDefault="00AD3D4F" w:rsidP="00062845">
            <w:pPr>
              <w:spacing w:after="60"/>
              <w:jc w:val="both"/>
              <w:rPr>
                <w:rFonts w:asciiTheme="minorHAnsi" w:eastAsia="Times New Roman" w:hAnsiTheme="minorHAnsi" w:cs="Open Sans"/>
                <w:i/>
                <w:color w:val="548DD4"/>
                <w:sz w:val="20"/>
                <w:szCs w:val="20"/>
                <w:lang w:eastAsia="en-GB"/>
              </w:rPr>
            </w:pPr>
            <w:r w:rsidRPr="00815C13">
              <w:rPr>
                <w:rFonts w:asciiTheme="minorHAnsi" w:eastAsia="Times New Roman" w:hAnsiTheme="minorHAnsi" w:cs="Open Sans"/>
                <w:i/>
                <w:color w:val="548DD4"/>
                <w:sz w:val="20"/>
                <w:szCs w:val="20"/>
                <w:lang w:bidi="et-EE"/>
              </w:rPr>
              <w:t>Selgitage, mil määral on pakutav projekt uus lahendus, mis lisab kõnealuse probleemiga tegelemise valdkonnale väärtust.</w:t>
            </w:r>
          </w:p>
          <w:p w:rsidR="00062845" w:rsidRPr="00062845" w:rsidRDefault="00062845" w:rsidP="00062845">
            <w:pPr>
              <w:spacing w:after="60"/>
              <w:jc w:val="both"/>
              <w:rPr>
                <w:rFonts w:asciiTheme="minorHAnsi" w:eastAsia="Times New Roman" w:hAnsiTheme="minorHAnsi" w:cs="Open Sans"/>
                <w:i/>
                <w:color w:val="548DD4"/>
                <w:sz w:val="20"/>
                <w:szCs w:val="20"/>
                <w:lang w:val="en-GB" w:eastAsia="en-GB"/>
              </w:rPr>
            </w:pPr>
            <w:r w:rsidRPr="00062845">
              <w:rPr>
                <w:rFonts w:asciiTheme="minorHAnsi" w:eastAsia="Times New Roman" w:hAnsiTheme="minorHAnsi" w:cs="Open Sans"/>
                <w:i/>
                <w:color w:val="548DD4"/>
                <w:sz w:val="20"/>
                <w:szCs w:val="20"/>
                <w:lang w:bidi="et-EE"/>
              </w:rPr>
              <w:t>Millised pakutava projekti elemendid on uued ja uuenduslikud võrreldes</w:t>
            </w:r>
          </w:p>
          <w:p w:rsidR="00062845" w:rsidRPr="00C84811" w:rsidRDefault="00062845" w:rsidP="00062845">
            <w:pPr>
              <w:spacing w:after="60"/>
              <w:jc w:val="both"/>
              <w:rPr>
                <w:rFonts w:asciiTheme="minorHAnsi" w:eastAsia="Times New Roman" w:hAnsiTheme="minorHAnsi" w:cs="Open Sans"/>
                <w:i/>
                <w:color w:val="548DD4"/>
                <w:sz w:val="20"/>
                <w:szCs w:val="20"/>
                <w:lang w:eastAsia="en-GB"/>
              </w:rPr>
            </w:pPr>
            <w:r w:rsidRPr="00062845">
              <w:rPr>
                <w:rFonts w:asciiTheme="minorHAnsi" w:eastAsia="Times New Roman" w:hAnsiTheme="minorHAnsi" w:cs="Open Sans"/>
                <w:i/>
                <w:color w:val="548DD4"/>
                <w:sz w:val="20"/>
                <w:szCs w:val="20"/>
                <w:lang w:bidi="et-EE"/>
              </w:rPr>
              <w:t xml:space="preserve"> </w:t>
            </w:r>
            <w:r w:rsidR="00287B0B">
              <w:rPr>
                <w:rFonts w:asciiTheme="minorHAnsi" w:eastAsia="Times New Roman" w:hAnsiTheme="minorHAnsi" w:cs="Open Sans"/>
                <w:i/>
                <w:color w:val="548DD4"/>
                <w:sz w:val="20"/>
                <w:szCs w:val="20"/>
                <w:lang w:bidi="et-EE"/>
              </w:rPr>
              <w:t>(</w:t>
            </w:r>
            <w:r w:rsidRPr="00062845">
              <w:rPr>
                <w:rFonts w:asciiTheme="minorHAnsi" w:eastAsia="Times New Roman" w:hAnsiTheme="minorHAnsi" w:cs="Open Sans"/>
                <w:i/>
                <w:color w:val="548DD4"/>
                <w:sz w:val="20"/>
                <w:szCs w:val="20"/>
                <w:lang w:bidi="et-EE"/>
              </w:rPr>
              <w:t>1) teie linnas juba rakendatavate samalaadseid probleeme käsitlevate poliitikapõhimõtetega/programmidega;</w:t>
            </w:r>
          </w:p>
          <w:p w:rsidR="00062845" w:rsidRPr="00CF712C" w:rsidRDefault="00062845" w:rsidP="00062845">
            <w:pPr>
              <w:spacing w:after="60"/>
              <w:jc w:val="both"/>
              <w:rPr>
                <w:rFonts w:asciiTheme="minorHAnsi" w:eastAsia="Times New Roman" w:hAnsiTheme="minorHAnsi" w:cs="Open Sans"/>
                <w:i/>
                <w:color w:val="548DD4"/>
                <w:sz w:val="20"/>
                <w:szCs w:val="20"/>
                <w:lang w:eastAsia="en-GB"/>
              </w:rPr>
            </w:pPr>
            <w:r w:rsidRPr="00062845">
              <w:rPr>
                <w:rFonts w:asciiTheme="minorHAnsi" w:eastAsia="Times New Roman" w:hAnsiTheme="minorHAnsi" w:cs="Open Sans"/>
                <w:i/>
                <w:color w:val="548DD4"/>
                <w:sz w:val="20"/>
                <w:szCs w:val="20"/>
                <w:lang w:bidi="et-EE"/>
              </w:rPr>
              <w:t xml:space="preserve"> </w:t>
            </w:r>
            <w:r w:rsidR="00287B0B">
              <w:rPr>
                <w:rFonts w:asciiTheme="minorHAnsi" w:eastAsia="Times New Roman" w:hAnsiTheme="minorHAnsi" w:cs="Open Sans"/>
                <w:i/>
                <w:color w:val="548DD4"/>
                <w:sz w:val="20"/>
                <w:szCs w:val="20"/>
                <w:lang w:bidi="et-EE"/>
              </w:rPr>
              <w:t>(</w:t>
            </w:r>
            <w:r w:rsidRPr="00062845">
              <w:rPr>
                <w:rFonts w:asciiTheme="minorHAnsi" w:eastAsia="Times New Roman" w:hAnsiTheme="minorHAnsi" w:cs="Open Sans"/>
                <w:i/>
                <w:color w:val="548DD4"/>
                <w:sz w:val="20"/>
                <w:szCs w:val="20"/>
                <w:lang w:bidi="et-EE"/>
              </w:rPr>
              <w:t xml:space="preserve">2) muudes linnades rakendatavate samalaadsete poliitikapõhimõtetega/programmidega?  </w:t>
            </w:r>
          </w:p>
          <w:p w:rsidR="00AD3D4F" w:rsidRPr="00CF712C" w:rsidRDefault="00D45293" w:rsidP="00AD3D4F">
            <w:pPr>
              <w:spacing w:after="60"/>
              <w:jc w:val="both"/>
              <w:rPr>
                <w:rFonts w:asciiTheme="minorHAnsi" w:eastAsia="Times New Roman" w:hAnsiTheme="minorHAnsi" w:cs="Open Sans"/>
                <w:i/>
                <w:color w:val="548DD4"/>
                <w:sz w:val="20"/>
                <w:szCs w:val="20"/>
                <w:lang w:eastAsia="en-GB"/>
              </w:rPr>
            </w:pPr>
            <w:r w:rsidRPr="00815C13">
              <w:rPr>
                <w:rFonts w:asciiTheme="minorHAnsi" w:eastAsia="Times New Roman" w:hAnsiTheme="minorHAnsi" w:cs="Open Sans"/>
                <w:i/>
                <w:color w:val="548DD4"/>
                <w:sz w:val="20"/>
                <w:szCs w:val="20"/>
                <w:lang w:bidi="et-EE"/>
              </w:rPr>
              <w:t xml:space="preserve">Nimetage pakutava projekti need elemendid, mis eristavad seda olemasolevatest kohaliku taseme poliitikapõhimõtetest ja/või praktikatest ning muude linnade samalaadsetest poliitikapõhimõtetest/programmidest. </w:t>
            </w:r>
          </w:p>
          <w:p w:rsidR="00222C58" w:rsidRPr="00C84811" w:rsidRDefault="00D45293" w:rsidP="00AD3D4F">
            <w:pPr>
              <w:spacing w:after="60"/>
              <w:jc w:val="both"/>
              <w:rPr>
                <w:rFonts w:asciiTheme="minorHAnsi" w:eastAsia="Times New Roman" w:hAnsiTheme="minorHAnsi" w:cs="Open Sans"/>
                <w:i/>
                <w:color w:val="548DD4"/>
                <w:sz w:val="20"/>
                <w:szCs w:val="20"/>
                <w:lang w:eastAsia="en-GB"/>
              </w:rPr>
            </w:pPr>
            <w:r w:rsidRPr="00815C13">
              <w:rPr>
                <w:rFonts w:asciiTheme="minorHAnsi" w:eastAsia="Times New Roman" w:hAnsiTheme="minorHAnsi" w:cs="Open Sans"/>
                <w:i/>
                <w:color w:val="548DD4"/>
                <w:sz w:val="20"/>
                <w:szCs w:val="20"/>
                <w:lang w:bidi="et-EE"/>
              </w:rPr>
              <w:t>Esitage tõendid kõnealuse valdkonna uuringute ning olemasolevate heade tavade võrdlusandmete kohta.</w:t>
            </w:r>
          </w:p>
          <w:p w:rsidR="008044C2" w:rsidRPr="00C84811" w:rsidRDefault="008044C2" w:rsidP="00AD3D4F">
            <w:pPr>
              <w:spacing w:after="60"/>
              <w:jc w:val="both"/>
              <w:rPr>
                <w:rFonts w:asciiTheme="minorHAnsi" w:eastAsia="Times New Roman" w:hAnsiTheme="minorHAnsi" w:cs="Open Sans"/>
                <w:i/>
                <w:color w:val="548DD4"/>
                <w:sz w:val="20"/>
                <w:szCs w:val="20"/>
                <w:lang w:eastAsia="en-GB"/>
              </w:rPr>
            </w:pPr>
            <w:r>
              <w:rPr>
                <w:rFonts w:asciiTheme="minorHAnsi" w:eastAsia="Times New Roman" w:hAnsiTheme="minorHAnsi" w:cs="Open Sans"/>
                <w:i/>
                <w:color w:val="548DD4"/>
                <w:sz w:val="20"/>
                <w:szCs w:val="20"/>
                <w:lang w:bidi="et-EE"/>
              </w:rPr>
              <w:t>Kirjeldage, kas teie projekti käsitlusviis on aja jooksul tänu kogemustest saadud õppetundidele muutunud (evolutsiooniline käsitlusviis) või on see täiesti uus (või mujalt laenatud) käsitlusviis, mida kõnealuses sektoris või kontekstis kunagi kasutatud ei ole (revolutsiooniline käsitlusviis).</w:t>
            </w:r>
          </w:p>
          <w:p w:rsidR="00C918BD" w:rsidRPr="00C84811" w:rsidRDefault="00C918BD" w:rsidP="00AD3D4F">
            <w:pPr>
              <w:spacing w:after="60"/>
              <w:jc w:val="both"/>
              <w:rPr>
                <w:rFonts w:asciiTheme="minorHAnsi" w:eastAsia="Times New Roman" w:hAnsiTheme="minorHAnsi" w:cs="Open Sans"/>
                <w:i/>
                <w:color w:val="548DD4"/>
                <w:sz w:val="20"/>
                <w:szCs w:val="20"/>
                <w:lang w:eastAsia="en-GB"/>
              </w:rPr>
            </w:pPr>
            <w:r>
              <w:rPr>
                <w:rFonts w:asciiTheme="minorHAnsi" w:eastAsia="Times New Roman" w:hAnsiTheme="minorHAnsi" w:cs="Open Sans"/>
                <w:i/>
                <w:color w:val="548DD4"/>
                <w:sz w:val="20"/>
                <w:szCs w:val="20"/>
                <w:lang w:bidi="et-EE"/>
              </w:rPr>
              <w:t>Kirjeldage lisandväärtust, mida see uus käsitlusviis kõnealuse probleemiga seotult annab.</w:t>
            </w:r>
          </w:p>
        </w:tc>
      </w:tr>
    </w:tbl>
    <w:p w:rsidR="00AD3D4F" w:rsidRPr="00C84811" w:rsidRDefault="00AD3D4F" w:rsidP="00282414">
      <w:pPr>
        <w:spacing w:after="0"/>
        <w:rPr>
          <w:rFonts w:asciiTheme="minorHAnsi" w:eastAsia="Times New Roman" w:hAnsiTheme="minorHAnsi"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AD3D4F" w:rsidRPr="006B79D3" w:rsidTr="00827DD6">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AD3D4F" w:rsidRPr="00C84811" w:rsidRDefault="00AD3D4F" w:rsidP="00AD3D4F">
            <w:pPr>
              <w:spacing w:after="60"/>
              <w:jc w:val="both"/>
              <w:rPr>
                <w:rFonts w:asciiTheme="minorHAnsi" w:hAnsiTheme="minorHAnsi"/>
                <w:sz w:val="20"/>
                <w:szCs w:val="20"/>
                <w:lang w:val="nl-BE"/>
              </w:rPr>
            </w:pPr>
            <w:r w:rsidRPr="00815C13">
              <w:rPr>
                <w:rFonts w:asciiTheme="minorHAnsi" w:hAnsiTheme="minorHAnsi" w:cs="Open Sans"/>
                <w:b/>
                <w:sz w:val="20"/>
                <w:szCs w:val="20"/>
                <w:lang w:bidi="et-EE"/>
              </w:rPr>
              <w:t>C.1.4. Võimalikud takistused ja vastuseis</w:t>
            </w:r>
          </w:p>
        </w:tc>
      </w:tr>
      <w:tr w:rsidR="00AD3D4F" w:rsidRPr="006B79D3" w:rsidTr="00827DD6">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AD3D4F" w:rsidRPr="00CF712C" w:rsidRDefault="008044C2" w:rsidP="00AD3D4F">
            <w:pPr>
              <w:ind w:left="201" w:hangingChars="100" w:hanging="201"/>
              <w:jc w:val="both"/>
              <w:rPr>
                <w:rFonts w:ascii="Times New Roman" w:hAnsi="Times New Roman"/>
                <w:sz w:val="24"/>
                <w:szCs w:val="24"/>
                <w:lang w:eastAsia="zh-CN"/>
              </w:rPr>
            </w:pPr>
            <w:r>
              <w:rPr>
                <w:rFonts w:asciiTheme="minorHAnsi" w:eastAsia="Times New Roman" w:hAnsiTheme="minorHAnsi" w:cs="Open Sans"/>
                <w:b/>
                <w:color w:val="548DD4"/>
                <w:sz w:val="20"/>
                <w:szCs w:val="20"/>
                <w:lang w:bidi="et-EE"/>
              </w:rPr>
              <w:t>[1500 tähemärki]</w:t>
            </w:r>
            <w:r>
              <w:rPr>
                <w:rFonts w:asciiTheme="minorHAnsi" w:eastAsia="Times New Roman" w:hAnsiTheme="minorHAnsi" w:cs="Open Sans"/>
                <w:color w:val="548DD4"/>
                <w:sz w:val="20"/>
                <w:szCs w:val="20"/>
                <w:lang w:bidi="et-EE"/>
              </w:rPr>
              <w:t xml:space="preserve"> </w:t>
            </w:r>
            <w:r>
              <w:rPr>
                <w:rFonts w:asciiTheme="minorHAnsi" w:eastAsia="Times New Roman" w:hAnsiTheme="minorHAnsi" w:cs="Open Sans"/>
                <w:i/>
                <w:color w:val="548DD4"/>
                <w:sz w:val="20"/>
                <w:szCs w:val="20"/>
                <w:lang w:bidi="et-EE"/>
              </w:rPr>
              <w:t>Kirjeldage, kas uuenduslikkusele on oodata mis tahes takistusi või vastuseisu; kui jah, siis kuidas sellega toime tulla.</w:t>
            </w:r>
          </w:p>
        </w:tc>
      </w:tr>
    </w:tbl>
    <w:p w:rsidR="00AD3D4F" w:rsidRPr="00CF712C" w:rsidRDefault="00AD3D4F" w:rsidP="00282414">
      <w:pPr>
        <w:spacing w:after="0"/>
        <w:rPr>
          <w:rFonts w:asciiTheme="minorHAnsi" w:eastAsia="Times New Roman" w:hAnsiTheme="minorHAnsi"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171472" w:rsidRPr="008044C2" w:rsidTr="00B17113">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171472" w:rsidRPr="00815C13" w:rsidRDefault="008044C2" w:rsidP="00062845">
            <w:pPr>
              <w:spacing w:after="60"/>
              <w:jc w:val="both"/>
              <w:rPr>
                <w:rFonts w:asciiTheme="minorHAnsi" w:hAnsiTheme="minorHAnsi"/>
                <w:sz w:val="20"/>
                <w:szCs w:val="20"/>
                <w:lang w:val="en-US"/>
              </w:rPr>
            </w:pPr>
            <w:r>
              <w:rPr>
                <w:rFonts w:asciiTheme="minorHAnsi" w:hAnsiTheme="minorHAnsi" w:cs="Open Sans"/>
                <w:b/>
                <w:sz w:val="20"/>
                <w:szCs w:val="20"/>
                <w:lang w:bidi="et-EE"/>
              </w:rPr>
              <w:t>C.1.5. Integreeritud käsitlusviis</w:t>
            </w:r>
          </w:p>
        </w:tc>
      </w:tr>
      <w:tr w:rsidR="00171472" w:rsidRPr="006B79D3" w:rsidTr="00B17113">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171472" w:rsidRPr="00CF712C" w:rsidRDefault="00171472" w:rsidP="00171472">
            <w:pPr>
              <w:spacing w:after="60"/>
              <w:jc w:val="both"/>
              <w:rPr>
                <w:rFonts w:asciiTheme="minorHAnsi" w:hAnsiTheme="minorHAnsi"/>
                <w:sz w:val="20"/>
                <w:szCs w:val="20"/>
              </w:rPr>
            </w:pPr>
            <w:r w:rsidRPr="00815513">
              <w:rPr>
                <w:rFonts w:asciiTheme="minorHAnsi" w:eastAsia="Times New Roman" w:hAnsiTheme="minorHAnsi" w:cs="Open Sans"/>
                <w:b/>
                <w:color w:val="548DD4"/>
                <w:sz w:val="20"/>
                <w:szCs w:val="20"/>
                <w:lang w:bidi="et-EE"/>
              </w:rPr>
              <w:t>[1500 tähemärki]</w:t>
            </w:r>
            <w:r w:rsidRPr="00815513">
              <w:rPr>
                <w:rFonts w:asciiTheme="minorHAnsi" w:eastAsia="Times New Roman" w:hAnsiTheme="minorHAnsi" w:cs="Open Sans"/>
                <w:color w:val="548DD4"/>
                <w:sz w:val="20"/>
                <w:szCs w:val="20"/>
                <w:lang w:bidi="et-EE"/>
              </w:rPr>
              <w:t xml:space="preserve"> </w:t>
            </w:r>
            <w:r w:rsidRPr="00815513">
              <w:rPr>
                <w:rFonts w:asciiTheme="minorHAnsi" w:eastAsia="Times New Roman" w:hAnsiTheme="minorHAnsi" w:cs="Open Sans"/>
                <w:i/>
                <w:color w:val="548DD4"/>
                <w:sz w:val="20"/>
                <w:szCs w:val="20"/>
                <w:lang w:bidi="et-EE"/>
              </w:rPr>
              <w:t>Mil määral on pakutav lahendus integreeritud lahendus?  Kirjeldage, kuidas pakutav projekt käsitleb probleemi eespool nimetatud erinevaid mõõtmeid.</w:t>
            </w:r>
          </w:p>
        </w:tc>
      </w:tr>
    </w:tbl>
    <w:p w:rsidR="00282414" w:rsidRPr="00CF712C" w:rsidRDefault="00282414" w:rsidP="00282414">
      <w:pPr>
        <w:spacing w:after="0"/>
        <w:rPr>
          <w:rFonts w:asciiTheme="minorHAnsi" w:eastAsia="Times New Roman" w:hAnsiTheme="minorHAnsi" w:cs="Open Sans"/>
          <w:bCs/>
          <w:sz w:val="20"/>
          <w:szCs w:val="20"/>
        </w:rPr>
      </w:pPr>
    </w:p>
    <w:p w:rsidR="00144F5B" w:rsidRPr="00CF712C" w:rsidRDefault="00144F5B" w:rsidP="00282414">
      <w:pPr>
        <w:spacing w:after="0"/>
        <w:rPr>
          <w:rFonts w:asciiTheme="minorHAnsi" w:eastAsia="Times New Roman" w:hAnsiTheme="minorHAnsi" w:cs="Open Sans"/>
          <w:bCs/>
          <w:sz w:val="20"/>
          <w:szCs w:val="20"/>
        </w:rPr>
      </w:pPr>
    </w:p>
    <w:p w:rsidR="00144F5B" w:rsidRPr="00CF712C" w:rsidRDefault="00144F5B" w:rsidP="00282414">
      <w:pPr>
        <w:spacing w:after="0"/>
        <w:rPr>
          <w:rFonts w:asciiTheme="minorHAnsi" w:eastAsia="Times New Roman" w:hAnsiTheme="minorHAnsi" w:cs="Open Sans"/>
          <w:bCs/>
          <w:sz w:val="20"/>
          <w:szCs w:val="20"/>
        </w:rPr>
      </w:pPr>
    </w:p>
    <w:p w:rsidR="00144F5B" w:rsidRPr="00CF712C" w:rsidRDefault="00144F5B" w:rsidP="00282414">
      <w:pPr>
        <w:spacing w:after="0"/>
        <w:rPr>
          <w:rFonts w:asciiTheme="minorHAnsi" w:eastAsia="Times New Roman" w:hAnsiTheme="minorHAnsi" w:cs="Open Sans"/>
          <w:bCs/>
          <w:sz w:val="20"/>
          <w:szCs w:val="20"/>
        </w:rPr>
      </w:pPr>
    </w:p>
    <w:p w:rsidR="00144F5B" w:rsidRPr="00CF712C" w:rsidRDefault="00144F5B" w:rsidP="00282414">
      <w:pPr>
        <w:spacing w:after="0"/>
        <w:rPr>
          <w:rFonts w:asciiTheme="minorHAnsi" w:eastAsia="Times New Roman" w:hAnsiTheme="minorHAnsi" w:cs="Open Sans"/>
          <w:bCs/>
          <w:sz w:val="20"/>
          <w:szCs w:val="20"/>
        </w:rPr>
      </w:pPr>
    </w:p>
    <w:p w:rsidR="00144F5B" w:rsidRPr="00CF712C" w:rsidRDefault="00144F5B" w:rsidP="00282414">
      <w:pPr>
        <w:spacing w:after="0"/>
        <w:rPr>
          <w:rFonts w:asciiTheme="minorHAnsi" w:eastAsia="Times New Roman" w:hAnsiTheme="minorHAnsi"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171472" w:rsidRPr="006B79D3" w:rsidTr="003416AF">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171472" w:rsidRPr="00C84811" w:rsidRDefault="00AD3D4F" w:rsidP="00062845">
            <w:pPr>
              <w:spacing w:after="60"/>
              <w:jc w:val="both"/>
              <w:rPr>
                <w:rFonts w:asciiTheme="minorHAnsi" w:hAnsiTheme="minorHAnsi"/>
                <w:sz w:val="20"/>
                <w:szCs w:val="20"/>
                <w:lang w:val="nl-BE"/>
              </w:rPr>
            </w:pPr>
            <w:r>
              <w:rPr>
                <w:rFonts w:asciiTheme="minorHAnsi" w:hAnsiTheme="minorHAnsi" w:cs="Open Sans"/>
                <w:b/>
                <w:sz w:val="20"/>
                <w:szCs w:val="20"/>
                <w:lang w:bidi="et-EE"/>
              </w:rPr>
              <w:t>C.1.6. Link ERDFi temaatiliste eesmärkide ja investeerimisprioriteetide juurde</w:t>
            </w:r>
          </w:p>
        </w:tc>
      </w:tr>
      <w:tr w:rsidR="007E1D34" w:rsidRPr="006B79D3" w:rsidTr="003416AF">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7E1D34" w:rsidRPr="00CF712C" w:rsidRDefault="007E1D34" w:rsidP="00CE340C">
            <w:pPr>
              <w:spacing w:after="60"/>
              <w:jc w:val="both"/>
              <w:rPr>
                <w:rFonts w:asciiTheme="minorHAnsi" w:hAnsiTheme="minorHAnsi"/>
                <w:sz w:val="20"/>
                <w:szCs w:val="20"/>
              </w:rPr>
            </w:pPr>
            <w:r w:rsidRPr="00815513">
              <w:rPr>
                <w:rFonts w:asciiTheme="minorHAnsi" w:eastAsia="Times New Roman" w:hAnsiTheme="minorHAnsi" w:cs="Open Sans"/>
                <w:b/>
                <w:color w:val="548DD4"/>
                <w:sz w:val="20"/>
                <w:szCs w:val="20"/>
                <w:lang w:bidi="et-EE"/>
              </w:rPr>
              <w:t>[1500 tähemärki]</w:t>
            </w:r>
            <w:r w:rsidRPr="00815513">
              <w:rPr>
                <w:rFonts w:asciiTheme="minorHAnsi" w:eastAsia="Times New Roman" w:hAnsiTheme="minorHAnsi" w:cs="Open Sans"/>
                <w:color w:val="548DD4"/>
                <w:sz w:val="20"/>
                <w:szCs w:val="20"/>
                <w:lang w:bidi="et-EE"/>
              </w:rPr>
              <w:t xml:space="preserve"> </w:t>
            </w:r>
            <w:r w:rsidRPr="00815513">
              <w:rPr>
                <w:rFonts w:asciiTheme="minorHAnsi" w:eastAsia="Times New Roman" w:hAnsiTheme="minorHAnsi" w:cs="Open Sans"/>
                <w:i/>
                <w:color w:val="548DD4"/>
                <w:sz w:val="20"/>
                <w:szCs w:val="20"/>
                <w:lang w:bidi="et-EE"/>
              </w:rPr>
              <w:t xml:space="preserve">Kuidas toetatakse projektiga ERDFi temaatilisi eesmärke ja investeerimisprioriteete? Loetlege siin ERDFi temaatilised eesmärgid ja investeerimisprioriteedid, millele pakutava projektiga kaasa aidatakse. Võttes arvesse pakutava projekti eeldatavat integreeritud laadi, saab siin loetleda mitu temaatilist eesmärki ja investeerimisprioriteeti. Iga loetletud temaatilise eesmärgi / investeerimisprioriteedi kohta selgitage lühidalt, kuidas pakutud projektiga sellele kaasa aidatakse. </w:t>
            </w:r>
          </w:p>
        </w:tc>
      </w:tr>
    </w:tbl>
    <w:p w:rsidR="001371B9" w:rsidRPr="00CF712C" w:rsidRDefault="001371B9" w:rsidP="00506BEF">
      <w:pPr>
        <w:spacing w:after="60"/>
        <w:jc w:val="both"/>
        <w:rPr>
          <w:rFonts w:asciiTheme="minorHAnsi" w:eastAsia="Times New Roman" w:hAnsiTheme="minorHAnsi" w:cs="Open Sans"/>
          <w:b/>
          <w:bCs/>
          <w:color w:val="97A5D4"/>
          <w:sz w:val="20"/>
          <w:szCs w:val="20"/>
        </w:rPr>
      </w:pPr>
    </w:p>
    <w:p w:rsidR="002B10DB" w:rsidRPr="00C84811" w:rsidRDefault="002B10DB" w:rsidP="00506BEF">
      <w:pPr>
        <w:spacing w:after="60"/>
        <w:jc w:val="both"/>
        <w:rPr>
          <w:rFonts w:asciiTheme="minorHAnsi" w:hAnsiTheme="minorHAnsi"/>
          <w:b/>
          <w:sz w:val="24"/>
          <w:szCs w:val="24"/>
          <w:lang w:val="nl-BE"/>
        </w:rPr>
      </w:pPr>
      <w:r w:rsidRPr="00276B6C">
        <w:rPr>
          <w:rFonts w:asciiTheme="minorHAnsi" w:eastAsia="Times New Roman" w:hAnsiTheme="minorHAnsi" w:cs="Open Sans"/>
          <w:b/>
          <w:color w:val="97A5D4"/>
          <w:sz w:val="24"/>
          <w:szCs w:val="24"/>
          <w:lang w:bidi="et-EE"/>
        </w:rPr>
        <w:t>C.2. Projekti kontekst ja kohalik partnerlus</w:t>
      </w:r>
    </w:p>
    <w:tbl>
      <w:tblPr>
        <w:tblW w:w="9214" w:type="dxa"/>
        <w:tblInd w:w="108" w:type="dxa"/>
        <w:tblLayout w:type="fixed"/>
        <w:tblCellMar>
          <w:top w:w="57" w:type="dxa"/>
        </w:tblCellMar>
        <w:tblLook w:val="0000" w:firstRow="0" w:lastRow="0" w:firstColumn="0" w:lastColumn="0" w:noHBand="0" w:noVBand="0"/>
      </w:tblPr>
      <w:tblGrid>
        <w:gridCol w:w="9214"/>
      </w:tblGrid>
      <w:tr w:rsidR="008F64A0" w:rsidRPr="006B79D3" w:rsidTr="003416AF">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8F64A0" w:rsidRPr="00C84811" w:rsidRDefault="002B10DB" w:rsidP="00A62AF1">
            <w:pPr>
              <w:spacing w:after="60"/>
              <w:jc w:val="both"/>
              <w:rPr>
                <w:rFonts w:asciiTheme="minorHAnsi" w:hAnsiTheme="minorHAnsi"/>
                <w:sz w:val="20"/>
                <w:szCs w:val="20"/>
                <w:lang w:val="nl-BE"/>
              </w:rPr>
            </w:pPr>
            <w:r w:rsidRPr="00815C13">
              <w:rPr>
                <w:rFonts w:asciiTheme="minorHAnsi" w:hAnsiTheme="minorHAnsi" w:cs="Open Sans"/>
                <w:b/>
                <w:sz w:val="20"/>
                <w:szCs w:val="20"/>
                <w:lang w:bidi="et-EE"/>
              </w:rPr>
              <w:t>C.2.1. Ühendatus muude kohalike/piirkondlike/riiklike strateegiate ja poliitikatega</w:t>
            </w:r>
          </w:p>
        </w:tc>
      </w:tr>
      <w:tr w:rsidR="008F64A0" w:rsidRPr="006B79D3" w:rsidTr="003416AF">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8F64A0" w:rsidRPr="00CF712C" w:rsidRDefault="00222C58" w:rsidP="00DC5680">
            <w:pPr>
              <w:spacing w:after="0"/>
              <w:jc w:val="both"/>
              <w:rPr>
                <w:rFonts w:asciiTheme="minorHAnsi" w:hAnsiTheme="minorHAnsi"/>
                <w:sz w:val="20"/>
                <w:szCs w:val="20"/>
              </w:rPr>
            </w:pPr>
            <w:r w:rsidRPr="00815513">
              <w:rPr>
                <w:rFonts w:asciiTheme="minorHAnsi" w:eastAsia="Times New Roman" w:hAnsiTheme="minorHAnsi" w:cs="Open Sans"/>
                <w:b/>
                <w:color w:val="548DD4"/>
                <w:sz w:val="20"/>
                <w:szCs w:val="20"/>
                <w:lang w:bidi="et-EE"/>
              </w:rPr>
              <w:t>[1500  tähemärki]</w:t>
            </w:r>
            <w:r w:rsidRPr="00815513">
              <w:rPr>
                <w:rFonts w:asciiTheme="minorHAnsi" w:eastAsia="Times New Roman" w:hAnsiTheme="minorHAnsi" w:cs="Open Sans"/>
                <w:color w:val="548DD4"/>
                <w:sz w:val="20"/>
                <w:szCs w:val="20"/>
                <w:lang w:bidi="et-EE"/>
              </w:rPr>
              <w:t xml:space="preserve"> </w:t>
            </w:r>
            <w:r w:rsidRPr="00815513">
              <w:rPr>
                <w:rFonts w:asciiTheme="minorHAnsi" w:eastAsia="Times New Roman" w:hAnsiTheme="minorHAnsi" w:cs="Open Sans"/>
                <w:i/>
                <w:color w:val="548DD4"/>
                <w:sz w:val="20"/>
                <w:szCs w:val="20"/>
                <w:lang w:bidi="et-EE"/>
              </w:rPr>
              <w:t>Kas projekt on osa laiematest kohalikest/piirkondlikest/riiklikest strateegiatest ja poliitikatest? Kirjeldage mis tahes muid kohalikul/piirkondlikul/riiklikul tasemel juba rakendatavaid kõnealust probleemi käsitlevaid strateegiaid. Selgitage, kuidas olemasolevaid poliitikaid/strateegiaid pakutavas projektis arvesse võetakse, määrates eelkõige kindlaks uuesti kasutatavad või paremaks muudetavad elemendid.</w:t>
            </w:r>
          </w:p>
        </w:tc>
      </w:tr>
    </w:tbl>
    <w:p w:rsidR="007F598B" w:rsidRPr="00CF712C" w:rsidRDefault="007F598B" w:rsidP="007E19AB">
      <w:pPr>
        <w:spacing w:after="0"/>
        <w:rPr>
          <w:rFonts w:asciiTheme="minorHAnsi" w:eastAsia="Times New Roman" w:hAnsiTheme="minorHAnsi" w:cs="Open Sans"/>
          <w:bCs/>
          <w:sz w:val="20"/>
          <w:szCs w:val="20"/>
          <w:lang w:eastAsia="en-GB"/>
        </w:rPr>
      </w:pPr>
    </w:p>
    <w:tbl>
      <w:tblPr>
        <w:tblW w:w="9214" w:type="dxa"/>
        <w:tblInd w:w="108" w:type="dxa"/>
        <w:tblLayout w:type="fixed"/>
        <w:tblCellMar>
          <w:top w:w="57" w:type="dxa"/>
        </w:tblCellMar>
        <w:tblLook w:val="0000" w:firstRow="0" w:lastRow="0" w:firstColumn="0" w:lastColumn="0" w:noHBand="0" w:noVBand="0"/>
      </w:tblPr>
      <w:tblGrid>
        <w:gridCol w:w="9214"/>
      </w:tblGrid>
      <w:tr w:rsidR="007914C0" w:rsidRPr="006B79D3" w:rsidTr="003416AF">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7914C0" w:rsidRPr="00C84811" w:rsidRDefault="00F14122" w:rsidP="00A62AF1">
            <w:pPr>
              <w:spacing w:after="60"/>
              <w:jc w:val="both"/>
              <w:rPr>
                <w:rFonts w:asciiTheme="minorHAnsi" w:hAnsiTheme="minorHAnsi"/>
                <w:sz w:val="20"/>
                <w:szCs w:val="20"/>
                <w:lang w:val="nl-BE"/>
              </w:rPr>
            </w:pPr>
            <w:r w:rsidRPr="00815C13">
              <w:rPr>
                <w:rFonts w:asciiTheme="minorHAnsi" w:hAnsiTheme="minorHAnsi" w:cs="Open Sans"/>
                <w:b/>
                <w:sz w:val="20"/>
                <w:szCs w:val="20"/>
                <w:lang w:bidi="et-EE"/>
              </w:rPr>
              <w:t>C.2.2. Sünergiad muude projektidega ja algatustega</w:t>
            </w:r>
          </w:p>
        </w:tc>
      </w:tr>
      <w:tr w:rsidR="007914C0" w:rsidRPr="006B79D3" w:rsidTr="003416AF">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7914C0" w:rsidRPr="00CF712C" w:rsidRDefault="006F76E3" w:rsidP="007B372C">
            <w:pPr>
              <w:spacing w:after="60"/>
              <w:jc w:val="both"/>
              <w:rPr>
                <w:rFonts w:asciiTheme="minorHAnsi" w:hAnsiTheme="minorHAnsi"/>
                <w:sz w:val="20"/>
                <w:szCs w:val="20"/>
              </w:rPr>
            </w:pPr>
            <w:r w:rsidRPr="00815513">
              <w:rPr>
                <w:rFonts w:asciiTheme="minorHAnsi" w:eastAsia="Times New Roman" w:hAnsiTheme="minorHAnsi" w:cs="Open Sans"/>
                <w:b/>
                <w:color w:val="548DD4"/>
                <w:sz w:val="20"/>
                <w:szCs w:val="20"/>
                <w:lang w:bidi="et-EE"/>
              </w:rPr>
              <w:t>[1500  tähemärki]</w:t>
            </w:r>
            <w:r w:rsidRPr="00815513">
              <w:rPr>
                <w:rFonts w:asciiTheme="minorHAnsi" w:eastAsia="Times New Roman" w:hAnsiTheme="minorHAnsi" w:cs="Open Sans"/>
                <w:color w:val="548DD4"/>
                <w:sz w:val="20"/>
                <w:szCs w:val="20"/>
                <w:lang w:bidi="et-EE"/>
              </w:rPr>
              <w:t xml:space="preserve"> </w:t>
            </w:r>
            <w:r w:rsidRPr="00815513">
              <w:rPr>
                <w:rFonts w:asciiTheme="minorHAnsi" w:eastAsia="Times New Roman" w:hAnsiTheme="minorHAnsi" w:cs="Open Sans"/>
                <w:i/>
                <w:color w:val="548DD4"/>
                <w:sz w:val="20"/>
                <w:szCs w:val="20"/>
                <w:lang w:bidi="et-EE"/>
              </w:rPr>
              <w:t>Millised on projekti kasutatavad sünergiad varasemate või praeguste ELi ja muude projektidega ning algatustega? Kirjeldage mis tahes muud (ELi rahastusega või ilma) projekti ja algatust, mida on juba kõnealuse probleemiga tegelemiseks kohalikul tasemel rakendatud. Selgitage, kuidas nimetatud projekte/algatusi pakutavas projektis arvesse võetakse, eelkõige nimetades uuesti kasutatavad või paremaks muudetavad elemendid.</w:t>
            </w:r>
          </w:p>
        </w:tc>
      </w:tr>
    </w:tbl>
    <w:p w:rsidR="007F598B" w:rsidRPr="00CF712C" w:rsidRDefault="007F598B" w:rsidP="00282414">
      <w:pPr>
        <w:spacing w:after="0"/>
        <w:rPr>
          <w:rFonts w:asciiTheme="minorHAnsi" w:eastAsia="Times New Roman" w:hAnsiTheme="minorHAnsi" w:cs="Open Sans"/>
          <w:bCs/>
          <w:sz w:val="20"/>
          <w:szCs w:val="20"/>
          <w:lang w:eastAsia="en-GB"/>
        </w:rPr>
      </w:pPr>
    </w:p>
    <w:tbl>
      <w:tblPr>
        <w:tblW w:w="9214" w:type="dxa"/>
        <w:tblInd w:w="108" w:type="dxa"/>
        <w:tblLayout w:type="fixed"/>
        <w:tblCellMar>
          <w:top w:w="57" w:type="dxa"/>
        </w:tblCellMar>
        <w:tblLook w:val="0000" w:firstRow="0" w:lastRow="0" w:firstColumn="0" w:lastColumn="0" w:noHBand="0" w:noVBand="0"/>
      </w:tblPr>
      <w:tblGrid>
        <w:gridCol w:w="9214"/>
      </w:tblGrid>
      <w:tr w:rsidR="00BE3BCD" w:rsidRPr="006B79D3" w:rsidTr="003416AF">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BE3BCD" w:rsidRPr="00815C13" w:rsidRDefault="00BE3BCD" w:rsidP="006A6CA2">
            <w:pPr>
              <w:spacing w:after="60"/>
              <w:jc w:val="both"/>
              <w:rPr>
                <w:rFonts w:asciiTheme="minorHAnsi" w:hAnsiTheme="minorHAnsi" w:cs="Open Sans"/>
                <w:b/>
                <w:sz w:val="20"/>
                <w:szCs w:val="20"/>
                <w:lang w:val="en-GB"/>
              </w:rPr>
            </w:pPr>
            <w:r w:rsidRPr="00815C13">
              <w:rPr>
                <w:rFonts w:asciiTheme="minorHAnsi" w:hAnsiTheme="minorHAnsi" w:cs="Open Sans"/>
                <w:b/>
                <w:sz w:val="20"/>
                <w:szCs w:val="20"/>
                <w:lang w:bidi="et-EE"/>
              </w:rPr>
              <w:t>C.2.3. Laiemate sidusrühmade kaasatus projekti kavandamisse</w:t>
            </w:r>
          </w:p>
        </w:tc>
      </w:tr>
      <w:tr w:rsidR="00BE3BCD" w:rsidRPr="006B79D3" w:rsidTr="003416AF">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BE3BCD" w:rsidRPr="00CF712C" w:rsidRDefault="00BE3BCD" w:rsidP="00CE340C">
            <w:pPr>
              <w:spacing w:after="60"/>
              <w:jc w:val="both"/>
              <w:rPr>
                <w:rFonts w:asciiTheme="minorHAnsi" w:hAnsiTheme="minorHAnsi"/>
                <w:sz w:val="20"/>
                <w:szCs w:val="20"/>
              </w:rPr>
            </w:pPr>
            <w:r w:rsidRPr="00815513">
              <w:rPr>
                <w:rFonts w:asciiTheme="minorHAnsi" w:eastAsia="Times New Roman" w:hAnsiTheme="minorHAnsi" w:cs="Open Sans"/>
                <w:b/>
                <w:color w:val="548DD4"/>
                <w:sz w:val="20"/>
                <w:szCs w:val="20"/>
                <w:lang w:bidi="et-EE"/>
              </w:rPr>
              <w:t>[2000 tähemärki]</w:t>
            </w:r>
            <w:r w:rsidRPr="00815513">
              <w:rPr>
                <w:rFonts w:asciiTheme="minorHAnsi" w:eastAsia="Times New Roman" w:hAnsiTheme="minorHAnsi" w:cs="Open Sans"/>
                <w:color w:val="548DD4"/>
                <w:sz w:val="20"/>
                <w:szCs w:val="20"/>
                <w:lang w:bidi="et-EE"/>
              </w:rPr>
              <w:t xml:space="preserve"> </w:t>
            </w:r>
            <w:r w:rsidRPr="00815513">
              <w:rPr>
                <w:rFonts w:asciiTheme="minorHAnsi" w:eastAsia="Times New Roman" w:hAnsiTheme="minorHAnsi" w:cs="Open Sans"/>
                <w:i/>
                <w:color w:val="548DD4"/>
                <w:sz w:val="20"/>
                <w:szCs w:val="20"/>
                <w:lang w:bidi="et-EE"/>
              </w:rPr>
              <w:t xml:space="preserve">Kes on projekti ettevalmistamisse ja kavandamisse kaasatud laiemad sidusrühmad? Kuidas nad on kaasatud? Esitage nimekiri pakutava projekti kavandamisse kaasatud laiematest sidusrühmadest (v.a seotud linnahaldusasutused ja tegevuspartnerid). Kirjeldage nende kavandamisetappi kaasatuse tagamiseks ette nähtud koordineerimis-/konsultatsiooni-/kooskavandamismehhanisme. </w:t>
            </w:r>
          </w:p>
        </w:tc>
      </w:tr>
    </w:tbl>
    <w:p w:rsidR="007F598B" w:rsidRPr="00CF712C" w:rsidRDefault="007F598B" w:rsidP="00B17113">
      <w:pPr>
        <w:spacing w:after="0"/>
        <w:rPr>
          <w:rFonts w:asciiTheme="minorHAnsi" w:eastAsia="Times New Roman" w:hAnsiTheme="minorHAnsi" w:cs="Open Sans"/>
          <w:bCs/>
          <w:sz w:val="20"/>
          <w:szCs w:val="20"/>
          <w:lang w:eastAsia="en-GB"/>
        </w:rPr>
      </w:pPr>
    </w:p>
    <w:tbl>
      <w:tblPr>
        <w:tblW w:w="9214" w:type="dxa"/>
        <w:tblInd w:w="108" w:type="dxa"/>
        <w:tblCellMar>
          <w:top w:w="57" w:type="dxa"/>
        </w:tblCellMar>
        <w:tblLook w:val="0000" w:firstRow="0" w:lastRow="0" w:firstColumn="0" w:lastColumn="0" w:noHBand="0" w:noVBand="0"/>
      </w:tblPr>
      <w:tblGrid>
        <w:gridCol w:w="9214"/>
      </w:tblGrid>
      <w:tr w:rsidR="00086F36" w:rsidRPr="006B79D3" w:rsidTr="003416AF">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086F36" w:rsidRPr="00C84811" w:rsidRDefault="00086F36" w:rsidP="00A62AF1">
            <w:pPr>
              <w:spacing w:after="60"/>
              <w:jc w:val="both"/>
              <w:rPr>
                <w:rFonts w:asciiTheme="minorHAnsi" w:hAnsiTheme="minorHAnsi"/>
                <w:sz w:val="20"/>
                <w:szCs w:val="20"/>
                <w:lang w:val="fr-FR"/>
              </w:rPr>
            </w:pPr>
            <w:r w:rsidRPr="00815C13">
              <w:rPr>
                <w:rFonts w:asciiTheme="minorHAnsi" w:hAnsiTheme="minorHAnsi" w:cs="Open Sans"/>
                <w:b/>
                <w:sz w:val="20"/>
                <w:szCs w:val="20"/>
                <w:lang w:bidi="et-EE"/>
              </w:rPr>
              <w:t xml:space="preserve">C.2.4. Laiemate sidusrühmade kaasatus projekti elluviimisse: </w:t>
            </w:r>
          </w:p>
        </w:tc>
      </w:tr>
      <w:tr w:rsidR="00086F36" w:rsidRPr="006B79D3" w:rsidTr="003416AF">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086F36" w:rsidRPr="00CF712C" w:rsidRDefault="00086F36" w:rsidP="00CE340C">
            <w:pPr>
              <w:spacing w:after="60"/>
              <w:jc w:val="both"/>
              <w:rPr>
                <w:rFonts w:asciiTheme="minorHAnsi" w:hAnsiTheme="minorHAnsi"/>
                <w:sz w:val="20"/>
                <w:szCs w:val="20"/>
              </w:rPr>
            </w:pPr>
            <w:r w:rsidRPr="00815513">
              <w:rPr>
                <w:rFonts w:asciiTheme="minorHAnsi" w:eastAsia="Times New Roman" w:hAnsiTheme="minorHAnsi" w:cs="Open Sans"/>
                <w:b/>
                <w:color w:val="548DD4"/>
                <w:sz w:val="20"/>
                <w:szCs w:val="20"/>
                <w:lang w:bidi="et-EE"/>
              </w:rPr>
              <w:t>[2000 tähemärki]</w:t>
            </w:r>
            <w:r w:rsidRPr="00815513">
              <w:rPr>
                <w:rFonts w:asciiTheme="minorHAnsi" w:eastAsia="Times New Roman" w:hAnsiTheme="minorHAnsi" w:cs="Open Sans"/>
                <w:color w:val="548DD4"/>
                <w:sz w:val="20"/>
                <w:szCs w:val="20"/>
                <w:lang w:bidi="et-EE"/>
              </w:rPr>
              <w:t xml:space="preserve"> </w:t>
            </w:r>
            <w:r w:rsidRPr="00815513">
              <w:rPr>
                <w:rFonts w:asciiTheme="minorHAnsi" w:eastAsia="Times New Roman" w:hAnsiTheme="minorHAnsi" w:cs="Open Sans"/>
                <w:i/>
                <w:color w:val="548DD4"/>
                <w:sz w:val="20"/>
                <w:szCs w:val="20"/>
                <w:lang w:bidi="et-EE"/>
              </w:rPr>
              <w:t>Kes on projekti ettevalmistamisse ja kavandamisse kaasatavad laiemad sidusrühmad? Kuidas nad kaasatakse? Esitage nimekiri pakutava projekti elluviimisse kaasatavatest laiematest sidusrühmadest (v.a seotud linnahaldusasutused ja tegevuspartnerid). Kirjeldage nende elluviimisetappi kaasatuse tagamiseks ette nähtud koordineerimis- / konsultatsiooni- / ühise elluviimise mehhanisme.</w:t>
            </w:r>
          </w:p>
        </w:tc>
      </w:tr>
    </w:tbl>
    <w:p w:rsidR="00B95489" w:rsidRPr="00CF712C" w:rsidRDefault="00B95489">
      <w:pPr>
        <w:suppressAutoHyphens w:val="0"/>
        <w:spacing w:after="0" w:line="240" w:lineRule="auto"/>
        <w:rPr>
          <w:rFonts w:asciiTheme="minorHAnsi" w:eastAsia="Times New Roman" w:hAnsiTheme="minorHAnsi" w:cs="Open Sans"/>
          <w:bCs/>
          <w:sz w:val="20"/>
          <w:szCs w:val="20"/>
          <w:lang w:eastAsia="en-GB"/>
        </w:rPr>
      </w:pPr>
    </w:p>
    <w:p w:rsidR="00367D60" w:rsidRPr="00C84811" w:rsidRDefault="00D876BB" w:rsidP="00282414">
      <w:pPr>
        <w:spacing w:after="60"/>
        <w:jc w:val="both"/>
        <w:rPr>
          <w:rFonts w:asciiTheme="minorHAnsi" w:eastAsia="Times New Roman" w:hAnsiTheme="minorHAnsi" w:cs="Open Sans"/>
          <w:b/>
          <w:bCs/>
          <w:color w:val="97A5D4"/>
          <w:sz w:val="24"/>
          <w:szCs w:val="24"/>
        </w:rPr>
      </w:pPr>
      <w:r w:rsidRPr="00276B6C">
        <w:rPr>
          <w:rFonts w:asciiTheme="minorHAnsi" w:eastAsia="Times New Roman" w:hAnsiTheme="minorHAnsi" w:cs="Open Sans"/>
          <w:b/>
          <w:color w:val="97A5D4"/>
          <w:sz w:val="24"/>
          <w:szCs w:val="24"/>
          <w:lang w:bidi="et-EE"/>
        </w:rPr>
        <w:t xml:space="preserve">C.3. Projekti eesmärgid, tulemused ja väljundid </w:t>
      </w:r>
    </w:p>
    <w:p w:rsidR="00517B8A" w:rsidRPr="00C84811" w:rsidRDefault="00D876BB" w:rsidP="00222C58">
      <w:pPr>
        <w:spacing w:after="0"/>
        <w:jc w:val="both"/>
        <w:rPr>
          <w:rFonts w:asciiTheme="minorHAnsi" w:hAnsiTheme="minorHAnsi"/>
          <w:b/>
          <w:sz w:val="24"/>
          <w:szCs w:val="24"/>
          <w:u w:val="single"/>
        </w:rPr>
      </w:pPr>
      <w:r w:rsidRPr="00276B6C">
        <w:rPr>
          <w:rFonts w:asciiTheme="minorHAnsi" w:hAnsiTheme="minorHAnsi" w:cs="Open Sans"/>
          <w:b/>
          <w:sz w:val="24"/>
          <w:szCs w:val="24"/>
          <w:lang w:bidi="et-EE"/>
        </w:rPr>
        <w:t>C.3.1. Üldeesmärgid ja oodatavad tulemused (muutused kohalikus olukorras)</w:t>
      </w:r>
    </w:p>
    <w:tbl>
      <w:tblPr>
        <w:tblW w:w="9214" w:type="dxa"/>
        <w:tblInd w:w="108" w:type="dxa"/>
        <w:tblLayout w:type="fixed"/>
        <w:tblCellMar>
          <w:top w:w="57" w:type="dxa"/>
        </w:tblCellMar>
        <w:tblLook w:val="0000" w:firstRow="0" w:lastRow="0" w:firstColumn="0" w:lastColumn="0" w:noHBand="0" w:noVBand="0"/>
      </w:tblPr>
      <w:tblGrid>
        <w:gridCol w:w="9214"/>
      </w:tblGrid>
      <w:tr w:rsidR="00560FF9" w:rsidRPr="00815C13" w:rsidTr="003416AF">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560FF9" w:rsidRPr="00815C13" w:rsidRDefault="00560FF9" w:rsidP="00A92858">
            <w:pPr>
              <w:spacing w:after="60"/>
              <w:jc w:val="center"/>
              <w:rPr>
                <w:rFonts w:asciiTheme="minorHAnsi" w:hAnsiTheme="minorHAnsi"/>
                <w:b/>
                <w:sz w:val="20"/>
                <w:szCs w:val="20"/>
                <w:u w:val="single"/>
                <w:lang w:val="en-GB"/>
              </w:rPr>
            </w:pPr>
            <w:r w:rsidRPr="00815C13">
              <w:rPr>
                <w:rFonts w:asciiTheme="minorHAnsi" w:hAnsiTheme="minorHAnsi" w:cs="Open Sans"/>
                <w:b/>
                <w:sz w:val="20"/>
                <w:szCs w:val="20"/>
                <w:u w:val="single"/>
                <w:lang w:bidi="et-EE"/>
              </w:rPr>
              <w:t>PROJEKTI</w:t>
            </w:r>
            <w:r w:rsidRPr="00287B0B">
              <w:rPr>
                <w:rFonts w:asciiTheme="minorHAnsi" w:hAnsiTheme="minorHAnsi" w:cs="Open Sans"/>
                <w:b/>
                <w:sz w:val="20"/>
                <w:szCs w:val="20"/>
                <w:lang w:bidi="et-EE"/>
              </w:rPr>
              <w:t xml:space="preserve"> peamised eesmärgid</w:t>
            </w:r>
          </w:p>
        </w:tc>
      </w:tr>
      <w:tr w:rsidR="00560FF9" w:rsidRPr="006B79D3" w:rsidTr="003416AF">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560FF9" w:rsidRPr="00CF712C" w:rsidRDefault="006B28DA" w:rsidP="00D754FB">
            <w:pPr>
              <w:spacing w:after="0"/>
              <w:rPr>
                <w:rFonts w:asciiTheme="minorHAnsi" w:eastAsia="Times New Roman" w:hAnsiTheme="minorHAnsi" w:cs="Open Sans"/>
                <w:color w:val="548DD4"/>
                <w:sz w:val="20"/>
                <w:szCs w:val="20"/>
                <w:lang w:eastAsia="en-GB"/>
              </w:rPr>
            </w:pPr>
            <w:r>
              <w:rPr>
                <w:rFonts w:asciiTheme="minorHAnsi" w:eastAsia="Times New Roman" w:hAnsiTheme="minorHAnsi" w:cs="Open Sans"/>
                <w:b/>
                <w:color w:val="548DD4"/>
                <w:sz w:val="20"/>
                <w:szCs w:val="20"/>
                <w:lang w:bidi="et-EE"/>
              </w:rPr>
              <w:t>[1500 tähemärki]</w:t>
            </w:r>
            <w:r>
              <w:rPr>
                <w:rFonts w:asciiTheme="minorHAnsi" w:eastAsia="Times New Roman" w:hAnsiTheme="minorHAnsi" w:cs="Open Sans"/>
                <w:color w:val="548DD4"/>
                <w:sz w:val="20"/>
                <w:szCs w:val="20"/>
                <w:lang w:bidi="et-EE"/>
              </w:rPr>
              <w:t xml:space="preserve"> </w:t>
            </w:r>
            <w:r>
              <w:rPr>
                <w:rFonts w:asciiTheme="minorHAnsi" w:eastAsia="Times New Roman" w:hAnsiTheme="minorHAnsi" w:cs="Open Sans"/>
                <w:i/>
                <w:color w:val="548DD4"/>
                <w:sz w:val="20"/>
                <w:szCs w:val="20"/>
                <w:lang w:bidi="et-EE"/>
              </w:rPr>
              <w:t>Kirjeldage peamist eesmärki (peamisi eesmärke), mille soovite pakutava projekti abil saavutada</w:t>
            </w:r>
          </w:p>
        </w:tc>
      </w:tr>
    </w:tbl>
    <w:p w:rsidR="00560FF9" w:rsidRPr="00CF712C" w:rsidRDefault="00560FF9">
      <w:pPr>
        <w:tabs>
          <w:tab w:val="left" w:pos="1470"/>
          <w:tab w:val="center" w:pos="4536"/>
          <w:tab w:val="right" w:pos="9072"/>
        </w:tabs>
        <w:spacing w:after="0"/>
        <w:jc w:val="both"/>
        <w:rPr>
          <w:rFonts w:asciiTheme="minorHAnsi" w:hAnsiTheme="minorHAnsi"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560FF9" w:rsidRPr="00815C13" w:rsidTr="003416AF">
        <w:trPr>
          <w:trHeight w:val="37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560FF9" w:rsidRPr="00815C13" w:rsidRDefault="00560FF9" w:rsidP="00375273">
            <w:pPr>
              <w:spacing w:after="60"/>
              <w:jc w:val="center"/>
              <w:rPr>
                <w:rFonts w:asciiTheme="minorHAnsi" w:hAnsiTheme="minorHAnsi"/>
                <w:sz w:val="20"/>
                <w:szCs w:val="20"/>
                <w:lang w:val="en-US"/>
              </w:rPr>
            </w:pPr>
            <w:r w:rsidRPr="00815C13">
              <w:rPr>
                <w:rFonts w:asciiTheme="minorHAnsi" w:hAnsiTheme="minorHAnsi" w:cs="Open Sans"/>
                <w:b/>
                <w:sz w:val="20"/>
                <w:szCs w:val="20"/>
                <w:u w:val="single"/>
                <w:lang w:bidi="et-EE"/>
              </w:rPr>
              <w:t>PROJEKTI</w:t>
            </w:r>
            <w:r w:rsidRPr="00287B0B">
              <w:rPr>
                <w:rFonts w:asciiTheme="minorHAnsi" w:hAnsiTheme="minorHAnsi" w:cs="Open Sans"/>
                <w:b/>
                <w:sz w:val="20"/>
                <w:szCs w:val="20"/>
                <w:lang w:bidi="et-EE"/>
              </w:rPr>
              <w:t xml:space="preserve"> peamised tulemused</w:t>
            </w:r>
          </w:p>
        </w:tc>
      </w:tr>
      <w:tr w:rsidR="00560FF9" w:rsidRPr="006B79D3" w:rsidTr="003416AF">
        <w:trPr>
          <w:trHeight w:val="315"/>
        </w:trPr>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560FF9" w:rsidRPr="00815C13" w:rsidRDefault="006B28DA" w:rsidP="008C65AF">
            <w:pPr>
              <w:spacing w:after="0"/>
              <w:jc w:val="both"/>
              <w:rPr>
                <w:rFonts w:asciiTheme="minorHAnsi" w:hAnsiTheme="minorHAnsi"/>
                <w:sz w:val="20"/>
                <w:szCs w:val="20"/>
                <w:lang w:val="en-US"/>
              </w:rPr>
            </w:pPr>
            <w:r>
              <w:rPr>
                <w:rFonts w:asciiTheme="minorHAnsi" w:eastAsia="Times New Roman" w:hAnsiTheme="minorHAnsi" w:cs="Open Sans"/>
                <w:b/>
                <w:color w:val="548DD4"/>
                <w:sz w:val="20"/>
                <w:szCs w:val="20"/>
                <w:lang w:bidi="et-EE"/>
              </w:rPr>
              <w:lastRenderedPageBreak/>
              <w:t>[1500 tähemärki]</w:t>
            </w:r>
            <w:r>
              <w:rPr>
                <w:rFonts w:asciiTheme="minorHAnsi" w:eastAsia="Times New Roman" w:hAnsiTheme="minorHAnsi" w:cs="Open Sans"/>
                <w:color w:val="548DD4"/>
                <w:sz w:val="20"/>
                <w:szCs w:val="20"/>
                <w:lang w:bidi="et-EE"/>
              </w:rPr>
              <w:t xml:space="preserve"> </w:t>
            </w:r>
            <w:r>
              <w:rPr>
                <w:rFonts w:asciiTheme="minorHAnsi" w:eastAsia="Times New Roman" w:hAnsiTheme="minorHAnsi" w:cs="Open Sans"/>
                <w:i/>
                <w:color w:val="548DD4"/>
                <w:sz w:val="20"/>
                <w:szCs w:val="20"/>
                <w:lang w:bidi="et-EE"/>
              </w:rPr>
              <w:t xml:space="preserve">Kirjeldage muutust kohalikus olukorras, mida soovite projekti tulemusena näha. Kirjeldage kohalikku olukorda projekti edu puhul.  </w:t>
            </w:r>
          </w:p>
        </w:tc>
      </w:tr>
    </w:tbl>
    <w:p w:rsidR="00517B8A" w:rsidRDefault="00517B8A">
      <w:pPr>
        <w:tabs>
          <w:tab w:val="left" w:pos="1470"/>
          <w:tab w:val="center" w:pos="4536"/>
          <w:tab w:val="right" w:pos="9072"/>
        </w:tabs>
        <w:spacing w:after="0"/>
        <w:jc w:val="both"/>
        <w:rPr>
          <w:rFonts w:asciiTheme="minorHAnsi" w:hAnsiTheme="minorHAnsi" w:cs="Open Sans"/>
          <w:bCs/>
          <w:sz w:val="20"/>
          <w:szCs w:val="20"/>
          <w:lang w:val="en-GB"/>
        </w:rPr>
      </w:pPr>
    </w:p>
    <w:p w:rsidR="002A3CEB" w:rsidRDefault="00D876BB">
      <w:pPr>
        <w:tabs>
          <w:tab w:val="left" w:pos="1470"/>
          <w:tab w:val="center" w:pos="4536"/>
          <w:tab w:val="right" w:pos="9072"/>
        </w:tabs>
        <w:spacing w:after="0"/>
        <w:jc w:val="both"/>
        <w:rPr>
          <w:rFonts w:asciiTheme="minorHAnsi" w:hAnsiTheme="minorHAnsi" w:cs="Open Sans"/>
          <w:b/>
          <w:bCs/>
          <w:sz w:val="24"/>
          <w:szCs w:val="24"/>
          <w:lang w:val="en-GB"/>
        </w:rPr>
      </w:pPr>
      <w:r w:rsidRPr="00276B6C">
        <w:rPr>
          <w:rFonts w:asciiTheme="minorHAnsi" w:hAnsiTheme="minorHAnsi" w:cs="Open Sans"/>
          <w:b/>
          <w:sz w:val="24"/>
          <w:szCs w:val="24"/>
          <w:lang w:bidi="et-EE"/>
        </w:rPr>
        <w:t>C.3.2. Väljundid</w:t>
      </w:r>
    </w:p>
    <w:p w:rsidR="005C218F" w:rsidRPr="00C84811" w:rsidRDefault="005C218F" w:rsidP="005C218F">
      <w:pPr>
        <w:spacing w:after="0"/>
        <w:rPr>
          <w:rFonts w:asciiTheme="minorHAnsi" w:eastAsia="Times New Roman" w:hAnsiTheme="minorHAnsi" w:cs="Open Sans"/>
          <w:i/>
          <w:color w:val="548DD4"/>
          <w:sz w:val="20"/>
          <w:szCs w:val="20"/>
          <w:lang w:val="nl-BE"/>
        </w:rPr>
      </w:pPr>
      <w:r w:rsidRPr="005C218F">
        <w:rPr>
          <w:rFonts w:asciiTheme="minorHAnsi" w:eastAsia="Times New Roman" w:hAnsiTheme="minorHAnsi" w:cs="Open Sans"/>
          <w:i/>
          <w:color w:val="548DD4"/>
          <w:sz w:val="20"/>
          <w:szCs w:val="20"/>
          <w:lang w:bidi="et-EE"/>
        </w:rPr>
        <w:t>Töökava alusel (sh investeerimine) automaatselt koostatud väljundite tabel</w:t>
      </w:r>
    </w:p>
    <w:tbl>
      <w:tblPr>
        <w:tblW w:w="9214" w:type="dxa"/>
        <w:tblInd w:w="108" w:type="dxa"/>
        <w:tblLayout w:type="fixed"/>
        <w:tblCellMar>
          <w:top w:w="57" w:type="dxa"/>
        </w:tblCellMar>
        <w:tblLook w:val="0000" w:firstRow="0" w:lastRow="0" w:firstColumn="0" w:lastColumn="0" w:noHBand="0" w:noVBand="0"/>
      </w:tblPr>
      <w:tblGrid>
        <w:gridCol w:w="2805"/>
        <w:gridCol w:w="4281"/>
        <w:gridCol w:w="2128"/>
      </w:tblGrid>
      <w:tr w:rsidR="00B93C21" w:rsidRPr="006B79D3" w:rsidTr="003416AF">
        <w:tc>
          <w:tcPr>
            <w:tcW w:w="2805" w:type="dxa"/>
            <w:tcBorders>
              <w:top w:val="single" w:sz="4" w:space="0" w:color="000000"/>
              <w:left w:val="single" w:sz="4" w:space="0" w:color="000000"/>
              <w:bottom w:val="single" w:sz="4" w:space="0" w:color="000000"/>
              <w:right w:val="single" w:sz="4" w:space="0" w:color="000000"/>
            </w:tcBorders>
            <w:shd w:val="clear" w:color="auto" w:fill="E5DFEC"/>
            <w:vAlign w:val="center"/>
          </w:tcPr>
          <w:p w:rsidR="00B93C21" w:rsidRPr="00815C13" w:rsidRDefault="00FE5E7D" w:rsidP="001005BF">
            <w:pPr>
              <w:spacing w:after="0"/>
              <w:jc w:val="center"/>
              <w:rPr>
                <w:rFonts w:asciiTheme="minorHAnsi" w:hAnsiTheme="minorHAnsi"/>
                <w:b/>
                <w:sz w:val="20"/>
                <w:szCs w:val="20"/>
                <w:u w:val="single"/>
                <w:lang w:val="en-GB"/>
              </w:rPr>
            </w:pPr>
            <w:r w:rsidRPr="00815C13">
              <w:rPr>
                <w:rFonts w:asciiTheme="minorHAnsi" w:eastAsia="Times New Roman" w:hAnsiTheme="minorHAnsi" w:cs="Open Sans"/>
                <w:color w:val="548DD4"/>
                <w:sz w:val="20"/>
                <w:szCs w:val="20"/>
                <w:lang w:bidi="et-EE"/>
              </w:rPr>
              <w:t xml:space="preserve"> Töökava (number + nimi)</w:t>
            </w:r>
          </w:p>
        </w:tc>
        <w:tc>
          <w:tcPr>
            <w:tcW w:w="4281" w:type="dxa"/>
            <w:tcBorders>
              <w:top w:val="single" w:sz="4" w:space="0" w:color="000000"/>
              <w:left w:val="single" w:sz="4" w:space="0" w:color="000000"/>
              <w:bottom w:val="single" w:sz="4" w:space="0" w:color="000000"/>
              <w:right w:val="single" w:sz="4" w:space="0" w:color="000000"/>
            </w:tcBorders>
            <w:shd w:val="clear" w:color="auto" w:fill="E5DFEC"/>
            <w:vAlign w:val="center"/>
          </w:tcPr>
          <w:p w:rsidR="00B93C21" w:rsidRPr="00815C13" w:rsidRDefault="00B93C21" w:rsidP="00FE5E7D">
            <w:pPr>
              <w:spacing w:after="0"/>
              <w:jc w:val="center"/>
              <w:rPr>
                <w:rFonts w:asciiTheme="minorHAnsi" w:hAnsiTheme="minorHAnsi" w:cs="Open Sans"/>
                <w:b/>
                <w:bCs/>
                <w:sz w:val="20"/>
                <w:szCs w:val="20"/>
                <w:lang w:val="en-GB"/>
              </w:rPr>
            </w:pPr>
            <w:r w:rsidRPr="00815C13">
              <w:rPr>
                <w:rFonts w:asciiTheme="minorHAnsi" w:hAnsiTheme="minorHAnsi" w:cs="Open Sans"/>
                <w:b/>
                <w:sz w:val="20"/>
                <w:szCs w:val="20"/>
                <w:u w:val="single"/>
                <w:lang w:bidi="et-EE"/>
              </w:rPr>
              <w:t>PROJEKTI</w:t>
            </w:r>
            <w:r w:rsidRPr="00287B0B">
              <w:rPr>
                <w:rFonts w:asciiTheme="minorHAnsi" w:hAnsiTheme="minorHAnsi" w:cs="Open Sans"/>
                <w:b/>
                <w:sz w:val="20"/>
                <w:szCs w:val="20"/>
                <w:lang w:bidi="et-EE"/>
              </w:rPr>
              <w:t xml:space="preserve"> väljund</w:t>
            </w:r>
            <w:r w:rsidRPr="00815C13">
              <w:rPr>
                <w:rFonts w:asciiTheme="minorHAnsi" w:hAnsiTheme="minorHAnsi" w:cs="Open Sans"/>
                <w:b/>
                <w:sz w:val="20"/>
                <w:szCs w:val="20"/>
                <w:u w:val="single"/>
                <w:lang w:bidi="et-EE"/>
              </w:rPr>
              <w:t xml:space="preserve"> </w:t>
            </w:r>
          </w:p>
        </w:tc>
        <w:tc>
          <w:tcPr>
            <w:tcW w:w="2128" w:type="dxa"/>
            <w:tcBorders>
              <w:top w:val="single" w:sz="4" w:space="0" w:color="000000"/>
              <w:left w:val="single" w:sz="4" w:space="0" w:color="000000"/>
              <w:bottom w:val="single" w:sz="4" w:space="0" w:color="000000"/>
              <w:right w:val="single" w:sz="4" w:space="0" w:color="000000"/>
            </w:tcBorders>
            <w:shd w:val="clear" w:color="auto" w:fill="E5DFEC"/>
            <w:vAlign w:val="center"/>
          </w:tcPr>
          <w:p w:rsidR="00B93C21" w:rsidRPr="00C84811" w:rsidRDefault="00B93C21" w:rsidP="001005BF">
            <w:pPr>
              <w:spacing w:after="0"/>
              <w:jc w:val="center"/>
              <w:rPr>
                <w:rFonts w:asciiTheme="minorHAnsi" w:hAnsiTheme="minorHAnsi" w:cs="Open Sans"/>
                <w:b/>
                <w:bCs/>
                <w:sz w:val="20"/>
                <w:szCs w:val="20"/>
                <w:u w:val="single"/>
                <w:lang w:val="nl-BE"/>
              </w:rPr>
            </w:pPr>
            <w:r w:rsidRPr="00815C13">
              <w:rPr>
                <w:rFonts w:asciiTheme="minorHAnsi" w:hAnsiTheme="minorHAnsi" w:cs="Open Sans"/>
                <w:b/>
                <w:sz w:val="20"/>
                <w:szCs w:val="20"/>
                <w:u w:val="single"/>
                <w:lang w:bidi="et-EE"/>
              </w:rPr>
              <w:t xml:space="preserve">PROJEKTI </w:t>
            </w:r>
            <w:r w:rsidRPr="00287B0B">
              <w:rPr>
                <w:rFonts w:asciiTheme="minorHAnsi" w:hAnsiTheme="minorHAnsi" w:cs="Open Sans"/>
                <w:b/>
                <w:sz w:val="20"/>
                <w:szCs w:val="20"/>
                <w:lang w:bidi="et-EE"/>
              </w:rPr>
              <w:t>eeldatava(te) väljundi(te) etteantud väärtus</w:t>
            </w:r>
          </w:p>
        </w:tc>
      </w:tr>
      <w:tr w:rsidR="00B93C21" w:rsidRPr="00815C13" w:rsidTr="003416AF">
        <w:tc>
          <w:tcPr>
            <w:tcW w:w="28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93C21" w:rsidRPr="00815C13" w:rsidRDefault="00FE5E7D" w:rsidP="00FE5E7D">
            <w:pPr>
              <w:spacing w:after="0"/>
              <w:jc w:val="center"/>
              <w:rPr>
                <w:rFonts w:asciiTheme="minorHAnsi" w:hAnsiTheme="minorHAnsi"/>
                <w:color w:val="548DD4"/>
                <w:sz w:val="20"/>
                <w:szCs w:val="20"/>
                <w:lang w:val="en-GB"/>
              </w:rPr>
            </w:pPr>
            <w:r w:rsidRPr="00815C13">
              <w:rPr>
                <w:rFonts w:asciiTheme="minorHAnsi" w:eastAsia="Times New Roman" w:hAnsiTheme="minorHAnsi" w:cs="Open Sans"/>
                <w:color w:val="548DD4"/>
                <w:sz w:val="20"/>
                <w:szCs w:val="20"/>
                <w:lang w:bidi="et-EE"/>
              </w:rPr>
              <w:t>Töökava x _ YYYYY</w:t>
            </w:r>
          </w:p>
        </w:tc>
        <w:tc>
          <w:tcPr>
            <w:tcW w:w="4281" w:type="dxa"/>
            <w:tcBorders>
              <w:top w:val="single" w:sz="4" w:space="0" w:color="000000"/>
              <w:left w:val="single" w:sz="4" w:space="0" w:color="000000"/>
              <w:bottom w:val="single" w:sz="4" w:space="0" w:color="000000"/>
              <w:right w:val="single" w:sz="4" w:space="0" w:color="000000"/>
            </w:tcBorders>
            <w:shd w:val="clear" w:color="auto" w:fill="FFFFFF"/>
          </w:tcPr>
          <w:p w:rsidR="00B93C21" w:rsidRPr="00815C13" w:rsidRDefault="00B93C21" w:rsidP="001005BF">
            <w:pPr>
              <w:spacing w:after="0"/>
              <w:jc w:val="both"/>
              <w:rPr>
                <w:rFonts w:asciiTheme="minorHAnsi" w:eastAsia="Times New Roman" w:hAnsiTheme="minorHAnsi" w:cs="Open Sans"/>
                <w:color w:val="548DD4"/>
                <w:sz w:val="20"/>
                <w:szCs w:val="20"/>
                <w:lang w:val="en-GB" w:eastAsia="en-GB"/>
              </w:rPr>
            </w:pPr>
            <w:r w:rsidRPr="00815C13">
              <w:rPr>
                <w:rFonts w:asciiTheme="minorHAnsi" w:eastAsia="Times New Roman" w:hAnsiTheme="minorHAnsi" w:cs="Open Sans"/>
                <w:color w:val="548DD4"/>
                <w:sz w:val="20"/>
                <w:szCs w:val="20"/>
                <w:lang w:bidi="et-EE"/>
              </w:rPr>
              <w:t>Projekti väljund X [100 tähemärki]</w:t>
            </w:r>
          </w:p>
        </w:tc>
        <w:tc>
          <w:tcPr>
            <w:tcW w:w="2128" w:type="dxa"/>
            <w:tcBorders>
              <w:top w:val="single" w:sz="4" w:space="0" w:color="000000"/>
              <w:left w:val="single" w:sz="4" w:space="0" w:color="000000"/>
              <w:bottom w:val="single" w:sz="4" w:space="0" w:color="000000"/>
              <w:right w:val="single" w:sz="4" w:space="0" w:color="000000"/>
            </w:tcBorders>
            <w:shd w:val="clear" w:color="auto" w:fill="auto"/>
          </w:tcPr>
          <w:p w:rsidR="00B93C21" w:rsidRPr="00815C13" w:rsidRDefault="00B93C21" w:rsidP="001005BF">
            <w:pPr>
              <w:spacing w:after="0"/>
              <w:jc w:val="both"/>
              <w:rPr>
                <w:rFonts w:asciiTheme="minorHAnsi" w:eastAsia="Times New Roman" w:hAnsiTheme="minorHAnsi" w:cs="Open Sans"/>
                <w:color w:val="548DD4"/>
                <w:sz w:val="20"/>
                <w:szCs w:val="20"/>
                <w:lang w:val="en-GB" w:eastAsia="en-GB"/>
              </w:rPr>
            </w:pPr>
          </w:p>
        </w:tc>
      </w:tr>
      <w:tr w:rsidR="00B93C21" w:rsidRPr="00815C13" w:rsidTr="003416AF">
        <w:tc>
          <w:tcPr>
            <w:tcW w:w="28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93C21" w:rsidRPr="00815C13" w:rsidRDefault="00B93C21">
            <w:pPr>
              <w:rPr>
                <w:rFonts w:asciiTheme="minorHAnsi" w:hAnsiTheme="minorHAnsi"/>
                <w:sz w:val="20"/>
                <w:szCs w:val="20"/>
                <w:lang w:val="en-GB"/>
              </w:rPr>
            </w:pPr>
          </w:p>
        </w:tc>
        <w:tc>
          <w:tcPr>
            <w:tcW w:w="4281" w:type="dxa"/>
            <w:tcBorders>
              <w:top w:val="single" w:sz="4" w:space="0" w:color="000000"/>
              <w:left w:val="single" w:sz="4" w:space="0" w:color="000000"/>
              <w:bottom w:val="single" w:sz="4" w:space="0" w:color="000000"/>
              <w:right w:val="single" w:sz="4" w:space="0" w:color="000000"/>
            </w:tcBorders>
            <w:shd w:val="clear" w:color="auto" w:fill="FFFFFF"/>
          </w:tcPr>
          <w:p w:rsidR="00B93C21" w:rsidRPr="00815C13" w:rsidRDefault="00B93C21" w:rsidP="001005BF">
            <w:pPr>
              <w:spacing w:after="0"/>
              <w:jc w:val="both"/>
              <w:rPr>
                <w:rFonts w:asciiTheme="minorHAnsi" w:eastAsia="Times New Roman" w:hAnsiTheme="minorHAnsi" w:cs="Open Sans"/>
                <w:color w:val="548DD4"/>
                <w:sz w:val="20"/>
                <w:szCs w:val="20"/>
                <w:lang w:val="en-GB" w:eastAsia="en-GB"/>
              </w:rPr>
            </w:pPr>
            <w:r w:rsidRPr="00815C13">
              <w:rPr>
                <w:rFonts w:asciiTheme="minorHAnsi" w:eastAsia="Times New Roman" w:hAnsiTheme="minorHAnsi" w:cs="Open Sans"/>
                <w:color w:val="548DD4"/>
                <w:sz w:val="20"/>
                <w:szCs w:val="20"/>
                <w:lang w:bidi="et-EE"/>
              </w:rPr>
              <w:t>Projekti väljund Y [100 tähemärki]</w:t>
            </w:r>
          </w:p>
        </w:tc>
        <w:tc>
          <w:tcPr>
            <w:tcW w:w="2128" w:type="dxa"/>
            <w:tcBorders>
              <w:top w:val="single" w:sz="4" w:space="0" w:color="000000"/>
              <w:left w:val="single" w:sz="4" w:space="0" w:color="000000"/>
              <w:bottom w:val="single" w:sz="4" w:space="0" w:color="000000"/>
              <w:right w:val="single" w:sz="4" w:space="0" w:color="000000"/>
            </w:tcBorders>
            <w:shd w:val="clear" w:color="auto" w:fill="auto"/>
          </w:tcPr>
          <w:p w:rsidR="00B93C21" w:rsidRPr="00815C13" w:rsidRDefault="00B93C21" w:rsidP="001005BF">
            <w:pPr>
              <w:spacing w:after="0"/>
              <w:jc w:val="both"/>
              <w:rPr>
                <w:rFonts w:asciiTheme="minorHAnsi" w:eastAsia="Times New Roman" w:hAnsiTheme="minorHAnsi" w:cs="Open Sans"/>
                <w:color w:val="548DD4"/>
                <w:sz w:val="20"/>
                <w:szCs w:val="20"/>
                <w:lang w:val="en-GB" w:eastAsia="en-GB"/>
              </w:rPr>
            </w:pPr>
          </w:p>
        </w:tc>
      </w:tr>
      <w:tr w:rsidR="00B93C21" w:rsidRPr="00815C13" w:rsidTr="003416AF">
        <w:tc>
          <w:tcPr>
            <w:tcW w:w="28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93C21" w:rsidRPr="00815C13" w:rsidRDefault="00B93C21">
            <w:pPr>
              <w:rPr>
                <w:rFonts w:asciiTheme="minorHAnsi" w:hAnsiTheme="minorHAnsi"/>
                <w:sz w:val="20"/>
                <w:szCs w:val="20"/>
                <w:lang w:val="en-GB"/>
              </w:rPr>
            </w:pPr>
          </w:p>
        </w:tc>
        <w:tc>
          <w:tcPr>
            <w:tcW w:w="4281" w:type="dxa"/>
            <w:tcBorders>
              <w:top w:val="single" w:sz="4" w:space="0" w:color="000000"/>
              <w:left w:val="single" w:sz="4" w:space="0" w:color="000000"/>
              <w:bottom w:val="single" w:sz="4" w:space="0" w:color="000000"/>
              <w:right w:val="single" w:sz="4" w:space="0" w:color="000000"/>
            </w:tcBorders>
            <w:shd w:val="clear" w:color="auto" w:fill="FFFFFF"/>
          </w:tcPr>
          <w:p w:rsidR="00B93C21" w:rsidRPr="00815C13" w:rsidRDefault="00B93C21" w:rsidP="001005BF">
            <w:pPr>
              <w:spacing w:after="0"/>
              <w:jc w:val="both"/>
              <w:rPr>
                <w:rFonts w:asciiTheme="minorHAnsi" w:eastAsia="Times New Roman" w:hAnsiTheme="minorHAnsi" w:cs="Open Sans"/>
                <w:color w:val="548DD4"/>
                <w:sz w:val="20"/>
                <w:szCs w:val="20"/>
                <w:lang w:val="en-GB" w:eastAsia="en-GB"/>
              </w:rPr>
            </w:pPr>
            <w:r w:rsidRPr="00815C13">
              <w:rPr>
                <w:rFonts w:asciiTheme="minorHAnsi" w:eastAsia="Times New Roman" w:hAnsiTheme="minorHAnsi" w:cs="Open Sans"/>
                <w:color w:val="548DD4"/>
                <w:sz w:val="20"/>
                <w:szCs w:val="20"/>
                <w:lang w:bidi="et-EE"/>
              </w:rPr>
              <w:t>Projekti väljund Z [100 tähemärki]</w:t>
            </w:r>
          </w:p>
        </w:tc>
        <w:tc>
          <w:tcPr>
            <w:tcW w:w="2128" w:type="dxa"/>
            <w:tcBorders>
              <w:top w:val="single" w:sz="4" w:space="0" w:color="000000"/>
              <w:left w:val="single" w:sz="4" w:space="0" w:color="000000"/>
              <w:bottom w:val="single" w:sz="4" w:space="0" w:color="000000"/>
              <w:right w:val="single" w:sz="4" w:space="0" w:color="000000"/>
            </w:tcBorders>
            <w:shd w:val="clear" w:color="auto" w:fill="auto"/>
          </w:tcPr>
          <w:p w:rsidR="00B93C21" w:rsidRPr="00815C13" w:rsidRDefault="00B93C21" w:rsidP="001005BF">
            <w:pPr>
              <w:spacing w:after="0"/>
              <w:jc w:val="both"/>
              <w:rPr>
                <w:rFonts w:asciiTheme="minorHAnsi" w:eastAsia="Times New Roman" w:hAnsiTheme="minorHAnsi" w:cs="Open Sans"/>
                <w:color w:val="548DD4"/>
                <w:sz w:val="20"/>
                <w:szCs w:val="20"/>
                <w:lang w:val="en-GB" w:eastAsia="en-GB"/>
              </w:rPr>
            </w:pPr>
          </w:p>
        </w:tc>
      </w:tr>
    </w:tbl>
    <w:p w:rsidR="00C61C03" w:rsidRPr="00815C13" w:rsidRDefault="00C61C03" w:rsidP="00804EC8">
      <w:pPr>
        <w:spacing w:after="0"/>
        <w:rPr>
          <w:rFonts w:asciiTheme="minorHAnsi" w:eastAsia="Times New Roman" w:hAnsiTheme="minorHAnsi" w:cs="Open Sans"/>
          <w:bCs/>
          <w:sz w:val="20"/>
          <w:szCs w:val="20"/>
          <w:lang w:val="en-GB" w:eastAsia="en-GB"/>
        </w:rPr>
      </w:pPr>
    </w:p>
    <w:tbl>
      <w:tblPr>
        <w:tblW w:w="9214" w:type="dxa"/>
        <w:tblInd w:w="108" w:type="dxa"/>
        <w:tblLayout w:type="fixed"/>
        <w:tblCellMar>
          <w:top w:w="57" w:type="dxa"/>
        </w:tblCellMar>
        <w:tblLook w:val="0000" w:firstRow="0" w:lastRow="0" w:firstColumn="0" w:lastColumn="0" w:noHBand="0" w:noVBand="0"/>
      </w:tblPr>
      <w:tblGrid>
        <w:gridCol w:w="9214"/>
      </w:tblGrid>
      <w:tr w:rsidR="00075901" w:rsidRPr="00AD3D4F" w:rsidTr="003416AF">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075901" w:rsidRPr="00815C13" w:rsidRDefault="00D876BB" w:rsidP="00AD3D4F">
            <w:pPr>
              <w:spacing w:after="60"/>
              <w:jc w:val="both"/>
              <w:rPr>
                <w:rFonts w:asciiTheme="minorHAnsi" w:hAnsiTheme="minorHAnsi" w:cs="Open Sans"/>
                <w:b/>
                <w:sz w:val="20"/>
                <w:szCs w:val="20"/>
                <w:lang w:val="en-GB"/>
              </w:rPr>
            </w:pPr>
            <w:r w:rsidRPr="00815C13">
              <w:rPr>
                <w:rFonts w:asciiTheme="minorHAnsi" w:hAnsiTheme="minorHAnsi" w:cs="Open Sans"/>
                <w:b/>
                <w:sz w:val="20"/>
                <w:szCs w:val="20"/>
                <w:lang w:bidi="et-EE"/>
              </w:rPr>
              <w:t>C.3.3. Tulemuste mõõtmine</w:t>
            </w:r>
          </w:p>
        </w:tc>
      </w:tr>
      <w:tr w:rsidR="007F3ED5" w:rsidRPr="006B79D3" w:rsidTr="003416AF">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7F3ED5" w:rsidRPr="00CF712C" w:rsidRDefault="006B28DA" w:rsidP="000A6E43">
            <w:pPr>
              <w:spacing w:after="60"/>
              <w:jc w:val="both"/>
              <w:rPr>
                <w:rFonts w:asciiTheme="minorHAnsi" w:eastAsia="Times New Roman" w:hAnsiTheme="minorHAnsi" w:cs="Open Sans"/>
                <w:color w:val="548DD4"/>
                <w:sz w:val="20"/>
                <w:szCs w:val="20"/>
                <w:lang w:eastAsia="en-GB"/>
              </w:rPr>
            </w:pPr>
            <w:r>
              <w:rPr>
                <w:rFonts w:asciiTheme="minorHAnsi" w:eastAsia="Times New Roman" w:hAnsiTheme="minorHAnsi" w:cs="Open Sans"/>
                <w:b/>
                <w:color w:val="548DD4"/>
                <w:sz w:val="20"/>
                <w:szCs w:val="20"/>
                <w:lang w:bidi="et-EE"/>
              </w:rPr>
              <w:t>[2000 tähemärki]</w:t>
            </w:r>
            <w:r>
              <w:rPr>
                <w:rFonts w:asciiTheme="minorHAnsi" w:eastAsia="Times New Roman" w:hAnsiTheme="minorHAnsi" w:cs="Open Sans"/>
                <w:color w:val="548DD4"/>
                <w:sz w:val="20"/>
                <w:szCs w:val="20"/>
                <w:lang w:bidi="et-EE"/>
              </w:rPr>
              <w:t xml:space="preserve"> </w:t>
            </w:r>
            <w:r>
              <w:rPr>
                <w:rFonts w:asciiTheme="minorHAnsi" w:eastAsia="Times New Roman" w:hAnsiTheme="minorHAnsi" w:cs="Open Sans"/>
                <w:i/>
                <w:color w:val="548DD4"/>
                <w:sz w:val="20"/>
                <w:szCs w:val="20"/>
                <w:lang w:bidi="et-EE"/>
              </w:rPr>
              <w:t>Esitage teave projekti tulemuste mõõtmiseks vajalike peamiste näitajate ning etteantud väärtuste kohta. Kirjeldage, kuidas suudate tõendada, et muutused kohalikus olukorras tulenevad otseselt uuest käsitlusviisist ja mitte välistest teguritest</w:t>
            </w:r>
          </w:p>
        </w:tc>
      </w:tr>
    </w:tbl>
    <w:p w:rsidR="00C61C03" w:rsidRPr="00CF712C" w:rsidRDefault="00C61C03">
      <w:pPr>
        <w:spacing w:after="0"/>
        <w:rPr>
          <w:rFonts w:asciiTheme="minorHAnsi" w:hAnsiTheme="minorHAnsi"/>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AD3D4F" w:rsidRPr="006B79D3" w:rsidTr="00827DD6">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AD3D4F" w:rsidRPr="00C84811" w:rsidRDefault="00AD3D4F" w:rsidP="000A6E43">
            <w:pPr>
              <w:spacing w:after="60"/>
              <w:jc w:val="both"/>
              <w:rPr>
                <w:rFonts w:asciiTheme="minorHAnsi" w:hAnsiTheme="minorHAnsi" w:cs="Open Sans"/>
                <w:b/>
                <w:sz w:val="20"/>
                <w:szCs w:val="20"/>
                <w:lang w:val="nl-BE"/>
              </w:rPr>
            </w:pPr>
            <w:r>
              <w:rPr>
                <w:rFonts w:asciiTheme="minorHAnsi" w:hAnsiTheme="minorHAnsi" w:cs="Open Sans"/>
                <w:b/>
                <w:sz w:val="20"/>
                <w:szCs w:val="20"/>
                <w:lang w:bidi="et-EE"/>
              </w:rPr>
              <w:t>C.3.4. Seire metoodika ning väljundite ja tulemuste mõõtmine</w:t>
            </w:r>
          </w:p>
        </w:tc>
      </w:tr>
      <w:tr w:rsidR="00AD3D4F" w:rsidRPr="006B79D3" w:rsidTr="00827DD6">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AD3D4F" w:rsidRPr="00C84811" w:rsidRDefault="006B28DA" w:rsidP="00AD3D4F">
            <w:pPr>
              <w:spacing w:after="60"/>
              <w:jc w:val="both"/>
              <w:rPr>
                <w:rFonts w:asciiTheme="minorHAnsi" w:hAnsiTheme="minorHAnsi"/>
                <w:sz w:val="20"/>
                <w:szCs w:val="20"/>
              </w:rPr>
            </w:pPr>
            <w:r>
              <w:rPr>
                <w:rFonts w:asciiTheme="minorHAnsi" w:eastAsia="Times New Roman" w:hAnsiTheme="minorHAnsi" w:cs="Open Sans"/>
                <w:b/>
                <w:color w:val="548DD4"/>
                <w:sz w:val="20"/>
                <w:szCs w:val="20"/>
                <w:lang w:bidi="et-EE"/>
              </w:rPr>
              <w:t>[1500 tähemärki]</w:t>
            </w:r>
            <w:r>
              <w:rPr>
                <w:rFonts w:asciiTheme="minorHAnsi" w:eastAsia="Times New Roman" w:hAnsiTheme="minorHAnsi" w:cs="Open Sans"/>
                <w:color w:val="548DD4"/>
                <w:sz w:val="20"/>
                <w:szCs w:val="20"/>
                <w:lang w:bidi="et-EE"/>
              </w:rPr>
              <w:t xml:space="preserve"> </w:t>
            </w:r>
            <w:r>
              <w:rPr>
                <w:rFonts w:asciiTheme="minorHAnsi" w:eastAsia="Times New Roman" w:hAnsiTheme="minorHAnsi" w:cs="Open Sans"/>
                <w:i/>
                <w:color w:val="548DD4"/>
                <w:sz w:val="20"/>
                <w:szCs w:val="20"/>
                <w:lang w:bidi="et-EE"/>
              </w:rPr>
              <w:t>Kirjeldage oodatavate tulemite ja tulemuste seireks kasutatavate andmete kogumiseks ette nähtud metoodikat ja vahendeid. Selgitage, millal on varaseim võimalus projekti tulemusi kohalikul tasandil mõõta.</w:t>
            </w:r>
          </w:p>
        </w:tc>
      </w:tr>
    </w:tbl>
    <w:p w:rsidR="00AD3D4F" w:rsidRPr="00C84811" w:rsidRDefault="00AD3D4F">
      <w:pPr>
        <w:spacing w:after="0"/>
        <w:rPr>
          <w:rFonts w:asciiTheme="minorHAnsi" w:hAnsiTheme="minorHAnsi"/>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B93C21" w:rsidRPr="00AD3D4F" w:rsidTr="003416AF">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B93C21" w:rsidRPr="00815C13" w:rsidRDefault="00AD3D4F" w:rsidP="00A62AF1">
            <w:pPr>
              <w:spacing w:after="60"/>
              <w:jc w:val="both"/>
              <w:rPr>
                <w:rFonts w:asciiTheme="minorHAnsi" w:hAnsiTheme="minorHAnsi" w:cs="Open Sans"/>
                <w:b/>
                <w:sz w:val="20"/>
                <w:szCs w:val="20"/>
                <w:lang w:val="en-GB"/>
              </w:rPr>
            </w:pPr>
            <w:r>
              <w:rPr>
                <w:rFonts w:asciiTheme="minorHAnsi" w:hAnsiTheme="minorHAnsi" w:cs="Open Sans"/>
                <w:b/>
                <w:sz w:val="20"/>
                <w:szCs w:val="20"/>
                <w:lang w:bidi="et-EE"/>
              </w:rPr>
              <w:t>C.3.5. Sihtrühmad</w:t>
            </w:r>
          </w:p>
        </w:tc>
      </w:tr>
      <w:tr w:rsidR="00B93C21" w:rsidRPr="006B79D3" w:rsidTr="003416AF">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B93C21" w:rsidRPr="00CF712C" w:rsidRDefault="006B28DA" w:rsidP="0057237B">
            <w:pPr>
              <w:spacing w:after="60"/>
              <w:jc w:val="both"/>
              <w:rPr>
                <w:rFonts w:asciiTheme="minorHAnsi" w:hAnsiTheme="minorHAnsi"/>
                <w:sz w:val="20"/>
                <w:szCs w:val="20"/>
              </w:rPr>
            </w:pPr>
            <w:r>
              <w:rPr>
                <w:rFonts w:asciiTheme="minorHAnsi" w:eastAsia="Times New Roman" w:hAnsiTheme="minorHAnsi" w:cs="Open Sans"/>
                <w:b/>
                <w:color w:val="548DD4"/>
                <w:sz w:val="20"/>
                <w:szCs w:val="20"/>
                <w:lang w:bidi="et-EE"/>
              </w:rPr>
              <w:t>[1500 tähemärki]</w:t>
            </w:r>
            <w:r>
              <w:rPr>
                <w:rFonts w:asciiTheme="minorHAnsi" w:eastAsia="Times New Roman" w:hAnsiTheme="minorHAnsi" w:cs="Open Sans"/>
                <w:color w:val="548DD4"/>
                <w:sz w:val="20"/>
                <w:szCs w:val="20"/>
                <w:lang w:bidi="et-EE"/>
              </w:rPr>
              <w:t xml:space="preserve"> </w:t>
            </w:r>
            <w:r>
              <w:rPr>
                <w:rFonts w:asciiTheme="minorHAnsi" w:eastAsia="Times New Roman" w:hAnsiTheme="minorHAnsi" w:cs="Open Sans"/>
                <w:i/>
                <w:color w:val="548DD4"/>
                <w:sz w:val="20"/>
                <w:szCs w:val="20"/>
                <w:lang w:bidi="et-EE"/>
              </w:rPr>
              <w:t>Selgitage, kes on pakutava projekti peamised sihtrühmad ning kuidas nad oodatavatest väljunditest ja tulemustest kasu saavad</w:t>
            </w:r>
          </w:p>
        </w:tc>
      </w:tr>
    </w:tbl>
    <w:p w:rsidR="00AD3D4F" w:rsidRPr="00CF712C" w:rsidRDefault="00AD3D4F" w:rsidP="00B17113">
      <w:pPr>
        <w:spacing w:after="0"/>
        <w:rPr>
          <w:rFonts w:asciiTheme="minorHAnsi" w:hAnsiTheme="minorHAnsi"/>
          <w:sz w:val="20"/>
          <w:szCs w:val="20"/>
        </w:rPr>
      </w:pPr>
    </w:p>
    <w:p w:rsidR="00AD3D4F" w:rsidRPr="00CF712C" w:rsidRDefault="00AD3D4F" w:rsidP="00B17113">
      <w:pPr>
        <w:spacing w:after="0"/>
        <w:rPr>
          <w:rFonts w:asciiTheme="minorHAnsi" w:hAnsiTheme="minorHAnsi"/>
          <w:sz w:val="20"/>
          <w:szCs w:val="20"/>
        </w:rPr>
      </w:pPr>
    </w:p>
    <w:p w:rsidR="00310D1B" w:rsidRPr="00276B6C" w:rsidRDefault="00D876BB" w:rsidP="00375273">
      <w:pPr>
        <w:spacing w:after="60"/>
        <w:jc w:val="both"/>
        <w:rPr>
          <w:rFonts w:asciiTheme="minorHAnsi" w:eastAsia="Times New Roman" w:hAnsiTheme="minorHAnsi" w:cs="Open Sans"/>
          <w:bCs/>
          <w:sz w:val="24"/>
          <w:szCs w:val="24"/>
          <w:lang w:val="en-GB"/>
        </w:rPr>
      </w:pPr>
      <w:r w:rsidRPr="00276B6C">
        <w:rPr>
          <w:rFonts w:asciiTheme="minorHAnsi" w:eastAsia="Times New Roman" w:hAnsiTheme="minorHAnsi" w:cs="Open Sans"/>
          <w:b/>
          <w:color w:val="97A5D4"/>
          <w:sz w:val="24"/>
          <w:szCs w:val="24"/>
          <w:lang w:bidi="et-EE"/>
        </w:rPr>
        <w:t>C.4. Projekti laiendamine ja ülekantavus</w:t>
      </w:r>
    </w:p>
    <w:tbl>
      <w:tblPr>
        <w:tblW w:w="9214" w:type="dxa"/>
        <w:tblInd w:w="108" w:type="dxa"/>
        <w:tblLayout w:type="fixed"/>
        <w:tblCellMar>
          <w:top w:w="57" w:type="dxa"/>
        </w:tblCellMar>
        <w:tblLook w:val="0000" w:firstRow="0" w:lastRow="0" w:firstColumn="0" w:lastColumn="0" w:noHBand="0" w:noVBand="0"/>
      </w:tblPr>
      <w:tblGrid>
        <w:gridCol w:w="9214"/>
      </w:tblGrid>
      <w:tr w:rsidR="005B49D7" w:rsidRPr="006B79D3" w:rsidTr="003416AF">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5B49D7" w:rsidRPr="00815C13" w:rsidRDefault="00D876BB" w:rsidP="00A62AF1">
            <w:pPr>
              <w:spacing w:after="60"/>
              <w:jc w:val="both"/>
              <w:rPr>
                <w:rFonts w:asciiTheme="minorHAnsi" w:hAnsiTheme="minorHAnsi"/>
                <w:sz w:val="20"/>
                <w:szCs w:val="20"/>
                <w:lang w:val="en-GB"/>
              </w:rPr>
            </w:pPr>
            <w:r w:rsidRPr="00815C13">
              <w:rPr>
                <w:rFonts w:asciiTheme="minorHAnsi" w:hAnsiTheme="minorHAnsi" w:cs="Open Sans"/>
                <w:b/>
                <w:sz w:val="20"/>
                <w:szCs w:val="20"/>
                <w:lang w:bidi="et-EE"/>
              </w:rPr>
              <w:t xml:space="preserve">C.4.1. Projekti laiendamine </w:t>
            </w:r>
          </w:p>
        </w:tc>
      </w:tr>
      <w:tr w:rsidR="005B49D7" w:rsidRPr="006B79D3" w:rsidTr="003416AF">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5B49D7" w:rsidRPr="00CF712C" w:rsidRDefault="006B28DA" w:rsidP="00251A86">
            <w:pPr>
              <w:spacing w:after="0"/>
              <w:jc w:val="both"/>
              <w:rPr>
                <w:rFonts w:asciiTheme="minorHAnsi" w:hAnsiTheme="minorHAnsi"/>
                <w:sz w:val="20"/>
                <w:szCs w:val="20"/>
                <w:lang w:val="fr-BE"/>
              </w:rPr>
            </w:pPr>
            <w:r>
              <w:rPr>
                <w:rFonts w:asciiTheme="minorHAnsi" w:eastAsia="Times New Roman" w:hAnsiTheme="minorHAnsi" w:cs="Open Sans"/>
                <w:b/>
                <w:color w:val="548DD4"/>
                <w:sz w:val="20"/>
                <w:szCs w:val="20"/>
                <w:lang w:bidi="et-EE"/>
              </w:rPr>
              <w:t>[2000 tähemärki]</w:t>
            </w:r>
            <w:r>
              <w:rPr>
                <w:rFonts w:asciiTheme="minorHAnsi" w:eastAsia="Times New Roman" w:hAnsiTheme="minorHAnsi" w:cs="Open Sans"/>
                <w:color w:val="548DD4"/>
                <w:sz w:val="20"/>
                <w:szCs w:val="20"/>
                <w:lang w:bidi="et-EE"/>
              </w:rPr>
              <w:t xml:space="preserve"> </w:t>
            </w:r>
            <w:r>
              <w:rPr>
                <w:rFonts w:asciiTheme="minorHAnsi" w:eastAsia="Times New Roman" w:hAnsiTheme="minorHAnsi" w:cs="Open Sans"/>
                <w:i/>
                <w:color w:val="548DD4"/>
                <w:sz w:val="20"/>
                <w:szCs w:val="20"/>
                <w:lang w:bidi="et-EE"/>
              </w:rPr>
              <w:t>Kirjeldage projekti edu korral selle laiendamist</w:t>
            </w:r>
          </w:p>
        </w:tc>
      </w:tr>
    </w:tbl>
    <w:p w:rsidR="00310D1B" w:rsidRPr="00CF712C" w:rsidRDefault="00310D1B">
      <w:pPr>
        <w:spacing w:after="0"/>
        <w:jc w:val="both"/>
        <w:rPr>
          <w:rFonts w:asciiTheme="minorHAnsi" w:eastAsia="Times New Roman" w:hAnsiTheme="minorHAnsi" w:cs="Open Sans"/>
          <w:bCs/>
          <w:sz w:val="20"/>
          <w:szCs w:val="20"/>
          <w:lang w:val="fr-BE"/>
        </w:rPr>
      </w:pPr>
    </w:p>
    <w:tbl>
      <w:tblPr>
        <w:tblW w:w="9214" w:type="dxa"/>
        <w:tblInd w:w="108" w:type="dxa"/>
        <w:tblLayout w:type="fixed"/>
        <w:tblCellMar>
          <w:top w:w="57" w:type="dxa"/>
        </w:tblCellMar>
        <w:tblLook w:val="0000" w:firstRow="0" w:lastRow="0" w:firstColumn="0" w:lastColumn="0" w:noHBand="0" w:noVBand="0"/>
      </w:tblPr>
      <w:tblGrid>
        <w:gridCol w:w="9214"/>
      </w:tblGrid>
      <w:tr w:rsidR="00D876BB" w:rsidRPr="006B79D3" w:rsidTr="003416AF">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D876BB" w:rsidRPr="00815C13" w:rsidRDefault="00D876BB" w:rsidP="00C918BD">
            <w:pPr>
              <w:spacing w:after="120"/>
              <w:jc w:val="both"/>
              <w:rPr>
                <w:rFonts w:asciiTheme="minorHAnsi" w:hAnsiTheme="minorHAnsi"/>
                <w:sz w:val="20"/>
                <w:szCs w:val="20"/>
                <w:lang w:val="en-GB"/>
              </w:rPr>
            </w:pPr>
            <w:r w:rsidRPr="00815C13">
              <w:rPr>
                <w:rFonts w:asciiTheme="minorHAnsi" w:hAnsiTheme="minorHAnsi" w:cs="Open Sans"/>
                <w:b/>
                <w:sz w:val="20"/>
                <w:szCs w:val="20"/>
                <w:lang w:bidi="et-EE"/>
              </w:rPr>
              <w:t xml:space="preserve">C.4.2. Projekti ülekantavus </w:t>
            </w:r>
          </w:p>
        </w:tc>
      </w:tr>
      <w:tr w:rsidR="00D876BB" w:rsidRPr="00620943" w:rsidTr="003416AF">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D876BB" w:rsidRPr="00815C13" w:rsidRDefault="006B28DA" w:rsidP="00AD3D4F">
            <w:pPr>
              <w:spacing w:after="60"/>
              <w:jc w:val="both"/>
              <w:rPr>
                <w:rFonts w:asciiTheme="minorHAnsi" w:hAnsiTheme="minorHAnsi"/>
                <w:sz w:val="20"/>
                <w:szCs w:val="20"/>
                <w:lang w:val="en-GB"/>
              </w:rPr>
            </w:pPr>
            <w:r>
              <w:rPr>
                <w:rFonts w:asciiTheme="minorHAnsi" w:eastAsia="Times New Roman" w:hAnsiTheme="minorHAnsi" w:cs="Open Sans"/>
                <w:b/>
                <w:color w:val="548DD4"/>
                <w:sz w:val="20"/>
                <w:szCs w:val="20"/>
                <w:lang w:bidi="et-EE"/>
              </w:rPr>
              <w:t>[2000 tähemärki]</w:t>
            </w:r>
            <w:r>
              <w:rPr>
                <w:rFonts w:asciiTheme="minorHAnsi" w:eastAsia="Times New Roman" w:hAnsiTheme="minorHAnsi" w:cs="Open Sans"/>
                <w:color w:val="548DD4"/>
                <w:sz w:val="20"/>
                <w:szCs w:val="20"/>
                <w:lang w:bidi="et-EE"/>
              </w:rPr>
              <w:t xml:space="preserve"> </w:t>
            </w:r>
            <w:r>
              <w:rPr>
                <w:rFonts w:asciiTheme="minorHAnsi" w:eastAsia="Times New Roman" w:hAnsiTheme="minorHAnsi" w:cs="Open Sans"/>
                <w:i/>
                <w:color w:val="548DD4"/>
                <w:sz w:val="20"/>
                <w:szCs w:val="20"/>
                <w:lang w:bidi="et-EE"/>
              </w:rPr>
              <w:t>Selgitage, miks käsitletav probleem ja sellele pakutav lahendus on asjakohased muude Euroopa linnahaldusasutuste jaoks.</w:t>
            </w:r>
            <w:r>
              <w:rPr>
                <w:rFonts w:asciiTheme="minorHAnsi" w:eastAsia="Times New Roman" w:hAnsiTheme="minorHAnsi" w:cs="Open Sans"/>
                <w:color w:val="548DD4"/>
                <w:sz w:val="20"/>
                <w:szCs w:val="20"/>
                <w:lang w:bidi="et-EE"/>
              </w:rPr>
              <w:t xml:space="preserve"> </w:t>
            </w:r>
            <w:r>
              <w:rPr>
                <w:rFonts w:asciiTheme="minorHAnsi" w:eastAsia="Times New Roman" w:hAnsiTheme="minorHAnsi" w:cs="Open Sans"/>
                <w:i/>
                <w:color w:val="548DD4"/>
                <w:sz w:val="20"/>
                <w:szCs w:val="20"/>
                <w:lang w:bidi="et-EE"/>
              </w:rPr>
              <w:t>Selgitage, miks projekt on muude linnahaldusasutuste poolt ülevõetav ja korratav. Kirjeldage, kuidas projekti tuleks üle kanda.</w:t>
            </w:r>
          </w:p>
        </w:tc>
      </w:tr>
    </w:tbl>
    <w:p w:rsidR="00B95489" w:rsidRDefault="00B95489">
      <w:pPr>
        <w:suppressAutoHyphens w:val="0"/>
        <w:spacing w:after="0" w:line="240" w:lineRule="auto"/>
        <w:rPr>
          <w:rFonts w:asciiTheme="minorHAnsi" w:eastAsia="Times New Roman" w:hAnsiTheme="minorHAnsi" w:cs="Open Sans"/>
          <w:bCs/>
          <w:sz w:val="20"/>
          <w:szCs w:val="20"/>
          <w:lang w:val="en-GB"/>
        </w:rPr>
      </w:pPr>
    </w:p>
    <w:p w:rsidR="00B95489" w:rsidRDefault="00B95489">
      <w:pPr>
        <w:suppressAutoHyphens w:val="0"/>
        <w:spacing w:after="0" w:line="240" w:lineRule="auto"/>
        <w:rPr>
          <w:rFonts w:asciiTheme="minorHAnsi" w:eastAsia="Times New Roman" w:hAnsiTheme="minorHAnsi" w:cs="Open Sans"/>
          <w:bCs/>
          <w:sz w:val="20"/>
          <w:szCs w:val="20"/>
          <w:lang w:val="en-GB"/>
        </w:rPr>
      </w:pPr>
      <w:r>
        <w:rPr>
          <w:rFonts w:asciiTheme="minorHAnsi" w:eastAsia="Times New Roman" w:hAnsiTheme="minorHAnsi" w:cs="Open Sans"/>
          <w:sz w:val="20"/>
          <w:szCs w:val="20"/>
          <w:lang w:bidi="et-EE"/>
        </w:rPr>
        <w:br w:type="page"/>
      </w:r>
    </w:p>
    <w:p w:rsidR="00D910ED" w:rsidRDefault="00D910ED">
      <w:pPr>
        <w:suppressAutoHyphens w:val="0"/>
        <w:spacing w:after="0" w:line="240" w:lineRule="auto"/>
        <w:rPr>
          <w:rFonts w:asciiTheme="minorHAnsi" w:eastAsia="Times New Roman" w:hAnsiTheme="minorHAnsi" w:cs="Open Sans"/>
          <w:bCs/>
          <w:sz w:val="20"/>
          <w:szCs w:val="20"/>
          <w:lang w:val="en-GB"/>
        </w:rPr>
      </w:pPr>
    </w:p>
    <w:p w:rsidR="00496374" w:rsidRDefault="00812DE6" w:rsidP="00B17113">
      <w:pPr>
        <w:spacing w:after="0"/>
        <w:jc w:val="both"/>
        <w:rPr>
          <w:rFonts w:asciiTheme="minorHAnsi" w:eastAsia="Times New Roman" w:hAnsiTheme="minorHAnsi" w:cs="Open Sans"/>
          <w:b/>
          <w:bCs/>
          <w:color w:val="97A5D4"/>
          <w:sz w:val="24"/>
          <w:szCs w:val="24"/>
          <w:lang w:val="en-GB"/>
        </w:rPr>
      </w:pPr>
      <w:r w:rsidRPr="00276B6C">
        <w:rPr>
          <w:rFonts w:asciiTheme="minorHAnsi" w:eastAsia="Times New Roman" w:hAnsiTheme="minorHAnsi" w:cs="Open Sans"/>
          <w:b/>
          <w:color w:val="97A5D4"/>
          <w:sz w:val="24"/>
          <w:szCs w:val="24"/>
          <w:lang w:bidi="et-EE"/>
        </w:rPr>
        <w:t>D. Töökava</w:t>
      </w:r>
    </w:p>
    <w:tbl>
      <w:tblPr>
        <w:tblW w:w="9214" w:type="dxa"/>
        <w:tblInd w:w="108" w:type="dxa"/>
        <w:tblLayout w:type="fixed"/>
        <w:tblCellMar>
          <w:top w:w="57" w:type="dxa"/>
        </w:tblCellMar>
        <w:tblLook w:val="0000" w:firstRow="0" w:lastRow="0" w:firstColumn="0" w:lastColumn="0" w:noHBand="0" w:noVBand="0"/>
      </w:tblPr>
      <w:tblGrid>
        <w:gridCol w:w="879"/>
        <w:gridCol w:w="2370"/>
        <w:gridCol w:w="1277"/>
        <w:gridCol w:w="1490"/>
        <w:gridCol w:w="1492"/>
        <w:gridCol w:w="1706"/>
      </w:tblGrid>
      <w:tr w:rsidR="007914C0" w:rsidRPr="00815C13" w:rsidTr="003416AF">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914C0" w:rsidRPr="00815C13" w:rsidRDefault="007914C0" w:rsidP="00496374">
            <w:pPr>
              <w:spacing w:after="0"/>
              <w:rPr>
                <w:rFonts w:asciiTheme="minorHAnsi" w:hAnsiTheme="minorHAnsi"/>
                <w:b/>
                <w:sz w:val="20"/>
                <w:szCs w:val="20"/>
                <w:lang w:val="en-GB"/>
              </w:rPr>
            </w:pPr>
            <w:r w:rsidRPr="00815C13">
              <w:rPr>
                <w:rFonts w:asciiTheme="minorHAnsi" w:hAnsiTheme="minorHAnsi" w:cs="Open Sans"/>
                <w:b/>
                <w:sz w:val="20"/>
                <w:szCs w:val="20"/>
                <w:lang w:bidi="et-EE"/>
              </w:rPr>
              <w:t>Töökava nr</w:t>
            </w:r>
          </w:p>
        </w:tc>
        <w:tc>
          <w:tcPr>
            <w:tcW w:w="3647" w:type="dxa"/>
            <w:gridSpan w:val="2"/>
            <w:tcBorders>
              <w:top w:val="single" w:sz="4" w:space="0" w:color="000000"/>
              <w:left w:val="single" w:sz="4" w:space="0" w:color="000000"/>
              <w:bottom w:val="single" w:sz="4" w:space="0" w:color="000000"/>
              <w:right w:val="single" w:sz="4" w:space="0" w:color="000000"/>
            </w:tcBorders>
            <w:shd w:val="clear" w:color="auto" w:fill="auto"/>
          </w:tcPr>
          <w:p w:rsidR="007914C0" w:rsidRPr="00815C13" w:rsidRDefault="007914C0" w:rsidP="007B372C">
            <w:pPr>
              <w:spacing w:after="60"/>
              <w:rPr>
                <w:rFonts w:asciiTheme="minorHAnsi" w:hAnsiTheme="minorHAnsi"/>
                <w:b/>
                <w:sz w:val="20"/>
                <w:szCs w:val="20"/>
                <w:lang w:val="en-GB"/>
              </w:rPr>
            </w:pPr>
            <w:r w:rsidRPr="00815C13">
              <w:rPr>
                <w:rFonts w:asciiTheme="minorHAnsi" w:hAnsiTheme="minorHAnsi" w:cs="Open Sans"/>
                <w:b/>
                <w:sz w:val="20"/>
                <w:szCs w:val="20"/>
                <w:lang w:bidi="et-EE"/>
              </w:rPr>
              <w:t>Töökava nimetus</w:t>
            </w: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rsidR="007914C0" w:rsidRPr="00815C13" w:rsidRDefault="007914C0" w:rsidP="007B372C">
            <w:pPr>
              <w:spacing w:after="60"/>
              <w:rPr>
                <w:rFonts w:asciiTheme="minorHAnsi" w:hAnsiTheme="minorHAnsi"/>
                <w:b/>
                <w:sz w:val="20"/>
                <w:szCs w:val="20"/>
                <w:lang w:val="en-GB"/>
              </w:rPr>
            </w:pPr>
            <w:r w:rsidRPr="00815C13">
              <w:rPr>
                <w:rFonts w:asciiTheme="minorHAnsi" w:hAnsiTheme="minorHAnsi" w:cs="Open Sans"/>
                <w:b/>
                <w:sz w:val="20"/>
                <w:szCs w:val="20"/>
                <w:lang w:bidi="et-EE"/>
              </w:rPr>
              <w:t>Töökava alguskuu</w:t>
            </w:r>
          </w:p>
        </w:tc>
        <w:tc>
          <w:tcPr>
            <w:tcW w:w="1492" w:type="dxa"/>
            <w:tcBorders>
              <w:top w:val="single" w:sz="4" w:space="0" w:color="000000"/>
              <w:left w:val="single" w:sz="4" w:space="0" w:color="000000"/>
              <w:bottom w:val="single" w:sz="4" w:space="0" w:color="000000"/>
              <w:right w:val="single" w:sz="4" w:space="0" w:color="000000"/>
            </w:tcBorders>
            <w:shd w:val="clear" w:color="auto" w:fill="auto"/>
          </w:tcPr>
          <w:p w:rsidR="007914C0" w:rsidRPr="00815C13" w:rsidRDefault="007914C0" w:rsidP="007B372C">
            <w:pPr>
              <w:spacing w:after="60"/>
              <w:rPr>
                <w:rFonts w:asciiTheme="minorHAnsi" w:hAnsiTheme="minorHAnsi"/>
                <w:b/>
                <w:sz w:val="20"/>
                <w:szCs w:val="20"/>
                <w:lang w:val="en-GB"/>
              </w:rPr>
            </w:pPr>
            <w:r w:rsidRPr="00815C13">
              <w:rPr>
                <w:rFonts w:asciiTheme="minorHAnsi" w:hAnsiTheme="minorHAnsi" w:cs="Open Sans"/>
                <w:b/>
                <w:sz w:val="20"/>
                <w:szCs w:val="20"/>
                <w:lang w:bidi="et-EE"/>
              </w:rPr>
              <w:t>Töökava lõppkuu</w:t>
            </w:r>
          </w:p>
        </w:tc>
        <w:tc>
          <w:tcPr>
            <w:tcW w:w="1706" w:type="dxa"/>
            <w:tcBorders>
              <w:top w:val="single" w:sz="4" w:space="0" w:color="000000"/>
              <w:left w:val="single" w:sz="4" w:space="0" w:color="000000"/>
              <w:bottom w:val="single" w:sz="4" w:space="0" w:color="000000"/>
              <w:right w:val="single" w:sz="4" w:space="0" w:color="000000"/>
            </w:tcBorders>
            <w:shd w:val="clear" w:color="auto" w:fill="E5DFEC"/>
          </w:tcPr>
          <w:p w:rsidR="007914C0" w:rsidRPr="00815C13" w:rsidRDefault="007914C0" w:rsidP="007B372C">
            <w:pPr>
              <w:spacing w:after="60"/>
              <w:rPr>
                <w:rFonts w:asciiTheme="minorHAnsi" w:hAnsiTheme="minorHAnsi"/>
                <w:sz w:val="20"/>
                <w:szCs w:val="20"/>
              </w:rPr>
            </w:pPr>
            <w:r w:rsidRPr="00815C13">
              <w:rPr>
                <w:rFonts w:asciiTheme="minorHAnsi" w:hAnsiTheme="minorHAnsi" w:cs="Open Sans"/>
                <w:b/>
                <w:sz w:val="20"/>
                <w:szCs w:val="20"/>
                <w:lang w:bidi="et-EE"/>
              </w:rPr>
              <w:t>Töökava eelarve</w:t>
            </w:r>
          </w:p>
        </w:tc>
      </w:tr>
      <w:tr w:rsidR="007914C0" w:rsidRPr="00815C13" w:rsidTr="003416AF">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14C0" w:rsidRPr="00815C13" w:rsidRDefault="0078660C" w:rsidP="007B372C">
            <w:pPr>
              <w:spacing w:after="60"/>
              <w:jc w:val="center"/>
              <w:rPr>
                <w:rFonts w:asciiTheme="minorHAnsi" w:hAnsiTheme="minorHAnsi" w:cs="Open Sans"/>
                <w:b/>
                <w:bCs/>
                <w:sz w:val="20"/>
                <w:szCs w:val="20"/>
                <w:lang w:val="en-GB"/>
              </w:rPr>
            </w:pPr>
            <w:r w:rsidRPr="00815C13">
              <w:rPr>
                <w:rFonts w:asciiTheme="minorHAnsi" w:hAnsiTheme="minorHAnsi" w:cs="Open Sans"/>
                <w:b/>
                <w:sz w:val="20"/>
                <w:szCs w:val="20"/>
                <w:lang w:bidi="et-EE"/>
              </w:rPr>
              <w:t>1</w:t>
            </w:r>
          </w:p>
        </w:tc>
        <w:tc>
          <w:tcPr>
            <w:tcW w:w="36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914C0" w:rsidRDefault="007914C0" w:rsidP="007B372C">
            <w:pPr>
              <w:spacing w:after="60"/>
              <w:rPr>
                <w:rFonts w:asciiTheme="minorHAnsi" w:hAnsiTheme="minorHAnsi" w:cs="Open Sans"/>
                <w:b/>
                <w:bCs/>
                <w:sz w:val="20"/>
                <w:szCs w:val="20"/>
                <w:lang w:val="en-GB"/>
              </w:rPr>
            </w:pPr>
            <w:r w:rsidRPr="00815C13">
              <w:rPr>
                <w:rFonts w:asciiTheme="minorHAnsi" w:hAnsiTheme="minorHAnsi" w:cs="Open Sans"/>
                <w:b/>
                <w:sz w:val="20"/>
                <w:szCs w:val="20"/>
                <w:lang w:bidi="et-EE"/>
              </w:rPr>
              <w:t xml:space="preserve">Projekti ettevalmistamine </w:t>
            </w:r>
          </w:p>
          <w:p w:rsidR="005C218F" w:rsidRPr="00815C13" w:rsidRDefault="005C218F" w:rsidP="007B372C">
            <w:pPr>
              <w:spacing w:after="60"/>
              <w:rPr>
                <w:rFonts w:asciiTheme="minorHAnsi" w:hAnsiTheme="minorHAnsi" w:cs="Open Sans"/>
                <w:bCs/>
                <w:i/>
                <w:sz w:val="20"/>
                <w:szCs w:val="20"/>
                <w:lang w:val="en-GB"/>
              </w:rPr>
            </w:pPr>
            <w:r w:rsidRPr="005C218F">
              <w:rPr>
                <w:rFonts w:asciiTheme="minorHAnsi" w:eastAsia="Times New Roman" w:hAnsiTheme="minorHAnsi" w:cs="Open Sans"/>
                <w:i/>
                <w:color w:val="548DD4"/>
                <w:sz w:val="20"/>
                <w:szCs w:val="20"/>
                <w:lang w:bidi="et-EE"/>
              </w:rPr>
              <w:t>Töökava on kirjutuskaitstud, muudatusi teha ei ole võimalik, algus- ja lõppkuupäev ning põhisumma on eelmääratud</w:t>
            </w:r>
          </w:p>
        </w:tc>
        <w:tc>
          <w:tcPr>
            <w:tcW w:w="1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14C0" w:rsidRPr="00815C13" w:rsidRDefault="007914C0" w:rsidP="007B372C">
            <w:pPr>
              <w:spacing w:after="60"/>
              <w:rPr>
                <w:rFonts w:asciiTheme="minorHAnsi" w:hAnsiTheme="minorHAnsi" w:cs="Open Sans"/>
                <w:bCs/>
                <w:i/>
                <w:sz w:val="20"/>
                <w:szCs w:val="20"/>
                <w:lang w:val="en-GB"/>
              </w:rPr>
            </w:pPr>
            <w:r w:rsidRPr="00815C13">
              <w:rPr>
                <w:rFonts w:asciiTheme="minorHAnsi" w:hAnsiTheme="minorHAnsi" w:cs="Open Sans"/>
                <w:i/>
                <w:sz w:val="20"/>
                <w:szCs w:val="20"/>
                <w:lang w:bidi="et-EE"/>
              </w:rPr>
              <w:t>KK. AAAA</w:t>
            </w:r>
          </w:p>
        </w:tc>
        <w:tc>
          <w:tcPr>
            <w:tcW w:w="1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14C0" w:rsidRPr="00815C13" w:rsidRDefault="007914C0" w:rsidP="007B372C">
            <w:pPr>
              <w:spacing w:after="60"/>
              <w:rPr>
                <w:rFonts w:asciiTheme="minorHAnsi" w:hAnsiTheme="minorHAnsi" w:cs="Open Sans"/>
                <w:bCs/>
                <w:i/>
                <w:sz w:val="20"/>
                <w:szCs w:val="20"/>
                <w:lang w:val="en-GB"/>
              </w:rPr>
            </w:pPr>
            <w:r w:rsidRPr="00815C13">
              <w:rPr>
                <w:rFonts w:asciiTheme="minorHAnsi" w:hAnsiTheme="minorHAnsi" w:cs="Open Sans"/>
                <w:i/>
                <w:sz w:val="20"/>
                <w:szCs w:val="20"/>
                <w:lang w:bidi="et-EE"/>
              </w:rPr>
              <w:t>KK. AAAA</w:t>
            </w:r>
          </w:p>
        </w:tc>
        <w:tc>
          <w:tcPr>
            <w:tcW w:w="1706" w:type="dxa"/>
            <w:tcBorders>
              <w:top w:val="single" w:sz="4" w:space="0" w:color="000000"/>
              <w:left w:val="single" w:sz="4" w:space="0" w:color="000000"/>
              <w:bottom w:val="single" w:sz="4" w:space="0" w:color="000000"/>
              <w:right w:val="single" w:sz="4" w:space="0" w:color="000000"/>
            </w:tcBorders>
            <w:shd w:val="clear" w:color="auto" w:fill="E5DFEC"/>
            <w:vAlign w:val="center"/>
          </w:tcPr>
          <w:p w:rsidR="007914C0" w:rsidRPr="00815C13" w:rsidRDefault="006A6CA2" w:rsidP="007B372C">
            <w:pPr>
              <w:spacing w:after="60"/>
              <w:rPr>
                <w:rFonts w:asciiTheme="minorHAnsi" w:hAnsiTheme="minorHAnsi"/>
                <w:sz w:val="20"/>
                <w:szCs w:val="20"/>
              </w:rPr>
            </w:pPr>
            <w:r>
              <w:rPr>
                <w:rFonts w:asciiTheme="minorHAnsi" w:hAnsiTheme="minorHAnsi" w:cs="Open Sans"/>
                <w:i/>
                <w:sz w:val="20"/>
                <w:szCs w:val="20"/>
                <w:lang w:bidi="et-EE"/>
              </w:rPr>
              <w:t>EUR 20 000</w:t>
            </w:r>
          </w:p>
        </w:tc>
      </w:tr>
      <w:tr w:rsidR="007914C0" w:rsidRPr="00815C13" w:rsidTr="003416AF">
        <w:tc>
          <w:tcPr>
            <w:tcW w:w="9214" w:type="dxa"/>
            <w:gridSpan w:val="6"/>
            <w:tcBorders>
              <w:top w:val="single" w:sz="4" w:space="0" w:color="000000"/>
              <w:left w:val="single" w:sz="4" w:space="0" w:color="000000"/>
              <w:bottom w:val="single" w:sz="4" w:space="0" w:color="000000"/>
              <w:right w:val="single" w:sz="4" w:space="0" w:color="000000"/>
            </w:tcBorders>
            <w:shd w:val="clear" w:color="auto" w:fill="E5DFEC"/>
          </w:tcPr>
          <w:p w:rsidR="007914C0" w:rsidRPr="00815C13" w:rsidRDefault="007914C0" w:rsidP="007B372C">
            <w:pPr>
              <w:spacing w:after="60"/>
              <w:rPr>
                <w:rFonts w:asciiTheme="minorHAnsi" w:hAnsiTheme="minorHAnsi"/>
                <w:sz w:val="20"/>
                <w:szCs w:val="20"/>
              </w:rPr>
            </w:pPr>
            <w:r w:rsidRPr="00815C13">
              <w:rPr>
                <w:rFonts w:asciiTheme="minorHAnsi" w:hAnsiTheme="minorHAnsi" w:cs="Open Sans"/>
                <w:b/>
                <w:sz w:val="20"/>
                <w:szCs w:val="20"/>
                <w:lang w:bidi="et-EE"/>
              </w:rPr>
              <w:t>Partnerite kaasamine</w:t>
            </w:r>
          </w:p>
        </w:tc>
      </w:tr>
      <w:tr w:rsidR="007914C0" w:rsidRPr="00815C13" w:rsidTr="003416AF">
        <w:tc>
          <w:tcPr>
            <w:tcW w:w="3249" w:type="dxa"/>
            <w:gridSpan w:val="2"/>
            <w:tcBorders>
              <w:top w:val="single" w:sz="4" w:space="0" w:color="000000"/>
              <w:left w:val="single" w:sz="4" w:space="0" w:color="000000"/>
              <w:bottom w:val="single" w:sz="4" w:space="0" w:color="000000"/>
              <w:right w:val="single" w:sz="4" w:space="0" w:color="000000"/>
            </w:tcBorders>
            <w:shd w:val="clear" w:color="auto" w:fill="E5DFEC"/>
          </w:tcPr>
          <w:p w:rsidR="007914C0" w:rsidRPr="00815C13" w:rsidRDefault="00A3254F" w:rsidP="007B372C">
            <w:pPr>
              <w:spacing w:after="60"/>
              <w:rPr>
                <w:rFonts w:asciiTheme="minorHAnsi" w:hAnsiTheme="minorHAnsi"/>
                <w:i/>
                <w:sz w:val="20"/>
                <w:szCs w:val="20"/>
                <w:lang w:val="en-GB"/>
              </w:rPr>
            </w:pPr>
            <w:r w:rsidRPr="00815C13">
              <w:rPr>
                <w:rFonts w:asciiTheme="minorHAnsi" w:hAnsiTheme="minorHAnsi" w:cs="Open Sans"/>
                <w:sz w:val="20"/>
                <w:szCs w:val="20"/>
                <w:lang w:bidi="et-EE"/>
              </w:rPr>
              <w:t>Töökava eest vastutav partner</w:t>
            </w:r>
          </w:p>
        </w:tc>
        <w:tc>
          <w:tcPr>
            <w:tcW w:w="5965" w:type="dxa"/>
            <w:gridSpan w:val="4"/>
            <w:tcBorders>
              <w:top w:val="single" w:sz="4" w:space="0" w:color="000000"/>
              <w:left w:val="single" w:sz="4" w:space="0" w:color="000000"/>
              <w:bottom w:val="single" w:sz="4" w:space="0" w:color="000000"/>
              <w:right w:val="single" w:sz="4" w:space="0" w:color="000000"/>
            </w:tcBorders>
            <w:shd w:val="clear" w:color="auto" w:fill="FFFFFF"/>
          </w:tcPr>
          <w:p w:rsidR="007914C0" w:rsidRPr="00815C13" w:rsidRDefault="0068269D" w:rsidP="007B372C">
            <w:pPr>
              <w:spacing w:after="60"/>
              <w:rPr>
                <w:rFonts w:asciiTheme="minorHAnsi" w:hAnsiTheme="minorHAnsi"/>
                <w:sz w:val="20"/>
                <w:szCs w:val="20"/>
              </w:rPr>
            </w:pPr>
            <w:r w:rsidRPr="00815C13">
              <w:rPr>
                <w:rFonts w:asciiTheme="minorHAnsi" w:hAnsiTheme="minorHAnsi" w:cs="Open Sans"/>
                <w:i/>
                <w:sz w:val="20"/>
                <w:szCs w:val="20"/>
                <w:lang w:bidi="et-EE"/>
              </w:rPr>
              <w:t>Peamine linnahaldusasutus</w:t>
            </w:r>
          </w:p>
        </w:tc>
      </w:tr>
      <w:tr w:rsidR="007914C0" w:rsidRPr="00815C13" w:rsidTr="003416AF">
        <w:tc>
          <w:tcPr>
            <w:tcW w:w="9214" w:type="dxa"/>
            <w:gridSpan w:val="6"/>
            <w:tcBorders>
              <w:top w:val="single" w:sz="4" w:space="0" w:color="000000"/>
              <w:left w:val="single" w:sz="4" w:space="0" w:color="000000"/>
              <w:bottom w:val="single" w:sz="4" w:space="0" w:color="000000"/>
              <w:right w:val="single" w:sz="4" w:space="0" w:color="000000"/>
            </w:tcBorders>
            <w:shd w:val="clear" w:color="auto" w:fill="E5DFEC"/>
          </w:tcPr>
          <w:p w:rsidR="007914C0" w:rsidRPr="00815C13" w:rsidRDefault="007914C0" w:rsidP="007B372C">
            <w:pPr>
              <w:spacing w:after="60"/>
              <w:rPr>
                <w:rFonts w:asciiTheme="minorHAnsi" w:hAnsiTheme="minorHAnsi"/>
                <w:sz w:val="20"/>
                <w:szCs w:val="20"/>
              </w:rPr>
            </w:pPr>
            <w:r w:rsidRPr="00815C13">
              <w:rPr>
                <w:rFonts w:asciiTheme="minorHAnsi" w:hAnsiTheme="minorHAnsi" w:cs="Open Sans"/>
                <w:b/>
                <w:sz w:val="20"/>
                <w:szCs w:val="20"/>
                <w:lang w:bidi="et-EE"/>
              </w:rPr>
              <w:t xml:space="preserve">Kokkuvõte </w:t>
            </w:r>
          </w:p>
        </w:tc>
      </w:tr>
      <w:tr w:rsidR="007914C0" w:rsidRPr="006B79D3" w:rsidTr="003416AF">
        <w:tc>
          <w:tcPr>
            <w:tcW w:w="9214" w:type="dxa"/>
            <w:gridSpan w:val="6"/>
            <w:tcBorders>
              <w:top w:val="single" w:sz="4" w:space="0" w:color="000000"/>
              <w:left w:val="single" w:sz="4" w:space="0" w:color="000000"/>
              <w:bottom w:val="single" w:sz="4" w:space="0" w:color="000000"/>
              <w:right w:val="single" w:sz="4" w:space="0" w:color="000000"/>
            </w:tcBorders>
            <w:shd w:val="clear" w:color="auto" w:fill="FFFFFF"/>
          </w:tcPr>
          <w:p w:rsidR="000A63D4" w:rsidRPr="00815C13" w:rsidRDefault="00635EF5" w:rsidP="007B1A7A">
            <w:pPr>
              <w:spacing w:after="60"/>
              <w:rPr>
                <w:rFonts w:asciiTheme="minorHAnsi" w:hAnsiTheme="minorHAnsi"/>
                <w:lang w:val="en-US"/>
              </w:rPr>
            </w:pPr>
            <w:r w:rsidRPr="007B1A7A">
              <w:rPr>
                <w:rFonts w:asciiTheme="minorHAnsi" w:eastAsia="Times New Roman" w:hAnsiTheme="minorHAnsi" w:cs="Open Sans"/>
                <w:i/>
                <w:color w:val="548DD4"/>
                <w:sz w:val="20"/>
                <w:szCs w:val="20"/>
                <w:lang w:bidi="et-EE"/>
              </w:rPr>
              <w:t>Taotlusvormi ettevalmistamine ja esitamine</w:t>
            </w:r>
          </w:p>
        </w:tc>
      </w:tr>
    </w:tbl>
    <w:p w:rsidR="00381C4A" w:rsidRPr="00815C13" w:rsidRDefault="00381C4A" w:rsidP="00B17113">
      <w:pPr>
        <w:spacing w:after="0"/>
        <w:jc w:val="center"/>
        <w:rPr>
          <w:rFonts w:asciiTheme="minorHAnsi" w:hAnsiTheme="minorHAnsi" w:cs="Open Sans"/>
          <w:bCs/>
          <w:sz w:val="20"/>
          <w:szCs w:val="20"/>
          <w:lang w:val="en-GB"/>
        </w:rPr>
      </w:pPr>
    </w:p>
    <w:tbl>
      <w:tblPr>
        <w:tblW w:w="9271" w:type="dxa"/>
        <w:tblInd w:w="51" w:type="dxa"/>
        <w:tblCellMar>
          <w:top w:w="57" w:type="dxa"/>
        </w:tblCellMar>
        <w:tblLook w:val="0000" w:firstRow="0" w:lastRow="0" w:firstColumn="0" w:lastColumn="0" w:noHBand="0" w:noVBand="0"/>
      </w:tblPr>
      <w:tblGrid>
        <w:gridCol w:w="919"/>
        <w:gridCol w:w="1944"/>
        <w:gridCol w:w="1497"/>
        <w:gridCol w:w="1322"/>
        <w:gridCol w:w="1091"/>
        <w:gridCol w:w="102"/>
        <w:gridCol w:w="142"/>
        <w:gridCol w:w="982"/>
        <w:gridCol w:w="155"/>
        <w:gridCol w:w="1117"/>
      </w:tblGrid>
      <w:tr w:rsidR="007A5D85" w:rsidRPr="00815C13" w:rsidTr="008A5F7C">
        <w:tc>
          <w:tcPr>
            <w:tcW w:w="882" w:type="dxa"/>
            <w:tcBorders>
              <w:top w:val="single" w:sz="4" w:space="0" w:color="000000"/>
              <w:left w:val="single" w:sz="4" w:space="0" w:color="000000"/>
              <w:bottom w:val="single" w:sz="4" w:space="0" w:color="000000"/>
              <w:right w:val="single" w:sz="4" w:space="0" w:color="000000"/>
            </w:tcBorders>
            <w:shd w:val="clear" w:color="auto" w:fill="auto"/>
          </w:tcPr>
          <w:p w:rsidR="007A5D85" w:rsidRPr="00815C13" w:rsidRDefault="007A5D85" w:rsidP="0068269D">
            <w:pPr>
              <w:pageBreakBefore/>
              <w:spacing w:after="60"/>
              <w:rPr>
                <w:rFonts w:asciiTheme="minorHAnsi" w:hAnsiTheme="minorHAnsi" w:cs="Open Sans"/>
                <w:b/>
                <w:bCs/>
                <w:sz w:val="20"/>
                <w:szCs w:val="20"/>
                <w:lang w:val="en-GB"/>
              </w:rPr>
            </w:pPr>
            <w:r w:rsidRPr="00815C13">
              <w:rPr>
                <w:rFonts w:asciiTheme="minorHAnsi" w:hAnsiTheme="minorHAnsi" w:cs="Open Sans"/>
                <w:b/>
                <w:sz w:val="20"/>
                <w:szCs w:val="20"/>
                <w:lang w:bidi="et-EE"/>
              </w:rPr>
              <w:lastRenderedPageBreak/>
              <w:t>Töökava nr</w:t>
            </w:r>
          </w:p>
        </w:tc>
        <w:tc>
          <w:tcPr>
            <w:tcW w:w="3570" w:type="dxa"/>
            <w:gridSpan w:val="2"/>
            <w:tcBorders>
              <w:top w:val="single" w:sz="4" w:space="0" w:color="000000"/>
              <w:left w:val="single" w:sz="4" w:space="0" w:color="000000"/>
              <w:bottom w:val="single" w:sz="4" w:space="0" w:color="000000"/>
              <w:right w:val="single" w:sz="4" w:space="0" w:color="000000"/>
            </w:tcBorders>
            <w:shd w:val="clear" w:color="auto" w:fill="auto"/>
          </w:tcPr>
          <w:p w:rsidR="007A5D85" w:rsidRPr="00815C13" w:rsidRDefault="007A5D85" w:rsidP="0068269D">
            <w:pPr>
              <w:spacing w:after="60"/>
              <w:rPr>
                <w:rFonts w:asciiTheme="minorHAnsi" w:hAnsiTheme="minorHAnsi" w:cs="Open Sans"/>
                <w:b/>
                <w:bCs/>
                <w:sz w:val="20"/>
                <w:szCs w:val="20"/>
                <w:lang w:val="en-GB"/>
              </w:rPr>
            </w:pPr>
            <w:r w:rsidRPr="00815C13">
              <w:rPr>
                <w:rFonts w:asciiTheme="minorHAnsi" w:hAnsiTheme="minorHAnsi" w:cs="Open Sans"/>
                <w:b/>
                <w:sz w:val="20"/>
                <w:szCs w:val="20"/>
                <w:lang w:bidi="et-EE"/>
              </w:rPr>
              <w:t>Töökava nimetus</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7A5D85" w:rsidRPr="00815C13" w:rsidRDefault="007A5D85" w:rsidP="0068269D">
            <w:pPr>
              <w:spacing w:after="60"/>
              <w:rPr>
                <w:rFonts w:asciiTheme="minorHAnsi" w:hAnsiTheme="minorHAnsi" w:cs="Open Sans"/>
                <w:b/>
                <w:bCs/>
                <w:sz w:val="20"/>
                <w:szCs w:val="20"/>
                <w:lang w:val="en-GB"/>
              </w:rPr>
            </w:pPr>
            <w:r w:rsidRPr="00815C13">
              <w:rPr>
                <w:rFonts w:asciiTheme="minorHAnsi" w:hAnsiTheme="minorHAnsi" w:cs="Open Sans"/>
                <w:b/>
                <w:sz w:val="20"/>
                <w:szCs w:val="20"/>
                <w:lang w:bidi="et-EE"/>
              </w:rPr>
              <w:t>Töökava alguskuu</w:t>
            </w:r>
          </w:p>
        </w:tc>
        <w:tc>
          <w:tcPr>
            <w:tcW w:w="1276" w:type="dxa"/>
            <w:gridSpan w:val="3"/>
            <w:tcBorders>
              <w:top w:val="single" w:sz="4" w:space="0" w:color="000000"/>
              <w:left w:val="single" w:sz="4" w:space="0" w:color="000000"/>
              <w:bottom w:val="single" w:sz="4" w:space="0" w:color="000000"/>
              <w:right w:val="single" w:sz="4" w:space="0" w:color="000000"/>
            </w:tcBorders>
            <w:shd w:val="clear" w:color="auto" w:fill="auto"/>
          </w:tcPr>
          <w:p w:rsidR="007A5D85" w:rsidRPr="00815C13" w:rsidRDefault="007A5D85" w:rsidP="0068269D">
            <w:pPr>
              <w:spacing w:after="60"/>
              <w:rPr>
                <w:rFonts w:asciiTheme="minorHAnsi" w:hAnsiTheme="minorHAnsi" w:cs="Open Sans"/>
                <w:b/>
                <w:bCs/>
                <w:sz w:val="20"/>
                <w:szCs w:val="20"/>
                <w:lang w:val="en-GB"/>
              </w:rPr>
            </w:pPr>
            <w:r w:rsidRPr="00815C13">
              <w:rPr>
                <w:rFonts w:asciiTheme="minorHAnsi" w:hAnsiTheme="minorHAnsi" w:cs="Open Sans"/>
                <w:b/>
                <w:sz w:val="20"/>
                <w:szCs w:val="20"/>
                <w:lang w:bidi="et-EE"/>
              </w:rPr>
              <w:t>Töökava lõppkuu</w:t>
            </w:r>
          </w:p>
        </w:tc>
        <w:tc>
          <w:tcPr>
            <w:tcW w:w="2268" w:type="dxa"/>
            <w:gridSpan w:val="3"/>
            <w:tcBorders>
              <w:top w:val="single" w:sz="4" w:space="0" w:color="000000"/>
              <w:left w:val="single" w:sz="4" w:space="0" w:color="000000"/>
              <w:bottom w:val="single" w:sz="4" w:space="0" w:color="000000"/>
              <w:right w:val="single" w:sz="4" w:space="0" w:color="000000"/>
            </w:tcBorders>
            <w:shd w:val="clear" w:color="auto" w:fill="E5DFEC"/>
          </w:tcPr>
          <w:p w:rsidR="007A5D85" w:rsidRPr="00815C13" w:rsidRDefault="007A5D85" w:rsidP="0068269D">
            <w:pPr>
              <w:spacing w:after="60"/>
              <w:rPr>
                <w:rFonts w:asciiTheme="minorHAnsi" w:hAnsiTheme="minorHAnsi"/>
                <w:sz w:val="20"/>
                <w:szCs w:val="20"/>
              </w:rPr>
            </w:pPr>
            <w:r w:rsidRPr="00815C13">
              <w:rPr>
                <w:rFonts w:asciiTheme="minorHAnsi" w:hAnsiTheme="minorHAnsi" w:cs="Open Sans"/>
                <w:b/>
                <w:sz w:val="20"/>
                <w:szCs w:val="20"/>
                <w:lang w:bidi="et-EE"/>
              </w:rPr>
              <w:t>Töökava eelarve</w:t>
            </w:r>
          </w:p>
        </w:tc>
      </w:tr>
      <w:tr w:rsidR="007A5D85" w:rsidRPr="00815C13" w:rsidTr="008A5F7C">
        <w:tc>
          <w:tcPr>
            <w:tcW w:w="8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5D85" w:rsidRPr="00815C13" w:rsidRDefault="0078660C" w:rsidP="0068269D">
            <w:pPr>
              <w:spacing w:after="60"/>
              <w:jc w:val="center"/>
              <w:rPr>
                <w:rFonts w:asciiTheme="minorHAnsi" w:hAnsiTheme="minorHAnsi" w:cs="Open Sans"/>
                <w:b/>
                <w:bCs/>
                <w:sz w:val="20"/>
                <w:szCs w:val="20"/>
                <w:lang w:val="en-GB"/>
              </w:rPr>
            </w:pPr>
            <w:r w:rsidRPr="00815C13">
              <w:rPr>
                <w:rFonts w:asciiTheme="minorHAnsi" w:hAnsiTheme="minorHAnsi" w:cs="Open Sans"/>
                <w:b/>
                <w:sz w:val="20"/>
                <w:szCs w:val="20"/>
                <w:lang w:bidi="et-EE"/>
              </w:rPr>
              <w:t>2</w:t>
            </w:r>
          </w:p>
        </w:tc>
        <w:tc>
          <w:tcPr>
            <w:tcW w:w="35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A5D85" w:rsidRPr="00815C13" w:rsidRDefault="007A5D85" w:rsidP="0068269D">
            <w:pPr>
              <w:rPr>
                <w:rFonts w:asciiTheme="minorHAnsi" w:hAnsiTheme="minorHAnsi"/>
                <w:i/>
                <w:sz w:val="20"/>
                <w:szCs w:val="20"/>
                <w:lang w:val="en-GB"/>
              </w:rPr>
            </w:pPr>
            <w:r w:rsidRPr="00815C13">
              <w:rPr>
                <w:rFonts w:asciiTheme="minorHAnsi" w:hAnsiTheme="minorHAnsi" w:cs="Open Sans"/>
                <w:b/>
                <w:sz w:val="20"/>
                <w:szCs w:val="20"/>
                <w:lang w:bidi="et-EE"/>
              </w:rPr>
              <w:t>Projekti juhtimine</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5D85" w:rsidRPr="00815C13" w:rsidRDefault="007A5D85" w:rsidP="0068269D">
            <w:pPr>
              <w:spacing w:after="60"/>
              <w:rPr>
                <w:rFonts w:asciiTheme="minorHAnsi" w:hAnsiTheme="minorHAnsi" w:cs="Open Sans"/>
                <w:bCs/>
                <w:i/>
                <w:sz w:val="20"/>
                <w:szCs w:val="20"/>
                <w:lang w:val="en-GB"/>
              </w:rPr>
            </w:pPr>
            <w:r w:rsidRPr="00815C13">
              <w:rPr>
                <w:rFonts w:asciiTheme="minorHAnsi" w:hAnsiTheme="minorHAnsi" w:cs="Open Sans"/>
                <w:i/>
                <w:sz w:val="20"/>
                <w:szCs w:val="20"/>
                <w:lang w:bidi="et-EE"/>
              </w:rPr>
              <w:t>Automaatselt tegevuste jaotisest</w:t>
            </w:r>
          </w:p>
        </w:tc>
        <w:tc>
          <w:tcPr>
            <w:tcW w:w="127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A5D85" w:rsidRPr="00815C13" w:rsidRDefault="007A5D85" w:rsidP="0068269D">
            <w:pPr>
              <w:spacing w:after="60"/>
              <w:rPr>
                <w:rFonts w:asciiTheme="minorHAnsi" w:hAnsiTheme="minorHAnsi" w:cs="Open Sans"/>
                <w:bCs/>
                <w:i/>
                <w:sz w:val="20"/>
                <w:szCs w:val="20"/>
                <w:lang w:val="en-GB"/>
              </w:rPr>
            </w:pPr>
            <w:r w:rsidRPr="00815C13">
              <w:rPr>
                <w:rFonts w:asciiTheme="minorHAnsi" w:hAnsiTheme="minorHAnsi" w:cs="Open Sans"/>
                <w:i/>
                <w:sz w:val="20"/>
                <w:szCs w:val="20"/>
                <w:lang w:bidi="et-EE"/>
              </w:rPr>
              <w:t>Automaatselt tegevuste jaotisest</w:t>
            </w:r>
          </w:p>
        </w:tc>
        <w:tc>
          <w:tcPr>
            <w:tcW w:w="2268" w:type="dxa"/>
            <w:gridSpan w:val="3"/>
            <w:tcBorders>
              <w:top w:val="single" w:sz="4" w:space="0" w:color="000000"/>
              <w:left w:val="single" w:sz="4" w:space="0" w:color="000000"/>
              <w:bottom w:val="single" w:sz="4" w:space="0" w:color="000000"/>
              <w:right w:val="single" w:sz="4" w:space="0" w:color="000000"/>
            </w:tcBorders>
            <w:shd w:val="clear" w:color="auto" w:fill="E5DFEC"/>
            <w:vAlign w:val="center"/>
          </w:tcPr>
          <w:p w:rsidR="007A5D85" w:rsidRPr="00815C13" w:rsidRDefault="007A5D85" w:rsidP="0068269D">
            <w:pPr>
              <w:spacing w:after="60"/>
              <w:rPr>
                <w:rFonts w:asciiTheme="minorHAnsi" w:hAnsiTheme="minorHAnsi"/>
                <w:sz w:val="20"/>
                <w:szCs w:val="20"/>
              </w:rPr>
            </w:pPr>
            <w:r w:rsidRPr="00815C13">
              <w:rPr>
                <w:rFonts w:asciiTheme="minorHAnsi" w:hAnsiTheme="minorHAnsi" w:cs="Open Sans"/>
                <w:i/>
                <w:sz w:val="20"/>
                <w:szCs w:val="20"/>
                <w:lang w:bidi="et-EE"/>
              </w:rPr>
              <w:t>Automaatne</w:t>
            </w:r>
          </w:p>
        </w:tc>
      </w:tr>
      <w:tr w:rsidR="007A5D85" w:rsidRPr="00815C13" w:rsidTr="003416AF">
        <w:tc>
          <w:tcPr>
            <w:tcW w:w="9271" w:type="dxa"/>
            <w:gridSpan w:val="10"/>
            <w:tcBorders>
              <w:top w:val="single" w:sz="4" w:space="0" w:color="000000"/>
              <w:left w:val="single" w:sz="4" w:space="0" w:color="000000"/>
              <w:bottom w:val="single" w:sz="4" w:space="0" w:color="000000"/>
              <w:right w:val="single" w:sz="4" w:space="0" w:color="000000"/>
            </w:tcBorders>
            <w:shd w:val="clear" w:color="auto" w:fill="E5DFEC"/>
          </w:tcPr>
          <w:p w:rsidR="007A5D85" w:rsidRPr="00815C13" w:rsidRDefault="007A5D85" w:rsidP="0068269D">
            <w:pPr>
              <w:spacing w:after="60"/>
              <w:rPr>
                <w:rFonts w:asciiTheme="minorHAnsi" w:hAnsiTheme="minorHAnsi"/>
                <w:sz w:val="20"/>
                <w:szCs w:val="20"/>
              </w:rPr>
            </w:pPr>
            <w:r w:rsidRPr="00815C13">
              <w:rPr>
                <w:rFonts w:asciiTheme="minorHAnsi" w:hAnsiTheme="minorHAnsi" w:cs="Open Sans"/>
                <w:b/>
                <w:sz w:val="20"/>
                <w:szCs w:val="20"/>
                <w:lang w:bidi="et-EE"/>
              </w:rPr>
              <w:t>Partnerite kaasamine</w:t>
            </w:r>
          </w:p>
        </w:tc>
      </w:tr>
      <w:tr w:rsidR="007A5D85" w:rsidRPr="00815C13" w:rsidTr="00A43477">
        <w:tc>
          <w:tcPr>
            <w:tcW w:w="2892" w:type="dxa"/>
            <w:gridSpan w:val="2"/>
            <w:tcBorders>
              <w:top w:val="single" w:sz="4" w:space="0" w:color="000000"/>
              <w:left w:val="single" w:sz="4" w:space="0" w:color="000000"/>
              <w:bottom w:val="single" w:sz="4" w:space="0" w:color="000000"/>
              <w:right w:val="single" w:sz="4" w:space="0" w:color="000000"/>
            </w:tcBorders>
            <w:shd w:val="clear" w:color="auto" w:fill="E5DFEC"/>
          </w:tcPr>
          <w:p w:rsidR="007A5D85" w:rsidRPr="00815C13" w:rsidRDefault="007A5D85" w:rsidP="0068269D">
            <w:pPr>
              <w:spacing w:after="60"/>
              <w:rPr>
                <w:rFonts w:asciiTheme="minorHAnsi" w:hAnsiTheme="minorHAnsi" w:cs="Open Sans"/>
                <w:bCs/>
                <w:sz w:val="20"/>
                <w:szCs w:val="20"/>
                <w:lang w:val="en-GB"/>
              </w:rPr>
            </w:pPr>
            <w:r w:rsidRPr="00815C13">
              <w:rPr>
                <w:rFonts w:asciiTheme="minorHAnsi" w:hAnsiTheme="minorHAnsi" w:cs="Open Sans"/>
                <w:sz w:val="20"/>
                <w:szCs w:val="20"/>
                <w:lang w:bidi="et-EE"/>
              </w:rPr>
              <w:t>Töökava eest vastutav partner</w:t>
            </w:r>
          </w:p>
        </w:tc>
        <w:tc>
          <w:tcPr>
            <w:tcW w:w="6379" w:type="dxa"/>
            <w:gridSpan w:val="8"/>
            <w:tcBorders>
              <w:top w:val="single" w:sz="4" w:space="0" w:color="000000"/>
              <w:left w:val="single" w:sz="4" w:space="0" w:color="000000"/>
              <w:bottom w:val="single" w:sz="4" w:space="0" w:color="000000"/>
              <w:right w:val="single" w:sz="4" w:space="0" w:color="000000"/>
            </w:tcBorders>
            <w:shd w:val="clear" w:color="auto" w:fill="FFFFFF"/>
          </w:tcPr>
          <w:p w:rsidR="007A5D85" w:rsidRPr="00815C13" w:rsidRDefault="007A5D85" w:rsidP="0068269D">
            <w:pPr>
              <w:spacing w:after="60"/>
              <w:rPr>
                <w:rFonts w:asciiTheme="minorHAnsi" w:hAnsiTheme="minorHAnsi" w:cs="Open Sans"/>
                <w:bCs/>
                <w:sz w:val="20"/>
                <w:szCs w:val="20"/>
                <w:lang w:val="en-GB"/>
              </w:rPr>
            </w:pPr>
          </w:p>
        </w:tc>
      </w:tr>
      <w:tr w:rsidR="007A5D85" w:rsidRPr="00815C13" w:rsidTr="00A43477">
        <w:tc>
          <w:tcPr>
            <w:tcW w:w="2892" w:type="dxa"/>
            <w:gridSpan w:val="2"/>
            <w:tcBorders>
              <w:top w:val="single" w:sz="4" w:space="0" w:color="000000"/>
              <w:left w:val="single" w:sz="4" w:space="0" w:color="000000"/>
              <w:bottom w:val="single" w:sz="4" w:space="0" w:color="000000"/>
              <w:right w:val="single" w:sz="4" w:space="0" w:color="000000"/>
            </w:tcBorders>
            <w:shd w:val="clear" w:color="auto" w:fill="E5DFEC"/>
          </w:tcPr>
          <w:p w:rsidR="007A5D85" w:rsidRPr="00815C13" w:rsidRDefault="00A3254F" w:rsidP="0068269D">
            <w:pPr>
              <w:spacing w:after="60"/>
              <w:rPr>
                <w:rFonts w:asciiTheme="minorHAnsi" w:hAnsiTheme="minorHAnsi"/>
                <w:i/>
                <w:sz w:val="20"/>
                <w:szCs w:val="20"/>
                <w:lang w:val="en-GB"/>
              </w:rPr>
            </w:pPr>
            <w:r w:rsidRPr="00815C13">
              <w:rPr>
                <w:rFonts w:asciiTheme="minorHAnsi" w:hAnsiTheme="minorHAnsi" w:cs="Open Sans"/>
                <w:sz w:val="20"/>
                <w:szCs w:val="20"/>
                <w:lang w:bidi="et-EE"/>
              </w:rPr>
              <w:t>Muud asjaomased partnerid</w:t>
            </w:r>
          </w:p>
        </w:tc>
        <w:tc>
          <w:tcPr>
            <w:tcW w:w="6379" w:type="dxa"/>
            <w:gridSpan w:val="8"/>
            <w:tcBorders>
              <w:top w:val="single" w:sz="4" w:space="0" w:color="000000"/>
              <w:left w:val="single" w:sz="4" w:space="0" w:color="000000"/>
              <w:bottom w:val="single" w:sz="4" w:space="0" w:color="000000"/>
              <w:right w:val="single" w:sz="4" w:space="0" w:color="000000"/>
            </w:tcBorders>
            <w:shd w:val="clear" w:color="auto" w:fill="FFFFFF"/>
          </w:tcPr>
          <w:p w:rsidR="007A5D85" w:rsidRPr="00815C13" w:rsidRDefault="007A5D85" w:rsidP="0068269D">
            <w:pPr>
              <w:spacing w:after="60"/>
              <w:rPr>
                <w:rFonts w:asciiTheme="minorHAnsi" w:hAnsiTheme="minorHAnsi" w:cs="Open Sans"/>
                <w:bCs/>
                <w:i/>
                <w:sz w:val="20"/>
                <w:szCs w:val="20"/>
                <w:lang w:val="en-GB"/>
              </w:rPr>
            </w:pPr>
          </w:p>
        </w:tc>
      </w:tr>
      <w:tr w:rsidR="007A5D85" w:rsidRPr="00815C13" w:rsidTr="003416AF">
        <w:tc>
          <w:tcPr>
            <w:tcW w:w="9271" w:type="dxa"/>
            <w:gridSpan w:val="10"/>
            <w:tcBorders>
              <w:top w:val="single" w:sz="4" w:space="0" w:color="000000"/>
              <w:left w:val="single" w:sz="4" w:space="0" w:color="000000"/>
              <w:bottom w:val="single" w:sz="4" w:space="0" w:color="000000"/>
              <w:right w:val="single" w:sz="4" w:space="0" w:color="000000"/>
            </w:tcBorders>
            <w:shd w:val="clear" w:color="auto" w:fill="E5DFEC"/>
          </w:tcPr>
          <w:p w:rsidR="007A5D85" w:rsidRPr="00815C13" w:rsidRDefault="007A5D85" w:rsidP="001371B9">
            <w:pPr>
              <w:spacing w:after="60"/>
              <w:rPr>
                <w:rFonts w:asciiTheme="minorHAnsi" w:hAnsiTheme="minorHAnsi"/>
                <w:sz w:val="20"/>
                <w:szCs w:val="20"/>
              </w:rPr>
            </w:pPr>
            <w:r w:rsidRPr="00815C13">
              <w:rPr>
                <w:rFonts w:asciiTheme="minorHAnsi" w:hAnsiTheme="minorHAnsi" w:cs="Open Sans"/>
                <w:b/>
                <w:sz w:val="20"/>
                <w:szCs w:val="20"/>
                <w:lang w:bidi="et-EE"/>
              </w:rPr>
              <w:t xml:space="preserve">Kokkuvõte </w:t>
            </w:r>
          </w:p>
        </w:tc>
      </w:tr>
      <w:tr w:rsidR="007A5D85" w:rsidRPr="006B79D3" w:rsidTr="003416AF">
        <w:tc>
          <w:tcPr>
            <w:tcW w:w="9271" w:type="dxa"/>
            <w:gridSpan w:val="10"/>
            <w:tcBorders>
              <w:top w:val="single" w:sz="4" w:space="0" w:color="000000"/>
              <w:left w:val="single" w:sz="4" w:space="0" w:color="000000"/>
              <w:bottom w:val="single" w:sz="4" w:space="0" w:color="000000"/>
              <w:right w:val="single" w:sz="4" w:space="0" w:color="000000"/>
            </w:tcBorders>
            <w:shd w:val="clear" w:color="auto" w:fill="auto"/>
          </w:tcPr>
          <w:p w:rsidR="0068269D" w:rsidRPr="00CF712C" w:rsidRDefault="001371B9" w:rsidP="0068269D">
            <w:pPr>
              <w:spacing w:after="60"/>
              <w:rPr>
                <w:rFonts w:asciiTheme="minorHAnsi" w:eastAsia="Times New Roman" w:hAnsiTheme="minorHAnsi" w:cs="Open Sans"/>
                <w:i/>
                <w:color w:val="548DD4"/>
                <w:sz w:val="20"/>
                <w:szCs w:val="20"/>
                <w:lang w:eastAsia="en-GB"/>
              </w:rPr>
            </w:pPr>
            <w:r w:rsidRPr="00815513">
              <w:rPr>
                <w:rFonts w:asciiTheme="minorHAnsi" w:eastAsia="Times New Roman" w:hAnsiTheme="minorHAnsi" w:cs="Open Sans"/>
                <w:b/>
                <w:color w:val="548DD4"/>
                <w:sz w:val="20"/>
                <w:szCs w:val="20"/>
                <w:lang w:bidi="et-EE"/>
              </w:rPr>
              <w:t>[1500 tähemärki]</w:t>
            </w:r>
            <w:r w:rsidRPr="00815513">
              <w:rPr>
                <w:rFonts w:asciiTheme="minorHAnsi" w:eastAsia="Times New Roman" w:hAnsiTheme="minorHAnsi" w:cs="Open Sans"/>
                <w:color w:val="548DD4"/>
                <w:sz w:val="20"/>
                <w:szCs w:val="20"/>
                <w:lang w:bidi="et-EE"/>
              </w:rPr>
              <w:t xml:space="preserve"> </w:t>
            </w:r>
            <w:r w:rsidRPr="00815513">
              <w:rPr>
                <w:rFonts w:asciiTheme="minorHAnsi" w:eastAsia="Times New Roman" w:hAnsiTheme="minorHAnsi" w:cs="Open Sans"/>
                <w:i/>
                <w:color w:val="548DD4"/>
                <w:sz w:val="20"/>
                <w:szCs w:val="20"/>
                <w:lang w:bidi="et-EE"/>
              </w:rPr>
              <w:t>Kirjeldage, kuidas toimub projekti juhtimine strateegilisel ja operatiivtasandil, eelkõige järgmist:</w:t>
            </w:r>
          </w:p>
          <w:p w:rsidR="0068269D" w:rsidRPr="00CF712C" w:rsidRDefault="0068269D" w:rsidP="007B1A7A">
            <w:pPr>
              <w:pStyle w:val="ListParagraph"/>
              <w:numPr>
                <w:ilvl w:val="0"/>
                <w:numId w:val="32"/>
              </w:numPr>
              <w:spacing w:after="60"/>
              <w:rPr>
                <w:rFonts w:asciiTheme="minorHAnsi" w:eastAsia="Times New Roman" w:hAnsiTheme="minorHAnsi" w:cs="Open Sans"/>
                <w:i/>
                <w:color w:val="548DD4"/>
                <w:sz w:val="20"/>
                <w:szCs w:val="20"/>
                <w:lang w:eastAsia="en-GB"/>
              </w:rPr>
            </w:pPr>
            <w:r w:rsidRPr="007B1A7A">
              <w:rPr>
                <w:rFonts w:asciiTheme="minorHAnsi" w:eastAsia="Times New Roman" w:hAnsiTheme="minorHAnsi" w:cs="Open Sans"/>
                <w:i/>
                <w:color w:val="548DD4"/>
                <w:sz w:val="20"/>
                <w:szCs w:val="20"/>
                <w:lang w:bidi="et-EE"/>
              </w:rPr>
              <w:t>igapäevase juhtimise ja koordineerimise ülesehitus, vastutuse jaotus ja menetlused (sh see, kas ette on nähtud asutuseväline juhtimine);</w:t>
            </w:r>
          </w:p>
          <w:p w:rsidR="0068269D" w:rsidRPr="007B1A7A" w:rsidRDefault="0068269D" w:rsidP="007B1A7A">
            <w:pPr>
              <w:pStyle w:val="ListParagraph"/>
              <w:numPr>
                <w:ilvl w:val="0"/>
                <w:numId w:val="32"/>
              </w:numPr>
              <w:spacing w:after="60"/>
              <w:rPr>
                <w:rFonts w:asciiTheme="minorHAnsi" w:eastAsia="Times New Roman" w:hAnsiTheme="minorHAnsi" w:cs="Open Sans"/>
                <w:i/>
                <w:color w:val="548DD4"/>
                <w:sz w:val="20"/>
                <w:szCs w:val="20"/>
                <w:lang w:val="en-US" w:eastAsia="en-GB"/>
              </w:rPr>
            </w:pPr>
            <w:r w:rsidRPr="007B1A7A">
              <w:rPr>
                <w:rFonts w:asciiTheme="minorHAnsi" w:eastAsia="Times New Roman" w:hAnsiTheme="minorHAnsi" w:cs="Open Sans"/>
                <w:i/>
                <w:color w:val="548DD4"/>
                <w:sz w:val="20"/>
                <w:szCs w:val="20"/>
                <w:lang w:bidi="et-EE"/>
              </w:rPr>
              <w:t>teabevahetus partnerluse raames (juhtrühm);</w:t>
            </w:r>
          </w:p>
          <w:p w:rsidR="0068269D" w:rsidRPr="007B1A7A" w:rsidRDefault="0068269D" w:rsidP="007B1A7A">
            <w:pPr>
              <w:pStyle w:val="ListParagraph"/>
              <w:numPr>
                <w:ilvl w:val="0"/>
                <w:numId w:val="32"/>
              </w:numPr>
              <w:spacing w:after="60"/>
              <w:rPr>
                <w:rFonts w:asciiTheme="minorHAnsi" w:eastAsia="Times New Roman" w:hAnsiTheme="minorHAnsi" w:cs="Open Sans"/>
                <w:i/>
                <w:color w:val="548DD4"/>
                <w:sz w:val="20"/>
                <w:szCs w:val="20"/>
                <w:lang w:val="en-US" w:eastAsia="en-GB"/>
              </w:rPr>
            </w:pPr>
            <w:r w:rsidRPr="007B1A7A">
              <w:rPr>
                <w:rFonts w:asciiTheme="minorHAnsi" w:eastAsia="Times New Roman" w:hAnsiTheme="minorHAnsi" w:cs="Open Sans"/>
                <w:i/>
                <w:color w:val="548DD4"/>
                <w:sz w:val="20"/>
                <w:szCs w:val="20"/>
                <w:lang w:bidi="et-EE"/>
              </w:rPr>
              <w:t>aruandluse ja hindamise kord;</w:t>
            </w:r>
          </w:p>
          <w:p w:rsidR="0068269D" w:rsidRDefault="0068269D" w:rsidP="007B1A7A">
            <w:pPr>
              <w:pStyle w:val="ListParagraph"/>
              <w:numPr>
                <w:ilvl w:val="0"/>
                <w:numId w:val="32"/>
              </w:numPr>
              <w:spacing w:after="60"/>
              <w:rPr>
                <w:rFonts w:asciiTheme="minorHAnsi" w:eastAsia="Times New Roman" w:hAnsiTheme="minorHAnsi" w:cs="Open Sans"/>
                <w:i/>
                <w:color w:val="548DD4"/>
                <w:sz w:val="20"/>
                <w:szCs w:val="20"/>
                <w:lang w:val="en-US" w:eastAsia="en-GB"/>
              </w:rPr>
            </w:pPr>
            <w:r w:rsidRPr="007B1A7A">
              <w:rPr>
                <w:rFonts w:asciiTheme="minorHAnsi" w:eastAsia="Times New Roman" w:hAnsiTheme="minorHAnsi" w:cs="Open Sans"/>
                <w:i/>
                <w:color w:val="548DD4"/>
                <w:sz w:val="20"/>
                <w:szCs w:val="20"/>
                <w:lang w:bidi="et-EE"/>
              </w:rPr>
              <w:t>riski- ja kvaliteedijuhtimine.</w:t>
            </w:r>
          </w:p>
          <w:p w:rsidR="007B1A7A" w:rsidRPr="007B1A7A" w:rsidRDefault="007B1A7A" w:rsidP="007B1A7A">
            <w:pPr>
              <w:pStyle w:val="ListParagraph"/>
              <w:numPr>
                <w:ilvl w:val="0"/>
                <w:numId w:val="32"/>
              </w:numPr>
              <w:spacing w:after="60"/>
              <w:rPr>
                <w:rFonts w:asciiTheme="minorHAnsi" w:eastAsia="Times New Roman" w:hAnsiTheme="minorHAnsi" w:cs="Open Sans"/>
                <w:i/>
                <w:color w:val="548DD4"/>
                <w:sz w:val="20"/>
                <w:szCs w:val="20"/>
                <w:lang w:val="en-US" w:eastAsia="en-GB"/>
              </w:rPr>
            </w:pPr>
            <w:r>
              <w:rPr>
                <w:rFonts w:asciiTheme="minorHAnsi" w:eastAsia="Times New Roman" w:hAnsiTheme="minorHAnsi" w:cs="Open Sans"/>
                <w:i/>
                <w:color w:val="548DD4"/>
                <w:sz w:val="20"/>
                <w:szCs w:val="20"/>
                <w:lang w:bidi="et-EE"/>
              </w:rPr>
              <w:t>Kapitaliseerimine</w:t>
            </w:r>
          </w:p>
          <w:p w:rsidR="00C81E44" w:rsidRPr="00CF712C" w:rsidRDefault="00C81E44" w:rsidP="006A6CA2">
            <w:pPr>
              <w:pStyle w:val="CommentText1"/>
              <w:spacing w:after="0"/>
              <w:jc w:val="both"/>
              <w:rPr>
                <w:rFonts w:asciiTheme="minorHAnsi" w:eastAsia="Times New Roman" w:hAnsiTheme="minorHAnsi" w:cs="Open Sans"/>
                <w:i/>
                <w:color w:val="548DD4"/>
                <w:lang w:eastAsia="en-GB"/>
              </w:rPr>
            </w:pPr>
            <w:r w:rsidRPr="007B1A7A">
              <w:rPr>
                <w:rFonts w:asciiTheme="minorHAnsi" w:eastAsia="Times New Roman" w:hAnsiTheme="minorHAnsi" w:cs="Open Sans"/>
                <w:i/>
                <w:color w:val="548DD4"/>
                <w:lang w:bidi="et-EE"/>
              </w:rPr>
              <w:t xml:space="preserve">Arvestage, et üks tegevus peab olema pühendatud üksnes kapitaliseerimistegevustele (jooksvalt teadmiste kogumine ja järelduste tegemine). Need hõlmavad UIA ekspertide kaasatust projekti elluviimisse.  </w:t>
            </w:r>
          </w:p>
          <w:p w:rsidR="00C81E44" w:rsidRPr="00CF712C" w:rsidRDefault="00A7610C" w:rsidP="006A6CA2">
            <w:pPr>
              <w:pStyle w:val="CommentText1"/>
              <w:spacing w:after="0"/>
              <w:jc w:val="both"/>
              <w:rPr>
                <w:rFonts w:asciiTheme="minorHAnsi" w:eastAsia="Times New Roman" w:hAnsiTheme="minorHAnsi" w:cs="Open Sans"/>
                <w:i/>
                <w:color w:val="548DD4"/>
                <w:lang w:eastAsia="en-GB"/>
              </w:rPr>
            </w:pPr>
            <w:r w:rsidRPr="006B79D3">
              <w:rPr>
                <w:rFonts w:asciiTheme="minorHAnsi" w:eastAsia="Times New Roman" w:hAnsiTheme="minorHAnsi" w:cs="Open Sans"/>
                <w:i/>
                <w:color w:val="548DD4"/>
                <w:lang w:bidi="et-EE"/>
              </w:rPr>
              <w:t>Olenevalt vajaduse analüüsist eraldatakse iga projekti jaoks 30 päeva ekspertide kaasamiseks. Ekspertide kulud (sh reisi- ja majutuskulud) kaetakse UIA algatuse raames. Taotlejad esitavad siin peamised UIA ekspertide osutatava abi vajadused. See võetakse pärast projekti heaks kiitmist alalise sekretariaadiga peetava arutelu aluseks.</w:t>
            </w:r>
          </w:p>
        </w:tc>
      </w:tr>
      <w:tr w:rsidR="007A5D85" w:rsidRPr="00815C13" w:rsidTr="003416AF">
        <w:tc>
          <w:tcPr>
            <w:tcW w:w="9271" w:type="dxa"/>
            <w:gridSpan w:val="10"/>
            <w:tcBorders>
              <w:top w:val="single" w:sz="4" w:space="0" w:color="000000"/>
              <w:left w:val="single" w:sz="4" w:space="0" w:color="000000"/>
              <w:bottom w:val="single" w:sz="4" w:space="0" w:color="000000"/>
              <w:right w:val="single" w:sz="4" w:space="0" w:color="000000"/>
            </w:tcBorders>
            <w:shd w:val="clear" w:color="auto" w:fill="E5DFEC"/>
          </w:tcPr>
          <w:p w:rsidR="007A5D85" w:rsidRPr="00815C13" w:rsidRDefault="007A5D85" w:rsidP="0068269D">
            <w:pPr>
              <w:spacing w:after="60"/>
              <w:rPr>
                <w:rFonts w:asciiTheme="minorHAnsi" w:hAnsiTheme="minorHAnsi"/>
                <w:sz w:val="20"/>
                <w:szCs w:val="20"/>
              </w:rPr>
            </w:pPr>
            <w:r w:rsidRPr="00815C13">
              <w:rPr>
                <w:rFonts w:asciiTheme="minorHAnsi" w:hAnsiTheme="minorHAnsi" w:cs="Open Sans"/>
                <w:b/>
                <w:sz w:val="20"/>
                <w:szCs w:val="20"/>
                <w:lang w:bidi="et-EE"/>
              </w:rPr>
              <w:t>Tegevused ja tulemid</w:t>
            </w:r>
          </w:p>
        </w:tc>
      </w:tr>
      <w:tr w:rsidR="007A5D85" w:rsidRPr="00144F5B" w:rsidTr="008A5F7C">
        <w:tc>
          <w:tcPr>
            <w:tcW w:w="882" w:type="dxa"/>
            <w:vMerge w:val="restart"/>
            <w:tcBorders>
              <w:top w:val="single" w:sz="4" w:space="0" w:color="000000"/>
              <w:left w:val="single" w:sz="4" w:space="0" w:color="000000"/>
              <w:bottom w:val="single" w:sz="4" w:space="0" w:color="000000"/>
              <w:right w:val="single" w:sz="4" w:space="0" w:color="000000"/>
            </w:tcBorders>
            <w:shd w:val="clear" w:color="auto" w:fill="E5DFEC"/>
            <w:vAlign w:val="center"/>
          </w:tcPr>
          <w:p w:rsidR="007A5D85" w:rsidRPr="00815C13" w:rsidRDefault="007A5D85" w:rsidP="0068269D">
            <w:pPr>
              <w:spacing w:after="0"/>
              <w:jc w:val="center"/>
              <w:rPr>
                <w:rFonts w:asciiTheme="minorHAnsi" w:hAnsiTheme="minorHAnsi"/>
                <w:sz w:val="20"/>
                <w:szCs w:val="20"/>
                <w:lang w:val="en-GB"/>
              </w:rPr>
            </w:pPr>
            <w:r w:rsidRPr="00815C13">
              <w:rPr>
                <w:rFonts w:asciiTheme="minorHAnsi" w:hAnsiTheme="minorHAnsi" w:cs="Open Sans"/>
                <w:sz w:val="20"/>
                <w:szCs w:val="20"/>
                <w:lang w:bidi="et-EE"/>
              </w:rPr>
              <w:t>Tegevus 1.1</w:t>
            </w:r>
          </w:p>
        </w:tc>
        <w:tc>
          <w:tcPr>
            <w:tcW w:w="5979" w:type="dxa"/>
            <w:gridSpan w:val="5"/>
            <w:tcBorders>
              <w:top w:val="single" w:sz="4" w:space="0" w:color="000000"/>
              <w:left w:val="single" w:sz="4" w:space="0" w:color="000000"/>
              <w:bottom w:val="single" w:sz="4" w:space="0" w:color="000000"/>
              <w:right w:val="single" w:sz="4" w:space="0" w:color="000000"/>
            </w:tcBorders>
            <w:shd w:val="clear" w:color="auto" w:fill="FFFFFF"/>
          </w:tcPr>
          <w:p w:rsidR="00AB4799" w:rsidRDefault="00AB4799" w:rsidP="0068269D">
            <w:pPr>
              <w:spacing w:after="0"/>
              <w:rPr>
                <w:rFonts w:asciiTheme="minorHAnsi" w:hAnsiTheme="minorHAnsi" w:cs="Open Sans"/>
                <w:bCs/>
                <w:sz w:val="20"/>
                <w:szCs w:val="20"/>
                <w:lang w:val="en-GB"/>
              </w:rPr>
            </w:pPr>
            <w:r w:rsidRPr="007B1A7A">
              <w:rPr>
                <w:rFonts w:asciiTheme="minorHAnsi" w:hAnsiTheme="minorHAnsi" w:cs="Open Sans"/>
                <w:sz w:val="20"/>
                <w:szCs w:val="20"/>
                <w:lang w:bidi="et-EE"/>
              </w:rPr>
              <w:t>Tegevuse nimetus:</w:t>
            </w:r>
          </w:p>
          <w:p w:rsidR="006642CF" w:rsidRPr="00CF712C" w:rsidRDefault="00EC2260" w:rsidP="006642CF">
            <w:pPr>
              <w:spacing w:after="60"/>
              <w:jc w:val="both"/>
              <w:rPr>
                <w:rFonts w:asciiTheme="minorHAnsi" w:eastAsia="Times New Roman" w:hAnsiTheme="minorHAnsi" w:cs="Open Sans"/>
                <w:i/>
                <w:color w:val="548DD4"/>
                <w:sz w:val="20"/>
                <w:szCs w:val="20"/>
                <w:lang w:eastAsia="en-GB"/>
              </w:rPr>
            </w:pPr>
            <w:r>
              <w:rPr>
                <w:rFonts w:asciiTheme="minorHAnsi" w:eastAsia="Times New Roman" w:hAnsiTheme="minorHAnsi" w:cs="Open Sans"/>
                <w:i/>
                <w:color w:val="548DD4"/>
                <w:sz w:val="20"/>
                <w:szCs w:val="20"/>
                <w:lang w:bidi="et-EE"/>
              </w:rPr>
              <w:t xml:space="preserve">Tegevus on konkreetne täidetav ülesanne, milleks kasutatakse ressursse. See on tööpaketi osa. </w:t>
            </w:r>
          </w:p>
          <w:p w:rsidR="0068269D" w:rsidRPr="007B1A7A" w:rsidRDefault="001371B9" w:rsidP="006642CF">
            <w:pPr>
              <w:spacing w:after="60"/>
              <w:jc w:val="both"/>
              <w:rPr>
                <w:rFonts w:asciiTheme="minorHAnsi" w:eastAsia="Times New Roman" w:hAnsiTheme="minorHAnsi" w:cs="Open Sans"/>
                <w:i/>
                <w:color w:val="548DD4"/>
                <w:sz w:val="20"/>
                <w:szCs w:val="20"/>
                <w:lang w:val="en-US" w:eastAsia="en-GB"/>
              </w:rPr>
            </w:pPr>
            <w:r>
              <w:rPr>
                <w:rFonts w:asciiTheme="minorHAnsi" w:eastAsia="Times New Roman" w:hAnsiTheme="minorHAnsi" w:cs="Open Sans"/>
                <w:i/>
                <w:color w:val="548DD4"/>
                <w:sz w:val="20"/>
                <w:szCs w:val="20"/>
                <w:lang w:bidi="et-EE"/>
              </w:rPr>
              <w:t>Loetlege tööpaketi erinevat tüüpi tegevusi. Võtke arvesse, et tööpaketi kohta saab loetleda kuni 5 tegevust. Tüüpilised tegevused selle tööpaketi puhul on näiteks järgmised:</w:t>
            </w:r>
          </w:p>
          <w:p w:rsidR="0068269D" w:rsidRPr="007B1A7A" w:rsidRDefault="0068269D" w:rsidP="007B1A7A">
            <w:pPr>
              <w:pStyle w:val="ListParagraph"/>
              <w:numPr>
                <w:ilvl w:val="0"/>
                <w:numId w:val="32"/>
              </w:numPr>
              <w:spacing w:after="60"/>
              <w:rPr>
                <w:rFonts w:asciiTheme="minorHAnsi" w:eastAsia="Times New Roman" w:hAnsiTheme="minorHAnsi" w:cs="Open Sans"/>
                <w:i/>
                <w:color w:val="548DD4"/>
                <w:sz w:val="20"/>
                <w:szCs w:val="20"/>
                <w:lang w:val="en-US" w:eastAsia="en-GB"/>
              </w:rPr>
            </w:pPr>
            <w:r w:rsidRPr="007B1A7A">
              <w:rPr>
                <w:rFonts w:asciiTheme="minorHAnsi" w:eastAsia="Times New Roman" w:hAnsiTheme="minorHAnsi" w:cs="Open Sans"/>
                <w:i/>
                <w:color w:val="548DD4"/>
                <w:sz w:val="20"/>
                <w:szCs w:val="20"/>
                <w:lang w:bidi="et-EE"/>
              </w:rPr>
              <w:t>siseteabevahetus partnerluse raames;</w:t>
            </w:r>
          </w:p>
          <w:p w:rsidR="0068269D" w:rsidRPr="007B1A7A" w:rsidRDefault="001371B9" w:rsidP="007B1A7A">
            <w:pPr>
              <w:pStyle w:val="ListParagraph"/>
              <w:numPr>
                <w:ilvl w:val="0"/>
                <w:numId w:val="32"/>
              </w:numPr>
              <w:spacing w:after="60"/>
              <w:rPr>
                <w:rFonts w:asciiTheme="minorHAnsi" w:eastAsia="Times New Roman" w:hAnsiTheme="minorHAnsi" w:cs="Open Sans"/>
                <w:i/>
                <w:color w:val="548DD4"/>
                <w:sz w:val="20"/>
                <w:szCs w:val="20"/>
                <w:lang w:val="en-US" w:eastAsia="en-GB"/>
              </w:rPr>
            </w:pPr>
            <w:r>
              <w:rPr>
                <w:rFonts w:asciiTheme="minorHAnsi" w:eastAsia="Times New Roman" w:hAnsiTheme="minorHAnsi" w:cs="Open Sans"/>
                <w:i/>
                <w:color w:val="548DD4"/>
                <w:sz w:val="20"/>
                <w:szCs w:val="20"/>
                <w:lang w:bidi="et-EE"/>
              </w:rPr>
              <w:t>projekti kontroll (auditeerija arvamus);</w:t>
            </w:r>
          </w:p>
          <w:p w:rsidR="007A5D85" w:rsidRPr="006A6CA2" w:rsidRDefault="0068269D" w:rsidP="006A6CA2">
            <w:pPr>
              <w:pStyle w:val="ListParagraph"/>
              <w:numPr>
                <w:ilvl w:val="0"/>
                <w:numId w:val="32"/>
              </w:numPr>
              <w:spacing w:after="60"/>
              <w:rPr>
                <w:rFonts w:asciiTheme="minorHAnsi" w:eastAsia="Times New Roman" w:hAnsiTheme="minorHAnsi" w:cs="Open Sans"/>
                <w:i/>
                <w:color w:val="548DD4"/>
                <w:sz w:val="20"/>
                <w:szCs w:val="20"/>
                <w:lang w:val="en-US" w:eastAsia="en-GB"/>
              </w:rPr>
            </w:pPr>
            <w:r w:rsidRPr="007B1A7A">
              <w:rPr>
                <w:rFonts w:asciiTheme="minorHAnsi" w:eastAsia="Times New Roman" w:hAnsiTheme="minorHAnsi" w:cs="Open Sans"/>
                <w:i/>
                <w:color w:val="548DD4"/>
                <w:sz w:val="20"/>
                <w:szCs w:val="20"/>
                <w:lang w:bidi="et-EE"/>
              </w:rPr>
              <w:t>partnerluse koordineerimine.</w:t>
            </w:r>
          </w:p>
        </w:tc>
        <w:tc>
          <w:tcPr>
            <w:tcW w:w="1292" w:type="dxa"/>
            <w:gridSpan w:val="3"/>
            <w:tcBorders>
              <w:top w:val="single" w:sz="4" w:space="0" w:color="000000"/>
              <w:left w:val="single" w:sz="4" w:space="0" w:color="000000"/>
              <w:bottom w:val="single" w:sz="4" w:space="0" w:color="000000"/>
              <w:right w:val="single" w:sz="4" w:space="0" w:color="000000"/>
            </w:tcBorders>
            <w:shd w:val="clear" w:color="auto" w:fill="FFFFFF"/>
          </w:tcPr>
          <w:p w:rsidR="007A5D85" w:rsidRPr="00815C13" w:rsidRDefault="007A5D85" w:rsidP="0068269D">
            <w:pPr>
              <w:spacing w:after="0"/>
              <w:rPr>
                <w:rFonts w:asciiTheme="minorHAnsi" w:hAnsiTheme="minorHAnsi"/>
                <w:i/>
                <w:sz w:val="20"/>
                <w:szCs w:val="20"/>
                <w:lang w:val="en-GB"/>
              </w:rPr>
            </w:pPr>
            <w:r w:rsidRPr="00815C13">
              <w:rPr>
                <w:rFonts w:asciiTheme="minorHAnsi" w:hAnsiTheme="minorHAnsi" w:cs="Open Sans"/>
                <w:sz w:val="20"/>
                <w:szCs w:val="20"/>
                <w:lang w:bidi="et-EE"/>
              </w:rPr>
              <w:t>Alguskuu</w:t>
            </w:r>
          </w:p>
          <w:p w:rsidR="007A5D85" w:rsidRPr="00815C13" w:rsidRDefault="007A5D85" w:rsidP="0068269D">
            <w:pPr>
              <w:spacing w:after="0"/>
              <w:rPr>
                <w:rFonts w:asciiTheme="minorHAnsi" w:hAnsiTheme="minorHAnsi"/>
                <w:sz w:val="20"/>
                <w:szCs w:val="20"/>
                <w:lang w:val="en-GB"/>
              </w:rPr>
            </w:pPr>
            <w:r w:rsidRPr="00815C13">
              <w:rPr>
                <w:rFonts w:asciiTheme="minorHAnsi" w:hAnsiTheme="minorHAnsi" w:cs="Open Sans"/>
                <w:i/>
                <w:sz w:val="20"/>
                <w:szCs w:val="20"/>
                <w:lang w:bidi="et-EE"/>
              </w:rPr>
              <w:t>(KK. AAAA)</w:t>
            </w:r>
          </w:p>
        </w:tc>
        <w:tc>
          <w:tcPr>
            <w:tcW w:w="1118" w:type="dxa"/>
            <w:tcBorders>
              <w:top w:val="single" w:sz="4" w:space="0" w:color="000000"/>
              <w:left w:val="single" w:sz="4" w:space="0" w:color="000000"/>
              <w:bottom w:val="single" w:sz="4" w:space="0" w:color="000000"/>
              <w:right w:val="single" w:sz="4" w:space="0" w:color="000000"/>
            </w:tcBorders>
            <w:shd w:val="clear" w:color="auto" w:fill="FFFFFF"/>
          </w:tcPr>
          <w:p w:rsidR="007A5D85" w:rsidRPr="00815C13" w:rsidRDefault="007A5D85" w:rsidP="0068269D">
            <w:pPr>
              <w:spacing w:after="0"/>
              <w:rPr>
                <w:rFonts w:asciiTheme="minorHAnsi" w:hAnsiTheme="minorHAnsi"/>
                <w:i/>
                <w:sz w:val="20"/>
                <w:szCs w:val="20"/>
                <w:lang w:val="en-GB"/>
              </w:rPr>
            </w:pPr>
            <w:r w:rsidRPr="00815C13">
              <w:rPr>
                <w:rFonts w:asciiTheme="minorHAnsi" w:hAnsiTheme="minorHAnsi" w:cs="Open Sans"/>
                <w:sz w:val="20"/>
                <w:szCs w:val="20"/>
                <w:lang w:bidi="et-EE"/>
              </w:rPr>
              <w:t>Lõppkuu</w:t>
            </w:r>
          </w:p>
          <w:p w:rsidR="007A5D85" w:rsidRPr="00815C13" w:rsidRDefault="007A5D85" w:rsidP="0068269D">
            <w:pPr>
              <w:spacing w:after="0"/>
              <w:rPr>
                <w:rFonts w:asciiTheme="minorHAnsi" w:hAnsiTheme="minorHAnsi"/>
                <w:sz w:val="20"/>
                <w:szCs w:val="20"/>
                <w:lang w:val="en-US"/>
              </w:rPr>
            </w:pPr>
            <w:r w:rsidRPr="00815C13">
              <w:rPr>
                <w:rFonts w:asciiTheme="minorHAnsi" w:hAnsiTheme="minorHAnsi" w:cs="Open Sans"/>
                <w:i/>
                <w:sz w:val="20"/>
                <w:szCs w:val="20"/>
                <w:lang w:bidi="et-EE"/>
              </w:rPr>
              <w:t>(KK. AAAA)</w:t>
            </w:r>
          </w:p>
        </w:tc>
      </w:tr>
      <w:tr w:rsidR="007A5D85" w:rsidRPr="00144F5B" w:rsidTr="007424C0">
        <w:tc>
          <w:tcPr>
            <w:tcW w:w="882" w:type="dxa"/>
            <w:vMerge/>
            <w:tcBorders>
              <w:top w:val="single" w:sz="4" w:space="0" w:color="000000"/>
              <w:left w:val="single" w:sz="4" w:space="0" w:color="000000"/>
              <w:bottom w:val="single" w:sz="4" w:space="0" w:color="000000"/>
              <w:right w:val="single" w:sz="4" w:space="0" w:color="000000"/>
            </w:tcBorders>
            <w:shd w:val="clear" w:color="auto" w:fill="E5DFEC"/>
            <w:vAlign w:val="center"/>
          </w:tcPr>
          <w:p w:rsidR="007A5D85" w:rsidRPr="00815C13" w:rsidRDefault="007A5D85" w:rsidP="0068269D">
            <w:pPr>
              <w:rPr>
                <w:rFonts w:asciiTheme="minorHAnsi" w:hAnsiTheme="minorHAnsi"/>
                <w:sz w:val="20"/>
                <w:szCs w:val="20"/>
                <w:lang w:val="en-US"/>
              </w:rPr>
            </w:pPr>
          </w:p>
        </w:tc>
        <w:tc>
          <w:tcPr>
            <w:tcW w:w="8389" w:type="dxa"/>
            <w:gridSpan w:val="9"/>
            <w:tcBorders>
              <w:top w:val="single" w:sz="4" w:space="0" w:color="000000"/>
              <w:left w:val="single" w:sz="4" w:space="0" w:color="000000"/>
              <w:bottom w:val="single" w:sz="4" w:space="0" w:color="000000"/>
              <w:right w:val="single" w:sz="4" w:space="0" w:color="000000"/>
            </w:tcBorders>
            <w:shd w:val="clear" w:color="auto" w:fill="FFFFFF"/>
          </w:tcPr>
          <w:p w:rsidR="007A5D85" w:rsidRPr="00A7610C" w:rsidRDefault="007A5D85" w:rsidP="00E16884">
            <w:pPr>
              <w:pStyle w:val="CommentText1"/>
              <w:spacing w:after="0"/>
              <w:rPr>
                <w:rFonts w:asciiTheme="minorHAnsi" w:hAnsiTheme="minorHAnsi"/>
                <w:color w:val="548DD4"/>
                <w:lang w:val="en-GB"/>
              </w:rPr>
            </w:pPr>
            <w:r w:rsidRPr="00815C13">
              <w:rPr>
                <w:rFonts w:asciiTheme="minorHAnsi" w:hAnsiTheme="minorHAnsi" w:cs="Open Sans"/>
                <w:lang w:bidi="et-EE"/>
              </w:rPr>
              <w:t xml:space="preserve">Tegevuse kirjeldus </w:t>
            </w:r>
            <w:r w:rsidR="007B1A7A" w:rsidRPr="00815513">
              <w:rPr>
                <w:rFonts w:asciiTheme="minorHAnsi" w:eastAsia="Times New Roman" w:hAnsiTheme="minorHAnsi" w:cs="Open Sans"/>
                <w:b/>
                <w:color w:val="548DD4"/>
                <w:lang w:bidi="et-EE"/>
              </w:rPr>
              <w:t>[500 tähemärki]</w:t>
            </w:r>
          </w:p>
        </w:tc>
      </w:tr>
      <w:tr w:rsidR="007A5D85" w:rsidRPr="006642CF" w:rsidTr="008A5F7C">
        <w:tc>
          <w:tcPr>
            <w:tcW w:w="882" w:type="dxa"/>
            <w:tcBorders>
              <w:top w:val="single" w:sz="4" w:space="0" w:color="000000"/>
              <w:left w:val="single" w:sz="4" w:space="0" w:color="000000"/>
              <w:bottom w:val="single" w:sz="8" w:space="0" w:color="000000"/>
              <w:right w:val="single" w:sz="4" w:space="0" w:color="000000"/>
            </w:tcBorders>
            <w:shd w:val="clear" w:color="auto" w:fill="auto"/>
            <w:vAlign w:val="center"/>
          </w:tcPr>
          <w:p w:rsidR="007A5D85" w:rsidRPr="00815C13" w:rsidRDefault="007A5D85" w:rsidP="0068269D">
            <w:pPr>
              <w:spacing w:after="0"/>
              <w:jc w:val="center"/>
              <w:rPr>
                <w:rFonts w:asciiTheme="minorHAnsi" w:hAnsiTheme="minorHAnsi"/>
                <w:sz w:val="20"/>
                <w:szCs w:val="20"/>
                <w:lang w:val="en-GB"/>
              </w:rPr>
            </w:pPr>
            <w:r w:rsidRPr="00815C13">
              <w:rPr>
                <w:rFonts w:asciiTheme="minorHAnsi" w:hAnsiTheme="minorHAnsi" w:cs="Open Sans"/>
                <w:i/>
                <w:sz w:val="20"/>
                <w:szCs w:val="20"/>
                <w:lang w:bidi="et-EE"/>
              </w:rPr>
              <w:t>D 1.1.1</w:t>
            </w:r>
          </w:p>
        </w:tc>
        <w:tc>
          <w:tcPr>
            <w:tcW w:w="5979" w:type="dxa"/>
            <w:gridSpan w:val="5"/>
            <w:tcBorders>
              <w:top w:val="single" w:sz="4" w:space="0" w:color="000000"/>
              <w:left w:val="single" w:sz="4" w:space="0" w:color="000000"/>
              <w:bottom w:val="single" w:sz="8" w:space="0" w:color="000000"/>
              <w:right w:val="single" w:sz="4" w:space="0" w:color="000000"/>
            </w:tcBorders>
            <w:shd w:val="clear" w:color="auto" w:fill="auto"/>
          </w:tcPr>
          <w:p w:rsidR="006642CF" w:rsidRPr="00815C13" w:rsidRDefault="006642CF" w:rsidP="006642CF">
            <w:pPr>
              <w:spacing w:after="0"/>
              <w:rPr>
                <w:rFonts w:asciiTheme="minorHAnsi" w:hAnsiTheme="minorHAnsi" w:cs="Open Sans"/>
                <w:bCs/>
                <w:sz w:val="20"/>
                <w:szCs w:val="20"/>
                <w:lang w:val="en-GB"/>
              </w:rPr>
            </w:pPr>
            <w:r w:rsidRPr="00815C13">
              <w:rPr>
                <w:rFonts w:asciiTheme="minorHAnsi" w:hAnsiTheme="minorHAnsi" w:cs="Open Sans"/>
                <w:sz w:val="20"/>
                <w:szCs w:val="20"/>
                <w:lang w:bidi="et-EE"/>
              </w:rPr>
              <w:t>Tulemid</w:t>
            </w:r>
          </w:p>
          <w:p w:rsidR="006642CF" w:rsidRPr="00C81E44" w:rsidRDefault="006642CF" w:rsidP="00C81E44">
            <w:pPr>
              <w:spacing w:after="60"/>
              <w:jc w:val="both"/>
              <w:rPr>
                <w:rFonts w:asciiTheme="minorHAnsi" w:eastAsia="Times New Roman" w:hAnsiTheme="minorHAnsi" w:cs="Open Sans"/>
                <w:i/>
                <w:color w:val="548DD4"/>
                <w:sz w:val="20"/>
                <w:szCs w:val="20"/>
                <w:lang w:val="en-GB" w:eastAsia="en-GB"/>
              </w:rPr>
            </w:pPr>
            <w:r w:rsidRPr="00EC2260">
              <w:rPr>
                <w:rFonts w:asciiTheme="minorHAnsi" w:eastAsia="Times New Roman" w:hAnsiTheme="minorHAnsi" w:cs="Open Sans"/>
                <w:i/>
                <w:color w:val="548DD4"/>
                <w:sz w:val="20"/>
                <w:szCs w:val="20"/>
                <w:lang w:bidi="et-EE"/>
              </w:rPr>
              <w:t xml:space="preserve">Tulem on materiaalne või immateriaalne objekt, mis on saadud projekti kaastulemusena ning mis aitab kaasa projekti väljundi välja töötamisele. </w:t>
            </w:r>
          </w:p>
        </w:tc>
        <w:tc>
          <w:tcPr>
            <w:tcW w:w="1292" w:type="dxa"/>
            <w:gridSpan w:val="3"/>
            <w:tcBorders>
              <w:top w:val="single" w:sz="4" w:space="0" w:color="000000"/>
              <w:left w:val="single" w:sz="4" w:space="0" w:color="000000"/>
              <w:bottom w:val="single" w:sz="8" w:space="0" w:color="000000"/>
              <w:right w:val="single" w:sz="4" w:space="0" w:color="000000"/>
            </w:tcBorders>
            <w:shd w:val="clear" w:color="auto" w:fill="FFFFFF"/>
          </w:tcPr>
          <w:p w:rsidR="007A5D85" w:rsidRPr="00815C13" w:rsidRDefault="007A5D85" w:rsidP="0068269D">
            <w:pPr>
              <w:spacing w:after="0"/>
              <w:rPr>
                <w:rFonts w:asciiTheme="minorHAnsi" w:hAnsiTheme="minorHAnsi"/>
                <w:sz w:val="20"/>
                <w:szCs w:val="20"/>
                <w:lang w:val="en-GB"/>
              </w:rPr>
            </w:pPr>
            <w:r w:rsidRPr="00815C13">
              <w:rPr>
                <w:rFonts w:asciiTheme="minorHAnsi" w:hAnsiTheme="minorHAnsi" w:cs="Open Sans"/>
                <w:sz w:val="20"/>
                <w:szCs w:val="20"/>
                <w:lang w:bidi="et-EE"/>
              </w:rPr>
              <w:t>Etteantud väärtus</w:t>
            </w:r>
          </w:p>
        </w:tc>
        <w:tc>
          <w:tcPr>
            <w:tcW w:w="1118" w:type="dxa"/>
            <w:tcBorders>
              <w:top w:val="single" w:sz="4" w:space="0" w:color="000000"/>
              <w:left w:val="single" w:sz="4" w:space="0" w:color="000000"/>
              <w:bottom w:val="single" w:sz="8" w:space="0" w:color="000000"/>
              <w:right w:val="single" w:sz="4" w:space="0" w:color="000000"/>
            </w:tcBorders>
            <w:shd w:val="clear" w:color="auto" w:fill="FFFFFF"/>
          </w:tcPr>
          <w:p w:rsidR="007A5D85" w:rsidRPr="006642CF" w:rsidRDefault="007A5D85" w:rsidP="0068269D">
            <w:pPr>
              <w:spacing w:after="0"/>
              <w:rPr>
                <w:rFonts w:asciiTheme="minorHAnsi" w:hAnsiTheme="minorHAnsi"/>
                <w:sz w:val="20"/>
                <w:szCs w:val="20"/>
                <w:lang w:val="en-GB"/>
              </w:rPr>
            </w:pPr>
            <w:r w:rsidRPr="00815C13">
              <w:rPr>
                <w:rFonts w:asciiTheme="minorHAnsi" w:hAnsiTheme="minorHAnsi" w:cs="Open Sans"/>
                <w:sz w:val="20"/>
                <w:szCs w:val="20"/>
                <w:lang w:bidi="et-EE"/>
              </w:rPr>
              <w:t>Elluviimise kuu (</w:t>
            </w:r>
            <w:r w:rsidRPr="00815C13">
              <w:rPr>
                <w:rFonts w:asciiTheme="minorHAnsi" w:hAnsiTheme="minorHAnsi" w:cs="Open Sans"/>
                <w:i/>
                <w:sz w:val="20"/>
                <w:szCs w:val="20"/>
                <w:lang w:bidi="et-EE"/>
              </w:rPr>
              <w:t>KK.AAAA</w:t>
            </w:r>
            <w:r w:rsidRPr="00815C13">
              <w:rPr>
                <w:rFonts w:asciiTheme="minorHAnsi" w:hAnsiTheme="minorHAnsi" w:cs="Open Sans"/>
                <w:sz w:val="20"/>
                <w:szCs w:val="20"/>
                <w:lang w:bidi="et-EE"/>
              </w:rPr>
              <w:t>)</w:t>
            </w:r>
          </w:p>
        </w:tc>
      </w:tr>
      <w:tr w:rsidR="007A5D85" w:rsidRPr="006642CF" w:rsidTr="008A5F7C">
        <w:tc>
          <w:tcPr>
            <w:tcW w:w="882" w:type="dxa"/>
            <w:vMerge w:val="restart"/>
            <w:tcBorders>
              <w:top w:val="single" w:sz="8" w:space="0" w:color="000000"/>
              <w:left w:val="single" w:sz="4" w:space="0" w:color="000000"/>
              <w:bottom w:val="single" w:sz="4" w:space="0" w:color="000000"/>
              <w:right w:val="single" w:sz="4" w:space="0" w:color="000000"/>
            </w:tcBorders>
            <w:shd w:val="clear" w:color="auto" w:fill="E5DFEC"/>
            <w:vAlign w:val="center"/>
          </w:tcPr>
          <w:p w:rsidR="007A5D85" w:rsidRPr="00815C13" w:rsidRDefault="007A5D85" w:rsidP="0068269D">
            <w:pPr>
              <w:spacing w:after="0"/>
              <w:jc w:val="center"/>
              <w:rPr>
                <w:rFonts w:asciiTheme="minorHAnsi" w:hAnsiTheme="minorHAnsi"/>
                <w:sz w:val="20"/>
                <w:szCs w:val="20"/>
                <w:lang w:val="en-GB"/>
              </w:rPr>
            </w:pPr>
            <w:r w:rsidRPr="00815C13">
              <w:rPr>
                <w:rFonts w:asciiTheme="minorHAnsi" w:hAnsiTheme="minorHAnsi" w:cs="Open Sans"/>
                <w:sz w:val="20"/>
                <w:szCs w:val="20"/>
                <w:lang w:bidi="et-EE"/>
              </w:rPr>
              <w:t>Tegevus N</w:t>
            </w:r>
          </w:p>
        </w:tc>
        <w:tc>
          <w:tcPr>
            <w:tcW w:w="5979" w:type="dxa"/>
            <w:gridSpan w:val="5"/>
            <w:tcBorders>
              <w:top w:val="single" w:sz="8" w:space="0" w:color="000000"/>
              <w:left w:val="single" w:sz="4" w:space="0" w:color="000000"/>
              <w:bottom w:val="single" w:sz="4" w:space="0" w:color="000000"/>
              <w:right w:val="single" w:sz="4" w:space="0" w:color="000000"/>
            </w:tcBorders>
            <w:shd w:val="clear" w:color="auto" w:fill="FFFFFF"/>
          </w:tcPr>
          <w:p w:rsidR="007A5D85" w:rsidRPr="00815C13" w:rsidRDefault="007A5D85" w:rsidP="0068269D">
            <w:pPr>
              <w:spacing w:after="0"/>
              <w:rPr>
                <w:rFonts w:asciiTheme="minorHAnsi" w:hAnsiTheme="minorHAnsi" w:cs="Open Sans"/>
                <w:bCs/>
                <w:sz w:val="20"/>
                <w:szCs w:val="20"/>
                <w:lang w:val="en-GB"/>
              </w:rPr>
            </w:pPr>
            <w:r w:rsidRPr="00815C13">
              <w:rPr>
                <w:rFonts w:asciiTheme="minorHAnsi" w:hAnsiTheme="minorHAnsi" w:cs="Open Sans"/>
                <w:sz w:val="20"/>
                <w:szCs w:val="20"/>
                <w:lang w:bidi="et-EE"/>
              </w:rPr>
              <w:t xml:space="preserve">Tegevuse nimetus: </w:t>
            </w:r>
            <w:r w:rsidR="007B1A7A" w:rsidRPr="00EC2260">
              <w:rPr>
                <w:rFonts w:asciiTheme="minorHAnsi" w:eastAsia="Times New Roman" w:hAnsiTheme="minorHAnsi" w:cs="Open Sans"/>
                <w:i/>
                <w:color w:val="548DD4"/>
                <w:sz w:val="20"/>
                <w:szCs w:val="20"/>
                <w:lang w:bidi="et-EE"/>
              </w:rPr>
              <w:t>Kapitaliseerimine</w:t>
            </w:r>
          </w:p>
        </w:tc>
        <w:tc>
          <w:tcPr>
            <w:tcW w:w="1292" w:type="dxa"/>
            <w:gridSpan w:val="3"/>
            <w:tcBorders>
              <w:top w:val="single" w:sz="8" w:space="0" w:color="000000"/>
              <w:left w:val="single" w:sz="4" w:space="0" w:color="000000"/>
              <w:bottom w:val="single" w:sz="4" w:space="0" w:color="000000"/>
              <w:right w:val="single" w:sz="4" w:space="0" w:color="000000"/>
            </w:tcBorders>
            <w:shd w:val="clear" w:color="auto" w:fill="FFFFFF"/>
          </w:tcPr>
          <w:p w:rsidR="007A5D85" w:rsidRPr="00815C13" w:rsidRDefault="007A5D85" w:rsidP="0068269D">
            <w:pPr>
              <w:spacing w:after="0"/>
              <w:rPr>
                <w:rFonts w:asciiTheme="minorHAnsi" w:hAnsiTheme="minorHAnsi"/>
                <w:i/>
                <w:sz w:val="20"/>
                <w:szCs w:val="20"/>
                <w:lang w:val="en-GB"/>
              </w:rPr>
            </w:pPr>
            <w:r w:rsidRPr="00815C13">
              <w:rPr>
                <w:rFonts w:asciiTheme="minorHAnsi" w:hAnsiTheme="minorHAnsi" w:cs="Open Sans"/>
                <w:sz w:val="20"/>
                <w:szCs w:val="20"/>
                <w:lang w:bidi="et-EE"/>
              </w:rPr>
              <w:t>Alguskuu</w:t>
            </w:r>
          </w:p>
          <w:p w:rsidR="007A5D85" w:rsidRPr="00815C13" w:rsidRDefault="007A5D85" w:rsidP="0068269D">
            <w:pPr>
              <w:spacing w:after="0"/>
              <w:rPr>
                <w:rFonts w:asciiTheme="minorHAnsi" w:hAnsiTheme="minorHAnsi" w:cs="Open Sans"/>
                <w:bCs/>
                <w:sz w:val="20"/>
                <w:szCs w:val="20"/>
                <w:lang w:val="en-GB"/>
              </w:rPr>
            </w:pPr>
            <w:r w:rsidRPr="00815C13">
              <w:rPr>
                <w:rFonts w:asciiTheme="minorHAnsi" w:hAnsiTheme="minorHAnsi" w:cs="Open Sans"/>
                <w:i/>
                <w:sz w:val="20"/>
                <w:szCs w:val="20"/>
                <w:lang w:bidi="et-EE"/>
              </w:rPr>
              <w:t>(KK. AAAA)</w:t>
            </w:r>
          </w:p>
        </w:tc>
        <w:tc>
          <w:tcPr>
            <w:tcW w:w="1118" w:type="dxa"/>
            <w:tcBorders>
              <w:top w:val="single" w:sz="8" w:space="0" w:color="000000"/>
              <w:left w:val="single" w:sz="4" w:space="0" w:color="000000"/>
              <w:bottom w:val="single" w:sz="4" w:space="0" w:color="000000"/>
              <w:right w:val="single" w:sz="4" w:space="0" w:color="000000"/>
            </w:tcBorders>
            <w:shd w:val="clear" w:color="auto" w:fill="FFFFFF"/>
          </w:tcPr>
          <w:p w:rsidR="007A5D85" w:rsidRPr="00815C13" w:rsidRDefault="007A5D85" w:rsidP="0068269D">
            <w:pPr>
              <w:spacing w:after="0"/>
              <w:rPr>
                <w:rFonts w:asciiTheme="minorHAnsi" w:hAnsiTheme="minorHAnsi"/>
                <w:i/>
                <w:sz w:val="20"/>
                <w:szCs w:val="20"/>
                <w:lang w:val="en-GB"/>
              </w:rPr>
            </w:pPr>
            <w:r w:rsidRPr="00815C13">
              <w:rPr>
                <w:rFonts w:asciiTheme="minorHAnsi" w:hAnsiTheme="minorHAnsi" w:cs="Open Sans"/>
                <w:sz w:val="20"/>
                <w:szCs w:val="20"/>
                <w:lang w:bidi="et-EE"/>
              </w:rPr>
              <w:t>Lõppkuu</w:t>
            </w:r>
          </w:p>
          <w:p w:rsidR="007A5D85" w:rsidRPr="006642CF" w:rsidRDefault="007A5D85" w:rsidP="0068269D">
            <w:pPr>
              <w:spacing w:after="0"/>
              <w:rPr>
                <w:rFonts w:asciiTheme="minorHAnsi" w:hAnsiTheme="minorHAnsi"/>
                <w:sz w:val="20"/>
                <w:szCs w:val="20"/>
                <w:lang w:val="en-GB"/>
              </w:rPr>
            </w:pPr>
            <w:r w:rsidRPr="00815C13">
              <w:rPr>
                <w:rFonts w:asciiTheme="minorHAnsi" w:hAnsiTheme="minorHAnsi" w:cs="Open Sans"/>
                <w:i/>
                <w:sz w:val="20"/>
                <w:szCs w:val="20"/>
                <w:lang w:bidi="et-EE"/>
              </w:rPr>
              <w:t>(KK. AAAA)</w:t>
            </w:r>
          </w:p>
        </w:tc>
      </w:tr>
      <w:tr w:rsidR="007A5D85" w:rsidRPr="006B79D3" w:rsidTr="007424C0">
        <w:tc>
          <w:tcPr>
            <w:tcW w:w="882" w:type="dxa"/>
            <w:vMerge/>
            <w:tcBorders>
              <w:top w:val="single" w:sz="8" w:space="0" w:color="000000"/>
              <w:left w:val="single" w:sz="4" w:space="0" w:color="000000"/>
              <w:bottom w:val="single" w:sz="4" w:space="0" w:color="000000"/>
              <w:right w:val="single" w:sz="4" w:space="0" w:color="000000"/>
            </w:tcBorders>
            <w:shd w:val="clear" w:color="auto" w:fill="E5DFEC"/>
            <w:vAlign w:val="center"/>
          </w:tcPr>
          <w:p w:rsidR="007A5D85" w:rsidRPr="006642CF" w:rsidRDefault="007A5D85" w:rsidP="0068269D">
            <w:pPr>
              <w:rPr>
                <w:rFonts w:asciiTheme="minorHAnsi" w:hAnsiTheme="minorHAnsi"/>
                <w:sz w:val="20"/>
                <w:szCs w:val="20"/>
                <w:lang w:val="en-GB"/>
              </w:rPr>
            </w:pPr>
          </w:p>
        </w:tc>
        <w:tc>
          <w:tcPr>
            <w:tcW w:w="8389" w:type="dxa"/>
            <w:gridSpan w:val="9"/>
            <w:tcBorders>
              <w:top w:val="single" w:sz="4" w:space="0" w:color="000000"/>
              <w:left w:val="single" w:sz="4" w:space="0" w:color="000000"/>
              <w:bottom w:val="single" w:sz="4" w:space="0" w:color="000000"/>
              <w:right w:val="single" w:sz="4" w:space="0" w:color="000000"/>
            </w:tcBorders>
            <w:shd w:val="clear" w:color="auto" w:fill="FFFFFF"/>
          </w:tcPr>
          <w:p w:rsidR="007424C0" w:rsidRPr="007B1A7A" w:rsidRDefault="007A5D85" w:rsidP="007B1A7A">
            <w:pPr>
              <w:spacing w:after="60"/>
              <w:rPr>
                <w:rFonts w:asciiTheme="minorHAnsi" w:eastAsia="Times New Roman" w:hAnsiTheme="minorHAnsi" w:cs="Open Sans"/>
                <w:i/>
                <w:color w:val="548DD4"/>
                <w:sz w:val="20"/>
                <w:szCs w:val="20"/>
                <w:lang w:val="en-US" w:eastAsia="en-GB"/>
              </w:rPr>
            </w:pPr>
            <w:r w:rsidRPr="00815C13">
              <w:rPr>
                <w:rFonts w:asciiTheme="minorHAnsi" w:hAnsiTheme="minorHAnsi" w:cs="Open Sans"/>
                <w:lang w:bidi="et-EE"/>
              </w:rPr>
              <w:t>Tegevuse kirjeldus (eeltäidetud)</w:t>
            </w:r>
            <w:r w:rsidR="007B1A7A" w:rsidRPr="007B1A7A">
              <w:rPr>
                <w:rFonts w:asciiTheme="minorHAnsi" w:eastAsia="Times New Roman" w:hAnsiTheme="minorHAnsi" w:cs="Open Sans"/>
                <w:i/>
                <w:color w:val="548DD4"/>
                <w:sz w:val="20"/>
                <w:szCs w:val="20"/>
                <w:lang w:bidi="et-EE"/>
              </w:rPr>
              <w:t>1) UIA ekspertide kaasatus järgmise jaoks:</w:t>
            </w:r>
          </w:p>
          <w:p w:rsidR="007B1A7A" w:rsidRPr="007B1A7A" w:rsidRDefault="007B1A7A" w:rsidP="007B1A7A">
            <w:pPr>
              <w:pStyle w:val="ListParagraph"/>
              <w:numPr>
                <w:ilvl w:val="0"/>
                <w:numId w:val="32"/>
              </w:numPr>
              <w:spacing w:after="60"/>
              <w:rPr>
                <w:rFonts w:asciiTheme="minorHAnsi" w:eastAsia="Times New Roman" w:hAnsiTheme="minorHAnsi" w:cs="Open Sans"/>
                <w:i/>
                <w:color w:val="548DD4"/>
                <w:sz w:val="20"/>
                <w:szCs w:val="20"/>
                <w:lang w:val="en-US" w:eastAsia="en-GB"/>
              </w:rPr>
            </w:pPr>
            <w:r w:rsidRPr="007B1A7A">
              <w:rPr>
                <w:rFonts w:asciiTheme="minorHAnsi" w:eastAsia="Times New Roman" w:hAnsiTheme="minorHAnsi" w:cs="Open Sans"/>
                <w:i/>
                <w:color w:val="548DD4"/>
                <w:sz w:val="20"/>
                <w:szCs w:val="20"/>
                <w:lang w:bidi="et-EE"/>
              </w:rPr>
              <w:lastRenderedPageBreak/>
              <w:t>nõuanded ja juhised tegevuse sisu, eelkõige selle uuendusliku sisu kohta;</w:t>
            </w:r>
          </w:p>
          <w:p w:rsidR="007B1A7A" w:rsidRPr="007B1A7A" w:rsidRDefault="007B1A7A" w:rsidP="007B1A7A">
            <w:pPr>
              <w:pStyle w:val="ListParagraph"/>
              <w:numPr>
                <w:ilvl w:val="0"/>
                <w:numId w:val="32"/>
              </w:numPr>
              <w:spacing w:after="60"/>
              <w:rPr>
                <w:rFonts w:asciiTheme="minorHAnsi" w:eastAsia="Times New Roman" w:hAnsiTheme="minorHAnsi" w:cs="Open Sans"/>
                <w:i/>
                <w:color w:val="548DD4"/>
                <w:sz w:val="20"/>
                <w:szCs w:val="20"/>
                <w:lang w:val="en-US" w:eastAsia="en-GB"/>
              </w:rPr>
            </w:pPr>
            <w:r w:rsidRPr="007B1A7A">
              <w:rPr>
                <w:rFonts w:asciiTheme="minorHAnsi" w:eastAsia="Times New Roman" w:hAnsiTheme="minorHAnsi" w:cs="Open Sans"/>
                <w:i/>
                <w:color w:val="548DD4"/>
                <w:sz w:val="20"/>
                <w:szCs w:val="20"/>
                <w:lang w:bidi="et-EE"/>
              </w:rPr>
              <w:t>abi saadud õppetunde, parimaid tavasid jms kajastava(te) dokumentatsiooni ja väljundite välja töötamisel laiemale Euroopa publikule;</w:t>
            </w:r>
          </w:p>
          <w:p w:rsidR="00C81E44" w:rsidRPr="00C81E44" w:rsidRDefault="007B1A7A" w:rsidP="00C81E44">
            <w:pPr>
              <w:pStyle w:val="ListParagraph"/>
              <w:numPr>
                <w:ilvl w:val="0"/>
                <w:numId w:val="32"/>
              </w:numPr>
              <w:spacing w:after="60"/>
              <w:rPr>
                <w:rFonts w:asciiTheme="minorHAnsi" w:eastAsia="Times New Roman" w:hAnsiTheme="minorHAnsi" w:cs="Open Sans"/>
                <w:i/>
                <w:color w:val="548DD4"/>
                <w:sz w:val="20"/>
                <w:szCs w:val="20"/>
                <w:lang w:val="en-US" w:eastAsia="en-GB"/>
              </w:rPr>
            </w:pPr>
            <w:r w:rsidRPr="007B1A7A">
              <w:rPr>
                <w:rFonts w:asciiTheme="minorHAnsi" w:eastAsia="Times New Roman" w:hAnsiTheme="minorHAnsi" w:cs="Open Sans"/>
                <w:i/>
                <w:color w:val="548DD4"/>
                <w:sz w:val="20"/>
                <w:szCs w:val="20"/>
                <w:lang w:bidi="et-EE"/>
              </w:rPr>
              <w:t>tugi selle tagamiseks, et meede ei kalduks rajalt kõrvale ja seda rakendataks kooskõlas heakskiidetud taotlusega.</w:t>
            </w:r>
          </w:p>
          <w:p w:rsidR="007B1A7A" w:rsidRPr="007B1A7A" w:rsidRDefault="007B1A7A" w:rsidP="007B1A7A">
            <w:pPr>
              <w:spacing w:after="60"/>
              <w:rPr>
                <w:rFonts w:asciiTheme="minorHAnsi" w:eastAsia="Times New Roman" w:hAnsiTheme="minorHAnsi" w:cs="Open Sans"/>
                <w:i/>
                <w:color w:val="548DD4"/>
                <w:sz w:val="20"/>
                <w:szCs w:val="20"/>
                <w:lang w:val="en-US" w:eastAsia="en-GB"/>
              </w:rPr>
            </w:pPr>
            <w:r>
              <w:rPr>
                <w:rFonts w:asciiTheme="minorHAnsi" w:eastAsia="Times New Roman" w:hAnsiTheme="minorHAnsi" w:cs="Open Sans"/>
                <w:i/>
                <w:color w:val="548DD4"/>
                <w:sz w:val="20"/>
                <w:szCs w:val="20"/>
                <w:lang w:bidi="et-EE"/>
              </w:rPr>
              <w:t>2) Osalemine linnakeskkonna arendamise võrgustiku tegevustes.</w:t>
            </w:r>
          </w:p>
          <w:p w:rsidR="007B1A7A" w:rsidRPr="00815C13" w:rsidRDefault="007B1A7A" w:rsidP="007B1A7A">
            <w:pPr>
              <w:spacing w:after="60"/>
              <w:rPr>
                <w:rFonts w:asciiTheme="minorHAnsi" w:hAnsiTheme="minorHAnsi"/>
                <w:lang w:val="en-GB"/>
              </w:rPr>
            </w:pPr>
            <w:r>
              <w:rPr>
                <w:rFonts w:asciiTheme="minorHAnsi" w:eastAsia="Times New Roman" w:hAnsiTheme="minorHAnsi" w:cs="Open Sans"/>
                <w:i/>
                <w:color w:val="548DD4"/>
                <w:sz w:val="20"/>
                <w:szCs w:val="20"/>
                <w:lang w:bidi="et-EE"/>
              </w:rPr>
              <w:t>3) Riiklikel/rahvusvahelistel konverentsidel osalemine jooksvalt saadud õppetundide ja heade tavade jagamiseks</w:t>
            </w:r>
          </w:p>
        </w:tc>
      </w:tr>
      <w:tr w:rsidR="007A5D85" w:rsidRPr="00815C13" w:rsidTr="008A5F7C">
        <w:tc>
          <w:tcPr>
            <w:tcW w:w="882" w:type="dxa"/>
            <w:tcBorders>
              <w:top w:val="single" w:sz="4" w:space="0" w:color="000000"/>
              <w:left w:val="single" w:sz="4" w:space="0" w:color="000000"/>
              <w:bottom w:val="single" w:sz="8" w:space="0" w:color="000000"/>
              <w:right w:val="single" w:sz="4" w:space="0" w:color="000000"/>
            </w:tcBorders>
            <w:shd w:val="clear" w:color="auto" w:fill="auto"/>
            <w:vAlign w:val="center"/>
          </w:tcPr>
          <w:p w:rsidR="007A5D85" w:rsidRPr="00815C13" w:rsidRDefault="007A5D85" w:rsidP="0068269D">
            <w:pPr>
              <w:spacing w:after="0"/>
              <w:jc w:val="center"/>
              <w:rPr>
                <w:rFonts w:asciiTheme="minorHAnsi" w:hAnsiTheme="minorHAnsi"/>
                <w:sz w:val="20"/>
                <w:szCs w:val="20"/>
                <w:lang w:val="en-GB"/>
              </w:rPr>
            </w:pPr>
            <w:r w:rsidRPr="00815C13">
              <w:rPr>
                <w:rFonts w:asciiTheme="minorHAnsi" w:hAnsiTheme="minorHAnsi" w:cs="Open Sans"/>
                <w:i/>
                <w:sz w:val="20"/>
                <w:szCs w:val="20"/>
                <w:lang w:bidi="et-EE"/>
              </w:rPr>
              <w:lastRenderedPageBreak/>
              <w:t>D N</w:t>
            </w:r>
          </w:p>
        </w:tc>
        <w:tc>
          <w:tcPr>
            <w:tcW w:w="5877" w:type="dxa"/>
            <w:gridSpan w:val="4"/>
            <w:tcBorders>
              <w:top w:val="single" w:sz="4" w:space="0" w:color="000000"/>
              <w:left w:val="single" w:sz="4" w:space="0" w:color="000000"/>
              <w:bottom w:val="single" w:sz="8" w:space="0" w:color="000000"/>
              <w:right w:val="single" w:sz="4" w:space="0" w:color="000000"/>
            </w:tcBorders>
            <w:shd w:val="clear" w:color="auto" w:fill="auto"/>
          </w:tcPr>
          <w:p w:rsidR="007A5D85" w:rsidRPr="00815C13" w:rsidRDefault="007A5D85" w:rsidP="0068269D">
            <w:pPr>
              <w:spacing w:after="0"/>
              <w:rPr>
                <w:rFonts w:asciiTheme="minorHAnsi" w:hAnsiTheme="minorHAnsi" w:cs="Open Sans"/>
                <w:bCs/>
                <w:sz w:val="20"/>
                <w:szCs w:val="20"/>
                <w:lang w:val="en-GB"/>
              </w:rPr>
            </w:pPr>
            <w:r w:rsidRPr="00815C13">
              <w:rPr>
                <w:rFonts w:asciiTheme="minorHAnsi" w:hAnsiTheme="minorHAnsi" w:cs="Open Sans"/>
                <w:sz w:val="20"/>
                <w:szCs w:val="20"/>
                <w:lang w:bidi="et-EE"/>
              </w:rPr>
              <w:t>Tulemid</w:t>
            </w:r>
          </w:p>
          <w:p w:rsidR="003416AF" w:rsidRPr="00C84811" w:rsidRDefault="007B1A7A" w:rsidP="007B1A7A">
            <w:pPr>
              <w:pStyle w:val="ListParagraph"/>
              <w:numPr>
                <w:ilvl w:val="0"/>
                <w:numId w:val="32"/>
              </w:numPr>
              <w:spacing w:after="60"/>
              <w:rPr>
                <w:rFonts w:asciiTheme="minorHAnsi" w:eastAsia="Times New Roman" w:hAnsiTheme="minorHAnsi" w:cs="Open Sans"/>
                <w:i/>
                <w:color w:val="548DD4"/>
                <w:sz w:val="20"/>
                <w:szCs w:val="20"/>
                <w:lang w:val="nl-BE" w:eastAsia="en-GB"/>
              </w:rPr>
            </w:pPr>
            <w:r w:rsidRPr="007B1A7A">
              <w:rPr>
                <w:rFonts w:asciiTheme="minorHAnsi" w:eastAsia="Times New Roman" w:hAnsiTheme="minorHAnsi" w:cs="Open Sans"/>
                <w:i/>
                <w:color w:val="548DD4"/>
                <w:sz w:val="20"/>
                <w:szCs w:val="20"/>
                <w:lang w:bidi="et-EE"/>
              </w:rPr>
              <w:t xml:space="preserve">Jooksvalt UIA ekspertide koostatud temaatilised tulemid </w:t>
            </w:r>
          </w:p>
          <w:p w:rsidR="007B1A7A" w:rsidRPr="0067110E" w:rsidRDefault="00B23535" w:rsidP="0067110E">
            <w:pPr>
              <w:pStyle w:val="ListParagraph"/>
              <w:numPr>
                <w:ilvl w:val="0"/>
                <w:numId w:val="32"/>
              </w:numPr>
              <w:spacing w:after="60"/>
              <w:rPr>
                <w:rFonts w:asciiTheme="minorHAnsi" w:eastAsia="Times New Roman" w:hAnsiTheme="minorHAnsi" w:cs="Open Sans"/>
                <w:i/>
                <w:color w:val="548DD4"/>
                <w:sz w:val="20"/>
                <w:szCs w:val="20"/>
                <w:lang w:val="en-US" w:eastAsia="en-GB"/>
              </w:rPr>
            </w:pPr>
            <w:r w:rsidRPr="007B1A7A">
              <w:rPr>
                <w:rFonts w:asciiTheme="minorHAnsi" w:eastAsia="Times New Roman" w:hAnsiTheme="minorHAnsi" w:cs="Open Sans"/>
                <w:i/>
                <w:color w:val="548DD4"/>
                <w:sz w:val="20"/>
                <w:szCs w:val="20"/>
                <w:lang w:bidi="et-EE"/>
              </w:rPr>
              <w:t>Muud kapitaliseerimistegevustega seotud tulemid</w:t>
            </w:r>
          </w:p>
        </w:tc>
        <w:tc>
          <w:tcPr>
            <w:tcW w:w="1236" w:type="dxa"/>
            <w:gridSpan w:val="3"/>
            <w:tcBorders>
              <w:top w:val="single" w:sz="4" w:space="0" w:color="000000"/>
              <w:left w:val="single" w:sz="4" w:space="0" w:color="000000"/>
              <w:bottom w:val="single" w:sz="8" w:space="0" w:color="000000"/>
              <w:right w:val="single" w:sz="4" w:space="0" w:color="000000"/>
            </w:tcBorders>
            <w:shd w:val="clear" w:color="auto" w:fill="FFFFFF"/>
          </w:tcPr>
          <w:p w:rsidR="007A5D85" w:rsidRPr="00815C13" w:rsidRDefault="007A5D85" w:rsidP="0068269D">
            <w:pPr>
              <w:spacing w:after="0"/>
              <w:rPr>
                <w:rFonts w:asciiTheme="minorHAnsi" w:hAnsiTheme="minorHAnsi" w:cs="Open Sans"/>
                <w:bCs/>
                <w:sz w:val="20"/>
                <w:szCs w:val="20"/>
                <w:lang w:val="en-GB"/>
              </w:rPr>
            </w:pPr>
            <w:r w:rsidRPr="00815C13">
              <w:rPr>
                <w:rFonts w:asciiTheme="minorHAnsi" w:hAnsiTheme="minorHAnsi" w:cs="Open Sans"/>
                <w:sz w:val="20"/>
                <w:szCs w:val="20"/>
                <w:lang w:bidi="et-EE"/>
              </w:rPr>
              <w:t>Etteantud väärtus</w:t>
            </w:r>
          </w:p>
        </w:tc>
        <w:tc>
          <w:tcPr>
            <w:tcW w:w="1276" w:type="dxa"/>
            <w:gridSpan w:val="2"/>
            <w:tcBorders>
              <w:top w:val="single" w:sz="4" w:space="0" w:color="000000"/>
              <w:left w:val="single" w:sz="4" w:space="0" w:color="000000"/>
              <w:bottom w:val="single" w:sz="8" w:space="0" w:color="000000"/>
              <w:right w:val="single" w:sz="4" w:space="0" w:color="000000"/>
            </w:tcBorders>
            <w:shd w:val="clear" w:color="auto" w:fill="FFFFFF"/>
          </w:tcPr>
          <w:p w:rsidR="007A5D85" w:rsidRPr="00815C13" w:rsidRDefault="007A5D85" w:rsidP="0068269D">
            <w:pPr>
              <w:spacing w:after="0"/>
              <w:rPr>
                <w:rFonts w:asciiTheme="minorHAnsi" w:hAnsiTheme="minorHAnsi"/>
                <w:sz w:val="20"/>
                <w:szCs w:val="20"/>
              </w:rPr>
            </w:pPr>
            <w:r w:rsidRPr="00815C13">
              <w:rPr>
                <w:rFonts w:asciiTheme="minorHAnsi" w:hAnsiTheme="minorHAnsi" w:cs="Open Sans"/>
                <w:sz w:val="20"/>
                <w:szCs w:val="20"/>
                <w:lang w:bidi="et-EE"/>
              </w:rPr>
              <w:t>Elluviimise kuu (</w:t>
            </w:r>
            <w:r w:rsidRPr="00815C13">
              <w:rPr>
                <w:rFonts w:asciiTheme="minorHAnsi" w:hAnsiTheme="minorHAnsi" w:cs="Open Sans"/>
                <w:i/>
                <w:sz w:val="20"/>
                <w:szCs w:val="20"/>
                <w:lang w:bidi="et-EE"/>
              </w:rPr>
              <w:t>KK.AAAA</w:t>
            </w:r>
            <w:r w:rsidRPr="00815C13">
              <w:rPr>
                <w:rFonts w:asciiTheme="minorHAnsi" w:hAnsiTheme="minorHAnsi" w:cs="Open Sans"/>
                <w:sz w:val="20"/>
                <w:szCs w:val="20"/>
                <w:lang w:bidi="et-EE"/>
              </w:rPr>
              <w:t>)</w:t>
            </w:r>
          </w:p>
        </w:tc>
      </w:tr>
    </w:tbl>
    <w:p w:rsidR="007424C0" w:rsidRPr="00815C13" w:rsidRDefault="007424C0">
      <w:pPr>
        <w:suppressAutoHyphens w:val="0"/>
        <w:spacing w:after="0" w:line="240" w:lineRule="auto"/>
        <w:rPr>
          <w:rFonts w:asciiTheme="minorHAnsi" w:hAnsiTheme="minorHAnsi" w:cs="Open Sans"/>
          <w:bCs/>
          <w:sz w:val="20"/>
          <w:szCs w:val="20"/>
          <w:lang w:val="en-GB"/>
        </w:rPr>
        <w:sectPr w:rsidR="007424C0" w:rsidRPr="00815C13" w:rsidSect="00EF21C9">
          <w:footerReference w:type="default" r:id="rId8"/>
          <w:pgSz w:w="11906" w:h="16838"/>
          <w:pgMar w:top="1417" w:right="1417" w:bottom="1417" w:left="1417" w:header="720" w:footer="708" w:gutter="0"/>
          <w:cols w:space="720"/>
          <w:docGrid w:linePitch="360" w:charSpace="-2049"/>
        </w:sectPr>
      </w:pPr>
    </w:p>
    <w:p w:rsidR="00ED0570" w:rsidRPr="00815C13" w:rsidRDefault="00ED0570">
      <w:pPr>
        <w:suppressAutoHyphens w:val="0"/>
        <w:spacing w:after="0" w:line="240" w:lineRule="auto"/>
        <w:rPr>
          <w:rFonts w:asciiTheme="minorHAnsi" w:hAnsiTheme="minorHAnsi" w:cs="Open Sans"/>
          <w:bCs/>
          <w:sz w:val="20"/>
          <w:szCs w:val="20"/>
          <w:lang w:val="en-GB"/>
        </w:rPr>
      </w:pPr>
    </w:p>
    <w:tbl>
      <w:tblPr>
        <w:tblW w:w="0" w:type="auto"/>
        <w:tblInd w:w="108" w:type="dxa"/>
        <w:tblLayout w:type="fixed"/>
        <w:tblCellMar>
          <w:top w:w="57" w:type="dxa"/>
        </w:tblCellMar>
        <w:tblLook w:val="0000" w:firstRow="0" w:lastRow="0" w:firstColumn="0" w:lastColumn="0" w:noHBand="0" w:noVBand="0"/>
      </w:tblPr>
      <w:tblGrid>
        <w:gridCol w:w="13779"/>
      </w:tblGrid>
      <w:tr w:rsidR="007A5D85" w:rsidRPr="00815C13" w:rsidTr="005E0202">
        <w:tc>
          <w:tcPr>
            <w:tcW w:w="13779" w:type="dxa"/>
            <w:tcBorders>
              <w:top w:val="single" w:sz="4" w:space="0" w:color="000000"/>
              <w:left w:val="single" w:sz="4" w:space="0" w:color="000000"/>
              <w:bottom w:val="single" w:sz="4" w:space="0" w:color="000000"/>
              <w:right w:val="single" w:sz="4" w:space="0" w:color="000000"/>
            </w:tcBorders>
            <w:shd w:val="clear" w:color="auto" w:fill="D9DBEE"/>
          </w:tcPr>
          <w:p w:rsidR="007A5D85" w:rsidRPr="00815C13" w:rsidRDefault="007A5D85" w:rsidP="0068269D">
            <w:pPr>
              <w:spacing w:after="60"/>
              <w:rPr>
                <w:rFonts w:asciiTheme="minorHAnsi" w:hAnsiTheme="minorHAnsi"/>
                <w:sz w:val="20"/>
                <w:szCs w:val="20"/>
              </w:rPr>
            </w:pPr>
            <w:r w:rsidRPr="00815C13">
              <w:rPr>
                <w:rFonts w:asciiTheme="minorHAnsi" w:hAnsiTheme="minorHAnsi" w:cs="Open Sans"/>
                <w:b/>
                <w:sz w:val="20"/>
                <w:szCs w:val="20"/>
                <w:lang w:bidi="et-EE"/>
              </w:rPr>
              <w:t>Tööpaketi eelarve</w:t>
            </w:r>
          </w:p>
        </w:tc>
      </w:tr>
    </w:tbl>
    <w:p w:rsidR="003914E1" w:rsidRDefault="003914E1" w:rsidP="007A5D85">
      <w:pPr>
        <w:spacing w:after="0"/>
        <w:rPr>
          <w:rFonts w:asciiTheme="minorHAnsi" w:hAnsiTheme="minorHAnsi" w:cs="Open Sans"/>
          <w:bCs/>
          <w:sz w:val="20"/>
          <w:szCs w:val="20"/>
          <w:lang w:val="en-GB"/>
        </w:rPr>
      </w:pPr>
    </w:p>
    <w:tbl>
      <w:tblPr>
        <w:tblW w:w="13750" w:type="dxa"/>
        <w:tblInd w:w="137" w:type="dxa"/>
        <w:tblCellMar>
          <w:left w:w="70" w:type="dxa"/>
          <w:right w:w="70" w:type="dxa"/>
        </w:tblCellMar>
        <w:tblLook w:val="04A0" w:firstRow="1" w:lastRow="0" w:firstColumn="1" w:lastColumn="0" w:noHBand="0" w:noVBand="1"/>
      </w:tblPr>
      <w:tblGrid>
        <w:gridCol w:w="3503"/>
        <w:gridCol w:w="1600"/>
        <w:gridCol w:w="1460"/>
        <w:gridCol w:w="1460"/>
        <w:gridCol w:w="1600"/>
        <w:gridCol w:w="4127"/>
      </w:tblGrid>
      <w:tr w:rsidR="005E0202" w:rsidRPr="005E0202" w:rsidTr="005E0202">
        <w:trPr>
          <w:trHeight w:val="300"/>
        </w:trPr>
        <w:tc>
          <w:tcPr>
            <w:tcW w:w="35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lang w:eastAsia="fr-FR"/>
              </w:rPr>
            </w:pPr>
            <w:r w:rsidRPr="005E0202">
              <w:rPr>
                <w:rFonts w:eastAsia="Times New Roman"/>
                <w:color w:val="000000"/>
                <w:lang w:bidi="et-EE"/>
              </w:rPr>
              <w:t>Eelarveread</w:t>
            </w:r>
          </w:p>
        </w:tc>
        <w:tc>
          <w:tcPr>
            <w:tcW w:w="1600" w:type="dxa"/>
            <w:tcBorders>
              <w:top w:val="single" w:sz="4" w:space="0" w:color="auto"/>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lang w:eastAsia="fr-FR"/>
              </w:rPr>
            </w:pPr>
            <w:r w:rsidRPr="005E0202">
              <w:rPr>
                <w:rFonts w:eastAsia="Times New Roman"/>
                <w:color w:val="000000"/>
                <w:lang w:bidi="et-EE"/>
              </w:rPr>
              <w:t>PP1</w:t>
            </w:r>
          </w:p>
        </w:tc>
        <w:tc>
          <w:tcPr>
            <w:tcW w:w="1460" w:type="dxa"/>
            <w:tcBorders>
              <w:top w:val="single" w:sz="4" w:space="0" w:color="auto"/>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lang w:eastAsia="fr-FR"/>
              </w:rPr>
            </w:pPr>
            <w:r w:rsidRPr="005E0202">
              <w:rPr>
                <w:rFonts w:eastAsia="Times New Roman"/>
                <w:color w:val="000000"/>
                <w:lang w:bidi="et-EE"/>
              </w:rPr>
              <w:t>PP2</w:t>
            </w:r>
          </w:p>
        </w:tc>
        <w:tc>
          <w:tcPr>
            <w:tcW w:w="1460" w:type="dxa"/>
            <w:tcBorders>
              <w:top w:val="single" w:sz="4" w:space="0" w:color="auto"/>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lang w:eastAsia="fr-FR"/>
              </w:rPr>
            </w:pPr>
            <w:r w:rsidRPr="005E0202">
              <w:rPr>
                <w:rFonts w:eastAsia="Times New Roman"/>
                <w:color w:val="000000"/>
                <w:lang w:bidi="et-EE"/>
              </w:rPr>
              <w:t>PPn</w:t>
            </w:r>
          </w:p>
        </w:tc>
        <w:tc>
          <w:tcPr>
            <w:tcW w:w="1600" w:type="dxa"/>
            <w:tcBorders>
              <w:top w:val="single" w:sz="4" w:space="0" w:color="auto"/>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lang w:eastAsia="fr-FR"/>
              </w:rPr>
            </w:pPr>
            <w:r w:rsidRPr="005E0202">
              <w:rPr>
                <w:rFonts w:eastAsia="Times New Roman"/>
                <w:color w:val="000000"/>
                <w:lang w:bidi="et-EE"/>
              </w:rPr>
              <w:t>Kokku</w:t>
            </w:r>
          </w:p>
        </w:tc>
        <w:tc>
          <w:tcPr>
            <w:tcW w:w="4127" w:type="dxa"/>
            <w:tcBorders>
              <w:top w:val="single" w:sz="4" w:space="0" w:color="auto"/>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lang w:eastAsia="fr-FR"/>
              </w:rPr>
            </w:pPr>
            <w:r w:rsidRPr="005E0202">
              <w:rPr>
                <w:rFonts w:eastAsia="Times New Roman"/>
                <w:color w:val="000000"/>
                <w:lang w:bidi="et-EE"/>
              </w:rPr>
              <w:t>Märkused</w:t>
            </w:r>
          </w:p>
        </w:tc>
      </w:tr>
      <w:tr w:rsidR="005E0202" w:rsidRPr="005E0202"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lang w:eastAsia="fr-FR"/>
              </w:rPr>
            </w:pPr>
            <w:r w:rsidRPr="005E0202">
              <w:rPr>
                <w:rFonts w:eastAsia="Times New Roman"/>
                <w:color w:val="000000"/>
                <w:lang w:bidi="et-EE"/>
              </w:rPr>
              <w:t>Töötajad</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lang w:eastAsia="fr-FR"/>
              </w:rPr>
            </w:pPr>
            <w:r w:rsidRPr="005E0202">
              <w:rPr>
                <w:rFonts w:eastAsia="Times New Roman"/>
                <w:color w:val="000000"/>
                <w:lang w:bidi="et-EE"/>
              </w:rPr>
              <w:t>[250 tähemärki]</w:t>
            </w:r>
          </w:p>
        </w:tc>
      </w:tr>
      <w:tr w:rsidR="005E0202" w:rsidRPr="005E0202"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lang w:eastAsia="fr-FR"/>
              </w:rPr>
            </w:pPr>
            <w:r w:rsidRPr="005E0202">
              <w:rPr>
                <w:rFonts w:eastAsia="Times New Roman"/>
                <w:color w:val="000000"/>
                <w:lang w:bidi="et-EE"/>
              </w:rPr>
              <w:t>Büroo ja juhtimine</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lang w:eastAsia="fr-FR"/>
              </w:rPr>
            </w:pPr>
            <w:r w:rsidRPr="005E0202">
              <w:rPr>
                <w:rFonts w:eastAsia="Times New Roman"/>
                <w:color w:val="000000"/>
                <w:lang w:bidi="et-EE"/>
              </w:rPr>
              <w:t>[250 tähemärki]</w:t>
            </w:r>
          </w:p>
        </w:tc>
      </w:tr>
      <w:tr w:rsidR="005E0202" w:rsidRPr="005E0202"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lang w:eastAsia="fr-FR"/>
              </w:rPr>
            </w:pPr>
            <w:r w:rsidRPr="005E0202">
              <w:rPr>
                <w:rFonts w:eastAsia="Times New Roman"/>
                <w:color w:val="000000"/>
                <w:lang w:bidi="et-EE"/>
              </w:rPr>
              <w:t>Reisimine ja majutus</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lang w:eastAsia="fr-FR"/>
              </w:rPr>
            </w:pPr>
            <w:r w:rsidRPr="005E0202">
              <w:rPr>
                <w:rFonts w:eastAsia="Times New Roman"/>
                <w:color w:val="000000"/>
                <w:lang w:bidi="et-EE"/>
              </w:rPr>
              <w:t>[250 tähemärki]</w:t>
            </w:r>
          </w:p>
        </w:tc>
      </w:tr>
      <w:tr w:rsidR="005E0202" w:rsidRPr="005E0202"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lang w:eastAsia="fr-FR"/>
              </w:rPr>
            </w:pPr>
            <w:r w:rsidRPr="005E0202">
              <w:rPr>
                <w:rFonts w:eastAsia="Times New Roman"/>
                <w:color w:val="000000"/>
                <w:lang w:bidi="et-EE"/>
              </w:rPr>
              <w:t>Väliseksperdid ja -teenused</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lang w:eastAsia="fr-FR"/>
              </w:rPr>
            </w:pPr>
            <w:r w:rsidRPr="005E0202">
              <w:rPr>
                <w:rFonts w:eastAsia="Times New Roman"/>
                <w:color w:val="000000"/>
                <w:lang w:bidi="et-EE"/>
              </w:rPr>
              <w:t>[250 tähemärki]</w:t>
            </w:r>
          </w:p>
        </w:tc>
      </w:tr>
      <w:tr w:rsidR="005E0202" w:rsidRPr="005E0202"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lang w:eastAsia="fr-FR"/>
              </w:rPr>
            </w:pPr>
            <w:r w:rsidRPr="005E0202">
              <w:rPr>
                <w:rFonts w:eastAsia="Times New Roman"/>
                <w:color w:val="000000"/>
                <w:lang w:bidi="et-EE"/>
              </w:rPr>
              <w:t>Seadmed</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lang w:eastAsia="fr-FR"/>
              </w:rPr>
            </w:pPr>
            <w:r w:rsidRPr="005E0202">
              <w:rPr>
                <w:rFonts w:eastAsia="Times New Roman"/>
                <w:color w:val="000000"/>
                <w:lang w:bidi="et-EE"/>
              </w:rPr>
              <w:t>[250 tähemärki]</w:t>
            </w:r>
          </w:p>
        </w:tc>
      </w:tr>
      <w:tr w:rsidR="005E0202" w:rsidRPr="005E0202"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lang w:eastAsia="fr-FR"/>
              </w:rPr>
            </w:pPr>
            <w:r w:rsidRPr="005E0202">
              <w:rPr>
                <w:rFonts w:eastAsia="Times New Roman"/>
                <w:color w:val="000000"/>
                <w:lang w:bidi="et-EE"/>
              </w:rPr>
              <w:t>Vahesumma</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lang w:eastAsia="fr-FR"/>
              </w:rPr>
            </w:pPr>
            <w:r w:rsidRPr="005E0202">
              <w:rPr>
                <w:rFonts w:eastAsia="Times New Roman"/>
                <w:color w:val="000000"/>
                <w:lang w:bidi="et-EE"/>
              </w:rPr>
              <w:t> </w:t>
            </w:r>
          </w:p>
        </w:tc>
      </w:tr>
      <w:tr w:rsidR="005E0202" w:rsidRPr="005E0202"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lang w:eastAsia="fr-FR"/>
              </w:rPr>
            </w:pPr>
            <w:r w:rsidRPr="005E0202">
              <w:rPr>
                <w:rFonts w:eastAsia="Times New Roman"/>
                <w:color w:val="000000"/>
                <w:lang w:bidi="et-EE"/>
              </w:rPr>
              <w:t>Tulud</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lang w:eastAsia="fr-FR"/>
              </w:rPr>
            </w:pPr>
            <w:r w:rsidRPr="005E0202">
              <w:rPr>
                <w:rFonts w:eastAsia="Times New Roman"/>
                <w:color w:val="000000"/>
                <w:lang w:bidi="et-EE"/>
              </w:rPr>
              <w:t>[250 tähemärki]</w:t>
            </w:r>
          </w:p>
        </w:tc>
      </w:tr>
      <w:tr w:rsidR="005E0202" w:rsidRPr="005E0202"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lang w:eastAsia="fr-FR"/>
              </w:rPr>
            </w:pPr>
            <w:r w:rsidRPr="005E0202">
              <w:rPr>
                <w:rFonts w:eastAsia="Times New Roman"/>
                <w:color w:val="000000"/>
                <w:lang w:bidi="et-EE"/>
              </w:rPr>
              <w:t>Kokku</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lang w:eastAsia="fr-FR"/>
              </w:rPr>
            </w:pPr>
            <w:r w:rsidRPr="005E0202">
              <w:rPr>
                <w:rFonts w:eastAsia="Times New Roman"/>
                <w:color w:val="000000"/>
                <w:lang w:bidi="et-EE"/>
              </w:rPr>
              <w:t> </w:t>
            </w:r>
          </w:p>
        </w:tc>
      </w:tr>
      <w:tr w:rsidR="005E0202" w:rsidRPr="005E0202" w:rsidTr="005E0202">
        <w:trPr>
          <w:trHeight w:val="300"/>
        </w:trPr>
        <w:tc>
          <w:tcPr>
            <w:tcW w:w="3503" w:type="dxa"/>
            <w:tcBorders>
              <w:top w:val="nil"/>
              <w:left w:val="nil"/>
              <w:bottom w:val="nil"/>
              <w:right w:val="nil"/>
            </w:tcBorders>
            <w:shd w:val="clear" w:color="auto" w:fill="auto"/>
            <w:noWrap/>
            <w:vAlign w:val="bottom"/>
          </w:tcPr>
          <w:p w:rsidR="005E0202" w:rsidRPr="005E0202" w:rsidRDefault="005E0202" w:rsidP="005E0202">
            <w:pPr>
              <w:suppressAutoHyphens w:val="0"/>
              <w:spacing w:after="0" w:line="240" w:lineRule="auto"/>
              <w:rPr>
                <w:rFonts w:eastAsia="Times New Roman"/>
                <w:color w:val="000000"/>
                <w:lang w:eastAsia="fr-FR"/>
              </w:rPr>
            </w:pPr>
          </w:p>
        </w:tc>
        <w:tc>
          <w:tcPr>
            <w:tcW w:w="1600" w:type="dxa"/>
            <w:tcBorders>
              <w:top w:val="nil"/>
              <w:left w:val="nil"/>
              <w:bottom w:val="nil"/>
              <w:right w:val="nil"/>
            </w:tcBorders>
            <w:shd w:val="clear" w:color="auto" w:fill="auto"/>
            <w:noWrap/>
            <w:vAlign w:val="bottom"/>
          </w:tcPr>
          <w:p w:rsidR="005E0202" w:rsidRPr="005E0202" w:rsidRDefault="005E0202" w:rsidP="005E0202">
            <w:pPr>
              <w:suppressAutoHyphens w:val="0"/>
              <w:spacing w:after="0" w:line="240" w:lineRule="auto"/>
              <w:rPr>
                <w:rFonts w:ascii="Times New Roman" w:eastAsia="Times New Roman" w:hAnsi="Times New Roman"/>
                <w:sz w:val="20"/>
                <w:szCs w:val="20"/>
                <w:lang w:eastAsia="fr-FR"/>
              </w:rPr>
            </w:pPr>
          </w:p>
        </w:tc>
        <w:tc>
          <w:tcPr>
            <w:tcW w:w="1460" w:type="dxa"/>
            <w:tcBorders>
              <w:top w:val="nil"/>
              <w:left w:val="nil"/>
              <w:bottom w:val="nil"/>
              <w:right w:val="nil"/>
            </w:tcBorders>
            <w:shd w:val="clear" w:color="auto" w:fill="auto"/>
            <w:noWrap/>
            <w:vAlign w:val="bottom"/>
          </w:tcPr>
          <w:p w:rsidR="005E0202" w:rsidRPr="005E0202" w:rsidRDefault="005E0202" w:rsidP="005E0202">
            <w:pPr>
              <w:suppressAutoHyphens w:val="0"/>
              <w:spacing w:after="0" w:line="240" w:lineRule="auto"/>
              <w:rPr>
                <w:rFonts w:ascii="Times New Roman" w:eastAsia="Times New Roman" w:hAnsi="Times New Roman"/>
                <w:sz w:val="20"/>
                <w:szCs w:val="20"/>
                <w:lang w:eastAsia="fr-FR"/>
              </w:rPr>
            </w:pPr>
          </w:p>
        </w:tc>
        <w:tc>
          <w:tcPr>
            <w:tcW w:w="1460" w:type="dxa"/>
            <w:tcBorders>
              <w:top w:val="nil"/>
              <w:left w:val="nil"/>
              <w:bottom w:val="nil"/>
              <w:right w:val="nil"/>
            </w:tcBorders>
            <w:shd w:val="clear" w:color="auto" w:fill="auto"/>
            <w:noWrap/>
            <w:vAlign w:val="bottom"/>
          </w:tcPr>
          <w:p w:rsidR="005E0202" w:rsidRPr="005E0202" w:rsidRDefault="005E0202" w:rsidP="005E0202">
            <w:pPr>
              <w:suppressAutoHyphens w:val="0"/>
              <w:spacing w:after="0" w:line="240" w:lineRule="auto"/>
              <w:rPr>
                <w:rFonts w:ascii="Times New Roman" w:eastAsia="Times New Roman" w:hAnsi="Times New Roman"/>
                <w:sz w:val="20"/>
                <w:szCs w:val="20"/>
                <w:lang w:eastAsia="fr-FR"/>
              </w:rPr>
            </w:pPr>
          </w:p>
        </w:tc>
        <w:tc>
          <w:tcPr>
            <w:tcW w:w="1600" w:type="dxa"/>
            <w:tcBorders>
              <w:top w:val="nil"/>
              <w:left w:val="nil"/>
              <w:bottom w:val="nil"/>
              <w:right w:val="nil"/>
            </w:tcBorders>
            <w:shd w:val="clear" w:color="auto" w:fill="auto"/>
            <w:noWrap/>
            <w:vAlign w:val="bottom"/>
          </w:tcPr>
          <w:p w:rsidR="005E0202" w:rsidRPr="005E0202" w:rsidRDefault="005E0202" w:rsidP="005E0202">
            <w:pPr>
              <w:suppressAutoHyphens w:val="0"/>
              <w:spacing w:after="0" w:line="240" w:lineRule="auto"/>
              <w:rPr>
                <w:rFonts w:ascii="Times New Roman" w:eastAsia="Times New Roman" w:hAnsi="Times New Roman"/>
                <w:sz w:val="20"/>
                <w:szCs w:val="20"/>
                <w:lang w:eastAsia="fr-FR"/>
              </w:rPr>
            </w:pPr>
          </w:p>
        </w:tc>
        <w:tc>
          <w:tcPr>
            <w:tcW w:w="4127" w:type="dxa"/>
            <w:tcBorders>
              <w:top w:val="nil"/>
              <w:left w:val="nil"/>
              <w:bottom w:val="nil"/>
              <w:right w:val="nil"/>
            </w:tcBorders>
            <w:shd w:val="clear" w:color="auto" w:fill="auto"/>
            <w:noWrap/>
            <w:vAlign w:val="bottom"/>
          </w:tcPr>
          <w:p w:rsidR="005E0202" w:rsidRPr="005E0202" w:rsidRDefault="005E0202" w:rsidP="005E0202">
            <w:pPr>
              <w:suppressAutoHyphens w:val="0"/>
              <w:spacing w:after="0" w:line="240" w:lineRule="auto"/>
              <w:rPr>
                <w:rFonts w:ascii="Times New Roman" w:eastAsia="Times New Roman" w:hAnsi="Times New Roman"/>
                <w:sz w:val="20"/>
                <w:szCs w:val="20"/>
                <w:lang w:eastAsia="fr-FR"/>
              </w:rPr>
            </w:pPr>
          </w:p>
        </w:tc>
      </w:tr>
      <w:tr w:rsidR="005E0202" w:rsidRPr="006B79D3" w:rsidTr="005E0202">
        <w:trPr>
          <w:trHeight w:val="300"/>
        </w:trPr>
        <w:tc>
          <w:tcPr>
            <w:tcW w:w="13750" w:type="dxa"/>
            <w:gridSpan w:val="6"/>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rsidR="005E0202" w:rsidRPr="00C84811" w:rsidRDefault="005E0202" w:rsidP="005E0202">
            <w:pPr>
              <w:suppressAutoHyphens w:val="0"/>
              <w:spacing w:after="0" w:line="240" w:lineRule="auto"/>
              <w:jc w:val="center"/>
              <w:rPr>
                <w:rFonts w:eastAsia="Times New Roman"/>
                <w:b/>
                <w:color w:val="000000"/>
                <w:lang w:val="nl-BE" w:eastAsia="fr-FR"/>
              </w:rPr>
            </w:pPr>
            <w:r w:rsidRPr="005E0202">
              <w:rPr>
                <w:rFonts w:eastAsia="Times New Roman"/>
                <w:b/>
                <w:color w:val="000000"/>
                <w:lang w:bidi="et-EE"/>
              </w:rPr>
              <w:t>Soovituslik eelarve jaotumine aasta kohta</w:t>
            </w:r>
          </w:p>
        </w:tc>
      </w:tr>
      <w:tr w:rsidR="005E0202" w:rsidRPr="005E0202"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lang w:eastAsia="fr-FR"/>
              </w:rPr>
            </w:pPr>
            <w:r>
              <w:rPr>
                <w:rFonts w:eastAsia="Times New Roman"/>
                <w:color w:val="000000"/>
                <w:lang w:bidi="et-EE"/>
              </w:rPr>
              <w:t>Aasta</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jc w:val="right"/>
              <w:rPr>
                <w:rFonts w:eastAsia="Times New Roman"/>
                <w:color w:val="000000"/>
                <w:lang w:eastAsia="fr-FR"/>
              </w:rPr>
            </w:pPr>
            <w:r w:rsidRPr="005E0202">
              <w:rPr>
                <w:rFonts w:eastAsia="Times New Roman"/>
                <w:color w:val="000000"/>
                <w:lang w:bidi="et-EE"/>
              </w:rPr>
              <w:t>2016</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jc w:val="right"/>
              <w:rPr>
                <w:rFonts w:eastAsia="Times New Roman"/>
                <w:color w:val="000000"/>
                <w:lang w:eastAsia="fr-FR"/>
              </w:rPr>
            </w:pPr>
            <w:r w:rsidRPr="005E0202">
              <w:rPr>
                <w:rFonts w:eastAsia="Times New Roman"/>
                <w:color w:val="000000"/>
                <w:lang w:bidi="et-EE"/>
              </w:rPr>
              <w:t>2017</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jc w:val="right"/>
              <w:rPr>
                <w:rFonts w:eastAsia="Times New Roman"/>
                <w:color w:val="000000"/>
                <w:lang w:eastAsia="fr-FR"/>
              </w:rPr>
            </w:pPr>
            <w:r w:rsidRPr="005E0202">
              <w:rPr>
                <w:rFonts w:eastAsia="Times New Roman"/>
                <w:color w:val="000000"/>
                <w:lang w:bidi="et-EE"/>
              </w:rPr>
              <w:t>2018</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jc w:val="right"/>
              <w:rPr>
                <w:rFonts w:eastAsia="Times New Roman"/>
                <w:color w:val="000000"/>
                <w:lang w:eastAsia="fr-FR"/>
              </w:rPr>
            </w:pPr>
            <w:r w:rsidRPr="005E0202">
              <w:rPr>
                <w:rFonts w:eastAsia="Times New Roman"/>
                <w:color w:val="000000"/>
                <w:lang w:bidi="et-EE"/>
              </w:rPr>
              <w:t>2019</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lang w:eastAsia="fr-FR"/>
              </w:rPr>
            </w:pPr>
            <w:r w:rsidRPr="005E0202">
              <w:rPr>
                <w:rFonts w:eastAsia="Times New Roman"/>
                <w:color w:val="000000"/>
                <w:lang w:bidi="et-EE"/>
              </w:rPr>
              <w:t>kokku</w:t>
            </w:r>
          </w:p>
        </w:tc>
      </w:tr>
      <w:tr w:rsidR="005E0202" w:rsidRPr="005E0202"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lang w:eastAsia="fr-FR"/>
              </w:rPr>
            </w:pPr>
            <w:r w:rsidRPr="005E0202">
              <w:rPr>
                <w:rFonts w:eastAsia="Times New Roman"/>
                <w:color w:val="000000"/>
                <w:lang w:bidi="et-EE"/>
              </w:rPr>
              <w:t>% eelarvest</w:t>
            </w: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5E0202">
            <w:pPr>
              <w:suppressAutoHyphens w:val="0"/>
              <w:spacing w:after="0" w:line="240" w:lineRule="auto"/>
              <w:jc w:val="right"/>
              <w:rPr>
                <w:rFonts w:eastAsia="Times New Roman"/>
                <w:color w:val="000000"/>
                <w:lang w:eastAsia="fr-FR"/>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5E0202">
            <w:pPr>
              <w:suppressAutoHyphens w:val="0"/>
              <w:spacing w:after="0" w:line="240" w:lineRule="auto"/>
              <w:jc w:val="right"/>
              <w:rPr>
                <w:rFonts w:eastAsia="Times New Roman"/>
                <w:color w:val="000000"/>
                <w:lang w:eastAsia="fr-FR"/>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5E0202">
            <w:pPr>
              <w:suppressAutoHyphens w:val="0"/>
              <w:spacing w:after="0" w:line="240" w:lineRule="auto"/>
              <w:jc w:val="right"/>
              <w:rPr>
                <w:rFonts w:eastAsia="Times New Roman"/>
                <w:color w:val="000000"/>
                <w:lang w:eastAsia="fr-FR"/>
              </w:rPr>
            </w:pP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5E0202">
            <w:pPr>
              <w:suppressAutoHyphens w:val="0"/>
              <w:spacing w:after="0" w:line="240" w:lineRule="auto"/>
              <w:jc w:val="right"/>
              <w:rPr>
                <w:rFonts w:eastAsia="Times New Roman"/>
                <w:color w:val="000000"/>
                <w:lang w:eastAsia="fr-FR"/>
              </w:rPr>
            </w:pP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jc w:val="right"/>
              <w:rPr>
                <w:rFonts w:eastAsia="Times New Roman"/>
                <w:color w:val="000000"/>
                <w:lang w:eastAsia="fr-FR"/>
              </w:rPr>
            </w:pPr>
            <w:r w:rsidRPr="005E0202">
              <w:rPr>
                <w:rFonts w:eastAsia="Times New Roman"/>
                <w:color w:val="000000"/>
                <w:lang w:bidi="et-EE"/>
              </w:rPr>
              <w:t>100%</w:t>
            </w:r>
          </w:p>
        </w:tc>
      </w:tr>
      <w:tr w:rsidR="005E0202" w:rsidRPr="005E0202"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lang w:eastAsia="fr-FR"/>
              </w:rPr>
            </w:pPr>
            <w:r>
              <w:rPr>
                <w:rFonts w:eastAsia="Times New Roman"/>
                <w:color w:val="000000"/>
                <w:lang w:bidi="et-EE"/>
              </w:rPr>
              <w:t>Summa</w:t>
            </w:r>
          </w:p>
        </w:tc>
        <w:tc>
          <w:tcPr>
            <w:tcW w:w="1600" w:type="dxa"/>
            <w:tcBorders>
              <w:top w:val="nil"/>
              <w:left w:val="nil"/>
              <w:bottom w:val="single" w:sz="4" w:space="0" w:color="auto"/>
              <w:right w:val="single" w:sz="4" w:space="0" w:color="auto"/>
            </w:tcBorders>
            <w:shd w:val="clear" w:color="auto" w:fill="auto"/>
            <w:noWrap/>
            <w:vAlign w:val="bottom"/>
          </w:tcPr>
          <w:p w:rsidR="005E0202" w:rsidRPr="005E0202" w:rsidRDefault="005E0202" w:rsidP="005E0202">
            <w:pPr>
              <w:suppressAutoHyphens w:val="0"/>
              <w:spacing w:after="0" w:line="240" w:lineRule="auto"/>
              <w:jc w:val="right"/>
              <w:rPr>
                <w:rFonts w:eastAsia="Times New Roman"/>
                <w:color w:val="000000"/>
                <w:lang w:eastAsia="fr-FR"/>
              </w:rPr>
            </w:pPr>
          </w:p>
        </w:tc>
        <w:tc>
          <w:tcPr>
            <w:tcW w:w="1460" w:type="dxa"/>
            <w:tcBorders>
              <w:top w:val="nil"/>
              <w:left w:val="nil"/>
              <w:bottom w:val="single" w:sz="4" w:space="0" w:color="auto"/>
              <w:right w:val="single" w:sz="4" w:space="0" w:color="auto"/>
            </w:tcBorders>
            <w:shd w:val="clear" w:color="auto" w:fill="auto"/>
            <w:noWrap/>
            <w:vAlign w:val="bottom"/>
          </w:tcPr>
          <w:p w:rsidR="005E0202" w:rsidRPr="005E0202" w:rsidRDefault="005E0202" w:rsidP="005E0202">
            <w:pPr>
              <w:suppressAutoHyphens w:val="0"/>
              <w:spacing w:after="0" w:line="240" w:lineRule="auto"/>
              <w:jc w:val="right"/>
              <w:rPr>
                <w:rFonts w:eastAsia="Times New Roman"/>
                <w:color w:val="000000"/>
                <w:lang w:eastAsia="fr-FR"/>
              </w:rPr>
            </w:pPr>
          </w:p>
        </w:tc>
        <w:tc>
          <w:tcPr>
            <w:tcW w:w="1460" w:type="dxa"/>
            <w:tcBorders>
              <w:top w:val="nil"/>
              <w:left w:val="nil"/>
              <w:bottom w:val="single" w:sz="4" w:space="0" w:color="auto"/>
              <w:right w:val="single" w:sz="4" w:space="0" w:color="auto"/>
            </w:tcBorders>
            <w:shd w:val="clear" w:color="auto" w:fill="auto"/>
            <w:noWrap/>
            <w:vAlign w:val="bottom"/>
          </w:tcPr>
          <w:p w:rsidR="005E0202" w:rsidRPr="005E0202" w:rsidRDefault="005E0202" w:rsidP="005E0202">
            <w:pPr>
              <w:suppressAutoHyphens w:val="0"/>
              <w:spacing w:after="0" w:line="240" w:lineRule="auto"/>
              <w:jc w:val="right"/>
              <w:rPr>
                <w:rFonts w:eastAsia="Times New Roman"/>
                <w:color w:val="000000"/>
                <w:lang w:eastAsia="fr-FR"/>
              </w:rPr>
            </w:pPr>
          </w:p>
        </w:tc>
        <w:tc>
          <w:tcPr>
            <w:tcW w:w="1600" w:type="dxa"/>
            <w:tcBorders>
              <w:top w:val="nil"/>
              <w:left w:val="nil"/>
              <w:bottom w:val="single" w:sz="4" w:space="0" w:color="auto"/>
              <w:right w:val="single" w:sz="4" w:space="0" w:color="auto"/>
            </w:tcBorders>
            <w:shd w:val="clear" w:color="auto" w:fill="auto"/>
            <w:noWrap/>
            <w:vAlign w:val="bottom"/>
          </w:tcPr>
          <w:p w:rsidR="005E0202" w:rsidRPr="005E0202" w:rsidRDefault="005E0202" w:rsidP="005E0202">
            <w:pPr>
              <w:suppressAutoHyphens w:val="0"/>
              <w:spacing w:after="0" w:line="240" w:lineRule="auto"/>
              <w:jc w:val="right"/>
              <w:rPr>
                <w:rFonts w:eastAsia="Times New Roman"/>
                <w:color w:val="000000"/>
                <w:lang w:eastAsia="fr-FR"/>
              </w:rPr>
            </w:pPr>
          </w:p>
        </w:tc>
        <w:tc>
          <w:tcPr>
            <w:tcW w:w="4127" w:type="dxa"/>
            <w:tcBorders>
              <w:top w:val="nil"/>
              <w:left w:val="nil"/>
              <w:bottom w:val="single" w:sz="4" w:space="0" w:color="auto"/>
              <w:right w:val="single" w:sz="4" w:space="0" w:color="auto"/>
            </w:tcBorders>
            <w:shd w:val="clear" w:color="auto" w:fill="auto"/>
            <w:noWrap/>
            <w:vAlign w:val="bottom"/>
          </w:tcPr>
          <w:p w:rsidR="005E0202" w:rsidRPr="005E0202" w:rsidRDefault="005E0202" w:rsidP="005E0202">
            <w:pPr>
              <w:suppressAutoHyphens w:val="0"/>
              <w:spacing w:after="0" w:line="240" w:lineRule="auto"/>
              <w:jc w:val="right"/>
              <w:rPr>
                <w:rFonts w:eastAsia="Times New Roman"/>
                <w:color w:val="000000"/>
                <w:lang w:eastAsia="fr-FR"/>
              </w:rPr>
            </w:pPr>
          </w:p>
        </w:tc>
      </w:tr>
    </w:tbl>
    <w:p w:rsidR="005E0202" w:rsidRPr="00815C13" w:rsidRDefault="005E0202" w:rsidP="007A5D85">
      <w:pPr>
        <w:spacing w:after="0"/>
        <w:rPr>
          <w:rFonts w:asciiTheme="minorHAnsi" w:hAnsiTheme="minorHAnsi" w:cs="Open Sans"/>
          <w:bCs/>
          <w:sz w:val="20"/>
          <w:szCs w:val="20"/>
          <w:lang w:val="en-GB"/>
        </w:rPr>
      </w:pPr>
    </w:p>
    <w:p w:rsidR="007A5D85" w:rsidRPr="00815C13" w:rsidRDefault="007A5D85" w:rsidP="007A5D85">
      <w:pPr>
        <w:spacing w:after="0"/>
        <w:rPr>
          <w:rFonts w:asciiTheme="minorHAnsi" w:hAnsiTheme="minorHAnsi" w:cs="Open Sans"/>
          <w:bCs/>
          <w:sz w:val="20"/>
          <w:szCs w:val="20"/>
          <w:lang w:val="en-GB"/>
        </w:rPr>
      </w:pPr>
    </w:p>
    <w:p w:rsidR="007D57A9" w:rsidRPr="00815C13" w:rsidRDefault="007D57A9" w:rsidP="007A5D85">
      <w:pPr>
        <w:spacing w:after="0"/>
        <w:rPr>
          <w:rFonts w:asciiTheme="minorHAnsi" w:hAnsiTheme="minorHAnsi" w:cs="Open Sans"/>
          <w:bCs/>
          <w:sz w:val="20"/>
          <w:szCs w:val="20"/>
          <w:lang w:val="en-GB"/>
        </w:rPr>
        <w:sectPr w:rsidR="007D57A9" w:rsidRPr="00815C13" w:rsidSect="007424C0">
          <w:pgSz w:w="16838" w:h="11906" w:orient="landscape"/>
          <w:pgMar w:top="1417" w:right="1417" w:bottom="1417" w:left="1417" w:header="720" w:footer="708" w:gutter="0"/>
          <w:cols w:space="720"/>
          <w:docGrid w:linePitch="360" w:charSpace="-2049"/>
        </w:sectPr>
      </w:pPr>
    </w:p>
    <w:tbl>
      <w:tblPr>
        <w:tblW w:w="9497" w:type="dxa"/>
        <w:tblInd w:w="-175" w:type="dxa"/>
        <w:tblLayout w:type="fixed"/>
        <w:tblCellMar>
          <w:top w:w="57" w:type="dxa"/>
        </w:tblCellMar>
        <w:tblLook w:val="0000" w:firstRow="0" w:lastRow="0" w:firstColumn="0" w:lastColumn="0" w:noHBand="0" w:noVBand="0"/>
      </w:tblPr>
      <w:tblGrid>
        <w:gridCol w:w="1182"/>
        <w:gridCol w:w="235"/>
        <w:gridCol w:w="1701"/>
        <w:gridCol w:w="1560"/>
        <w:gridCol w:w="1275"/>
        <w:gridCol w:w="1134"/>
        <w:gridCol w:w="142"/>
        <w:gridCol w:w="1134"/>
        <w:gridCol w:w="1134"/>
      </w:tblGrid>
      <w:tr w:rsidR="007A5D85" w:rsidRPr="00815C13" w:rsidTr="006413CD">
        <w:tc>
          <w:tcPr>
            <w:tcW w:w="1182" w:type="dxa"/>
            <w:tcBorders>
              <w:top w:val="single" w:sz="4" w:space="0" w:color="000000"/>
              <w:left w:val="single" w:sz="4" w:space="0" w:color="000000"/>
              <w:bottom w:val="single" w:sz="4" w:space="0" w:color="000000"/>
              <w:right w:val="single" w:sz="4" w:space="0" w:color="000000"/>
            </w:tcBorders>
            <w:shd w:val="clear" w:color="auto" w:fill="auto"/>
          </w:tcPr>
          <w:p w:rsidR="007A5D85" w:rsidRPr="00815C13" w:rsidRDefault="007A5D85" w:rsidP="0068269D">
            <w:pPr>
              <w:spacing w:after="60"/>
              <w:rPr>
                <w:rFonts w:asciiTheme="minorHAnsi" w:hAnsiTheme="minorHAnsi" w:cs="Open Sans"/>
                <w:b/>
                <w:bCs/>
                <w:sz w:val="20"/>
                <w:szCs w:val="20"/>
                <w:lang w:val="en-GB"/>
              </w:rPr>
            </w:pPr>
            <w:r w:rsidRPr="00815C13">
              <w:rPr>
                <w:rFonts w:asciiTheme="minorHAnsi" w:hAnsiTheme="minorHAnsi" w:cs="Open Sans"/>
                <w:b/>
                <w:sz w:val="20"/>
                <w:szCs w:val="20"/>
                <w:lang w:bidi="et-EE"/>
              </w:rPr>
              <w:lastRenderedPageBreak/>
              <w:t>Töökava nr</w:t>
            </w:r>
          </w:p>
        </w:tc>
        <w:tc>
          <w:tcPr>
            <w:tcW w:w="3496" w:type="dxa"/>
            <w:gridSpan w:val="3"/>
            <w:tcBorders>
              <w:top w:val="single" w:sz="4" w:space="0" w:color="000000"/>
              <w:left w:val="single" w:sz="4" w:space="0" w:color="000000"/>
              <w:bottom w:val="single" w:sz="4" w:space="0" w:color="000000"/>
              <w:right w:val="single" w:sz="4" w:space="0" w:color="000000"/>
            </w:tcBorders>
            <w:shd w:val="clear" w:color="auto" w:fill="auto"/>
          </w:tcPr>
          <w:p w:rsidR="007A5D85" w:rsidRPr="00815C13" w:rsidRDefault="007A5D85" w:rsidP="0068269D">
            <w:pPr>
              <w:spacing w:after="60"/>
              <w:rPr>
                <w:rFonts w:asciiTheme="minorHAnsi" w:hAnsiTheme="minorHAnsi" w:cs="Open Sans"/>
                <w:b/>
                <w:bCs/>
                <w:sz w:val="20"/>
                <w:szCs w:val="20"/>
                <w:lang w:val="en-GB"/>
              </w:rPr>
            </w:pPr>
            <w:r w:rsidRPr="00815C13">
              <w:rPr>
                <w:rFonts w:asciiTheme="minorHAnsi" w:hAnsiTheme="minorHAnsi" w:cs="Open Sans"/>
                <w:b/>
                <w:sz w:val="20"/>
                <w:szCs w:val="20"/>
                <w:lang w:bidi="et-EE"/>
              </w:rPr>
              <w:t>Töökava nimetus</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7A5D85" w:rsidRPr="00815C13" w:rsidRDefault="007A5D85" w:rsidP="0068269D">
            <w:pPr>
              <w:spacing w:after="60"/>
              <w:rPr>
                <w:rFonts w:asciiTheme="minorHAnsi" w:hAnsiTheme="minorHAnsi" w:cs="Open Sans"/>
                <w:b/>
                <w:bCs/>
                <w:sz w:val="20"/>
                <w:szCs w:val="20"/>
                <w:lang w:val="en-GB"/>
              </w:rPr>
            </w:pPr>
            <w:r w:rsidRPr="00815C13">
              <w:rPr>
                <w:rFonts w:asciiTheme="minorHAnsi" w:hAnsiTheme="minorHAnsi" w:cs="Open Sans"/>
                <w:b/>
                <w:sz w:val="20"/>
                <w:szCs w:val="20"/>
                <w:lang w:bidi="et-EE"/>
              </w:rPr>
              <w:t>Töökava alguskuu</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auto"/>
          </w:tcPr>
          <w:p w:rsidR="007A5D85" w:rsidRPr="00815C13" w:rsidRDefault="007A5D85" w:rsidP="0068269D">
            <w:pPr>
              <w:spacing w:after="60"/>
              <w:rPr>
                <w:rFonts w:asciiTheme="minorHAnsi" w:hAnsiTheme="minorHAnsi" w:cs="Open Sans"/>
                <w:b/>
                <w:bCs/>
                <w:sz w:val="20"/>
                <w:szCs w:val="20"/>
                <w:lang w:val="en-GB"/>
              </w:rPr>
            </w:pPr>
            <w:r w:rsidRPr="00815C13">
              <w:rPr>
                <w:rFonts w:asciiTheme="minorHAnsi" w:hAnsiTheme="minorHAnsi" w:cs="Open Sans"/>
                <w:b/>
                <w:sz w:val="20"/>
                <w:szCs w:val="20"/>
                <w:lang w:bidi="et-EE"/>
              </w:rPr>
              <w:t>Töökava lõppkuu</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E5DFEC"/>
          </w:tcPr>
          <w:p w:rsidR="007A5D85" w:rsidRPr="00815C13" w:rsidRDefault="007A5D85" w:rsidP="0068269D">
            <w:pPr>
              <w:spacing w:after="60"/>
              <w:rPr>
                <w:rFonts w:asciiTheme="minorHAnsi" w:hAnsiTheme="minorHAnsi"/>
                <w:sz w:val="20"/>
                <w:szCs w:val="20"/>
              </w:rPr>
            </w:pPr>
            <w:r w:rsidRPr="00815C13">
              <w:rPr>
                <w:rFonts w:asciiTheme="minorHAnsi" w:hAnsiTheme="minorHAnsi" w:cs="Open Sans"/>
                <w:b/>
                <w:sz w:val="20"/>
                <w:szCs w:val="20"/>
                <w:lang w:bidi="et-EE"/>
              </w:rPr>
              <w:t>Töökava eelarve</w:t>
            </w:r>
          </w:p>
        </w:tc>
      </w:tr>
      <w:tr w:rsidR="007A5D85" w:rsidRPr="00815C13" w:rsidTr="006413CD">
        <w:tc>
          <w:tcPr>
            <w:tcW w:w="1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5D85" w:rsidRPr="00815C13" w:rsidRDefault="0078660C" w:rsidP="0078660C">
            <w:pPr>
              <w:spacing w:after="60"/>
              <w:rPr>
                <w:rFonts w:asciiTheme="minorHAnsi" w:hAnsiTheme="minorHAnsi" w:cs="Open Sans"/>
                <w:b/>
                <w:bCs/>
                <w:sz w:val="20"/>
                <w:szCs w:val="20"/>
                <w:lang w:val="en-GB"/>
              </w:rPr>
            </w:pPr>
            <w:r w:rsidRPr="00815C13">
              <w:rPr>
                <w:rFonts w:asciiTheme="minorHAnsi" w:hAnsiTheme="minorHAnsi" w:cs="Open Sans"/>
                <w:b/>
                <w:sz w:val="20"/>
                <w:szCs w:val="20"/>
                <w:lang w:bidi="et-EE"/>
              </w:rPr>
              <w:t>3</w:t>
            </w:r>
          </w:p>
        </w:tc>
        <w:tc>
          <w:tcPr>
            <w:tcW w:w="349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A5D85" w:rsidRPr="00815C13" w:rsidRDefault="007A5D85" w:rsidP="0068269D">
            <w:pPr>
              <w:spacing w:after="60"/>
              <w:rPr>
                <w:rFonts w:asciiTheme="minorHAnsi" w:hAnsiTheme="minorHAnsi"/>
                <w:i/>
                <w:sz w:val="20"/>
                <w:szCs w:val="20"/>
                <w:lang w:val="en-GB"/>
              </w:rPr>
            </w:pPr>
            <w:r w:rsidRPr="00815C13">
              <w:rPr>
                <w:rFonts w:asciiTheme="minorHAnsi" w:hAnsiTheme="minorHAnsi" w:cs="Open Sans"/>
                <w:b/>
                <w:sz w:val="20"/>
                <w:szCs w:val="20"/>
                <w:lang w:bidi="et-EE"/>
              </w:rPr>
              <w:t>Teabevahetus</w:t>
            </w:r>
          </w:p>
          <w:p w:rsidR="007A5D85" w:rsidRPr="00815C13" w:rsidRDefault="007A5D85" w:rsidP="0068269D">
            <w:pPr>
              <w:pStyle w:val="ListParagraph"/>
              <w:spacing w:line="100" w:lineRule="atLeast"/>
              <w:ind w:left="0"/>
              <w:jc w:val="both"/>
              <w:rPr>
                <w:rFonts w:asciiTheme="minorHAnsi" w:hAnsiTheme="minorHAnsi" w:cs="Open Sans"/>
                <w:i/>
                <w:sz w:val="20"/>
                <w:szCs w:val="20"/>
                <w:lang w:val="en-GB"/>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5D85" w:rsidRPr="00815C13" w:rsidRDefault="007A5D85" w:rsidP="0068269D">
            <w:pPr>
              <w:spacing w:after="60"/>
              <w:rPr>
                <w:rFonts w:asciiTheme="minorHAnsi" w:hAnsiTheme="minorHAnsi" w:cs="Open Sans"/>
                <w:bCs/>
                <w:i/>
                <w:sz w:val="20"/>
                <w:szCs w:val="20"/>
                <w:lang w:val="en-GB"/>
              </w:rPr>
            </w:pPr>
            <w:r w:rsidRPr="00815C13">
              <w:rPr>
                <w:rFonts w:asciiTheme="minorHAnsi" w:hAnsiTheme="minorHAnsi" w:cs="Open Sans"/>
                <w:i/>
                <w:sz w:val="20"/>
                <w:szCs w:val="20"/>
                <w:lang w:bidi="et-EE"/>
              </w:rPr>
              <w:t>Automaatselt tegevuste jaotisest</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A5D85" w:rsidRPr="00815C13" w:rsidRDefault="007A5D85" w:rsidP="0068269D">
            <w:pPr>
              <w:spacing w:after="60"/>
              <w:rPr>
                <w:rFonts w:asciiTheme="minorHAnsi" w:hAnsiTheme="minorHAnsi" w:cs="Open Sans"/>
                <w:bCs/>
                <w:i/>
                <w:sz w:val="20"/>
                <w:szCs w:val="20"/>
                <w:lang w:val="en-GB"/>
              </w:rPr>
            </w:pPr>
            <w:r w:rsidRPr="00815C13">
              <w:rPr>
                <w:rFonts w:asciiTheme="minorHAnsi" w:hAnsiTheme="minorHAnsi" w:cs="Open Sans"/>
                <w:i/>
                <w:sz w:val="20"/>
                <w:szCs w:val="20"/>
                <w:lang w:bidi="et-EE"/>
              </w:rPr>
              <w:t>Automaatselt tegevuste jaotisest</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E5DFEC"/>
            <w:vAlign w:val="center"/>
          </w:tcPr>
          <w:p w:rsidR="007A5D85" w:rsidRPr="00815C13" w:rsidRDefault="007A5D85" w:rsidP="0068269D">
            <w:pPr>
              <w:spacing w:after="60"/>
              <w:rPr>
                <w:rFonts w:asciiTheme="minorHAnsi" w:hAnsiTheme="minorHAnsi"/>
                <w:sz w:val="20"/>
                <w:szCs w:val="20"/>
              </w:rPr>
            </w:pPr>
            <w:r w:rsidRPr="00815C13">
              <w:rPr>
                <w:rFonts w:asciiTheme="minorHAnsi" w:hAnsiTheme="minorHAnsi" w:cs="Open Sans"/>
                <w:i/>
                <w:sz w:val="20"/>
                <w:szCs w:val="20"/>
                <w:lang w:bidi="et-EE"/>
              </w:rPr>
              <w:t>Automaatne</w:t>
            </w:r>
          </w:p>
        </w:tc>
      </w:tr>
      <w:tr w:rsidR="007A5D85" w:rsidRPr="00815C13" w:rsidTr="006413CD">
        <w:tc>
          <w:tcPr>
            <w:tcW w:w="9497" w:type="dxa"/>
            <w:gridSpan w:val="9"/>
            <w:tcBorders>
              <w:top w:val="single" w:sz="4" w:space="0" w:color="000000"/>
              <w:left w:val="single" w:sz="4" w:space="0" w:color="000000"/>
              <w:bottom w:val="single" w:sz="4" w:space="0" w:color="000000"/>
              <w:right w:val="single" w:sz="4" w:space="0" w:color="000000"/>
            </w:tcBorders>
            <w:shd w:val="clear" w:color="auto" w:fill="E5DFEC"/>
          </w:tcPr>
          <w:p w:rsidR="007A5D85" w:rsidRPr="00815C13" w:rsidRDefault="007A5D85" w:rsidP="0068269D">
            <w:pPr>
              <w:spacing w:after="60"/>
              <w:rPr>
                <w:rFonts w:asciiTheme="minorHAnsi" w:hAnsiTheme="minorHAnsi"/>
                <w:sz w:val="20"/>
                <w:szCs w:val="20"/>
              </w:rPr>
            </w:pPr>
            <w:r w:rsidRPr="00815C13">
              <w:rPr>
                <w:rFonts w:asciiTheme="minorHAnsi" w:hAnsiTheme="minorHAnsi" w:cs="Open Sans"/>
                <w:b/>
                <w:sz w:val="20"/>
                <w:szCs w:val="20"/>
                <w:lang w:bidi="et-EE"/>
              </w:rPr>
              <w:t>Partnerite kaasamine</w:t>
            </w:r>
          </w:p>
        </w:tc>
      </w:tr>
      <w:tr w:rsidR="007A5D85" w:rsidRPr="00815C13" w:rsidTr="006413CD">
        <w:tc>
          <w:tcPr>
            <w:tcW w:w="3118" w:type="dxa"/>
            <w:gridSpan w:val="3"/>
            <w:tcBorders>
              <w:top w:val="single" w:sz="4" w:space="0" w:color="000000"/>
              <w:left w:val="single" w:sz="4" w:space="0" w:color="000000"/>
              <w:bottom w:val="single" w:sz="4" w:space="0" w:color="000000"/>
              <w:right w:val="single" w:sz="4" w:space="0" w:color="000000"/>
            </w:tcBorders>
            <w:shd w:val="clear" w:color="auto" w:fill="E5DFEC"/>
          </w:tcPr>
          <w:p w:rsidR="007A5D85" w:rsidRPr="00815C13" w:rsidRDefault="007A5D85" w:rsidP="0068269D">
            <w:pPr>
              <w:spacing w:after="60"/>
              <w:rPr>
                <w:rFonts w:asciiTheme="minorHAnsi" w:hAnsiTheme="minorHAnsi"/>
                <w:i/>
                <w:sz w:val="20"/>
                <w:szCs w:val="20"/>
                <w:lang w:val="en-GB"/>
              </w:rPr>
            </w:pPr>
            <w:r w:rsidRPr="00815C13">
              <w:rPr>
                <w:rFonts w:asciiTheme="minorHAnsi" w:hAnsiTheme="minorHAnsi" w:cs="Open Sans"/>
                <w:sz w:val="20"/>
                <w:szCs w:val="20"/>
                <w:lang w:bidi="et-EE"/>
              </w:rPr>
              <w:t>Töökava eest vastutav partner</w:t>
            </w:r>
          </w:p>
        </w:tc>
        <w:tc>
          <w:tcPr>
            <w:tcW w:w="6379" w:type="dxa"/>
            <w:gridSpan w:val="6"/>
            <w:tcBorders>
              <w:top w:val="single" w:sz="4" w:space="0" w:color="000000"/>
              <w:left w:val="single" w:sz="4" w:space="0" w:color="000000"/>
              <w:bottom w:val="single" w:sz="4" w:space="0" w:color="000000"/>
              <w:right w:val="single" w:sz="4" w:space="0" w:color="000000"/>
            </w:tcBorders>
            <w:shd w:val="clear" w:color="auto" w:fill="FFFFFF"/>
          </w:tcPr>
          <w:p w:rsidR="007A5D85" w:rsidRPr="00815C13" w:rsidRDefault="007A5D85" w:rsidP="0068269D">
            <w:pPr>
              <w:spacing w:after="60"/>
              <w:rPr>
                <w:rFonts w:asciiTheme="minorHAnsi" w:hAnsiTheme="minorHAnsi"/>
                <w:sz w:val="20"/>
                <w:szCs w:val="20"/>
                <w:lang w:val="en-GB"/>
              </w:rPr>
            </w:pPr>
          </w:p>
        </w:tc>
      </w:tr>
      <w:tr w:rsidR="007A5D85" w:rsidRPr="00815C13" w:rsidTr="006413CD">
        <w:tc>
          <w:tcPr>
            <w:tcW w:w="3118" w:type="dxa"/>
            <w:gridSpan w:val="3"/>
            <w:tcBorders>
              <w:top w:val="single" w:sz="4" w:space="0" w:color="000000"/>
              <w:left w:val="single" w:sz="4" w:space="0" w:color="000000"/>
              <w:bottom w:val="single" w:sz="4" w:space="0" w:color="000000"/>
              <w:right w:val="single" w:sz="4" w:space="0" w:color="000000"/>
            </w:tcBorders>
            <w:shd w:val="clear" w:color="auto" w:fill="E5DFEC"/>
          </w:tcPr>
          <w:p w:rsidR="007A5D85" w:rsidRPr="00815C13" w:rsidRDefault="00A3254F" w:rsidP="0068269D">
            <w:pPr>
              <w:spacing w:after="60"/>
              <w:rPr>
                <w:rFonts w:asciiTheme="minorHAnsi" w:hAnsiTheme="minorHAnsi"/>
                <w:i/>
                <w:sz w:val="20"/>
                <w:szCs w:val="20"/>
                <w:lang w:val="en-GB"/>
              </w:rPr>
            </w:pPr>
            <w:r w:rsidRPr="00815C13">
              <w:rPr>
                <w:rFonts w:asciiTheme="minorHAnsi" w:hAnsiTheme="minorHAnsi" w:cs="Open Sans"/>
                <w:sz w:val="20"/>
                <w:szCs w:val="20"/>
                <w:lang w:bidi="et-EE"/>
              </w:rPr>
              <w:t>Muud asjaomased partnerid</w:t>
            </w:r>
          </w:p>
        </w:tc>
        <w:tc>
          <w:tcPr>
            <w:tcW w:w="6379" w:type="dxa"/>
            <w:gridSpan w:val="6"/>
            <w:tcBorders>
              <w:top w:val="single" w:sz="4" w:space="0" w:color="000000"/>
              <w:left w:val="single" w:sz="4" w:space="0" w:color="000000"/>
              <w:bottom w:val="single" w:sz="4" w:space="0" w:color="000000"/>
              <w:right w:val="single" w:sz="4" w:space="0" w:color="000000"/>
            </w:tcBorders>
            <w:shd w:val="clear" w:color="auto" w:fill="FFFFFF"/>
          </w:tcPr>
          <w:p w:rsidR="007A5D85" w:rsidRPr="00815C13" w:rsidRDefault="007A5D85" w:rsidP="0068269D">
            <w:pPr>
              <w:spacing w:after="60"/>
              <w:rPr>
                <w:rFonts w:asciiTheme="minorHAnsi" w:hAnsiTheme="minorHAnsi" w:cs="Open Sans"/>
                <w:bCs/>
                <w:sz w:val="20"/>
                <w:szCs w:val="20"/>
                <w:lang w:val="en-GB"/>
              </w:rPr>
            </w:pPr>
          </w:p>
        </w:tc>
      </w:tr>
      <w:tr w:rsidR="007A5D85" w:rsidRPr="00815C13" w:rsidTr="006413CD">
        <w:tc>
          <w:tcPr>
            <w:tcW w:w="9497" w:type="dxa"/>
            <w:gridSpan w:val="9"/>
            <w:tcBorders>
              <w:top w:val="single" w:sz="4" w:space="0" w:color="000000"/>
              <w:left w:val="single" w:sz="4" w:space="0" w:color="000000"/>
              <w:bottom w:val="single" w:sz="4" w:space="0" w:color="000000"/>
              <w:right w:val="single" w:sz="4" w:space="0" w:color="000000"/>
            </w:tcBorders>
            <w:shd w:val="clear" w:color="auto" w:fill="E5DFEC"/>
          </w:tcPr>
          <w:p w:rsidR="007A5D85" w:rsidRPr="00815C13" w:rsidRDefault="008B6920" w:rsidP="00074E59">
            <w:pPr>
              <w:spacing w:after="60"/>
              <w:rPr>
                <w:rFonts w:asciiTheme="minorHAnsi" w:hAnsiTheme="minorHAnsi"/>
                <w:sz w:val="20"/>
                <w:szCs w:val="20"/>
                <w:lang w:val="en-GB"/>
              </w:rPr>
            </w:pPr>
            <w:r w:rsidRPr="00815C13">
              <w:rPr>
                <w:rFonts w:asciiTheme="minorHAnsi" w:hAnsiTheme="minorHAnsi" w:cs="Open Sans"/>
                <w:b/>
                <w:sz w:val="20"/>
                <w:szCs w:val="20"/>
                <w:lang w:bidi="et-EE"/>
              </w:rPr>
              <w:t xml:space="preserve">Kokkuvõte </w:t>
            </w:r>
          </w:p>
        </w:tc>
      </w:tr>
      <w:tr w:rsidR="007A5D85" w:rsidRPr="006B79D3" w:rsidTr="006413CD">
        <w:tc>
          <w:tcPr>
            <w:tcW w:w="9497" w:type="dxa"/>
            <w:gridSpan w:val="9"/>
            <w:tcBorders>
              <w:top w:val="single" w:sz="4" w:space="0" w:color="000000"/>
              <w:left w:val="single" w:sz="4" w:space="0" w:color="000000"/>
              <w:bottom w:val="single" w:sz="4" w:space="0" w:color="000000"/>
              <w:right w:val="single" w:sz="4" w:space="0" w:color="000000"/>
            </w:tcBorders>
            <w:shd w:val="clear" w:color="auto" w:fill="auto"/>
          </w:tcPr>
          <w:p w:rsidR="000E6BB8" w:rsidRPr="00CF712C" w:rsidRDefault="00074E59" w:rsidP="00074E59">
            <w:pPr>
              <w:tabs>
                <w:tab w:val="left" w:pos="3248"/>
              </w:tabs>
              <w:spacing w:after="60"/>
              <w:rPr>
                <w:rFonts w:asciiTheme="minorHAnsi" w:eastAsia="Times New Roman" w:hAnsiTheme="minorHAnsi" w:cs="Open Sans"/>
                <w:color w:val="548DD4"/>
                <w:sz w:val="20"/>
                <w:szCs w:val="20"/>
                <w:lang w:eastAsia="en-GB"/>
              </w:rPr>
            </w:pPr>
            <w:r w:rsidRPr="00815513">
              <w:rPr>
                <w:rFonts w:asciiTheme="minorHAnsi" w:eastAsia="Times New Roman" w:hAnsiTheme="minorHAnsi" w:cs="Open Sans"/>
                <w:b/>
                <w:color w:val="548DD4"/>
                <w:sz w:val="20"/>
                <w:szCs w:val="20"/>
                <w:lang w:bidi="et-EE"/>
              </w:rPr>
              <w:t>[1500 tähemärki]</w:t>
            </w:r>
            <w:r w:rsidRPr="00815513">
              <w:rPr>
                <w:rFonts w:asciiTheme="minorHAnsi" w:eastAsia="Times New Roman" w:hAnsiTheme="minorHAnsi" w:cs="Open Sans"/>
                <w:color w:val="548DD4"/>
                <w:sz w:val="20"/>
                <w:szCs w:val="20"/>
                <w:lang w:bidi="et-EE"/>
              </w:rPr>
              <w:t xml:space="preserve"> </w:t>
            </w:r>
            <w:r w:rsidRPr="00815513">
              <w:rPr>
                <w:rFonts w:asciiTheme="minorHAnsi" w:eastAsia="Times New Roman" w:hAnsiTheme="minorHAnsi" w:cs="Open Sans"/>
                <w:i/>
                <w:color w:val="548DD4"/>
                <w:sz w:val="20"/>
                <w:szCs w:val="20"/>
                <w:lang w:bidi="et-EE"/>
              </w:rPr>
              <w:t>Kirjeldage oma teabevahetusstrateegiat ning kuidas see projekti eesmärkide saavutamisele kaasa aitab. Kirjeldage selgelt oma teabevahetuseesmärke iga määratletud sihtrühma puhul koos asjakohaste teabevahetustegevustega.</w:t>
            </w:r>
          </w:p>
        </w:tc>
      </w:tr>
      <w:tr w:rsidR="000E6BB8" w:rsidRPr="006B79D3" w:rsidTr="006413CD">
        <w:tc>
          <w:tcPr>
            <w:tcW w:w="4678" w:type="dxa"/>
            <w:gridSpan w:val="4"/>
            <w:tcBorders>
              <w:top w:val="single" w:sz="4" w:space="0" w:color="000000"/>
              <w:left w:val="single" w:sz="4" w:space="0" w:color="000000"/>
              <w:bottom w:val="single" w:sz="4" w:space="0" w:color="000000"/>
              <w:right w:val="single" w:sz="4" w:space="0" w:color="000000"/>
            </w:tcBorders>
            <w:shd w:val="clear" w:color="auto" w:fill="E5DFEC"/>
          </w:tcPr>
          <w:p w:rsidR="000E6BB8" w:rsidRPr="00CF712C" w:rsidRDefault="000E6BB8" w:rsidP="0068269D">
            <w:pPr>
              <w:spacing w:after="60"/>
              <w:rPr>
                <w:rFonts w:asciiTheme="minorHAnsi" w:hAnsiTheme="minorHAnsi" w:cs="Open Sans"/>
                <w:b/>
                <w:bCs/>
                <w:sz w:val="20"/>
                <w:szCs w:val="20"/>
              </w:rPr>
            </w:pPr>
            <w:r w:rsidRPr="00815C13">
              <w:rPr>
                <w:rFonts w:asciiTheme="minorHAnsi" w:hAnsiTheme="minorHAnsi" w:cs="Open Sans"/>
                <w:b/>
                <w:sz w:val="20"/>
                <w:szCs w:val="20"/>
                <w:lang w:bidi="et-EE"/>
              </w:rPr>
              <w:t>Teabevahetuseesmärk</w:t>
            </w:r>
          </w:p>
          <w:p w:rsidR="000E6BB8" w:rsidRPr="00CF712C" w:rsidRDefault="000E6BB8" w:rsidP="0068269D">
            <w:pPr>
              <w:spacing w:after="60"/>
              <w:rPr>
                <w:rFonts w:asciiTheme="minorHAnsi" w:hAnsiTheme="minorHAnsi" w:cs="Open Sans"/>
                <w:b/>
                <w:bCs/>
                <w:sz w:val="20"/>
                <w:szCs w:val="20"/>
              </w:rPr>
            </w:pPr>
            <w:r w:rsidRPr="00815C13">
              <w:rPr>
                <w:rFonts w:asciiTheme="minorHAnsi" w:hAnsiTheme="minorHAnsi" w:cs="Open Sans"/>
                <w:b/>
                <w:sz w:val="20"/>
                <w:szCs w:val="20"/>
                <w:lang w:bidi="et-EE"/>
              </w:rPr>
              <w:t>Kuidas saab teabevahetusega projekti eesmärkide saavutamisele kaasa aidata?</w:t>
            </w:r>
          </w:p>
        </w:tc>
        <w:tc>
          <w:tcPr>
            <w:tcW w:w="4819" w:type="dxa"/>
            <w:gridSpan w:val="5"/>
            <w:tcBorders>
              <w:top w:val="single" w:sz="4" w:space="0" w:color="000000"/>
              <w:left w:val="single" w:sz="4" w:space="0" w:color="000000"/>
              <w:bottom w:val="single" w:sz="4" w:space="0" w:color="000000"/>
              <w:right w:val="single" w:sz="4" w:space="0" w:color="000000"/>
            </w:tcBorders>
            <w:shd w:val="clear" w:color="auto" w:fill="E5DFEC"/>
          </w:tcPr>
          <w:p w:rsidR="000E6BB8" w:rsidRPr="00815C13" w:rsidRDefault="000E6BB8" w:rsidP="0068269D">
            <w:pPr>
              <w:spacing w:after="60"/>
              <w:rPr>
                <w:rFonts w:asciiTheme="minorHAnsi" w:hAnsiTheme="minorHAnsi" w:cs="Open Sans"/>
                <w:b/>
                <w:bCs/>
                <w:sz w:val="20"/>
                <w:szCs w:val="20"/>
                <w:lang w:val="en-GB"/>
              </w:rPr>
            </w:pPr>
            <w:r w:rsidRPr="00815C13">
              <w:rPr>
                <w:rFonts w:asciiTheme="minorHAnsi" w:hAnsiTheme="minorHAnsi" w:cs="Open Sans"/>
                <w:b/>
                <w:sz w:val="20"/>
                <w:szCs w:val="20"/>
                <w:lang w:bidi="et-EE"/>
              </w:rPr>
              <w:t>Sihtrühmad</w:t>
            </w:r>
          </w:p>
          <w:p w:rsidR="000E6BB8" w:rsidRPr="00815C13" w:rsidRDefault="000E6BB8" w:rsidP="0068269D">
            <w:pPr>
              <w:spacing w:after="60"/>
              <w:rPr>
                <w:rFonts w:asciiTheme="minorHAnsi" w:hAnsiTheme="minorHAnsi" w:cs="Open Sans"/>
                <w:b/>
                <w:bCs/>
                <w:sz w:val="20"/>
                <w:szCs w:val="20"/>
                <w:lang w:val="en-GB"/>
              </w:rPr>
            </w:pPr>
            <w:r w:rsidRPr="00815C13">
              <w:rPr>
                <w:rFonts w:asciiTheme="minorHAnsi" w:hAnsiTheme="minorHAnsi" w:cs="Open Sans"/>
                <w:b/>
                <w:sz w:val="20"/>
                <w:szCs w:val="20"/>
                <w:lang w:bidi="et-EE"/>
              </w:rPr>
              <w:t>Keda on vaja kaasata?</w:t>
            </w:r>
          </w:p>
        </w:tc>
      </w:tr>
      <w:tr w:rsidR="000E6BB8" w:rsidRPr="00815C13" w:rsidTr="006413CD">
        <w:trPr>
          <w:trHeight w:val="126"/>
        </w:trPr>
        <w:tc>
          <w:tcPr>
            <w:tcW w:w="467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E6BB8" w:rsidRPr="00815C13" w:rsidRDefault="000E6BB8" w:rsidP="00E06309">
            <w:pPr>
              <w:spacing w:after="0"/>
              <w:jc w:val="center"/>
              <w:rPr>
                <w:rFonts w:asciiTheme="minorHAnsi" w:hAnsiTheme="minorHAnsi" w:cs="Open Sans"/>
                <w:bCs/>
                <w:sz w:val="20"/>
                <w:szCs w:val="20"/>
                <w:lang w:val="en-GB"/>
              </w:rPr>
            </w:pPr>
            <w:r w:rsidRPr="00815C13">
              <w:rPr>
                <w:rFonts w:asciiTheme="minorHAnsi" w:hAnsiTheme="minorHAnsi" w:cs="Open Sans"/>
                <w:sz w:val="20"/>
                <w:szCs w:val="20"/>
                <w:lang w:bidi="et-EE"/>
              </w:rPr>
              <w:t>[</w:t>
            </w:r>
            <w:r w:rsidR="00E06309">
              <w:rPr>
                <w:rFonts w:asciiTheme="minorHAnsi" w:eastAsia="Times New Roman" w:hAnsiTheme="minorHAnsi" w:cs="Open Sans"/>
                <w:b/>
                <w:color w:val="548DD4"/>
                <w:sz w:val="20"/>
                <w:szCs w:val="20"/>
                <w:lang w:bidi="et-EE"/>
              </w:rPr>
              <w:t>500 tähemärki]</w:t>
            </w:r>
          </w:p>
        </w:tc>
        <w:tc>
          <w:tcPr>
            <w:tcW w:w="4819" w:type="dxa"/>
            <w:gridSpan w:val="5"/>
            <w:tcBorders>
              <w:top w:val="single" w:sz="4" w:space="0" w:color="000000"/>
              <w:left w:val="single" w:sz="4" w:space="0" w:color="000000"/>
              <w:bottom w:val="single" w:sz="4" w:space="0" w:color="000000"/>
              <w:right w:val="single" w:sz="4" w:space="0" w:color="000000"/>
            </w:tcBorders>
            <w:shd w:val="clear" w:color="auto" w:fill="auto"/>
          </w:tcPr>
          <w:p w:rsidR="000E6BB8" w:rsidRPr="00815C13" w:rsidRDefault="00E06309" w:rsidP="0068269D">
            <w:pPr>
              <w:spacing w:after="0"/>
              <w:rPr>
                <w:rFonts w:asciiTheme="minorHAnsi" w:hAnsiTheme="minorHAnsi" w:cs="Open Sans"/>
                <w:sz w:val="20"/>
                <w:szCs w:val="20"/>
                <w:lang w:val="en-GB"/>
              </w:rPr>
            </w:pPr>
            <w:r>
              <w:rPr>
                <w:rFonts w:asciiTheme="minorHAnsi" w:eastAsia="Times New Roman" w:hAnsiTheme="minorHAnsi" w:cs="Open Sans"/>
                <w:b/>
                <w:color w:val="548DD4"/>
                <w:sz w:val="20"/>
                <w:szCs w:val="20"/>
                <w:lang w:bidi="et-EE"/>
              </w:rPr>
              <w:t>[500 tähemärki]</w:t>
            </w:r>
          </w:p>
        </w:tc>
      </w:tr>
      <w:tr w:rsidR="007A5D85" w:rsidRPr="00815C13" w:rsidTr="006413CD">
        <w:tblPrEx>
          <w:tblCellMar>
            <w:top w:w="0" w:type="dxa"/>
            <w:left w:w="10" w:type="dxa"/>
            <w:right w:w="10" w:type="dxa"/>
          </w:tblCellMar>
          <w:tblLook w:val="04A0" w:firstRow="1" w:lastRow="0" w:firstColumn="1" w:lastColumn="0" w:noHBand="0" w:noVBand="1"/>
        </w:tblPrEx>
        <w:tc>
          <w:tcPr>
            <w:tcW w:w="9497" w:type="dxa"/>
            <w:gridSpan w:val="9"/>
            <w:tcBorders>
              <w:top w:val="single" w:sz="4" w:space="0" w:color="000000"/>
              <w:left w:val="single" w:sz="4" w:space="0" w:color="000000"/>
              <w:bottom w:val="single" w:sz="4" w:space="0" w:color="000000"/>
              <w:right w:val="single" w:sz="4" w:space="0" w:color="000000"/>
            </w:tcBorders>
            <w:shd w:val="clear" w:color="auto" w:fill="E5DFEC"/>
            <w:tcMar>
              <w:top w:w="57" w:type="dxa"/>
              <w:left w:w="108" w:type="dxa"/>
              <w:bottom w:w="0" w:type="dxa"/>
              <w:right w:w="108" w:type="dxa"/>
            </w:tcMar>
          </w:tcPr>
          <w:p w:rsidR="007A5D85" w:rsidRPr="00815C13" w:rsidRDefault="007A5D85" w:rsidP="003416AF">
            <w:pPr>
              <w:spacing w:after="60"/>
              <w:rPr>
                <w:rFonts w:asciiTheme="minorHAnsi" w:hAnsiTheme="minorHAnsi" w:cs="Open Sans"/>
                <w:sz w:val="20"/>
                <w:szCs w:val="20"/>
                <w:lang w:val="en-GB"/>
              </w:rPr>
            </w:pPr>
            <w:r w:rsidRPr="00815C13">
              <w:rPr>
                <w:rFonts w:asciiTheme="minorHAnsi" w:hAnsiTheme="minorHAnsi" w:cs="Open Sans"/>
                <w:b/>
                <w:sz w:val="20"/>
                <w:szCs w:val="20"/>
                <w:lang w:bidi="et-EE"/>
              </w:rPr>
              <w:t>Tegevused ja tulemid</w:t>
            </w:r>
          </w:p>
        </w:tc>
      </w:tr>
      <w:tr w:rsidR="007A5D85" w:rsidRPr="00815C13" w:rsidTr="006413CD">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bottom w:val="single" w:sz="4" w:space="0" w:color="000000"/>
              <w:right w:val="single" w:sz="4" w:space="0" w:color="000000"/>
            </w:tcBorders>
            <w:shd w:val="clear" w:color="auto" w:fill="E5DFEC"/>
            <w:tcMar>
              <w:top w:w="57" w:type="dxa"/>
              <w:left w:w="108" w:type="dxa"/>
              <w:bottom w:w="0" w:type="dxa"/>
              <w:right w:w="108" w:type="dxa"/>
            </w:tcMar>
            <w:vAlign w:val="center"/>
          </w:tcPr>
          <w:p w:rsidR="007A5D85" w:rsidRPr="00815C13" w:rsidRDefault="00870E5E" w:rsidP="0068269D">
            <w:pPr>
              <w:spacing w:after="0"/>
              <w:jc w:val="center"/>
              <w:rPr>
                <w:rFonts w:asciiTheme="minorHAnsi" w:hAnsiTheme="minorHAnsi"/>
                <w:sz w:val="20"/>
                <w:szCs w:val="20"/>
                <w:lang w:val="en-GB"/>
              </w:rPr>
            </w:pPr>
            <w:r>
              <w:rPr>
                <w:rFonts w:asciiTheme="minorHAnsi" w:hAnsiTheme="minorHAnsi" w:cs="Open Sans"/>
                <w:sz w:val="20"/>
                <w:szCs w:val="20"/>
                <w:lang w:bidi="et-EE"/>
              </w:rPr>
              <w:t>A 1.1. Alustustegevus</w:t>
            </w:r>
          </w:p>
        </w:tc>
        <w:tc>
          <w:tcPr>
            <w:tcW w:w="5670"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C84811" w:rsidRDefault="007A5D85" w:rsidP="0068269D">
            <w:pPr>
              <w:pStyle w:val="CommentText"/>
              <w:spacing w:after="0"/>
              <w:rPr>
                <w:rFonts w:asciiTheme="minorHAnsi" w:hAnsiTheme="minorHAnsi"/>
                <w:lang w:val="nl-BE"/>
              </w:rPr>
            </w:pPr>
            <w:r w:rsidRPr="00815C13">
              <w:rPr>
                <w:rFonts w:asciiTheme="minorHAnsi" w:hAnsiTheme="minorHAnsi"/>
                <w:lang w:bidi="et-EE"/>
              </w:rPr>
              <w:t>Tegevuse kirjeldus ja kaasatud partnerid</w:t>
            </w:r>
          </w:p>
          <w:p w:rsidR="00ED0570" w:rsidRPr="00C84811" w:rsidRDefault="007A5D85" w:rsidP="00E06309">
            <w:pPr>
              <w:spacing w:after="0"/>
              <w:rPr>
                <w:rFonts w:asciiTheme="minorHAnsi" w:hAnsiTheme="minorHAnsi"/>
                <w:b/>
                <w:sz w:val="20"/>
                <w:szCs w:val="20"/>
                <w:lang w:val="nl-BE"/>
              </w:rPr>
            </w:pPr>
            <w:r w:rsidRPr="00815513">
              <w:rPr>
                <w:rFonts w:asciiTheme="minorHAnsi" w:eastAsia="Times New Roman" w:hAnsiTheme="minorHAnsi" w:cs="Open Sans"/>
                <w:b/>
                <w:color w:val="548DD4"/>
                <w:sz w:val="20"/>
                <w:szCs w:val="20"/>
                <w:lang w:bidi="et-EE"/>
              </w:rPr>
              <w:t>[500 tähemärki]</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sz w:val="20"/>
                <w:szCs w:val="20"/>
              </w:rPr>
            </w:pPr>
            <w:r w:rsidRPr="00815C13">
              <w:rPr>
                <w:rFonts w:asciiTheme="minorHAnsi" w:hAnsiTheme="minorHAnsi" w:cs="Open Sans"/>
                <w:sz w:val="20"/>
                <w:szCs w:val="20"/>
                <w:lang w:bidi="et-EE"/>
              </w:rPr>
              <w:t>Alguskuu</w:t>
            </w:r>
          </w:p>
          <w:p w:rsidR="007A5D85" w:rsidRPr="00815C13" w:rsidRDefault="007A5D85" w:rsidP="0068269D">
            <w:pPr>
              <w:spacing w:after="0"/>
              <w:rPr>
                <w:rFonts w:asciiTheme="minorHAnsi" w:hAnsiTheme="minorHAnsi"/>
                <w:sz w:val="20"/>
                <w:szCs w:val="20"/>
              </w:rPr>
            </w:pPr>
            <w:r w:rsidRPr="00815C13">
              <w:rPr>
                <w:rFonts w:asciiTheme="minorHAnsi" w:hAnsiTheme="minorHAnsi" w:cs="Open Sans"/>
                <w:i/>
                <w:sz w:val="20"/>
                <w:szCs w:val="20"/>
                <w:lang w:bidi="et-EE"/>
              </w:rPr>
              <w:t>(KK. AAAA)</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sz w:val="20"/>
                <w:szCs w:val="20"/>
              </w:rPr>
            </w:pPr>
            <w:r w:rsidRPr="00815C13">
              <w:rPr>
                <w:rFonts w:asciiTheme="minorHAnsi" w:hAnsiTheme="minorHAnsi" w:cs="Open Sans"/>
                <w:sz w:val="20"/>
                <w:szCs w:val="20"/>
                <w:lang w:bidi="et-EE"/>
              </w:rPr>
              <w:t>Lõppkuu</w:t>
            </w:r>
          </w:p>
          <w:p w:rsidR="007A5D85" w:rsidRPr="00815C13" w:rsidRDefault="007A5D85" w:rsidP="0068269D">
            <w:pPr>
              <w:spacing w:after="0"/>
              <w:rPr>
                <w:rFonts w:asciiTheme="minorHAnsi" w:hAnsiTheme="minorHAnsi"/>
                <w:sz w:val="20"/>
                <w:szCs w:val="20"/>
              </w:rPr>
            </w:pPr>
            <w:r w:rsidRPr="00815C13">
              <w:rPr>
                <w:rFonts w:asciiTheme="minorHAnsi" w:hAnsiTheme="minorHAnsi" w:cs="Open Sans"/>
                <w:i/>
                <w:sz w:val="20"/>
                <w:szCs w:val="20"/>
                <w:lang w:bidi="et-EE"/>
              </w:rPr>
              <w:t>(KK. AAAA)</w:t>
            </w:r>
          </w:p>
        </w:tc>
      </w:tr>
      <w:tr w:rsidR="007A5D85" w:rsidRPr="00815C13" w:rsidTr="006413CD">
        <w:tblPrEx>
          <w:tblCellMar>
            <w:top w:w="0" w:type="dxa"/>
            <w:left w:w="10" w:type="dxa"/>
            <w:right w:w="10" w:type="dxa"/>
          </w:tblCellMar>
          <w:tblLook w:val="04A0" w:firstRow="1" w:lastRow="0" w:firstColumn="1" w:lastColumn="0" w:noHBand="0" w:noVBand="1"/>
        </w:tblPrEx>
        <w:trPr>
          <w:trHeight w:val="126"/>
        </w:trPr>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7A5D85" w:rsidRPr="00815C13" w:rsidRDefault="007A5D85" w:rsidP="0068269D">
            <w:pPr>
              <w:spacing w:after="0"/>
              <w:jc w:val="center"/>
              <w:rPr>
                <w:rFonts w:asciiTheme="minorHAnsi" w:hAnsiTheme="minorHAnsi"/>
                <w:sz w:val="20"/>
                <w:szCs w:val="20"/>
              </w:rPr>
            </w:pPr>
            <w:r w:rsidRPr="00815C13">
              <w:rPr>
                <w:rFonts w:asciiTheme="minorHAnsi" w:hAnsiTheme="minorHAnsi" w:cs="Open Sans"/>
                <w:i/>
                <w:sz w:val="20"/>
                <w:szCs w:val="20"/>
                <w:lang w:bidi="et-EE"/>
              </w:rPr>
              <w:t>D 1.1.1</w:t>
            </w:r>
          </w:p>
        </w:tc>
        <w:tc>
          <w:tcPr>
            <w:tcW w:w="5670" w:type="dxa"/>
            <w:gridSpan w:val="4"/>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7A5D85" w:rsidRPr="00815C13" w:rsidRDefault="007A5D85" w:rsidP="003416AF">
            <w:pPr>
              <w:spacing w:after="0"/>
              <w:rPr>
                <w:rFonts w:asciiTheme="minorHAnsi" w:hAnsiTheme="minorHAnsi"/>
                <w:sz w:val="20"/>
                <w:szCs w:val="20"/>
                <w:lang w:val="en-GB"/>
              </w:rPr>
            </w:pPr>
            <w:r w:rsidRPr="00815C13">
              <w:rPr>
                <w:rFonts w:asciiTheme="minorHAnsi" w:hAnsiTheme="minorHAnsi" w:cs="Open Sans"/>
                <w:sz w:val="20"/>
                <w:szCs w:val="20"/>
                <w:lang w:bidi="et-EE"/>
              </w:rPr>
              <w:t>Tulemid</w:t>
            </w:r>
          </w:p>
        </w:tc>
        <w:tc>
          <w:tcPr>
            <w:tcW w:w="1276" w:type="dxa"/>
            <w:gridSpan w:val="2"/>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sz w:val="20"/>
                <w:szCs w:val="20"/>
                <w:lang w:val="en-GB"/>
              </w:rPr>
            </w:pPr>
            <w:r w:rsidRPr="00815C13">
              <w:rPr>
                <w:rFonts w:asciiTheme="minorHAnsi" w:hAnsiTheme="minorHAnsi" w:cs="Open Sans"/>
                <w:sz w:val="20"/>
                <w:szCs w:val="20"/>
                <w:lang w:bidi="et-EE"/>
              </w:rPr>
              <w:t>Etteantud väärtus</w:t>
            </w:r>
          </w:p>
        </w:tc>
        <w:tc>
          <w:tcPr>
            <w:tcW w:w="1134"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sz w:val="20"/>
                <w:szCs w:val="20"/>
              </w:rPr>
            </w:pPr>
            <w:r w:rsidRPr="00815C13">
              <w:rPr>
                <w:rFonts w:asciiTheme="minorHAnsi" w:hAnsiTheme="minorHAnsi" w:cs="Open Sans"/>
                <w:sz w:val="20"/>
                <w:szCs w:val="20"/>
                <w:lang w:bidi="et-EE"/>
              </w:rPr>
              <w:t>Elluviimise kuu (</w:t>
            </w:r>
            <w:r w:rsidRPr="00815C13">
              <w:rPr>
                <w:rFonts w:asciiTheme="minorHAnsi" w:hAnsiTheme="minorHAnsi" w:cs="Open Sans"/>
                <w:i/>
                <w:sz w:val="20"/>
                <w:szCs w:val="20"/>
                <w:lang w:bidi="et-EE"/>
              </w:rPr>
              <w:t>KK.AAAA</w:t>
            </w:r>
            <w:r w:rsidRPr="00815C13">
              <w:rPr>
                <w:rFonts w:asciiTheme="minorHAnsi" w:hAnsiTheme="minorHAnsi" w:cs="Open Sans"/>
                <w:sz w:val="20"/>
                <w:szCs w:val="20"/>
                <w:lang w:bidi="et-EE"/>
              </w:rPr>
              <w:t>)</w:t>
            </w:r>
          </w:p>
        </w:tc>
      </w:tr>
      <w:tr w:rsidR="007A5D85" w:rsidRPr="00870E5E" w:rsidTr="006413CD">
        <w:tblPrEx>
          <w:tblCellMar>
            <w:top w:w="0" w:type="dxa"/>
            <w:left w:w="10" w:type="dxa"/>
            <w:right w:w="10" w:type="dxa"/>
          </w:tblCellMar>
          <w:tblLook w:val="04A0" w:firstRow="1" w:lastRow="0" w:firstColumn="1" w:lastColumn="0" w:noHBand="0" w:noVBand="1"/>
        </w:tblPrEx>
        <w:tc>
          <w:tcPr>
            <w:tcW w:w="1417" w:type="dxa"/>
            <w:gridSpan w:val="2"/>
            <w:tcBorders>
              <w:top w:val="single" w:sz="4" w:space="0" w:color="000000"/>
              <w:left w:val="single" w:sz="4" w:space="0" w:color="000000"/>
              <w:bottom w:val="single" w:sz="4" w:space="0" w:color="000000"/>
              <w:right w:val="single" w:sz="4" w:space="0" w:color="000000"/>
            </w:tcBorders>
            <w:shd w:val="clear" w:color="auto" w:fill="E5DFEC"/>
            <w:tcMar>
              <w:top w:w="57" w:type="dxa"/>
              <w:left w:w="108" w:type="dxa"/>
              <w:bottom w:w="0" w:type="dxa"/>
              <w:right w:w="108" w:type="dxa"/>
            </w:tcMar>
            <w:vAlign w:val="center"/>
          </w:tcPr>
          <w:p w:rsidR="007A5D85" w:rsidRPr="00870E5E" w:rsidRDefault="00870E5E" w:rsidP="0068269D">
            <w:pPr>
              <w:spacing w:after="0"/>
              <w:jc w:val="center"/>
              <w:rPr>
                <w:rFonts w:asciiTheme="minorHAnsi" w:hAnsiTheme="minorHAnsi"/>
                <w:sz w:val="20"/>
                <w:szCs w:val="20"/>
                <w:lang w:val="en-GB"/>
              </w:rPr>
            </w:pPr>
            <w:r>
              <w:rPr>
                <w:rFonts w:asciiTheme="minorHAnsi" w:hAnsiTheme="minorHAnsi" w:cs="Open Sans"/>
                <w:sz w:val="20"/>
                <w:szCs w:val="20"/>
                <w:lang w:bidi="et-EE"/>
              </w:rPr>
              <w:t>A.1.2. Väljaanded</w:t>
            </w:r>
          </w:p>
        </w:tc>
        <w:tc>
          <w:tcPr>
            <w:tcW w:w="5670" w:type="dxa"/>
            <w:gridSpan w:val="4"/>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C84811" w:rsidRDefault="007A5D85" w:rsidP="000E6BB8">
            <w:pPr>
              <w:spacing w:after="0"/>
              <w:rPr>
                <w:rFonts w:asciiTheme="minorHAnsi" w:hAnsiTheme="minorHAnsi" w:cs="Open Sans"/>
                <w:bCs/>
                <w:sz w:val="20"/>
                <w:szCs w:val="20"/>
                <w:lang w:val="nl-BE"/>
              </w:rPr>
            </w:pPr>
            <w:r w:rsidRPr="00815C13">
              <w:rPr>
                <w:rFonts w:asciiTheme="minorHAnsi" w:hAnsiTheme="minorHAnsi" w:cs="Open Sans"/>
                <w:sz w:val="20"/>
                <w:szCs w:val="20"/>
                <w:lang w:bidi="et-EE"/>
              </w:rPr>
              <w:t>Tegevuse kirjeldus</w:t>
            </w:r>
            <w:r w:rsidR="00735AC6">
              <w:rPr>
                <w:rFonts w:asciiTheme="minorHAnsi" w:hAnsiTheme="minorHAnsi" w:cs="Open Sans"/>
                <w:lang w:bidi="et-EE"/>
              </w:rPr>
              <w:t xml:space="preserve"> ja kaasatud partnerid</w:t>
            </w:r>
          </w:p>
          <w:p w:rsidR="003416AF" w:rsidRPr="00C84811" w:rsidRDefault="003416AF" w:rsidP="00E06309">
            <w:pPr>
              <w:spacing w:after="0"/>
              <w:rPr>
                <w:rFonts w:asciiTheme="minorHAnsi" w:hAnsiTheme="minorHAnsi"/>
                <w:b/>
                <w:sz w:val="20"/>
                <w:szCs w:val="20"/>
                <w:lang w:val="nl-BE"/>
              </w:rPr>
            </w:pPr>
            <w:r w:rsidRPr="00815513">
              <w:rPr>
                <w:rFonts w:asciiTheme="minorHAnsi" w:eastAsia="Times New Roman" w:hAnsiTheme="minorHAnsi" w:cs="Open Sans"/>
                <w:b/>
                <w:color w:val="548DD4"/>
                <w:sz w:val="20"/>
                <w:szCs w:val="20"/>
                <w:lang w:bidi="et-EE"/>
              </w:rPr>
              <w:t>[500 tähemärki]</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70E5E" w:rsidRDefault="007A5D85" w:rsidP="0068269D">
            <w:pPr>
              <w:spacing w:after="0"/>
              <w:rPr>
                <w:rFonts w:asciiTheme="minorHAnsi" w:hAnsiTheme="minorHAnsi"/>
                <w:sz w:val="20"/>
                <w:szCs w:val="20"/>
                <w:lang w:val="en-GB"/>
              </w:rPr>
            </w:pPr>
            <w:r w:rsidRPr="00815C13">
              <w:rPr>
                <w:rFonts w:asciiTheme="minorHAnsi" w:hAnsiTheme="minorHAnsi" w:cs="Open Sans"/>
                <w:sz w:val="20"/>
                <w:szCs w:val="20"/>
                <w:lang w:bidi="et-EE"/>
              </w:rPr>
              <w:t>Alguskuu</w:t>
            </w:r>
          </w:p>
          <w:p w:rsidR="007A5D85" w:rsidRPr="00870E5E" w:rsidRDefault="007A5D85" w:rsidP="0068269D">
            <w:pPr>
              <w:spacing w:after="0"/>
              <w:rPr>
                <w:rFonts w:asciiTheme="minorHAnsi" w:hAnsiTheme="minorHAnsi"/>
                <w:sz w:val="20"/>
                <w:szCs w:val="20"/>
                <w:lang w:val="en-GB"/>
              </w:rPr>
            </w:pPr>
            <w:r w:rsidRPr="00815C13">
              <w:rPr>
                <w:rFonts w:asciiTheme="minorHAnsi" w:hAnsiTheme="minorHAnsi" w:cs="Open Sans"/>
                <w:i/>
                <w:sz w:val="20"/>
                <w:szCs w:val="20"/>
                <w:lang w:bidi="et-EE"/>
              </w:rPr>
              <w:t>(KK. AAAA)</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70E5E" w:rsidRDefault="007A5D85" w:rsidP="0068269D">
            <w:pPr>
              <w:spacing w:after="0"/>
              <w:rPr>
                <w:rFonts w:asciiTheme="minorHAnsi" w:hAnsiTheme="minorHAnsi"/>
                <w:sz w:val="20"/>
                <w:szCs w:val="20"/>
                <w:lang w:val="en-GB"/>
              </w:rPr>
            </w:pPr>
            <w:r w:rsidRPr="00815C13">
              <w:rPr>
                <w:rFonts w:asciiTheme="minorHAnsi" w:hAnsiTheme="minorHAnsi" w:cs="Open Sans"/>
                <w:sz w:val="20"/>
                <w:szCs w:val="20"/>
                <w:lang w:bidi="et-EE"/>
              </w:rPr>
              <w:t>Lõppkuu</w:t>
            </w:r>
          </w:p>
          <w:p w:rsidR="007A5D85" w:rsidRPr="00870E5E" w:rsidRDefault="007A5D85" w:rsidP="0068269D">
            <w:pPr>
              <w:spacing w:after="0"/>
              <w:rPr>
                <w:rFonts w:asciiTheme="minorHAnsi" w:hAnsiTheme="minorHAnsi"/>
                <w:sz w:val="20"/>
                <w:szCs w:val="20"/>
                <w:lang w:val="en-GB"/>
              </w:rPr>
            </w:pPr>
            <w:r w:rsidRPr="00815C13">
              <w:rPr>
                <w:rFonts w:asciiTheme="minorHAnsi" w:hAnsiTheme="minorHAnsi" w:cs="Open Sans"/>
                <w:i/>
                <w:sz w:val="20"/>
                <w:szCs w:val="20"/>
                <w:lang w:bidi="et-EE"/>
              </w:rPr>
              <w:t>(KK. AAAA)</w:t>
            </w:r>
          </w:p>
        </w:tc>
      </w:tr>
      <w:tr w:rsidR="007A5D85" w:rsidRPr="00815C13" w:rsidTr="006413CD">
        <w:tblPrEx>
          <w:tblCellMar>
            <w:top w:w="0" w:type="dxa"/>
            <w:left w:w="10" w:type="dxa"/>
            <w:right w:w="10" w:type="dxa"/>
          </w:tblCellMar>
          <w:tblLook w:val="04A0" w:firstRow="1" w:lastRow="0" w:firstColumn="1" w:lastColumn="0" w:noHBand="0" w:noVBand="1"/>
        </w:tblPrEx>
        <w:tc>
          <w:tcPr>
            <w:tcW w:w="1417" w:type="dxa"/>
            <w:gridSpan w:val="2"/>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vAlign w:val="center"/>
          </w:tcPr>
          <w:p w:rsidR="007A5D85" w:rsidRPr="00870E5E" w:rsidRDefault="007A5D85" w:rsidP="0068269D">
            <w:pPr>
              <w:spacing w:after="0"/>
              <w:jc w:val="center"/>
              <w:rPr>
                <w:rFonts w:asciiTheme="minorHAnsi" w:hAnsiTheme="minorHAnsi"/>
                <w:sz w:val="20"/>
                <w:szCs w:val="20"/>
                <w:lang w:val="en-GB"/>
              </w:rPr>
            </w:pPr>
            <w:r w:rsidRPr="00815C13">
              <w:rPr>
                <w:rFonts w:asciiTheme="minorHAnsi" w:hAnsiTheme="minorHAnsi" w:cs="Open Sans"/>
                <w:i/>
                <w:sz w:val="20"/>
                <w:szCs w:val="20"/>
                <w:lang w:bidi="et-EE"/>
              </w:rPr>
              <w:t>D 1.2.1</w:t>
            </w:r>
          </w:p>
        </w:tc>
        <w:tc>
          <w:tcPr>
            <w:tcW w:w="5670" w:type="dxa"/>
            <w:gridSpan w:val="4"/>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lang w:val="en-GB"/>
              </w:rPr>
            </w:pPr>
            <w:r w:rsidRPr="00815C13">
              <w:rPr>
                <w:rFonts w:asciiTheme="minorHAnsi" w:hAnsiTheme="minorHAnsi" w:cs="Open Sans"/>
                <w:sz w:val="20"/>
                <w:szCs w:val="20"/>
                <w:lang w:bidi="et-EE"/>
              </w:rPr>
              <w:t>Tulemid</w:t>
            </w:r>
          </w:p>
        </w:tc>
        <w:tc>
          <w:tcPr>
            <w:tcW w:w="1276" w:type="dxa"/>
            <w:gridSpan w:val="2"/>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lang w:val="en-GB"/>
              </w:rPr>
            </w:pPr>
            <w:r w:rsidRPr="00815C13">
              <w:rPr>
                <w:rFonts w:asciiTheme="minorHAnsi" w:hAnsiTheme="minorHAnsi" w:cs="Open Sans"/>
                <w:sz w:val="20"/>
                <w:szCs w:val="20"/>
                <w:lang w:bidi="et-EE"/>
              </w:rPr>
              <w:t>Etteantud väärtus</w:t>
            </w:r>
          </w:p>
        </w:tc>
        <w:tc>
          <w:tcPr>
            <w:tcW w:w="1134"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sz w:val="20"/>
                <w:szCs w:val="20"/>
              </w:rPr>
            </w:pPr>
            <w:r w:rsidRPr="00815C13">
              <w:rPr>
                <w:rFonts w:asciiTheme="minorHAnsi" w:hAnsiTheme="minorHAnsi" w:cs="Open Sans"/>
                <w:sz w:val="20"/>
                <w:szCs w:val="20"/>
                <w:lang w:bidi="et-EE"/>
              </w:rPr>
              <w:t>Elluviimise kuu (</w:t>
            </w:r>
            <w:r w:rsidRPr="00815C13">
              <w:rPr>
                <w:rFonts w:asciiTheme="minorHAnsi" w:hAnsiTheme="minorHAnsi" w:cs="Open Sans"/>
                <w:i/>
                <w:sz w:val="20"/>
                <w:szCs w:val="20"/>
                <w:lang w:bidi="et-EE"/>
              </w:rPr>
              <w:t>KK.AAAA</w:t>
            </w:r>
            <w:r w:rsidRPr="00815C13">
              <w:rPr>
                <w:rFonts w:asciiTheme="minorHAnsi" w:hAnsiTheme="minorHAnsi" w:cs="Open Sans"/>
                <w:sz w:val="20"/>
                <w:szCs w:val="20"/>
                <w:lang w:bidi="et-EE"/>
              </w:rPr>
              <w:t>)</w:t>
            </w:r>
          </w:p>
        </w:tc>
      </w:tr>
      <w:tr w:rsidR="007A5D85" w:rsidRPr="00870E5E" w:rsidTr="006413CD">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right w:val="single" w:sz="4" w:space="0" w:color="000000"/>
            </w:tcBorders>
            <w:shd w:val="clear" w:color="auto" w:fill="E5DFEC"/>
            <w:tcMar>
              <w:top w:w="57" w:type="dxa"/>
              <w:left w:w="108" w:type="dxa"/>
              <w:bottom w:w="0" w:type="dxa"/>
              <w:right w:w="108" w:type="dxa"/>
            </w:tcMar>
            <w:vAlign w:val="center"/>
          </w:tcPr>
          <w:p w:rsidR="007A5D85" w:rsidRPr="00815C13" w:rsidRDefault="00870E5E" w:rsidP="0068269D">
            <w:pPr>
              <w:spacing w:after="0"/>
              <w:jc w:val="center"/>
              <w:rPr>
                <w:rFonts w:asciiTheme="minorHAnsi" w:hAnsiTheme="minorHAnsi" w:cs="Open Sans"/>
                <w:sz w:val="20"/>
                <w:szCs w:val="20"/>
                <w:lang w:val="en-GB"/>
              </w:rPr>
            </w:pPr>
            <w:r>
              <w:rPr>
                <w:rFonts w:asciiTheme="minorHAnsi" w:hAnsiTheme="minorHAnsi" w:cs="Open Sans"/>
                <w:sz w:val="20"/>
                <w:szCs w:val="20"/>
                <w:lang w:bidi="et-EE"/>
              </w:rPr>
              <w:t>A 1.3. Digitaalne tegevus</w:t>
            </w:r>
          </w:p>
        </w:tc>
        <w:tc>
          <w:tcPr>
            <w:tcW w:w="5670"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C84811" w:rsidRDefault="007A5D85" w:rsidP="0068269D">
            <w:pPr>
              <w:spacing w:after="0"/>
              <w:rPr>
                <w:rFonts w:asciiTheme="minorHAnsi" w:hAnsiTheme="minorHAnsi" w:cs="Open Sans"/>
                <w:bCs/>
                <w:sz w:val="20"/>
                <w:szCs w:val="20"/>
                <w:lang w:val="nl-BE"/>
              </w:rPr>
            </w:pPr>
            <w:r w:rsidRPr="00815C13">
              <w:rPr>
                <w:rFonts w:asciiTheme="minorHAnsi" w:hAnsiTheme="minorHAnsi"/>
                <w:sz w:val="20"/>
                <w:szCs w:val="20"/>
                <w:lang w:bidi="et-EE"/>
              </w:rPr>
              <w:t>Tegevuse kirjeldus</w:t>
            </w:r>
            <w:r w:rsidR="00735AC6">
              <w:rPr>
                <w:rFonts w:asciiTheme="minorHAnsi" w:hAnsiTheme="minorHAnsi" w:cs="Open Sans"/>
                <w:lang w:bidi="et-EE"/>
              </w:rPr>
              <w:t xml:space="preserve"> ja kaasatud partnerid</w:t>
            </w:r>
          </w:p>
          <w:p w:rsidR="007A5D85" w:rsidRPr="00C84811" w:rsidRDefault="00E06309" w:rsidP="0068269D">
            <w:pPr>
              <w:spacing w:after="0"/>
              <w:rPr>
                <w:rFonts w:asciiTheme="minorHAnsi" w:hAnsiTheme="minorHAnsi"/>
                <w:b/>
                <w:sz w:val="20"/>
                <w:szCs w:val="20"/>
                <w:lang w:val="nl-BE"/>
              </w:rPr>
            </w:pPr>
            <w:r w:rsidRPr="00815513">
              <w:rPr>
                <w:rFonts w:asciiTheme="minorHAnsi" w:eastAsia="Times New Roman" w:hAnsiTheme="minorHAnsi" w:cs="Open Sans"/>
                <w:b/>
                <w:color w:val="548DD4"/>
                <w:sz w:val="20"/>
                <w:szCs w:val="20"/>
                <w:lang w:bidi="et-EE"/>
              </w:rPr>
              <w:t>[500 tähemärki]</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lang w:val="en-GB"/>
              </w:rPr>
            </w:pPr>
            <w:r w:rsidRPr="00815C13">
              <w:rPr>
                <w:rFonts w:asciiTheme="minorHAnsi" w:hAnsiTheme="minorHAnsi" w:cs="Open Sans"/>
                <w:sz w:val="20"/>
                <w:szCs w:val="20"/>
                <w:lang w:bidi="et-EE"/>
              </w:rPr>
              <w:t>Alguskuu</w:t>
            </w:r>
          </w:p>
          <w:p w:rsidR="007A5D85" w:rsidRPr="00815C13" w:rsidRDefault="007A5D85" w:rsidP="0068269D">
            <w:pPr>
              <w:spacing w:after="0"/>
              <w:rPr>
                <w:rFonts w:asciiTheme="minorHAnsi" w:hAnsiTheme="minorHAnsi" w:cs="Open Sans"/>
                <w:bCs/>
                <w:sz w:val="20"/>
                <w:szCs w:val="20"/>
                <w:lang w:val="en-GB"/>
              </w:rPr>
            </w:pPr>
            <w:r w:rsidRPr="00815C13">
              <w:rPr>
                <w:rFonts w:asciiTheme="minorHAnsi" w:hAnsiTheme="minorHAnsi" w:cs="Open Sans"/>
                <w:sz w:val="20"/>
                <w:szCs w:val="20"/>
                <w:lang w:bidi="et-EE"/>
              </w:rPr>
              <w:t>(KK. AAAA)</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lang w:val="en-GB"/>
              </w:rPr>
            </w:pPr>
            <w:r w:rsidRPr="00815C13">
              <w:rPr>
                <w:rFonts w:asciiTheme="minorHAnsi" w:hAnsiTheme="minorHAnsi" w:cs="Open Sans"/>
                <w:sz w:val="20"/>
                <w:szCs w:val="20"/>
                <w:lang w:bidi="et-EE"/>
              </w:rPr>
              <w:t xml:space="preserve">Lõppkuu </w:t>
            </w:r>
          </w:p>
          <w:p w:rsidR="007A5D85" w:rsidRPr="00815C13" w:rsidRDefault="007A5D85" w:rsidP="0068269D">
            <w:pPr>
              <w:spacing w:after="0"/>
              <w:rPr>
                <w:rFonts w:asciiTheme="minorHAnsi" w:hAnsiTheme="minorHAnsi" w:cs="Open Sans"/>
                <w:bCs/>
                <w:sz w:val="20"/>
                <w:szCs w:val="20"/>
                <w:lang w:val="en-GB"/>
              </w:rPr>
            </w:pPr>
            <w:r w:rsidRPr="00815C13">
              <w:rPr>
                <w:rFonts w:asciiTheme="minorHAnsi" w:hAnsiTheme="minorHAnsi" w:cs="Open Sans"/>
                <w:sz w:val="20"/>
                <w:szCs w:val="20"/>
                <w:lang w:bidi="et-EE"/>
              </w:rPr>
              <w:t>(KK. AAAA)</w:t>
            </w:r>
          </w:p>
        </w:tc>
      </w:tr>
      <w:tr w:rsidR="00C5071C" w:rsidRPr="00815C13" w:rsidTr="003B6436">
        <w:tblPrEx>
          <w:tblCellMar>
            <w:top w:w="0" w:type="dxa"/>
            <w:left w:w="10" w:type="dxa"/>
            <w:right w:w="10" w:type="dxa"/>
          </w:tblCellMar>
          <w:tblLook w:val="04A0" w:firstRow="1" w:lastRow="0" w:firstColumn="1" w:lastColumn="0" w:noHBand="0" w:noVBand="1"/>
        </w:tblPrEx>
        <w:tc>
          <w:tcPr>
            <w:tcW w:w="1417" w:type="dxa"/>
            <w:gridSpan w:val="2"/>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vAlign w:val="center"/>
          </w:tcPr>
          <w:p w:rsidR="00C5071C" w:rsidRPr="00870E5E" w:rsidRDefault="00C5071C" w:rsidP="00C5071C">
            <w:pPr>
              <w:spacing w:after="0"/>
              <w:jc w:val="center"/>
              <w:rPr>
                <w:rFonts w:asciiTheme="minorHAnsi" w:hAnsiTheme="minorHAnsi"/>
                <w:sz w:val="20"/>
                <w:szCs w:val="20"/>
                <w:lang w:val="en-GB"/>
              </w:rPr>
            </w:pPr>
            <w:r w:rsidRPr="00815C13">
              <w:rPr>
                <w:rFonts w:asciiTheme="minorHAnsi" w:hAnsiTheme="minorHAnsi" w:cs="Open Sans"/>
                <w:i/>
                <w:sz w:val="20"/>
                <w:szCs w:val="20"/>
                <w:lang w:bidi="et-EE"/>
              </w:rPr>
              <w:t>D 1.3.1</w:t>
            </w:r>
          </w:p>
        </w:tc>
        <w:tc>
          <w:tcPr>
            <w:tcW w:w="5670" w:type="dxa"/>
            <w:gridSpan w:val="4"/>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tcPr>
          <w:p w:rsidR="00C5071C" w:rsidRPr="00815C13" w:rsidRDefault="00C5071C" w:rsidP="003B6436">
            <w:pPr>
              <w:spacing w:after="0"/>
              <w:rPr>
                <w:rFonts w:asciiTheme="minorHAnsi" w:hAnsiTheme="minorHAnsi" w:cs="Open Sans"/>
                <w:bCs/>
                <w:sz w:val="20"/>
                <w:szCs w:val="20"/>
                <w:lang w:val="en-GB"/>
              </w:rPr>
            </w:pPr>
            <w:r w:rsidRPr="00815C13">
              <w:rPr>
                <w:rFonts w:asciiTheme="minorHAnsi" w:hAnsiTheme="minorHAnsi" w:cs="Open Sans"/>
                <w:sz w:val="20"/>
                <w:szCs w:val="20"/>
                <w:lang w:bidi="et-EE"/>
              </w:rPr>
              <w:t>Tulemid</w:t>
            </w:r>
          </w:p>
        </w:tc>
        <w:tc>
          <w:tcPr>
            <w:tcW w:w="1276" w:type="dxa"/>
            <w:gridSpan w:val="2"/>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C5071C" w:rsidRPr="00815C13" w:rsidRDefault="00C5071C" w:rsidP="003B6436">
            <w:pPr>
              <w:spacing w:after="0"/>
              <w:rPr>
                <w:rFonts w:asciiTheme="minorHAnsi" w:hAnsiTheme="minorHAnsi" w:cs="Open Sans"/>
                <w:bCs/>
                <w:sz w:val="20"/>
                <w:szCs w:val="20"/>
                <w:lang w:val="en-GB"/>
              </w:rPr>
            </w:pPr>
            <w:r w:rsidRPr="00815C13">
              <w:rPr>
                <w:rFonts w:asciiTheme="minorHAnsi" w:hAnsiTheme="minorHAnsi" w:cs="Open Sans"/>
                <w:sz w:val="20"/>
                <w:szCs w:val="20"/>
                <w:lang w:bidi="et-EE"/>
              </w:rPr>
              <w:t>Etteantud väärtus</w:t>
            </w:r>
          </w:p>
        </w:tc>
        <w:tc>
          <w:tcPr>
            <w:tcW w:w="1134"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C5071C" w:rsidRPr="00815C13" w:rsidRDefault="00C5071C" w:rsidP="003B6436">
            <w:pPr>
              <w:spacing w:after="0"/>
              <w:rPr>
                <w:rFonts w:asciiTheme="minorHAnsi" w:hAnsiTheme="minorHAnsi"/>
                <w:sz w:val="20"/>
                <w:szCs w:val="20"/>
              </w:rPr>
            </w:pPr>
            <w:r w:rsidRPr="00815C13">
              <w:rPr>
                <w:rFonts w:asciiTheme="minorHAnsi" w:hAnsiTheme="minorHAnsi" w:cs="Open Sans"/>
                <w:sz w:val="20"/>
                <w:szCs w:val="20"/>
                <w:lang w:bidi="et-EE"/>
              </w:rPr>
              <w:t>Elluviimise kuu (</w:t>
            </w:r>
            <w:r w:rsidRPr="00815C13">
              <w:rPr>
                <w:rFonts w:asciiTheme="minorHAnsi" w:hAnsiTheme="minorHAnsi" w:cs="Open Sans"/>
                <w:i/>
                <w:sz w:val="20"/>
                <w:szCs w:val="20"/>
                <w:lang w:bidi="et-EE"/>
              </w:rPr>
              <w:t>KK.AAAA</w:t>
            </w:r>
            <w:r w:rsidRPr="00815C13">
              <w:rPr>
                <w:rFonts w:asciiTheme="minorHAnsi" w:hAnsiTheme="minorHAnsi" w:cs="Open Sans"/>
                <w:sz w:val="20"/>
                <w:szCs w:val="20"/>
                <w:lang w:bidi="et-EE"/>
              </w:rPr>
              <w:t>)</w:t>
            </w:r>
          </w:p>
        </w:tc>
      </w:tr>
      <w:tr w:rsidR="007A5D85" w:rsidRPr="00815C13" w:rsidTr="006413CD">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bottom w:val="single" w:sz="4" w:space="0" w:color="000000"/>
              <w:right w:val="single" w:sz="4" w:space="0" w:color="000000"/>
            </w:tcBorders>
            <w:shd w:val="clear" w:color="auto" w:fill="E5DFEC"/>
            <w:tcMar>
              <w:top w:w="57" w:type="dxa"/>
              <w:left w:w="108" w:type="dxa"/>
              <w:bottom w:w="0" w:type="dxa"/>
              <w:right w:w="108" w:type="dxa"/>
            </w:tcMar>
            <w:vAlign w:val="center"/>
          </w:tcPr>
          <w:p w:rsidR="007A5D85" w:rsidRPr="00815C13" w:rsidRDefault="00870E5E" w:rsidP="0068269D">
            <w:pPr>
              <w:spacing w:after="0"/>
              <w:jc w:val="center"/>
              <w:rPr>
                <w:rFonts w:asciiTheme="minorHAnsi" w:hAnsiTheme="minorHAnsi" w:cs="Open Sans"/>
                <w:sz w:val="20"/>
                <w:szCs w:val="20"/>
                <w:lang w:val="en-GB"/>
              </w:rPr>
            </w:pPr>
            <w:r>
              <w:rPr>
                <w:rFonts w:asciiTheme="minorHAnsi" w:hAnsiTheme="minorHAnsi" w:cs="Open Sans"/>
                <w:sz w:val="20"/>
                <w:szCs w:val="20"/>
                <w:lang w:bidi="et-EE"/>
              </w:rPr>
              <w:t>A 1.4. Avalikud üritused</w:t>
            </w:r>
          </w:p>
        </w:tc>
        <w:tc>
          <w:tcPr>
            <w:tcW w:w="5670"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C84811" w:rsidRDefault="007A5D85" w:rsidP="000E6BB8">
            <w:pPr>
              <w:spacing w:after="0"/>
              <w:rPr>
                <w:rFonts w:asciiTheme="minorHAnsi" w:hAnsiTheme="minorHAnsi" w:cs="Open Sans"/>
                <w:bCs/>
                <w:sz w:val="20"/>
                <w:szCs w:val="20"/>
                <w:lang w:val="nl-BE"/>
              </w:rPr>
            </w:pPr>
            <w:r w:rsidRPr="00815C13">
              <w:rPr>
                <w:rFonts w:asciiTheme="minorHAnsi" w:hAnsiTheme="minorHAnsi" w:cs="Open Sans"/>
                <w:sz w:val="20"/>
                <w:szCs w:val="20"/>
                <w:lang w:bidi="et-EE"/>
              </w:rPr>
              <w:t xml:space="preserve">Tegevuse kirjeldus </w:t>
            </w:r>
            <w:r w:rsidR="00735AC6">
              <w:rPr>
                <w:rFonts w:asciiTheme="minorHAnsi" w:hAnsiTheme="minorHAnsi" w:cs="Open Sans"/>
                <w:lang w:bidi="et-EE"/>
              </w:rPr>
              <w:t>ja kaasatud partnerid</w:t>
            </w:r>
          </w:p>
          <w:p w:rsidR="007D57A9" w:rsidRPr="00C84811" w:rsidRDefault="00E06309" w:rsidP="000E6BB8">
            <w:pPr>
              <w:spacing w:after="0"/>
              <w:rPr>
                <w:rFonts w:asciiTheme="minorHAnsi" w:hAnsiTheme="minorHAnsi" w:cs="Open Sans"/>
                <w:b/>
                <w:bCs/>
                <w:sz w:val="20"/>
                <w:szCs w:val="20"/>
                <w:lang w:val="nl-BE"/>
              </w:rPr>
            </w:pPr>
            <w:r w:rsidRPr="00815513">
              <w:rPr>
                <w:rFonts w:asciiTheme="minorHAnsi" w:eastAsia="Times New Roman" w:hAnsiTheme="minorHAnsi" w:cs="Open Sans"/>
                <w:b/>
                <w:color w:val="548DD4"/>
                <w:sz w:val="20"/>
                <w:szCs w:val="20"/>
                <w:lang w:bidi="et-EE"/>
              </w:rPr>
              <w:t>[500 tähemärki]</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lang w:val="en-GB"/>
              </w:rPr>
            </w:pPr>
            <w:r w:rsidRPr="00815C13">
              <w:rPr>
                <w:rFonts w:asciiTheme="minorHAnsi" w:hAnsiTheme="minorHAnsi" w:cs="Open Sans"/>
                <w:sz w:val="20"/>
                <w:szCs w:val="20"/>
                <w:lang w:bidi="et-EE"/>
              </w:rPr>
              <w:t>Alguskuu</w:t>
            </w:r>
          </w:p>
          <w:p w:rsidR="007A5D85" w:rsidRPr="00815C13" w:rsidRDefault="007A5D85" w:rsidP="0068269D">
            <w:pPr>
              <w:spacing w:after="0"/>
              <w:rPr>
                <w:rFonts w:asciiTheme="minorHAnsi" w:hAnsiTheme="minorHAnsi" w:cs="Open Sans"/>
                <w:bCs/>
                <w:sz w:val="20"/>
                <w:szCs w:val="20"/>
                <w:lang w:val="en-GB"/>
              </w:rPr>
            </w:pPr>
            <w:r w:rsidRPr="00815C13">
              <w:rPr>
                <w:rFonts w:asciiTheme="minorHAnsi" w:hAnsiTheme="minorHAnsi" w:cs="Open Sans"/>
                <w:sz w:val="20"/>
                <w:szCs w:val="20"/>
                <w:lang w:bidi="et-EE"/>
              </w:rPr>
              <w:t>(KK. AAAA)</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lang w:val="en-GB"/>
              </w:rPr>
            </w:pPr>
            <w:r w:rsidRPr="00815C13">
              <w:rPr>
                <w:rFonts w:asciiTheme="minorHAnsi" w:hAnsiTheme="minorHAnsi" w:cs="Open Sans"/>
                <w:sz w:val="20"/>
                <w:szCs w:val="20"/>
                <w:lang w:bidi="et-EE"/>
              </w:rPr>
              <w:t>Lõppkuu</w:t>
            </w:r>
          </w:p>
          <w:p w:rsidR="007A5D85" w:rsidRPr="00815C13" w:rsidRDefault="007A5D85" w:rsidP="0068269D">
            <w:pPr>
              <w:spacing w:after="0"/>
              <w:rPr>
                <w:rFonts w:asciiTheme="minorHAnsi" w:hAnsiTheme="minorHAnsi" w:cs="Open Sans"/>
                <w:bCs/>
                <w:sz w:val="20"/>
                <w:szCs w:val="20"/>
                <w:lang w:val="en-GB"/>
              </w:rPr>
            </w:pPr>
            <w:r w:rsidRPr="00815C13">
              <w:rPr>
                <w:rFonts w:asciiTheme="minorHAnsi" w:hAnsiTheme="minorHAnsi" w:cs="Open Sans"/>
                <w:sz w:val="20"/>
                <w:szCs w:val="20"/>
                <w:lang w:bidi="et-EE"/>
              </w:rPr>
              <w:t>(KK. AAAA)</w:t>
            </w:r>
          </w:p>
        </w:tc>
      </w:tr>
      <w:tr w:rsidR="007A5D85" w:rsidRPr="00815C13" w:rsidTr="00C5071C">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7A5D85" w:rsidRPr="00C5071C" w:rsidRDefault="00C5071C" w:rsidP="0068269D">
            <w:pPr>
              <w:spacing w:after="0"/>
              <w:jc w:val="center"/>
              <w:rPr>
                <w:rFonts w:asciiTheme="minorHAnsi" w:hAnsiTheme="minorHAnsi" w:cs="Open Sans"/>
                <w:i/>
                <w:sz w:val="20"/>
                <w:szCs w:val="20"/>
                <w:lang w:val="en-GB"/>
              </w:rPr>
            </w:pPr>
            <w:r>
              <w:rPr>
                <w:rFonts w:asciiTheme="minorHAnsi" w:hAnsiTheme="minorHAnsi" w:cs="Open Sans"/>
                <w:i/>
                <w:sz w:val="20"/>
                <w:szCs w:val="20"/>
                <w:lang w:bidi="et-EE"/>
              </w:rPr>
              <w:t>D 1.4.1</w:t>
            </w:r>
          </w:p>
        </w:tc>
        <w:tc>
          <w:tcPr>
            <w:tcW w:w="5670"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lang w:val="en-GB"/>
              </w:rPr>
            </w:pPr>
            <w:r w:rsidRPr="00815C13">
              <w:rPr>
                <w:rFonts w:asciiTheme="minorHAnsi" w:hAnsiTheme="minorHAnsi" w:cs="Open Sans"/>
                <w:sz w:val="20"/>
                <w:szCs w:val="20"/>
                <w:lang w:bidi="et-EE"/>
              </w:rPr>
              <w:t>Tulemid</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lang w:val="en-GB"/>
              </w:rPr>
            </w:pPr>
            <w:r w:rsidRPr="00815C13">
              <w:rPr>
                <w:rFonts w:asciiTheme="minorHAnsi" w:hAnsiTheme="minorHAnsi" w:cs="Open Sans"/>
                <w:sz w:val="20"/>
                <w:szCs w:val="20"/>
                <w:lang w:bidi="et-EE"/>
              </w:rPr>
              <w:t>Etteantud väärtus</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lang w:val="en-GB"/>
              </w:rPr>
            </w:pPr>
            <w:r w:rsidRPr="00815C13">
              <w:rPr>
                <w:rFonts w:asciiTheme="minorHAnsi" w:hAnsiTheme="minorHAnsi" w:cs="Open Sans"/>
                <w:sz w:val="20"/>
                <w:szCs w:val="20"/>
                <w:lang w:bidi="et-EE"/>
              </w:rPr>
              <w:t>Elluviimise kuu</w:t>
            </w:r>
          </w:p>
          <w:p w:rsidR="007A5D85" w:rsidRPr="00815C13" w:rsidRDefault="007A5D85" w:rsidP="0068269D">
            <w:pPr>
              <w:spacing w:after="0"/>
              <w:rPr>
                <w:rFonts w:asciiTheme="minorHAnsi" w:hAnsiTheme="minorHAnsi" w:cs="Open Sans"/>
                <w:bCs/>
                <w:sz w:val="20"/>
                <w:szCs w:val="20"/>
                <w:lang w:val="en-GB"/>
              </w:rPr>
            </w:pPr>
            <w:r w:rsidRPr="00815C13">
              <w:rPr>
                <w:rFonts w:asciiTheme="minorHAnsi" w:hAnsiTheme="minorHAnsi" w:cs="Open Sans"/>
                <w:sz w:val="20"/>
                <w:szCs w:val="20"/>
                <w:lang w:bidi="et-EE"/>
              </w:rPr>
              <w:t>(KK. AAAA)</w:t>
            </w:r>
          </w:p>
        </w:tc>
      </w:tr>
      <w:tr w:rsidR="007A5D85" w:rsidRPr="00815C13" w:rsidTr="006413CD">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bottom w:val="single" w:sz="4" w:space="0" w:color="000000"/>
              <w:right w:val="single" w:sz="4" w:space="0" w:color="000000"/>
            </w:tcBorders>
            <w:shd w:val="clear" w:color="auto" w:fill="E5DFEC"/>
            <w:tcMar>
              <w:top w:w="57" w:type="dxa"/>
              <w:left w:w="108" w:type="dxa"/>
              <w:bottom w:w="0" w:type="dxa"/>
              <w:right w:w="108" w:type="dxa"/>
            </w:tcMar>
            <w:vAlign w:val="center"/>
          </w:tcPr>
          <w:p w:rsidR="007A5D85" w:rsidRPr="00815C13" w:rsidRDefault="00870E5E" w:rsidP="0068269D">
            <w:pPr>
              <w:spacing w:after="0"/>
              <w:jc w:val="center"/>
              <w:rPr>
                <w:rFonts w:asciiTheme="minorHAnsi" w:hAnsiTheme="minorHAnsi" w:cs="Open Sans"/>
                <w:sz w:val="20"/>
                <w:szCs w:val="20"/>
                <w:lang w:val="en-GB"/>
              </w:rPr>
            </w:pPr>
            <w:r>
              <w:rPr>
                <w:rFonts w:asciiTheme="minorHAnsi" w:hAnsiTheme="minorHAnsi" w:cs="Open Sans"/>
                <w:sz w:val="20"/>
                <w:szCs w:val="20"/>
                <w:lang w:bidi="et-EE"/>
              </w:rPr>
              <w:lastRenderedPageBreak/>
              <w:t>A 1.5. Reklaammaterjalid</w:t>
            </w:r>
          </w:p>
        </w:tc>
        <w:tc>
          <w:tcPr>
            <w:tcW w:w="5670"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C84811" w:rsidRDefault="007A5D85" w:rsidP="00015A7D">
            <w:pPr>
              <w:spacing w:after="0"/>
              <w:rPr>
                <w:rFonts w:asciiTheme="minorHAnsi" w:hAnsiTheme="minorHAnsi" w:cs="Open Sans"/>
                <w:bCs/>
                <w:sz w:val="20"/>
                <w:szCs w:val="20"/>
                <w:lang w:val="nl-BE"/>
              </w:rPr>
            </w:pPr>
            <w:r w:rsidRPr="00815C13">
              <w:rPr>
                <w:rFonts w:asciiTheme="minorHAnsi" w:hAnsiTheme="minorHAnsi" w:cs="Open Sans"/>
                <w:sz w:val="20"/>
                <w:szCs w:val="20"/>
                <w:lang w:bidi="et-EE"/>
              </w:rPr>
              <w:t>Tegevuse kirjeldus</w:t>
            </w:r>
            <w:r w:rsidR="00735AC6">
              <w:rPr>
                <w:rFonts w:asciiTheme="minorHAnsi" w:hAnsiTheme="minorHAnsi" w:cs="Open Sans"/>
                <w:lang w:bidi="et-EE"/>
              </w:rPr>
              <w:t xml:space="preserve"> ja kaasatud partnerid</w:t>
            </w:r>
          </w:p>
          <w:p w:rsidR="007D57A9" w:rsidRPr="00C84811" w:rsidRDefault="00E06309" w:rsidP="00015A7D">
            <w:pPr>
              <w:spacing w:after="0"/>
              <w:rPr>
                <w:rFonts w:asciiTheme="minorHAnsi" w:hAnsiTheme="minorHAnsi" w:cs="Open Sans"/>
                <w:b/>
                <w:bCs/>
                <w:sz w:val="20"/>
                <w:szCs w:val="20"/>
                <w:lang w:val="nl-BE"/>
              </w:rPr>
            </w:pPr>
            <w:r w:rsidRPr="00815513">
              <w:rPr>
                <w:rFonts w:asciiTheme="minorHAnsi" w:eastAsia="Times New Roman" w:hAnsiTheme="minorHAnsi" w:cs="Open Sans"/>
                <w:b/>
                <w:color w:val="548DD4"/>
                <w:sz w:val="20"/>
                <w:szCs w:val="20"/>
                <w:lang w:bidi="et-EE"/>
              </w:rPr>
              <w:t>[500 tähemärki]</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lang w:val="en-GB"/>
              </w:rPr>
            </w:pPr>
            <w:r w:rsidRPr="00815C13">
              <w:rPr>
                <w:rFonts w:asciiTheme="minorHAnsi" w:hAnsiTheme="minorHAnsi" w:cs="Open Sans"/>
                <w:sz w:val="20"/>
                <w:szCs w:val="20"/>
                <w:lang w:bidi="et-EE"/>
              </w:rPr>
              <w:t>Alguskuu</w:t>
            </w:r>
          </w:p>
          <w:p w:rsidR="007A5D85" w:rsidRPr="00815C13" w:rsidRDefault="007A5D85" w:rsidP="0068269D">
            <w:pPr>
              <w:spacing w:after="0"/>
              <w:rPr>
                <w:rFonts w:asciiTheme="minorHAnsi" w:hAnsiTheme="minorHAnsi" w:cs="Open Sans"/>
                <w:bCs/>
                <w:sz w:val="20"/>
                <w:szCs w:val="20"/>
                <w:lang w:val="en-GB"/>
              </w:rPr>
            </w:pPr>
            <w:r w:rsidRPr="00815C13">
              <w:rPr>
                <w:rFonts w:asciiTheme="minorHAnsi" w:hAnsiTheme="minorHAnsi" w:cs="Open Sans"/>
                <w:sz w:val="20"/>
                <w:szCs w:val="20"/>
                <w:lang w:bidi="et-EE"/>
              </w:rPr>
              <w:t>(KK. AAAA)</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lang w:val="en-GB"/>
              </w:rPr>
            </w:pPr>
            <w:r w:rsidRPr="00815C13">
              <w:rPr>
                <w:rFonts w:asciiTheme="minorHAnsi" w:hAnsiTheme="minorHAnsi" w:cs="Open Sans"/>
                <w:sz w:val="20"/>
                <w:szCs w:val="20"/>
                <w:lang w:bidi="et-EE"/>
              </w:rPr>
              <w:t>Lõppkuu</w:t>
            </w:r>
          </w:p>
          <w:p w:rsidR="007A5D85" w:rsidRPr="00815C13" w:rsidRDefault="007A5D85" w:rsidP="0068269D">
            <w:pPr>
              <w:spacing w:after="0"/>
              <w:rPr>
                <w:rFonts w:asciiTheme="minorHAnsi" w:hAnsiTheme="minorHAnsi" w:cs="Open Sans"/>
                <w:bCs/>
                <w:sz w:val="20"/>
                <w:szCs w:val="20"/>
                <w:lang w:val="en-GB"/>
              </w:rPr>
            </w:pPr>
            <w:r w:rsidRPr="00815C13">
              <w:rPr>
                <w:rFonts w:asciiTheme="minorHAnsi" w:hAnsiTheme="minorHAnsi" w:cs="Open Sans"/>
                <w:sz w:val="20"/>
                <w:szCs w:val="20"/>
                <w:lang w:bidi="et-EE"/>
              </w:rPr>
              <w:t>(KK. AAAA)</w:t>
            </w:r>
          </w:p>
        </w:tc>
      </w:tr>
      <w:tr w:rsidR="007A5D85" w:rsidRPr="00815C13" w:rsidTr="00C5071C">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7A5D85" w:rsidRPr="00815C13" w:rsidRDefault="00C5071C" w:rsidP="00C5071C">
            <w:pPr>
              <w:spacing w:after="0"/>
              <w:jc w:val="center"/>
              <w:rPr>
                <w:rFonts w:asciiTheme="minorHAnsi" w:hAnsiTheme="minorHAnsi" w:cs="Open Sans"/>
                <w:sz w:val="20"/>
                <w:szCs w:val="20"/>
                <w:lang w:val="en-GB"/>
              </w:rPr>
            </w:pPr>
            <w:r>
              <w:rPr>
                <w:rFonts w:asciiTheme="minorHAnsi" w:hAnsiTheme="minorHAnsi" w:cs="Open Sans"/>
                <w:i/>
                <w:sz w:val="20"/>
                <w:szCs w:val="20"/>
                <w:lang w:bidi="et-EE"/>
              </w:rPr>
              <w:t>D 1.5.1</w:t>
            </w:r>
          </w:p>
        </w:tc>
        <w:tc>
          <w:tcPr>
            <w:tcW w:w="5670"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lang w:val="en-GB"/>
              </w:rPr>
            </w:pPr>
            <w:r w:rsidRPr="00815C13">
              <w:rPr>
                <w:rFonts w:asciiTheme="minorHAnsi" w:hAnsiTheme="minorHAnsi" w:cs="Open Sans"/>
                <w:sz w:val="20"/>
                <w:szCs w:val="20"/>
                <w:lang w:bidi="et-EE"/>
              </w:rPr>
              <w:t>Tulemid</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lang w:val="en-GB"/>
              </w:rPr>
            </w:pPr>
            <w:r w:rsidRPr="00815C13">
              <w:rPr>
                <w:rFonts w:asciiTheme="minorHAnsi" w:hAnsiTheme="minorHAnsi" w:cs="Open Sans"/>
                <w:sz w:val="20"/>
                <w:szCs w:val="20"/>
                <w:lang w:bidi="et-EE"/>
              </w:rPr>
              <w:t>Etteantud väärtus</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lang w:val="en-GB"/>
              </w:rPr>
            </w:pPr>
            <w:r w:rsidRPr="00815C13">
              <w:rPr>
                <w:rFonts w:asciiTheme="minorHAnsi" w:hAnsiTheme="minorHAnsi" w:cs="Open Sans"/>
                <w:sz w:val="20"/>
                <w:szCs w:val="20"/>
                <w:lang w:bidi="et-EE"/>
              </w:rPr>
              <w:t>Elluviimise kuu</w:t>
            </w:r>
          </w:p>
          <w:p w:rsidR="007A5D85" w:rsidRPr="00815C13" w:rsidRDefault="007A5D85" w:rsidP="0068269D">
            <w:pPr>
              <w:spacing w:after="0"/>
              <w:rPr>
                <w:rFonts w:asciiTheme="minorHAnsi" w:hAnsiTheme="minorHAnsi" w:cs="Open Sans"/>
                <w:bCs/>
                <w:sz w:val="20"/>
                <w:szCs w:val="20"/>
                <w:lang w:val="en-GB"/>
              </w:rPr>
            </w:pPr>
            <w:r w:rsidRPr="00815C13">
              <w:rPr>
                <w:rFonts w:asciiTheme="minorHAnsi" w:hAnsiTheme="minorHAnsi" w:cs="Open Sans"/>
                <w:sz w:val="20"/>
                <w:szCs w:val="20"/>
                <w:lang w:bidi="et-EE"/>
              </w:rPr>
              <w:t>(KK. AAAA)</w:t>
            </w:r>
          </w:p>
        </w:tc>
      </w:tr>
      <w:tr w:rsidR="007A5D85" w:rsidRPr="00815C13" w:rsidTr="006413CD">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bottom w:val="single" w:sz="4" w:space="0" w:color="000000"/>
              <w:right w:val="single" w:sz="4" w:space="0" w:color="000000"/>
            </w:tcBorders>
            <w:shd w:val="clear" w:color="auto" w:fill="E5DFEC"/>
            <w:tcMar>
              <w:top w:w="57" w:type="dxa"/>
              <w:left w:w="108" w:type="dxa"/>
              <w:bottom w:w="0" w:type="dxa"/>
              <w:right w:w="108" w:type="dxa"/>
            </w:tcMar>
            <w:vAlign w:val="center"/>
          </w:tcPr>
          <w:p w:rsidR="007A5D85" w:rsidRPr="00815C13" w:rsidRDefault="00870E5E" w:rsidP="0068269D">
            <w:pPr>
              <w:spacing w:after="0"/>
              <w:jc w:val="center"/>
              <w:rPr>
                <w:rFonts w:asciiTheme="minorHAnsi" w:hAnsiTheme="minorHAnsi" w:cs="Open Sans"/>
                <w:sz w:val="20"/>
                <w:szCs w:val="20"/>
                <w:lang w:val="en-GB"/>
              </w:rPr>
            </w:pPr>
            <w:r>
              <w:rPr>
                <w:rFonts w:asciiTheme="minorHAnsi" w:hAnsiTheme="minorHAnsi" w:cs="Open Sans"/>
                <w:sz w:val="20"/>
                <w:szCs w:val="20"/>
                <w:lang w:bidi="et-EE"/>
              </w:rPr>
              <w:t>A 1.6. Meediasuhted</w:t>
            </w:r>
          </w:p>
        </w:tc>
        <w:tc>
          <w:tcPr>
            <w:tcW w:w="5670"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C84811" w:rsidRDefault="007A5D85" w:rsidP="00015A7D">
            <w:pPr>
              <w:spacing w:after="0"/>
              <w:rPr>
                <w:rFonts w:asciiTheme="minorHAnsi" w:hAnsiTheme="minorHAnsi" w:cs="Open Sans"/>
                <w:bCs/>
                <w:sz w:val="20"/>
                <w:szCs w:val="20"/>
                <w:lang w:val="nl-BE"/>
              </w:rPr>
            </w:pPr>
            <w:r w:rsidRPr="00815C13">
              <w:rPr>
                <w:rFonts w:asciiTheme="minorHAnsi" w:hAnsiTheme="minorHAnsi" w:cs="Open Sans"/>
                <w:sz w:val="20"/>
                <w:szCs w:val="20"/>
                <w:lang w:bidi="et-EE"/>
              </w:rPr>
              <w:t>Tegevuse kirjeldus</w:t>
            </w:r>
            <w:r w:rsidR="00735AC6">
              <w:rPr>
                <w:rFonts w:asciiTheme="minorHAnsi" w:hAnsiTheme="minorHAnsi" w:cs="Open Sans"/>
                <w:lang w:bidi="et-EE"/>
              </w:rPr>
              <w:t xml:space="preserve"> ja kaasatud partnerid</w:t>
            </w:r>
          </w:p>
          <w:p w:rsidR="007D57A9" w:rsidRPr="00C84811" w:rsidRDefault="00E06309" w:rsidP="00015A7D">
            <w:pPr>
              <w:spacing w:after="0"/>
              <w:rPr>
                <w:rFonts w:asciiTheme="minorHAnsi" w:hAnsiTheme="minorHAnsi" w:cs="Open Sans"/>
                <w:b/>
                <w:bCs/>
                <w:sz w:val="20"/>
                <w:szCs w:val="20"/>
                <w:lang w:val="nl-BE"/>
              </w:rPr>
            </w:pPr>
            <w:r w:rsidRPr="00815513">
              <w:rPr>
                <w:rFonts w:asciiTheme="minorHAnsi" w:eastAsia="Times New Roman" w:hAnsiTheme="minorHAnsi" w:cs="Open Sans"/>
                <w:b/>
                <w:color w:val="548DD4"/>
                <w:sz w:val="20"/>
                <w:szCs w:val="20"/>
                <w:lang w:bidi="et-EE"/>
              </w:rPr>
              <w:t>[500 tähemärki]</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lang w:val="en-GB"/>
              </w:rPr>
            </w:pPr>
            <w:r w:rsidRPr="00815C13">
              <w:rPr>
                <w:rFonts w:asciiTheme="minorHAnsi" w:hAnsiTheme="minorHAnsi" w:cs="Open Sans"/>
                <w:sz w:val="20"/>
                <w:szCs w:val="20"/>
                <w:lang w:bidi="et-EE"/>
              </w:rPr>
              <w:t>Alguskuu</w:t>
            </w:r>
          </w:p>
          <w:p w:rsidR="007A5D85" w:rsidRPr="00815C13" w:rsidRDefault="007A5D85" w:rsidP="0068269D">
            <w:pPr>
              <w:spacing w:after="0"/>
              <w:rPr>
                <w:rFonts w:asciiTheme="minorHAnsi" w:hAnsiTheme="minorHAnsi" w:cs="Open Sans"/>
                <w:bCs/>
                <w:sz w:val="20"/>
                <w:szCs w:val="20"/>
                <w:lang w:val="en-GB"/>
              </w:rPr>
            </w:pPr>
            <w:r w:rsidRPr="00815C13">
              <w:rPr>
                <w:rFonts w:asciiTheme="minorHAnsi" w:hAnsiTheme="minorHAnsi" w:cs="Open Sans"/>
                <w:sz w:val="20"/>
                <w:szCs w:val="20"/>
                <w:lang w:bidi="et-EE"/>
              </w:rPr>
              <w:t>(KK. AAAA)</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lang w:val="en-GB"/>
              </w:rPr>
            </w:pPr>
            <w:r w:rsidRPr="00815C13">
              <w:rPr>
                <w:rFonts w:asciiTheme="minorHAnsi" w:hAnsiTheme="minorHAnsi" w:cs="Open Sans"/>
                <w:sz w:val="20"/>
                <w:szCs w:val="20"/>
                <w:lang w:bidi="et-EE"/>
              </w:rPr>
              <w:t>Lõppkuu</w:t>
            </w:r>
          </w:p>
          <w:p w:rsidR="007A5D85" w:rsidRPr="00815C13" w:rsidRDefault="007A5D85" w:rsidP="0068269D">
            <w:pPr>
              <w:spacing w:after="0"/>
              <w:rPr>
                <w:rFonts w:asciiTheme="minorHAnsi" w:hAnsiTheme="minorHAnsi" w:cs="Open Sans"/>
                <w:bCs/>
                <w:sz w:val="20"/>
                <w:szCs w:val="20"/>
                <w:lang w:val="en-GB"/>
              </w:rPr>
            </w:pPr>
            <w:r w:rsidRPr="00815C13">
              <w:rPr>
                <w:rFonts w:asciiTheme="minorHAnsi" w:hAnsiTheme="minorHAnsi" w:cs="Open Sans"/>
                <w:sz w:val="20"/>
                <w:szCs w:val="20"/>
                <w:lang w:bidi="et-EE"/>
              </w:rPr>
              <w:t>(KK. AAAA)</w:t>
            </w:r>
          </w:p>
        </w:tc>
      </w:tr>
      <w:tr w:rsidR="007A5D85" w:rsidRPr="00815C13" w:rsidTr="00C5071C">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7A5D85" w:rsidRPr="00815C13" w:rsidRDefault="00C5071C" w:rsidP="0068269D">
            <w:pPr>
              <w:spacing w:after="0"/>
              <w:jc w:val="center"/>
              <w:rPr>
                <w:rFonts w:asciiTheme="minorHAnsi" w:hAnsiTheme="minorHAnsi" w:cs="Open Sans"/>
                <w:sz w:val="20"/>
                <w:szCs w:val="20"/>
                <w:lang w:val="en-GB"/>
              </w:rPr>
            </w:pPr>
            <w:r>
              <w:rPr>
                <w:rFonts w:asciiTheme="minorHAnsi" w:hAnsiTheme="minorHAnsi" w:cs="Open Sans"/>
                <w:sz w:val="20"/>
                <w:szCs w:val="20"/>
                <w:lang w:bidi="et-EE"/>
              </w:rPr>
              <w:t>D 1.6.1</w:t>
            </w:r>
          </w:p>
        </w:tc>
        <w:tc>
          <w:tcPr>
            <w:tcW w:w="5670"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lang w:val="en-GB"/>
              </w:rPr>
            </w:pPr>
            <w:r w:rsidRPr="00815C13">
              <w:rPr>
                <w:rFonts w:asciiTheme="minorHAnsi" w:hAnsiTheme="minorHAnsi" w:cs="Open Sans"/>
                <w:sz w:val="20"/>
                <w:szCs w:val="20"/>
                <w:lang w:bidi="et-EE"/>
              </w:rPr>
              <w:t>Tulemid</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lang w:val="en-GB"/>
              </w:rPr>
            </w:pPr>
            <w:r w:rsidRPr="00815C13">
              <w:rPr>
                <w:rFonts w:asciiTheme="minorHAnsi" w:hAnsiTheme="minorHAnsi" w:cs="Open Sans"/>
                <w:sz w:val="20"/>
                <w:szCs w:val="20"/>
                <w:lang w:bidi="et-EE"/>
              </w:rPr>
              <w:t>Etteantud väärtus</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lang w:val="en-GB"/>
              </w:rPr>
            </w:pPr>
            <w:r w:rsidRPr="00815C13">
              <w:rPr>
                <w:rFonts w:asciiTheme="minorHAnsi" w:hAnsiTheme="minorHAnsi" w:cs="Open Sans"/>
                <w:sz w:val="20"/>
                <w:szCs w:val="20"/>
                <w:lang w:bidi="et-EE"/>
              </w:rPr>
              <w:t>Elluviimise kuu</w:t>
            </w:r>
          </w:p>
          <w:p w:rsidR="007A5D85" w:rsidRPr="00815C13" w:rsidRDefault="007A5D85" w:rsidP="0068269D">
            <w:pPr>
              <w:spacing w:after="0"/>
              <w:rPr>
                <w:rFonts w:asciiTheme="minorHAnsi" w:hAnsiTheme="minorHAnsi" w:cs="Open Sans"/>
                <w:bCs/>
                <w:sz w:val="20"/>
                <w:szCs w:val="20"/>
                <w:lang w:val="en-GB"/>
              </w:rPr>
            </w:pPr>
            <w:r w:rsidRPr="00815C13">
              <w:rPr>
                <w:rFonts w:asciiTheme="minorHAnsi" w:hAnsiTheme="minorHAnsi" w:cs="Open Sans"/>
                <w:sz w:val="20"/>
                <w:szCs w:val="20"/>
                <w:lang w:bidi="et-EE"/>
              </w:rPr>
              <w:t>(KK. AAAA)</w:t>
            </w:r>
          </w:p>
        </w:tc>
      </w:tr>
      <w:tr w:rsidR="007A5D85" w:rsidRPr="00815C13" w:rsidTr="006413CD">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bottom w:val="single" w:sz="4" w:space="0" w:color="000000"/>
              <w:right w:val="single" w:sz="4" w:space="0" w:color="000000"/>
            </w:tcBorders>
            <w:shd w:val="clear" w:color="auto" w:fill="E5DFEC"/>
            <w:tcMar>
              <w:top w:w="57" w:type="dxa"/>
              <w:left w:w="108" w:type="dxa"/>
              <w:bottom w:w="0" w:type="dxa"/>
              <w:right w:w="108" w:type="dxa"/>
            </w:tcMar>
            <w:vAlign w:val="center"/>
          </w:tcPr>
          <w:p w:rsidR="007A5D85" w:rsidRPr="00870E5E" w:rsidRDefault="00870E5E" w:rsidP="0068269D">
            <w:pPr>
              <w:spacing w:after="0"/>
              <w:jc w:val="center"/>
              <w:rPr>
                <w:rFonts w:asciiTheme="minorHAnsi" w:hAnsiTheme="minorHAnsi"/>
                <w:sz w:val="20"/>
                <w:szCs w:val="20"/>
                <w:lang w:val="en-GB"/>
              </w:rPr>
            </w:pPr>
            <w:r>
              <w:rPr>
                <w:rFonts w:asciiTheme="minorHAnsi" w:hAnsiTheme="minorHAnsi" w:cs="Open Sans"/>
                <w:sz w:val="20"/>
                <w:szCs w:val="20"/>
                <w:lang w:bidi="et-EE"/>
              </w:rPr>
              <w:t>A 1.7. Lõplik levitamistegevus (kohustuslik)</w:t>
            </w:r>
          </w:p>
        </w:tc>
        <w:tc>
          <w:tcPr>
            <w:tcW w:w="5670"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C84811" w:rsidRDefault="007A5D85" w:rsidP="00735AC6">
            <w:pPr>
              <w:tabs>
                <w:tab w:val="center" w:pos="2727"/>
              </w:tabs>
              <w:spacing w:after="0"/>
              <w:jc w:val="both"/>
              <w:rPr>
                <w:rFonts w:asciiTheme="minorHAnsi" w:hAnsiTheme="minorHAnsi" w:cs="Open Sans"/>
                <w:bCs/>
                <w:i/>
                <w:sz w:val="20"/>
                <w:szCs w:val="20"/>
                <w:lang w:val="nl-BE"/>
              </w:rPr>
            </w:pPr>
            <w:r w:rsidRPr="00815C13">
              <w:rPr>
                <w:rFonts w:asciiTheme="minorHAnsi" w:hAnsiTheme="minorHAnsi" w:cs="Open Sans"/>
                <w:sz w:val="20"/>
                <w:szCs w:val="20"/>
                <w:lang w:bidi="et-EE"/>
              </w:rPr>
              <w:t xml:space="preserve">Tegevuse kirjeldus </w:t>
            </w:r>
            <w:r w:rsidR="00735AC6">
              <w:rPr>
                <w:rFonts w:asciiTheme="minorHAnsi" w:hAnsiTheme="minorHAnsi" w:cs="Open Sans"/>
                <w:lang w:bidi="et-EE"/>
              </w:rPr>
              <w:t>ja kaasatud partnerid</w:t>
            </w:r>
          </w:p>
          <w:p w:rsidR="007D57A9" w:rsidRPr="00C84811" w:rsidRDefault="00E06309" w:rsidP="00015A7D">
            <w:pPr>
              <w:spacing w:after="0"/>
              <w:jc w:val="both"/>
              <w:rPr>
                <w:rFonts w:asciiTheme="minorHAnsi" w:hAnsiTheme="minorHAnsi"/>
                <w:b/>
                <w:sz w:val="20"/>
                <w:szCs w:val="20"/>
                <w:lang w:val="nl-BE"/>
              </w:rPr>
            </w:pPr>
            <w:r w:rsidRPr="00815513">
              <w:rPr>
                <w:rFonts w:asciiTheme="minorHAnsi" w:eastAsia="Times New Roman" w:hAnsiTheme="minorHAnsi" w:cs="Open Sans"/>
                <w:b/>
                <w:color w:val="548DD4"/>
                <w:sz w:val="20"/>
                <w:szCs w:val="20"/>
                <w:lang w:bidi="et-EE"/>
              </w:rPr>
              <w:t>[500 tähemärki]</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sz w:val="20"/>
                <w:szCs w:val="20"/>
              </w:rPr>
            </w:pPr>
            <w:r w:rsidRPr="00815C13">
              <w:rPr>
                <w:rFonts w:asciiTheme="minorHAnsi" w:hAnsiTheme="minorHAnsi" w:cs="Open Sans"/>
                <w:sz w:val="20"/>
                <w:szCs w:val="20"/>
                <w:lang w:bidi="et-EE"/>
              </w:rPr>
              <w:t>Alguskuu</w:t>
            </w:r>
          </w:p>
          <w:p w:rsidR="007A5D85" w:rsidRPr="00815C13" w:rsidRDefault="007A5D85" w:rsidP="0068269D">
            <w:pPr>
              <w:spacing w:after="0"/>
              <w:rPr>
                <w:rFonts w:asciiTheme="minorHAnsi" w:hAnsiTheme="minorHAnsi"/>
                <w:sz w:val="20"/>
                <w:szCs w:val="20"/>
              </w:rPr>
            </w:pPr>
            <w:r w:rsidRPr="00815C13">
              <w:rPr>
                <w:rFonts w:asciiTheme="minorHAnsi" w:hAnsiTheme="minorHAnsi" w:cs="Open Sans"/>
                <w:i/>
                <w:sz w:val="20"/>
                <w:szCs w:val="20"/>
                <w:lang w:bidi="et-EE"/>
              </w:rPr>
              <w:t>(KK. AAAA)</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sz w:val="20"/>
                <w:szCs w:val="20"/>
              </w:rPr>
            </w:pPr>
            <w:r w:rsidRPr="00815C13">
              <w:rPr>
                <w:rFonts w:asciiTheme="minorHAnsi" w:hAnsiTheme="minorHAnsi" w:cs="Open Sans"/>
                <w:sz w:val="20"/>
                <w:szCs w:val="20"/>
                <w:lang w:bidi="et-EE"/>
              </w:rPr>
              <w:t>Lõppkuu</w:t>
            </w:r>
          </w:p>
          <w:p w:rsidR="007A5D85" w:rsidRPr="00815C13" w:rsidRDefault="007A5D85" w:rsidP="0068269D">
            <w:pPr>
              <w:spacing w:after="0"/>
              <w:rPr>
                <w:rFonts w:asciiTheme="minorHAnsi" w:hAnsiTheme="minorHAnsi"/>
                <w:sz w:val="20"/>
                <w:szCs w:val="20"/>
              </w:rPr>
            </w:pPr>
            <w:r w:rsidRPr="00815C13">
              <w:rPr>
                <w:rFonts w:asciiTheme="minorHAnsi" w:hAnsiTheme="minorHAnsi" w:cs="Open Sans"/>
                <w:i/>
                <w:sz w:val="20"/>
                <w:szCs w:val="20"/>
                <w:lang w:bidi="et-EE"/>
              </w:rPr>
              <w:t>(KK. AAAA)</w:t>
            </w:r>
          </w:p>
        </w:tc>
      </w:tr>
      <w:tr w:rsidR="007A5D85" w:rsidRPr="00815C13" w:rsidTr="0064129E">
        <w:tblPrEx>
          <w:tblCellMar>
            <w:top w:w="0" w:type="dxa"/>
            <w:left w:w="10" w:type="dxa"/>
            <w:right w:w="10" w:type="dxa"/>
          </w:tblCellMar>
          <w:tblLook w:val="04A0" w:firstRow="1" w:lastRow="0" w:firstColumn="1" w:lastColumn="0" w:noHBand="0" w:noVBand="1"/>
        </w:tblPrEx>
        <w:trPr>
          <w:trHeight w:val="126"/>
        </w:trPr>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7A5D85" w:rsidRPr="00815C13" w:rsidRDefault="007A5D85" w:rsidP="0068269D">
            <w:pPr>
              <w:spacing w:after="0"/>
              <w:jc w:val="center"/>
              <w:rPr>
                <w:rFonts w:asciiTheme="minorHAnsi" w:hAnsiTheme="minorHAnsi"/>
                <w:sz w:val="20"/>
                <w:szCs w:val="20"/>
              </w:rPr>
            </w:pPr>
            <w:r w:rsidRPr="00815C13">
              <w:rPr>
                <w:rFonts w:asciiTheme="minorHAnsi" w:hAnsiTheme="minorHAnsi" w:cs="Open Sans"/>
                <w:i/>
                <w:sz w:val="20"/>
                <w:szCs w:val="20"/>
                <w:lang w:bidi="et-EE"/>
              </w:rPr>
              <w:t>D 1.7.1</w:t>
            </w:r>
          </w:p>
        </w:tc>
        <w:tc>
          <w:tcPr>
            <w:tcW w:w="5670" w:type="dxa"/>
            <w:gridSpan w:val="4"/>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7A5D85" w:rsidRPr="00815C13" w:rsidRDefault="007A5D85" w:rsidP="0068269D">
            <w:pPr>
              <w:spacing w:after="0"/>
              <w:rPr>
                <w:rFonts w:asciiTheme="minorHAnsi" w:hAnsiTheme="minorHAnsi"/>
                <w:sz w:val="20"/>
                <w:szCs w:val="20"/>
              </w:rPr>
            </w:pPr>
            <w:r w:rsidRPr="00815C13">
              <w:rPr>
                <w:rFonts w:asciiTheme="minorHAnsi" w:hAnsiTheme="minorHAnsi" w:cs="Open Sans"/>
                <w:sz w:val="20"/>
                <w:szCs w:val="20"/>
                <w:lang w:bidi="et-EE"/>
              </w:rPr>
              <w:t>Tulemid</w:t>
            </w:r>
          </w:p>
          <w:p w:rsidR="007A5D85" w:rsidRPr="00815C13" w:rsidRDefault="007A5D85" w:rsidP="0068269D">
            <w:pPr>
              <w:pStyle w:val="ListParagraph"/>
              <w:spacing w:after="0" w:line="100" w:lineRule="atLeast"/>
              <w:ind w:left="0"/>
              <w:jc w:val="both"/>
              <w:rPr>
                <w:rFonts w:asciiTheme="minorHAnsi" w:hAnsiTheme="minorHAnsi" w:cs="Open Sans"/>
                <w:sz w:val="20"/>
                <w:szCs w:val="20"/>
                <w:lang w:val="en-GB"/>
              </w:rPr>
            </w:pP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sz w:val="20"/>
                <w:szCs w:val="20"/>
                <w:lang w:val="en-GB"/>
              </w:rPr>
            </w:pPr>
            <w:r w:rsidRPr="00815C13">
              <w:rPr>
                <w:rFonts w:asciiTheme="minorHAnsi" w:hAnsiTheme="minorHAnsi" w:cs="Open Sans"/>
                <w:sz w:val="20"/>
                <w:szCs w:val="20"/>
                <w:lang w:bidi="et-EE"/>
              </w:rPr>
              <w:t>Etteantud väärtus</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sz w:val="20"/>
                <w:szCs w:val="20"/>
              </w:rPr>
            </w:pPr>
            <w:r w:rsidRPr="00815C13">
              <w:rPr>
                <w:rFonts w:asciiTheme="minorHAnsi" w:hAnsiTheme="minorHAnsi" w:cs="Open Sans"/>
                <w:sz w:val="20"/>
                <w:szCs w:val="20"/>
                <w:lang w:bidi="et-EE"/>
              </w:rPr>
              <w:t>Elluviimise kuu (</w:t>
            </w:r>
            <w:r w:rsidRPr="00815C13">
              <w:rPr>
                <w:rFonts w:asciiTheme="minorHAnsi" w:hAnsiTheme="minorHAnsi" w:cs="Open Sans"/>
                <w:i/>
                <w:sz w:val="20"/>
                <w:szCs w:val="20"/>
                <w:lang w:bidi="et-EE"/>
              </w:rPr>
              <w:t>KK.AAAA</w:t>
            </w:r>
            <w:r w:rsidRPr="00815C13">
              <w:rPr>
                <w:rFonts w:asciiTheme="minorHAnsi" w:hAnsiTheme="minorHAnsi" w:cs="Open Sans"/>
                <w:sz w:val="20"/>
                <w:szCs w:val="20"/>
                <w:lang w:bidi="et-EE"/>
              </w:rPr>
              <w:t>)</w:t>
            </w:r>
          </w:p>
        </w:tc>
      </w:tr>
      <w:tr w:rsidR="007A5D85" w:rsidRPr="00815C13" w:rsidTr="003B6436">
        <w:tblPrEx>
          <w:tblCellMar>
            <w:top w:w="0" w:type="dxa"/>
            <w:left w:w="10" w:type="dxa"/>
            <w:right w:w="10" w:type="dxa"/>
          </w:tblCellMar>
          <w:tblLook w:val="04A0" w:firstRow="1" w:lastRow="0" w:firstColumn="1" w:lastColumn="0" w:noHBand="0" w:noVBand="1"/>
        </w:tblPrEx>
        <w:trPr>
          <w:trHeight w:val="126"/>
        </w:trPr>
        <w:tc>
          <w:tcPr>
            <w:tcW w:w="1417" w:type="dxa"/>
            <w:gridSpan w:val="2"/>
            <w:tcBorders>
              <w:top w:val="single" w:sz="4" w:space="0" w:color="000000"/>
              <w:left w:val="single" w:sz="4" w:space="0" w:color="000000"/>
              <w:bottom w:val="single" w:sz="4" w:space="0" w:color="000000"/>
              <w:right w:val="single" w:sz="4" w:space="0" w:color="000000"/>
            </w:tcBorders>
            <w:shd w:val="clear" w:color="auto" w:fill="E5DFEC" w:themeFill="accent4" w:themeFillTint="33"/>
            <w:tcMar>
              <w:top w:w="57" w:type="dxa"/>
              <w:left w:w="108" w:type="dxa"/>
              <w:bottom w:w="0" w:type="dxa"/>
              <w:right w:w="108" w:type="dxa"/>
            </w:tcMar>
            <w:vAlign w:val="center"/>
          </w:tcPr>
          <w:p w:rsidR="007A5D85" w:rsidRPr="00815C13" w:rsidRDefault="00870E5E" w:rsidP="0068269D">
            <w:pPr>
              <w:spacing w:after="0"/>
              <w:jc w:val="center"/>
              <w:rPr>
                <w:rFonts w:asciiTheme="minorHAnsi" w:hAnsiTheme="minorHAnsi" w:cs="Open Sans"/>
                <w:sz w:val="20"/>
                <w:szCs w:val="20"/>
                <w:lang w:val="en-GB"/>
              </w:rPr>
            </w:pPr>
            <w:r>
              <w:rPr>
                <w:rFonts w:asciiTheme="minorHAnsi" w:hAnsiTheme="minorHAnsi" w:cs="Open Sans"/>
                <w:sz w:val="20"/>
                <w:szCs w:val="20"/>
                <w:lang w:bidi="et-EE"/>
              </w:rPr>
              <w:t>A 1.N. Muud tüüpi ettenähtud tegevused (max 3)</w:t>
            </w:r>
          </w:p>
        </w:tc>
        <w:tc>
          <w:tcPr>
            <w:tcW w:w="5670" w:type="dxa"/>
            <w:gridSpan w:val="4"/>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7D57A9" w:rsidRPr="00C84811" w:rsidRDefault="007D57A9" w:rsidP="007D57A9">
            <w:pPr>
              <w:spacing w:after="0"/>
              <w:jc w:val="both"/>
              <w:rPr>
                <w:rFonts w:asciiTheme="minorHAnsi" w:hAnsiTheme="minorHAnsi" w:cs="Open Sans"/>
                <w:bCs/>
                <w:i/>
                <w:sz w:val="20"/>
                <w:szCs w:val="20"/>
                <w:lang w:val="nl-BE"/>
              </w:rPr>
            </w:pPr>
            <w:r w:rsidRPr="00815C13">
              <w:rPr>
                <w:rFonts w:asciiTheme="minorHAnsi" w:hAnsiTheme="minorHAnsi" w:cs="Open Sans"/>
                <w:sz w:val="20"/>
                <w:szCs w:val="20"/>
                <w:lang w:bidi="et-EE"/>
              </w:rPr>
              <w:t xml:space="preserve">Tegevuse kirjeldus </w:t>
            </w:r>
            <w:r w:rsidR="00735AC6">
              <w:rPr>
                <w:rFonts w:asciiTheme="minorHAnsi" w:hAnsiTheme="minorHAnsi" w:cs="Open Sans"/>
                <w:lang w:bidi="et-EE"/>
              </w:rPr>
              <w:t>ja kaasatud partnerid</w:t>
            </w:r>
          </w:p>
          <w:p w:rsidR="007A5D85" w:rsidRPr="00C84811" w:rsidRDefault="00E06309" w:rsidP="007D57A9">
            <w:pPr>
              <w:spacing w:after="0"/>
              <w:rPr>
                <w:rFonts w:asciiTheme="minorHAnsi" w:hAnsiTheme="minorHAnsi" w:cs="Open Sans"/>
                <w:b/>
                <w:bCs/>
                <w:sz w:val="20"/>
                <w:szCs w:val="20"/>
                <w:lang w:val="nl-BE"/>
              </w:rPr>
            </w:pPr>
            <w:r w:rsidRPr="00815513">
              <w:rPr>
                <w:rFonts w:asciiTheme="minorHAnsi" w:eastAsia="Times New Roman" w:hAnsiTheme="minorHAnsi" w:cs="Open Sans"/>
                <w:b/>
                <w:color w:val="548DD4"/>
                <w:sz w:val="20"/>
                <w:szCs w:val="20"/>
                <w:lang w:bidi="et-EE"/>
              </w:rPr>
              <w:t>[500 tähemärki]</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lang w:val="en-GB"/>
              </w:rPr>
            </w:pPr>
            <w:r w:rsidRPr="00815C13">
              <w:rPr>
                <w:rFonts w:asciiTheme="minorHAnsi" w:hAnsiTheme="minorHAnsi" w:cs="Open Sans"/>
                <w:sz w:val="20"/>
                <w:szCs w:val="20"/>
                <w:lang w:bidi="et-EE"/>
              </w:rPr>
              <w:t>Alguskuupäev</w:t>
            </w:r>
          </w:p>
          <w:p w:rsidR="007A5D85" w:rsidRPr="00815C13" w:rsidRDefault="007A5D85" w:rsidP="0068269D">
            <w:pPr>
              <w:spacing w:after="0"/>
              <w:rPr>
                <w:rFonts w:asciiTheme="minorHAnsi" w:hAnsiTheme="minorHAnsi" w:cs="Open Sans"/>
                <w:bCs/>
                <w:sz w:val="20"/>
                <w:szCs w:val="20"/>
                <w:lang w:val="en-GB"/>
              </w:rPr>
            </w:pPr>
            <w:r w:rsidRPr="00815C13">
              <w:rPr>
                <w:rFonts w:asciiTheme="minorHAnsi" w:hAnsiTheme="minorHAnsi" w:cs="Open Sans"/>
                <w:sz w:val="20"/>
                <w:szCs w:val="20"/>
                <w:lang w:bidi="et-EE"/>
              </w:rPr>
              <w:t>(KK. AAAA)</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lang w:val="en-GB"/>
              </w:rPr>
            </w:pPr>
            <w:r w:rsidRPr="00815C13">
              <w:rPr>
                <w:rFonts w:asciiTheme="minorHAnsi" w:hAnsiTheme="minorHAnsi" w:cs="Open Sans"/>
                <w:sz w:val="20"/>
                <w:szCs w:val="20"/>
                <w:lang w:bidi="et-EE"/>
              </w:rPr>
              <w:t>Lõppkuupäev</w:t>
            </w:r>
          </w:p>
          <w:p w:rsidR="007A5D85" w:rsidRPr="00815C13" w:rsidRDefault="007A5D85" w:rsidP="0068269D">
            <w:pPr>
              <w:spacing w:after="0"/>
              <w:rPr>
                <w:rFonts w:asciiTheme="minorHAnsi" w:hAnsiTheme="minorHAnsi" w:cs="Open Sans"/>
                <w:bCs/>
                <w:sz w:val="20"/>
                <w:szCs w:val="20"/>
                <w:lang w:val="en-GB"/>
              </w:rPr>
            </w:pPr>
            <w:r w:rsidRPr="00815C13">
              <w:rPr>
                <w:rFonts w:asciiTheme="minorHAnsi" w:hAnsiTheme="minorHAnsi" w:cs="Open Sans"/>
                <w:sz w:val="20"/>
                <w:szCs w:val="20"/>
                <w:lang w:bidi="et-EE"/>
              </w:rPr>
              <w:t>(KK. AAAA)</w:t>
            </w:r>
          </w:p>
        </w:tc>
      </w:tr>
      <w:tr w:rsidR="007A5D85" w:rsidRPr="00870E5E" w:rsidTr="0064129E">
        <w:tblPrEx>
          <w:tblCellMar>
            <w:top w:w="0" w:type="dxa"/>
            <w:left w:w="10" w:type="dxa"/>
            <w:right w:w="10" w:type="dxa"/>
          </w:tblCellMar>
          <w:tblLook w:val="04A0" w:firstRow="1" w:lastRow="0" w:firstColumn="1" w:lastColumn="0" w:noHBand="0" w:noVBand="1"/>
        </w:tblPrEx>
        <w:trPr>
          <w:trHeight w:val="126"/>
        </w:trPr>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7A5D85" w:rsidRPr="00815C13" w:rsidRDefault="007A5D85" w:rsidP="00870E5E">
            <w:pPr>
              <w:spacing w:after="0"/>
              <w:jc w:val="center"/>
              <w:rPr>
                <w:rFonts w:asciiTheme="minorHAnsi" w:hAnsiTheme="minorHAnsi" w:cs="Open Sans"/>
                <w:i/>
                <w:sz w:val="20"/>
                <w:szCs w:val="20"/>
                <w:lang w:val="en-GB"/>
              </w:rPr>
            </w:pPr>
            <w:r w:rsidRPr="00815C13">
              <w:rPr>
                <w:rFonts w:asciiTheme="minorHAnsi" w:hAnsiTheme="minorHAnsi" w:cs="Open Sans"/>
                <w:i/>
                <w:sz w:val="20"/>
                <w:szCs w:val="20"/>
                <w:lang w:bidi="et-EE"/>
              </w:rPr>
              <w:t>D 1.N.N</w:t>
            </w:r>
          </w:p>
        </w:tc>
        <w:tc>
          <w:tcPr>
            <w:tcW w:w="5670" w:type="dxa"/>
            <w:gridSpan w:val="4"/>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lang w:val="en-GB"/>
              </w:rPr>
            </w:pPr>
            <w:r w:rsidRPr="00815C13">
              <w:rPr>
                <w:rFonts w:asciiTheme="minorHAnsi" w:hAnsiTheme="minorHAnsi" w:cs="Open Sans"/>
                <w:sz w:val="20"/>
                <w:szCs w:val="20"/>
                <w:lang w:bidi="et-EE"/>
              </w:rPr>
              <w:t>Tulemid</w:t>
            </w:r>
          </w:p>
        </w:tc>
        <w:tc>
          <w:tcPr>
            <w:tcW w:w="1276" w:type="dxa"/>
            <w:gridSpan w:val="2"/>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lang w:val="en-GB"/>
              </w:rPr>
            </w:pPr>
            <w:r w:rsidRPr="00815C13">
              <w:rPr>
                <w:rFonts w:asciiTheme="minorHAnsi" w:hAnsiTheme="minorHAnsi" w:cs="Open Sans"/>
                <w:sz w:val="20"/>
                <w:szCs w:val="20"/>
                <w:lang w:bidi="et-EE"/>
              </w:rPr>
              <w:t>Etteantud väärtus</w:t>
            </w:r>
          </w:p>
        </w:tc>
        <w:tc>
          <w:tcPr>
            <w:tcW w:w="1134"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lang w:val="en-GB"/>
              </w:rPr>
            </w:pPr>
            <w:r w:rsidRPr="00815C13">
              <w:rPr>
                <w:rFonts w:asciiTheme="minorHAnsi" w:hAnsiTheme="minorHAnsi" w:cs="Open Sans"/>
                <w:sz w:val="20"/>
                <w:szCs w:val="20"/>
                <w:lang w:bidi="et-EE"/>
              </w:rPr>
              <w:t>Elluviimise kuu</w:t>
            </w:r>
          </w:p>
          <w:p w:rsidR="007A5D85" w:rsidRPr="00815C13" w:rsidRDefault="007A5D85" w:rsidP="0068269D">
            <w:pPr>
              <w:spacing w:after="0"/>
              <w:rPr>
                <w:rFonts w:asciiTheme="minorHAnsi" w:hAnsiTheme="minorHAnsi" w:cs="Open Sans"/>
                <w:bCs/>
                <w:sz w:val="20"/>
                <w:szCs w:val="20"/>
                <w:lang w:val="en-GB"/>
              </w:rPr>
            </w:pPr>
            <w:r w:rsidRPr="00815C13">
              <w:rPr>
                <w:rFonts w:asciiTheme="minorHAnsi" w:hAnsiTheme="minorHAnsi" w:cs="Open Sans"/>
                <w:sz w:val="20"/>
                <w:szCs w:val="20"/>
                <w:lang w:bidi="et-EE"/>
              </w:rPr>
              <w:t>(KK. AAAA)</w:t>
            </w:r>
          </w:p>
        </w:tc>
      </w:tr>
    </w:tbl>
    <w:p w:rsidR="007D57A9" w:rsidRPr="00815C13" w:rsidRDefault="007D57A9" w:rsidP="007A5D85">
      <w:pPr>
        <w:spacing w:after="0"/>
        <w:rPr>
          <w:rFonts w:asciiTheme="minorHAnsi" w:hAnsiTheme="minorHAnsi" w:cs="Open Sans"/>
          <w:bCs/>
          <w:sz w:val="20"/>
          <w:szCs w:val="20"/>
          <w:lang w:val="en-GB"/>
        </w:rPr>
        <w:sectPr w:rsidR="007D57A9" w:rsidRPr="00815C13" w:rsidSect="007D57A9">
          <w:pgSz w:w="11906" w:h="16838"/>
          <w:pgMar w:top="1417" w:right="1417" w:bottom="1417" w:left="1417" w:header="720" w:footer="708" w:gutter="0"/>
          <w:cols w:space="720"/>
          <w:docGrid w:linePitch="360" w:charSpace="-2049"/>
        </w:sectPr>
      </w:pPr>
    </w:p>
    <w:tbl>
      <w:tblPr>
        <w:tblW w:w="0" w:type="auto"/>
        <w:tblInd w:w="108" w:type="dxa"/>
        <w:tblLayout w:type="fixed"/>
        <w:tblCellMar>
          <w:top w:w="57" w:type="dxa"/>
        </w:tblCellMar>
        <w:tblLook w:val="0000" w:firstRow="0" w:lastRow="0" w:firstColumn="0" w:lastColumn="0" w:noHBand="0" w:noVBand="0"/>
      </w:tblPr>
      <w:tblGrid>
        <w:gridCol w:w="13779"/>
      </w:tblGrid>
      <w:tr w:rsidR="005E0202" w:rsidRPr="00815C13" w:rsidTr="008073E7">
        <w:tc>
          <w:tcPr>
            <w:tcW w:w="13779" w:type="dxa"/>
            <w:tcBorders>
              <w:top w:val="single" w:sz="4" w:space="0" w:color="000000"/>
              <w:left w:val="single" w:sz="4" w:space="0" w:color="000000"/>
              <w:bottom w:val="single" w:sz="4" w:space="0" w:color="000000"/>
              <w:right w:val="single" w:sz="4" w:space="0" w:color="000000"/>
            </w:tcBorders>
            <w:shd w:val="clear" w:color="auto" w:fill="E5DFEC" w:themeFill="accent4" w:themeFillTint="33"/>
          </w:tcPr>
          <w:p w:rsidR="005E0202" w:rsidRPr="00815C13" w:rsidRDefault="005E0202" w:rsidP="00CF712C">
            <w:pPr>
              <w:spacing w:after="60"/>
              <w:rPr>
                <w:rFonts w:asciiTheme="minorHAnsi" w:hAnsiTheme="minorHAnsi"/>
                <w:sz w:val="20"/>
                <w:szCs w:val="20"/>
              </w:rPr>
            </w:pPr>
            <w:r w:rsidRPr="00815C13">
              <w:rPr>
                <w:rFonts w:asciiTheme="minorHAnsi" w:hAnsiTheme="minorHAnsi" w:cs="Open Sans"/>
                <w:b/>
                <w:sz w:val="20"/>
                <w:szCs w:val="20"/>
                <w:lang w:bidi="et-EE"/>
              </w:rPr>
              <w:lastRenderedPageBreak/>
              <w:t>Tööpaketi eelarve</w:t>
            </w:r>
          </w:p>
        </w:tc>
      </w:tr>
    </w:tbl>
    <w:p w:rsidR="005E0202" w:rsidRDefault="005E0202" w:rsidP="005E0202">
      <w:pPr>
        <w:spacing w:after="0"/>
        <w:rPr>
          <w:rFonts w:asciiTheme="minorHAnsi" w:hAnsiTheme="minorHAnsi" w:cs="Open Sans"/>
          <w:bCs/>
          <w:sz w:val="20"/>
          <w:szCs w:val="20"/>
          <w:lang w:val="en-GB"/>
        </w:rPr>
      </w:pPr>
    </w:p>
    <w:tbl>
      <w:tblPr>
        <w:tblW w:w="13750" w:type="dxa"/>
        <w:tblInd w:w="137" w:type="dxa"/>
        <w:tblCellMar>
          <w:left w:w="70" w:type="dxa"/>
          <w:right w:w="70" w:type="dxa"/>
        </w:tblCellMar>
        <w:tblLook w:val="04A0" w:firstRow="1" w:lastRow="0" w:firstColumn="1" w:lastColumn="0" w:noHBand="0" w:noVBand="1"/>
      </w:tblPr>
      <w:tblGrid>
        <w:gridCol w:w="3503"/>
        <w:gridCol w:w="1600"/>
        <w:gridCol w:w="1460"/>
        <w:gridCol w:w="1460"/>
        <w:gridCol w:w="1600"/>
        <w:gridCol w:w="4127"/>
      </w:tblGrid>
      <w:tr w:rsidR="005E0202" w:rsidRPr="005E0202" w:rsidTr="008073E7">
        <w:trPr>
          <w:trHeight w:val="300"/>
        </w:trPr>
        <w:tc>
          <w:tcPr>
            <w:tcW w:w="3503" w:type="dxa"/>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Eelarveread</w:t>
            </w:r>
          </w:p>
        </w:tc>
        <w:tc>
          <w:tcPr>
            <w:tcW w:w="160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PP1</w:t>
            </w:r>
          </w:p>
        </w:tc>
        <w:tc>
          <w:tcPr>
            <w:tcW w:w="146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PP2</w:t>
            </w:r>
          </w:p>
        </w:tc>
        <w:tc>
          <w:tcPr>
            <w:tcW w:w="146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PPn</w:t>
            </w:r>
          </w:p>
        </w:tc>
        <w:tc>
          <w:tcPr>
            <w:tcW w:w="160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Kokku</w:t>
            </w:r>
          </w:p>
        </w:tc>
        <w:tc>
          <w:tcPr>
            <w:tcW w:w="4127"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Märkused</w:t>
            </w:r>
          </w:p>
        </w:tc>
      </w:tr>
      <w:tr w:rsidR="005E0202" w:rsidRPr="005E0202" w:rsidTr="00CF712C">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Töötajad</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[250 tähemärki]</w:t>
            </w:r>
          </w:p>
        </w:tc>
      </w:tr>
      <w:tr w:rsidR="005E0202" w:rsidRPr="005E0202" w:rsidTr="00CF712C">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Büroo ja juhtimine</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[250 tähemärki]</w:t>
            </w:r>
          </w:p>
        </w:tc>
      </w:tr>
      <w:tr w:rsidR="005E0202" w:rsidRPr="005E0202" w:rsidTr="00CF712C">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Reisimine ja majutus</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[250 tähemärki]</w:t>
            </w:r>
          </w:p>
        </w:tc>
      </w:tr>
      <w:tr w:rsidR="005E0202" w:rsidRPr="005E0202" w:rsidTr="00CF712C">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Väliseksperdid ja -teenused</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[250 tähemärki]</w:t>
            </w:r>
          </w:p>
        </w:tc>
      </w:tr>
      <w:tr w:rsidR="005E0202" w:rsidRPr="005E0202" w:rsidTr="00CF712C">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Seadmed</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[250 tähemärki]</w:t>
            </w:r>
          </w:p>
        </w:tc>
      </w:tr>
      <w:tr w:rsidR="005E0202" w:rsidRPr="005E0202" w:rsidTr="00CF712C">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Vahesumma</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w:t>
            </w:r>
          </w:p>
        </w:tc>
      </w:tr>
      <w:tr w:rsidR="005E0202" w:rsidRPr="005E0202" w:rsidTr="00CF712C">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Tulud</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[250 tähemärki]</w:t>
            </w:r>
          </w:p>
        </w:tc>
      </w:tr>
      <w:tr w:rsidR="005E0202" w:rsidRPr="005E0202" w:rsidTr="00CF712C">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Kokku EUR</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w:t>
            </w:r>
          </w:p>
        </w:tc>
      </w:tr>
      <w:tr w:rsidR="005E0202" w:rsidRPr="005E0202" w:rsidTr="00CF712C">
        <w:trPr>
          <w:trHeight w:val="300"/>
        </w:trPr>
        <w:tc>
          <w:tcPr>
            <w:tcW w:w="3503" w:type="dxa"/>
            <w:tcBorders>
              <w:top w:val="nil"/>
              <w:left w:val="nil"/>
              <w:bottom w:val="nil"/>
              <w:right w:val="nil"/>
            </w:tcBorders>
            <w:shd w:val="clear" w:color="auto" w:fill="auto"/>
            <w:noWrap/>
            <w:vAlign w:val="bottom"/>
          </w:tcPr>
          <w:p w:rsidR="005E0202" w:rsidRPr="005E0202" w:rsidRDefault="005E0202" w:rsidP="00CF712C">
            <w:pPr>
              <w:suppressAutoHyphens w:val="0"/>
              <w:spacing w:after="0" w:line="240" w:lineRule="auto"/>
              <w:rPr>
                <w:rFonts w:eastAsia="Times New Roman"/>
                <w:color w:val="000000"/>
                <w:lang w:eastAsia="fr-FR"/>
              </w:rPr>
            </w:pPr>
          </w:p>
        </w:tc>
        <w:tc>
          <w:tcPr>
            <w:tcW w:w="1600" w:type="dxa"/>
            <w:tcBorders>
              <w:top w:val="nil"/>
              <w:left w:val="nil"/>
              <w:bottom w:val="nil"/>
              <w:right w:val="nil"/>
            </w:tcBorders>
            <w:shd w:val="clear" w:color="auto" w:fill="auto"/>
            <w:noWrap/>
            <w:vAlign w:val="bottom"/>
          </w:tcPr>
          <w:p w:rsidR="005E0202" w:rsidRPr="005E0202" w:rsidRDefault="005E0202" w:rsidP="00CF712C">
            <w:pPr>
              <w:suppressAutoHyphens w:val="0"/>
              <w:spacing w:after="0" w:line="240" w:lineRule="auto"/>
              <w:rPr>
                <w:rFonts w:ascii="Times New Roman" w:eastAsia="Times New Roman" w:hAnsi="Times New Roman"/>
                <w:sz w:val="20"/>
                <w:szCs w:val="20"/>
                <w:lang w:eastAsia="fr-FR"/>
              </w:rPr>
            </w:pPr>
          </w:p>
        </w:tc>
        <w:tc>
          <w:tcPr>
            <w:tcW w:w="1460" w:type="dxa"/>
            <w:tcBorders>
              <w:top w:val="nil"/>
              <w:left w:val="nil"/>
              <w:bottom w:val="nil"/>
              <w:right w:val="nil"/>
            </w:tcBorders>
            <w:shd w:val="clear" w:color="auto" w:fill="auto"/>
            <w:noWrap/>
            <w:vAlign w:val="bottom"/>
          </w:tcPr>
          <w:p w:rsidR="005E0202" w:rsidRPr="005E0202" w:rsidRDefault="005E0202" w:rsidP="00CF712C">
            <w:pPr>
              <w:suppressAutoHyphens w:val="0"/>
              <w:spacing w:after="0" w:line="240" w:lineRule="auto"/>
              <w:rPr>
                <w:rFonts w:ascii="Times New Roman" w:eastAsia="Times New Roman" w:hAnsi="Times New Roman"/>
                <w:sz w:val="20"/>
                <w:szCs w:val="20"/>
                <w:lang w:eastAsia="fr-FR"/>
              </w:rPr>
            </w:pPr>
          </w:p>
        </w:tc>
        <w:tc>
          <w:tcPr>
            <w:tcW w:w="1460" w:type="dxa"/>
            <w:tcBorders>
              <w:top w:val="nil"/>
              <w:left w:val="nil"/>
              <w:bottom w:val="nil"/>
              <w:right w:val="nil"/>
            </w:tcBorders>
            <w:shd w:val="clear" w:color="auto" w:fill="auto"/>
            <w:noWrap/>
            <w:vAlign w:val="bottom"/>
          </w:tcPr>
          <w:p w:rsidR="005E0202" w:rsidRPr="005E0202" w:rsidRDefault="005E0202" w:rsidP="00CF712C">
            <w:pPr>
              <w:suppressAutoHyphens w:val="0"/>
              <w:spacing w:after="0" w:line="240" w:lineRule="auto"/>
              <w:rPr>
                <w:rFonts w:ascii="Times New Roman" w:eastAsia="Times New Roman" w:hAnsi="Times New Roman"/>
                <w:sz w:val="20"/>
                <w:szCs w:val="20"/>
                <w:lang w:eastAsia="fr-FR"/>
              </w:rPr>
            </w:pPr>
          </w:p>
        </w:tc>
        <w:tc>
          <w:tcPr>
            <w:tcW w:w="1600" w:type="dxa"/>
            <w:tcBorders>
              <w:top w:val="nil"/>
              <w:left w:val="nil"/>
              <w:bottom w:val="nil"/>
              <w:right w:val="nil"/>
            </w:tcBorders>
            <w:shd w:val="clear" w:color="auto" w:fill="auto"/>
            <w:noWrap/>
            <w:vAlign w:val="bottom"/>
          </w:tcPr>
          <w:p w:rsidR="005E0202" w:rsidRPr="005E0202" w:rsidRDefault="005E0202" w:rsidP="00CF712C">
            <w:pPr>
              <w:suppressAutoHyphens w:val="0"/>
              <w:spacing w:after="0" w:line="240" w:lineRule="auto"/>
              <w:rPr>
                <w:rFonts w:ascii="Times New Roman" w:eastAsia="Times New Roman" w:hAnsi="Times New Roman"/>
                <w:sz w:val="20"/>
                <w:szCs w:val="20"/>
                <w:lang w:eastAsia="fr-FR"/>
              </w:rPr>
            </w:pPr>
          </w:p>
        </w:tc>
        <w:tc>
          <w:tcPr>
            <w:tcW w:w="4127" w:type="dxa"/>
            <w:tcBorders>
              <w:top w:val="nil"/>
              <w:left w:val="nil"/>
              <w:bottom w:val="nil"/>
              <w:right w:val="nil"/>
            </w:tcBorders>
            <w:shd w:val="clear" w:color="auto" w:fill="auto"/>
            <w:noWrap/>
            <w:vAlign w:val="bottom"/>
          </w:tcPr>
          <w:p w:rsidR="005E0202" w:rsidRPr="005E0202" w:rsidRDefault="005E0202" w:rsidP="00CF712C">
            <w:pPr>
              <w:suppressAutoHyphens w:val="0"/>
              <w:spacing w:after="0" w:line="240" w:lineRule="auto"/>
              <w:rPr>
                <w:rFonts w:ascii="Times New Roman" w:eastAsia="Times New Roman" w:hAnsi="Times New Roman"/>
                <w:sz w:val="20"/>
                <w:szCs w:val="20"/>
                <w:lang w:eastAsia="fr-FR"/>
              </w:rPr>
            </w:pPr>
          </w:p>
        </w:tc>
      </w:tr>
      <w:tr w:rsidR="005E0202" w:rsidRPr="006B79D3" w:rsidTr="00CF712C">
        <w:trPr>
          <w:trHeight w:val="300"/>
        </w:trPr>
        <w:tc>
          <w:tcPr>
            <w:tcW w:w="13750" w:type="dxa"/>
            <w:gridSpan w:val="6"/>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rsidR="005E0202" w:rsidRPr="00C84811" w:rsidRDefault="005E0202" w:rsidP="00CF712C">
            <w:pPr>
              <w:suppressAutoHyphens w:val="0"/>
              <w:spacing w:after="0" w:line="240" w:lineRule="auto"/>
              <w:jc w:val="center"/>
              <w:rPr>
                <w:rFonts w:eastAsia="Times New Roman"/>
                <w:b/>
                <w:color w:val="000000"/>
                <w:lang w:val="nl-BE" w:eastAsia="fr-FR"/>
              </w:rPr>
            </w:pPr>
            <w:r w:rsidRPr="005E0202">
              <w:rPr>
                <w:rFonts w:eastAsia="Times New Roman"/>
                <w:b/>
                <w:color w:val="000000"/>
                <w:lang w:bidi="et-EE"/>
              </w:rPr>
              <w:t>Soovituslik eelarve jaotumine aasta kohta</w:t>
            </w:r>
          </w:p>
        </w:tc>
      </w:tr>
      <w:tr w:rsidR="008073E7" w:rsidRPr="005E0202" w:rsidTr="008073E7">
        <w:trPr>
          <w:trHeight w:val="300"/>
        </w:trPr>
        <w:tc>
          <w:tcPr>
            <w:tcW w:w="3503"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5E0202" w:rsidRPr="005E0202" w:rsidRDefault="005E0202" w:rsidP="00CF712C">
            <w:pPr>
              <w:suppressAutoHyphens w:val="0"/>
              <w:spacing w:after="0" w:line="240" w:lineRule="auto"/>
              <w:rPr>
                <w:rFonts w:eastAsia="Times New Roman"/>
                <w:color w:val="000000"/>
                <w:lang w:eastAsia="fr-FR"/>
              </w:rPr>
            </w:pPr>
            <w:r>
              <w:rPr>
                <w:rFonts w:eastAsia="Times New Roman"/>
                <w:color w:val="000000"/>
                <w:lang w:bidi="et-EE"/>
              </w:rPr>
              <w:t>Aasta</w:t>
            </w: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CF712C">
            <w:pPr>
              <w:suppressAutoHyphens w:val="0"/>
              <w:spacing w:after="0" w:line="240" w:lineRule="auto"/>
              <w:jc w:val="right"/>
              <w:rPr>
                <w:rFonts w:eastAsia="Times New Roman"/>
                <w:color w:val="000000"/>
                <w:lang w:eastAsia="fr-FR"/>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CF712C">
            <w:pPr>
              <w:suppressAutoHyphens w:val="0"/>
              <w:spacing w:after="0" w:line="240" w:lineRule="auto"/>
              <w:jc w:val="right"/>
              <w:rPr>
                <w:rFonts w:eastAsia="Times New Roman"/>
                <w:color w:val="000000"/>
                <w:lang w:eastAsia="fr-FR"/>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CF712C">
            <w:pPr>
              <w:suppressAutoHyphens w:val="0"/>
              <w:spacing w:after="0" w:line="240" w:lineRule="auto"/>
              <w:jc w:val="right"/>
              <w:rPr>
                <w:rFonts w:eastAsia="Times New Roman"/>
                <w:color w:val="000000"/>
                <w:lang w:eastAsia="fr-FR"/>
              </w:rPr>
            </w:pP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CF712C">
            <w:pPr>
              <w:suppressAutoHyphens w:val="0"/>
              <w:spacing w:after="0" w:line="240" w:lineRule="auto"/>
              <w:jc w:val="right"/>
              <w:rPr>
                <w:rFonts w:eastAsia="Times New Roman"/>
                <w:color w:val="000000"/>
                <w:lang w:eastAsia="fr-FR"/>
              </w:rPr>
            </w:pPr>
          </w:p>
        </w:tc>
        <w:tc>
          <w:tcPr>
            <w:tcW w:w="4127" w:type="dxa"/>
            <w:tcBorders>
              <w:top w:val="nil"/>
              <w:left w:val="nil"/>
              <w:bottom w:val="single" w:sz="4" w:space="0" w:color="auto"/>
              <w:right w:val="single" w:sz="4" w:space="0" w:color="auto"/>
            </w:tcBorders>
            <w:shd w:val="clear" w:color="auto" w:fill="FFFFFF" w:themeFill="background1"/>
            <w:noWrap/>
            <w:vAlign w:val="bottom"/>
            <w:hideMark/>
          </w:tcPr>
          <w:p w:rsidR="005E0202" w:rsidRPr="005E0202" w:rsidRDefault="008073E7" w:rsidP="008073E7">
            <w:pPr>
              <w:suppressAutoHyphens w:val="0"/>
              <w:spacing w:after="0" w:line="240" w:lineRule="auto"/>
              <w:jc w:val="both"/>
              <w:rPr>
                <w:rFonts w:eastAsia="Times New Roman"/>
                <w:color w:val="000000"/>
                <w:lang w:eastAsia="fr-FR"/>
              </w:rPr>
            </w:pPr>
            <w:r w:rsidRPr="005E0202">
              <w:rPr>
                <w:rFonts w:eastAsia="Times New Roman"/>
                <w:color w:val="000000"/>
                <w:lang w:bidi="et-EE"/>
              </w:rPr>
              <w:t xml:space="preserve">Kokku </w:t>
            </w:r>
          </w:p>
        </w:tc>
      </w:tr>
      <w:tr w:rsidR="005E0202" w:rsidRPr="005E0202" w:rsidTr="00CF712C">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eelarvest</w:t>
            </w: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CF712C">
            <w:pPr>
              <w:suppressAutoHyphens w:val="0"/>
              <w:spacing w:after="0" w:line="240" w:lineRule="auto"/>
              <w:jc w:val="right"/>
              <w:rPr>
                <w:rFonts w:eastAsia="Times New Roman"/>
                <w:color w:val="000000"/>
                <w:lang w:eastAsia="fr-FR"/>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CF712C">
            <w:pPr>
              <w:suppressAutoHyphens w:val="0"/>
              <w:spacing w:after="0" w:line="240" w:lineRule="auto"/>
              <w:jc w:val="right"/>
              <w:rPr>
                <w:rFonts w:eastAsia="Times New Roman"/>
                <w:color w:val="000000"/>
                <w:lang w:eastAsia="fr-FR"/>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CF712C">
            <w:pPr>
              <w:suppressAutoHyphens w:val="0"/>
              <w:spacing w:after="0" w:line="240" w:lineRule="auto"/>
              <w:jc w:val="right"/>
              <w:rPr>
                <w:rFonts w:eastAsia="Times New Roman"/>
                <w:color w:val="000000"/>
                <w:lang w:eastAsia="fr-FR"/>
              </w:rPr>
            </w:pP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CF712C">
            <w:pPr>
              <w:suppressAutoHyphens w:val="0"/>
              <w:spacing w:after="0" w:line="240" w:lineRule="auto"/>
              <w:jc w:val="right"/>
              <w:rPr>
                <w:rFonts w:eastAsia="Times New Roman"/>
                <w:color w:val="000000"/>
                <w:lang w:eastAsia="fr-FR"/>
              </w:rPr>
            </w:pP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jc w:val="right"/>
              <w:rPr>
                <w:rFonts w:eastAsia="Times New Roman"/>
                <w:color w:val="000000"/>
                <w:lang w:eastAsia="fr-FR"/>
              </w:rPr>
            </w:pPr>
            <w:r w:rsidRPr="005E0202">
              <w:rPr>
                <w:rFonts w:eastAsia="Times New Roman"/>
                <w:color w:val="000000"/>
                <w:lang w:bidi="et-EE"/>
              </w:rPr>
              <w:t>100%</w:t>
            </w:r>
          </w:p>
        </w:tc>
      </w:tr>
      <w:tr w:rsidR="005E0202" w:rsidRPr="005E0202" w:rsidTr="00CF712C">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Pr>
                <w:rFonts w:eastAsia="Times New Roman"/>
                <w:color w:val="000000"/>
                <w:lang w:bidi="et-EE"/>
              </w:rPr>
              <w:t>Summa EUR</w:t>
            </w:r>
          </w:p>
        </w:tc>
        <w:tc>
          <w:tcPr>
            <w:tcW w:w="1600" w:type="dxa"/>
            <w:tcBorders>
              <w:top w:val="nil"/>
              <w:left w:val="nil"/>
              <w:bottom w:val="single" w:sz="4" w:space="0" w:color="auto"/>
              <w:right w:val="single" w:sz="4" w:space="0" w:color="auto"/>
            </w:tcBorders>
            <w:shd w:val="clear" w:color="auto" w:fill="auto"/>
            <w:noWrap/>
            <w:vAlign w:val="bottom"/>
          </w:tcPr>
          <w:p w:rsidR="005E0202" w:rsidRPr="005E0202" w:rsidRDefault="005E0202" w:rsidP="00CF712C">
            <w:pPr>
              <w:suppressAutoHyphens w:val="0"/>
              <w:spacing w:after="0" w:line="240" w:lineRule="auto"/>
              <w:jc w:val="right"/>
              <w:rPr>
                <w:rFonts w:eastAsia="Times New Roman"/>
                <w:color w:val="000000"/>
                <w:lang w:eastAsia="fr-FR"/>
              </w:rPr>
            </w:pPr>
          </w:p>
        </w:tc>
        <w:tc>
          <w:tcPr>
            <w:tcW w:w="1460" w:type="dxa"/>
            <w:tcBorders>
              <w:top w:val="nil"/>
              <w:left w:val="nil"/>
              <w:bottom w:val="single" w:sz="4" w:space="0" w:color="auto"/>
              <w:right w:val="single" w:sz="4" w:space="0" w:color="auto"/>
            </w:tcBorders>
            <w:shd w:val="clear" w:color="auto" w:fill="auto"/>
            <w:noWrap/>
            <w:vAlign w:val="bottom"/>
          </w:tcPr>
          <w:p w:rsidR="005E0202" w:rsidRPr="005E0202" w:rsidRDefault="005E0202" w:rsidP="00CF712C">
            <w:pPr>
              <w:suppressAutoHyphens w:val="0"/>
              <w:spacing w:after="0" w:line="240" w:lineRule="auto"/>
              <w:jc w:val="right"/>
              <w:rPr>
                <w:rFonts w:eastAsia="Times New Roman"/>
                <w:color w:val="000000"/>
                <w:lang w:eastAsia="fr-FR"/>
              </w:rPr>
            </w:pPr>
          </w:p>
        </w:tc>
        <w:tc>
          <w:tcPr>
            <w:tcW w:w="1460" w:type="dxa"/>
            <w:tcBorders>
              <w:top w:val="nil"/>
              <w:left w:val="nil"/>
              <w:bottom w:val="single" w:sz="4" w:space="0" w:color="auto"/>
              <w:right w:val="single" w:sz="4" w:space="0" w:color="auto"/>
            </w:tcBorders>
            <w:shd w:val="clear" w:color="auto" w:fill="auto"/>
            <w:noWrap/>
            <w:vAlign w:val="bottom"/>
          </w:tcPr>
          <w:p w:rsidR="005E0202" w:rsidRPr="005E0202" w:rsidRDefault="005E0202" w:rsidP="00CF712C">
            <w:pPr>
              <w:suppressAutoHyphens w:val="0"/>
              <w:spacing w:after="0" w:line="240" w:lineRule="auto"/>
              <w:jc w:val="right"/>
              <w:rPr>
                <w:rFonts w:eastAsia="Times New Roman"/>
                <w:color w:val="000000"/>
                <w:lang w:eastAsia="fr-FR"/>
              </w:rPr>
            </w:pPr>
          </w:p>
        </w:tc>
        <w:tc>
          <w:tcPr>
            <w:tcW w:w="1600" w:type="dxa"/>
            <w:tcBorders>
              <w:top w:val="nil"/>
              <w:left w:val="nil"/>
              <w:bottom w:val="single" w:sz="4" w:space="0" w:color="auto"/>
              <w:right w:val="single" w:sz="4" w:space="0" w:color="auto"/>
            </w:tcBorders>
            <w:shd w:val="clear" w:color="auto" w:fill="auto"/>
            <w:noWrap/>
            <w:vAlign w:val="bottom"/>
          </w:tcPr>
          <w:p w:rsidR="005E0202" w:rsidRPr="005E0202" w:rsidRDefault="005E0202" w:rsidP="00CF712C">
            <w:pPr>
              <w:suppressAutoHyphens w:val="0"/>
              <w:spacing w:after="0" w:line="240" w:lineRule="auto"/>
              <w:jc w:val="right"/>
              <w:rPr>
                <w:rFonts w:eastAsia="Times New Roman"/>
                <w:color w:val="000000"/>
                <w:lang w:eastAsia="fr-FR"/>
              </w:rPr>
            </w:pPr>
          </w:p>
        </w:tc>
        <w:tc>
          <w:tcPr>
            <w:tcW w:w="4127" w:type="dxa"/>
            <w:tcBorders>
              <w:top w:val="nil"/>
              <w:left w:val="nil"/>
              <w:bottom w:val="single" w:sz="4" w:space="0" w:color="auto"/>
              <w:right w:val="single" w:sz="4" w:space="0" w:color="auto"/>
            </w:tcBorders>
            <w:shd w:val="clear" w:color="auto" w:fill="auto"/>
            <w:noWrap/>
            <w:vAlign w:val="bottom"/>
          </w:tcPr>
          <w:p w:rsidR="005E0202" w:rsidRPr="005E0202" w:rsidRDefault="005E0202" w:rsidP="00CF712C">
            <w:pPr>
              <w:suppressAutoHyphens w:val="0"/>
              <w:spacing w:after="0" w:line="240" w:lineRule="auto"/>
              <w:jc w:val="right"/>
              <w:rPr>
                <w:rFonts w:eastAsia="Times New Roman"/>
                <w:color w:val="000000"/>
                <w:lang w:eastAsia="fr-FR"/>
              </w:rPr>
            </w:pPr>
          </w:p>
        </w:tc>
      </w:tr>
    </w:tbl>
    <w:p w:rsidR="005E0202" w:rsidRPr="00815C13" w:rsidRDefault="005E0202" w:rsidP="005E0202">
      <w:pPr>
        <w:spacing w:after="0"/>
        <w:rPr>
          <w:rFonts w:asciiTheme="minorHAnsi" w:hAnsiTheme="minorHAnsi" w:cs="Open Sans"/>
          <w:bCs/>
          <w:sz w:val="20"/>
          <w:szCs w:val="20"/>
          <w:lang w:val="en-GB"/>
        </w:rPr>
      </w:pPr>
    </w:p>
    <w:p w:rsidR="00C51873" w:rsidRPr="00815C13" w:rsidRDefault="00C51873" w:rsidP="00C51873">
      <w:pPr>
        <w:tabs>
          <w:tab w:val="left" w:pos="4769"/>
        </w:tabs>
        <w:spacing w:after="0"/>
        <w:rPr>
          <w:rFonts w:asciiTheme="minorHAnsi" w:hAnsiTheme="minorHAnsi" w:cs="Open Sans"/>
          <w:bCs/>
          <w:sz w:val="20"/>
          <w:szCs w:val="20"/>
          <w:lang w:val="en-GB"/>
        </w:rPr>
      </w:pPr>
    </w:p>
    <w:p w:rsidR="007D57A9" w:rsidRPr="00815C13" w:rsidRDefault="007D57A9">
      <w:pPr>
        <w:suppressAutoHyphens w:val="0"/>
        <w:spacing w:after="0" w:line="240" w:lineRule="auto"/>
        <w:rPr>
          <w:rFonts w:asciiTheme="minorHAnsi" w:hAnsiTheme="minorHAnsi" w:cs="Open Sans"/>
          <w:bCs/>
          <w:sz w:val="20"/>
          <w:szCs w:val="20"/>
          <w:lang w:val="en-GB"/>
        </w:rPr>
        <w:sectPr w:rsidR="007D57A9" w:rsidRPr="00815C13" w:rsidSect="007D57A9">
          <w:pgSz w:w="16838" w:h="11906" w:orient="landscape"/>
          <w:pgMar w:top="1417" w:right="1417" w:bottom="1417" w:left="1417" w:header="720" w:footer="708" w:gutter="0"/>
          <w:cols w:space="720"/>
          <w:docGrid w:linePitch="360" w:charSpace="-2049"/>
        </w:sectPr>
      </w:pPr>
    </w:p>
    <w:tbl>
      <w:tblPr>
        <w:tblW w:w="9498" w:type="dxa"/>
        <w:tblInd w:w="-176" w:type="dxa"/>
        <w:tblLayout w:type="fixed"/>
        <w:tblCellMar>
          <w:top w:w="57" w:type="dxa"/>
        </w:tblCellMar>
        <w:tblLook w:val="0000" w:firstRow="0" w:lastRow="0" w:firstColumn="0" w:lastColumn="0" w:noHBand="0" w:noVBand="0"/>
      </w:tblPr>
      <w:tblGrid>
        <w:gridCol w:w="1184"/>
        <w:gridCol w:w="1901"/>
        <w:gridCol w:w="1594"/>
        <w:gridCol w:w="1275"/>
        <w:gridCol w:w="1134"/>
        <w:gridCol w:w="142"/>
        <w:gridCol w:w="1134"/>
        <w:gridCol w:w="1134"/>
      </w:tblGrid>
      <w:tr w:rsidR="007914C0" w:rsidRPr="00815C13" w:rsidTr="00D71AC6">
        <w:tc>
          <w:tcPr>
            <w:tcW w:w="1184" w:type="dxa"/>
            <w:tcBorders>
              <w:top w:val="single" w:sz="4" w:space="0" w:color="000000"/>
              <w:left w:val="single" w:sz="4" w:space="0" w:color="000000"/>
              <w:bottom w:val="single" w:sz="4" w:space="0" w:color="000000"/>
              <w:right w:val="single" w:sz="4" w:space="0" w:color="000000"/>
            </w:tcBorders>
            <w:shd w:val="clear" w:color="auto" w:fill="auto"/>
          </w:tcPr>
          <w:p w:rsidR="007914C0" w:rsidRPr="00815C13" w:rsidRDefault="007914C0" w:rsidP="007B372C">
            <w:pPr>
              <w:spacing w:after="60"/>
              <w:rPr>
                <w:rFonts w:asciiTheme="minorHAnsi" w:hAnsiTheme="minorHAnsi" w:cs="Open Sans"/>
                <w:b/>
                <w:bCs/>
                <w:sz w:val="20"/>
                <w:szCs w:val="20"/>
                <w:lang w:val="en-GB"/>
              </w:rPr>
            </w:pPr>
            <w:r w:rsidRPr="00815C13">
              <w:rPr>
                <w:rFonts w:asciiTheme="minorHAnsi" w:hAnsiTheme="minorHAnsi" w:cs="Open Sans"/>
                <w:b/>
                <w:sz w:val="20"/>
                <w:szCs w:val="20"/>
                <w:lang w:bidi="et-EE"/>
              </w:rPr>
              <w:lastRenderedPageBreak/>
              <w:t>Töökava nr</w:t>
            </w:r>
          </w:p>
        </w:tc>
        <w:tc>
          <w:tcPr>
            <w:tcW w:w="3495" w:type="dxa"/>
            <w:gridSpan w:val="2"/>
            <w:tcBorders>
              <w:top w:val="single" w:sz="4" w:space="0" w:color="000000"/>
              <w:left w:val="single" w:sz="4" w:space="0" w:color="000000"/>
              <w:bottom w:val="single" w:sz="4" w:space="0" w:color="000000"/>
              <w:right w:val="single" w:sz="4" w:space="0" w:color="000000"/>
            </w:tcBorders>
            <w:shd w:val="clear" w:color="auto" w:fill="auto"/>
          </w:tcPr>
          <w:p w:rsidR="007914C0" w:rsidRPr="00815C13" w:rsidRDefault="007914C0" w:rsidP="007B372C">
            <w:pPr>
              <w:spacing w:after="60"/>
              <w:rPr>
                <w:rFonts w:asciiTheme="minorHAnsi" w:hAnsiTheme="minorHAnsi" w:cs="Open Sans"/>
                <w:b/>
                <w:bCs/>
                <w:sz w:val="20"/>
                <w:szCs w:val="20"/>
                <w:lang w:val="en-GB"/>
              </w:rPr>
            </w:pPr>
            <w:r w:rsidRPr="00815C13">
              <w:rPr>
                <w:rFonts w:asciiTheme="minorHAnsi" w:hAnsiTheme="minorHAnsi" w:cs="Open Sans"/>
                <w:b/>
                <w:sz w:val="20"/>
                <w:szCs w:val="20"/>
                <w:lang w:bidi="et-EE"/>
              </w:rPr>
              <w:t>Töökava nimetus</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7914C0" w:rsidRPr="00815C13" w:rsidRDefault="007914C0" w:rsidP="007B372C">
            <w:pPr>
              <w:spacing w:after="60"/>
              <w:rPr>
                <w:rFonts w:asciiTheme="minorHAnsi" w:hAnsiTheme="minorHAnsi" w:cs="Open Sans"/>
                <w:b/>
                <w:bCs/>
                <w:sz w:val="20"/>
                <w:szCs w:val="20"/>
                <w:lang w:val="en-GB"/>
              </w:rPr>
            </w:pPr>
            <w:r w:rsidRPr="00815C13">
              <w:rPr>
                <w:rFonts w:asciiTheme="minorHAnsi" w:hAnsiTheme="minorHAnsi" w:cs="Open Sans"/>
                <w:b/>
                <w:sz w:val="20"/>
                <w:szCs w:val="20"/>
                <w:lang w:bidi="et-EE"/>
              </w:rPr>
              <w:t>Töökava alguskuu</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auto"/>
          </w:tcPr>
          <w:p w:rsidR="007914C0" w:rsidRPr="00815C13" w:rsidRDefault="007914C0" w:rsidP="007B372C">
            <w:pPr>
              <w:spacing w:after="60"/>
              <w:rPr>
                <w:rFonts w:asciiTheme="minorHAnsi" w:hAnsiTheme="minorHAnsi" w:cs="Open Sans"/>
                <w:b/>
                <w:bCs/>
                <w:sz w:val="20"/>
                <w:szCs w:val="20"/>
                <w:lang w:val="en-GB"/>
              </w:rPr>
            </w:pPr>
            <w:r w:rsidRPr="00815C13">
              <w:rPr>
                <w:rFonts w:asciiTheme="minorHAnsi" w:hAnsiTheme="minorHAnsi" w:cs="Open Sans"/>
                <w:b/>
                <w:sz w:val="20"/>
                <w:szCs w:val="20"/>
                <w:lang w:bidi="et-EE"/>
              </w:rPr>
              <w:t>Töökava lõppkuu</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E5DFEC"/>
          </w:tcPr>
          <w:p w:rsidR="007914C0" w:rsidRPr="00815C13" w:rsidRDefault="007914C0" w:rsidP="007B372C">
            <w:pPr>
              <w:spacing w:after="60"/>
              <w:rPr>
                <w:rFonts w:asciiTheme="minorHAnsi" w:hAnsiTheme="minorHAnsi"/>
                <w:sz w:val="20"/>
                <w:szCs w:val="20"/>
              </w:rPr>
            </w:pPr>
            <w:r w:rsidRPr="00815C13">
              <w:rPr>
                <w:rFonts w:asciiTheme="minorHAnsi" w:hAnsiTheme="minorHAnsi" w:cs="Open Sans"/>
                <w:b/>
                <w:sz w:val="20"/>
                <w:szCs w:val="20"/>
                <w:lang w:bidi="et-EE"/>
              </w:rPr>
              <w:t>Töökava eelarve</w:t>
            </w:r>
          </w:p>
        </w:tc>
      </w:tr>
      <w:tr w:rsidR="007914C0" w:rsidRPr="00815C13" w:rsidTr="00D71AC6">
        <w:tc>
          <w:tcPr>
            <w:tcW w:w="1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14C0" w:rsidRDefault="003914E1" w:rsidP="007B372C">
            <w:pPr>
              <w:spacing w:after="60"/>
              <w:jc w:val="center"/>
              <w:rPr>
                <w:rFonts w:asciiTheme="minorHAnsi" w:hAnsiTheme="minorHAnsi" w:cs="Open Sans"/>
                <w:b/>
                <w:bCs/>
                <w:i/>
                <w:sz w:val="20"/>
                <w:szCs w:val="20"/>
                <w:lang w:val="en-GB"/>
              </w:rPr>
            </w:pPr>
            <w:r w:rsidRPr="00815C13">
              <w:rPr>
                <w:rFonts w:asciiTheme="minorHAnsi" w:hAnsiTheme="minorHAnsi" w:cs="Open Sans"/>
                <w:b/>
                <w:i/>
                <w:sz w:val="20"/>
                <w:szCs w:val="20"/>
                <w:lang w:bidi="et-EE"/>
              </w:rPr>
              <w:t>4–7</w:t>
            </w:r>
          </w:p>
          <w:p w:rsidR="00802226" w:rsidRPr="00815C13" w:rsidRDefault="00802226" w:rsidP="007B372C">
            <w:pPr>
              <w:spacing w:after="60"/>
              <w:jc w:val="center"/>
              <w:rPr>
                <w:rFonts w:asciiTheme="minorHAnsi" w:hAnsiTheme="minorHAnsi"/>
                <w:i/>
                <w:sz w:val="20"/>
                <w:szCs w:val="20"/>
                <w:lang w:val="en-GB"/>
              </w:rPr>
            </w:pPr>
          </w:p>
        </w:tc>
        <w:tc>
          <w:tcPr>
            <w:tcW w:w="34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914C0" w:rsidRPr="00815C13" w:rsidRDefault="002A48FE" w:rsidP="007B372C">
            <w:pPr>
              <w:spacing w:after="60"/>
              <w:rPr>
                <w:rFonts w:asciiTheme="minorHAnsi" w:hAnsiTheme="minorHAnsi" w:cs="Open Sans"/>
                <w:bCs/>
                <w:i/>
                <w:sz w:val="20"/>
                <w:szCs w:val="20"/>
                <w:lang w:val="en-GB"/>
              </w:rPr>
            </w:pPr>
            <w:r w:rsidRPr="00815C13">
              <w:rPr>
                <w:rFonts w:asciiTheme="minorHAnsi" w:hAnsiTheme="minorHAnsi" w:cs="Open Sans"/>
                <w:i/>
                <w:sz w:val="20"/>
                <w:szCs w:val="20"/>
                <w:lang w:bidi="et-EE"/>
              </w:rPr>
              <w:t>ELLUVIIMINE</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14C0" w:rsidRPr="00815C13" w:rsidRDefault="007914C0" w:rsidP="007B372C">
            <w:pPr>
              <w:spacing w:after="60"/>
              <w:rPr>
                <w:rFonts w:asciiTheme="minorHAnsi" w:hAnsiTheme="minorHAnsi" w:cs="Open Sans"/>
                <w:bCs/>
                <w:i/>
                <w:sz w:val="20"/>
                <w:szCs w:val="20"/>
                <w:lang w:val="en-GB"/>
              </w:rPr>
            </w:pPr>
            <w:r w:rsidRPr="00815C13">
              <w:rPr>
                <w:rFonts w:asciiTheme="minorHAnsi" w:hAnsiTheme="minorHAnsi" w:cs="Open Sans"/>
                <w:i/>
                <w:sz w:val="20"/>
                <w:szCs w:val="20"/>
                <w:lang w:bidi="et-EE"/>
              </w:rPr>
              <w:t>Automaatselt tegevuste jaotisest</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914C0" w:rsidRPr="00815C13" w:rsidRDefault="007914C0" w:rsidP="007B372C">
            <w:pPr>
              <w:spacing w:after="60"/>
              <w:rPr>
                <w:rFonts w:asciiTheme="minorHAnsi" w:hAnsiTheme="minorHAnsi" w:cs="Open Sans"/>
                <w:bCs/>
                <w:i/>
                <w:sz w:val="20"/>
                <w:szCs w:val="20"/>
                <w:lang w:val="en-GB"/>
              </w:rPr>
            </w:pPr>
            <w:r w:rsidRPr="00815C13">
              <w:rPr>
                <w:rFonts w:asciiTheme="minorHAnsi" w:hAnsiTheme="minorHAnsi" w:cs="Open Sans"/>
                <w:i/>
                <w:sz w:val="20"/>
                <w:szCs w:val="20"/>
                <w:lang w:bidi="et-EE"/>
              </w:rPr>
              <w:t>Automaatselt tegevuste jaotisest</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E5DFEC"/>
            <w:vAlign w:val="center"/>
          </w:tcPr>
          <w:p w:rsidR="007914C0" w:rsidRPr="00815C13" w:rsidRDefault="007914C0" w:rsidP="007B372C">
            <w:pPr>
              <w:spacing w:after="60"/>
              <w:rPr>
                <w:rFonts w:asciiTheme="minorHAnsi" w:hAnsiTheme="minorHAnsi"/>
                <w:sz w:val="20"/>
                <w:szCs w:val="20"/>
              </w:rPr>
            </w:pPr>
            <w:r w:rsidRPr="00815C13">
              <w:rPr>
                <w:rFonts w:asciiTheme="minorHAnsi" w:hAnsiTheme="minorHAnsi" w:cs="Open Sans"/>
                <w:i/>
                <w:sz w:val="20"/>
                <w:szCs w:val="20"/>
                <w:lang w:bidi="et-EE"/>
              </w:rPr>
              <w:t>Automaatne</w:t>
            </w:r>
          </w:p>
        </w:tc>
      </w:tr>
      <w:tr w:rsidR="007914C0" w:rsidRPr="00815C13" w:rsidTr="00D71AC6">
        <w:tc>
          <w:tcPr>
            <w:tcW w:w="9498" w:type="dxa"/>
            <w:gridSpan w:val="8"/>
            <w:tcBorders>
              <w:top w:val="single" w:sz="4" w:space="0" w:color="000000"/>
              <w:left w:val="single" w:sz="4" w:space="0" w:color="000000"/>
              <w:bottom w:val="single" w:sz="4" w:space="0" w:color="000000"/>
              <w:right w:val="single" w:sz="4" w:space="0" w:color="000000"/>
            </w:tcBorders>
            <w:shd w:val="clear" w:color="auto" w:fill="E5DFEC"/>
          </w:tcPr>
          <w:p w:rsidR="007914C0" w:rsidRPr="00815C13" w:rsidRDefault="007914C0" w:rsidP="007B372C">
            <w:pPr>
              <w:spacing w:after="60"/>
              <w:rPr>
                <w:rFonts w:asciiTheme="minorHAnsi" w:hAnsiTheme="minorHAnsi"/>
                <w:sz w:val="20"/>
                <w:szCs w:val="20"/>
              </w:rPr>
            </w:pPr>
            <w:r w:rsidRPr="00815C13">
              <w:rPr>
                <w:rFonts w:asciiTheme="minorHAnsi" w:hAnsiTheme="minorHAnsi" w:cs="Open Sans"/>
                <w:b/>
                <w:sz w:val="20"/>
                <w:szCs w:val="20"/>
                <w:lang w:bidi="et-EE"/>
              </w:rPr>
              <w:t>Partnerite kaasamine</w:t>
            </w:r>
          </w:p>
        </w:tc>
      </w:tr>
      <w:tr w:rsidR="007914C0" w:rsidRPr="00815C13" w:rsidTr="00D71AC6">
        <w:tc>
          <w:tcPr>
            <w:tcW w:w="3085" w:type="dxa"/>
            <w:gridSpan w:val="2"/>
            <w:tcBorders>
              <w:top w:val="single" w:sz="4" w:space="0" w:color="000000"/>
              <w:left w:val="single" w:sz="4" w:space="0" w:color="000000"/>
              <w:bottom w:val="single" w:sz="4" w:space="0" w:color="000000"/>
              <w:right w:val="single" w:sz="4" w:space="0" w:color="000000"/>
            </w:tcBorders>
            <w:shd w:val="clear" w:color="auto" w:fill="E5DFEC"/>
          </w:tcPr>
          <w:p w:rsidR="007914C0" w:rsidRPr="00815C13" w:rsidRDefault="007914C0" w:rsidP="007B372C">
            <w:pPr>
              <w:spacing w:after="60"/>
              <w:rPr>
                <w:rFonts w:asciiTheme="minorHAnsi" w:hAnsiTheme="minorHAnsi" w:cs="Open Sans"/>
                <w:bCs/>
                <w:sz w:val="20"/>
                <w:szCs w:val="20"/>
                <w:lang w:val="en-GB"/>
              </w:rPr>
            </w:pPr>
            <w:r w:rsidRPr="00815C13">
              <w:rPr>
                <w:rFonts w:asciiTheme="minorHAnsi" w:hAnsiTheme="minorHAnsi" w:cs="Open Sans"/>
                <w:sz w:val="20"/>
                <w:szCs w:val="20"/>
                <w:lang w:bidi="et-EE"/>
              </w:rPr>
              <w:t>Töökava eest vastutav partner</w:t>
            </w:r>
          </w:p>
        </w:tc>
        <w:tc>
          <w:tcPr>
            <w:tcW w:w="6413" w:type="dxa"/>
            <w:gridSpan w:val="6"/>
            <w:tcBorders>
              <w:top w:val="single" w:sz="4" w:space="0" w:color="000000"/>
              <w:left w:val="single" w:sz="4" w:space="0" w:color="000000"/>
              <w:bottom w:val="single" w:sz="4" w:space="0" w:color="000000"/>
              <w:right w:val="single" w:sz="4" w:space="0" w:color="000000"/>
            </w:tcBorders>
            <w:shd w:val="clear" w:color="auto" w:fill="FFFFFF"/>
          </w:tcPr>
          <w:p w:rsidR="007914C0" w:rsidRPr="00815C13" w:rsidRDefault="007914C0" w:rsidP="007B372C">
            <w:pPr>
              <w:spacing w:after="60"/>
              <w:rPr>
                <w:rFonts w:asciiTheme="minorHAnsi" w:hAnsiTheme="minorHAnsi" w:cs="Open Sans"/>
                <w:bCs/>
                <w:sz w:val="20"/>
                <w:szCs w:val="20"/>
                <w:lang w:val="en-GB"/>
              </w:rPr>
            </w:pPr>
          </w:p>
        </w:tc>
      </w:tr>
      <w:tr w:rsidR="007914C0" w:rsidRPr="00815C13" w:rsidTr="00D71AC6">
        <w:tc>
          <w:tcPr>
            <w:tcW w:w="3085" w:type="dxa"/>
            <w:gridSpan w:val="2"/>
            <w:tcBorders>
              <w:top w:val="single" w:sz="4" w:space="0" w:color="000000"/>
              <w:left w:val="single" w:sz="4" w:space="0" w:color="000000"/>
              <w:bottom w:val="single" w:sz="4" w:space="0" w:color="000000"/>
              <w:right w:val="single" w:sz="4" w:space="0" w:color="000000"/>
            </w:tcBorders>
            <w:shd w:val="clear" w:color="auto" w:fill="E5DFEC"/>
          </w:tcPr>
          <w:p w:rsidR="007914C0" w:rsidRPr="00815C13" w:rsidRDefault="00A3254F" w:rsidP="00FF3DD3">
            <w:pPr>
              <w:spacing w:after="60"/>
              <w:rPr>
                <w:rFonts w:asciiTheme="minorHAnsi" w:hAnsiTheme="minorHAnsi"/>
                <w:i/>
                <w:sz w:val="20"/>
                <w:szCs w:val="20"/>
                <w:lang w:val="en-GB"/>
              </w:rPr>
            </w:pPr>
            <w:r w:rsidRPr="00815C13">
              <w:rPr>
                <w:rFonts w:asciiTheme="minorHAnsi" w:hAnsiTheme="minorHAnsi" w:cs="Open Sans"/>
                <w:sz w:val="20"/>
                <w:szCs w:val="20"/>
                <w:lang w:bidi="et-EE"/>
              </w:rPr>
              <w:t>Muud asjaomased partnerid</w:t>
            </w:r>
          </w:p>
        </w:tc>
        <w:tc>
          <w:tcPr>
            <w:tcW w:w="6413" w:type="dxa"/>
            <w:gridSpan w:val="6"/>
            <w:tcBorders>
              <w:top w:val="single" w:sz="4" w:space="0" w:color="000000"/>
              <w:left w:val="single" w:sz="4" w:space="0" w:color="000000"/>
              <w:bottom w:val="single" w:sz="4" w:space="0" w:color="000000"/>
              <w:right w:val="single" w:sz="4" w:space="0" w:color="000000"/>
            </w:tcBorders>
            <w:shd w:val="clear" w:color="auto" w:fill="FFFFFF"/>
          </w:tcPr>
          <w:p w:rsidR="007914C0" w:rsidRPr="00815C13" w:rsidRDefault="007914C0" w:rsidP="007B372C">
            <w:pPr>
              <w:spacing w:after="60"/>
              <w:rPr>
                <w:rFonts w:asciiTheme="minorHAnsi" w:hAnsiTheme="minorHAnsi" w:cs="Open Sans"/>
                <w:bCs/>
                <w:i/>
                <w:sz w:val="20"/>
                <w:szCs w:val="20"/>
                <w:lang w:val="en-GB"/>
              </w:rPr>
            </w:pPr>
          </w:p>
        </w:tc>
      </w:tr>
      <w:tr w:rsidR="007914C0" w:rsidRPr="00815C13" w:rsidTr="00D71AC6">
        <w:tc>
          <w:tcPr>
            <w:tcW w:w="9498" w:type="dxa"/>
            <w:gridSpan w:val="8"/>
            <w:tcBorders>
              <w:top w:val="single" w:sz="4" w:space="0" w:color="000000"/>
              <w:left w:val="single" w:sz="4" w:space="0" w:color="000000"/>
              <w:bottom w:val="single" w:sz="4" w:space="0" w:color="000000"/>
              <w:right w:val="single" w:sz="4" w:space="0" w:color="000000"/>
            </w:tcBorders>
            <w:shd w:val="clear" w:color="auto" w:fill="E5DFEC"/>
          </w:tcPr>
          <w:p w:rsidR="007914C0" w:rsidRPr="00815C13" w:rsidRDefault="007914C0" w:rsidP="00074E59">
            <w:pPr>
              <w:spacing w:after="60"/>
              <w:rPr>
                <w:rFonts w:asciiTheme="minorHAnsi" w:hAnsiTheme="minorHAnsi"/>
                <w:sz w:val="20"/>
                <w:szCs w:val="20"/>
              </w:rPr>
            </w:pPr>
            <w:r w:rsidRPr="00815C13">
              <w:rPr>
                <w:rFonts w:asciiTheme="minorHAnsi" w:hAnsiTheme="minorHAnsi" w:cs="Open Sans"/>
                <w:b/>
                <w:sz w:val="20"/>
                <w:szCs w:val="20"/>
                <w:lang w:bidi="et-EE"/>
              </w:rPr>
              <w:t xml:space="preserve">Kokkuvõte  </w:t>
            </w:r>
          </w:p>
        </w:tc>
      </w:tr>
      <w:tr w:rsidR="007914C0" w:rsidRPr="006B79D3" w:rsidTr="00D71AC6">
        <w:tc>
          <w:tcPr>
            <w:tcW w:w="9498" w:type="dxa"/>
            <w:gridSpan w:val="8"/>
            <w:tcBorders>
              <w:top w:val="single" w:sz="4" w:space="0" w:color="000000"/>
              <w:left w:val="single" w:sz="4" w:space="0" w:color="000000"/>
              <w:bottom w:val="single" w:sz="4" w:space="0" w:color="000000"/>
              <w:right w:val="single" w:sz="4" w:space="0" w:color="000000"/>
            </w:tcBorders>
            <w:shd w:val="clear" w:color="auto" w:fill="auto"/>
          </w:tcPr>
          <w:p w:rsidR="007914C0" w:rsidRPr="00CF712C" w:rsidRDefault="00074E59" w:rsidP="00074E59">
            <w:pPr>
              <w:spacing w:after="60"/>
              <w:rPr>
                <w:rFonts w:asciiTheme="minorHAnsi" w:hAnsiTheme="minorHAnsi"/>
                <w:sz w:val="20"/>
                <w:szCs w:val="20"/>
              </w:rPr>
            </w:pPr>
            <w:r w:rsidRPr="00815513">
              <w:rPr>
                <w:rFonts w:asciiTheme="minorHAnsi" w:eastAsia="Times New Roman" w:hAnsiTheme="minorHAnsi" w:cs="Open Sans"/>
                <w:b/>
                <w:color w:val="548DD4"/>
                <w:sz w:val="20"/>
                <w:szCs w:val="20"/>
                <w:lang w:bidi="et-EE"/>
              </w:rPr>
              <w:t>[1500 tähemärki]</w:t>
            </w:r>
            <w:r w:rsidRPr="00815513">
              <w:rPr>
                <w:rFonts w:asciiTheme="minorHAnsi" w:eastAsia="Times New Roman" w:hAnsiTheme="minorHAnsi" w:cs="Open Sans"/>
                <w:color w:val="548DD4"/>
                <w:sz w:val="20"/>
                <w:szCs w:val="20"/>
                <w:lang w:bidi="et-EE"/>
              </w:rPr>
              <w:t xml:space="preserve"> </w:t>
            </w:r>
            <w:r w:rsidRPr="00815513">
              <w:rPr>
                <w:rFonts w:asciiTheme="minorHAnsi" w:eastAsia="Times New Roman" w:hAnsiTheme="minorHAnsi" w:cs="Open Sans"/>
                <w:i/>
                <w:color w:val="548DD4"/>
                <w:sz w:val="20"/>
                <w:szCs w:val="20"/>
                <w:lang w:bidi="et-EE"/>
              </w:rPr>
              <w:t xml:space="preserve">Looge elluviimiseks maksimaalselt neli projekti põhisammastele vastavat tööpaketti </w:t>
            </w:r>
          </w:p>
        </w:tc>
      </w:tr>
      <w:tr w:rsidR="007914C0" w:rsidRPr="00815C13" w:rsidTr="00D71AC6">
        <w:tc>
          <w:tcPr>
            <w:tcW w:w="9498" w:type="dxa"/>
            <w:gridSpan w:val="8"/>
            <w:tcBorders>
              <w:top w:val="single" w:sz="4" w:space="0" w:color="000000"/>
              <w:left w:val="single" w:sz="4" w:space="0" w:color="000000"/>
              <w:bottom w:val="single" w:sz="4" w:space="0" w:color="000000"/>
              <w:right w:val="single" w:sz="4" w:space="0" w:color="000000"/>
            </w:tcBorders>
            <w:shd w:val="clear" w:color="auto" w:fill="E5DFEC"/>
          </w:tcPr>
          <w:p w:rsidR="007914C0" w:rsidRPr="00815C13" w:rsidRDefault="007914C0" w:rsidP="007B372C">
            <w:pPr>
              <w:spacing w:after="60"/>
              <w:rPr>
                <w:rFonts w:asciiTheme="minorHAnsi" w:hAnsiTheme="minorHAnsi"/>
                <w:sz w:val="20"/>
                <w:szCs w:val="20"/>
              </w:rPr>
            </w:pPr>
            <w:r w:rsidRPr="00815C13">
              <w:rPr>
                <w:rFonts w:asciiTheme="minorHAnsi" w:hAnsiTheme="minorHAnsi" w:cs="Open Sans"/>
                <w:b/>
                <w:sz w:val="20"/>
                <w:szCs w:val="20"/>
                <w:lang w:bidi="et-EE"/>
              </w:rPr>
              <w:t xml:space="preserve">Tegevused, väljundid ja tulemid </w:t>
            </w:r>
          </w:p>
        </w:tc>
      </w:tr>
      <w:tr w:rsidR="007914C0" w:rsidRPr="00815C13" w:rsidTr="00D71AC6">
        <w:trPr>
          <w:trHeight w:val="276"/>
        </w:trPr>
        <w:tc>
          <w:tcPr>
            <w:tcW w:w="1184" w:type="dxa"/>
            <w:vMerge w:val="restart"/>
            <w:tcBorders>
              <w:top w:val="single" w:sz="4" w:space="0" w:color="000000"/>
              <w:left w:val="single" w:sz="4" w:space="0" w:color="000000"/>
              <w:bottom w:val="single" w:sz="4" w:space="0" w:color="000000"/>
              <w:right w:val="single" w:sz="4" w:space="0" w:color="000000"/>
            </w:tcBorders>
            <w:shd w:val="clear" w:color="auto" w:fill="E5DFEC"/>
            <w:vAlign w:val="center"/>
          </w:tcPr>
          <w:p w:rsidR="007914C0" w:rsidRPr="00815C13" w:rsidRDefault="00870E5E" w:rsidP="007B372C">
            <w:pPr>
              <w:spacing w:after="0"/>
              <w:jc w:val="center"/>
              <w:rPr>
                <w:rFonts w:asciiTheme="minorHAnsi" w:hAnsiTheme="minorHAnsi"/>
                <w:sz w:val="20"/>
                <w:szCs w:val="20"/>
                <w:lang w:val="en-GB"/>
              </w:rPr>
            </w:pPr>
            <w:r>
              <w:rPr>
                <w:rFonts w:asciiTheme="minorHAnsi" w:hAnsiTheme="minorHAnsi" w:cs="Open Sans"/>
                <w:sz w:val="20"/>
                <w:szCs w:val="20"/>
                <w:lang w:bidi="et-EE"/>
              </w:rPr>
              <w:t>Tegevus 1.1</w:t>
            </w:r>
          </w:p>
        </w:tc>
        <w:tc>
          <w:tcPr>
            <w:tcW w:w="5904" w:type="dxa"/>
            <w:gridSpan w:val="4"/>
            <w:tcBorders>
              <w:top w:val="single" w:sz="4" w:space="0" w:color="000000"/>
              <w:left w:val="single" w:sz="4" w:space="0" w:color="000000"/>
              <w:bottom w:val="single" w:sz="4" w:space="0" w:color="000000"/>
              <w:right w:val="single" w:sz="4" w:space="0" w:color="000000"/>
            </w:tcBorders>
            <w:shd w:val="clear" w:color="auto" w:fill="FFFFFF"/>
          </w:tcPr>
          <w:p w:rsidR="007914C0" w:rsidRDefault="007914C0" w:rsidP="007B372C">
            <w:pPr>
              <w:spacing w:after="0"/>
              <w:rPr>
                <w:rFonts w:asciiTheme="minorHAnsi" w:hAnsiTheme="minorHAnsi" w:cs="Open Sans"/>
                <w:bCs/>
                <w:sz w:val="20"/>
                <w:szCs w:val="20"/>
                <w:lang w:val="en-GB"/>
              </w:rPr>
            </w:pPr>
            <w:r w:rsidRPr="00815C13">
              <w:rPr>
                <w:rFonts w:asciiTheme="minorHAnsi" w:hAnsiTheme="minorHAnsi" w:cs="Open Sans"/>
                <w:sz w:val="20"/>
                <w:szCs w:val="20"/>
                <w:lang w:bidi="et-EE"/>
              </w:rPr>
              <w:t>Tegevuse nimetus</w:t>
            </w:r>
          </w:p>
          <w:p w:rsidR="00496374" w:rsidRPr="00CF712C" w:rsidRDefault="006642CF" w:rsidP="0067110E">
            <w:pPr>
              <w:spacing w:after="60"/>
              <w:jc w:val="both"/>
              <w:rPr>
                <w:rFonts w:asciiTheme="minorHAnsi" w:eastAsia="Times New Roman" w:hAnsiTheme="minorHAnsi" w:cs="Open Sans"/>
                <w:i/>
                <w:color w:val="548DD4"/>
                <w:sz w:val="20"/>
                <w:szCs w:val="20"/>
                <w:lang w:eastAsia="en-GB"/>
              </w:rPr>
            </w:pPr>
            <w:r w:rsidRPr="006642CF">
              <w:rPr>
                <w:rFonts w:asciiTheme="minorHAnsi" w:eastAsia="Times New Roman" w:hAnsiTheme="minorHAnsi" w:cs="Open Sans"/>
                <w:i/>
                <w:color w:val="548DD4"/>
                <w:sz w:val="20"/>
                <w:szCs w:val="20"/>
                <w:lang w:bidi="et-EE"/>
              </w:rPr>
              <w:t>Loetlege siin selle tööpaketi raames ette nähtud tegevused. Võtke arvesse, et tööpaketi kohta saab loetleda kuni 5 tegevust</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FFFFFF"/>
          </w:tcPr>
          <w:p w:rsidR="007914C0" w:rsidRPr="00815C13" w:rsidRDefault="007914C0" w:rsidP="007B372C">
            <w:pPr>
              <w:spacing w:after="0"/>
              <w:rPr>
                <w:rFonts w:asciiTheme="minorHAnsi" w:hAnsiTheme="minorHAnsi"/>
                <w:i/>
                <w:sz w:val="20"/>
                <w:szCs w:val="20"/>
                <w:lang w:val="en-GB"/>
              </w:rPr>
            </w:pPr>
            <w:r w:rsidRPr="00815C13">
              <w:rPr>
                <w:rFonts w:asciiTheme="minorHAnsi" w:hAnsiTheme="minorHAnsi" w:cs="Open Sans"/>
                <w:sz w:val="20"/>
                <w:szCs w:val="20"/>
                <w:lang w:bidi="et-EE"/>
              </w:rPr>
              <w:t>Alguskuu</w:t>
            </w:r>
          </w:p>
          <w:p w:rsidR="007914C0" w:rsidRPr="00815C13" w:rsidRDefault="007914C0" w:rsidP="007B372C">
            <w:pPr>
              <w:spacing w:after="0"/>
              <w:rPr>
                <w:rFonts w:asciiTheme="minorHAnsi" w:hAnsiTheme="minorHAnsi"/>
                <w:sz w:val="20"/>
                <w:szCs w:val="20"/>
                <w:lang w:val="en-GB"/>
              </w:rPr>
            </w:pPr>
            <w:r w:rsidRPr="00815C13">
              <w:rPr>
                <w:rFonts w:asciiTheme="minorHAnsi" w:hAnsiTheme="minorHAnsi" w:cs="Open Sans"/>
                <w:i/>
                <w:sz w:val="20"/>
                <w:szCs w:val="20"/>
                <w:lang w:bidi="et-EE"/>
              </w:rPr>
              <w:t>(KK. AAAA)</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7914C0" w:rsidRPr="00815C13" w:rsidRDefault="007914C0" w:rsidP="007B372C">
            <w:pPr>
              <w:spacing w:after="0"/>
              <w:rPr>
                <w:rFonts w:asciiTheme="minorHAnsi" w:hAnsiTheme="minorHAnsi"/>
                <w:i/>
                <w:sz w:val="20"/>
                <w:szCs w:val="20"/>
                <w:lang w:val="en-GB"/>
              </w:rPr>
            </w:pPr>
            <w:r w:rsidRPr="00815C13">
              <w:rPr>
                <w:rFonts w:asciiTheme="minorHAnsi" w:hAnsiTheme="minorHAnsi" w:cs="Open Sans"/>
                <w:sz w:val="20"/>
                <w:szCs w:val="20"/>
                <w:lang w:bidi="et-EE"/>
              </w:rPr>
              <w:t>Lõppkuu</w:t>
            </w:r>
          </w:p>
          <w:p w:rsidR="007914C0" w:rsidRPr="00815C13" w:rsidRDefault="007914C0" w:rsidP="007B372C">
            <w:pPr>
              <w:spacing w:after="0"/>
              <w:rPr>
                <w:rFonts w:asciiTheme="minorHAnsi" w:hAnsiTheme="minorHAnsi"/>
                <w:sz w:val="20"/>
                <w:szCs w:val="20"/>
              </w:rPr>
            </w:pPr>
            <w:r w:rsidRPr="00815C13">
              <w:rPr>
                <w:rFonts w:asciiTheme="minorHAnsi" w:hAnsiTheme="minorHAnsi" w:cs="Open Sans"/>
                <w:i/>
                <w:sz w:val="20"/>
                <w:szCs w:val="20"/>
                <w:lang w:bidi="et-EE"/>
              </w:rPr>
              <w:t>(KK. AAAA)</w:t>
            </w:r>
          </w:p>
        </w:tc>
      </w:tr>
      <w:tr w:rsidR="007914C0" w:rsidRPr="006B79D3" w:rsidTr="00A7610C">
        <w:trPr>
          <w:trHeight w:val="528"/>
        </w:trPr>
        <w:tc>
          <w:tcPr>
            <w:tcW w:w="1184" w:type="dxa"/>
            <w:vMerge/>
            <w:tcBorders>
              <w:top w:val="single" w:sz="4" w:space="0" w:color="000000"/>
              <w:left w:val="single" w:sz="4" w:space="0" w:color="000000"/>
              <w:bottom w:val="single" w:sz="4" w:space="0" w:color="000000"/>
              <w:right w:val="single" w:sz="4" w:space="0" w:color="000000"/>
            </w:tcBorders>
            <w:shd w:val="clear" w:color="auto" w:fill="E5DFEC"/>
            <w:vAlign w:val="center"/>
          </w:tcPr>
          <w:p w:rsidR="007914C0" w:rsidRPr="00815C13" w:rsidRDefault="007914C0">
            <w:pPr>
              <w:rPr>
                <w:rFonts w:asciiTheme="minorHAnsi" w:hAnsiTheme="minorHAnsi"/>
                <w:sz w:val="20"/>
                <w:szCs w:val="20"/>
              </w:rPr>
            </w:pPr>
          </w:p>
        </w:tc>
        <w:tc>
          <w:tcPr>
            <w:tcW w:w="8314" w:type="dxa"/>
            <w:gridSpan w:val="7"/>
            <w:tcBorders>
              <w:top w:val="single" w:sz="4" w:space="0" w:color="000000"/>
              <w:left w:val="single" w:sz="4" w:space="0" w:color="000000"/>
              <w:bottom w:val="single" w:sz="4" w:space="0" w:color="000000"/>
              <w:right w:val="single" w:sz="4" w:space="0" w:color="000000"/>
            </w:tcBorders>
            <w:shd w:val="clear" w:color="auto" w:fill="FFFFFF"/>
          </w:tcPr>
          <w:p w:rsidR="007914C0" w:rsidRPr="00C84811" w:rsidRDefault="007914C0" w:rsidP="007D57A9">
            <w:pPr>
              <w:pStyle w:val="CommentText1"/>
              <w:spacing w:after="0"/>
              <w:rPr>
                <w:rFonts w:asciiTheme="minorHAnsi" w:hAnsiTheme="minorHAnsi"/>
                <w:color w:val="548DD4"/>
                <w:lang w:val="nl-BE"/>
              </w:rPr>
            </w:pPr>
            <w:r w:rsidRPr="00815C13">
              <w:rPr>
                <w:rFonts w:asciiTheme="minorHAnsi" w:hAnsiTheme="minorHAnsi" w:cs="Open Sans"/>
                <w:lang w:bidi="et-EE"/>
              </w:rPr>
              <w:t>Tegevuse kirjeldus ja kaasatud partnerid</w:t>
            </w:r>
          </w:p>
          <w:p w:rsidR="000A63D4" w:rsidRPr="00C84811" w:rsidRDefault="000A63D4" w:rsidP="00E16884">
            <w:pPr>
              <w:pStyle w:val="CommentText1"/>
              <w:rPr>
                <w:rFonts w:asciiTheme="minorHAnsi" w:hAnsiTheme="minorHAnsi"/>
                <w:b/>
                <w:lang w:val="nl-BE"/>
              </w:rPr>
            </w:pPr>
            <w:r w:rsidRPr="00815513">
              <w:rPr>
                <w:rFonts w:asciiTheme="minorHAnsi" w:eastAsia="Times New Roman" w:hAnsiTheme="minorHAnsi" w:cs="Open Sans"/>
                <w:b/>
                <w:color w:val="548DD4"/>
                <w:lang w:bidi="et-EE"/>
              </w:rPr>
              <w:t>[500 tähemärki]</w:t>
            </w:r>
          </w:p>
        </w:tc>
      </w:tr>
      <w:tr w:rsidR="007914C0" w:rsidRPr="00815C13" w:rsidTr="00D71AC6">
        <w:tc>
          <w:tcPr>
            <w:tcW w:w="1184" w:type="dxa"/>
            <w:tcBorders>
              <w:top w:val="single" w:sz="4" w:space="0" w:color="000000"/>
              <w:left w:val="single" w:sz="4" w:space="0" w:color="000000"/>
              <w:bottom w:val="single" w:sz="8" w:space="0" w:color="000000"/>
              <w:right w:val="single" w:sz="4" w:space="0" w:color="000000"/>
            </w:tcBorders>
            <w:shd w:val="clear" w:color="auto" w:fill="auto"/>
            <w:vAlign w:val="center"/>
          </w:tcPr>
          <w:p w:rsidR="007914C0" w:rsidRPr="00815C13" w:rsidRDefault="007914C0" w:rsidP="007B372C">
            <w:pPr>
              <w:spacing w:after="0"/>
              <w:jc w:val="center"/>
              <w:rPr>
                <w:rFonts w:asciiTheme="minorHAnsi" w:hAnsiTheme="minorHAnsi" w:cs="Open Sans"/>
                <w:sz w:val="20"/>
                <w:szCs w:val="20"/>
                <w:lang w:val="en-GB"/>
              </w:rPr>
            </w:pPr>
            <w:r w:rsidRPr="00815C13">
              <w:rPr>
                <w:rFonts w:asciiTheme="minorHAnsi" w:hAnsiTheme="minorHAnsi" w:cs="Open Sans"/>
                <w:sz w:val="20"/>
                <w:szCs w:val="20"/>
                <w:lang w:bidi="et-EE"/>
              </w:rPr>
              <w:t>D / O</w:t>
            </w:r>
          </w:p>
          <w:p w:rsidR="007914C0" w:rsidRPr="00815C13" w:rsidRDefault="00870E5E" w:rsidP="007B372C">
            <w:pPr>
              <w:spacing w:after="0"/>
              <w:jc w:val="center"/>
              <w:rPr>
                <w:rFonts w:asciiTheme="minorHAnsi" w:hAnsiTheme="minorHAnsi" w:cs="Open Sans"/>
                <w:sz w:val="20"/>
                <w:szCs w:val="20"/>
                <w:lang w:val="en-GB"/>
              </w:rPr>
            </w:pPr>
            <w:r>
              <w:rPr>
                <w:rFonts w:asciiTheme="minorHAnsi" w:hAnsiTheme="minorHAnsi" w:cs="Open Sans"/>
                <w:sz w:val="20"/>
                <w:szCs w:val="20"/>
                <w:lang w:bidi="et-EE"/>
              </w:rPr>
              <w:t>1.1.1</w:t>
            </w:r>
          </w:p>
        </w:tc>
        <w:tc>
          <w:tcPr>
            <w:tcW w:w="5904" w:type="dxa"/>
            <w:gridSpan w:val="4"/>
            <w:tcBorders>
              <w:top w:val="single" w:sz="4" w:space="0" w:color="000000"/>
              <w:left w:val="single" w:sz="4" w:space="0" w:color="000000"/>
              <w:bottom w:val="single" w:sz="8" w:space="0" w:color="000000"/>
              <w:right w:val="single" w:sz="4" w:space="0" w:color="000000"/>
            </w:tcBorders>
            <w:shd w:val="clear" w:color="auto" w:fill="auto"/>
          </w:tcPr>
          <w:p w:rsidR="007914C0" w:rsidRPr="00815C13" w:rsidRDefault="007914C0" w:rsidP="007B372C">
            <w:pPr>
              <w:spacing w:after="0"/>
              <w:rPr>
                <w:rFonts w:asciiTheme="minorHAnsi" w:hAnsiTheme="minorHAnsi"/>
                <w:color w:val="548DD4"/>
                <w:sz w:val="20"/>
                <w:szCs w:val="20"/>
                <w:lang w:val="en-GB"/>
              </w:rPr>
            </w:pPr>
            <w:r w:rsidRPr="00815C13">
              <w:rPr>
                <w:rFonts w:asciiTheme="minorHAnsi" w:hAnsiTheme="minorHAnsi" w:cs="Open Sans"/>
                <w:sz w:val="20"/>
                <w:szCs w:val="20"/>
                <w:lang w:bidi="et-EE"/>
              </w:rPr>
              <w:t xml:space="preserve">Tulemi või väljundi kirjeldus </w:t>
            </w:r>
            <w:r w:rsidR="00802226" w:rsidRPr="00815513">
              <w:rPr>
                <w:rFonts w:asciiTheme="minorHAnsi" w:eastAsia="Times New Roman" w:hAnsiTheme="minorHAnsi" w:cs="Open Sans"/>
                <w:b/>
                <w:color w:val="548DD4"/>
                <w:sz w:val="20"/>
                <w:szCs w:val="20"/>
                <w:lang w:bidi="et-EE"/>
              </w:rPr>
              <w:t>[250 tähemärki]</w:t>
            </w:r>
          </w:p>
          <w:p w:rsidR="00EC2260" w:rsidRDefault="006642CF" w:rsidP="00802226">
            <w:pPr>
              <w:spacing w:after="60"/>
              <w:jc w:val="both"/>
              <w:rPr>
                <w:rFonts w:asciiTheme="minorHAnsi" w:eastAsia="Times New Roman" w:hAnsiTheme="minorHAnsi" w:cs="Open Sans"/>
                <w:i/>
                <w:color w:val="548DD4"/>
                <w:sz w:val="20"/>
                <w:szCs w:val="20"/>
                <w:lang w:val="en-US" w:eastAsia="en-GB"/>
              </w:rPr>
            </w:pPr>
            <w:r w:rsidRPr="00802226">
              <w:rPr>
                <w:rFonts w:asciiTheme="minorHAnsi" w:eastAsia="Times New Roman" w:hAnsiTheme="minorHAnsi" w:cs="Open Sans"/>
                <w:i/>
                <w:color w:val="548DD4"/>
                <w:sz w:val="20"/>
                <w:szCs w:val="20"/>
                <w:lang w:bidi="et-EE"/>
              </w:rPr>
              <w:t xml:space="preserve">Tulem on materiaalne või immateriaalne objekt, mis on saadud projekti kaastulemusena ning mis aitab kaasa projekti väljundi välja töötamisele. </w:t>
            </w:r>
          </w:p>
          <w:p w:rsidR="006642CF" w:rsidRPr="00CF712C" w:rsidRDefault="006642CF" w:rsidP="00802226">
            <w:pPr>
              <w:spacing w:after="60"/>
              <w:jc w:val="both"/>
              <w:rPr>
                <w:rFonts w:asciiTheme="minorHAnsi" w:eastAsia="Times New Roman" w:hAnsiTheme="minorHAnsi" w:cs="Open Sans"/>
                <w:i/>
                <w:color w:val="548DD4"/>
                <w:sz w:val="20"/>
                <w:szCs w:val="20"/>
                <w:lang w:eastAsia="en-GB"/>
              </w:rPr>
            </w:pPr>
            <w:r w:rsidRPr="00802226">
              <w:rPr>
                <w:rFonts w:asciiTheme="minorHAnsi" w:eastAsia="Times New Roman" w:hAnsiTheme="minorHAnsi" w:cs="Open Sans"/>
                <w:i/>
                <w:color w:val="548DD4"/>
                <w:sz w:val="20"/>
                <w:szCs w:val="20"/>
                <w:lang w:bidi="et-EE"/>
              </w:rPr>
              <w:t xml:space="preserve">Väljund on projektile eraldatud raha eest tegelikult toodetu. Seda saab väljendada tulemusnäitajaga ning sellega aidatakse otseselt kaasa projekti tulemuse saavutamisele. </w:t>
            </w:r>
          </w:p>
          <w:p w:rsidR="006642CF" w:rsidRPr="00CF712C" w:rsidRDefault="006642CF" w:rsidP="00802226">
            <w:pPr>
              <w:spacing w:after="60"/>
              <w:jc w:val="both"/>
              <w:rPr>
                <w:rFonts w:asciiTheme="minorHAnsi" w:eastAsia="Times New Roman" w:hAnsiTheme="minorHAnsi" w:cs="Open Sans"/>
                <w:i/>
                <w:color w:val="548DD4"/>
                <w:sz w:val="20"/>
                <w:szCs w:val="20"/>
                <w:lang w:eastAsia="en-GB"/>
              </w:rPr>
            </w:pPr>
            <w:r w:rsidRPr="00802226">
              <w:rPr>
                <w:rFonts w:asciiTheme="minorHAnsi" w:eastAsia="Times New Roman" w:hAnsiTheme="minorHAnsi" w:cs="Open Sans"/>
                <w:i/>
                <w:color w:val="548DD4"/>
                <w:sz w:val="20"/>
                <w:szCs w:val="20"/>
                <w:lang w:bidi="et-EE"/>
              </w:rPr>
              <w:t xml:space="preserve">Valige, kas kõnealuse tegevusega toodetakse tulem või väljund, ning esitage selle kirjeldus. </w:t>
            </w:r>
          </w:p>
          <w:p w:rsidR="000A63D4" w:rsidRPr="00CF712C" w:rsidRDefault="006642CF" w:rsidP="00802226">
            <w:pPr>
              <w:spacing w:after="60"/>
              <w:jc w:val="both"/>
              <w:rPr>
                <w:rFonts w:asciiTheme="minorHAnsi" w:hAnsiTheme="minorHAnsi" w:cs="Open Sans"/>
                <w:bCs/>
              </w:rPr>
            </w:pPr>
            <w:r w:rsidRPr="00802226">
              <w:rPr>
                <w:rFonts w:asciiTheme="minorHAnsi" w:eastAsia="Times New Roman" w:hAnsiTheme="minorHAnsi" w:cs="Open Sans"/>
                <w:i/>
                <w:color w:val="548DD4"/>
                <w:sz w:val="20"/>
                <w:szCs w:val="20"/>
                <w:lang w:bidi="et-EE"/>
              </w:rPr>
              <w:t>Võtke arvesse, et üldjuhul on projekti väljundiks vaja kahte või enamat tulemit.</w:t>
            </w:r>
            <w:r w:rsidRPr="006642CF">
              <w:rPr>
                <w:lang w:bidi="et-EE"/>
              </w:rPr>
              <w:t xml:space="preserve"> </w:t>
            </w:r>
          </w:p>
        </w:tc>
        <w:tc>
          <w:tcPr>
            <w:tcW w:w="1276" w:type="dxa"/>
            <w:gridSpan w:val="2"/>
            <w:tcBorders>
              <w:top w:val="single" w:sz="4" w:space="0" w:color="000000"/>
              <w:left w:val="single" w:sz="4" w:space="0" w:color="000000"/>
              <w:bottom w:val="single" w:sz="8" w:space="0" w:color="000000"/>
              <w:right w:val="single" w:sz="4" w:space="0" w:color="000000"/>
            </w:tcBorders>
            <w:shd w:val="clear" w:color="auto" w:fill="FFFFFF"/>
          </w:tcPr>
          <w:p w:rsidR="007914C0" w:rsidRPr="00815C13" w:rsidRDefault="007914C0" w:rsidP="007B372C">
            <w:pPr>
              <w:spacing w:after="0"/>
              <w:rPr>
                <w:rFonts w:asciiTheme="minorHAnsi" w:hAnsiTheme="minorHAnsi"/>
                <w:sz w:val="20"/>
                <w:szCs w:val="20"/>
                <w:lang w:val="en-GB"/>
              </w:rPr>
            </w:pPr>
            <w:r w:rsidRPr="00815C13">
              <w:rPr>
                <w:rFonts w:asciiTheme="minorHAnsi" w:hAnsiTheme="minorHAnsi" w:cs="Open Sans"/>
                <w:sz w:val="20"/>
                <w:szCs w:val="20"/>
                <w:lang w:bidi="et-EE"/>
              </w:rPr>
              <w:t>Etteantud väärtus</w:t>
            </w:r>
          </w:p>
        </w:tc>
        <w:tc>
          <w:tcPr>
            <w:tcW w:w="1134" w:type="dxa"/>
            <w:tcBorders>
              <w:top w:val="single" w:sz="4" w:space="0" w:color="000000"/>
              <w:left w:val="single" w:sz="4" w:space="0" w:color="000000"/>
              <w:bottom w:val="single" w:sz="8" w:space="0" w:color="000000"/>
              <w:right w:val="single" w:sz="4" w:space="0" w:color="000000"/>
            </w:tcBorders>
            <w:shd w:val="clear" w:color="auto" w:fill="FFFFFF"/>
          </w:tcPr>
          <w:p w:rsidR="007914C0" w:rsidRPr="00815C13" w:rsidRDefault="007914C0" w:rsidP="007B372C">
            <w:pPr>
              <w:spacing w:after="0"/>
              <w:rPr>
                <w:rFonts w:asciiTheme="minorHAnsi" w:hAnsiTheme="minorHAnsi"/>
                <w:sz w:val="20"/>
                <w:szCs w:val="20"/>
              </w:rPr>
            </w:pPr>
            <w:r w:rsidRPr="00815C13">
              <w:rPr>
                <w:rFonts w:asciiTheme="minorHAnsi" w:hAnsiTheme="minorHAnsi" w:cs="Open Sans"/>
                <w:sz w:val="20"/>
                <w:szCs w:val="20"/>
                <w:lang w:bidi="et-EE"/>
              </w:rPr>
              <w:t>Elluviimise kuu (</w:t>
            </w:r>
            <w:r w:rsidRPr="00815C13">
              <w:rPr>
                <w:rFonts w:asciiTheme="minorHAnsi" w:hAnsiTheme="minorHAnsi" w:cs="Open Sans"/>
                <w:i/>
                <w:sz w:val="20"/>
                <w:szCs w:val="20"/>
                <w:lang w:bidi="et-EE"/>
              </w:rPr>
              <w:t>KK.AAAA</w:t>
            </w:r>
            <w:r w:rsidRPr="00815C13">
              <w:rPr>
                <w:rFonts w:asciiTheme="minorHAnsi" w:hAnsiTheme="minorHAnsi" w:cs="Open Sans"/>
                <w:sz w:val="20"/>
                <w:szCs w:val="20"/>
                <w:lang w:bidi="et-EE"/>
              </w:rPr>
              <w:t>)</w:t>
            </w:r>
          </w:p>
        </w:tc>
      </w:tr>
      <w:tr w:rsidR="007914C0" w:rsidRPr="00815C13" w:rsidTr="00D71AC6">
        <w:tc>
          <w:tcPr>
            <w:tcW w:w="1184" w:type="dxa"/>
            <w:vMerge w:val="restart"/>
            <w:tcBorders>
              <w:top w:val="single" w:sz="8" w:space="0" w:color="000000"/>
              <w:left w:val="single" w:sz="4" w:space="0" w:color="000000"/>
              <w:bottom w:val="single" w:sz="4" w:space="0" w:color="000000"/>
              <w:right w:val="single" w:sz="4" w:space="0" w:color="000000"/>
            </w:tcBorders>
            <w:shd w:val="clear" w:color="auto" w:fill="E5DFEC"/>
            <w:vAlign w:val="center"/>
          </w:tcPr>
          <w:p w:rsidR="007914C0" w:rsidRPr="00815C13" w:rsidRDefault="007914C0" w:rsidP="00BC5896">
            <w:pPr>
              <w:spacing w:after="0"/>
              <w:jc w:val="center"/>
              <w:rPr>
                <w:rFonts w:asciiTheme="minorHAnsi" w:hAnsiTheme="minorHAnsi"/>
                <w:sz w:val="20"/>
                <w:szCs w:val="20"/>
                <w:lang w:val="en-GB"/>
              </w:rPr>
            </w:pPr>
            <w:r w:rsidRPr="00815C13">
              <w:rPr>
                <w:rFonts w:asciiTheme="minorHAnsi" w:hAnsiTheme="minorHAnsi" w:cs="Open Sans"/>
                <w:sz w:val="20"/>
                <w:szCs w:val="20"/>
                <w:lang w:bidi="et-EE"/>
              </w:rPr>
              <w:t>Tegevus 1.N</w:t>
            </w:r>
          </w:p>
        </w:tc>
        <w:tc>
          <w:tcPr>
            <w:tcW w:w="5904" w:type="dxa"/>
            <w:gridSpan w:val="4"/>
            <w:tcBorders>
              <w:top w:val="single" w:sz="8" w:space="0" w:color="000000"/>
              <w:left w:val="single" w:sz="4" w:space="0" w:color="000000"/>
              <w:bottom w:val="single" w:sz="4" w:space="0" w:color="000000"/>
              <w:right w:val="single" w:sz="4" w:space="0" w:color="000000"/>
            </w:tcBorders>
            <w:shd w:val="clear" w:color="auto" w:fill="FFFFFF"/>
          </w:tcPr>
          <w:p w:rsidR="000A63D4" w:rsidRPr="00815C13" w:rsidRDefault="007914C0" w:rsidP="007B372C">
            <w:pPr>
              <w:spacing w:after="0"/>
              <w:rPr>
                <w:rFonts w:asciiTheme="minorHAnsi" w:hAnsiTheme="minorHAnsi" w:cs="Open Sans"/>
                <w:bCs/>
                <w:sz w:val="20"/>
                <w:szCs w:val="20"/>
                <w:lang w:val="en-GB"/>
              </w:rPr>
            </w:pPr>
            <w:r w:rsidRPr="00815C13">
              <w:rPr>
                <w:rFonts w:asciiTheme="minorHAnsi" w:hAnsiTheme="minorHAnsi" w:cs="Open Sans"/>
                <w:sz w:val="20"/>
                <w:szCs w:val="20"/>
                <w:lang w:bidi="et-EE"/>
              </w:rPr>
              <w:t>Tegevuse nimetus</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Pr>
          <w:p w:rsidR="007914C0" w:rsidRPr="00815C13" w:rsidRDefault="007914C0" w:rsidP="007B372C">
            <w:pPr>
              <w:spacing w:after="0"/>
              <w:rPr>
                <w:rFonts w:asciiTheme="minorHAnsi" w:hAnsiTheme="minorHAnsi"/>
                <w:i/>
                <w:sz w:val="20"/>
                <w:szCs w:val="20"/>
                <w:lang w:val="en-GB"/>
              </w:rPr>
            </w:pPr>
            <w:r w:rsidRPr="00815C13">
              <w:rPr>
                <w:rFonts w:asciiTheme="minorHAnsi" w:hAnsiTheme="minorHAnsi" w:cs="Open Sans"/>
                <w:sz w:val="20"/>
                <w:szCs w:val="20"/>
                <w:lang w:bidi="et-EE"/>
              </w:rPr>
              <w:t>Alguskuu</w:t>
            </w:r>
          </w:p>
          <w:p w:rsidR="007914C0" w:rsidRPr="00815C13" w:rsidRDefault="007914C0" w:rsidP="007B372C">
            <w:pPr>
              <w:spacing w:after="0"/>
              <w:rPr>
                <w:rFonts w:asciiTheme="minorHAnsi" w:hAnsiTheme="minorHAnsi" w:cs="Open Sans"/>
                <w:bCs/>
                <w:sz w:val="20"/>
                <w:szCs w:val="20"/>
                <w:lang w:val="en-GB"/>
              </w:rPr>
            </w:pPr>
            <w:r w:rsidRPr="00815C13">
              <w:rPr>
                <w:rFonts w:asciiTheme="minorHAnsi" w:hAnsiTheme="minorHAnsi" w:cs="Open Sans"/>
                <w:i/>
                <w:sz w:val="20"/>
                <w:szCs w:val="20"/>
                <w:lang w:bidi="et-EE"/>
              </w:rPr>
              <w:t>(KK. AAAA)</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Pr>
          <w:p w:rsidR="007914C0" w:rsidRPr="00815C13" w:rsidRDefault="007914C0" w:rsidP="007B372C">
            <w:pPr>
              <w:spacing w:after="0"/>
              <w:rPr>
                <w:rFonts w:asciiTheme="minorHAnsi" w:hAnsiTheme="minorHAnsi"/>
                <w:i/>
                <w:sz w:val="20"/>
                <w:szCs w:val="20"/>
                <w:lang w:val="en-GB"/>
              </w:rPr>
            </w:pPr>
            <w:r w:rsidRPr="00815C13">
              <w:rPr>
                <w:rFonts w:asciiTheme="minorHAnsi" w:hAnsiTheme="minorHAnsi" w:cs="Open Sans"/>
                <w:sz w:val="20"/>
                <w:szCs w:val="20"/>
                <w:lang w:bidi="et-EE"/>
              </w:rPr>
              <w:t>Lõppkuu</w:t>
            </w:r>
          </w:p>
          <w:p w:rsidR="007914C0" w:rsidRPr="00815C13" w:rsidRDefault="007914C0" w:rsidP="007B372C">
            <w:pPr>
              <w:spacing w:after="0"/>
              <w:rPr>
                <w:rFonts w:asciiTheme="minorHAnsi" w:hAnsiTheme="minorHAnsi"/>
                <w:sz w:val="20"/>
                <w:szCs w:val="20"/>
              </w:rPr>
            </w:pPr>
            <w:r w:rsidRPr="00815C13">
              <w:rPr>
                <w:rFonts w:asciiTheme="minorHAnsi" w:hAnsiTheme="minorHAnsi" w:cs="Open Sans"/>
                <w:i/>
                <w:sz w:val="20"/>
                <w:szCs w:val="20"/>
                <w:lang w:bidi="et-EE"/>
              </w:rPr>
              <w:t>(KK. AAAA)</w:t>
            </w:r>
          </w:p>
        </w:tc>
      </w:tr>
      <w:tr w:rsidR="007914C0" w:rsidRPr="006B79D3" w:rsidTr="00D71AC6">
        <w:tc>
          <w:tcPr>
            <w:tcW w:w="1184" w:type="dxa"/>
            <w:vMerge/>
            <w:tcBorders>
              <w:top w:val="single" w:sz="8" w:space="0" w:color="000000"/>
              <w:left w:val="single" w:sz="4" w:space="0" w:color="000000"/>
              <w:bottom w:val="single" w:sz="4" w:space="0" w:color="000000"/>
              <w:right w:val="single" w:sz="4" w:space="0" w:color="000000"/>
            </w:tcBorders>
            <w:shd w:val="clear" w:color="auto" w:fill="E5DFEC"/>
            <w:vAlign w:val="center"/>
          </w:tcPr>
          <w:p w:rsidR="007914C0" w:rsidRPr="00815C13" w:rsidRDefault="007914C0">
            <w:pPr>
              <w:rPr>
                <w:rFonts w:asciiTheme="minorHAnsi" w:hAnsiTheme="minorHAnsi"/>
                <w:sz w:val="20"/>
                <w:szCs w:val="20"/>
              </w:rPr>
            </w:pPr>
          </w:p>
        </w:tc>
        <w:tc>
          <w:tcPr>
            <w:tcW w:w="8314" w:type="dxa"/>
            <w:gridSpan w:val="7"/>
            <w:tcBorders>
              <w:top w:val="single" w:sz="4" w:space="0" w:color="000000"/>
              <w:left w:val="single" w:sz="4" w:space="0" w:color="000000"/>
              <w:bottom w:val="single" w:sz="4" w:space="0" w:color="000000"/>
              <w:right w:val="single" w:sz="4" w:space="0" w:color="000000"/>
            </w:tcBorders>
            <w:shd w:val="clear" w:color="auto" w:fill="FFFFFF"/>
          </w:tcPr>
          <w:p w:rsidR="007914C0" w:rsidRPr="00C84811" w:rsidRDefault="007914C0" w:rsidP="007D57A9">
            <w:pPr>
              <w:pStyle w:val="CommentText1"/>
              <w:spacing w:after="0"/>
              <w:rPr>
                <w:rFonts w:asciiTheme="minorHAnsi" w:hAnsiTheme="minorHAnsi"/>
                <w:color w:val="548DD4"/>
                <w:lang w:val="nl-BE"/>
              </w:rPr>
            </w:pPr>
            <w:r w:rsidRPr="00815C13">
              <w:rPr>
                <w:rFonts w:asciiTheme="minorHAnsi" w:hAnsiTheme="minorHAnsi" w:cs="Open Sans"/>
                <w:lang w:bidi="et-EE"/>
              </w:rPr>
              <w:t xml:space="preserve">Tegevuse kirjeldus ja kaasatud partnerid </w:t>
            </w:r>
          </w:p>
          <w:p w:rsidR="000A63D4" w:rsidRPr="00C84811" w:rsidRDefault="000A63D4" w:rsidP="006413CD">
            <w:pPr>
              <w:pStyle w:val="CommentText1"/>
              <w:rPr>
                <w:rFonts w:asciiTheme="minorHAnsi" w:hAnsiTheme="minorHAnsi"/>
                <w:b/>
                <w:lang w:val="nl-BE"/>
              </w:rPr>
            </w:pPr>
            <w:r w:rsidRPr="00815513">
              <w:rPr>
                <w:rFonts w:asciiTheme="minorHAnsi" w:eastAsia="Times New Roman" w:hAnsiTheme="minorHAnsi" w:cs="Open Sans"/>
                <w:b/>
                <w:color w:val="548DD4"/>
                <w:lang w:bidi="et-EE"/>
              </w:rPr>
              <w:t>[500 tähemärki]</w:t>
            </w:r>
          </w:p>
        </w:tc>
      </w:tr>
      <w:tr w:rsidR="00BC5896" w:rsidRPr="00815C13" w:rsidTr="00D71AC6">
        <w:tc>
          <w:tcPr>
            <w:tcW w:w="1184" w:type="dxa"/>
            <w:tcBorders>
              <w:top w:val="single" w:sz="4" w:space="0" w:color="000000"/>
              <w:left w:val="single" w:sz="4" w:space="0" w:color="000000"/>
              <w:bottom w:val="single" w:sz="8" w:space="0" w:color="000000"/>
              <w:right w:val="single" w:sz="4" w:space="0" w:color="000000"/>
            </w:tcBorders>
            <w:shd w:val="clear" w:color="auto" w:fill="auto"/>
            <w:vAlign w:val="center"/>
          </w:tcPr>
          <w:p w:rsidR="00BC5896" w:rsidRPr="00815C13" w:rsidRDefault="00BC5896" w:rsidP="00A77605">
            <w:pPr>
              <w:spacing w:after="0"/>
              <w:jc w:val="center"/>
              <w:rPr>
                <w:rFonts w:asciiTheme="minorHAnsi" w:hAnsiTheme="minorHAnsi" w:cs="Open Sans"/>
                <w:sz w:val="20"/>
                <w:szCs w:val="20"/>
                <w:lang w:val="en-GB"/>
              </w:rPr>
            </w:pPr>
            <w:r w:rsidRPr="00815C13">
              <w:rPr>
                <w:rFonts w:asciiTheme="minorHAnsi" w:hAnsiTheme="minorHAnsi" w:cs="Open Sans"/>
                <w:sz w:val="20"/>
                <w:szCs w:val="20"/>
                <w:lang w:bidi="et-EE"/>
              </w:rPr>
              <w:t>D / O</w:t>
            </w:r>
          </w:p>
          <w:p w:rsidR="00BC5896" w:rsidRPr="00815C13" w:rsidRDefault="00870E5E" w:rsidP="00BC5896">
            <w:pPr>
              <w:spacing w:after="0"/>
              <w:jc w:val="center"/>
              <w:rPr>
                <w:rFonts w:asciiTheme="minorHAnsi" w:hAnsiTheme="minorHAnsi" w:cs="Open Sans"/>
                <w:sz w:val="20"/>
                <w:szCs w:val="20"/>
                <w:lang w:val="en-GB"/>
              </w:rPr>
            </w:pPr>
            <w:r>
              <w:rPr>
                <w:rFonts w:asciiTheme="minorHAnsi" w:hAnsiTheme="minorHAnsi" w:cs="Open Sans"/>
                <w:sz w:val="20"/>
                <w:szCs w:val="20"/>
                <w:lang w:bidi="et-EE"/>
              </w:rPr>
              <w:t>1.N.N</w:t>
            </w:r>
          </w:p>
        </w:tc>
        <w:tc>
          <w:tcPr>
            <w:tcW w:w="5904" w:type="dxa"/>
            <w:gridSpan w:val="4"/>
            <w:tcBorders>
              <w:top w:val="single" w:sz="4" w:space="0" w:color="000000"/>
              <w:left w:val="single" w:sz="4" w:space="0" w:color="000000"/>
              <w:bottom w:val="single" w:sz="8" w:space="0" w:color="000000"/>
              <w:right w:val="single" w:sz="4" w:space="0" w:color="000000"/>
            </w:tcBorders>
            <w:shd w:val="clear" w:color="auto" w:fill="auto"/>
          </w:tcPr>
          <w:p w:rsidR="00BC5896" w:rsidRPr="00815C13" w:rsidRDefault="00BC5896" w:rsidP="00A77605">
            <w:pPr>
              <w:spacing w:after="0"/>
              <w:rPr>
                <w:rFonts w:asciiTheme="minorHAnsi" w:hAnsiTheme="minorHAnsi"/>
                <w:color w:val="548DD4"/>
                <w:sz w:val="20"/>
                <w:szCs w:val="20"/>
                <w:lang w:val="en-GB"/>
              </w:rPr>
            </w:pPr>
            <w:r w:rsidRPr="00815C13">
              <w:rPr>
                <w:rFonts w:asciiTheme="minorHAnsi" w:hAnsiTheme="minorHAnsi" w:cs="Open Sans"/>
                <w:sz w:val="20"/>
                <w:szCs w:val="20"/>
                <w:lang w:bidi="et-EE"/>
              </w:rPr>
              <w:t xml:space="preserve">Tulemi või väljundi kirjeldus </w:t>
            </w:r>
            <w:r w:rsidR="00010791" w:rsidRPr="00815513">
              <w:rPr>
                <w:rFonts w:asciiTheme="minorHAnsi" w:eastAsia="Times New Roman" w:hAnsiTheme="minorHAnsi" w:cs="Open Sans"/>
                <w:b/>
                <w:color w:val="548DD4"/>
                <w:sz w:val="20"/>
                <w:szCs w:val="20"/>
                <w:lang w:bidi="et-EE"/>
              </w:rPr>
              <w:t>[250 tähemärki]</w:t>
            </w:r>
          </w:p>
          <w:p w:rsidR="000A63D4" w:rsidRPr="00815C13" w:rsidRDefault="000A63D4" w:rsidP="007D57A9">
            <w:pPr>
              <w:spacing w:after="0"/>
              <w:rPr>
                <w:rFonts w:asciiTheme="minorHAnsi" w:hAnsiTheme="minorHAnsi" w:cs="Open Sans"/>
                <w:bCs/>
                <w:sz w:val="20"/>
                <w:szCs w:val="20"/>
                <w:lang w:val="en-GB"/>
              </w:rPr>
            </w:pPr>
          </w:p>
        </w:tc>
        <w:tc>
          <w:tcPr>
            <w:tcW w:w="1276" w:type="dxa"/>
            <w:gridSpan w:val="2"/>
            <w:tcBorders>
              <w:top w:val="single" w:sz="4" w:space="0" w:color="000000"/>
              <w:left w:val="single" w:sz="4" w:space="0" w:color="000000"/>
              <w:bottom w:val="single" w:sz="8" w:space="0" w:color="000000"/>
              <w:right w:val="single" w:sz="4" w:space="0" w:color="000000"/>
            </w:tcBorders>
            <w:shd w:val="clear" w:color="auto" w:fill="FFFFFF"/>
          </w:tcPr>
          <w:p w:rsidR="00BC5896" w:rsidRPr="00815C13" w:rsidRDefault="00BC5896" w:rsidP="00A77605">
            <w:pPr>
              <w:spacing w:after="0"/>
              <w:rPr>
                <w:rFonts w:asciiTheme="minorHAnsi" w:hAnsiTheme="minorHAnsi"/>
                <w:sz w:val="20"/>
                <w:szCs w:val="20"/>
                <w:lang w:val="en-GB"/>
              </w:rPr>
            </w:pPr>
            <w:r w:rsidRPr="00815C13">
              <w:rPr>
                <w:rFonts w:asciiTheme="minorHAnsi" w:hAnsiTheme="minorHAnsi" w:cs="Open Sans"/>
                <w:sz w:val="20"/>
                <w:szCs w:val="20"/>
                <w:lang w:bidi="et-EE"/>
              </w:rPr>
              <w:t>Etteantud väärtus</w:t>
            </w:r>
          </w:p>
        </w:tc>
        <w:tc>
          <w:tcPr>
            <w:tcW w:w="1134" w:type="dxa"/>
            <w:tcBorders>
              <w:top w:val="single" w:sz="4" w:space="0" w:color="000000"/>
              <w:left w:val="single" w:sz="4" w:space="0" w:color="000000"/>
              <w:bottom w:val="single" w:sz="8" w:space="0" w:color="000000"/>
              <w:right w:val="single" w:sz="4" w:space="0" w:color="000000"/>
            </w:tcBorders>
            <w:shd w:val="clear" w:color="auto" w:fill="FFFFFF"/>
          </w:tcPr>
          <w:p w:rsidR="00BC5896" w:rsidRPr="00815C13" w:rsidRDefault="00BC5896" w:rsidP="00A77605">
            <w:pPr>
              <w:spacing w:after="0"/>
              <w:rPr>
                <w:rFonts w:asciiTheme="minorHAnsi" w:hAnsiTheme="minorHAnsi"/>
                <w:sz w:val="20"/>
                <w:szCs w:val="20"/>
              </w:rPr>
            </w:pPr>
            <w:r w:rsidRPr="00815C13">
              <w:rPr>
                <w:rFonts w:asciiTheme="minorHAnsi" w:hAnsiTheme="minorHAnsi" w:cs="Open Sans"/>
                <w:sz w:val="20"/>
                <w:szCs w:val="20"/>
                <w:lang w:bidi="et-EE"/>
              </w:rPr>
              <w:t>Elluviimise kuu (</w:t>
            </w:r>
            <w:r w:rsidRPr="00815C13">
              <w:rPr>
                <w:rFonts w:asciiTheme="minorHAnsi" w:hAnsiTheme="minorHAnsi" w:cs="Open Sans"/>
                <w:i/>
                <w:sz w:val="20"/>
                <w:szCs w:val="20"/>
                <w:lang w:bidi="et-EE"/>
              </w:rPr>
              <w:t>KK.AAAA</w:t>
            </w:r>
            <w:r w:rsidRPr="00815C13">
              <w:rPr>
                <w:rFonts w:asciiTheme="minorHAnsi" w:hAnsiTheme="minorHAnsi" w:cs="Open Sans"/>
                <w:sz w:val="20"/>
                <w:szCs w:val="20"/>
                <w:lang w:bidi="et-EE"/>
              </w:rPr>
              <w:t>)</w:t>
            </w:r>
          </w:p>
        </w:tc>
      </w:tr>
    </w:tbl>
    <w:p w:rsidR="007D57A9" w:rsidRPr="00815C13" w:rsidRDefault="007D57A9">
      <w:pPr>
        <w:suppressAutoHyphens w:val="0"/>
        <w:spacing w:after="0" w:line="240" w:lineRule="auto"/>
        <w:rPr>
          <w:rFonts w:asciiTheme="minorHAnsi" w:hAnsiTheme="minorHAnsi" w:cs="Open Sans"/>
          <w:bCs/>
          <w:sz w:val="20"/>
          <w:szCs w:val="20"/>
          <w:lang w:val="en-GB"/>
        </w:rPr>
        <w:sectPr w:rsidR="007D57A9" w:rsidRPr="00815C13" w:rsidSect="007D57A9">
          <w:pgSz w:w="11906" w:h="16838"/>
          <w:pgMar w:top="1417" w:right="1417" w:bottom="1417" w:left="1417" w:header="720" w:footer="708" w:gutter="0"/>
          <w:cols w:space="720"/>
          <w:docGrid w:linePitch="360" w:charSpace="-2049"/>
        </w:sectPr>
      </w:pPr>
    </w:p>
    <w:p w:rsidR="000B6AAD" w:rsidRPr="00815C13" w:rsidRDefault="000B6AAD" w:rsidP="005929FC">
      <w:pPr>
        <w:spacing w:after="0"/>
        <w:rPr>
          <w:rFonts w:asciiTheme="minorHAnsi" w:hAnsiTheme="minorHAnsi" w:cs="Open Sans"/>
          <w:bCs/>
          <w:sz w:val="20"/>
          <w:szCs w:val="20"/>
          <w:lang w:val="en-GB"/>
        </w:rPr>
      </w:pPr>
    </w:p>
    <w:tbl>
      <w:tblPr>
        <w:tblW w:w="0" w:type="auto"/>
        <w:tblInd w:w="108" w:type="dxa"/>
        <w:tblLayout w:type="fixed"/>
        <w:tblCellMar>
          <w:top w:w="57" w:type="dxa"/>
        </w:tblCellMar>
        <w:tblLook w:val="0000" w:firstRow="0" w:lastRow="0" w:firstColumn="0" w:lastColumn="0" w:noHBand="0" w:noVBand="0"/>
      </w:tblPr>
      <w:tblGrid>
        <w:gridCol w:w="13779"/>
      </w:tblGrid>
      <w:tr w:rsidR="005E0202" w:rsidRPr="00815C13" w:rsidTr="008073E7">
        <w:tc>
          <w:tcPr>
            <w:tcW w:w="13779" w:type="dxa"/>
            <w:tcBorders>
              <w:top w:val="single" w:sz="4" w:space="0" w:color="000000"/>
              <w:left w:val="single" w:sz="4" w:space="0" w:color="000000"/>
              <w:bottom w:val="single" w:sz="4" w:space="0" w:color="000000"/>
              <w:right w:val="single" w:sz="4" w:space="0" w:color="000000"/>
            </w:tcBorders>
            <w:shd w:val="clear" w:color="auto" w:fill="E5DFEC" w:themeFill="accent4" w:themeFillTint="33"/>
          </w:tcPr>
          <w:p w:rsidR="005E0202" w:rsidRPr="00815C13" w:rsidRDefault="005E0202" w:rsidP="00CF712C">
            <w:pPr>
              <w:spacing w:after="60"/>
              <w:rPr>
                <w:rFonts w:asciiTheme="minorHAnsi" w:hAnsiTheme="minorHAnsi"/>
                <w:sz w:val="20"/>
                <w:szCs w:val="20"/>
              </w:rPr>
            </w:pPr>
            <w:r w:rsidRPr="00815C13">
              <w:rPr>
                <w:rFonts w:asciiTheme="minorHAnsi" w:hAnsiTheme="minorHAnsi" w:cs="Open Sans"/>
                <w:b/>
                <w:sz w:val="20"/>
                <w:szCs w:val="20"/>
                <w:lang w:bidi="et-EE"/>
              </w:rPr>
              <w:t>Tööpaketi eelarve</w:t>
            </w:r>
          </w:p>
        </w:tc>
      </w:tr>
    </w:tbl>
    <w:p w:rsidR="005E0202" w:rsidRDefault="005E0202" w:rsidP="005E0202">
      <w:pPr>
        <w:spacing w:after="0"/>
        <w:rPr>
          <w:rFonts w:asciiTheme="minorHAnsi" w:hAnsiTheme="minorHAnsi" w:cs="Open Sans"/>
          <w:bCs/>
          <w:sz w:val="20"/>
          <w:szCs w:val="20"/>
          <w:lang w:val="en-GB"/>
        </w:rPr>
      </w:pPr>
    </w:p>
    <w:tbl>
      <w:tblPr>
        <w:tblW w:w="13750" w:type="dxa"/>
        <w:tblInd w:w="137" w:type="dxa"/>
        <w:tblCellMar>
          <w:left w:w="70" w:type="dxa"/>
          <w:right w:w="70" w:type="dxa"/>
        </w:tblCellMar>
        <w:tblLook w:val="04A0" w:firstRow="1" w:lastRow="0" w:firstColumn="1" w:lastColumn="0" w:noHBand="0" w:noVBand="1"/>
      </w:tblPr>
      <w:tblGrid>
        <w:gridCol w:w="3503"/>
        <w:gridCol w:w="1600"/>
        <w:gridCol w:w="1460"/>
        <w:gridCol w:w="1460"/>
        <w:gridCol w:w="1600"/>
        <w:gridCol w:w="4127"/>
      </w:tblGrid>
      <w:tr w:rsidR="005E0202" w:rsidRPr="005E0202" w:rsidTr="008073E7">
        <w:trPr>
          <w:trHeight w:val="300"/>
        </w:trPr>
        <w:tc>
          <w:tcPr>
            <w:tcW w:w="3503" w:type="dxa"/>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Eelarveread</w:t>
            </w:r>
          </w:p>
        </w:tc>
        <w:tc>
          <w:tcPr>
            <w:tcW w:w="160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PP1</w:t>
            </w:r>
          </w:p>
        </w:tc>
        <w:tc>
          <w:tcPr>
            <w:tcW w:w="146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PP2</w:t>
            </w:r>
          </w:p>
        </w:tc>
        <w:tc>
          <w:tcPr>
            <w:tcW w:w="146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PPn</w:t>
            </w:r>
          </w:p>
        </w:tc>
        <w:tc>
          <w:tcPr>
            <w:tcW w:w="160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Kokku</w:t>
            </w:r>
          </w:p>
        </w:tc>
        <w:tc>
          <w:tcPr>
            <w:tcW w:w="4127"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Märkused</w:t>
            </w:r>
          </w:p>
        </w:tc>
      </w:tr>
      <w:tr w:rsidR="005E0202" w:rsidRPr="005E0202" w:rsidTr="00CF712C">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Töötajad</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[250 tähemärki]</w:t>
            </w:r>
          </w:p>
        </w:tc>
      </w:tr>
      <w:tr w:rsidR="005E0202" w:rsidRPr="005E0202" w:rsidTr="00CF712C">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Büroo ja juhtimine</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[250 tähemärki]</w:t>
            </w:r>
          </w:p>
        </w:tc>
      </w:tr>
      <w:tr w:rsidR="005E0202" w:rsidRPr="005E0202" w:rsidTr="00CF712C">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Reisimine ja majutus</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[250 tähemärki]</w:t>
            </w:r>
          </w:p>
        </w:tc>
      </w:tr>
      <w:tr w:rsidR="005E0202" w:rsidRPr="005E0202" w:rsidTr="00CF712C">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Väliseksperdid ja -teenused</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[250 tähemärki]</w:t>
            </w:r>
          </w:p>
        </w:tc>
      </w:tr>
      <w:tr w:rsidR="005E0202" w:rsidRPr="005E0202" w:rsidTr="00CF712C">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Seadmed</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[250 tähemärki]</w:t>
            </w:r>
          </w:p>
        </w:tc>
      </w:tr>
      <w:tr w:rsidR="005E0202" w:rsidRPr="005E0202" w:rsidTr="00CF712C">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Vahesumma</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w:t>
            </w:r>
          </w:p>
        </w:tc>
      </w:tr>
      <w:tr w:rsidR="005E0202" w:rsidRPr="005E0202" w:rsidTr="00CF712C">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Tulud</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[250 tähemärki]</w:t>
            </w:r>
          </w:p>
        </w:tc>
      </w:tr>
      <w:tr w:rsidR="005E0202" w:rsidRPr="005E0202" w:rsidTr="00CF712C">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Kokku EUR</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w:t>
            </w:r>
          </w:p>
        </w:tc>
      </w:tr>
      <w:tr w:rsidR="005E0202" w:rsidRPr="005E0202" w:rsidTr="00CF712C">
        <w:trPr>
          <w:trHeight w:val="300"/>
        </w:trPr>
        <w:tc>
          <w:tcPr>
            <w:tcW w:w="3503" w:type="dxa"/>
            <w:tcBorders>
              <w:top w:val="nil"/>
              <w:left w:val="nil"/>
              <w:bottom w:val="nil"/>
              <w:right w:val="nil"/>
            </w:tcBorders>
            <w:shd w:val="clear" w:color="auto" w:fill="auto"/>
            <w:noWrap/>
            <w:vAlign w:val="bottom"/>
          </w:tcPr>
          <w:p w:rsidR="005E0202" w:rsidRPr="005E0202" w:rsidRDefault="005E0202" w:rsidP="00CF712C">
            <w:pPr>
              <w:suppressAutoHyphens w:val="0"/>
              <w:spacing w:after="0" w:line="240" w:lineRule="auto"/>
              <w:rPr>
                <w:rFonts w:eastAsia="Times New Roman"/>
                <w:color w:val="000000"/>
                <w:lang w:eastAsia="fr-FR"/>
              </w:rPr>
            </w:pPr>
          </w:p>
        </w:tc>
        <w:tc>
          <w:tcPr>
            <w:tcW w:w="1600" w:type="dxa"/>
            <w:tcBorders>
              <w:top w:val="nil"/>
              <w:left w:val="nil"/>
              <w:bottom w:val="nil"/>
              <w:right w:val="nil"/>
            </w:tcBorders>
            <w:shd w:val="clear" w:color="auto" w:fill="auto"/>
            <w:noWrap/>
            <w:vAlign w:val="bottom"/>
          </w:tcPr>
          <w:p w:rsidR="005E0202" w:rsidRPr="005E0202" w:rsidRDefault="005E0202" w:rsidP="00CF712C">
            <w:pPr>
              <w:suppressAutoHyphens w:val="0"/>
              <w:spacing w:after="0" w:line="240" w:lineRule="auto"/>
              <w:rPr>
                <w:rFonts w:ascii="Times New Roman" w:eastAsia="Times New Roman" w:hAnsi="Times New Roman"/>
                <w:sz w:val="20"/>
                <w:szCs w:val="20"/>
                <w:lang w:eastAsia="fr-FR"/>
              </w:rPr>
            </w:pPr>
          </w:p>
        </w:tc>
        <w:tc>
          <w:tcPr>
            <w:tcW w:w="1460" w:type="dxa"/>
            <w:tcBorders>
              <w:top w:val="nil"/>
              <w:left w:val="nil"/>
              <w:bottom w:val="nil"/>
              <w:right w:val="nil"/>
            </w:tcBorders>
            <w:shd w:val="clear" w:color="auto" w:fill="auto"/>
            <w:noWrap/>
            <w:vAlign w:val="bottom"/>
          </w:tcPr>
          <w:p w:rsidR="005E0202" w:rsidRPr="005E0202" w:rsidRDefault="005E0202" w:rsidP="00CF712C">
            <w:pPr>
              <w:suppressAutoHyphens w:val="0"/>
              <w:spacing w:after="0" w:line="240" w:lineRule="auto"/>
              <w:rPr>
                <w:rFonts w:ascii="Times New Roman" w:eastAsia="Times New Roman" w:hAnsi="Times New Roman"/>
                <w:sz w:val="20"/>
                <w:szCs w:val="20"/>
                <w:lang w:eastAsia="fr-FR"/>
              </w:rPr>
            </w:pPr>
          </w:p>
        </w:tc>
        <w:tc>
          <w:tcPr>
            <w:tcW w:w="1460" w:type="dxa"/>
            <w:tcBorders>
              <w:top w:val="nil"/>
              <w:left w:val="nil"/>
              <w:bottom w:val="nil"/>
              <w:right w:val="nil"/>
            </w:tcBorders>
            <w:shd w:val="clear" w:color="auto" w:fill="auto"/>
            <w:noWrap/>
            <w:vAlign w:val="bottom"/>
          </w:tcPr>
          <w:p w:rsidR="005E0202" w:rsidRPr="005E0202" w:rsidRDefault="005E0202" w:rsidP="00CF712C">
            <w:pPr>
              <w:suppressAutoHyphens w:val="0"/>
              <w:spacing w:after="0" w:line="240" w:lineRule="auto"/>
              <w:rPr>
                <w:rFonts w:ascii="Times New Roman" w:eastAsia="Times New Roman" w:hAnsi="Times New Roman"/>
                <w:sz w:val="20"/>
                <w:szCs w:val="20"/>
                <w:lang w:eastAsia="fr-FR"/>
              </w:rPr>
            </w:pPr>
          </w:p>
        </w:tc>
        <w:tc>
          <w:tcPr>
            <w:tcW w:w="1600" w:type="dxa"/>
            <w:tcBorders>
              <w:top w:val="nil"/>
              <w:left w:val="nil"/>
              <w:bottom w:val="nil"/>
              <w:right w:val="nil"/>
            </w:tcBorders>
            <w:shd w:val="clear" w:color="auto" w:fill="auto"/>
            <w:noWrap/>
            <w:vAlign w:val="bottom"/>
          </w:tcPr>
          <w:p w:rsidR="005E0202" w:rsidRPr="005E0202" w:rsidRDefault="005E0202" w:rsidP="00CF712C">
            <w:pPr>
              <w:suppressAutoHyphens w:val="0"/>
              <w:spacing w:after="0" w:line="240" w:lineRule="auto"/>
              <w:rPr>
                <w:rFonts w:ascii="Times New Roman" w:eastAsia="Times New Roman" w:hAnsi="Times New Roman"/>
                <w:sz w:val="20"/>
                <w:szCs w:val="20"/>
                <w:lang w:eastAsia="fr-FR"/>
              </w:rPr>
            </w:pPr>
          </w:p>
        </w:tc>
        <w:tc>
          <w:tcPr>
            <w:tcW w:w="4127" w:type="dxa"/>
            <w:tcBorders>
              <w:top w:val="nil"/>
              <w:left w:val="nil"/>
              <w:bottom w:val="nil"/>
              <w:right w:val="nil"/>
            </w:tcBorders>
            <w:shd w:val="clear" w:color="auto" w:fill="auto"/>
            <w:noWrap/>
            <w:vAlign w:val="bottom"/>
          </w:tcPr>
          <w:p w:rsidR="005E0202" w:rsidRPr="005E0202" w:rsidRDefault="005E0202" w:rsidP="00CF712C">
            <w:pPr>
              <w:suppressAutoHyphens w:val="0"/>
              <w:spacing w:after="0" w:line="240" w:lineRule="auto"/>
              <w:rPr>
                <w:rFonts w:ascii="Times New Roman" w:eastAsia="Times New Roman" w:hAnsi="Times New Roman"/>
                <w:sz w:val="20"/>
                <w:szCs w:val="20"/>
                <w:lang w:eastAsia="fr-FR"/>
              </w:rPr>
            </w:pPr>
          </w:p>
        </w:tc>
      </w:tr>
      <w:tr w:rsidR="005E0202" w:rsidRPr="006B79D3" w:rsidTr="00CF712C">
        <w:trPr>
          <w:trHeight w:val="300"/>
        </w:trPr>
        <w:tc>
          <w:tcPr>
            <w:tcW w:w="13750" w:type="dxa"/>
            <w:gridSpan w:val="6"/>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rsidR="005E0202" w:rsidRPr="00C84811" w:rsidRDefault="005E0202" w:rsidP="00CF712C">
            <w:pPr>
              <w:suppressAutoHyphens w:val="0"/>
              <w:spacing w:after="0" w:line="240" w:lineRule="auto"/>
              <w:jc w:val="center"/>
              <w:rPr>
                <w:rFonts w:eastAsia="Times New Roman"/>
                <w:b/>
                <w:color w:val="000000"/>
                <w:lang w:val="nl-BE" w:eastAsia="fr-FR"/>
              </w:rPr>
            </w:pPr>
            <w:r w:rsidRPr="005E0202">
              <w:rPr>
                <w:rFonts w:eastAsia="Times New Roman"/>
                <w:b/>
                <w:color w:val="000000"/>
                <w:lang w:bidi="et-EE"/>
              </w:rPr>
              <w:t>Soovituslik eelarve jaotumine aasta kohta</w:t>
            </w:r>
          </w:p>
        </w:tc>
      </w:tr>
      <w:tr w:rsidR="008073E7" w:rsidRPr="005E0202" w:rsidTr="008073E7">
        <w:trPr>
          <w:trHeight w:val="300"/>
        </w:trPr>
        <w:tc>
          <w:tcPr>
            <w:tcW w:w="3503"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5E0202" w:rsidRPr="005E0202" w:rsidRDefault="005E0202" w:rsidP="00CF712C">
            <w:pPr>
              <w:suppressAutoHyphens w:val="0"/>
              <w:spacing w:after="0" w:line="240" w:lineRule="auto"/>
              <w:rPr>
                <w:rFonts w:eastAsia="Times New Roman"/>
                <w:color w:val="000000"/>
                <w:lang w:eastAsia="fr-FR"/>
              </w:rPr>
            </w:pPr>
            <w:r>
              <w:rPr>
                <w:rFonts w:eastAsia="Times New Roman"/>
                <w:color w:val="000000"/>
                <w:lang w:bidi="et-EE"/>
              </w:rPr>
              <w:t>Aasta</w:t>
            </w: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CF712C">
            <w:pPr>
              <w:suppressAutoHyphens w:val="0"/>
              <w:spacing w:after="0" w:line="240" w:lineRule="auto"/>
              <w:jc w:val="right"/>
              <w:rPr>
                <w:rFonts w:eastAsia="Times New Roman"/>
                <w:color w:val="000000"/>
                <w:lang w:eastAsia="fr-FR"/>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CF712C">
            <w:pPr>
              <w:suppressAutoHyphens w:val="0"/>
              <w:spacing w:after="0" w:line="240" w:lineRule="auto"/>
              <w:jc w:val="right"/>
              <w:rPr>
                <w:rFonts w:eastAsia="Times New Roman"/>
                <w:color w:val="000000"/>
                <w:lang w:eastAsia="fr-FR"/>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CF712C">
            <w:pPr>
              <w:suppressAutoHyphens w:val="0"/>
              <w:spacing w:after="0" w:line="240" w:lineRule="auto"/>
              <w:jc w:val="right"/>
              <w:rPr>
                <w:rFonts w:eastAsia="Times New Roman"/>
                <w:color w:val="000000"/>
                <w:lang w:eastAsia="fr-FR"/>
              </w:rPr>
            </w:pP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CF712C">
            <w:pPr>
              <w:suppressAutoHyphens w:val="0"/>
              <w:spacing w:after="0" w:line="240" w:lineRule="auto"/>
              <w:jc w:val="right"/>
              <w:rPr>
                <w:rFonts w:eastAsia="Times New Roman"/>
                <w:color w:val="000000"/>
                <w:lang w:eastAsia="fr-FR"/>
              </w:rPr>
            </w:pPr>
          </w:p>
        </w:tc>
        <w:tc>
          <w:tcPr>
            <w:tcW w:w="4127" w:type="dxa"/>
            <w:tcBorders>
              <w:top w:val="nil"/>
              <w:left w:val="nil"/>
              <w:bottom w:val="single" w:sz="4" w:space="0" w:color="auto"/>
              <w:right w:val="single" w:sz="4" w:space="0" w:color="auto"/>
            </w:tcBorders>
            <w:shd w:val="clear" w:color="auto" w:fill="FFFFFF" w:themeFill="background1"/>
            <w:noWrap/>
            <w:vAlign w:val="bottom"/>
            <w:hideMark/>
          </w:tcPr>
          <w:p w:rsidR="005E0202" w:rsidRPr="005E0202" w:rsidRDefault="008073E7" w:rsidP="00CF712C">
            <w:pPr>
              <w:suppressAutoHyphens w:val="0"/>
              <w:spacing w:after="0" w:line="240" w:lineRule="auto"/>
              <w:rPr>
                <w:rFonts w:eastAsia="Times New Roman"/>
                <w:color w:val="000000"/>
                <w:lang w:eastAsia="fr-FR"/>
              </w:rPr>
            </w:pPr>
            <w:r w:rsidRPr="005E0202">
              <w:rPr>
                <w:rFonts w:eastAsia="Times New Roman"/>
                <w:color w:val="000000"/>
                <w:lang w:bidi="et-EE"/>
              </w:rPr>
              <w:t xml:space="preserve">Kokku </w:t>
            </w:r>
          </w:p>
        </w:tc>
      </w:tr>
      <w:tr w:rsidR="005E0202" w:rsidRPr="005E0202" w:rsidTr="00CF712C">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eelarvest</w:t>
            </w: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CF712C">
            <w:pPr>
              <w:suppressAutoHyphens w:val="0"/>
              <w:spacing w:after="0" w:line="240" w:lineRule="auto"/>
              <w:jc w:val="right"/>
              <w:rPr>
                <w:rFonts w:eastAsia="Times New Roman"/>
                <w:color w:val="000000"/>
                <w:lang w:eastAsia="fr-FR"/>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CF712C">
            <w:pPr>
              <w:suppressAutoHyphens w:val="0"/>
              <w:spacing w:after="0" w:line="240" w:lineRule="auto"/>
              <w:jc w:val="right"/>
              <w:rPr>
                <w:rFonts w:eastAsia="Times New Roman"/>
                <w:color w:val="000000"/>
                <w:lang w:eastAsia="fr-FR"/>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CF712C">
            <w:pPr>
              <w:suppressAutoHyphens w:val="0"/>
              <w:spacing w:after="0" w:line="240" w:lineRule="auto"/>
              <w:jc w:val="right"/>
              <w:rPr>
                <w:rFonts w:eastAsia="Times New Roman"/>
                <w:color w:val="000000"/>
                <w:lang w:eastAsia="fr-FR"/>
              </w:rPr>
            </w:pP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CF712C">
            <w:pPr>
              <w:suppressAutoHyphens w:val="0"/>
              <w:spacing w:after="0" w:line="240" w:lineRule="auto"/>
              <w:jc w:val="right"/>
              <w:rPr>
                <w:rFonts w:eastAsia="Times New Roman"/>
                <w:color w:val="000000"/>
                <w:lang w:eastAsia="fr-FR"/>
              </w:rPr>
            </w:pP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jc w:val="right"/>
              <w:rPr>
                <w:rFonts w:eastAsia="Times New Roman"/>
                <w:color w:val="000000"/>
                <w:lang w:eastAsia="fr-FR"/>
              </w:rPr>
            </w:pPr>
            <w:r w:rsidRPr="005E0202">
              <w:rPr>
                <w:rFonts w:eastAsia="Times New Roman"/>
                <w:color w:val="000000"/>
                <w:lang w:bidi="et-EE"/>
              </w:rPr>
              <w:t>100%</w:t>
            </w:r>
          </w:p>
        </w:tc>
      </w:tr>
      <w:tr w:rsidR="005E0202" w:rsidRPr="005E0202" w:rsidTr="00CF712C">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Pr>
                <w:rFonts w:eastAsia="Times New Roman"/>
                <w:color w:val="000000"/>
                <w:lang w:bidi="et-EE"/>
              </w:rPr>
              <w:t>Summa EUR</w:t>
            </w:r>
          </w:p>
        </w:tc>
        <w:tc>
          <w:tcPr>
            <w:tcW w:w="1600" w:type="dxa"/>
            <w:tcBorders>
              <w:top w:val="nil"/>
              <w:left w:val="nil"/>
              <w:bottom w:val="single" w:sz="4" w:space="0" w:color="auto"/>
              <w:right w:val="single" w:sz="4" w:space="0" w:color="auto"/>
            </w:tcBorders>
            <w:shd w:val="clear" w:color="auto" w:fill="auto"/>
            <w:noWrap/>
            <w:vAlign w:val="bottom"/>
          </w:tcPr>
          <w:p w:rsidR="005E0202" w:rsidRPr="005E0202" w:rsidRDefault="005E0202" w:rsidP="00CF712C">
            <w:pPr>
              <w:suppressAutoHyphens w:val="0"/>
              <w:spacing w:after="0" w:line="240" w:lineRule="auto"/>
              <w:jc w:val="right"/>
              <w:rPr>
                <w:rFonts w:eastAsia="Times New Roman"/>
                <w:color w:val="000000"/>
                <w:lang w:eastAsia="fr-FR"/>
              </w:rPr>
            </w:pPr>
          </w:p>
        </w:tc>
        <w:tc>
          <w:tcPr>
            <w:tcW w:w="1460" w:type="dxa"/>
            <w:tcBorders>
              <w:top w:val="nil"/>
              <w:left w:val="nil"/>
              <w:bottom w:val="single" w:sz="4" w:space="0" w:color="auto"/>
              <w:right w:val="single" w:sz="4" w:space="0" w:color="auto"/>
            </w:tcBorders>
            <w:shd w:val="clear" w:color="auto" w:fill="auto"/>
            <w:noWrap/>
            <w:vAlign w:val="bottom"/>
          </w:tcPr>
          <w:p w:rsidR="005E0202" w:rsidRPr="005E0202" w:rsidRDefault="005E0202" w:rsidP="00CF712C">
            <w:pPr>
              <w:suppressAutoHyphens w:val="0"/>
              <w:spacing w:after="0" w:line="240" w:lineRule="auto"/>
              <w:jc w:val="right"/>
              <w:rPr>
                <w:rFonts w:eastAsia="Times New Roman"/>
                <w:color w:val="000000"/>
                <w:lang w:eastAsia="fr-FR"/>
              </w:rPr>
            </w:pPr>
          </w:p>
        </w:tc>
        <w:tc>
          <w:tcPr>
            <w:tcW w:w="1460" w:type="dxa"/>
            <w:tcBorders>
              <w:top w:val="nil"/>
              <w:left w:val="nil"/>
              <w:bottom w:val="single" w:sz="4" w:space="0" w:color="auto"/>
              <w:right w:val="single" w:sz="4" w:space="0" w:color="auto"/>
            </w:tcBorders>
            <w:shd w:val="clear" w:color="auto" w:fill="auto"/>
            <w:noWrap/>
            <w:vAlign w:val="bottom"/>
          </w:tcPr>
          <w:p w:rsidR="005E0202" w:rsidRPr="005E0202" w:rsidRDefault="005E0202" w:rsidP="00CF712C">
            <w:pPr>
              <w:suppressAutoHyphens w:val="0"/>
              <w:spacing w:after="0" w:line="240" w:lineRule="auto"/>
              <w:jc w:val="right"/>
              <w:rPr>
                <w:rFonts w:eastAsia="Times New Roman"/>
                <w:color w:val="000000"/>
                <w:lang w:eastAsia="fr-FR"/>
              </w:rPr>
            </w:pPr>
          </w:p>
        </w:tc>
        <w:tc>
          <w:tcPr>
            <w:tcW w:w="1600" w:type="dxa"/>
            <w:tcBorders>
              <w:top w:val="nil"/>
              <w:left w:val="nil"/>
              <w:bottom w:val="single" w:sz="4" w:space="0" w:color="auto"/>
              <w:right w:val="single" w:sz="4" w:space="0" w:color="auto"/>
            </w:tcBorders>
            <w:shd w:val="clear" w:color="auto" w:fill="auto"/>
            <w:noWrap/>
            <w:vAlign w:val="bottom"/>
          </w:tcPr>
          <w:p w:rsidR="005E0202" w:rsidRPr="005E0202" w:rsidRDefault="005E0202" w:rsidP="00CF712C">
            <w:pPr>
              <w:suppressAutoHyphens w:val="0"/>
              <w:spacing w:after="0" w:line="240" w:lineRule="auto"/>
              <w:jc w:val="right"/>
              <w:rPr>
                <w:rFonts w:eastAsia="Times New Roman"/>
                <w:color w:val="000000"/>
                <w:lang w:eastAsia="fr-FR"/>
              </w:rPr>
            </w:pPr>
          </w:p>
        </w:tc>
        <w:tc>
          <w:tcPr>
            <w:tcW w:w="4127" w:type="dxa"/>
            <w:tcBorders>
              <w:top w:val="nil"/>
              <w:left w:val="nil"/>
              <w:bottom w:val="single" w:sz="4" w:space="0" w:color="auto"/>
              <w:right w:val="single" w:sz="4" w:space="0" w:color="auto"/>
            </w:tcBorders>
            <w:shd w:val="clear" w:color="auto" w:fill="auto"/>
            <w:noWrap/>
            <w:vAlign w:val="bottom"/>
          </w:tcPr>
          <w:p w:rsidR="005E0202" w:rsidRPr="005E0202" w:rsidRDefault="005E0202" w:rsidP="00CF712C">
            <w:pPr>
              <w:suppressAutoHyphens w:val="0"/>
              <w:spacing w:after="0" w:line="240" w:lineRule="auto"/>
              <w:jc w:val="right"/>
              <w:rPr>
                <w:rFonts w:eastAsia="Times New Roman"/>
                <w:color w:val="000000"/>
                <w:lang w:eastAsia="fr-FR"/>
              </w:rPr>
            </w:pPr>
          </w:p>
        </w:tc>
      </w:tr>
    </w:tbl>
    <w:p w:rsidR="005E0202" w:rsidRPr="00815C13" w:rsidRDefault="005E0202" w:rsidP="005E0202">
      <w:pPr>
        <w:spacing w:after="0"/>
        <w:rPr>
          <w:rFonts w:asciiTheme="minorHAnsi" w:hAnsiTheme="minorHAnsi" w:cs="Open Sans"/>
          <w:bCs/>
          <w:sz w:val="20"/>
          <w:szCs w:val="20"/>
          <w:lang w:val="en-GB"/>
        </w:rPr>
      </w:pPr>
    </w:p>
    <w:p w:rsidR="000D41A2" w:rsidRPr="00815C13" w:rsidRDefault="000D41A2" w:rsidP="005929FC">
      <w:pPr>
        <w:spacing w:after="0"/>
        <w:rPr>
          <w:rFonts w:asciiTheme="minorHAnsi" w:hAnsiTheme="minorHAnsi" w:cs="Open Sans"/>
          <w:bCs/>
          <w:sz w:val="20"/>
          <w:szCs w:val="20"/>
          <w:lang w:val="en-GB"/>
        </w:rPr>
        <w:sectPr w:rsidR="000D41A2" w:rsidRPr="00815C13" w:rsidSect="007D57A9">
          <w:pgSz w:w="16838" w:h="11906" w:orient="landscape"/>
          <w:pgMar w:top="1417" w:right="1417" w:bottom="1417" w:left="1417" w:header="720" w:footer="708" w:gutter="0"/>
          <w:cols w:space="720"/>
          <w:docGrid w:linePitch="360" w:charSpace="-2049"/>
        </w:sectPr>
      </w:pPr>
    </w:p>
    <w:tbl>
      <w:tblPr>
        <w:tblW w:w="9498" w:type="dxa"/>
        <w:tblInd w:w="-176" w:type="dxa"/>
        <w:tblLayout w:type="fixed"/>
        <w:tblCellMar>
          <w:top w:w="57" w:type="dxa"/>
        </w:tblCellMar>
        <w:tblLook w:val="0000" w:firstRow="0" w:lastRow="0" w:firstColumn="0" w:lastColumn="0" w:noHBand="0" w:noVBand="0"/>
      </w:tblPr>
      <w:tblGrid>
        <w:gridCol w:w="1560"/>
        <w:gridCol w:w="2025"/>
        <w:gridCol w:w="1663"/>
        <w:gridCol w:w="1401"/>
        <w:gridCol w:w="1321"/>
        <w:gridCol w:w="1528"/>
      </w:tblGrid>
      <w:tr w:rsidR="00E71CE0" w:rsidRPr="00815C13" w:rsidTr="00D71AC6">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E71CE0" w:rsidRPr="00815C13" w:rsidRDefault="00E71CE0">
            <w:pPr>
              <w:pageBreakBefore/>
              <w:spacing w:after="60"/>
              <w:rPr>
                <w:rFonts w:asciiTheme="minorHAnsi" w:hAnsiTheme="minorHAnsi" w:cs="Open Sans"/>
                <w:b/>
                <w:bCs/>
                <w:sz w:val="20"/>
                <w:szCs w:val="20"/>
                <w:lang w:val="en-GB"/>
              </w:rPr>
            </w:pPr>
            <w:r w:rsidRPr="00815C13">
              <w:rPr>
                <w:rFonts w:asciiTheme="minorHAnsi" w:hAnsiTheme="minorHAnsi" w:cs="Open Sans"/>
                <w:b/>
                <w:sz w:val="20"/>
                <w:szCs w:val="20"/>
                <w:lang w:bidi="et-EE"/>
              </w:rPr>
              <w:lastRenderedPageBreak/>
              <w:t>Töökava investeering</w:t>
            </w:r>
          </w:p>
        </w:tc>
        <w:tc>
          <w:tcPr>
            <w:tcW w:w="3688"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E71CE0" w:rsidRPr="00815C13" w:rsidRDefault="003D4CFD" w:rsidP="00E71CE0">
            <w:pPr>
              <w:rPr>
                <w:rFonts w:asciiTheme="minorHAnsi" w:hAnsiTheme="minorHAnsi"/>
                <w:i/>
                <w:sz w:val="20"/>
                <w:szCs w:val="20"/>
                <w:lang w:val="en-GB"/>
              </w:rPr>
            </w:pPr>
            <w:r w:rsidRPr="00815C13">
              <w:rPr>
                <w:rFonts w:asciiTheme="minorHAnsi" w:hAnsiTheme="minorHAnsi" w:cs="Open Sans"/>
                <w:b/>
                <w:sz w:val="20"/>
                <w:szCs w:val="20"/>
                <w:lang w:bidi="et-EE"/>
              </w:rPr>
              <w:t>Nimetus</w:t>
            </w:r>
          </w:p>
          <w:p w:rsidR="00571324" w:rsidRDefault="00571324" w:rsidP="00571324">
            <w:pPr>
              <w:rPr>
                <w:lang w:val="en-GB" w:eastAsia="fr-FR"/>
              </w:rPr>
            </w:pPr>
            <w:r w:rsidRPr="00502184">
              <w:rPr>
                <w:i/>
                <w:color w:val="548DD4"/>
                <w:sz w:val="20"/>
                <w:szCs w:val="20"/>
                <w:lang w:bidi="et-EE"/>
              </w:rPr>
              <w:t>Töökava investeeringule vastab vähemalt üks investeering.</w:t>
            </w:r>
          </w:p>
          <w:p w:rsidR="003D4CFD" w:rsidRPr="00815C13" w:rsidRDefault="003D4CFD" w:rsidP="00802226">
            <w:pPr>
              <w:spacing w:after="60"/>
              <w:jc w:val="both"/>
              <w:rPr>
                <w:rFonts w:asciiTheme="minorHAnsi" w:hAnsiTheme="minorHAnsi"/>
                <w:b/>
                <w:sz w:val="20"/>
                <w:szCs w:val="20"/>
                <w:lang w:val="en-GB"/>
              </w:rPr>
            </w:pPr>
          </w:p>
        </w:tc>
        <w:tc>
          <w:tcPr>
            <w:tcW w:w="1401" w:type="dxa"/>
            <w:tcBorders>
              <w:top w:val="single" w:sz="4" w:space="0" w:color="000000"/>
              <w:left w:val="single" w:sz="4" w:space="0" w:color="000000"/>
              <w:bottom w:val="single" w:sz="4" w:space="0" w:color="000000"/>
              <w:right w:val="single" w:sz="4" w:space="0" w:color="000000"/>
            </w:tcBorders>
            <w:shd w:val="clear" w:color="auto" w:fill="E5DFEC"/>
          </w:tcPr>
          <w:p w:rsidR="00E71CE0" w:rsidRPr="00815C13" w:rsidRDefault="00E71CE0" w:rsidP="00E71CE0">
            <w:pPr>
              <w:spacing w:after="60"/>
              <w:rPr>
                <w:rFonts w:asciiTheme="minorHAnsi" w:hAnsiTheme="minorHAnsi" w:cs="Open Sans"/>
                <w:b/>
                <w:bCs/>
                <w:sz w:val="20"/>
                <w:szCs w:val="20"/>
                <w:lang w:val="en-GB"/>
              </w:rPr>
            </w:pPr>
            <w:r w:rsidRPr="00815C13">
              <w:rPr>
                <w:rFonts w:asciiTheme="minorHAnsi" w:hAnsiTheme="minorHAnsi" w:cs="Open Sans"/>
                <w:b/>
                <w:sz w:val="20"/>
                <w:szCs w:val="20"/>
                <w:lang w:bidi="et-EE"/>
              </w:rPr>
              <w:t>Töökava alguskuu</w:t>
            </w:r>
          </w:p>
        </w:tc>
        <w:tc>
          <w:tcPr>
            <w:tcW w:w="1321" w:type="dxa"/>
            <w:tcBorders>
              <w:top w:val="single" w:sz="4" w:space="0" w:color="000000"/>
              <w:left w:val="single" w:sz="4" w:space="0" w:color="000000"/>
              <w:bottom w:val="single" w:sz="4" w:space="0" w:color="000000"/>
              <w:right w:val="single" w:sz="4" w:space="0" w:color="000000"/>
            </w:tcBorders>
            <w:shd w:val="clear" w:color="auto" w:fill="E5DFEC"/>
          </w:tcPr>
          <w:p w:rsidR="00E71CE0" w:rsidRPr="00815C13" w:rsidRDefault="00E71CE0" w:rsidP="00E71CE0">
            <w:pPr>
              <w:spacing w:after="60"/>
              <w:rPr>
                <w:rFonts w:asciiTheme="minorHAnsi" w:hAnsiTheme="minorHAnsi" w:cs="Open Sans"/>
                <w:b/>
                <w:bCs/>
                <w:sz w:val="20"/>
                <w:szCs w:val="20"/>
                <w:lang w:val="en-GB"/>
              </w:rPr>
            </w:pPr>
            <w:r w:rsidRPr="00815C13">
              <w:rPr>
                <w:rFonts w:asciiTheme="minorHAnsi" w:hAnsiTheme="minorHAnsi" w:cs="Open Sans"/>
                <w:b/>
                <w:sz w:val="20"/>
                <w:szCs w:val="20"/>
                <w:lang w:bidi="et-EE"/>
              </w:rPr>
              <w:t>Töökava lõppkuu</w:t>
            </w:r>
          </w:p>
        </w:tc>
        <w:tc>
          <w:tcPr>
            <w:tcW w:w="1528" w:type="dxa"/>
            <w:tcBorders>
              <w:top w:val="single" w:sz="4" w:space="0" w:color="000000"/>
              <w:left w:val="single" w:sz="4" w:space="0" w:color="000000"/>
              <w:bottom w:val="single" w:sz="4" w:space="0" w:color="000000"/>
              <w:right w:val="single" w:sz="4" w:space="0" w:color="000000"/>
            </w:tcBorders>
            <w:shd w:val="clear" w:color="auto" w:fill="E5DFEC"/>
          </w:tcPr>
          <w:p w:rsidR="00E71CE0" w:rsidRPr="00815C13" w:rsidRDefault="00E71CE0" w:rsidP="00E71CE0">
            <w:pPr>
              <w:spacing w:after="60"/>
              <w:rPr>
                <w:rFonts w:asciiTheme="minorHAnsi" w:hAnsiTheme="minorHAnsi"/>
                <w:sz w:val="20"/>
                <w:szCs w:val="20"/>
              </w:rPr>
            </w:pPr>
            <w:r w:rsidRPr="00815C13">
              <w:rPr>
                <w:rFonts w:asciiTheme="minorHAnsi" w:hAnsiTheme="minorHAnsi" w:cs="Open Sans"/>
                <w:b/>
                <w:sz w:val="20"/>
                <w:szCs w:val="20"/>
                <w:lang w:bidi="et-EE"/>
              </w:rPr>
              <w:t>Töökava eelarve</w:t>
            </w:r>
          </w:p>
        </w:tc>
      </w:tr>
      <w:tr w:rsidR="00E71CE0" w:rsidRPr="00815C13" w:rsidTr="00D71AC6">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D4CFD" w:rsidRPr="00815C13" w:rsidRDefault="003D4CFD" w:rsidP="003914E1">
            <w:pPr>
              <w:spacing w:after="60"/>
              <w:jc w:val="center"/>
              <w:rPr>
                <w:rFonts w:asciiTheme="minorHAnsi" w:hAnsiTheme="minorHAnsi"/>
                <w:b/>
                <w:sz w:val="20"/>
                <w:szCs w:val="20"/>
                <w:lang w:val="en-GB"/>
              </w:rPr>
            </w:pPr>
            <w:r w:rsidRPr="00815C13">
              <w:rPr>
                <w:rFonts w:asciiTheme="minorHAnsi" w:hAnsiTheme="minorHAnsi" w:cs="Open Sans"/>
                <w:i/>
                <w:sz w:val="20"/>
                <w:szCs w:val="20"/>
                <w:lang w:bidi="et-EE"/>
              </w:rPr>
              <w:t>Luua saab max ühe töökava investeeringu</w:t>
            </w:r>
          </w:p>
        </w:tc>
        <w:tc>
          <w:tcPr>
            <w:tcW w:w="368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71CE0" w:rsidRPr="00815C13" w:rsidRDefault="00E71CE0" w:rsidP="00E71CE0">
            <w:pPr>
              <w:spacing w:after="60"/>
              <w:rPr>
                <w:rFonts w:asciiTheme="minorHAnsi" w:hAnsiTheme="minorHAnsi" w:cs="Open Sans"/>
                <w:b/>
                <w:bCs/>
                <w:sz w:val="20"/>
                <w:szCs w:val="20"/>
                <w:lang w:val="en-GB"/>
              </w:rPr>
            </w:pPr>
          </w:p>
        </w:tc>
        <w:tc>
          <w:tcPr>
            <w:tcW w:w="1401" w:type="dxa"/>
            <w:tcBorders>
              <w:top w:val="single" w:sz="4" w:space="0" w:color="000000"/>
              <w:left w:val="single" w:sz="4" w:space="0" w:color="000000"/>
              <w:bottom w:val="single" w:sz="4" w:space="0" w:color="000000"/>
              <w:right w:val="single" w:sz="4" w:space="0" w:color="000000"/>
            </w:tcBorders>
            <w:shd w:val="clear" w:color="auto" w:fill="E5DFEC"/>
            <w:vAlign w:val="center"/>
          </w:tcPr>
          <w:p w:rsidR="00E71CE0" w:rsidRPr="00815C13" w:rsidRDefault="00E71CE0" w:rsidP="00E71CE0">
            <w:pPr>
              <w:spacing w:after="60"/>
              <w:rPr>
                <w:rFonts w:asciiTheme="minorHAnsi" w:hAnsiTheme="minorHAnsi" w:cs="Open Sans"/>
                <w:bCs/>
                <w:i/>
                <w:sz w:val="20"/>
                <w:szCs w:val="20"/>
                <w:lang w:val="en-GB"/>
              </w:rPr>
            </w:pPr>
            <w:r w:rsidRPr="00815C13">
              <w:rPr>
                <w:rFonts w:asciiTheme="minorHAnsi" w:hAnsiTheme="minorHAnsi" w:cs="Open Sans"/>
                <w:i/>
                <w:sz w:val="20"/>
                <w:szCs w:val="20"/>
                <w:lang w:bidi="et-EE"/>
              </w:rPr>
              <w:t>Automaatselt tegevuste jaotisest</w:t>
            </w:r>
          </w:p>
        </w:tc>
        <w:tc>
          <w:tcPr>
            <w:tcW w:w="1321" w:type="dxa"/>
            <w:tcBorders>
              <w:top w:val="single" w:sz="4" w:space="0" w:color="000000"/>
              <w:left w:val="single" w:sz="4" w:space="0" w:color="000000"/>
              <w:bottom w:val="single" w:sz="4" w:space="0" w:color="000000"/>
              <w:right w:val="single" w:sz="4" w:space="0" w:color="000000"/>
            </w:tcBorders>
            <w:shd w:val="clear" w:color="auto" w:fill="E5DFEC"/>
            <w:vAlign w:val="center"/>
          </w:tcPr>
          <w:p w:rsidR="00E71CE0" w:rsidRPr="00815C13" w:rsidRDefault="00E71CE0" w:rsidP="00E71CE0">
            <w:pPr>
              <w:spacing w:after="60"/>
              <w:rPr>
                <w:rFonts w:asciiTheme="minorHAnsi" w:hAnsiTheme="minorHAnsi" w:cs="Open Sans"/>
                <w:bCs/>
                <w:i/>
                <w:sz w:val="20"/>
                <w:szCs w:val="20"/>
                <w:lang w:val="en-GB"/>
              </w:rPr>
            </w:pPr>
            <w:r w:rsidRPr="00815C13">
              <w:rPr>
                <w:rFonts w:asciiTheme="minorHAnsi" w:hAnsiTheme="minorHAnsi" w:cs="Open Sans"/>
                <w:i/>
                <w:sz w:val="20"/>
                <w:szCs w:val="20"/>
                <w:lang w:bidi="et-EE"/>
              </w:rPr>
              <w:t>Automaatselt tegevuste jaotisest</w:t>
            </w:r>
          </w:p>
        </w:tc>
        <w:tc>
          <w:tcPr>
            <w:tcW w:w="1528" w:type="dxa"/>
            <w:tcBorders>
              <w:top w:val="single" w:sz="4" w:space="0" w:color="000000"/>
              <w:left w:val="single" w:sz="4" w:space="0" w:color="000000"/>
              <w:bottom w:val="single" w:sz="4" w:space="0" w:color="000000"/>
              <w:right w:val="single" w:sz="4" w:space="0" w:color="000000"/>
            </w:tcBorders>
            <w:shd w:val="clear" w:color="auto" w:fill="E5DFEC"/>
            <w:vAlign w:val="center"/>
          </w:tcPr>
          <w:p w:rsidR="00E71CE0" w:rsidRPr="00815C13" w:rsidRDefault="00E71CE0" w:rsidP="00E71CE0">
            <w:pPr>
              <w:spacing w:after="60"/>
              <w:rPr>
                <w:rFonts w:asciiTheme="minorHAnsi" w:hAnsiTheme="minorHAnsi"/>
                <w:sz w:val="20"/>
                <w:szCs w:val="20"/>
              </w:rPr>
            </w:pPr>
            <w:r w:rsidRPr="00815C13">
              <w:rPr>
                <w:rFonts w:asciiTheme="minorHAnsi" w:hAnsiTheme="minorHAnsi" w:cs="Open Sans"/>
                <w:i/>
                <w:sz w:val="20"/>
                <w:szCs w:val="20"/>
                <w:lang w:bidi="et-EE"/>
              </w:rPr>
              <w:t>Automaatne</w:t>
            </w:r>
          </w:p>
        </w:tc>
      </w:tr>
      <w:tr w:rsidR="00E71CE0" w:rsidRPr="00815C13" w:rsidTr="00D71AC6">
        <w:tc>
          <w:tcPr>
            <w:tcW w:w="9498" w:type="dxa"/>
            <w:gridSpan w:val="6"/>
            <w:tcBorders>
              <w:top w:val="single" w:sz="4" w:space="0" w:color="000000"/>
              <w:left w:val="single" w:sz="4" w:space="0" w:color="000000"/>
              <w:bottom w:val="single" w:sz="4" w:space="0" w:color="000000"/>
              <w:right w:val="single" w:sz="4" w:space="0" w:color="000000"/>
            </w:tcBorders>
            <w:shd w:val="clear" w:color="auto" w:fill="E5DFEC"/>
          </w:tcPr>
          <w:p w:rsidR="00E71CE0" w:rsidRPr="00815C13" w:rsidRDefault="00E71CE0" w:rsidP="00E71CE0">
            <w:pPr>
              <w:spacing w:after="60"/>
              <w:rPr>
                <w:rFonts w:asciiTheme="minorHAnsi" w:hAnsiTheme="minorHAnsi"/>
                <w:sz w:val="20"/>
                <w:szCs w:val="20"/>
              </w:rPr>
            </w:pPr>
            <w:r w:rsidRPr="00815C13">
              <w:rPr>
                <w:rFonts w:asciiTheme="minorHAnsi" w:hAnsiTheme="minorHAnsi" w:cs="Open Sans"/>
                <w:b/>
                <w:sz w:val="20"/>
                <w:szCs w:val="20"/>
                <w:lang w:bidi="et-EE"/>
              </w:rPr>
              <w:t>Partnerite kaasamine</w:t>
            </w:r>
          </w:p>
        </w:tc>
      </w:tr>
      <w:tr w:rsidR="00E71CE0" w:rsidRPr="00815C13" w:rsidTr="00D71AC6">
        <w:tc>
          <w:tcPr>
            <w:tcW w:w="3585" w:type="dxa"/>
            <w:gridSpan w:val="2"/>
            <w:tcBorders>
              <w:top w:val="single" w:sz="4" w:space="0" w:color="000000"/>
              <w:left w:val="single" w:sz="4" w:space="0" w:color="000000"/>
              <w:bottom w:val="single" w:sz="4" w:space="0" w:color="000000"/>
              <w:right w:val="single" w:sz="4" w:space="0" w:color="000000"/>
            </w:tcBorders>
            <w:shd w:val="clear" w:color="auto" w:fill="E5DFEC"/>
          </w:tcPr>
          <w:p w:rsidR="00E71CE0" w:rsidRPr="00815C13" w:rsidRDefault="00E71CE0" w:rsidP="00E71CE0">
            <w:pPr>
              <w:spacing w:after="60"/>
              <w:rPr>
                <w:rFonts w:asciiTheme="minorHAnsi" w:hAnsiTheme="minorHAnsi"/>
                <w:i/>
                <w:sz w:val="20"/>
                <w:szCs w:val="20"/>
                <w:lang w:val="en-GB"/>
              </w:rPr>
            </w:pPr>
            <w:r w:rsidRPr="00815C13">
              <w:rPr>
                <w:rFonts w:asciiTheme="minorHAnsi" w:hAnsiTheme="minorHAnsi" w:cs="Open Sans"/>
                <w:sz w:val="20"/>
                <w:szCs w:val="20"/>
                <w:lang w:bidi="et-EE"/>
              </w:rPr>
              <w:t>Töökava eest vastutav partner</w:t>
            </w:r>
          </w:p>
        </w:tc>
        <w:tc>
          <w:tcPr>
            <w:tcW w:w="5913" w:type="dxa"/>
            <w:gridSpan w:val="4"/>
            <w:tcBorders>
              <w:top w:val="single" w:sz="4" w:space="0" w:color="000000"/>
              <w:left w:val="single" w:sz="4" w:space="0" w:color="000000"/>
              <w:bottom w:val="single" w:sz="4" w:space="0" w:color="000000"/>
              <w:right w:val="single" w:sz="4" w:space="0" w:color="000000"/>
            </w:tcBorders>
            <w:shd w:val="clear" w:color="auto" w:fill="FFFFFF"/>
          </w:tcPr>
          <w:p w:rsidR="00E71CE0" w:rsidRPr="00815C13" w:rsidRDefault="00E71CE0" w:rsidP="00E71CE0">
            <w:pPr>
              <w:spacing w:after="60"/>
              <w:rPr>
                <w:rFonts w:asciiTheme="minorHAnsi" w:hAnsiTheme="minorHAnsi"/>
                <w:sz w:val="20"/>
                <w:szCs w:val="20"/>
              </w:rPr>
            </w:pPr>
            <w:r w:rsidRPr="00815C13">
              <w:rPr>
                <w:rFonts w:asciiTheme="minorHAnsi" w:hAnsiTheme="minorHAnsi" w:cs="Open Sans"/>
                <w:i/>
                <w:sz w:val="20"/>
                <w:szCs w:val="20"/>
                <w:lang w:bidi="et-EE"/>
              </w:rPr>
              <w:t>Ripploend</w:t>
            </w:r>
          </w:p>
        </w:tc>
      </w:tr>
      <w:tr w:rsidR="00E71CE0" w:rsidRPr="00815C13" w:rsidTr="00D71AC6">
        <w:tc>
          <w:tcPr>
            <w:tcW w:w="3585" w:type="dxa"/>
            <w:gridSpan w:val="2"/>
            <w:tcBorders>
              <w:top w:val="single" w:sz="4" w:space="0" w:color="000000"/>
              <w:left w:val="single" w:sz="4" w:space="0" w:color="000000"/>
              <w:bottom w:val="single" w:sz="4" w:space="0" w:color="000000"/>
              <w:right w:val="single" w:sz="4" w:space="0" w:color="000000"/>
            </w:tcBorders>
            <w:shd w:val="clear" w:color="auto" w:fill="E5DFEC"/>
          </w:tcPr>
          <w:p w:rsidR="00E71CE0" w:rsidRPr="00815C13" w:rsidRDefault="006E6DAE" w:rsidP="00E71CE0">
            <w:pPr>
              <w:spacing w:after="60"/>
              <w:rPr>
                <w:rFonts w:asciiTheme="minorHAnsi" w:hAnsiTheme="minorHAnsi"/>
                <w:i/>
                <w:sz w:val="20"/>
                <w:szCs w:val="20"/>
                <w:lang w:val="en-GB"/>
              </w:rPr>
            </w:pPr>
            <w:r w:rsidRPr="00815C13">
              <w:rPr>
                <w:rFonts w:asciiTheme="minorHAnsi" w:hAnsiTheme="minorHAnsi" w:cs="Open Sans"/>
                <w:sz w:val="20"/>
                <w:szCs w:val="20"/>
                <w:lang w:bidi="et-EE"/>
              </w:rPr>
              <w:t>Muud kaasatud partnerid</w:t>
            </w:r>
          </w:p>
        </w:tc>
        <w:tc>
          <w:tcPr>
            <w:tcW w:w="5913" w:type="dxa"/>
            <w:gridSpan w:val="4"/>
            <w:tcBorders>
              <w:top w:val="single" w:sz="4" w:space="0" w:color="000000"/>
              <w:left w:val="single" w:sz="4" w:space="0" w:color="000000"/>
              <w:bottom w:val="single" w:sz="4" w:space="0" w:color="000000"/>
              <w:right w:val="single" w:sz="4" w:space="0" w:color="000000"/>
            </w:tcBorders>
            <w:shd w:val="clear" w:color="auto" w:fill="FFFFFF"/>
          </w:tcPr>
          <w:p w:rsidR="00E71CE0" w:rsidRPr="00815C13" w:rsidRDefault="00E71CE0" w:rsidP="00E71CE0">
            <w:pPr>
              <w:spacing w:after="60"/>
              <w:rPr>
                <w:rFonts w:asciiTheme="minorHAnsi" w:hAnsiTheme="minorHAnsi"/>
                <w:sz w:val="20"/>
                <w:szCs w:val="20"/>
              </w:rPr>
            </w:pPr>
            <w:r w:rsidRPr="00815C13">
              <w:rPr>
                <w:rFonts w:asciiTheme="minorHAnsi" w:hAnsiTheme="minorHAnsi" w:cs="Open Sans"/>
                <w:i/>
                <w:sz w:val="20"/>
                <w:szCs w:val="20"/>
                <w:lang w:bidi="et-EE"/>
              </w:rPr>
              <w:t>Ripploend</w:t>
            </w:r>
          </w:p>
        </w:tc>
      </w:tr>
      <w:tr w:rsidR="00E71CE0" w:rsidRPr="00815C13" w:rsidTr="00D71AC6">
        <w:tc>
          <w:tcPr>
            <w:tcW w:w="9498" w:type="dxa"/>
            <w:gridSpan w:val="6"/>
            <w:tcBorders>
              <w:top w:val="single" w:sz="4" w:space="0" w:color="000000"/>
              <w:left w:val="single" w:sz="4" w:space="0" w:color="000000"/>
              <w:bottom w:val="single" w:sz="4" w:space="0" w:color="000000"/>
              <w:right w:val="single" w:sz="4" w:space="0" w:color="000000"/>
            </w:tcBorders>
            <w:shd w:val="clear" w:color="auto" w:fill="E5DFEC"/>
          </w:tcPr>
          <w:p w:rsidR="00E71CE0" w:rsidRPr="00815C13" w:rsidRDefault="00E71CE0" w:rsidP="006413CD">
            <w:pPr>
              <w:spacing w:after="60"/>
              <w:rPr>
                <w:rFonts w:asciiTheme="minorHAnsi" w:hAnsiTheme="minorHAnsi"/>
                <w:sz w:val="20"/>
                <w:szCs w:val="20"/>
              </w:rPr>
            </w:pPr>
            <w:r w:rsidRPr="00815C13">
              <w:rPr>
                <w:rFonts w:asciiTheme="minorHAnsi" w:hAnsiTheme="minorHAnsi" w:cs="Open Sans"/>
                <w:b/>
                <w:sz w:val="20"/>
                <w:szCs w:val="20"/>
                <w:lang w:bidi="et-EE"/>
              </w:rPr>
              <w:t xml:space="preserve">Kokkuvõte </w:t>
            </w:r>
          </w:p>
        </w:tc>
      </w:tr>
      <w:tr w:rsidR="00E71CE0" w:rsidRPr="006B79D3" w:rsidTr="00D71AC6">
        <w:tc>
          <w:tcPr>
            <w:tcW w:w="9498" w:type="dxa"/>
            <w:gridSpan w:val="6"/>
            <w:tcBorders>
              <w:top w:val="single" w:sz="4" w:space="0" w:color="000000"/>
              <w:left w:val="single" w:sz="4" w:space="0" w:color="000000"/>
              <w:bottom w:val="single" w:sz="4" w:space="0" w:color="000000"/>
              <w:right w:val="single" w:sz="4" w:space="0" w:color="000000"/>
            </w:tcBorders>
            <w:shd w:val="clear" w:color="auto" w:fill="auto"/>
          </w:tcPr>
          <w:p w:rsidR="000D41A2" w:rsidRPr="00CF712C" w:rsidRDefault="006413CD" w:rsidP="003914E1">
            <w:pPr>
              <w:spacing w:after="60"/>
              <w:rPr>
                <w:rFonts w:asciiTheme="minorHAnsi" w:hAnsiTheme="minorHAnsi" w:cs="Open Sans"/>
                <w:bCs/>
                <w:sz w:val="20"/>
                <w:szCs w:val="20"/>
              </w:rPr>
            </w:pPr>
            <w:r w:rsidRPr="00815513">
              <w:rPr>
                <w:rFonts w:asciiTheme="minorHAnsi" w:eastAsia="Times New Roman" w:hAnsiTheme="minorHAnsi" w:cs="Open Sans"/>
                <w:b/>
                <w:color w:val="548DD4"/>
                <w:sz w:val="20"/>
                <w:szCs w:val="20"/>
                <w:lang w:bidi="et-EE"/>
              </w:rPr>
              <w:t>[1500 tähemärki]</w:t>
            </w:r>
            <w:r w:rsidRPr="00815513">
              <w:rPr>
                <w:rFonts w:asciiTheme="minorHAnsi" w:eastAsia="Times New Roman" w:hAnsiTheme="minorHAnsi" w:cs="Open Sans"/>
                <w:color w:val="548DD4"/>
                <w:sz w:val="20"/>
                <w:szCs w:val="20"/>
                <w:lang w:bidi="et-EE"/>
              </w:rPr>
              <w:t xml:space="preserve"> </w:t>
            </w:r>
            <w:r w:rsidRPr="00815513">
              <w:rPr>
                <w:rFonts w:asciiTheme="minorHAnsi" w:eastAsia="Times New Roman" w:hAnsiTheme="minorHAnsi" w:cs="Open Sans"/>
                <w:i/>
                <w:color w:val="548DD4"/>
                <w:sz w:val="20"/>
                <w:szCs w:val="20"/>
                <w:lang w:bidi="et-EE"/>
              </w:rPr>
              <w:t>Kirjeldage lühidalt tööpaketti ja selle põhjendatust.</w:t>
            </w:r>
          </w:p>
        </w:tc>
      </w:tr>
    </w:tbl>
    <w:p w:rsidR="00421178" w:rsidRPr="00CF712C" w:rsidRDefault="00421178" w:rsidP="005929FC">
      <w:pPr>
        <w:spacing w:after="0"/>
        <w:rPr>
          <w:rFonts w:asciiTheme="minorHAnsi" w:hAnsiTheme="minorHAnsi" w:cs="Open Sans"/>
          <w:bCs/>
          <w:sz w:val="20"/>
          <w:szCs w:val="20"/>
        </w:rPr>
        <w:sectPr w:rsidR="00421178" w:rsidRPr="00CF712C" w:rsidSect="000D41A2">
          <w:pgSz w:w="11906" w:h="16838"/>
          <w:pgMar w:top="1417" w:right="1417" w:bottom="1417" w:left="1417" w:header="720" w:footer="708" w:gutter="0"/>
          <w:cols w:space="720"/>
          <w:docGrid w:linePitch="360" w:charSpace="-2049"/>
        </w:sectPr>
      </w:pPr>
    </w:p>
    <w:tbl>
      <w:tblPr>
        <w:tblW w:w="0" w:type="auto"/>
        <w:tblInd w:w="108" w:type="dxa"/>
        <w:tblLayout w:type="fixed"/>
        <w:tblCellMar>
          <w:top w:w="57" w:type="dxa"/>
        </w:tblCellMar>
        <w:tblLook w:val="0000" w:firstRow="0" w:lastRow="0" w:firstColumn="0" w:lastColumn="0" w:noHBand="0" w:noVBand="0"/>
      </w:tblPr>
      <w:tblGrid>
        <w:gridCol w:w="13779"/>
      </w:tblGrid>
      <w:tr w:rsidR="005E0202" w:rsidRPr="00815C13" w:rsidTr="008073E7">
        <w:tc>
          <w:tcPr>
            <w:tcW w:w="13779" w:type="dxa"/>
            <w:tcBorders>
              <w:top w:val="single" w:sz="4" w:space="0" w:color="000000"/>
              <w:left w:val="single" w:sz="4" w:space="0" w:color="000000"/>
              <w:bottom w:val="single" w:sz="4" w:space="0" w:color="000000"/>
              <w:right w:val="single" w:sz="4" w:space="0" w:color="000000"/>
            </w:tcBorders>
            <w:shd w:val="clear" w:color="auto" w:fill="E5DFEC" w:themeFill="accent4" w:themeFillTint="33"/>
          </w:tcPr>
          <w:p w:rsidR="005E0202" w:rsidRPr="00815C13" w:rsidRDefault="005E0202" w:rsidP="00CF712C">
            <w:pPr>
              <w:spacing w:after="60"/>
              <w:rPr>
                <w:rFonts w:asciiTheme="minorHAnsi" w:hAnsiTheme="minorHAnsi"/>
                <w:sz w:val="20"/>
                <w:szCs w:val="20"/>
              </w:rPr>
            </w:pPr>
            <w:r w:rsidRPr="00815C13">
              <w:rPr>
                <w:rFonts w:asciiTheme="minorHAnsi" w:hAnsiTheme="minorHAnsi" w:cs="Open Sans"/>
                <w:b/>
                <w:sz w:val="20"/>
                <w:szCs w:val="20"/>
                <w:lang w:bidi="et-EE"/>
              </w:rPr>
              <w:lastRenderedPageBreak/>
              <w:t>Tööpaketi eelarve</w:t>
            </w:r>
          </w:p>
        </w:tc>
      </w:tr>
    </w:tbl>
    <w:p w:rsidR="005E0202" w:rsidRDefault="005E0202" w:rsidP="005E0202">
      <w:pPr>
        <w:spacing w:after="0"/>
        <w:rPr>
          <w:rFonts w:asciiTheme="minorHAnsi" w:hAnsiTheme="minorHAnsi" w:cs="Open Sans"/>
          <w:bCs/>
          <w:sz w:val="20"/>
          <w:szCs w:val="20"/>
          <w:lang w:val="en-GB"/>
        </w:rPr>
      </w:pPr>
    </w:p>
    <w:tbl>
      <w:tblPr>
        <w:tblW w:w="13750" w:type="dxa"/>
        <w:tblInd w:w="137" w:type="dxa"/>
        <w:tblCellMar>
          <w:left w:w="70" w:type="dxa"/>
          <w:right w:w="70" w:type="dxa"/>
        </w:tblCellMar>
        <w:tblLook w:val="04A0" w:firstRow="1" w:lastRow="0" w:firstColumn="1" w:lastColumn="0" w:noHBand="0" w:noVBand="1"/>
      </w:tblPr>
      <w:tblGrid>
        <w:gridCol w:w="3503"/>
        <w:gridCol w:w="1600"/>
        <w:gridCol w:w="1460"/>
        <w:gridCol w:w="1460"/>
        <w:gridCol w:w="1600"/>
        <w:gridCol w:w="4127"/>
      </w:tblGrid>
      <w:tr w:rsidR="005E0202" w:rsidRPr="005E0202" w:rsidTr="008073E7">
        <w:trPr>
          <w:trHeight w:val="300"/>
        </w:trPr>
        <w:tc>
          <w:tcPr>
            <w:tcW w:w="3503" w:type="dxa"/>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Eelarveread</w:t>
            </w:r>
          </w:p>
        </w:tc>
        <w:tc>
          <w:tcPr>
            <w:tcW w:w="160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PP1</w:t>
            </w:r>
          </w:p>
        </w:tc>
        <w:tc>
          <w:tcPr>
            <w:tcW w:w="146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PP2</w:t>
            </w:r>
          </w:p>
        </w:tc>
        <w:tc>
          <w:tcPr>
            <w:tcW w:w="146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PPn</w:t>
            </w:r>
          </w:p>
        </w:tc>
        <w:tc>
          <w:tcPr>
            <w:tcW w:w="160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Kokku</w:t>
            </w:r>
          </w:p>
        </w:tc>
        <w:tc>
          <w:tcPr>
            <w:tcW w:w="4127"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Märkused</w:t>
            </w:r>
          </w:p>
        </w:tc>
      </w:tr>
      <w:tr w:rsidR="005E0202" w:rsidRPr="005E0202" w:rsidTr="00CF712C">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Töötajad</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[250 tähemärki]</w:t>
            </w:r>
          </w:p>
        </w:tc>
      </w:tr>
      <w:tr w:rsidR="005E0202" w:rsidRPr="005E0202" w:rsidTr="00CF712C">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Büroo ja juhtimine</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[250 tähemärki]</w:t>
            </w:r>
          </w:p>
        </w:tc>
      </w:tr>
      <w:tr w:rsidR="005E0202" w:rsidRPr="005E0202" w:rsidTr="00CF712C">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Reisimine ja majutus</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[250 tähemärki]</w:t>
            </w:r>
          </w:p>
        </w:tc>
      </w:tr>
      <w:tr w:rsidR="005E0202" w:rsidRPr="005E0202" w:rsidTr="00CF712C">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Väliseksperdid ja -teenused</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[250 tähemärki]</w:t>
            </w:r>
          </w:p>
        </w:tc>
      </w:tr>
      <w:tr w:rsidR="005E0202" w:rsidRPr="005E0202" w:rsidTr="00CF712C">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Seadmed</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[250 tähemärki]</w:t>
            </w:r>
          </w:p>
        </w:tc>
      </w:tr>
      <w:tr w:rsidR="005E0202" w:rsidRPr="005E0202" w:rsidTr="00CF712C">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Vahesumma</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w:t>
            </w:r>
          </w:p>
        </w:tc>
      </w:tr>
      <w:tr w:rsidR="005E0202" w:rsidRPr="005E0202" w:rsidTr="00CF712C">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Tulud</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[250 tähemärki]</w:t>
            </w:r>
          </w:p>
        </w:tc>
      </w:tr>
      <w:tr w:rsidR="005E0202" w:rsidRPr="005E0202" w:rsidTr="00CF712C">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Kokku EUR</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w:t>
            </w:r>
          </w:p>
        </w:tc>
      </w:tr>
      <w:tr w:rsidR="005E0202" w:rsidRPr="005E0202" w:rsidTr="00CF712C">
        <w:trPr>
          <w:trHeight w:val="300"/>
        </w:trPr>
        <w:tc>
          <w:tcPr>
            <w:tcW w:w="3503" w:type="dxa"/>
            <w:tcBorders>
              <w:top w:val="nil"/>
              <w:left w:val="nil"/>
              <w:bottom w:val="nil"/>
              <w:right w:val="nil"/>
            </w:tcBorders>
            <w:shd w:val="clear" w:color="auto" w:fill="auto"/>
            <w:noWrap/>
            <w:vAlign w:val="bottom"/>
          </w:tcPr>
          <w:p w:rsidR="005E0202" w:rsidRPr="005E0202" w:rsidRDefault="005E0202" w:rsidP="00CF712C">
            <w:pPr>
              <w:suppressAutoHyphens w:val="0"/>
              <w:spacing w:after="0" w:line="240" w:lineRule="auto"/>
              <w:rPr>
                <w:rFonts w:eastAsia="Times New Roman"/>
                <w:color w:val="000000"/>
                <w:lang w:eastAsia="fr-FR"/>
              </w:rPr>
            </w:pPr>
          </w:p>
        </w:tc>
        <w:tc>
          <w:tcPr>
            <w:tcW w:w="1600" w:type="dxa"/>
            <w:tcBorders>
              <w:top w:val="nil"/>
              <w:left w:val="nil"/>
              <w:bottom w:val="nil"/>
              <w:right w:val="nil"/>
            </w:tcBorders>
            <w:shd w:val="clear" w:color="auto" w:fill="auto"/>
            <w:noWrap/>
            <w:vAlign w:val="bottom"/>
          </w:tcPr>
          <w:p w:rsidR="005E0202" w:rsidRPr="005E0202" w:rsidRDefault="005E0202" w:rsidP="00CF712C">
            <w:pPr>
              <w:suppressAutoHyphens w:val="0"/>
              <w:spacing w:after="0" w:line="240" w:lineRule="auto"/>
              <w:rPr>
                <w:rFonts w:ascii="Times New Roman" w:eastAsia="Times New Roman" w:hAnsi="Times New Roman"/>
                <w:sz w:val="20"/>
                <w:szCs w:val="20"/>
                <w:lang w:eastAsia="fr-FR"/>
              </w:rPr>
            </w:pPr>
          </w:p>
        </w:tc>
        <w:tc>
          <w:tcPr>
            <w:tcW w:w="1460" w:type="dxa"/>
            <w:tcBorders>
              <w:top w:val="nil"/>
              <w:left w:val="nil"/>
              <w:bottom w:val="nil"/>
              <w:right w:val="nil"/>
            </w:tcBorders>
            <w:shd w:val="clear" w:color="auto" w:fill="auto"/>
            <w:noWrap/>
            <w:vAlign w:val="bottom"/>
          </w:tcPr>
          <w:p w:rsidR="005E0202" w:rsidRPr="005E0202" w:rsidRDefault="005E0202" w:rsidP="00CF712C">
            <w:pPr>
              <w:suppressAutoHyphens w:val="0"/>
              <w:spacing w:after="0" w:line="240" w:lineRule="auto"/>
              <w:rPr>
                <w:rFonts w:ascii="Times New Roman" w:eastAsia="Times New Roman" w:hAnsi="Times New Roman"/>
                <w:sz w:val="20"/>
                <w:szCs w:val="20"/>
                <w:lang w:eastAsia="fr-FR"/>
              </w:rPr>
            </w:pPr>
          </w:p>
        </w:tc>
        <w:tc>
          <w:tcPr>
            <w:tcW w:w="1460" w:type="dxa"/>
            <w:tcBorders>
              <w:top w:val="nil"/>
              <w:left w:val="nil"/>
              <w:bottom w:val="nil"/>
              <w:right w:val="nil"/>
            </w:tcBorders>
            <w:shd w:val="clear" w:color="auto" w:fill="auto"/>
            <w:noWrap/>
            <w:vAlign w:val="bottom"/>
          </w:tcPr>
          <w:p w:rsidR="005E0202" w:rsidRPr="005E0202" w:rsidRDefault="005E0202" w:rsidP="00CF712C">
            <w:pPr>
              <w:suppressAutoHyphens w:val="0"/>
              <w:spacing w:after="0" w:line="240" w:lineRule="auto"/>
              <w:rPr>
                <w:rFonts w:ascii="Times New Roman" w:eastAsia="Times New Roman" w:hAnsi="Times New Roman"/>
                <w:sz w:val="20"/>
                <w:szCs w:val="20"/>
                <w:lang w:eastAsia="fr-FR"/>
              </w:rPr>
            </w:pPr>
          </w:p>
        </w:tc>
        <w:tc>
          <w:tcPr>
            <w:tcW w:w="1600" w:type="dxa"/>
            <w:tcBorders>
              <w:top w:val="nil"/>
              <w:left w:val="nil"/>
              <w:bottom w:val="nil"/>
              <w:right w:val="nil"/>
            </w:tcBorders>
            <w:shd w:val="clear" w:color="auto" w:fill="auto"/>
            <w:noWrap/>
            <w:vAlign w:val="bottom"/>
          </w:tcPr>
          <w:p w:rsidR="005E0202" w:rsidRPr="005E0202" w:rsidRDefault="005E0202" w:rsidP="00CF712C">
            <w:pPr>
              <w:suppressAutoHyphens w:val="0"/>
              <w:spacing w:after="0" w:line="240" w:lineRule="auto"/>
              <w:rPr>
                <w:rFonts w:ascii="Times New Roman" w:eastAsia="Times New Roman" w:hAnsi="Times New Roman"/>
                <w:sz w:val="20"/>
                <w:szCs w:val="20"/>
                <w:lang w:eastAsia="fr-FR"/>
              </w:rPr>
            </w:pPr>
          </w:p>
        </w:tc>
        <w:tc>
          <w:tcPr>
            <w:tcW w:w="4127" w:type="dxa"/>
            <w:tcBorders>
              <w:top w:val="nil"/>
              <w:left w:val="nil"/>
              <w:bottom w:val="nil"/>
              <w:right w:val="nil"/>
            </w:tcBorders>
            <w:shd w:val="clear" w:color="auto" w:fill="auto"/>
            <w:noWrap/>
            <w:vAlign w:val="bottom"/>
          </w:tcPr>
          <w:p w:rsidR="005E0202" w:rsidRPr="005E0202" w:rsidRDefault="005E0202" w:rsidP="00CF712C">
            <w:pPr>
              <w:suppressAutoHyphens w:val="0"/>
              <w:spacing w:after="0" w:line="240" w:lineRule="auto"/>
              <w:rPr>
                <w:rFonts w:ascii="Times New Roman" w:eastAsia="Times New Roman" w:hAnsi="Times New Roman"/>
                <w:sz w:val="20"/>
                <w:szCs w:val="20"/>
                <w:lang w:eastAsia="fr-FR"/>
              </w:rPr>
            </w:pPr>
          </w:p>
        </w:tc>
      </w:tr>
      <w:tr w:rsidR="005E0202" w:rsidRPr="006B79D3" w:rsidTr="00CF712C">
        <w:trPr>
          <w:trHeight w:val="300"/>
        </w:trPr>
        <w:tc>
          <w:tcPr>
            <w:tcW w:w="13750" w:type="dxa"/>
            <w:gridSpan w:val="6"/>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rsidR="005E0202" w:rsidRPr="00C84811" w:rsidRDefault="005E0202" w:rsidP="00CF712C">
            <w:pPr>
              <w:suppressAutoHyphens w:val="0"/>
              <w:spacing w:after="0" w:line="240" w:lineRule="auto"/>
              <w:jc w:val="center"/>
              <w:rPr>
                <w:rFonts w:eastAsia="Times New Roman"/>
                <w:b/>
                <w:color w:val="000000"/>
                <w:lang w:val="nl-BE" w:eastAsia="fr-FR"/>
              </w:rPr>
            </w:pPr>
            <w:r w:rsidRPr="005E0202">
              <w:rPr>
                <w:rFonts w:eastAsia="Times New Roman"/>
                <w:b/>
                <w:color w:val="000000"/>
                <w:lang w:bidi="et-EE"/>
              </w:rPr>
              <w:t>Soovituslik eelarve jaotumine aasta kohta</w:t>
            </w:r>
          </w:p>
        </w:tc>
      </w:tr>
      <w:tr w:rsidR="008073E7" w:rsidRPr="005E0202" w:rsidTr="008073E7">
        <w:trPr>
          <w:trHeight w:val="300"/>
        </w:trPr>
        <w:tc>
          <w:tcPr>
            <w:tcW w:w="3503"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5E0202" w:rsidRPr="005E0202" w:rsidRDefault="005E0202" w:rsidP="00CF712C">
            <w:pPr>
              <w:suppressAutoHyphens w:val="0"/>
              <w:spacing w:after="0" w:line="240" w:lineRule="auto"/>
              <w:rPr>
                <w:rFonts w:eastAsia="Times New Roman"/>
                <w:color w:val="000000"/>
                <w:lang w:eastAsia="fr-FR"/>
              </w:rPr>
            </w:pPr>
            <w:r>
              <w:rPr>
                <w:rFonts w:eastAsia="Times New Roman"/>
                <w:color w:val="000000"/>
                <w:lang w:bidi="et-EE"/>
              </w:rPr>
              <w:t>Aasta</w:t>
            </w: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CF712C">
            <w:pPr>
              <w:suppressAutoHyphens w:val="0"/>
              <w:spacing w:after="0" w:line="240" w:lineRule="auto"/>
              <w:jc w:val="right"/>
              <w:rPr>
                <w:rFonts w:eastAsia="Times New Roman"/>
                <w:color w:val="000000"/>
                <w:lang w:eastAsia="fr-FR"/>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CF712C">
            <w:pPr>
              <w:suppressAutoHyphens w:val="0"/>
              <w:spacing w:after="0" w:line="240" w:lineRule="auto"/>
              <w:jc w:val="right"/>
              <w:rPr>
                <w:rFonts w:eastAsia="Times New Roman"/>
                <w:color w:val="000000"/>
                <w:lang w:eastAsia="fr-FR"/>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CF712C">
            <w:pPr>
              <w:suppressAutoHyphens w:val="0"/>
              <w:spacing w:after="0" w:line="240" w:lineRule="auto"/>
              <w:jc w:val="right"/>
              <w:rPr>
                <w:rFonts w:eastAsia="Times New Roman"/>
                <w:color w:val="000000"/>
                <w:lang w:eastAsia="fr-FR"/>
              </w:rPr>
            </w:pP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CF712C">
            <w:pPr>
              <w:suppressAutoHyphens w:val="0"/>
              <w:spacing w:after="0" w:line="240" w:lineRule="auto"/>
              <w:jc w:val="right"/>
              <w:rPr>
                <w:rFonts w:eastAsia="Times New Roman"/>
                <w:color w:val="000000"/>
                <w:lang w:eastAsia="fr-FR"/>
              </w:rPr>
            </w:pPr>
          </w:p>
        </w:tc>
        <w:tc>
          <w:tcPr>
            <w:tcW w:w="4127" w:type="dxa"/>
            <w:tcBorders>
              <w:top w:val="nil"/>
              <w:left w:val="nil"/>
              <w:bottom w:val="single" w:sz="4" w:space="0" w:color="auto"/>
              <w:right w:val="single" w:sz="4" w:space="0" w:color="auto"/>
            </w:tcBorders>
            <w:shd w:val="clear" w:color="auto" w:fill="FFFFFF" w:themeFill="background1"/>
            <w:noWrap/>
            <w:vAlign w:val="bottom"/>
            <w:hideMark/>
          </w:tcPr>
          <w:p w:rsidR="005E0202" w:rsidRPr="005E0202" w:rsidRDefault="008073E7" w:rsidP="00CF712C">
            <w:pPr>
              <w:suppressAutoHyphens w:val="0"/>
              <w:spacing w:after="0" w:line="240" w:lineRule="auto"/>
              <w:rPr>
                <w:rFonts w:eastAsia="Times New Roman"/>
                <w:color w:val="000000"/>
                <w:lang w:eastAsia="fr-FR"/>
              </w:rPr>
            </w:pPr>
            <w:r w:rsidRPr="005E0202">
              <w:rPr>
                <w:rFonts w:eastAsia="Times New Roman"/>
                <w:color w:val="000000"/>
                <w:lang w:bidi="et-EE"/>
              </w:rPr>
              <w:t xml:space="preserve">Kokku </w:t>
            </w:r>
          </w:p>
        </w:tc>
      </w:tr>
      <w:tr w:rsidR="005E0202" w:rsidRPr="005E0202" w:rsidTr="00CF712C">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sidRPr="005E0202">
              <w:rPr>
                <w:rFonts w:eastAsia="Times New Roman"/>
                <w:color w:val="000000"/>
                <w:lang w:bidi="et-EE"/>
              </w:rPr>
              <w:t>% eelarvest</w:t>
            </w: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CF712C">
            <w:pPr>
              <w:suppressAutoHyphens w:val="0"/>
              <w:spacing w:after="0" w:line="240" w:lineRule="auto"/>
              <w:jc w:val="right"/>
              <w:rPr>
                <w:rFonts w:eastAsia="Times New Roman"/>
                <w:color w:val="000000"/>
                <w:lang w:eastAsia="fr-FR"/>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CF712C">
            <w:pPr>
              <w:suppressAutoHyphens w:val="0"/>
              <w:spacing w:after="0" w:line="240" w:lineRule="auto"/>
              <w:jc w:val="right"/>
              <w:rPr>
                <w:rFonts w:eastAsia="Times New Roman"/>
                <w:color w:val="000000"/>
                <w:lang w:eastAsia="fr-FR"/>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CF712C">
            <w:pPr>
              <w:suppressAutoHyphens w:val="0"/>
              <w:spacing w:after="0" w:line="240" w:lineRule="auto"/>
              <w:jc w:val="right"/>
              <w:rPr>
                <w:rFonts w:eastAsia="Times New Roman"/>
                <w:color w:val="000000"/>
                <w:lang w:eastAsia="fr-FR"/>
              </w:rPr>
            </w:pP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CF712C">
            <w:pPr>
              <w:suppressAutoHyphens w:val="0"/>
              <w:spacing w:after="0" w:line="240" w:lineRule="auto"/>
              <w:jc w:val="right"/>
              <w:rPr>
                <w:rFonts w:eastAsia="Times New Roman"/>
                <w:color w:val="000000"/>
                <w:lang w:eastAsia="fr-FR"/>
              </w:rPr>
            </w:pP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jc w:val="right"/>
              <w:rPr>
                <w:rFonts w:eastAsia="Times New Roman"/>
                <w:color w:val="000000"/>
                <w:lang w:eastAsia="fr-FR"/>
              </w:rPr>
            </w:pPr>
            <w:r w:rsidRPr="005E0202">
              <w:rPr>
                <w:rFonts w:eastAsia="Times New Roman"/>
                <w:color w:val="000000"/>
                <w:lang w:bidi="et-EE"/>
              </w:rPr>
              <w:t>100%</w:t>
            </w:r>
          </w:p>
        </w:tc>
      </w:tr>
      <w:tr w:rsidR="005E0202" w:rsidRPr="005E0202" w:rsidTr="00CF712C">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CF712C">
            <w:pPr>
              <w:suppressAutoHyphens w:val="0"/>
              <w:spacing w:after="0" w:line="240" w:lineRule="auto"/>
              <w:rPr>
                <w:rFonts w:eastAsia="Times New Roman"/>
                <w:color w:val="000000"/>
                <w:lang w:eastAsia="fr-FR"/>
              </w:rPr>
            </w:pPr>
            <w:r>
              <w:rPr>
                <w:rFonts w:eastAsia="Times New Roman"/>
                <w:color w:val="000000"/>
                <w:lang w:bidi="et-EE"/>
              </w:rPr>
              <w:t>Summa EUR</w:t>
            </w:r>
          </w:p>
        </w:tc>
        <w:tc>
          <w:tcPr>
            <w:tcW w:w="1600" w:type="dxa"/>
            <w:tcBorders>
              <w:top w:val="nil"/>
              <w:left w:val="nil"/>
              <w:bottom w:val="single" w:sz="4" w:space="0" w:color="auto"/>
              <w:right w:val="single" w:sz="4" w:space="0" w:color="auto"/>
            </w:tcBorders>
            <w:shd w:val="clear" w:color="auto" w:fill="auto"/>
            <w:noWrap/>
            <w:vAlign w:val="bottom"/>
          </w:tcPr>
          <w:p w:rsidR="005E0202" w:rsidRPr="005E0202" w:rsidRDefault="005E0202" w:rsidP="00CF712C">
            <w:pPr>
              <w:suppressAutoHyphens w:val="0"/>
              <w:spacing w:after="0" w:line="240" w:lineRule="auto"/>
              <w:jc w:val="right"/>
              <w:rPr>
                <w:rFonts w:eastAsia="Times New Roman"/>
                <w:color w:val="000000"/>
                <w:lang w:eastAsia="fr-FR"/>
              </w:rPr>
            </w:pPr>
          </w:p>
        </w:tc>
        <w:tc>
          <w:tcPr>
            <w:tcW w:w="1460" w:type="dxa"/>
            <w:tcBorders>
              <w:top w:val="nil"/>
              <w:left w:val="nil"/>
              <w:bottom w:val="single" w:sz="4" w:space="0" w:color="auto"/>
              <w:right w:val="single" w:sz="4" w:space="0" w:color="auto"/>
            </w:tcBorders>
            <w:shd w:val="clear" w:color="auto" w:fill="auto"/>
            <w:noWrap/>
            <w:vAlign w:val="bottom"/>
          </w:tcPr>
          <w:p w:rsidR="005E0202" w:rsidRPr="005E0202" w:rsidRDefault="005E0202" w:rsidP="00CF712C">
            <w:pPr>
              <w:suppressAutoHyphens w:val="0"/>
              <w:spacing w:after="0" w:line="240" w:lineRule="auto"/>
              <w:jc w:val="right"/>
              <w:rPr>
                <w:rFonts w:eastAsia="Times New Roman"/>
                <w:color w:val="000000"/>
                <w:lang w:eastAsia="fr-FR"/>
              </w:rPr>
            </w:pPr>
          </w:p>
        </w:tc>
        <w:tc>
          <w:tcPr>
            <w:tcW w:w="1460" w:type="dxa"/>
            <w:tcBorders>
              <w:top w:val="nil"/>
              <w:left w:val="nil"/>
              <w:bottom w:val="single" w:sz="4" w:space="0" w:color="auto"/>
              <w:right w:val="single" w:sz="4" w:space="0" w:color="auto"/>
            </w:tcBorders>
            <w:shd w:val="clear" w:color="auto" w:fill="auto"/>
            <w:noWrap/>
            <w:vAlign w:val="bottom"/>
          </w:tcPr>
          <w:p w:rsidR="005E0202" w:rsidRPr="005E0202" w:rsidRDefault="005E0202" w:rsidP="00CF712C">
            <w:pPr>
              <w:suppressAutoHyphens w:val="0"/>
              <w:spacing w:after="0" w:line="240" w:lineRule="auto"/>
              <w:jc w:val="right"/>
              <w:rPr>
                <w:rFonts w:eastAsia="Times New Roman"/>
                <w:color w:val="000000"/>
                <w:lang w:eastAsia="fr-FR"/>
              </w:rPr>
            </w:pPr>
          </w:p>
        </w:tc>
        <w:tc>
          <w:tcPr>
            <w:tcW w:w="1600" w:type="dxa"/>
            <w:tcBorders>
              <w:top w:val="nil"/>
              <w:left w:val="nil"/>
              <w:bottom w:val="single" w:sz="4" w:space="0" w:color="auto"/>
              <w:right w:val="single" w:sz="4" w:space="0" w:color="auto"/>
            </w:tcBorders>
            <w:shd w:val="clear" w:color="auto" w:fill="auto"/>
            <w:noWrap/>
            <w:vAlign w:val="bottom"/>
          </w:tcPr>
          <w:p w:rsidR="005E0202" w:rsidRPr="005E0202" w:rsidRDefault="005E0202" w:rsidP="00CF712C">
            <w:pPr>
              <w:suppressAutoHyphens w:val="0"/>
              <w:spacing w:after="0" w:line="240" w:lineRule="auto"/>
              <w:jc w:val="right"/>
              <w:rPr>
                <w:rFonts w:eastAsia="Times New Roman"/>
                <w:color w:val="000000"/>
                <w:lang w:eastAsia="fr-FR"/>
              </w:rPr>
            </w:pPr>
          </w:p>
        </w:tc>
        <w:tc>
          <w:tcPr>
            <w:tcW w:w="4127" w:type="dxa"/>
            <w:tcBorders>
              <w:top w:val="nil"/>
              <w:left w:val="nil"/>
              <w:bottom w:val="single" w:sz="4" w:space="0" w:color="auto"/>
              <w:right w:val="single" w:sz="4" w:space="0" w:color="auto"/>
            </w:tcBorders>
            <w:shd w:val="clear" w:color="auto" w:fill="auto"/>
            <w:noWrap/>
            <w:vAlign w:val="bottom"/>
          </w:tcPr>
          <w:p w:rsidR="005E0202" w:rsidRPr="005E0202" w:rsidRDefault="005E0202" w:rsidP="00CF712C">
            <w:pPr>
              <w:suppressAutoHyphens w:val="0"/>
              <w:spacing w:after="0" w:line="240" w:lineRule="auto"/>
              <w:jc w:val="right"/>
              <w:rPr>
                <w:rFonts w:eastAsia="Times New Roman"/>
                <w:color w:val="000000"/>
                <w:lang w:eastAsia="fr-FR"/>
              </w:rPr>
            </w:pPr>
          </w:p>
        </w:tc>
      </w:tr>
    </w:tbl>
    <w:p w:rsidR="005E0202" w:rsidRPr="00815C13" w:rsidRDefault="005E0202" w:rsidP="005E0202">
      <w:pPr>
        <w:spacing w:after="0"/>
        <w:rPr>
          <w:rFonts w:asciiTheme="minorHAnsi" w:hAnsiTheme="minorHAnsi" w:cs="Open Sans"/>
          <w:bCs/>
          <w:sz w:val="20"/>
          <w:szCs w:val="20"/>
          <w:lang w:val="en-GB"/>
        </w:rPr>
      </w:pPr>
    </w:p>
    <w:p w:rsidR="00421178" w:rsidRDefault="00421178" w:rsidP="000D41A2">
      <w:pPr>
        <w:rPr>
          <w:rFonts w:asciiTheme="minorHAnsi" w:hAnsiTheme="minorHAnsi" w:cs="Open Sans"/>
          <w:b/>
          <w:sz w:val="20"/>
          <w:szCs w:val="20"/>
          <w:u w:val="single"/>
          <w:lang w:val="en-GB"/>
        </w:rPr>
        <w:sectPr w:rsidR="00421178" w:rsidSect="00421178">
          <w:pgSz w:w="16838" w:h="11906" w:orient="landscape"/>
          <w:pgMar w:top="1417" w:right="1417" w:bottom="1417" w:left="1417" w:header="720" w:footer="708" w:gutter="0"/>
          <w:cols w:space="720"/>
          <w:docGrid w:linePitch="360" w:charSpace="-2049"/>
        </w:sectPr>
      </w:pPr>
    </w:p>
    <w:p w:rsidR="005929FC" w:rsidRPr="00815C13" w:rsidRDefault="00E71CE0" w:rsidP="000D41A2">
      <w:pPr>
        <w:rPr>
          <w:rFonts w:asciiTheme="minorHAnsi" w:hAnsiTheme="minorHAnsi" w:cs="Open Sans"/>
          <w:bCs/>
          <w:sz w:val="20"/>
          <w:szCs w:val="20"/>
          <w:lang w:val="en-GB"/>
        </w:rPr>
      </w:pPr>
      <w:r w:rsidRPr="00815C13">
        <w:rPr>
          <w:rFonts w:asciiTheme="minorHAnsi" w:hAnsiTheme="minorHAnsi" w:cs="Open Sans"/>
          <w:b/>
          <w:sz w:val="20"/>
          <w:szCs w:val="20"/>
          <w:u w:val="single"/>
          <w:lang w:bidi="et-EE"/>
        </w:rPr>
        <w:lastRenderedPageBreak/>
        <w:t>Investeering 1</w:t>
      </w:r>
    </w:p>
    <w:tbl>
      <w:tblPr>
        <w:tblW w:w="9518" w:type="dxa"/>
        <w:tblInd w:w="-279" w:type="dxa"/>
        <w:tblLayout w:type="fixed"/>
        <w:tblCellMar>
          <w:left w:w="0" w:type="dxa"/>
          <w:right w:w="0" w:type="dxa"/>
        </w:tblCellMar>
        <w:tblLook w:val="0000" w:firstRow="0" w:lastRow="0" w:firstColumn="0" w:lastColumn="0" w:noHBand="0" w:noVBand="0"/>
      </w:tblPr>
      <w:tblGrid>
        <w:gridCol w:w="1183"/>
        <w:gridCol w:w="2517"/>
        <w:gridCol w:w="3384"/>
        <w:gridCol w:w="1276"/>
        <w:gridCol w:w="1133"/>
        <w:gridCol w:w="25"/>
      </w:tblGrid>
      <w:tr w:rsidR="00D71AC6" w:rsidRPr="00815C13"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E5DFEC"/>
          </w:tcPr>
          <w:p w:rsidR="00D71AC6" w:rsidRPr="00815C13" w:rsidRDefault="00D71AC6" w:rsidP="00E71CE0">
            <w:pPr>
              <w:spacing w:after="60"/>
              <w:rPr>
                <w:rFonts w:asciiTheme="minorHAnsi" w:hAnsiTheme="minorHAnsi" w:cs="Open Sans"/>
                <w:b/>
                <w:bCs/>
                <w:sz w:val="20"/>
                <w:szCs w:val="20"/>
                <w:lang w:val="en-GB"/>
              </w:rPr>
            </w:pPr>
            <w:r>
              <w:rPr>
                <w:rFonts w:asciiTheme="minorHAnsi" w:hAnsiTheme="minorHAnsi" w:cs="Open Sans"/>
                <w:b/>
                <w:sz w:val="20"/>
                <w:szCs w:val="20"/>
                <w:lang w:bidi="et-EE"/>
              </w:rPr>
              <w:t>Investeeringu nimetus</w:t>
            </w:r>
          </w:p>
        </w:tc>
        <w:tc>
          <w:tcPr>
            <w:tcW w:w="25" w:type="dxa"/>
            <w:shd w:val="clear" w:color="auto" w:fill="auto"/>
          </w:tcPr>
          <w:p w:rsidR="00D71AC6" w:rsidRPr="00815C13" w:rsidRDefault="00D71AC6">
            <w:pPr>
              <w:rPr>
                <w:rFonts w:asciiTheme="minorHAnsi" w:hAnsiTheme="minorHAnsi"/>
                <w:sz w:val="20"/>
                <w:szCs w:val="20"/>
              </w:rPr>
            </w:pPr>
          </w:p>
        </w:tc>
      </w:tr>
      <w:tr w:rsidR="00D71AC6" w:rsidRPr="00815C13"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auto"/>
          </w:tcPr>
          <w:p w:rsidR="00D71AC6" w:rsidRPr="00815C13" w:rsidRDefault="00D71AC6" w:rsidP="00E71CE0">
            <w:pPr>
              <w:spacing w:after="60"/>
              <w:rPr>
                <w:rFonts w:asciiTheme="minorHAnsi" w:hAnsiTheme="minorHAnsi" w:cs="Open Sans"/>
                <w:b/>
                <w:bCs/>
                <w:sz w:val="20"/>
                <w:szCs w:val="20"/>
                <w:lang w:val="en-GB"/>
              </w:rPr>
            </w:pPr>
          </w:p>
        </w:tc>
        <w:tc>
          <w:tcPr>
            <w:tcW w:w="25" w:type="dxa"/>
            <w:shd w:val="clear" w:color="auto" w:fill="auto"/>
          </w:tcPr>
          <w:p w:rsidR="00D71AC6" w:rsidRPr="00815C13" w:rsidRDefault="00D71AC6">
            <w:pPr>
              <w:rPr>
                <w:rFonts w:asciiTheme="minorHAnsi" w:hAnsiTheme="minorHAnsi"/>
                <w:sz w:val="20"/>
                <w:szCs w:val="20"/>
              </w:rPr>
            </w:pPr>
          </w:p>
        </w:tc>
      </w:tr>
      <w:tr w:rsidR="00E71CE0" w:rsidRPr="00815C13"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E5DFEC"/>
          </w:tcPr>
          <w:p w:rsidR="00E71CE0" w:rsidRPr="00815C13" w:rsidRDefault="00E71CE0" w:rsidP="00E71CE0">
            <w:pPr>
              <w:spacing w:after="60"/>
              <w:rPr>
                <w:rFonts w:asciiTheme="minorHAnsi" w:hAnsiTheme="minorHAnsi"/>
                <w:sz w:val="20"/>
                <w:szCs w:val="20"/>
              </w:rPr>
            </w:pPr>
            <w:r w:rsidRPr="00815C13">
              <w:rPr>
                <w:rFonts w:asciiTheme="minorHAnsi" w:hAnsiTheme="minorHAnsi" w:cs="Open Sans"/>
                <w:b/>
                <w:sz w:val="20"/>
                <w:szCs w:val="20"/>
                <w:lang w:bidi="et-EE"/>
              </w:rPr>
              <w:t>Investeeringu kirjeldus</w:t>
            </w:r>
          </w:p>
        </w:tc>
        <w:tc>
          <w:tcPr>
            <w:tcW w:w="25" w:type="dxa"/>
            <w:shd w:val="clear" w:color="auto" w:fill="auto"/>
          </w:tcPr>
          <w:p w:rsidR="00310D1B" w:rsidRPr="00815C13" w:rsidRDefault="00310D1B">
            <w:pPr>
              <w:rPr>
                <w:rFonts w:asciiTheme="minorHAnsi" w:hAnsiTheme="minorHAnsi"/>
                <w:sz w:val="20"/>
                <w:szCs w:val="20"/>
              </w:rPr>
            </w:pPr>
          </w:p>
        </w:tc>
      </w:tr>
      <w:tr w:rsidR="00E71CE0" w:rsidRPr="006B79D3"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auto"/>
          </w:tcPr>
          <w:p w:rsidR="00E466C5" w:rsidRPr="00CF712C" w:rsidRDefault="00A43477" w:rsidP="00074E59">
            <w:pPr>
              <w:spacing w:after="60"/>
              <w:rPr>
                <w:rFonts w:asciiTheme="minorHAnsi" w:eastAsia="Times New Roman" w:hAnsiTheme="minorHAnsi" w:cs="Open Sans"/>
                <w:i/>
                <w:color w:val="548DD4"/>
                <w:sz w:val="20"/>
                <w:szCs w:val="20"/>
                <w:lang w:eastAsia="en-GB"/>
              </w:rPr>
            </w:pPr>
            <w:r w:rsidRPr="00815513">
              <w:rPr>
                <w:rFonts w:asciiTheme="minorHAnsi" w:eastAsia="Times New Roman" w:hAnsiTheme="minorHAnsi" w:cs="Open Sans"/>
                <w:b/>
                <w:color w:val="548DD4"/>
                <w:sz w:val="20"/>
                <w:szCs w:val="20"/>
                <w:lang w:bidi="et-EE"/>
              </w:rPr>
              <w:t>[1000 tähemärki]</w:t>
            </w:r>
            <w:r w:rsidRPr="00815513">
              <w:rPr>
                <w:rFonts w:asciiTheme="minorHAnsi" w:eastAsia="Times New Roman" w:hAnsiTheme="minorHAnsi" w:cs="Open Sans"/>
                <w:color w:val="548DD4"/>
                <w:sz w:val="20"/>
                <w:szCs w:val="20"/>
                <w:lang w:bidi="et-EE"/>
              </w:rPr>
              <w:t xml:space="preserve"> </w:t>
            </w:r>
            <w:r w:rsidRPr="00815513">
              <w:rPr>
                <w:rFonts w:asciiTheme="minorHAnsi" w:eastAsia="Times New Roman" w:hAnsiTheme="minorHAnsi" w:cs="Open Sans"/>
                <w:i/>
                <w:color w:val="548DD4"/>
                <w:sz w:val="20"/>
                <w:szCs w:val="20"/>
                <w:lang w:bidi="et-EE"/>
              </w:rPr>
              <w:t xml:space="preserve">Kirjeldage investeeringut ja selgitage, kuidas see on üldis(t) tööpaketiga (tööpakettidega) ning projekti loogikaga seotud. </w:t>
            </w:r>
          </w:p>
        </w:tc>
        <w:tc>
          <w:tcPr>
            <w:tcW w:w="25" w:type="dxa"/>
            <w:shd w:val="clear" w:color="auto" w:fill="auto"/>
          </w:tcPr>
          <w:p w:rsidR="00310D1B" w:rsidRPr="00CF712C" w:rsidRDefault="00310D1B">
            <w:pPr>
              <w:rPr>
                <w:rFonts w:asciiTheme="minorHAnsi" w:hAnsiTheme="minorHAnsi"/>
                <w:sz w:val="20"/>
                <w:szCs w:val="20"/>
              </w:rPr>
            </w:pPr>
          </w:p>
        </w:tc>
      </w:tr>
      <w:tr w:rsidR="00E71CE0" w:rsidRPr="00815C13" w:rsidTr="002F016E">
        <w:tblPrEx>
          <w:tblCellMar>
            <w:top w:w="57" w:type="dxa"/>
            <w:left w:w="108" w:type="dxa"/>
            <w:right w:w="108" w:type="dxa"/>
          </w:tblCellMar>
        </w:tblPrEx>
        <w:trPr>
          <w:gridAfter w:val="1"/>
          <w:wAfter w:w="25" w:type="dxa"/>
        </w:trPr>
        <w:tc>
          <w:tcPr>
            <w:tcW w:w="3700" w:type="dxa"/>
            <w:gridSpan w:val="2"/>
            <w:tcBorders>
              <w:top w:val="single" w:sz="4" w:space="0" w:color="000000"/>
              <w:left w:val="single" w:sz="4" w:space="0" w:color="000000"/>
              <w:bottom w:val="single" w:sz="4" w:space="0" w:color="000000"/>
              <w:right w:val="single" w:sz="4" w:space="0" w:color="000000"/>
            </w:tcBorders>
            <w:shd w:val="clear" w:color="auto" w:fill="E5DFEC"/>
          </w:tcPr>
          <w:p w:rsidR="00E71CE0" w:rsidRPr="00D71AC6" w:rsidRDefault="00E71CE0" w:rsidP="00E71CE0">
            <w:pPr>
              <w:spacing w:after="60"/>
              <w:rPr>
                <w:rFonts w:asciiTheme="minorHAnsi" w:hAnsiTheme="minorHAnsi"/>
                <w:b/>
                <w:i/>
                <w:sz w:val="20"/>
                <w:szCs w:val="20"/>
                <w:lang w:val="en-GB"/>
              </w:rPr>
            </w:pPr>
            <w:r w:rsidRPr="00D71AC6">
              <w:rPr>
                <w:rFonts w:asciiTheme="minorHAnsi" w:hAnsiTheme="minorHAnsi" w:cs="Open Sans"/>
                <w:b/>
                <w:sz w:val="20"/>
                <w:szCs w:val="20"/>
                <w:lang w:bidi="et-EE"/>
              </w:rPr>
              <w:t>Kaasatud partnerid</w:t>
            </w:r>
          </w:p>
        </w:tc>
        <w:tc>
          <w:tcPr>
            <w:tcW w:w="5793" w:type="dxa"/>
            <w:gridSpan w:val="3"/>
            <w:tcBorders>
              <w:top w:val="single" w:sz="4" w:space="0" w:color="000000"/>
              <w:left w:val="single" w:sz="4" w:space="0" w:color="000000"/>
              <w:bottom w:val="single" w:sz="4" w:space="0" w:color="000000"/>
              <w:right w:val="single" w:sz="4" w:space="0" w:color="000000"/>
            </w:tcBorders>
            <w:shd w:val="clear" w:color="auto" w:fill="FFFFFF"/>
          </w:tcPr>
          <w:p w:rsidR="00E71CE0" w:rsidRPr="00815C13" w:rsidRDefault="00E71CE0" w:rsidP="00E71CE0">
            <w:pPr>
              <w:spacing w:after="60"/>
              <w:rPr>
                <w:rFonts w:asciiTheme="minorHAnsi" w:hAnsiTheme="minorHAnsi"/>
                <w:sz w:val="20"/>
                <w:szCs w:val="20"/>
              </w:rPr>
            </w:pPr>
          </w:p>
        </w:tc>
      </w:tr>
      <w:tr w:rsidR="00E71CE0" w:rsidRPr="00870E5E"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E5DFEC"/>
          </w:tcPr>
          <w:p w:rsidR="00E71CE0" w:rsidRPr="00802226" w:rsidRDefault="00E71CE0" w:rsidP="00D71AC6">
            <w:pPr>
              <w:spacing w:after="0"/>
              <w:rPr>
                <w:rFonts w:asciiTheme="minorHAnsi" w:eastAsia="Times New Roman" w:hAnsiTheme="minorHAnsi" w:cs="Open Sans"/>
                <w:i/>
                <w:color w:val="548DD4"/>
                <w:sz w:val="20"/>
                <w:szCs w:val="20"/>
                <w:lang w:val="en-US" w:eastAsia="en-GB"/>
              </w:rPr>
            </w:pPr>
            <w:r w:rsidRPr="00815C13">
              <w:rPr>
                <w:rFonts w:asciiTheme="minorHAnsi" w:hAnsiTheme="minorHAnsi" w:cs="Open Sans"/>
                <w:b/>
                <w:sz w:val="20"/>
                <w:szCs w:val="20"/>
                <w:lang w:bidi="et-EE"/>
              </w:rPr>
              <w:t xml:space="preserve">Investeeringu asukoht </w:t>
            </w:r>
          </w:p>
        </w:tc>
        <w:tc>
          <w:tcPr>
            <w:tcW w:w="25" w:type="dxa"/>
            <w:shd w:val="clear" w:color="auto" w:fill="auto"/>
          </w:tcPr>
          <w:p w:rsidR="00310D1B" w:rsidRPr="00802226" w:rsidRDefault="00310D1B">
            <w:pPr>
              <w:rPr>
                <w:rFonts w:asciiTheme="minorHAnsi" w:hAnsiTheme="minorHAnsi"/>
                <w:sz w:val="20"/>
                <w:szCs w:val="20"/>
                <w:lang w:val="en-GB"/>
              </w:rPr>
            </w:pPr>
          </w:p>
        </w:tc>
      </w:tr>
      <w:tr w:rsidR="00D71AC6" w:rsidRPr="006B79D3"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auto"/>
          </w:tcPr>
          <w:p w:rsidR="00D71AC6" w:rsidRPr="00815C13" w:rsidRDefault="00D71AC6" w:rsidP="00D71AC6">
            <w:pPr>
              <w:spacing w:after="0"/>
              <w:rPr>
                <w:rFonts w:asciiTheme="minorHAnsi" w:hAnsiTheme="minorHAnsi" w:cs="Open Sans"/>
                <w:b/>
                <w:bCs/>
                <w:sz w:val="20"/>
                <w:szCs w:val="20"/>
                <w:lang w:val="en-GB"/>
              </w:rPr>
            </w:pPr>
            <w:r w:rsidRPr="00802226">
              <w:rPr>
                <w:rFonts w:asciiTheme="minorHAnsi" w:eastAsia="Times New Roman" w:hAnsiTheme="minorHAnsi" w:cs="Open Sans"/>
                <w:i/>
                <w:color w:val="548DD4"/>
                <w:sz w:val="20"/>
                <w:szCs w:val="20"/>
                <w:lang w:bidi="et-EE"/>
              </w:rPr>
              <w:t>Füüsilise investeeringu asukoht</w:t>
            </w:r>
          </w:p>
        </w:tc>
        <w:tc>
          <w:tcPr>
            <w:tcW w:w="25" w:type="dxa"/>
            <w:shd w:val="clear" w:color="auto" w:fill="auto"/>
          </w:tcPr>
          <w:p w:rsidR="00D71AC6" w:rsidRPr="00802226" w:rsidRDefault="00D71AC6">
            <w:pPr>
              <w:rPr>
                <w:rFonts w:asciiTheme="minorHAnsi" w:hAnsiTheme="minorHAnsi"/>
                <w:sz w:val="20"/>
                <w:szCs w:val="20"/>
                <w:lang w:val="en-GB"/>
              </w:rPr>
            </w:pPr>
          </w:p>
        </w:tc>
      </w:tr>
      <w:tr w:rsidR="00E71CE0" w:rsidRPr="006B79D3"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E5DFEC"/>
          </w:tcPr>
          <w:p w:rsidR="00E71CE0" w:rsidRPr="00815C13" w:rsidRDefault="00E71CE0" w:rsidP="00E71CE0">
            <w:pPr>
              <w:spacing w:after="0"/>
              <w:rPr>
                <w:rFonts w:asciiTheme="minorHAnsi" w:hAnsiTheme="minorHAnsi"/>
                <w:sz w:val="20"/>
                <w:szCs w:val="20"/>
                <w:lang w:val="en-GB"/>
              </w:rPr>
            </w:pPr>
            <w:r w:rsidRPr="00815C13">
              <w:rPr>
                <w:rFonts w:asciiTheme="minorHAnsi" w:hAnsiTheme="minorHAnsi" w:cs="Open Sans"/>
                <w:b/>
                <w:sz w:val="20"/>
                <w:szCs w:val="20"/>
                <w:lang w:bidi="et-EE"/>
              </w:rPr>
              <w:t>Investeeringuga seotud riskid</w:t>
            </w:r>
          </w:p>
        </w:tc>
        <w:tc>
          <w:tcPr>
            <w:tcW w:w="25" w:type="dxa"/>
            <w:shd w:val="clear" w:color="auto" w:fill="auto"/>
          </w:tcPr>
          <w:p w:rsidR="00310D1B" w:rsidRPr="00815C13" w:rsidRDefault="00310D1B">
            <w:pPr>
              <w:rPr>
                <w:rFonts w:asciiTheme="minorHAnsi" w:hAnsiTheme="minorHAnsi"/>
                <w:sz w:val="20"/>
                <w:szCs w:val="20"/>
                <w:lang w:val="en-GB"/>
              </w:rPr>
            </w:pPr>
          </w:p>
        </w:tc>
      </w:tr>
      <w:tr w:rsidR="00E71CE0" w:rsidRPr="00074E59"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FFFFFF"/>
          </w:tcPr>
          <w:p w:rsidR="00E466C5" w:rsidRPr="00CF712C" w:rsidRDefault="00A43477" w:rsidP="00074E59">
            <w:pPr>
              <w:spacing w:after="0"/>
              <w:rPr>
                <w:sz w:val="20"/>
                <w:szCs w:val="20"/>
              </w:rPr>
            </w:pPr>
            <w:r w:rsidRPr="00815513">
              <w:rPr>
                <w:rFonts w:asciiTheme="minorHAnsi" w:eastAsia="Times New Roman" w:hAnsiTheme="minorHAnsi" w:cs="Open Sans"/>
                <w:b/>
                <w:color w:val="548DD4"/>
                <w:sz w:val="20"/>
                <w:szCs w:val="20"/>
                <w:lang w:bidi="et-EE"/>
              </w:rPr>
              <w:t>[1000 tähemärki]</w:t>
            </w:r>
            <w:r w:rsidRPr="00815513">
              <w:rPr>
                <w:rFonts w:asciiTheme="minorHAnsi" w:eastAsia="Times New Roman" w:hAnsiTheme="minorHAnsi" w:cs="Open Sans"/>
                <w:color w:val="548DD4"/>
                <w:sz w:val="20"/>
                <w:szCs w:val="20"/>
                <w:lang w:bidi="et-EE"/>
              </w:rPr>
              <w:t xml:space="preserve"> </w:t>
            </w:r>
            <w:r w:rsidRPr="00815513">
              <w:rPr>
                <w:rFonts w:asciiTheme="minorHAnsi" w:eastAsia="Times New Roman" w:hAnsiTheme="minorHAnsi" w:cs="Open Sans"/>
                <w:i/>
                <w:color w:val="548DD4"/>
                <w:sz w:val="20"/>
                <w:szCs w:val="20"/>
                <w:lang w:bidi="et-EE"/>
              </w:rPr>
              <w:t xml:space="preserve">Investeeringuga seotud riskide, jätkamise/peatamise otsuste jms (kui on kohaldatav) kirjeldus </w:t>
            </w:r>
          </w:p>
        </w:tc>
        <w:tc>
          <w:tcPr>
            <w:tcW w:w="25" w:type="dxa"/>
            <w:shd w:val="clear" w:color="auto" w:fill="auto"/>
          </w:tcPr>
          <w:p w:rsidR="00310D1B" w:rsidRPr="00CF712C" w:rsidRDefault="00310D1B">
            <w:pPr>
              <w:rPr>
                <w:rFonts w:asciiTheme="minorHAnsi" w:hAnsiTheme="minorHAnsi"/>
                <w:sz w:val="20"/>
                <w:szCs w:val="20"/>
              </w:rPr>
            </w:pPr>
          </w:p>
        </w:tc>
      </w:tr>
      <w:tr w:rsidR="00E71CE0" w:rsidRPr="00815C13"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E5DFEC"/>
          </w:tcPr>
          <w:p w:rsidR="00E71CE0" w:rsidRPr="00815C13" w:rsidRDefault="00E71CE0" w:rsidP="00E71CE0">
            <w:pPr>
              <w:spacing w:after="0"/>
              <w:rPr>
                <w:rFonts w:asciiTheme="minorHAnsi" w:hAnsiTheme="minorHAnsi"/>
                <w:sz w:val="20"/>
                <w:szCs w:val="20"/>
              </w:rPr>
            </w:pPr>
            <w:r w:rsidRPr="00815C13">
              <w:rPr>
                <w:rFonts w:asciiTheme="minorHAnsi" w:hAnsiTheme="minorHAnsi" w:cs="Open Sans"/>
                <w:b/>
                <w:sz w:val="20"/>
                <w:szCs w:val="20"/>
                <w:lang w:bidi="et-EE"/>
              </w:rPr>
              <w:t>Investeeringute dokumentatsioon</w:t>
            </w:r>
          </w:p>
        </w:tc>
        <w:tc>
          <w:tcPr>
            <w:tcW w:w="25" w:type="dxa"/>
            <w:shd w:val="clear" w:color="auto" w:fill="auto"/>
          </w:tcPr>
          <w:p w:rsidR="00310D1B" w:rsidRPr="00815C13" w:rsidRDefault="00310D1B">
            <w:pPr>
              <w:rPr>
                <w:rFonts w:asciiTheme="minorHAnsi" w:hAnsiTheme="minorHAnsi"/>
                <w:sz w:val="20"/>
                <w:szCs w:val="20"/>
              </w:rPr>
            </w:pPr>
          </w:p>
        </w:tc>
      </w:tr>
      <w:tr w:rsidR="00E71CE0" w:rsidRPr="006B79D3"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FFFFFF"/>
          </w:tcPr>
          <w:p w:rsidR="00E466C5" w:rsidRPr="00CF712C" w:rsidRDefault="00A43477" w:rsidP="00074E59">
            <w:pPr>
              <w:spacing w:after="0"/>
              <w:rPr>
                <w:sz w:val="20"/>
                <w:szCs w:val="20"/>
              </w:rPr>
            </w:pPr>
            <w:r w:rsidRPr="00815513">
              <w:rPr>
                <w:rFonts w:asciiTheme="minorHAnsi" w:eastAsia="Times New Roman" w:hAnsiTheme="minorHAnsi" w:cs="Open Sans"/>
                <w:b/>
                <w:color w:val="548DD4"/>
                <w:sz w:val="20"/>
                <w:szCs w:val="20"/>
                <w:lang w:bidi="et-EE"/>
              </w:rPr>
              <w:t>[1000 tähemärki]</w:t>
            </w:r>
            <w:r w:rsidRPr="00815513">
              <w:rPr>
                <w:rFonts w:asciiTheme="minorHAnsi" w:eastAsia="Times New Roman" w:hAnsiTheme="minorHAnsi" w:cs="Open Sans"/>
                <w:color w:val="548DD4"/>
                <w:sz w:val="20"/>
                <w:szCs w:val="20"/>
                <w:lang w:bidi="et-EE"/>
              </w:rPr>
              <w:t xml:space="preserve"> </w:t>
            </w:r>
            <w:r w:rsidRPr="00815513">
              <w:rPr>
                <w:rFonts w:asciiTheme="minorHAnsi" w:eastAsia="Times New Roman" w:hAnsiTheme="minorHAnsi" w:cs="Open Sans"/>
                <w:i/>
                <w:color w:val="548DD4"/>
                <w:sz w:val="20"/>
                <w:szCs w:val="20"/>
                <w:lang w:bidi="et-EE"/>
              </w:rPr>
              <w:t xml:space="preserve">Loetlege kõik kooskõlas asjakohaste riiklike õigusaktidega investeeringu jaoks nõutavad tehnilised tingimused ja load (nt ehitusload). </w:t>
            </w:r>
          </w:p>
        </w:tc>
        <w:tc>
          <w:tcPr>
            <w:tcW w:w="25" w:type="dxa"/>
            <w:shd w:val="clear" w:color="auto" w:fill="auto"/>
          </w:tcPr>
          <w:p w:rsidR="00310D1B" w:rsidRPr="00CF712C" w:rsidRDefault="00310D1B">
            <w:pPr>
              <w:rPr>
                <w:rFonts w:asciiTheme="minorHAnsi" w:hAnsiTheme="minorHAnsi"/>
                <w:sz w:val="20"/>
                <w:szCs w:val="20"/>
              </w:rPr>
            </w:pPr>
          </w:p>
        </w:tc>
      </w:tr>
      <w:tr w:rsidR="00E71CE0" w:rsidRPr="00815C13"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E5DFEC"/>
          </w:tcPr>
          <w:p w:rsidR="00E71CE0" w:rsidRPr="00815C13" w:rsidRDefault="00E71CE0" w:rsidP="00E71CE0">
            <w:pPr>
              <w:spacing w:after="0"/>
              <w:rPr>
                <w:rFonts w:asciiTheme="minorHAnsi" w:hAnsiTheme="minorHAnsi"/>
                <w:sz w:val="20"/>
                <w:szCs w:val="20"/>
              </w:rPr>
            </w:pPr>
            <w:r w:rsidRPr="00815C13">
              <w:rPr>
                <w:rFonts w:asciiTheme="minorHAnsi" w:hAnsiTheme="minorHAnsi" w:cs="Open Sans"/>
                <w:b/>
                <w:sz w:val="20"/>
                <w:szCs w:val="20"/>
                <w:lang w:bidi="et-EE"/>
              </w:rPr>
              <w:t>Omandiõigus</w:t>
            </w:r>
          </w:p>
        </w:tc>
        <w:tc>
          <w:tcPr>
            <w:tcW w:w="25" w:type="dxa"/>
            <w:shd w:val="clear" w:color="auto" w:fill="auto"/>
          </w:tcPr>
          <w:p w:rsidR="00310D1B" w:rsidRPr="00815C13" w:rsidRDefault="00310D1B">
            <w:pPr>
              <w:rPr>
                <w:rFonts w:asciiTheme="minorHAnsi" w:hAnsiTheme="minorHAnsi"/>
                <w:sz w:val="20"/>
                <w:szCs w:val="20"/>
              </w:rPr>
            </w:pPr>
          </w:p>
        </w:tc>
      </w:tr>
      <w:tr w:rsidR="00E71CE0" w:rsidRPr="006B79D3"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FFFFFF"/>
          </w:tcPr>
          <w:p w:rsidR="00802226" w:rsidRPr="00E95F1C" w:rsidRDefault="00A43477" w:rsidP="00E71CE0">
            <w:pPr>
              <w:spacing w:after="60"/>
              <w:rPr>
                <w:rFonts w:asciiTheme="minorHAnsi" w:hAnsiTheme="minorHAnsi"/>
                <w:b/>
                <w:sz w:val="20"/>
                <w:szCs w:val="20"/>
                <w:lang w:val="en-GB"/>
              </w:rPr>
            </w:pPr>
            <w:r w:rsidRPr="00815513">
              <w:rPr>
                <w:rFonts w:asciiTheme="minorHAnsi" w:eastAsia="Times New Roman" w:hAnsiTheme="minorHAnsi" w:cs="Open Sans"/>
                <w:b/>
                <w:color w:val="548DD4"/>
                <w:sz w:val="20"/>
                <w:szCs w:val="20"/>
                <w:lang w:bidi="et-EE"/>
              </w:rPr>
              <w:t xml:space="preserve">[1000 tähemärki] </w:t>
            </w:r>
          </w:p>
          <w:p w:rsidR="00802226" w:rsidRPr="00802226" w:rsidRDefault="00802226" w:rsidP="00802226">
            <w:pPr>
              <w:spacing w:after="60"/>
              <w:rPr>
                <w:rFonts w:asciiTheme="minorHAnsi" w:eastAsia="Times New Roman" w:hAnsiTheme="minorHAnsi" w:cs="Open Sans"/>
                <w:i/>
                <w:color w:val="548DD4"/>
                <w:sz w:val="20"/>
                <w:szCs w:val="20"/>
                <w:lang w:val="en-US" w:eastAsia="en-GB"/>
              </w:rPr>
            </w:pPr>
            <w:r w:rsidRPr="00802226">
              <w:rPr>
                <w:rFonts w:asciiTheme="minorHAnsi" w:eastAsia="Times New Roman" w:hAnsiTheme="minorHAnsi" w:cs="Open Sans"/>
                <w:i/>
                <w:color w:val="548DD4"/>
                <w:sz w:val="20"/>
                <w:szCs w:val="20"/>
                <w:lang w:bidi="et-EE"/>
              </w:rPr>
              <w:t xml:space="preserve">Kes on investeeringu asukoha omanik? </w:t>
            </w:r>
          </w:p>
          <w:p w:rsidR="00802226" w:rsidRPr="00802226" w:rsidRDefault="00802226" w:rsidP="00802226">
            <w:pPr>
              <w:spacing w:after="60"/>
              <w:rPr>
                <w:rFonts w:asciiTheme="minorHAnsi" w:eastAsia="Times New Roman" w:hAnsiTheme="minorHAnsi" w:cs="Open Sans"/>
                <w:i/>
                <w:color w:val="548DD4"/>
                <w:sz w:val="20"/>
                <w:szCs w:val="20"/>
                <w:lang w:val="en-US" w:eastAsia="en-GB"/>
              </w:rPr>
            </w:pPr>
            <w:r w:rsidRPr="00802226">
              <w:rPr>
                <w:rFonts w:asciiTheme="minorHAnsi" w:eastAsia="Times New Roman" w:hAnsiTheme="minorHAnsi" w:cs="Open Sans"/>
                <w:i/>
                <w:color w:val="548DD4"/>
                <w:sz w:val="20"/>
                <w:szCs w:val="20"/>
                <w:lang w:bidi="et-EE"/>
              </w:rPr>
              <w:t xml:space="preserve">Kellele jääb omandiõigus pärast projekti lõppemist? </w:t>
            </w:r>
          </w:p>
          <w:p w:rsidR="00E466C5" w:rsidRPr="00802226" w:rsidRDefault="00802226" w:rsidP="00802226">
            <w:pPr>
              <w:spacing w:after="60"/>
              <w:rPr>
                <w:rFonts w:asciiTheme="minorHAnsi" w:hAnsiTheme="minorHAnsi"/>
                <w:sz w:val="20"/>
                <w:szCs w:val="20"/>
                <w:lang w:val="en-GB"/>
              </w:rPr>
            </w:pPr>
            <w:r w:rsidRPr="00802226">
              <w:rPr>
                <w:rFonts w:asciiTheme="minorHAnsi" w:eastAsia="Times New Roman" w:hAnsiTheme="minorHAnsi" w:cs="Open Sans"/>
                <w:i/>
                <w:color w:val="548DD4"/>
                <w:sz w:val="20"/>
                <w:szCs w:val="20"/>
                <w:lang w:bidi="et-EE"/>
              </w:rPr>
              <w:t xml:space="preserve">Kes vastutab investeeringu hooldamise eest? Kuidas seda tehakse? </w:t>
            </w:r>
          </w:p>
        </w:tc>
        <w:tc>
          <w:tcPr>
            <w:tcW w:w="25" w:type="dxa"/>
            <w:shd w:val="clear" w:color="auto" w:fill="auto"/>
          </w:tcPr>
          <w:p w:rsidR="00310D1B" w:rsidRPr="00802226" w:rsidRDefault="00310D1B">
            <w:pPr>
              <w:rPr>
                <w:rFonts w:asciiTheme="minorHAnsi" w:hAnsiTheme="minorHAnsi"/>
                <w:sz w:val="20"/>
                <w:szCs w:val="20"/>
                <w:lang w:val="en-GB"/>
              </w:rPr>
            </w:pPr>
          </w:p>
        </w:tc>
      </w:tr>
      <w:tr w:rsidR="00E71CE0" w:rsidRPr="00870E5E"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E5DFEC"/>
          </w:tcPr>
          <w:p w:rsidR="00E71CE0" w:rsidRPr="00815C13" w:rsidRDefault="00D71AC6" w:rsidP="00E71CE0">
            <w:pPr>
              <w:spacing w:after="60"/>
              <w:rPr>
                <w:rFonts w:asciiTheme="minorHAnsi" w:hAnsiTheme="minorHAnsi"/>
                <w:sz w:val="20"/>
                <w:szCs w:val="20"/>
                <w:lang w:val="en-GB"/>
              </w:rPr>
            </w:pPr>
            <w:r>
              <w:rPr>
                <w:rFonts w:asciiTheme="minorHAnsi" w:hAnsiTheme="minorHAnsi" w:cs="Open Sans"/>
                <w:b/>
                <w:sz w:val="20"/>
                <w:szCs w:val="20"/>
                <w:lang w:bidi="et-EE"/>
              </w:rPr>
              <w:t>Tegevused, väljundid ja tulemid</w:t>
            </w:r>
          </w:p>
        </w:tc>
        <w:tc>
          <w:tcPr>
            <w:tcW w:w="25" w:type="dxa"/>
            <w:shd w:val="clear" w:color="auto" w:fill="auto"/>
          </w:tcPr>
          <w:p w:rsidR="00310D1B" w:rsidRPr="00815C13" w:rsidRDefault="00310D1B">
            <w:pPr>
              <w:rPr>
                <w:rFonts w:asciiTheme="minorHAnsi" w:hAnsiTheme="minorHAnsi"/>
                <w:sz w:val="20"/>
                <w:szCs w:val="20"/>
                <w:lang w:val="en-GB"/>
              </w:rPr>
            </w:pPr>
          </w:p>
        </w:tc>
      </w:tr>
      <w:tr w:rsidR="00D71AC6" w:rsidRPr="00815C13" w:rsidTr="002F016E">
        <w:tblPrEx>
          <w:tblCellMar>
            <w:top w:w="57" w:type="dxa"/>
            <w:left w:w="108" w:type="dxa"/>
            <w:right w:w="108" w:type="dxa"/>
          </w:tblCellMar>
        </w:tblPrEx>
        <w:trPr>
          <w:gridAfter w:val="1"/>
          <w:wAfter w:w="25" w:type="dxa"/>
          <w:trHeight w:val="276"/>
        </w:trPr>
        <w:tc>
          <w:tcPr>
            <w:tcW w:w="1183" w:type="dxa"/>
            <w:vMerge w:val="restart"/>
            <w:tcBorders>
              <w:top w:val="single" w:sz="4" w:space="0" w:color="000000"/>
              <w:left w:val="single" w:sz="4" w:space="0" w:color="000000"/>
              <w:bottom w:val="single" w:sz="4" w:space="0" w:color="000000"/>
              <w:right w:val="single" w:sz="4" w:space="0" w:color="000000"/>
            </w:tcBorders>
            <w:shd w:val="clear" w:color="auto" w:fill="E5DFEC"/>
            <w:vAlign w:val="center"/>
          </w:tcPr>
          <w:p w:rsidR="00D71AC6" w:rsidRPr="00815C13" w:rsidRDefault="00D71AC6" w:rsidP="00D71AC6">
            <w:pPr>
              <w:spacing w:after="0"/>
              <w:jc w:val="center"/>
              <w:rPr>
                <w:rFonts w:asciiTheme="minorHAnsi" w:hAnsiTheme="minorHAnsi"/>
                <w:sz w:val="20"/>
                <w:szCs w:val="20"/>
                <w:lang w:val="en-GB"/>
              </w:rPr>
            </w:pPr>
            <w:r>
              <w:rPr>
                <w:rFonts w:asciiTheme="minorHAnsi" w:hAnsiTheme="minorHAnsi" w:cs="Open Sans"/>
                <w:sz w:val="20"/>
                <w:szCs w:val="20"/>
                <w:lang w:bidi="et-EE"/>
              </w:rPr>
              <w:t>Tegevus 1.1</w:t>
            </w:r>
          </w:p>
        </w:tc>
        <w:tc>
          <w:tcPr>
            <w:tcW w:w="5901" w:type="dxa"/>
            <w:gridSpan w:val="2"/>
            <w:tcBorders>
              <w:top w:val="single" w:sz="4" w:space="0" w:color="000000"/>
              <w:left w:val="single" w:sz="4" w:space="0" w:color="000000"/>
              <w:bottom w:val="single" w:sz="4" w:space="0" w:color="000000"/>
              <w:right w:val="single" w:sz="4" w:space="0" w:color="000000"/>
            </w:tcBorders>
            <w:shd w:val="clear" w:color="auto" w:fill="FFFFFF"/>
          </w:tcPr>
          <w:p w:rsidR="00D71AC6" w:rsidRDefault="00D71AC6" w:rsidP="00D71AC6">
            <w:pPr>
              <w:spacing w:after="0"/>
              <w:rPr>
                <w:rFonts w:asciiTheme="minorHAnsi" w:hAnsiTheme="minorHAnsi" w:cs="Open Sans"/>
                <w:bCs/>
                <w:sz w:val="20"/>
                <w:szCs w:val="20"/>
                <w:lang w:val="en-GB"/>
              </w:rPr>
            </w:pPr>
            <w:r w:rsidRPr="00815C13">
              <w:rPr>
                <w:rFonts w:asciiTheme="minorHAnsi" w:hAnsiTheme="minorHAnsi" w:cs="Open Sans"/>
                <w:sz w:val="20"/>
                <w:szCs w:val="20"/>
                <w:lang w:bidi="et-EE"/>
              </w:rPr>
              <w:t>Tegevuse nimetus</w:t>
            </w:r>
          </w:p>
          <w:p w:rsidR="00D71AC6" w:rsidRPr="00CF712C" w:rsidRDefault="00D71AC6" w:rsidP="0067110E">
            <w:pPr>
              <w:spacing w:after="60"/>
              <w:jc w:val="both"/>
              <w:rPr>
                <w:rFonts w:asciiTheme="minorHAnsi" w:eastAsia="Times New Roman" w:hAnsiTheme="minorHAnsi" w:cs="Open Sans"/>
                <w:i/>
                <w:color w:val="548DD4"/>
                <w:sz w:val="20"/>
                <w:szCs w:val="20"/>
                <w:lang w:eastAsia="en-GB"/>
              </w:rPr>
            </w:pPr>
            <w:r w:rsidRPr="006642CF">
              <w:rPr>
                <w:rFonts w:asciiTheme="minorHAnsi" w:eastAsia="Times New Roman" w:hAnsiTheme="minorHAnsi" w:cs="Open Sans"/>
                <w:i/>
                <w:color w:val="548DD4"/>
                <w:sz w:val="20"/>
                <w:szCs w:val="20"/>
                <w:lang w:bidi="et-EE"/>
              </w:rPr>
              <w:t>Loetlege siin selle tööpaketi raames ette nähtud tegevused. Võtke arvesse, et tööpaketi kohta saab loetleda kuni 5 tegevust</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D71AC6" w:rsidRPr="00815C13" w:rsidRDefault="00D71AC6" w:rsidP="00D71AC6">
            <w:pPr>
              <w:spacing w:after="0"/>
              <w:rPr>
                <w:rFonts w:asciiTheme="minorHAnsi" w:hAnsiTheme="minorHAnsi"/>
                <w:i/>
                <w:sz w:val="20"/>
                <w:szCs w:val="20"/>
                <w:lang w:val="en-GB"/>
              </w:rPr>
            </w:pPr>
            <w:r w:rsidRPr="00815C13">
              <w:rPr>
                <w:rFonts w:asciiTheme="minorHAnsi" w:hAnsiTheme="minorHAnsi" w:cs="Open Sans"/>
                <w:sz w:val="20"/>
                <w:szCs w:val="20"/>
                <w:lang w:bidi="et-EE"/>
              </w:rPr>
              <w:t>Alguskuu</w:t>
            </w:r>
          </w:p>
          <w:p w:rsidR="00D71AC6" w:rsidRPr="00815C13" w:rsidRDefault="00D71AC6" w:rsidP="00D71AC6">
            <w:pPr>
              <w:spacing w:after="0"/>
              <w:rPr>
                <w:rFonts w:asciiTheme="minorHAnsi" w:hAnsiTheme="minorHAnsi"/>
                <w:sz w:val="20"/>
                <w:szCs w:val="20"/>
                <w:lang w:val="en-GB"/>
              </w:rPr>
            </w:pPr>
            <w:r w:rsidRPr="00815C13">
              <w:rPr>
                <w:rFonts w:asciiTheme="minorHAnsi" w:hAnsiTheme="minorHAnsi" w:cs="Open Sans"/>
                <w:i/>
                <w:sz w:val="20"/>
                <w:szCs w:val="20"/>
                <w:lang w:bidi="et-EE"/>
              </w:rPr>
              <w:t>(KK. AAAA)</w:t>
            </w: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D71AC6" w:rsidRPr="00815C13" w:rsidRDefault="00D71AC6" w:rsidP="00D71AC6">
            <w:pPr>
              <w:spacing w:after="0"/>
              <w:rPr>
                <w:rFonts w:asciiTheme="minorHAnsi" w:hAnsiTheme="minorHAnsi"/>
                <w:i/>
                <w:sz w:val="20"/>
                <w:szCs w:val="20"/>
                <w:lang w:val="en-GB"/>
              </w:rPr>
            </w:pPr>
            <w:r w:rsidRPr="00815C13">
              <w:rPr>
                <w:rFonts w:asciiTheme="minorHAnsi" w:hAnsiTheme="minorHAnsi" w:cs="Open Sans"/>
                <w:sz w:val="20"/>
                <w:szCs w:val="20"/>
                <w:lang w:bidi="et-EE"/>
              </w:rPr>
              <w:t>Lõppkuu</w:t>
            </w:r>
          </w:p>
          <w:p w:rsidR="00D71AC6" w:rsidRPr="00815C13" w:rsidRDefault="00D71AC6" w:rsidP="00D71AC6">
            <w:pPr>
              <w:spacing w:after="0"/>
              <w:rPr>
                <w:rFonts w:asciiTheme="minorHAnsi" w:hAnsiTheme="minorHAnsi"/>
                <w:sz w:val="20"/>
                <w:szCs w:val="20"/>
              </w:rPr>
            </w:pPr>
            <w:r w:rsidRPr="00815C13">
              <w:rPr>
                <w:rFonts w:asciiTheme="minorHAnsi" w:hAnsiTheme="minorHAnsi" w:cs="Open Sans"/>
                <w:i/>
                <w:sz w:val="20"/>
                <w:szCs w:val="20"/>
                <w:lang w:bidi="et-EE"/>
              </w:rPr>
              <w:t>(KK. AAAA)</w:t>
            </w:r>
          </w:p>
        </w:tc>
      </w:tr>
      <w:tr w:rsidR="00D71AC6" w:rsidRPr="006B79D3" w:rsidTr="002F016E">
        <w:tblPrEx>
          <w:tblCellMar>
            <w:top w:w="57" w:type="dxa"/>
            <w:left w:w="108" w:type="dxa"/>
            <w:right w:w="108" w:type="dxa"/>
          </w:tblCellMar>
        </w:tblPrEx>
        <w:trPr>
          <w:gridAfter w:val="1"/>
          <w:wAfter w:w="25" w:type="dxa"/>
        </w:trPr>
        <w:tc>
          <w:tcPr>
            <w:tcW w:w="1183" w:type="dxa"/>
            <w:vMerge/>
            <w:tcBorders>
              <w:top w:val="single" w:sz="4" w:space="0" w:color="000000"/>
              <w:left w:val="single" w:sz="4" w:space="0" w:color="000000"/>
              <w:bottom w:val="single" w:sz="4" w:space="0" w:color="000000"/>
              <w:right w:val="single" w:sz="4" w:space="0" w:color="000000"/>
            </w:tcBorders>
            <w:shd w:val="clear" w:color="auto" w:fill="E5DFEC"/>
            <w:vAlign w:val="center"/>
          </w:tcPr>
          <w:p w:rsidR="00D71AC6" w:rsidRPr="00815C13" w:rsidRDefault="00D71AC6" w:rsidP="00D71AC6">
            <w:pPr>
              <w:rPr>
                <w:rFonts w:asciiTheme="minorHAnsi" w:hAnsiTheme="minorHAnsi"/>
                <w:sz w:val="20"/>
                <w:szCs w:val="20"/>
              </w:rPr>
            </w:pPr>
          </w:p>
        </w:tc>
        <w:tc>
          <w:tcPr>
            <w:tcW w:w="8310" w:type="dxa"/>
            <w:gridSpan w:val="4"/>
            <w:tcBorders>
              <w:top w:val="single" w:sz="4" w:space="0" w:color="000000"/>
              <w:left w:val="single" w:sz="4" w:space="0" w:color="000000"/>
              <w:bottom w:val="single" w:sz="4" w:space="0" w:color="000000"/>
              <w:right w:val="single" w:sz="4" w:space="0" w:color="000000"/>
            </w:tcBorders>
            <w:shd w:val="clear" w:color="auto" w:fill="FFFFFF"/>
          </w:tcPr>
          <w:p w:rsidR="00D71AC6" w:rsidRPr="00C84811" w:rsidRDefault="00D71AC6" w:rsidP="00D71AC6">
            <w:pPr>
              <w:pStyle w:val="CommentText1"/>
              <w:spacing w:after="0"/>
              <w:rPr>
                <w:rFonts w:asciiTheme="minorHAnsi" w:hAnsiTheme="minorHAnsi"/>
                <w:color w:val="548DD4"/>
                <w:lang w:val="nl-BE"/>
              </w:rPr>
            </w:pPr>
            <w:r w:rsidRPr="00815C13">
              <w:rPr>
                <w:rFonts w:asciiTheme="minorHAnsi" w:hAnsiTheme="minorHAnsi" w:cs="Open Sans"/>
                <w:lang w:bidi="et-EE"/>
              </w:rPr>
              <w:t>Tegevuse kirjeldus ja kaasatud partnerid</w:t>
            </w:r>
          </w:p>
          <w:p w:rsidR="00D71AC6" w:rsidRPr="00C84811" w:rsidRDefault="00D71AC6" w:rsidP="00D71AC6">
            <w:pPr>
              <w:pStyle w:val="CommentText1"/>
              <w:rPr>
                <w:rFonts w:asciiTheme="minorHAnsi" w:hAnsiTheme="minorHAnsi"/>
                <w:b/>
                <w:lang w:val="nl-BE"/>
              </w:rPr>
            </w:pPr>
            <w:r w:rsidRPr="00815513">
              <w:rPr>
                <w:rFonts w:asciiTheme="minorHAnsi" w:eastAsia="Times New Roman" w:hAnsiTheme="minorHAnsi" w:cs="Open Sans"/>
                <w:b/>
                <w:color w:val="548DD4"/>
                <w:lang w:bidi="et-EE"/>
              </w:rPr>
              <w:t>[500 tähemärki]</w:t>
            </w:r>
          </w:p>
        </w:tc>
      </w:tr>
      <w:tr w:rsidR="00D71AC6" w:rsidRPr="00815C13" w:rsidTr="002F016E">
        <w:tblPrEx>
          <w:tblCellMar>
            <w:top w:w="57" w:type="dxa"/>
            <w:left w:w="108" w:type="dxa"/>
            <w:right w:w="108" w:type="dxa"/>
          </w:tblCellMar>
        </w:tblPrEx>
        <w:trPr>
          <w:gridAfter w:val="1"/>
          <w:wAfter w:w="25" w:type="dxa"/>
        </w:trPr>
        <w:tc>
          <w:tcPr>
            <w:tcW w:w="1183" w:type="dxa"/>
            <w:tcBorders>
              <w:top w:val="single" w:sz="4" w:space="0" w:color="000000"/>
              <w:left w:val="single" w:sz="4" w:space="0" w:color="000000"/>
              <w:bottom w:val="single" w:sz="8" w:space="0" w:color="000000"/>
              <w:right w:val="single" w:sz="4" w:space="0" w:color="000000"/>
            </w:tcBorders>
            <w:shd w:val="clear" w:color="auto" w:fill="auto"/>
            <w:vAlign w:val="center"/>
          </w:tcPr>
          <w:p w:rsidR="00D71AC6" w:rsidRPr="00815C13" w:rsidRDefault="00D71AC6" w:rsidP="00D71AC6">
            <w:pPr>
              <w:spacing w:after="0"/>
              <w:jc w:val="center"/>
              <w:rPr>
                <w:rFonts w:asciiTheme="minorHAnsi" w:hAnsiTheme="minorHAnsi" w:cs="Open Sans"/>
                <w:sz w:val="20"/>
                <w:szCs w:val="20"/>
                <w:lang w:val="en-GB"/>
              </w:rPr>
            </w:pPr>
            <w:r w:rsidRPr="00815C13">
              <w:rPr>
                <w:rFonts w:asciiTheme="minorHAnsi" w:hAnsiTheme="minorHAnsi" w:cs="Open Sans"/>
                <w:sz w:val="20"/>
                <w:szCs w:val="20"/>
                <w:lang w:bidi="et-EE"/>
              </w:rPr>
              <w:t>D / O</w:t>
            </w:r>
          </w:p>
          <w:p w:rsidR="00D71AC6" w:rsidRPr="00815C13" w:rsidRDefault="00D71AC6" w:rsidP="00D71AC6">
            <w:pPr>
              <w:spacing w:after="0"/>
              <w:jc w:val="center"/>
              <w:rPr>
                <w:rFonts w:asciiTheme="minorHAnsi" w:hAnsiTheme="minorHAnsi" w:cs="Open Sans"/>
                <w:sz w:val="20"/>
                <w:szCs w:val="20"/>
                <w:lang w:val="en-GB"/>
              </w:rPr>
            </w:pPr>
            <w:r>
              <w:rPr>
                <w:rFonts w:asciiTheme="minorHAnsi" w:hAnsiTheme="minorHAnsi" w:cs="Open Sans"/>
                <w:sz w:val="20"/>
                <w:szCs w:val="20"/>
                <w:lang w:bidi="et-EE"/>
              </w:rPr>
              <w:t>1.1.1</w:t>
            </w:r>
          </w:p>
        </w:tc>
        <w:tc>
          <w:tcPr>
            <w:tcW w:w="5901" w:type="dxa"/>
            <w:gridSpan w:val="2"/>
            <w:tcBorders>
              <w:top w:val="single" w:sz="4" w:space="0" w:color="000000"/>
              <w:left w:val="single" w:sz="4" w:space="0" w:color="000000"/>
              <w:bottom w:val="single" w:sz="8" w:space="0" w:color="000000"/>
              <w:right w:val="single" w:sz="4" w:space="0" w:color="000000"/>
            </w:tcBorders>
            <w:shd w:val="clear" w:color="auto" w:fill="auto"/>
          </w:tcPr>
          <w:p w:rsidR="00D71AC6" w:rsidRPr="00815C13" w:rsidRDefault="00D71AC6" w:rsidP="00D71AC6">
            <w:pPr>
              <w:spacing w:after="0"/>
              <w:rPr>
                <w:rFonts w:asciiTheme="minorHAnsi" w:hAnsiTheme="minorHAnsi"/>
                <w:color w:val="548DD4"/>
                <w:sz w:val="20"/>
                <w:szCs w:val="20"/>
                <w:lang w:val="en-GB"/>
              </w:rPr>
            </w:pPr>
            <w:r w:rsidRPr="00815C13">
              <w:rPr>
                <w:rFonts w:asciiTheme="minorHAnsi" w:hAnsiTheme="minorHAnsi" w:cs="Open Sans"/>
                <w:sz w:val="20"/>
                <w:szCs w:val="20"/>
                <w:lang w:bidi="et-EE"/>
              </w:rPr>
              <w:t xml:space="preserve">Tulemi või väljundi kirjeldus </w:t>
            </w:r>
            <w:r w:rsidRPr="00815513">
              <w:rPr>
                <w:rFonts w:asciiTheme="minorHAnsi" w:eastAsia="Times New Roman" w:hAnsiTheme="minorHAnsi" w:cs="Open Sans"/>
                <w:b/>
                <w:color w:val="548DD4"/>
                <w:sz w:val="20"/>
                <w:szCs w:val="20"/>
                <w:lang w:bidi="et-EE"/>
              </w:rPr>
              <w:t>[250 tähemärki]</w:t>
            </w:r>
          </w:p>
          <w:p w:rsidR="00D71AC6" w:rsidRPr="00815C13" w:rsidRDefault="00D71AC6" w:rsidP="00D71AC6">
            <w:pPr>
              <w:spacing w:after="0"/>
              <w:rPr>
                <w:rFonts w:asciiTheme="minorHAnsi" w:hAnsiTheme="minorHAnsi" w:cs="Open Sans"/>
                <w:bCs/>
                <w:sz w:val="20"/>
                <w:szCs w:val="20"/>
                <w:lang w:val="en-GB"/>
              </w:rPr>
            </w:pPr>
          </w:p>
        </w:tc>
        <w:tc>
          <w:tcPr>
            <w:tcW w:w="1276" w:type="dxa"/>
            <w:tcBorders>
              <w:top w:val="single" w:sz="4" w:space="0" w:color="000000"/>
              <w:left w:val="single" w:sz="4" w:space="0" w:color="000000"/>
              <w:bottom w:val="single" w:sz="8" w:space="0" w:color="000000"/>
              <w:right w:val="single" w:sz="4" w:space="0" w:color="000000"/>
            </w:tcBorders>
            <w:shd w:val="clear" w:color="auto" w:fill="FFFFFF"/>
          </w:tcPr>
          <w:p w:rsidR="00D71AC6" w:rsidRPr="00815C13" w:rsidRDefault="00D71AC6" w:rsidP="00D71AC6">
            <w:pPr>
              <w:spacing w:after="0"/>
              <w:rPr>
                <w:rFonts w:asciiTheme="minorHAnsi" w:hAnsiTheme="minorHAnsi"/>
                <w:sz w:val="20"/>
                <w:szCs w:val="20"/>
                <w:lang w:val="en-GB"/>
              </w:rPr>
            </w:pPr>
            <w:r w:rsidRPr="00815C13">
              <w:rPr>
                <w:rFonts w:asciiTheme="minorHAnsi" w:hAnsiTheme="minorHAnsi" w:cs="Open Sans"/>
                <w:sz w:val="20"/>
                <w:szCs w:val="20"/>
                <w:lang w:bidi="et-EE"/>
              </w:rPr>
              <w:t>Etteantud väärtus</w:t>
            </w:r>
          </w:p>
        </w:tc>
        <w:tc>
          <w:tcPr>
            <w:tcW w:w="1133" w:type="dxa"/>
            <w:tcBorders>
              <w:top w:val="single" w:sz="4" w:space="0" w:color="000000"/>
              <w:left w:val="single" w:sz="4" w:space="0" w:color="000000"/>
              <w:bottom w:val="single" w:sz="8" w:space="0" w:color="000000"/>
              <w:right w:val="single" w:sz="4" w:space="0" w:color="000000"/>
            </w:tcBorders>
            <w:shd w:val="clear" w:color="auto" w:fill="FFFFFF"/>
          </w:tcPr>
          <w:p w:rsidR="00D71AC6" w:rsidRPr="00815C13" w:rsidRDefault="00D71AC6" w:rsidP="00D71AC6">
            <w:pPr>
              <w:spacing w:after="0"/>
              <w:rPr>
                <w:rFonts w:asciiTheme="minorHAnsi" w:hAnsiTheme="minorHAnsi"/>
                <w:sz w:val="20"/>
                <w:szCs w:val="20"/>
              </w:rPr>
            </w:pPr>
            <w:r w:rsidRPr="00815C13">
              <w:rPr>
                <w:rFonts w:asciiTheme="minorHAnsi" w:hAnsiTheme="minorHAnsi" w:cs="Open Sans"/>
                <w:sz w:val="20"/>
                <w:szCs w:val="20"/>
                <w:lang w:bidi="et-EE"/>
              </w:rPr>
              <w:t>Elluviimise kuu (</w:t>
            </w:r>
            <w:r w:rsidRPr="00815C13">
              <w:rPr>
                <w:rFonts w:asciiTheme="minorHAnsi" w:hAnsiTheme="minorHAnsi" w:cs="Open Sans"/>
                <w:i/>
                <w:sz w:val="20"/>
                <w:szCs w:val="20"/>
                <w:lang w:bidi="et-EE"/>
              </w:rPr>
              <w:t>KK.AAAA</w:t>
            </w:r>
            <w:r w:rsidRPr="00815C13">
              <w:rPr>
                <w:rFonts w:asciiTheme="minorHAnsi" w:hAnsiTheme="minorHAnsi" w:cs="Open Sans"/>
                <w:sz w:val="20"/>
                <w:szCs w:val="20"/>
                <w:lang w:bidi="et-EE"/>
              </w:rPr>
              <w:t>)</w:t>
            </w:r>
          </w:p>
        </w:tc>
      </w:tr>
      <w:tr w:rsidR="00D71AC6" w:rsidRPr="00815C13" w:rsidTr="002F016E">
        <w:tblPrEx>
          <w:tblCellMar>
            <w:top w:w="57" w:type="dxa"/>
            <w:left w:w="108" w:type="dxa"/>
            <w:right w:w="108" w:type="dxa"/>
          </w:tblCellMar>
        </w:tblPrEx>
        <w:trPr>
          <w:gridAfter w:val="1"/>
          <w:wAfter w:w="25" w:type="dxa"/>
          <w:trHeight w:val="276"/>
        </w:trPr>
        <w:tc>
          <w:tcPr>
            <w:tcW w:w="1183" w:type="dxa"/>
            <w:vMerge w:val="restart"/>
            <w:tcBorders>
              <w:top w:val="single" w:sz="4" w:space="0" w:color="000000"/>
              <w:left w:val="single" w:sz="4" w:space="0" w:color="000000"/>
              <w:bottom w:val="single" w:sz="4" w:space="0" w:color="000000"/>
              <w:right w:val="single" w:sz="4" w:space="0" w:color="000000"/>
            </w:tcBorders>
            <w:shd w:val="clear" w:color="auto" w:fill="E5DFEC"/>
            <w:vAlign w:val="center"/>
          </w:tcPr>
          <w:p w:rsidR="00D71AC6" w:rsidRPr="00815C13" w:rsidRDefault="00D71AC6" w:rsidP="00D71AC6">
            <w:pPr>
              <w:spacing w:after="0"/>
              <w:jc w:val="center"/>
              <w:rPr>
                <w:rFonts w:asciiTheme="minorHAnsi" w:hAnsiTheme="minorHAnsi"/>
                <w:sz w:val="20"/>
                <w:szCs w:val="20"/>
                <w:lang w:val="en-GB"/>
              </w:rPr>
            </w:pPr>
            <w:r>
              <w:rPr>
                <w:rFonts w:asciiTheme="minorHAnsi" w:hAnsiTheme="minorHAnsi" w:cs="Open Sans"/>
                <w:sz w:val="20"/>
                <w:szCs w:val="20"/>
                <w:lang w:bidi="et-EE"/>
              </w:rPr>
              <w:t>Tegevus 1.2</w:t>
            </w:r>
          </w:p>
        </w:tc>
        <w:tc>
          <w:tcPr>
            <w:tcW w:w="5901" w:type="dxa"/>
            <w:gridSpan w:val="2"/>
            <w:tcBorders>
              <w:top w:val="single" w:sz="4" w:space="0" w:color="000000"/>
              <w:left w:val="single" w:sz="4" w:space="0" w:color="000000"/>
              <w:bottom w:val="single" w:sz="4" w:space="0" w:color="000000"/>
              <w:right w:val="single" w:sz="4" w:space="0" w:color="000000"/>
            </w:tcBorders>
            <w:shd w:val="clear" w:color="auto" w:fill="FFFFFF"/>
          </w:tcPr>
          <w:p w:rsidR="00D71AC6" w:rsidRDefault="00D71AC6" w:rsidP="00D71AC6">
            <w:pPr>
              <w:spacing w:after="0"/>
              <w:rPr>
                <w:rFonts w:asciiTheme="minorHAnsi" w:hAnsiTheme="minorHAnsi" w:cs="Open Sans"/>
                <w:bCs/>
                <w:sz w:val="20"/>
                <w:szCs w:val="20"/>
                <w:lang w:val="en-GB"/>
              </w:rPr>
            </w:pPr>
            <w:r w:rsidRPr="00815C13">
              <w:rPr>
                <w:rFonts w:asciiTheme="minorHAnsi" w:hAnsiTheme="minorHAnsi" w:cs="Open Sans"/>
                <w:sz w:val="20"/>
                <w:szCs w:val="20"/>
                <w:lang w:bidi="et-EE"/>
              </w:rPr>
              <w:t>Tegevuse nimetus</w:t>
            </w:r>
          </w:p>
          <w:p w:rsidR="00D71AC6" w:rsidRPr="00815C13" w:rsidRDefault="00D71AC6" w:rsidP="00D71AC6">
            <w:pPr>
              <w:spacing w:after="60"/>
              <w:jc w:val="both"/>
              <w:rPr>
                <w:rFonts w:asciiTheme="minorHAnsi" w:hAnsiTheme="minorHAnsi" w:cs="Open Sans"/>
                <w:bCs/>
                <w:i/>
                <w:sz w:val="20"/>
                <w:szCs w:val="20"/>
                <w:lang w:val="en-GB"/>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D71AC6" w:rsidRPr="00815C13" w:rsidRDefault="00D71AC6" w:rsidP="00D71AC6">
            <w:pPr>
              <w:spacing w:after="0"/>
              <w:rPr>
                <w:rFonts w:asciiTheme="minorHAnsi" w:hAnsiTheme="minorHAnsi"/>
                <w:i/>
                <w:sz w:val="20"/>
                <w:szCs w:val="20"/>
                <w:lang w:val="en-GB"/>
              </w:rPr>
            </w:pPr>
            <w:r w:rsidRPr="00815C13">
              <w:rPr>
                <w:rFonts w:asciiTheme="minorHAnsi" w:hAnsiTheme="minorHAnsi" w:cs="Open Sans"/>
                <w:sz w:val="20"/>
                <w:szCs w:val="20"/>
                <w:lang w:bidi="et-EE"/>
              </w:rPr>
              <w:t>Alguskuu</w:t>
            </w:r>
          </w:p>
          <w:p w:rsidR="00D71AC6" w:rsidRPr="00815C13" w:rsidRDefault="00D71AC6" w:rsidP="00D71AC6">
            <w:pPr>
              <w:spacing w:after="0"/>
              <w:rPr>
                <w:rFonts w:asciiTheme="minorHAnsi" w:hAnsiTheme="minorHAnsi"/>
                <w:sz w:val="20"/>
                <w:szCs w:val="20"/>
                <w:lang w:val="en-GB"/>
              </w:rPr>
            </w:pPr>
            <w:r w:rsidRPr="00815C13">
              <w:rPr>
                <w:rFonts w:asciiTheme="minorHAnsi" w:hAnsiTheme="minorHAnsi" w:cs="Open Sans"/>
                <w:i/>
                <w:sz w:val="20"/>
                <w:szCs w:val="20"/>
                <w:lang w:bidi="et-EE"/>
              </w:rPr>
              <w:t>(KK. AAAA)</w:t>
            </w: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D71AC6" w:rsidRPr="00815C13" w:rsidRDefault="00D71AC6" w:rsidP="00D71AC6">
            <w:pPr>
              <w:spacing w:after="0"/>
              <w:rPr>
                <w:rFonts w:asciiTheme="minorHAnsi" w:hAnsiTheme="minorHAnsi"/>
                <w:i/>
                <w:sz w:val="20"/>
                <w:szCs w:val="20"/>
                <w:lang w:val="en-GB"/>
              </w:rPr>
            </w:pPr>
            <w:r w:rsidRPr="00815C13">
              <w:rPr>
                <w:rFonts w:asciiTheme="minorHAnsi" w:hAnsiTheme="minorHAnsi" w:cs="Open Sans"/>
                <w:sz w:val="20"/>
                <w:szCs w:val="20"/>
                <w:lang w:bidi="et-EE"/>
              </w:rPr>
              <w:t>Lõppkuu</w:t>
            </w:r>
          </w:p>
          <w:p w:rsidR="00D71AC6" w:rsidRPr="00815C13" w:rsidRDefault="00D71AC6" w:rsidP="00D71AC6">
            <w:pPr>
              <w:spacing w:after="0"/>
              <w:rPr>
                <w:rFonts w:asciiTheme="minorHAnsi" w:hAnsiTheme="minorHAnsi"/>
                <w:sz w:val="20"/>
                <w:szCs w:val="20"/>
              </w:rPr>
            </w:pPr>
            <w:r w:rsidRPr="00815C13">
              <w:rPr>
                <w:rFonts w:asciiTheme="minorHAnsi" w:hAnsiTheme="minorHAnsi" w:cs="Open Sans"/>
                <w:i/>
                <w:sz w:val="20"/>
                <w:szCs w:val="20"/>
                <w:lang w:bidi="et-EE"/>
              </w:rPr>
              <w:t>(KK. AAAA)</w:t>
            </w:r>
          </w:p>
        </w:tc>
      </w:tr>
      <w:tr w:rsidR="00D71AC6" w:rsidRPr="006B79D3" w:rsidTr="002F016E">
        <w:tblPrEx>
          <w:tblCellMar>
            <w:top w:w="57" w:type="dxa"/>
            <w:left w:w="108" w:type="dxa"/>
            <w:right w:w="108" w:type="dxa"/>
          </w:tblCellMar>
        </w:tblPrEx>
        <w:trPr>
          <w:gridAfter w:val="1"/>
          <w:wAfter w:w="25" w:type="dxa"/>
        </w:trPr>
        <w:tc>
          <w:tcPr>
            <w:tcW w:w="1183" w:type="dxa"/>
            <w:vMerge/>
            <w:tcBorders>
              <w:top w:val="single" w:sz="4" w:space="0" w:color="000000"/>
              <w:left w:val="single" w:sz="4" w:space="0" w:color="000000"/>
              <w:bottom w:val="single" w:sz="4" w:space="0" w:color="000000"/>
              <w:right w:val="single" w:sz="4" w:space="0" w:color="000000"/>
            </w:tcBorders>
            <w:shd w:val="clear" w:color="auto" w:fill="E5DFEC"/>
            <w:vAlign w:val="center"/>
          </w:tcPr>
          <w:p w:rsidR="00D71AC6" w:rsidRPr="00815C13" w:rsidRDefault="00D71AC6" w:rsidP="00D71AC6">
            <w:pPr>
              <w:rPr>
                <w:rFonts w:asciiTheme="minorHAnsi" w:hAnsiTheme="minorHAnsi"/>
                <w:sz w:val="20"/>
                <w:szCs w:val="20"/>
              </w:rPr>
            </w:pPr>
          </w:p>
        </w:tc>
        <w:tc>
          <w:tcPr>
            <w:tcW w:w="8310" w:type="dxa"/>
            <w:gridSpan w:val="4"/>
            <w:tcBorders>
              <w:top w:val="single" w:sz="4" w:space="0" w:color="000000"/>
              <w:left w:val="single" w:sz="4" w:space="0" w:color="000000"/>
              <w:bottom w:val="single" w:sz="4" w:space="0" w:color="000000"/>
              <w:right w:val="single" w:sz="4" w:space="0" w:color="000000"/>
            </w:tcBorders>
            <w:shd w:val="clear" w:color="auto" w:fill="FFFFFF"/>
          </w:tcPr>
          <w:p w:rsidR="00D71AC6" w:rsidRPr="00C84811" w:rsidRDefault="00D71AC6" w:rsidP="00D71AC6">
            <w:pPr>
              <w:pStyle w:val="CommentText1"/>
              <w:spacing w:after="0"/>
              <w:rPr>
                <w:rFonts w:asciiTheme="minorHAnsi" w:hAnsiTheme="minorHAnsi"/>
                <w:color w:val="548DD4"/>
                <w:lang w:val="nl-BE"/>
              </w:rPr>
            </w:pPr>
            <w:r w:rsidRPr="00815C13">
              <w:rPr>
                <w:rFonts w:asciiTheme="minorHAnsi" w:hAnsiTheme="minorHAnsi" w:cs="Open Sans"/>
                <w:lang w:bidi="et-EE"/>
              </w:rPr>
              <w:t>Tegevuse kirjeldus ja kaasatud partnerid</w:t>
            </w:r>
          </w:p>
          <w:p w:rsidR="00D71AC6" w:rsidRPr="00C84811" w:rsidRDefault="00D71AC6" w:rsidP="00D71AC6">
            <w:pPr>
              <w:pStyle w:val="CommentText1"/>
              <w:rPr>
                <w:rFonts w:asciiTheme="minorHAnsi" w:hAnsiTheme="minorHAnsi"/>
                <w:b/>
                <w:lang w:val="nl-BE"/>
              </w:rPr>
            </w:pPr>
            <w:r w:rsidRPr="00815513">
              <w:rPr>
                <w:rFonts w:asciiTheme="minorHAnsi" w:eastAsia="Times New Roman" w:hAnsiTheme="minorHAnsi" w:cs="Open Sans"/>
                <w:b/>
                <w:color w:val="548DD4"/>
                <w:lang w:bidi="et-EE"/>
              </w:rPr>
              <w:t>[500 tähemärki]</w:t>
            </w:r>
          </w:p>
        </w:tc>
      </w:tr>
      <w:tr w:rsidR="00D71AC6" w:rsidRPr="00815C13" w:rsidTr="002F016E">
        <w:tblPrEx>
          <w:tblCellMar>
            <w:top w:w="57" w:type="dxa"/>
            <w:left w:w="108" w:type="dxa"/>
            <w:right w:w="108" w:type="dxa"/>
          </w:tblCellMar>
        </w:tblPrEx>
        <w:trPr>
          <w:gridAfter w:val="1"/>
          <w:wAfter w:w="25" w:type="dxa"/>
        </w:trPr>
        <w:tc>
          <w:tcPr>
            <w:tcW w:w="1183" w:type="dxa"/>
            <w:tcBorders>
              <w:top w:val="single" w:sz="4" w:space="0" w:color="000000"/>
              <w:left w:val="single" w:sz="4" w:space="0" w:color="000000"/>
              <w:bottom w:val="single" w:sz="8" w:space="0" w:color="000000"/>
              <w:right w:val="single" w:sz="4" w:space="0" w:color="000000"/>
            </w:tcBorders>
            <w:shd w:val="clear" w:color="auto" w:fill="auto"/>
            <w:vAlign w:val="center"/>
          </w:tcPr>
          <w:p w:rsidR="00D71AC6" w:rsidRPr="00815C13" w:rsidRDefault="00D71AC6" w:rsidP="00D71AC6">
            <w:pPr>
              <w:spacing w:after="0"/>
              <w:jc w:val="center"/>
              <w:rPr>
                <w:rFonts w:asciiTheme="minorHAnsi" w:hAnsiTheme="minorHAnsi" w:cs="Open Sans"/>
                <w:sz w:val="20"/>
                <w:szCs w:val="20"/>
                <w:lang w:val="en-GB"/>
              </w:rPr>
            </w:pPr>
            <w:r w:rsidRPr="00815C13">
              <w:rPr>
                <w:rFonts w:asciiTheme="minorHAnsi" w:hAnsiTheme="minorHAnsi" w:cs="Open Sans"/>
                <w:sz w:val="20"/>
                <w:szCs w:val="20"/>
                <w:lang w:bidi="et-EE"/>
              </w:rPr>
              <w:t>D / O</w:t>
            </w:r>
          </w:p>
          <w:p w:rsidR="00D71AC6" w:rsidRPr="00815C13" w:rsidRDefault="002F016E" w:rsidP="00D71AC6">
            <w:pPr>
              <w:spacing w:after="0"/>
              <w:jc w:val="center"/>
              <w:rPr>
                <w:rFonts w:asciiTheme="minorHAnsi" w:hAnsiTheme="minorHAnsi" w:cs="Open Sans"/>
                <w:sz w:val="20"/>
                <w:szCs w:val="20"/>
                <w:lang w:val="en-GB"/>
              </w:rPr>
            </w:pPr>
            <w:r>
              <w:rPr>
                <w:rFonts w:asciiTheme="minorHAnsi" w:hAnsiTheme="minorHAnsi" w:cs="Open Sans"/>
                <w:sz w:val="20"/>
                <w:szCs w:val="20"/>
                <w:lang w:bidi="et-EE"/>
              </w:rPr>
              <w:t>1.2.1</w:t>
            </w:r>
          </w:p>
        </w:tc>
        <w:tc>
          <w:tcPr>
            <w:tcW w:w="5901" w:type="dxa"/>
            <w:gridSpan w:val="2"/>
            <w:tcBorders>
              <w:top w:val="single" w:sz="4" w:space="0" w:color="000000"/>
              <w:left w:val="single" w:sz="4" w:space="0" w:color="000000"/>
              <w:bottom w:val="single" w:sz="8" w:space="0" w:color="000000"/>
              <w:right w:val="single" w:sz="4" w:space="0" w:color="000000"/>
            </w:tcBorders>
            <w:shd w:val="clear" w:color="auto" w:fill="auto"/>
          </w:tcPr>
          <w:p w:rsidR="00D71AC6" w:rsidRPr="00815C13" w:rsidRDefault="00D71AC6" w:rsidP="00D71AC6">
            <w:pPr>
              <w:spacing w:after="0"/>
              <w:rPr>
                <w:rFonts w:asciiTheme="minorHAnsi" w:hAnsiTheme="minorHAnsi"/>
                <w:color w:val="548DD4"/>
                <w:sz w:val="20"/>
                <w:szCs w:val="20"/>
                <w:lang w:val="en-GB"/>
              </w:rPr>
            </w:pPr>
            <w:r w:rsidRPr="00815C13">
              <w:rPr>
                <w:rFonts w:asciiTheme="minorHAnsi" w:hAnsiTheme="minorHAnsi" w:cs="Open Sans"/>
                <w:sz w:val="20"/>
                <w:szCs w:val="20"/>
                <w:lang w:bidi="et-EE"/>
              </w:rPr>
              <w:t xml:space="preserve">Tulemi või väljundi kirjeldus </w:t>
            </w:r>
            <w:r w:rsidRPr="00815513">
              <w:rPr>
                <w:rFonts w:asciiTheme="minorHAnsi" w:eastAsia="Times New Roman" w:hAnsiTheme="minorHAnsi" w:cs="Open Sans"/>
                <w:b/>
                <w:color w:val="548DD4"/>
                <w:sz w:val="20"/>
                <w:szCs w:val="20"/>
                <w:lang w:bidi="et-EE"/>
              </w:rPr>
              <w:t>[250 tähemärki]</w:t>
            </w:r>
          </w:p>
          <w:p w:rsidR="00D71AC6" w:rsidRPr="00815C13" w:rsidRDefault="00D71AC6" w:rsidP="00D71AC6">
            <w:pPr>
              <w:spacing w:after="0"/>
              <w:rPr>
                <w:rFonts w:asciiTheme="minorHAnsi" w:hAnsiTheme="minorHAnsi" w:cs="Open Sans"/>
                <w:bCs/>
                <w:sz w:val="20"/>
                <w:szCs w:val="20"/>
                <w:lang w:val="en-GB"/>
              </w:rPr>
            </w:pPr>
          </w:p>
        </w:tc>
        <w:tc>
          <w:tcPr>
            <w:tcW w:w="1276" w:type="dxa"/>
            <w:tcBorders>
              <w:top w:val="single" w:sz="4" w:space="0" w:color="000000"/>
              <w:left w:val="single" w:sz="4" w:space="0" w:color="000000"/>
              <w:bottom w:val="single" w:sz="8" w:space="0" w:color="000000"/>
              <w:right w:val="single" w:sz="4" w:space="0" w:color="000000"/>
            </w:tcBorders>
            <w:shd w:val="clear" w:color="auto" w:fill="FFFFFF"/>
          </w:tcPr>
          <w:p w:rsidR="00D71AC6" w:rsidRPr="00815C13" w:rsidRDefault="00D71AC6" w:rsidP="00D71AC6">
            <w:pPr>
              <w:spacing w:after="0"/>
              <w:rPr>
                <w:rFonts w:asciiTheme="minorHAnsi" w:hAnsiTheme="minorHAnsi"/>
                <w:sz w:val="20"/>
                <w:szCs w:val="20"/>
                <w:lang w:val="en-GB"/>
              </w:rPr>
            </w:pPr>
            <w:r w:rsidRPr="00815C13">
              <w:rPr>
                <w:rFonts w:asciiTheme="minorHAnsi" w:hAnsiTheme="minorHAnsi" w:cs="Open Sans"/>
                <w:sz w:val="20"/>
                <w:szCs w:val="20"/>
                <w:lang w:bidi="et-EE"/>
              </w:rPr>
              <w:t>Etteantud väärtus</w:t>
            </w:r>
          </w:p>
        </w:tc>
        <w:tc>
          <w:tcPr>
            <w:tcW w:w="1133" w:type="dxa"/>
            <w:tcBorders>
              <w:top w:val="single" w:sz="4" w:space="0" w:color="000000"/>
              <w:left w:val="single" w:sz="4" w:space="0" w:color="000000"/>
              <w:bottom w:val="single" w:sz="8" w:space="0" w:color="000000"/>
              <w:right w:val="single" w:sz="4" w:space="0" w:color="000000"/>
            </w:tcBorders>
            <w:shd w:val="clear" w:color="auto" w:fill="FFFFFF"/>
          </w:tcPr>
          <w:p w:rsidR="00D71AC6" w:rsidRPr="00815C13" w:rsidRDefault="00D71AC6" w:rsidP="00D71AC6">
            <w:pPr>
              <w:spacing w:after="0"/>
              <w:rPr>
                <w:rFonts w:asciiTheme="minorHAnsi" w:hAnsiTheme="minorHAnsi"/>
                <w:sz w:val="20"/>
                <w:szCs w:val="20"/>
              </w:rPr>
            </w:pPr>
            <w:r w:rsidRPr="00815C13">
              <w:rPr>
                <w:rFonts w:asciiTheme="minorHAnsi" w:hAnsiTheme="minorHAnsi" w:cs="Open Sans"/>
                <w:sz w:val="20"/>
                <w:szCs w:val="20"/>
                <w:lang w:bidi="et-EE"/>
              </w:rPr>
              <w:t>Elluviimise kuu (</w:t>
            </w:r>
            <w:r w:rsidRPr="00815C13">
              <w:rPr>
                <w:rFonts w:asciiTheme="minorHAnsi" w:hAnsiTheme="minorHAnsi" w:cs="Open Sans"/>
                <w:i/>
                <w:sz w:val="20"/>
                <w:szCs w:val="20"/>
                <w:lang w:bidi="et-EE"/>
              </w:rPr>
              <w:t>KK.AAAA</w:t>
            </w:r>
            <w:r w:rsidRPr="00815C13">
              <w:rPr>
                <w:rFonts w:asciiTheme="minorHAnsi" w:hAnsiTheme="minorHAnsi" w:cs="Open Sans"/>
                <w:sz w:val="20"/>
                <w:szCs w:val="20"/>
                <w:lang w:bidi="et-EE"/>
              </w:rPr>
              <w:t>)</w:t>
            </w:r>
          </w:p>
        </w:tc>
      </w:tr>
      <w:tr w:rsidR="002F016E" w:rsidRPr="00815C13" w:rsidTr="002F016E">
        <w:tblPrEx>
          <w:tblCellMar>
            <w:top w:w="57" w:type="dxa"/>
            <w:left w:w="108" w:type="dxa"/>
            <w:right w:w="108" w:type="dxa"/>
          </w:tblCellMar>
        </w:tblPrEx>
        <w:trPr>
          <w:gridAfter w:val="1"/>
          <w:wAfter w:w="25" w:type="dxa"/>
          <w:trHeight w:val="276"/>
        </w:trPr>
        <w:tc>
          <w:tcPr>
            <w:tcW w:w="1183" w:type="dxa"/>
            <w:vMerge w:val="restart"/>
            <w:tcBorders>
              <w:top w:val="single" w:sz="4" w:space="0" w:color="000000"/>
              <w:left w:val="single" w:sz="4" w:space="0" w:color="000000"/>
              <w:bottom w:val="single" w:sz="4" w:space="0" w:color="000000"/>
              <w:right w:val="single" w:sz="4" w:space="0" w:color="000000"/>
            </w:tcBorders>
            <w:shd w:val="clear" w:color="auto" w:fill="E5DFEC"/>
            <w:vAlign w:val="center"/>
          </w:tcPr>
          <w:p w:rsidR="002F016E" w:rsidRPr="00815C13" w:rsidRDefault="002F016E" w:rsidP="002F016E">
            <w:pPr>
              <w:spacing w:after="0"/>
              <w:jc w:val="center"/>
              <w:rPr>
                <w:rFonts w:asciiTheme="minorHAnsi" w:hAnsiTheme="minorHAnsi"/>
                <w:sz w:val="20"/>
                <w:szCs w:val="20"/>
                <w:lang w:val="en-GB"/>
              </w:rPr>
            </w:pPr>
            <w:r>
              <w:rPr>
                <w:rFonts w:asciiTheme="minorHAnsi" w:hAnsiTheme="minorHAnsi" w:cs="Open Sans"/>
                <w:sz w:val="20"/>
                <w:szCs w:val="20"/>
                <w:lang w:bidi="et-EE"/>
              </w:rPr>
              <w:t>Tegevus 1.N</w:t>
            </w:r>
          </w:p>
        </w:tc>
        <w:tc>
          <w:tcPr>
            <w:tcW w:w="5901" w:type="dxa"/>
            <w:gridSpan w:val="2"/>
            <w:tcBorders>
              <w:top w:val="single" w:sz="4" w:space="0" w:color="000000"/>
              <w:left w:val="single" w:sz="4" w:space="0" w:color="000000"/>
              <w:bottom w:val="single" w:sz="4" w:space="0" w:color="000000"/>
              <w:right w:val="single" w:sz="4" w:space="0" w:color="000000"/>
            </w:tcBorders>
            <w:shd w:val="clear" w:color="auto" w:fill="FFFFFF"/>
          </w:tcPr>
          <w:p w:rsidR="002F016E" w:rsidRDefault="002F016E" w:rsidP="002F016E">
            <w:pPr>
              <w:spacing w:after="0"/>
              <w:rPr>
                <w:rFonts w:asciiTheme="minorHAnsi" w:hAnsiTheme="minorHAnsi" w:cs="Open Sans"/>
                <w:bCs/>
                <w:sz w:val="20"/>
                <w:szCs w:val="20"/>
                <w:lang w:val="en-GB"/>
              </w:rPr>
            </w:pPr>
            <w:r w:rsidRPr="00815C13">
              <w:rPr>
                <w:rFonts w:asciiTheme="minorHAnsi" w:hAnsiTheme="minorHAnsi" w:cs="Open Sans"/>
                <w:sz w:val="20"/>
                <w:szCs w:val="20"/>
                <w:lang w:bidi="et-EE"/>
              </w:rPr>
              <w:t>Tegevuse nimetus</w:t>
            </w:r>
          </w:p>
          <w:p w:rsidR="002F016E" w:rsidRPr="00815C13" w:rsidRDefault="002F016E" w:rsidP="002F016E">
            <w:pPr>
              <w:spacing w:after="60"/>
              <w:jc w:val="both"/>
              <w:rPr>
                <w:rFonts w:asciiTheme="minorHAnsi" w:hAnsiTheme="minorHAnsi" w:cs="Open Sans"/>
                <w:bCs/>
                <w:i/>
                <w:sz w:val="20"/>
                <w:szCs w:val="20"/>
                <w:lang w:val="en-GB"/>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2F016E" w:rsidRPr="00815C13" w:rsidRDefault="002F016E" w:rsidP="002F016E">
            <w:pPr>
              <w:spacing w:after="0"/>
              <w:rPr>
                <w:rFonts w:asciiTheme="minorHAnsi" w:hAnsiTheme="minorHAnsi"/>
                <w:i/>
                <w:sz w:val="20"/>
                <w:szCs w:val="20"/>
                <w:lang w:val="en-GB"/>
              </w:rPr>
            </w:pPr>
            <w:r w:rsidRPr="00815C13">
              <w:rPr>
                <w:rFonts w:asciiTheme="minorHAnsi" w:hAnsiTheme="minorHAnsi" w:cs="Open Sans"/>
                <w:sz w:val="20"/>
                <w:szCs w:val="20"/>
                <w:lang w:bidi="et-EE"/>
              </w:rPr>
              <w:lastRenderedPageBreak/>
              <w:t>Alguskuu</w:t>
            </w:r>
          </w:p>
          <w:p w:rsidR="002F016E" w:rsidRPr="00815C13" w:rsidRDefault="002F016E" w:rsidP="002F016E">
            <w:pPr>
              <w:spacing w:after="0"/>
              <w:rPr>
                <w:rFonts w:asciiTheme="minorHAnsi" w:hAnsiTheme="minorHAnsi"/>
                <w:sz w:val="20"/>
                <w:szCs w:val="20"/>
                <w:lang w:val="en-GB"/>
              </w:rPr>
            </w:pPr>
            <w:r w:rsidRPr="00815C13">
              <w:rPr>
                <w:rFonts w:asciiTheme="minorHAnsi" w:hAnsiTheme="minorHAnsi" w:cs="Open Sans"/>
                <w:i/>
                <w:sz w:val="20"/>
                <w:szCs w:val="20"/>
                <w:lang w:bidi="et-EE"/>
              </w:rPr>
              <w:lastRenderedPageBreak/>
              <w:t>(KK. AAAA)</w:t>
            </w: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2F016E" w:rsidRPr="00815C13" w:rsidRDefault="002F016E" w:rsidP="002F016E">
            <w:pPr>
              <w:spacing w:after="0"/>
              <w:rPr>
                <w:rFonts w:asciiTheme="minorHAnsi" w:hAnsiTheme="minorHAnsi"/>
                <w:i/>
                <w:sz w:val="20"/>
                <w:szCs w:val="20"/>
                <w:lang w:val="en-GB"/>
              </w:rPr>
            </w:pPr>
            <w:r w:rsidRPr="00815C13">
              <w:rPr>
                <w:rFonts w:asciiTheme="minorHAnsi" w:hAnsiTheme="minorHAnsi" w:cs="Open Sans"/>
                <w:sz w:val="20"/>
                <w:szCs w:val="20"/>
                <w:lang w:bidi="et-EE"/>
              </w:rPr>
              <w:lastRenderedPageBreak/>
              <w:t>Lõppkuu</w:t>
            </w:r>
          </w:p>
          <w:p w:rsidR="002F016E" w:rsidRPr="00815C13" w:rsidRDefault="002F016E" w:rsidP="002F016E">
            <w:pPr>
              <w:spacing w:after="0"/>
              <w:rPr>
                <w:rFonts w:asciiTheme="minorHAnsi" w:hAnsiTheme="minorHAnsi"/>
                <w:sz w:val="20"/>
                <w:szCs w:val="20"/>
              </w:rPr>
            </w:pPr>
            <w:r w:rsidRPr="00815C13">
              <w:rPr>
                <w:rFonts w:asciiTheme="minorHAnsi" w:hAnsiTheme="minorHAnsi" w:cs="Open Sans"/>
                <w:i/>
                <w:sz w:val="20"/>
                <w:szCs w:val="20"/>
                <w:lang w:bidi="et-EE"/>
              </w:rPr>
              <w:lastRenderedPageBreak/>
              <w:t>(KK. AAAA)</w:t>
            </w:r>
          </w:p>
        </w:tc>
      </w:tr>
      <w:tr w:rsidR="002F016E" w:rsidRPr="006B79D3" w:rsidTr="002F016E">
        <w:tblPrEx>
          <w:tblCellMar>
            <w:top w:w="57" w:type="dxa"/>
            <w:left w:w="108" w:type="dxa"/>
            <w:right w:w="108" w:type="dxa"/>
          </w:tblCellMar>
        </w:tblPrEx>
        <w:trPr>
          <w:gridAfter w:val="1"/>
          <w:wAfter w:w="25" w:type="dxa"/>
        </w:trPr>
        <w:tc>
          <w:tcPr>
            <w:tcW w:w="1183" w:type="dxa"/>
            <w:vMerge/>
            <w:tcBorders>
              <w:top w:val="single" w:sz="4" w:space="0" w:color="000000"/>
              <w:left w:val="single" w:sz="4" w:space="0" w:color="000000"/>
              <w:bottom w:val="single" w:sz="4" w:space="0" w:color="000000"/>
              <w:right w:val="single" w:sz="4" w:space="0" w:color="000000"/>
            </w:tcBorders>
            <w:shd w:val="clear" w:color="auto" w:fill="E5DFEC"/>
            <w:vAlign w:val="center"/>
          </w:tcPr>
          <w:p w:rsidR="002F016E" w:rsidRPr="00815C13" w:rsidRDefault="002F016E" w:rsidP="002F016E">
            <w:pPr>
              <w:rPr>
                <w:rFonts w:asciiTheme="minorHAnsi" w:hAnsiTheme="minorHAnsi"/>
                <w:sz w:val="20"/>
                <w:szCs w:val="20"/>
              </w:rPr>
            </w:pPr>
          </w:p>
        </w:tc>
        <w:tc>
          <w:tcPr>
            <w:tcW w:w="8310" w:type="dxa"/>
            <w:gridSpan w:val="4"/>
            <w:tcBorders>
              <w:top w:val="single" w:sz="4" w:space="0" w:color="000000"/>
              <w:left w:val="single" w:sz="4" w:space="0" w:color="000000"/>
              <w:bottom w:val="single" w:sz="4" w:space="0" w:color="000000"/>
              <w:right w:val="single" w:sz="4" w:space="0" w:color="000000"/>
            </w:tcBorders>
            <w:shd w:val="clear" w:color="auto" w:fill="FFFFFF"/>
          </w:tcPr>
          <w:p w:rsidR="002F016E" w:rsidRPr="00C84811" w:rsidRDefault="002F016E" w:rsidP="002F016E">
            <w:pPr>
              <w:pStyle w:val="CommentText1"/>
              <w:spacing w:after="0"/>
              <w:rPr>
                <w:rFonts w:asciiTheme="minorHAnsi" w:hAnsiTheme="minorHAnsi"/>
                <w:color w:val="548DD4"/>
                <w:lang w:val="nl-BE"/>
              </w:rPr>
            </w:pPr>
            <w:r w:rsidRPr="00815C13">
              <w:rPr>
                <w:rFonts w:asciiTheme="minorHAnsi" w:hAnsiTheme="minorHAnsi" w:cs="Open Sans"/>
                <w:lang w:bidi="et-EE"/>
              </w:rPr>
              <w:t>Tegevuse kirjeldus ja kaasatud partnerid</w:t>
            </w:r>
          </w:p>
          <w:p w:rsidR="002F016E" w:rsidRPr="00C84811" w:rsidRDefault="002F016E" w:rsidP="002F016E">
            <w:pPr>
              <w:pStyle w:val="CommentText1"/>
              <w:rPr>
                <w:rFonts w:asciiTheme="minorHAnsi" w:hAnsiTheme="minorHAnsi"/>
                <w:b/>
                <w:lang w:val="nl-BE"/>
              </w:rPr>
            </w:pPr>
            <w:r w:rsidRPr="00815513">
              <w:rPr>
                <w:rFonts w:asciiTheme="minorHAnsi" w:eastAsia="Times New Roman" w:hAnsiTheme="minorHAnsi" w:cs="Open Sans"/>
                <w:b/>
                <w:color w:val="548DD4"/>
                <w:lang w:bidi="et-EE"/>
              </w:rPr>
              <w:t>[500 tähemärki]</w:t>
            </w:r>
          </w:p>
        </w:tc>
      </w:tr>
      <w:tr w:rsidR="002F016E" w:rsidRPr="00815C13" w:rsidTr="002F016E">
        <w:tblPrEx>
          <w:tblCellMar>
            <w:top w:w="57" w:type="dxa"/>
            <w:left w:w="108" w:type="dxa"/>
            <w:right w:w="108" w:type="dxa"/>
          </w:tblCellMar>
        </w:tblPrEx>
        <w:trPr>
          <w:gridAfter w:val="1"/>
          <w:wAfter w:w="25" w:type="dxa"/>
        </w:trPr>
        <w:tc>
          <w:tcPr>
            <w:tcW w:w="1183" w:type="dxa"/>
            <w:tcBorders>
              <w:top w:val="single" w:sz="4" w:space="0" w:color="000000"/>
              <w:left w:val="single" w:sz="4" w:space="0" w:color="000000"/>
              <w:bottom w:val="single" w:sz="8" w:space="0" w:color="000000"/>
              <w:right w:val="single" w:sz="4" w:space="0" w:color="000000"/>
            </w:tcBorders>
            <w:shd w:val="clear" w:color="auto" w:fill="auto"/>
            <w:vAlign w:val="center"/>
          </w:tcPr>
          <w:p w:rsidR="002F016E" w:rsidRPr="00815C13" w:rsidRDefault="002F016E" w:rsidP="002F016E">
            <w:pPr>
              <w:spacing w:after="0"/>
              <w:jc w:val="center"/>
              <w:rPr>
                <w:rFonts w:asciiTheme="minorHAnsi" w:hAnsiTheme="minorHAnsi" w:cs="Open Sans"/>
                <w:sz w:val="20"/>
                <w:szCs w:val="20"/>
                <w:lang w:val="en-GB"/>
              </w:rPr>
            </w:pPr>
            <w:r w:rsidRPr="00815C13">
              <w:rPr>
                <w:rFonts w:asciiTheme="minorHAnsi" w:hAnsiTheme="minorHAnsi" w:cs="Open Sans"/>
                <w:sz w:val="20"/>
                <w:szCs w:val="20"/>
                <w:lang w:bidi="et-EE"/>
              </w:rPr>
              <w:t>D / O</w:t>
            </w:r>
          </w:p>
          <w:p w:rsidR="002F016E" w:rsidRPr="00815C13" w:rsidRDefault="002F016E" w:rsidP="002F016E">
            <w:pPr>
              <w:spacing w:after="0"/>
              <w:jc w:val="center"/>
              <w:rPr>
                <w:rFonts w:asciiTheme="minorHAnsi" w:hAnsiTheme="minorHAnsi" w:cs="Open Sans"/>
                <w:sz w:val="20"/>
                <w:szCs w:val="20"/>
                <w:lang w:val="en-GB"/>
              </w:rPr>
            </w:pPr>
            <w:r>
              <w:rPr>
                <w:rFonts w:asciiTheme="minorHAnsi" w:hAnsiTheme="minorHAnsi" w:cs="Open Sans"/>
                <w:sz w:val="20"/>
                <w:szCs w:val="20"/>
                <w:lang w:bidi="et-EE"/>
              </w:rPr>
              <w:t>1.N.N</w:t>
            </w:r>
          </w:p>
        </w:tc>
        <w:tc>
          <w:tcPr>
            <w:tcW w:w="5901" w:type="dxa"/>
            <w:gridSpan w:val="2"/>
            <w:tcBorders>
              <w:top w:val="single" w:sz="4" w:space="0" w:color="000000"/>
              <w:left w:val="single" w:sz="4" w:space="0" w:color="000000"/>
              <w:bottom w:val="single" w:sz="8" w:space="0" w:color="000000"/>
              <w:right w:val="single" w:sz="4" w:space="0" w:color="000000"/>
            </w:tcBorders>
            <w:shd w:val="clear" w:color="auto" w:fill="auto"/>
          </w:tcPr>
          <w:p w:rsidR="002F016E" w:rsidRPr="00815C13" w:rsidRDefault="002F016E" w:rsidP="002F016E">
            <w:pPr>
              <w:spacing w:after="0"/>
              <w:rPr>
                <w:rFonts w:asciiTheme="minorHAnsi" w:hAnsiTheme="minorHAnsi"/>
                <w:color w:val="548DD4"/>
                <w:sz w:val="20"/>
                <w:szCs w:val="20"/>
                <w:lang w:val="en-GB"/>
              </w:rPr>
            </w:pPr>
            <w:r w:rsidRPr="00815C13">
              <w:rPr>
                <w:rFonts w:asciiTheme="minorHAnsi" w:hAnsiTheme="minorHAnsi" w:cs="Open Sans"/>
                <w:sz w:val="20"/>
                <w:szCs w:val="20"/>
                <w:lang w:bidi="et-EE"/>
              </w:rPr>
              <w:t xml:space="preserve">Tulemi või väljundi kirjeldus </w:t>
            </w:r>
            <w:r w:rsidRPr="00815513">
              <w:rPr>
                <w:rFonts w:asciiTheme="minorHAnsi" w:eastAsia="Times New Roman" w:hAnsiTheme="minorHAnsi" w:cs="Open Sans"/>
                <w:b/>
                <w:color w:val="548DD4"/>
                <w:sz w:val="20"/>
                <w:szCs w:val="20"/>
                <w:lang w:bidi="et-EE"/>
              </w:rPr>
              <w:t>[250 tähemärki]</w:t>
            </w:r>
          </w:p>
          <w:p w:rsidR="002F016E" w:rsidRPr="00815C13" w:rsidRDefault="002F016E" w:rsidP="002F016E">
            <w:pPr>
              <w:spacing w:after="0"/>
              <w:rPr>
                <w:rFonts w:asciiTheme="minorHAnsi" w:hAnsiTheme="minorHAnsi" w:cs="Open Sans"/>
                <w:bCs/>
                <w:sz w:val="20"/>
                <w:szCs w:val="20"/>
                <w:lang w:val="en-GB"/>
              </w:rPr>
            </w:pPr>
          </w:p>
        </w:tc>
        <w:tc>
          <w:tcPr>
            <w:tcW w:w="1276" w:type="dxa"/>
            <w:tcBorders>
              <w:top w:val="single" w:sz="4" w:space="0" w:color="000000"/>
              <w:left w:val="single" w:sz="4" w:space="0" w:color="000000"/>
              <w:bottom w:val="single" w:sz="8" w:space="0" w:color="000000"/>
              <w:right w:val="single" w:sz="4" w:space="0" w:color="000000"/>
            </w:tcBorders>
            <w:shd w:val="clear" w:color="auto" w:fill="FFFFFF"/>
          </w:tcPr>
          <w:p w:rsidR="002F016E" w:rsidRPr="00815C13" w:rsidRDefault="002F016E" w:rsidP="002F016E">
            <w:pPr>
              <w:spacing w:after="0"/>
              <w:rPr>
                <w:rFonts w:asciiTheme="minorHAnsi" w:hAnsiTheme="minorHAnsi"/>
                <w:sz w:val="20"/>
                <w:szCs w:val="20"/>
                <w:lang w:val="en-GB"/>
              </w:rPr>
            </w:pPr>
            <w:r w:rsidRPr="00815C13">
              <w:rPr>
                <w:rFonts w:asciiTheme="minorHAnsi" w:hAnsiTheme="minorHAnsi" w:cs="Open Sans"/>
                <w:sz w:val="20"/>
                <w:szCs w:val="20"/>
                <w:lang w:bidi="et-EE"/>
              </w:rPr>
              <w:t>Etteantud väärtus</w:t>
            </w:r>
          </w:p>
        </w:tc>
        <w:tc>
          <w:tcPr>
            <w:tcW w:w="1133" w:type="dxa"/>
            <w:tcBorders>
              <w:top w:val="single" w:sz="4" w:space="0" w:color="000000"/>
              <w:left w:val="single" w:sz="4" w:space="0" w:color="000000"/>
              <w:bottom w:val="single" w:sz="8" w:space="0" w:color="000000"/>
              <w:right w:val="single" w:sz="4" w:space="0" w:color="000000"/>
            </w:tcBorders>
            <w:shd w:val="clear" w:color="auto" w:fill="FFFFFF"/>
          </w:tcPr>
          <w:p w:rsidR="002F016E" w:rsidRPr="00815C13" w:rsidRDefault="002F016E" w:rsidP="002F016E">
            <w:pPr>
              <w:spacing w:after="0"/>
              <w:rPr>
                <w:rFonts w:asciiTheme="minorHAnsi" w:hAnsiTheme="minorHAnsi"/>
                <w:sz w:val="20"/>
                <w:szCs w:val="20"/>
              </w:rPr>
            </w:pPr>
            <w:r w:rsidRPr="00815C13">
              <w:rPr>
                <w:rFonts w:asciiTheme="minorHAnsi" w:hAnsiTheme="minorHAnsi" w:cs="Open Sans"/>
                <w:sz w:val="20"/>
                <w:szCs w:val="20"/>
                <w:lang w:bidi="et-EE"/>
              </w:rPr>
              <w:t>Elluviimise kuu (</w:t>
            </w:r>
            <w:r w:rsidRPr="00815C13">
              <w:rPr>
                <w:rFonts w:asciiTheme="minorHAnsi" w:hAnsiTheme="minorHAnsi" w:cs="Open Sans"/>
                <w:i/>
                <w:sz w:val="20"/>
                <w:szCs w:val="20"/>
                <w:lang w:bidi="et-EE"/>
              </w:rPr>
              <w:t>KK.AAAA</w:t>
            </w:r>
            <w:r w:rsidRPr="00815C13">
              <w:rPr>
                <w:rFonts w:asciiTheme="minorHAnsi" w:hAnsiTheme="minorHAnsi" w:cs="Open Sans"/>
                <w:sz w:val="20"/>
                <w:szCs w:val="20"/>
                <w:lang w:bidi="et-EE"/>
              </w:rPr>
              <w:t>)</w:t>
            </w:r>
          </w:p>
        </w:tc>
      </w:tr>
    </w:tbl>
    <w:p w:rsidR="002F016E" w:rsidRDefault="002F016E" w:rsidP="00E45B58">
      <w:pPr>
        <w:rPr>
          <w:rFonts w:asciiTheme="minorHAnsi" w:hAnsiTheme="minorHAnsi" w:cs="Open Sans"/>
          <w:b/>
          <w:sz w:val="20"/>
          <w:szCs w:val="20"/>
          <w:u w:val="single"/>
          <w:lang w:val="en-GB"/>
        </w:rPr>
      </w:pPr>
    </w:p>
    <w:p w:rsidR="00E45B58" w:rsidRDefault="00E45B58" w:rsidP="00E45B58">
      <w:pPr>
        <w:rPr>
          <w:rFonts w:asciiTheme="minorHAnsi" w:hAnsiTheme="minorHAnsi" w:cs="Open Sans"/>
          <w:bCs/>
          <w:sz w:val="20"/>
          <w:szCs w:val="20"/>
          <w:lang w:val="en-GB"/>
        </w:rPr>
      </w:pPr>
      <w:r w:rsidRPr="00815C13">
        <w:rPr>
          <w:rFonts w:asciiTheme="minorHAnsi" w:hAnsiTheme="minorHAnsi" w:cs="Open Sans"/>
          <w:b/>
          <w:sz w:val="20"/>
          <w:szCs w:val="20"/>
          <w:u w:val="single"/>
          <w:lang w:bidi="et-EE"/>
        </w:rPr>
        <w:t>Investeering N: lisage vajalik arv investeeringuid</w:t>
      </w:r>
    </w:p>
    <w:tbl>
      <w:tblPr>
        <w:tblW w:w="9284" w:type="dxa"/>
        <w:tblLayout w:type="fixed"/>
        <w:tblCellMar>
          <w:top w:w="57" w:type="dxa"/>
          <w:left w:w="70" w:type="dxa"/>
          <w:right w:w="70" w:type="dxa"/>
        </w:tblCellMar>
        <w:tblLook w:val="0000" w:firstRow="0" w:lastRow="0" w:firstColumn="0" w:lastColumn="0" w:noHBand="0" w:noVBand="0"/>
      </w:tblPr>
      <w:tblGrid>
        <w:gridCol w:w="944"/>
        <w:gridCol w:w="1904"/>
        <w:gridCol w:w="1704"/>
        <w:gridCol w:w="2067"/>
        <w:gridCol w:w="1577"/>
        <w:gridCol w:w="1088"/>
      </w:tblGrid>
      <w:tr w:rsidR="003914E1" w:rsidRPr="00815C13" w:rsidTr="002F016E">
        <w:tc>
          <w:tcPr>
            <w:tcW w:w="944" w:type="dxa"/>
            <w:tcBorders>
              <w:top w:val="single" w:sz="4" w:space="0" w:color="000000"/>
              <w:left w:val="single" w:sz="4" w:space="0" w:color="000000"/>
              <w:bottom w:val="single" w:sz="4" w:space="0" w:color="000000"/>
              <w:right w:val="single" w:sz="4" w:space="0" w:color="000000"/>
            </w:tcBorders>
            <w:shd w:val="clear" w:color="auto" w:fill="auto"/>
          </w:tcPr>
          <w:p w:rsidR="003914E1" w:rsidRPr="00815C13" w:rsidRDefault="003914E1" w:rsidP="0057237B">
            <w:pPr>
              <w:pageBreakBefore/>
              <w:spacing w:after="60"/>
              <w:rPr>
                <w:rFonts w:asciiTheme="minorHAnsi" w:hAnsiTheme="minorHAnsi" w:cs="Open Sans"/>
                <w:b/>
                <w:bCs/>
                <w:sz w:val="20"/>
                <w:szCs w:val="20"/>
                <w:lang w:val="en-GB"/>
              </w:rPr>
            </w:pPr>
            <w:r w:rsidRPr="00815C13">
              <w:rPr>
                <w:rFonts w:asciiTheme="minorHAnsi" w:hAnsiTheme="minorHAnsi" w:cs="Open Sans"/>
                <w:b/>
                <w:sz w:val="20"/>
                <w:szCs w:val="20"/>
                <w:lang w:bidi="et-EE"/>
              </w:rPr>
              <w:lastRenderedPageBreak/>
              <w:t>Kava nr</w:t>
            </w:r>
          </w:p>
        </w:tc>
        <w:tc>
          <w:tcPr>
            <w:tcW w:w="3608" w:type="dxa"/>
            <w:gridSpan w:val="2"/>
            <w:tcBorders>
              <w:top w:val="single" w:sz="4" w:space="0" w:color="000000"/>
              <w:left w:val="single" w:sz="4" w:space="0" w:color="000000"/>
              <w:bottom w:val="single" w:sz="4" w:space="0" w:color="000000"/>
              <w:right w:val="single" w:sz="4" w:space="0" w:color="000000"/>
            </w:tcBorders>
            <w:shd w:val="clear" w:color="auto" w:fill="auto"/>
          </w:tcPr>
          <w:p w:rsidR="003914E1" w:rsidRPr="00815C13" w:rsidRDefault="003914E1" w:rsidP="0057237B">
            <w:pPr>
              <w:spacing w:after="60"/>
              <w:rPr>
                <w:rFonts w:asciiTheme="minorHAnsi" w:hAnsiTheme="minorHAnsi" w:cs="Open Sans"/>
                <w:b/>
                <w:bCs/>
                <w:sz w:val="20"/>
                <w:szCs w:val="20"/>
                <w:lang w:val="en-GB"/>
              </w:rPr>
            </w:pPr>
            <w:r w:rsidRPr="00815C13">
              <w:rPr>
                <w:rFonts w:asciiTheme="minorHAnsi" w:hAnsiTheme="minorHAnsi" w:cs="Open Sans"/>
                <w:b/>
                <w:sz w:val="20"/>
                <w:szCs w:val="20"/>
                <w:lang w:bidi="et-EE"/>
              </w:rPr>
              <w:t>Töökava nimetus</w:t>
            </w:r>
          </w:p>
        </w:tc>
        <w:tc>
          <w:tcPr>
            <w:tcW w:w="2067" w:type="dxa"/>
            <w:tcBorders>
              <w:top w:val="single" w:sz="4" w:space="0" w:color="000000"/>
              <w:left w:val="single" w:sz="4" w:space="0" w:color="000000"/>
              <w:bottom w:val="single" w:sz="4" w:space="0" w:color="000000"/>
              <w:right w:val="single" w:sz="4" w:space="0" w:color="000000"/>
            </w:tcBorders>
            <w:shd w:val="clear" w:color="auto" w:fill="auto"/>
          </w:tcPr>
          <w:p w:rsidR="003914E1" w:rsidRPr="00815C13" w:rsidRDefault="003914E1" w:rsidP="0057237B">
            <w:pPr>
              <w:spacing w:after="60"/>
              <w:rPr>
                <w:rFonts w:asciiTheme="minorHAnsi" w:hAnsiTheme="minorHAnsi" w:cs="Open Sans"/>
                <w:b/>
                <w:bCs/>
                <w:sz w:val="20"/>
                <w:szCs w:val="20"/>
                <w:lang w:val="en-GB"/>
              </w:rPr>
            </w:pPr>
            <w:r w:rsidRPr="00815C13">
              <w:rPr>
                <w:rFonts w:asciiTheme="minorHAnsi" w:hAnsiTheme="minorHAnsi" w:cs="Open Sans"/>
                <w:b/>
                <w:sz w:val="20"/>
                <w:szCs w:val="20"/>
                <w:lang w:bidi="et-EE"/>
              </w:rPr>
              <w:t>Töökava alguskuu</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rsidR="003914E1" w:rsidRPr="00815C13" w:rsidRDefault="003914E1" w:rsidP="0057237B">
            <w:pPr>
              <w:spacing w:after="60"/>
              <w:rPr>
                <w:rFonts w:asciiTheme="minorHAnsi" w:hAnsiTheme="minorHAnsi" w:cs="Open Sans"/>
                <w:b/>
                <w:bCs/>
                <w:sz w:val="20"/>
                <w:szCs w:val="20"/>
                <w:lang w:val="en-GB"/>
              </w:rPr>
            </w:pPr>
            <w:r w:rsidRPr="00815C13">
              <w:rPr>
                <w:rFonts w:asciiTheme="minorHAnsi" w:hAnsiTheme="minorHAnsi" w:cs="Open Sans"/>
                <w:b/>
                <w:sz w:val="20"/>
                <w:szCs w:val="20"/>
                <w:lang w:bidi="et-EE"/>
              </w:rPr>
              <w:t>Töökava lõppkuu</w:t>
            </w:r>
          </w:p>
        </w:tc>
        <w:tc>
          <w:tcPr>
            <w:tcW w:w="1088" w:type="dxa"/>
            <w:tcBorders>
              <w:top w:val="single" w:sz="4" w:space="0" w:color="000000"/>
              <w:left w:val="single" w:sz="4" w:space="0" w:color="000000"/>
              <w:bottom w:val="single" w:sz="4" w:space="0" w:color="000000"/>
              <w:right w:val="single" w:sz="4" w:space="0" w:color="000000"/>
            </w:tcBorders>
            <w:shd w:val="clear" w:color="auto" w:fill="E5DFEC"/>
          </w:tcPr>
          <w:p w:rsidR="003914E1" w:rsidRPr="00815C13" w:rsidRDefault="003914E1" w:rsidP="0057237B">
            <w:pPr>
              <w:spacing w:after="60"/>
              <w:rPr>
                <w:rFonts w:asciiTheme="minorHAnsi" w:hAnsiTheme="minorHAnsi"/>
                <w:sz w:val="20"/>
                <w:szCs w:val="20"/>
              </w:rPr>
            </w:pPr>
            <w:r w:rsidRPr="00815C13">
              <w:rPr>
                <w:rFonts w:asciiTheme="minorHAnsi" w:hAnsiTheme="minorHAnsi" w:cs="Open Sans"/>
                <w:b/>
                <w:sz w:val="20"/>
                <w:szCs w:val="20"/>
                <w:lang w:bidi="et-EE"/>
              </w:rPr>
              <w:t>Töökava eelarve</w:t>
            </w:r>
          </w:p>
        </w:tc>
      </w:tr>
      <w:tr w:rsidR="003914E1" w:rsidRPr="00815C13" w:rsidTr="002F016E">
        <w:tc>
          <w:tcPr>
            <w:tcW w:w="9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14E1" w:rsidRPr="00815C13" w:rsidRDefault="003914E1" w:rsidP="0057237B">
            <w:pPr>
              <w:spacing w:after="60"/>
              <w:jc w:val="center"/>
              <w:rPr>
                <w:rFonts w:asciiTheme="minorHAnsi" w:hAnsiTheme="minorHAnsi" w:cs="Open Sans"/>
                <w:b/>
                <w:bCs/>
                <w:sz w:val="20"/>
                <w:szCs w:val="20"/>
                <w:lang w:val="en-GB"/>
              </w:rPr>
            </w:pPr>
            <w:r w:rsidRPr="00815C13">
              <w:rPr>
                <w:rFonts w:asciiTheme="minorHAnsi" w:hAnsiTheme="minorHAnsi" w:cs="Open Sans"/>
                <w:b/>
                <w:sz w:val="20"/>
                <w:szCs w:val="20"/>
                <w:lang w:bidi="et-EE"/>
              </w:rPr>
              <w:t>Viimane töökava</w:t>
            </w:r>
          </w:p>
        </w:tc>
        <w:tc>
          <w:tcPr>
            <w:tcW w:w="36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914E1" w:rsidRPr="00815C13" w:rsidRDefault="003914E1" w:rsidP="003914E1">
            <w:pPr>
              <w:rPr>
                <w:rFonts w:asciiTheme="minorHAnsi" w:hAnsiTheme="minorHAnsi" w:cs="Open Sans"/>
                <w:bCs/>
                <w:i/>
                <w:sz w:val="20"/>
                <w:szCs w:val="20"/>
                <w:lang w:val="en-GB"/>
              </w:rPr>
            </w:pPr>
            <w:r w:rsidRPr="00815C13">
              <w:rPr>
                <w:rFonts w:asciiTheme="minorHAnsi" w:hAnsiTheme="minorHAnsi" w:cs="Open Sans"/>
                <w:b/>
                <w:sz w:val="20"/>
                <w:szCs w:val="20"/>
                <w:lang w:bidi="et-EE"/>
              </w:rPr>
              <w:t>Lõpetamine ja teadmiste ülekanne</w:t>
            </w:r>
          </w:p>
        </w:tc>
        <w:tc>
          <w:tcPr>
            <w:tcW w:w="20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14E1" w:rsidRPr="00815C13" w:rsidRDefault="003914E1" w:rsidP="0057237B">
            <w:pPr>
              <w:spacing w:after="60"/>
              <w:rPr>
                <w:rFonts w:asciiTheme="minorHAnsi" w:hAnsiTheme="minorHAnsi" w:cs="Open Sans"/>
                <w:bCs/>
                <w:i/>
                <w:sz w:val="20"/>
                <w:szCs w:val="20"/>
                <w:lang w:val="en-GB"/>
              </w:rPr>
            </w:pPr>
            <w:r w:rsidRPr="00815C13">
              <w:rPr>
                <w:rFonts w:asciiTheme="minorHAnsi" w:hAnsiTheme="minorHAnsi" w:cs="Open Sans"/>
                <w:i/>
                <w:sz w:val="20"/>
                <w:szCs w:val="20"/>
                <w:lang w:bidi="et-EE"/>
              </w:rPr>
              <w:t xml:space="preserve">Automaatselt tegevuste jaotisest </w:t>
            </w:r>
          </w:p>
        </w:tc>
        <w:tc>
          <w:tcPr>
            <w:tcW w:w="15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14E1" w:rsidRPr="00815C13" w:rsidRDefault="003914E1" w:rsidP="0057237B">
            <w:pPr>
              <w:spacing w:after="60"/>
              <w:rPr>
                <w:rFonts w:asciiTheme="minorHAnsi" w:hAnsiTheme="minorHAnsi" w:cs="Open Sans"/>
                <w:bCs/>
                <w:i/>
                <w:sz w:val="20"/>
                <w:szCs w:val="20"/>
                <w:lang w:val="en-GB"/>
              </w:rPr>
            </w:pPr>
            <w:r w:rsidRPr="00815C13">
              <w:rPr>
                <w:rFonts w:asciiTheme="minorHAnsi" w:hAnsiTheme="minorHAnsi" w:cs="Open Sans"/>
                <w:i/>
                <w:sz w:val="20"/>
                <w:szCs w:val="20"/>
                <w:lang w:bidi="et-EE"/>
              </w:rPr>
              <w:t>Automaatselt tegevuste jaotisest</w:t>
            </w:r>
          </w:p>
        </w:tc>
        <w:tc>
          <w:tcPr>
            <w:tcW w:w="1088" w:type="dxa"/>
            <w:tcBorders>
              <w:top w:val="single" w:sz="4" w:space="0" w:color="000000"/>
              <w:left w:val="single" w:sz="4" w:space="0" w:color="000000"/>
              <w:bottom w:val="single" w:sz="4" w:space="0" w:color="000000"/>
              <w:right w:val="single" w:sz="4" w:space="0" w:color="000000"/>
            </w:tcBorders>
            <w:shd w:val="clear" w:color="auto" w:fill="E5DFEC"/>
            <w:vAlign w:val="center"/>
          </w:tcPr>
          <w:p w:rsidR="003914E1" w:rsidRDefault="00A3768F" w:rsidP="0057237B">
            <w:pPr>
              <w:spacing w:after="60"/>
              <w:rPr>
                <w:rFonts w:asciiTheme="minorHAnsi" w:hAnsiTheme="minorHAnsi" w:cs="Open Sans"/>
                <w:bCs/>
                <w:i/>
                <w:sz w:val="20"/>
                <w:szCs w:val="20"/>
                <w:lang w:val="en-GB"/>
              </w:rPr>
            </w:pPr>
            <w:r w:rsidRPr="00502184">
              <w:rPr>
                <w:rFonts w:asciiTheme="minorHAnsi" w:hAnsiTheme="minorHAnsi" w:cs="Open Sans"/>
                <w:i/>
                <w:sz w:val="20"/>
                <w:szCs w:val="20"/>
                <w:lang w:bidi="et-EE"/>
              </w:rPr>
              <w:t>15 000</w:t>
            </w:r>
          </w:p>
          <w:p w:rsidR="005C218F" w:rsidRPr="00815C13" w:rsidRDefault="005C218F" w:rsidP="0057237B">
            <w:pPr>
              <w:spacing w:after="60"/>
              <w:rPr>
                <w:rFonts w:asciiTheme="minorHAnsi" w:hAnsiTheme="minorHAnsi"/>
                <w:sz w:val="20"/>
                <w:szCs w:val="20"/>
              </w:rPr>
            </w:pPr>
          </w:p>
        </w:tc>
      </w:tr>
      <w:tr w:rsidR="003914E1" w:rsidRPr="00815C13" w:rsidTr="002F016E">
        <w:tc>
          <w:tcPr>
            <w:tcW w:w="9284" w:type="dxa"/>
            <w:gridSpan w:val="6"/>
            <w:tcBorders>
              <w:top w:val="single" w:sz="4" w:space="0" w:color="000000"/>
              <w:left w:val="single" w:sz="4" w:space="0" w:color="000000"/>
              <w:bottom w:val="single" w:sz="4" w:space="0" w:color="000000"/>
              <w:right w:val="single" w:sz="4" w:space="0" w:color="000000"/>
            </w:tcBorders>
            <w:shd w:val="clear" w:color="auto" w:fill="E5DFEC"/>
          </w:tcPr>
          <w:p w:rsidR="003914E1" w:rsidRPr="00815C13" w:rsidRDefault="003914E1" w:rsidP="0057237B">
            <w:pPr>
              <w:spacing w:after="60"/>
              <w:rPr>
                <w:rFonts w:asciiTheme="minorHAnsi" w:hAnsiTheme="minorHAnsi"/>
                <w:sz w:val="20"/>
                <w:szCs w:val="20"/>
              </w:rPr>
            </w:pPr>
            <w:r w:rsidRPr="00815C13">
              <w:rPr>
                <w:rFonts w:asciiTheme="minorHAnsi" w:hAnsiTheme="minorHAnsi" w:cs="Open Sans"/>
                <w:b/>
                <w:sz w:val="20"/>
                <w:szCs w:val="20"/>
                <w:lang w:bidi="et-EE"/>
              </w:rPr>
              <w:t>Partnerite kaasamine</w:t>
            </w:r>
          </w:p>
        </w:tc>
      </w:tr>
      <w:tr w:rsidR="003914E1" w:rsidRPr="00815C13" w:rsidTr="002F016E">
        <w:tc>
          <w:tcPr>
            <w:tcW w:w="2848" w:type="dxa"/>
            <w:gridSpan w:val="2"/>
            <w:tcBorders>
              <w:top w:val="single" w:sz="4" w:space="0" w:color="000000"/>
              <w:left w:val="single" w:sz="4" w:space="0" w:color="000000"/>
              <w:bottom w:val="single" w:sz="4" w:space="0" w:color="000000"/>
              <w:right w:val="single" w:sz="4" w:space="0" w:color="000000"/>
            </w:tcBorders>
            <w:shd w:val="clear" w:color="auto" w:fill="E5DFEC"/>
          </w:tcPr>
          <w:p w:rsidR="003914E1" w:rsidRPr="00815C13" w:rsidRDefault="003914E1" w:rsidP="0057237B">
            <w:pPr>
              <w:spacing w:after="60"/>
              <w:rPr>
                <w:rFonts w:asciiTheme="minorHAnsi" w:hAnsiTheme="minorHAnsi" w:cs="Open Sans"/>
                <w:bCs/>
                <w:sz w:val="20"/>
                <w:szCs w:val="20"/>
                <w:lang w:val="en-GB"/>
              </w:rPr>
            </w:pPr>
            <w:r w:rsidRPr="00815C13">
              <w:rPr>
                <w:rFonts w:asciiTheme="minorHAnsi" w:hAnsiTheme="minorHAnsi" w:cs="Open Sans"/>
                <w:sz w:val="20"/>
                <w:szCs w:val="20"/>
                <w:lang w:bidi="et-EE"/>
              </w:rPr>
              <w:t>Töökava eest vastutav partner</w:t>
            </w:r>
          </w:p>
        </w:tc>
        <w:tc>
          <w:tcPr>
            <w:tcW w:w="6436" w:type="dxa"/>
            <w:gridSpan w:val="4"/>
            <w:tcBorders>
              <w:top w:val="single" w:sz="4" w:space="0" w:color="000000"/>
              <w:left w:val="single" w:sz="4" w:space="0" w:color="000000"/>
              <w:bottom w:val="single" w:sz="4" w:space="0" w:color="000000"/>
              <w:right w:val="single" w:sz="4" w:space="0" w:color="000000"/>
            </w:tcBorders>
            <w:shd w:val="clear" w:color="auto" w:fill="FFFFFF"/>
          </w:tcPr>
          <w:p w:rsidR="003914E1" w:rsidRPr="00815C13" w:rsidRDefault="003914E1" w:rsidP="0057237B">
            <w:pPr>
              <w:spacing w:after="60"/>
              <w:rPr>
                <w:rFonts w:asciiTheme="minorHAnsi" w:hAnsiTheme="minorHAnsi" w:cs="Open Sans"/>
                <w:bCs/>
                <w:sz w:val="20"/>
                <w:szCs w:val="20"/>
                <w:lang w:val="en-GB"/>
              </w:rPr>
            </w:pPr>
          </w:p>
        </w:tc>
      </w:tr>
      <w:tr w:rsidR="003914E1" w:rsidRPr="006B79D3" w:rsidTr="002F016E">
        <w:tc>
          <w:tcPr>
            <w:tcW w:w="2848" w:type="dxa"/>
            <w:gridSpan w:val="2"/>
            <w:tcBorders>
              <w:top w:val="single" w:sz="4" w:space="0" w:color="000000"/>
              <w:left w:val="single" w:sz="4" w:space="0" w:color="000000"/>
              <w:bottom w:val="single" w:sz="4" w:space="0" w:color="000000"/>
              <w:right w:val="single" w:sz="4" w:space="0" w:color="000000"/>
            </w:tcBorders>
            <w:shd w:val="clear" w:color="auto" w:fill="E5DFEC"/>
          </w:tcPr>
          <w:p w:rsidR="003914E1" w:rsidRPr="00C84811" w:rsidRDefault="003914E1" w:rsidP="0057237B">
            <w:pPr>
              <w:spacing w:after="60"/>
              <w:rPr>
                <w:rFonts w:asciiTheme="minorHAnsi" w:hAnsiTheme="minorHAnsi" w:cs="Open Sans"/>
                <w:bCs/>
                <w:i/>
                <w:sz w:val="20"/>
                <w:szCs w:val="20"/>
              </w:rPr>
            </w:pPr>
            <w:r w:rsidRPr="00815C13">
              <w:rPr>
                <w:rFonts w:asciiTheme="minorHAnsi" w:hAnsiTheme="minorHAnsi" w:cs="Open Sans"/>
                <w:sz w:val="20"/>
                <w:szCs w:val="20"/>
                <w:lang w:bidi="et-EE"/>
              </w:rPr>
              <w:t>Kaasatud linnahaldusasutus ja/või peamine sidusrühm</w:t>
            </w:r>
          </w:p>
        </w:tc>
        <w:tc>
          <w:tcPr>
            <w:tcW w:w="6436" w:type="dxa"/>
            <w:gridSpan w:val="4"/>
            <w:tcBorders>
              <w:top w:val="single" w:sz="4" w:space="0" w:color="000000"/>
              <w:left w:val="single" w:sz="4" w:space="0" w:color="000000"/>
              <w:bottom w:val="single" w:sz="4" w:space="0" w:color="000000"/>
              <w:right w:val="single" w:sz="4" w:space="0" w:color="000000"/>
            </w:tcBorders>
            <w:shd w:val="clear" w:color="auto" w:fill="FFFFFF"/>
          </w:tcPr>
          <w:p w:rsidR="003914E1" w:rsidRPr="00C84811" w:rsidRDefault="003914E1" w:rsidP="0057237B">
            <w:pPr>
              <w:spacing w:after="60"/>
              <w:rPr>
                <w:rFonts w:asciiTheme="minorHAnsi" w:hAnsiTheme="minorHAnsi" w:cs="Open Sans"/>
                <w:bCs/>
                <w:i/>
                <w:sz w:val="20"/>
                <w:szCs w:val="20"/>
              </w:rPr>
            </w:pPr>
          </w:p>
        </w:tc>
      </w:tr>
      <w:tr w:rsidR="003914E1" w:rsidRPr="00815C13" w:rsidTr="002F016E">
        <w:tc>
          <w:tcPr>
            <w:tcW w:w="9284" w:type="dxa"/>
            <w:gridSpan w:val="6"/>
            <w:tcBorders>
              <w:top w:val="single" w:sz="4" w:space="0" w:color="000000"/>
              <w:left w:val="single" w:sz="4" w:space="0" w:color="000000"/>
              <w:bottom w:val="single" w:sz="4" w:space="0" w:color="000000"/>
              <w:right w:val="single" w:sz="4" w:space="0" w:color="000000"/>
            </w:tcBorders>
            <w:shd w:val="clear" w:color="auto" w:fill="E5DFEC"/>
          </w:tcPr>
          <w:p w:rsidR="003914E1" w:rsidRPr="00815C13" w:rsidRDefault="003914E1" w:rsidP="0057237B">
            <w:pPr>
              <w:spacing w:after="60"/>
              <w:rPr>
                <w:rFonts w:asciiTheme="minorHAnsi" w:hAnsiTheme="minorHAnsi"/>
                <w:sz w:val="20"/>
                <w:szCs w:val="20"/>
              </w:rPr>
            </w:pPr>
            <w:r w:rsidRPr="00815C13">
              <w:rPr>
                <w:rFonts w:asciiTheme="minorHAnsi" w:hAnsiTheme="minorHAnsi" w:cs="Open Sans"/>
                <w:b/>
                <w:sz w:val="20"/>
                <w:szCs w:val="20"/>
                <w:lang w:bidi="et-EE"/>
              </w:rPr>
              <w:t>Kokkuvõte</w:t>
            </w:r>
            <w:r w:rsidR="00815513" w:rsidRPr="00815513">
              <w:rPr>
                <w:rFonts w:asciiTheme="minorHAnsi" w:eastAsia="Times New Roman" w:hAnsiTheme="minorHAnsi" w:cs="Open Sans"/>
                <w:b/>
                <w:color w:val="548DD4"/>
                <w:sz w:val="20"/>
                <w:szCs w:val="20"/>
                <w:lang w:bidi="et-EE"/>
              </w:rPr>
              <w:t xml:space="preserve">  [1500 tähemärki]</w:t>
            </w:r>
          </w:p>
        </w:tc>
      </w:tr>
      <w:tr w:rsidR="003914E1" w:rsidRPr="006B79D3" w:rsidTr="002F016E">
        <w:tc>
          <w:tcPr>
            <w:tcW w:w="9284" w:type="dxa"/>
            <w:gridSpan w:val="6"/>
            <w:tcBorders>
              <w:top w:val="single" w:sz="4" w:space="0" w:color="000000"/>
              <w:left w:val="single" w:sz="4" w:space="0" w:color="000000"/>
              <w:bottom w:val="single" w:sz="4" w:space="0" w:color="000000"/>
              <w:right w:val="single" w:sz="4" w:space="0" w:color="000000"/>
            </w:tcBorders>
            <w:shd w:val="clear" w:color="auto" w:fill="auto"/>
          </w:tcPr>
          <w:p w:rsidR="003914E1" w:rsidRDefault="00802226" w:rsidP="0057237B">
            <w:pPr>
              <w:spacing w:after="60"/>
              <w:rPr>
                <w:rFonts w:asciiTheme="minorHAnsi" w:eastAsia="Times New Roman" w:hAnsiTheme="minorHAnsi" w:cs="Open Sans"/>
                <w:color w:val="548DD4"/>
                <w:sz w:val="20"/>
                <w:szCs w:val="20"/>
                <w:lang w:val="en-GB"/>
              </w:rPr>
            </w:pPr>
            <w:r>
              <w:rPr>
                <w:rFonts w:asciiTheme="minorHAnsi" w:eastAsia="Times New Roman" w:hAnsiTheme="minorHAnsi" w:cs="Open Sans"/>
                <w:color w:val="548DD4"/>
                <w:sz w:val="20"/>
                <w:szCs w:val="20"/>
                <w:lang w:bidi="et-EE"/>
              </w:rPr>
              <w:t>Kirjeldage, kuidas</w:t>
            </w:r>
          </w:p>
          <w:p w:rsidR="00CC2B7F" w:rsidRDefault="00802226" w:rsidP="00CC2B7F">
            <w:pPr>
              <w:pStyle w:val="ListParagraph"/>
              <w:numPr>
                <w:ilvl w:val="0"/>
                <w:numId w:val="40"/>
              </w:numPr>
              <w:spacing w:after="60"/>
              <w:jc w:val="both"/>
              <w:rPr>
                <w:rFonts w:asciiTheme="minorHAnsi" w:eastAsia="Times New Roman" w:hAnsiTheme="minorHAnsi" w:cs="Open Sans"/>
                <w:i/>
                <w:color w:val="548DD4"/>
                <w:sz w:val="20"/>
                <w:szCs w:val="20"/>
                <w:lang w:val="en-US" w:eastAsia="en-GB"/>
              </w:rPr>
            </w:pPr>
            <w:r w:rsidRPr="00960E1D">
              <w:rPr>
                <w:rFonts w:asciiTheme="minorHAnsi" w:eastAsia="Times New Roman" w:hAnsiTheme="minorHAnsi" w:cs="Open Sans"/>
                <w:i/>
                <w:color w:val="548DD4"/>
                <w:sz w:val="20"/>
                <w:szCs w:val="20"/>
                <w:lang w:bidi="et-EE"/>
              </w:rPr>
              <w:t>viiakse ellu projekti halduslik lõpetamise menetlus;</w:t>
            </w:r>
          </w:p>
          <w:p w:rsidR="00802226" w:rsidRDefault="00802226" w:rsidP="00CC2B7F">
            <w:pPr>
              <w:pStyle w:val="ListParagraph"/>
              <w:numPr>
                <w:ilvl w:val="0"/>
                <w:numId w:val="40"/>
              </w:numPr>
              <w:spacing w:after="60"/>
              <w:jc w:val="both"/>
              <w:rPr>
                <w:rFonts w:asciiTheme="minorHAnsi" w:eastAsia="Times New Roman" w:hAnsiTheme="minorHAnsi" w:cs="Open Sans"/>
                <w:i/>
                <w:color w:val="548DD4"/>
                <w:sz w:val="20"/>
                <w:szCs w:val="20"/>
                <w:lang w:val="en-US" w:eastAsia="en-GB"/>
              </w:rPr>
            </w:pPr>
            <w:r w:rsidRPr="00CC2B7F">
              <w:rPr>
                <w:rFonts w:asciiTheme="minorHAnsi" w:eastAsia="Times New Roman" w:hAnsiTheme="minorHAnsi" w:cs="Open Sans"/>
                <w:i/>
                <w:color w:val="548DD4"/>
                <w:sz w:val="20"/>
                <w:szCs w:val="20"/>
                <w:lang w:bidi="et-EE"/>
              </w:rPr>
              <w:t>tagatakse, et projekti raames saadud lõplikud õppetunnid kantakse muule organisatsioonile üle.</w:t>
            </w:r>
          </w:p>
          <w:p w:rsidR="005C218F" w:rsidRDefault="005C218F" w:rsidP="005C218F">
            <w:pPr>
              <w:spacing w:after="60"/>
              <w:jc w:val="both"/>
              <w:rPr>
                <w:rFonts w:asciiTheme="minorHAnsi" w:eastAsia="Times New Roman" w:hAnsiTheme="minorHAnsi" w:cs="Open Sans"/>
                <w:i/>
                <w:color w:val="548DD4"/>
                <w:sz w:val="20"/>
                <w:szCs w:val="20"/>
                <w:lang w:val="en-US" w:eastAsia="en-GB"/>
              </w:rPr>
            </w:pPr>
            <w:r w:rsidRPr="005C218F">
              <w:rPr>
                <w:rFonts w:asciiTheme="minorHAnsi" w:eastAsia="Times New Roman" w:hAnsiTheme="minorHAnsi" w:cs="Open Sans"/>
                <w:i/>
                <w:color w:val="548DD4"/>
                <w:sz w:val="20"/>
                <w:szCs w:val="20"/>
                <w:lang w:bidi="et-EE"/>
              </w:rPr>
              <w:t xml:space="preserve">Põhisumma </w:t>
            </w:r>
            <w:r w:rsidR="00387FC0">
              <w:rPr>
                <w:rFonts w:asciiTheme="minorHAnsi" w:eastAsia="Times New Roman" w:hAnsiTheme="minorHAnsi" w:cs="Open Sans"/>
                <w:i/>
                <w:color w:val="548DD4"/>
                <w:sz w:val="20"/>
                <w:szCs w:val="20"/>
                <w:lang w:bidi="et-EE"/>
              </w:rPr>
              <w:t>15</w:t>
            </w:r>
            <w:r w:rsidRPr="005C218F">
              <w:rPr>
                <w:rFonts w:asciiTheme="minorHAnsi" w:eastAsia="Times New Roman" w:hAnsiTheme="minorHAnsi" w:cs="Open Sans"/>
                <w:i/>
                <w:color w:val="548DD4"/>
                <w:sz w:val="20"/>
                <w:szCs w:val="20"/>
                <w:lang w:bidi="et-EE"/>
              </w:rPr>
              <w:t xml:space="preserve"> 000 eurot makstakse siis, kui kõik kohustuslikud tulemid on esitatud ja vastu võetud</w:t>
            </w:r>
          </w:p>
          <w:p w:rsidR="00A7610C" w:rsidRPr="00CF712C" w:rsidRDefault="00A7610C" w:rsidP="00A7610C">
            <w:pPr>
              <w:pStyle w:val="CommentText1"/>
              <w:spacing w:after="0"/>
              <w:jc w:val="both"/>
              <w:rPr>
                <w:rFonts w:asciiTheme="minorHAnsi" w:eastAsia="Times New Roman" w:hAnsiTheme="minorHAnsi" w:cs="Open Sans"/>
                <w:i/>
                <w:color w:val="548DD4"/>
                <w:lang w:eastAsia="en-GB"/>
              </w:rPr>
            </w:pPr>
            <w:r w:rsidRPr="007B1A7A">
              <w:rPr>
                <w:rFonts w:asciiTheme="minorHAnsi" w:eastAsia="Times New Roman" w:hAnsiTheme="minorHAnsi" w:cs="Open Sans"/>
                <w:i/>
                <w:color w:val="548DD4"/>
                <w:lang w:bidi="et-EE"/>
              </w:rPr>
              <w:t xml:space="preserve">Võtke arvesse, et teadmiste ülekandesse on kaasatud ka UIA eksperdid. Olenevalt vajaduse analüüsist eraldatakse iga projekti jaoks 10 päeva ekspertide kaasamiseks. Ekspertide kulud (sh reisi- ja majutuskulud) kaetakse UIA algatuse raames. </w:t>
            </w:r>
          </w:p>
        </w:tc>
      </w:tr>
      <w:tr w:rsidR="003914E1" w:rsidRPr="00815C13" w:rsidTr="002F016E">
        <w:tc>
          <w:tcPr>
            <w:tcW w:w="9284" w:type="dxa"/>
            <w:gridSpan w:val="6"/>
            <w:tcBorders>
              <w:top w:val="single" w:sz="4" w:space="0" w:color="000000"/>
              <w:left w:val="single" w:sz="4" w:space="0" w:color="000000"/>
              <w:bottom w:val="single" w:sz="4" w:space="0" w:color="000000"/>
              <w:right w:val="single" w:sz="4" w:space="0" w:color="000000"/>
            </w:tcBorders>
            <w:shd w:val="clear" w:color="auto" w:fill="E5DFEC"/>
          </w:tcPr>
          <w:p w:rsidR="003914E1" w:rsidRPr="00815C13" w:rsidRDefault="003914E1" w:rsidP="0057237B">
            <w:pPr>
              <w:spacing w:after="60"/>
              <w:rPr>
                <w:rFonts w:asciiTheme="minorHAnsi" w:hAnsiTheme="minorHAnsi"/>
                <w:sz w:val="20"/>
                <w:szCs w:val="20"/>
              </w:rPr>
            </w:pPr>
            <w:r w:rsidRPr="00815C13">
              <w:rPr>
                <w:rFonts w:asciiTheme="minorHAnsi" w:hAnsiTheme="minorHAnsi" w:cs="Open Sans"/>
                <w:b/>
                <w:sz w:val="20"/>
                <w:szCs w:val="20"/>
                <w:lang w:bidi="et-EE"/>
              </w:rPr>
              <w:t>Tegevused ja tulemid</w:t>
            </w:r>
          </w:p>
        </w:tc>
      </w:tr>
      <w:tr w:rsidR="003914E1" w:rsidRPr="00815C13" w:rsidTr="002F016E">
        <w:tc>
          <w:tcPr>
            <w:tcW w:w="944" w:type="dxa"/>
            <w:vMerge w:val="restart"/>
            <w:tcBorders>
              <w:top w:val="single" w:sz="4" w:space="0" w:color="000000"/>
              <w:left w:val="single" w:sz="4" w:space="0" w:color="000000"/>
              <w:bottom w:val="single" w:sz="4" w:space="0" w:color="000000"/>
              <w:right w:val="single" w:sz="4" w:space="0" w:color="000000"/>
            </w:tcBorders>
            <w:shd w:val="clear" w:color="auto" w:fill="E5DFEC"/>
            <w:vAlign w:val="center"/>
          </w:tcPr>
          <w:p w:rsidR="003914E1" w:rsidRPr="00815C13" w:rsidRDefault="003914E1" w:rsidP="0057237B">
            <w:pPr>
              <w:spacing w:after="0"/>
              <w:jc w:val="center"/>
              <w:rPr>
                <w:rFonts w:asciiTheme="minorHAnsi" w:hAnsiTheme="minorHAnsi" w:cs="Open Sans"/>
                <w:bCs/>
                <w:sz w:val="20"/>
                <w:szCs w:val="20"/>
                <w:lang w:val="en-GB"/>
              </w:rPr>
            </w:pPr>
            <w:r w:rsidRPr="00815C13">
              <w:rPr>
                <w:rFonts w:asciiTheme="minorHAnsi" w:hAnsiTheme="minorHAnsi" w:cs="Open Sans"/>
                <w:sz w:val="20"/>
                <w:szCs w:val="20"/>
                <w:lang w:bidi="et-EE"/>
              </w:rPr>
              <w:t>Tegevus 1.1</w:t>
            </w:r>
          </w:p>
        </w:tc>
        <w:tc>
          <w:tcPr>
            <w:tcW w:w="5675" w:type="dxa"/>
            <w:gridSpan w:val="3"/>
            <w:tcBorders>
              <w:top w:val="single" w:sz="4" w:space="0" w:color="000000"/>
              <w:left w:val="single" w:sz="4" w:space="0" w:color="000000"/>
              <w:bottom w:val="single" w:sz="4" w:space="0" w:color="000000"/>
              <w:right w:val="single" w:sz="4" w:space="0" w:color="000000"/>
            </w:tcBorders>
            <w:shd w:val="clear" w:color="auto" w:fill="FFFFFF"/>
          </w:tcPr>
          <w:p w:rsidR="003914E1" w:rsidRPr="00815C13" w:rsidRDefault="003914E1" w:rsidP="0057237B">
            <w:pPr>
              <w:spacing w:after="0"/>
              <w:rPr>
                <w:rFonts w:asciiTheme="minorHAnsi" w:hAnsiTheme="minorHAnsi" w:cs="Open Sans"/>
                <w:bCs/>
                <w:sz w:val="20"/>
                <w:szCs w:val="20"/>
                <w:lang w:val="en-GB"/>
              </w:rPr>
            </w:pPr>
            <w:r w:rsidRPr="00815C13">
              <w:rPr>
                <w:rFonts w:asciiTheme="minorHAnsi" w:hAnsiTheme="minorHAnsi" w:cs="Open Sans"/>
                <w:sz w:val="20"/>
                <w:szCs w:val="20"/>
                <w:lang w:bidi="et-EE"/>
              </w:rPr>
              <w:t>Tegevuse nimetus</w:t>
            </w:r>
          </w:p>
          <w:p w:rsidR="003914E1" w:rsidRPr="00CF712C" w:rsidRDefault="00802226" w:rsidP="00960E1D">
            <w:pPr>
              <w:spacing w:after="60"/>
              <w:jc w:val="both"/>
              <w:rPr>
                <w:rFonts w:asciiTheme="minorHAnsi" w:eastAsia="Times New Roman" w:hAnsiTheme="minorHAnsi" w:cs="Open Sans"/>
                <w:i/>
                <w:color w:val="548DD4"/>
                <w:sz w:val="20"/>
                <w:szCs w:val="20"/>
                <w:lang w:eastAsia="en-GB"/>
              </w:rPr>
            </w:pPr>
            <w:r w:rsidRPr="00960E1D">
              <w:rPr>
                <w:rFonts w:asciiTheme="minorHAnsi" w:eastAsia="Times New Roman" w:hAnsiTheme="minorHAnsi" w:cs="Open Sans"/>
                <w:i/>
                <w:color w:val="548DD4"/>
                <w:sz w:val="20"/>
                <w:szCs w:val="20"/>
                <w:lang w:bidi="et-EE"/>
              </w:rPr>
              <w:t>Loetlege siin selle tööpaketi raames ette nähtud erinevad tegevused. Võtke arvesse, et tööpaketi kohta saab loetleda kuni 5 tegevust</w:t>
            </w:r>
          </w:p>
          <w:p w:rsidR="00802226" w:rsidRPr="00CF712C" w:rsidRDefault="00802226" w:rsidP="00960E1D">
            <w:pPr>
              <w:spacing w:after="60"/>
              <w:jc w:val="both"/>
              <w:rPr>
                <w:rFonts w:asciiTheme="minorHAnsi" w:eastAsia="Times New Roman" w:hAnsiTheme="minorHAnsi" w:cs="Open Sans"/>
                <w:i/>
                <w:color w:val="548DD4"/>
                <w:sz w:val="20"/>
                <w:szCs w:val="20"/>
                <w:lang w:eastAsia="en-GB"/>
              </w:rPr>
            </w:pPr>
          </w:p>
          <w:p w:rsidR="00802226" w:rsidRPr="00CF712C" w:rsidRDefault="00802226" w:rsidP="00960E1D">
            <w:pPr>
              <w:spacing w:after="60"/>
              <w:jc w:val="both"/>
              <w:rPr>
                <w:rFonts w:asciiTheme="minorHAnsi" w:eastAsia="Times New Roman" w:hAnsiTheme="minorHAnsi" w:cs="Open Sans"/>
                <w:i/>
                <w:color w:val="548DD4"/>
                <w:sz w:val="20"/>
                <w:szCs w:val="20"/>
                <w:lang w:eastAsia="en-GB"/>
              </w:rPr>
            </w:pPr>
            <w:r w:rsidRPr="00960E1D">
              <w:rPr>
                <w:rFonts w:asciiTheme="minorHAnsi" w:eastAsia="Times New Roman" w:hAnsiTheme="minorHAnsi" w:cs="Open Sans"/>
                <w:i/>
                <w:color w:val="548DD4"/>
                <w:sz w:val="20"/>
                <w:szCs w:val="20"/>
                <w:lang w:bidi="et-EE"/>
              </w:rPr>
              <w:t>Selle tööpaketi tavapärased tegevused on näiteks haldusmenetluse lõpetamine, sh lõpliku maksenõude, lõpliku arenguaruande, lõplike kulusertifikaatide koostamine jms.</w:t>
            </w:r>
          </w:p>
          <w:p w:rsidR="00960E1D" w:rsidRPr="00CF712C" w:rsidRDefault="00960E1D" w:rsidP="00960E1D">
            <w:pPr>
              <w:spacing w:after="60"/>
              <w:jc w:val="both"/>
              <w:rPr>
                <w:rFonts w:asciiTheme="minorHAnsi" w:eastAsia="Times New Roman" w:hAnsiTheme="minorHAnsi" w:cs="Open Sans"/>
                <w:i/>
                <w:color w:val="548DD4"/>
                <w:sz w:val="20"/>
                <w:szCs w:val="20"/>
                <w:lang w:eastAsia="en-GB"/>
              </w:rPr>
            </w:pPr>
          </w:p>
          <w:p w:rsidR="00802226" w:rsidRPr="00CF712C" w:rsidRDefault="00960E1D" w:rsidP="00960E1D">
            <w:pPr>
              <w:spacing w:after="60"/>
              <w:jc w:val="both"/>
              <w:rPr>
                <w:rFonts w:asciiTheme="minorHAnsi" w:eastAsia="Times New Roman" w:hAnsiTheme="minorHAnsi" w:cs="Open Sans"/>
                <w:i/>
                <w:color w:val="548DD4"/>
                <w:sz w:val="20"/>
                <w:szCs w:val="20"/>
                <w:lang w:eastAsia="en-GB"/>
              </w:rPr>
            </w:pPr>
            <w:r w:rsidRPr="00960E1D">
              <w:rPr>
                <w:rFonts w:asciiTheme="minorHAnsi" w:eastAsia="Times New Roman" w:hAnsiTheme="minorHAnsi" w:cs="Open Sans"/>
                <w:i/>
                <w:color w:val="548DD4"/>
                <w:sz w:val="20"/>
                <w:szCs w:val="20"/>
                <w:lang w:bidi="et-EE"/>
              </w:rPr>
              <w:t>Arvestage, et üks tegevus peab olema pühendatud teadmiste ülekandele, mis hõlmab ka lõpliku kvalitatiivse aruande koostamist.</w:t>
            </w:r>
          </w:p>
        </w:tc>
        <w:tc>
          <w:tcPr>
            <w:tcW w:w="1577" w:type="dxa"/>
            <w:tcBorders>
              <w:top w:val="single" w:sz="4" w:space="0" w:color="000000"/>
              <w:left w:val="single" w:sz="4" w:space="0" w:color="000000"/>
              <w:bottom w:val="single" w:sz="4" w:space="0" w:color="000000"/>
              <w:right w:val="single" w:sz="4" w:space="0" w:color="000000"/>
            </w:tcBorders>
            <w:shd w:val="clear" w:color="auto" w:fill="FFFFFF"/>
          </w:tcPr>
          <w:p w:rsidR="003914E1" w:rsidRPr="00815C13" w:rsidRDefault="003914E1" w:rsidP="0057237B">
            <w:pPr>
              <w:spacing w:after="0"/>
              <w:rPr>
                <w:rFonts w:asciiTheme="minorHAnsi" w:hAnsiTheme="minorHAnsi" w:cs="Open Sans"/>
                <w:bCs/>
                <w:i/>
                <w:sz w:val="20"/>
                <w:szCs w:val="20"/>
                <w:lang w:val="en-GB"/>
              </w:rPr>
            </w:pPr>
            <w:r w:rsidRPr="00815C13">
              <w:rPr>
                <w:rFonts w:asciiTheme="minorHAnsi" w:hAnsiTheme="minorHAnsi" w:cs="Open Sans"/>
                <w:sz w:val="20"/>
                <w:szCs w:val="20"/>
                <w:lang w:bidi="et-EE"/>
              </w:rPr>
              <w:t>Alguskuu</w:t>
            </w:r>
          </w:p>
          <w:p w:rsidR="003914E1" w:rsidRPr="00815C13" w:rsidRDefault="003914E1" w:rsidP="0057237B">
            <w:pPr>
              <w:spacing w:after="0"/>
              <w:rPr>
                <w:rFonts w:asciiTheme="minorHAnsi" w:hAnsiTheme="minorHAnsi" w:cs="Open Sans"/>
                <w:bCs/>
                <w:sz w:val="20"/>
                <w:szCs w:val="20"/>
                <w:lang w:val="en-GB"/>
              </w:rPr>
            </w:pPr>
            <w:r w:rsidRPr="00815C13">
              <w:rPr>
                <w:rFonts w:asciiTheme="minorHAnsi" w:hAnsiTheme="minorHAnsi" w:cs="Open Sans"/>
                <w:i/>
                <w:sz w:val="20"/>
                <w:szCs w:val="20"/>
                <w:lang w:bidi="et-EE"/>
              </w:rPr>
              <w:t>(KK. AAAA)</w:t>
            </w:r>
          </w:p>
        </w:tc>
        <w:tc>
          <w:tcPr>
            <w:tcW w:w="1088" w:type="dxa"/>
            <w:tcBorders>
              <w:top w:val="single" w:sz="4" w:space="0" w:color="000000"/>
              <w:left w:val="single" w:sz="4" w:space="0" w:color="000000"/>
              <w:bottom w:val="single" w:sz="4" w:space="0" w:color="000000"/>
              <w:right w:val="single" w:sz="4" w:space="0" w:color="000000"/>
            </w:tcBorders>
            <w:shd w:val="clear" w:color="auto" w:fill="FFFFFF"/>
          </w:tcPr>
          <w:p w:rsidR="003914E1" w:rsidRPr="00815C13" w:rsidRDefault="003914E1" w:rsidP="0057237B">
            <w:pPr>
              <w:spacing w:after="0"/>
              <w:rPr>
                <w:rFonts w:asciiTheme="minorHAnsi" w:hAnsiTheme="minorHAnsi" w:cs="Open Sans"/>
                <w:bCs/>
                <w:i/>
                <w:sz w:val="20"/>
                <w:szCs w:val="20"/>
                <w:lang w:val="en-GB"/>
              </w:rPr>
            </w:pPr>
            <w:r w:rsidRPr="00815C13">
              <w:rPr>
                <w:rFonts w:asciiTheme="minorHAnsi" w:hAnsiTheme="minorHAnsi" w:cs="Open Sans"/>
                <w:sz w:val="20"/>
                <w:szCs w:val="20"/>
                <w:lang w:bidi="et-EE"/>
              </w:rPr>
              <w:t>Lõppkuu</w:t>
            </w:r>
          </w:p>
          <w:p w:rsidR="003914E1" w:rsidRPr="00815C13" w:rsidRDefault="003914E1" w:rsidP="0057237B">
            <w:pPr>
              <w:spacing w:after="0"/>
              <w:rPr>
                <w:rFonts w:asciiTheme="minorHAnsi" w:hAnsiTheme="minorHAnsi"/>
                <w:sz w:val="20"/>
                <w:szCs w:val="20"/>
              </w:rPr>
            </w:pPr>
            <w:r w:rsidRPr="00815C13">
              <w:rPr>
                <w:rFonts w:asciiTheme="minorHAnsi" w:hAnsiTheme="minorHAnsi" w:cs="Open Sans"/>
                <w:i/>
                <w:sz w:val="20"/>
                <w:szCs w:val="20"/>
                <w:lang w:bidi="et-EE"/>
              </w:rPr>
              <w:t>(KK. AAAA)</w:t>
            </w:r>
          </w:p>
        </w:tc>
      </w:tr>
      <w:tr w:rsidR="003914E1" w:rsidRPr="006B79D3" w:rsidTr="002F016E">
        <w:tc>
          <w:tcPr>
            <w:tcW w:w="944" w:type="dxa"/>
            <w:vMerge/>
            <w:tcBorders>
              <w:top w:val="single" w:sz="4" w:space="0" w:color="000000"/>
              <w:left w:val="single" w:sz="4" w:space="0" w:color="000000"/>
              <w:bottom w:val="single" w:sz="4" w:space="0" w:color="000000"/>
              <w:right w:val="single" w:sz="4" w:space="0" w:color="000000"/>
            </w:tcBorders>
            <w:shd w:val="clear" w:color="auto" w:fill="E5DFEC"/>
            <w:vAlign w:val="center"/>
          </w:tcPr>
          <w:p w:rsidR="003914E1" w:rsidRPr="00815C13" w:rsidRDefault="003914E1" w:rsidP="0057237B">
            <w:pPr>
              <w:rPr>
                <w:rFonts w:asciiTheme="minorHAnsi" w:hAnsiTheme="minorHAnsi"/>
                <w:sz w:val="20"/>
                <w:szCs w:val="20"/>
              </w:rPr>
            </w:pPr>
          </w:p>
        </w:tc>
        <w:tc>
          <w:tcPr>
            <w:tcW w:w="8340" w:type="dxa"/>
            <w:gridSpan w:val="5"/>
            <w:tcBorders>
              <w:top w:val="single" w:sz="4" w:space="0" w:color="000000"/>
              <w:left w:val="single" w:sz="4" w:space="0" w:color="000000"/>
              <w:bottom w:val="single" w:sz="4" w:space="0" w:color="000000"/>
              <w:right w:val="single" w:sz="4" w:space="0" w:color="000000"/>
            </w:tcBorders>
            <w:shd w:val="clear" w:color="auto" w:fill="FFFFFF"/>
          </w:tcPr>
          <w:p w:rsidR="003914E1" w:rsidRPr="00C84811" w:rsidRDefault="003914E1" w:rsidP="0057237B">
            <w:pPr>
              <w:pStyle w:val="CommentText1"/>
              <w:spacing w:after="0"/>
              <w:rPr>
                <w:rFonts w:asciiTheme="minorHAnsi" w:eastAsia="Times New Roman" w:hAnsiTheme="minorHAnsi" w:cs="Open Sans"/>
                <w:color w:val="548DD4"/>
                <w:lang w:val="nl-BE"/>
              </w:rPr>
            </w:pPr>
            <w:r w:rsidRPr="00815C13">
              <w:rPr>
                <w:rFonts w:asciiTheme="minorHAnsi" w:hAnsiTheme="minorHAnsi" w:cs="Open Sans"/>
                <w:lang w:bidi="et-EE"/>
              </w:rPr>
              <w:t xml:space="preserve">Tegevuse kirjeldus ja kaasatud partnerid </w:t>
            </w:r>
          </w:p>
          <w:p w:rsidR="003914E1" w:rsidRPr="00C84811" w:rsidRDefault="003914E1" w:rsidP="006413CD">
            <w:pPr>
              <w:pStyle w:val="CommentText1"/>
              <w:spacing w:after="0"/>
              <w:rPr>
                <w:rFonts w:asciiTheme="minorHAnsi" w:hAnsiTheme="minorHAnsi"/>
                <w:b/>
                <w:lang w:val="nl-BE"/>
              </w:rPr>
            </w:pPr>
            <w:r w:rsidRPr="00BD0AC0">
              <w:rPr>
                <w:rFonts w:asciiTheme="minorHAnsi" w:eastAsia="Times New Roman" w:hAnsiTheme="minorHAnsi" w:cs="Open Sans"/>
                <w:b/>
                <w:color w:val="548DD4"/>
                <w:lang w:bidi="et-EE"/>
              </w:rPr>
              <w:t>[500 tähemärki]</w:t>
            </w:r>
          </w:p>
        </w:tc>
      </w:tr>
      <w:tr w:rsidR="003914E1" w:rsidRPr="00815C13" w:rsidTr="002F016E">
        <w:tc>
          <w:tcPr>
            <w:tcW w:w="944" w:type="dxa"/>
            <w:tcBorders>
              <w:top w:val="single" w:sz="4" w:space="0" w:color="000000"/>
              <w:left w:val="single" w:sz="4" w:space="0" w:color="000000"/>
              <w:bottom w:val="single" w:sz="8" w:space="0" w:color="000000"/>
              <w:right w:val="single" w:sz="4" w:space="0" w:color="000000"/>
            </w:tcBorders>
            <w:shd w:val="clear" w:color="auto" w:fill="auto"/>
            <w:vAlign w:val="center"/>
          </w:tcPr>
          <w:p w:rsidR="003914E1" w:rsidRPr="00815C13" w:rsidRDefault="003914E1" w:rsidP="0057237B">
            <w:pPr>
              <w:spacing w:after="0"/>
              <w:jc w:val="center"/>
              <w:rPr>
                <w:rFonts w:asciiTheme="minorHAnsi" w:hAnsiTheme="minorHAnsi" w:cs="Open Sans"/>
                <w:bCs/>
                <w:sz w:val="20"/>
                <w:szCs w:val="20"/>
                <w:lang w:val="en-GB"/>
              </w:rPr>
            </w:pPr>
            <w:r w:rsidRPr="00815C13">
              <w:rPr>
                <w:rFonts w:asciiTheme="minorHAnsi" w:hAnsiTheme="minorHAnsi" w:cs="Open Sans"/>
                <w:i/>
                <w:sz w:val="20"/>
                <w:szCs w:val="20"/>
                <w:lang w:bidi="et-EE"/>
              </w:rPr>
              <w:t>D 1.1.1</w:t>
            </w:r>
          </w:p>
        </w:tc>
        <w:tc>
          <w:tcPr>
            <w:tcW w:w="5675" w:type="dxa"/>
            <w:gridSpan w:val="3"/>
            <w:tcBorders>
              <w:top w:val="single" w:sz="4" w:space="0" w:color="000000"/>
              <w:left w:val="single" w:sz="4" w:space="0" w:color="000000"/>
              <w:bottom w:val="single" w:sz="8" w:space="0" w:color="000000"/>
              <w:right w:val="single" w:sz="4" w:space="0" w:color="000000"/>
            </w:tcBorders>
            <w:shd w:val="clear" w:color="auto" w:fill="auto"/>
          </w:tcPr>
          <w:p w:rsidR="003914E1" w:rsidRPr="00815C13" w:rsidRDefault="003914E1" w:rsidP="0057237B">
            <w:pPr>
              <w:spacing w:after="0"/>
              <w:rPr>
                <w:rFonts w:asciiTheme="minorHAnsi" w:eastAsia="Times New Roman" w:hAnsiTheme="minorHAnsi" w:cs="Open Sans"/>
                <w:color w:val="548DD4"/>
                <w:sz w:val="20"/>
                <w:szCs w:val="20"/>
                <w:lang w:val="en-GB"/>
              </w:rPr>
            </w:pPr>
            <w:r w:rsidRPr="00815C13">
              <w:rPr>
                <w:rFonts w:asciiTheme="minorHAnsi" w:hAnsiTheme="minorHAnsi" w:cs="Open Sans"/>
                <w:sz w:val="20"/>
                <w:szCs w:val="20"/>
                <w:lang w:bidi="et-EE"/>
              </w:rPr>
              <w:t>Tulemid</w:t>
            </w:r>
          </w:p>
          <w:p w:rsidR="003914E1" w:rsidRPr="00BD0AC0" w:rsidRDefault="00BD0AC0" w:rsidP="00010791">
            <w:pPr>
              <w:spacing w:after="0"/>
              <w:rPr>
                <w:rFonts w:asciiTheme="minorHAnsi" w:hAnsiTheme="minorHAnsi" w:cs="Open Sans"/>
                <w:b/>
                <w:bCs/>
                <w:sz w:val="20"/>
                <w:szCs w:val="20"/>
                <w:lang w:val="en-GB"/>
              </w:rPr>
            </w:pPr>
            <w:r w:rsidRPr="00BD0AC0">
              <w:rPr>
                <w:rFonts w:asciiTheme="minorHAnsi" w:eastAsia="Times New Roman" w:hAnsiTheme="minorHAnsi" w:cs="Open Sans"/>
                <w:b/>
                <w:color w:val="548DD4"/>
                <w:sz w:val="20"/>
                <w:szCs w:val="20"/>
                <w:lang w:bidi="et-EE"/>
              </w:rPr>
              <w:t>[250 tähemärki]</w:t>
            </w:r>
          </w:p>
        </w:tc>
        <w:tc>
          <w:tcPr>
            <w:tcW w:w="1577" w:type="dxa"/>
            <w:tcBorders>
              <w:top w:val="single" w:sz="4" w:space="0" w:color="000000"/>
              <w:left w:val="single" w:sz="4" w:space="0" w:color="000000"/>
              <w:bottom w:val="single" w:sz="8" w:space="0" w:color="000000"/>
              <w:right w:val="single" w:sz="4" w:space="0" w:color="000000"/>
            </w:tcBorders>
            <w:shd w:val="clear" w:color="auto" w:fill="FFFFFF"/>
          </w:tcPr>
          <w:p w:rsidR="003914E1" w:rsidRPr="00815C13" w:rsidRDefault="003914E1" w:rsidP="0057237B">
            <w:pPr>
              <w:spacing w:after="0"/>
              <w:rPr>
                <w:rFonts w:asciiTheme="minorHAnsi" w:hAnsiTheme="minorHAnsi" w:cs="Open Sans"/>
                <w:bCs/>
                <w:sz w:val="20"/>
                <w:szCs w:val="20"/>
                <w:lang w:val="en-GB"/>
              </w:rPr>
            </w:pPr>
            <w:r w:rsidRPr="00815C13">
              <w:rPr>
                <w:rFonts w:asciiTheme="minorHAnsi" w:hAnsiTheme="minorHAnsi" w:cs="Open Sans"/>
                <w:sz w:val="20"/>
                <w:szCs w:val="20"/>
                <w:lang w:bidi="et-EE"/>
              </w:rPr>
              <w:t>Etteantud väärtus</w:t>
            </w:r>
          </w:p>
        </w:tc>
        <w:tc>
          <w:tcPr>
            <w:tcW w:w="1088" w:type="dxa"/>
            <w:tcBorders>
              <w:top w:val="single" w:sz="4" w:space="0" w:color="000000"/>
              <w:left w:val="single" w:sz="4" w:space="0" w:color="000000"/>
              <w:bottom w:val="single" w:sz="8" w:space="0" w:color="000000"/>
              <w:right w:val="single" w:sz="4" w:space="0" w:color="000000"/>
            </w:tcBorders>
            <w:shd w:val="clear" w:color="auto" w:fill="FFFFFF"/>
          </w:tcPr>
          <w:p w:rsidR="003914E1" w:rsidRPr="00815C13" w:rsidRDefault="003914E1" w:rsidP="0057237B">
            <w:pPr>
              <w:spacing w:after="0"/>
              <w:rPr>
                <w:rFonts w:asciiTheme="minorHAnsi" w:hAnsiTheme="minorHAnsi"/>
                <w:sz w:val="20"/>
                <w:szCs w:val="20"/>
              </w:rPr>
            </w:pPr>
            <w:r w:rsidRPr="00815C13">
              <w:rPr>
                <w:rFonts w:asciiTheme="minorHAnsi" w:hAnsiTheme="minorHAnsi" w:cs="Open Sans"/>
                <w:sz w:val="20"/>
                <w:szCs w:val="20"/>
                <w:lang w:bidi="et-EE"/>
              </w:rPr>
              <w:t>Elluviimise kuu (</w:t>
            </w:r>
            <w:r w:rsidRPr="00815C13">
              <w:rPr>
                <w:rFonts w:asciiTheme="minorHAnsi" w:hAnsiTheme="minorHAnsi" w:cs="Open Sans"/>
                <w:i/>
                <w:sz w:val="20"/>
                <w:szCs w:val="20"/>
                <w:lang w:bidi="et-EE"/>
              </w:rPr>
              <w:t>KK.AAAA</w:t>
            </w:r>
            <w:r w:rsidRPr="00815C13">
              <w:rPr>
                <w:rFonts w:asciiTheme="minorHAnsi" w:hAnsiTheme="minorHAnsi" w:cs="Open Sans"/>
                <w:sz w:val="20"/>
                <w:szCs w:val="20"/>
                <w:lang w:bidi="et-EE"/>
              </w:rPr>
              <w:t>)</w:t>
            </w:r>
          </w:p>
        </w:tc>
      </w:tr>
      <w:tr w:rsidR="003914E1" w:rsidRPr="00815C13" w:rsidTr="002F016E">
        <w:tc>
          <w:tcPr>
            <w:tcW w:w="944" w:type="dxa"/>
            <w:vMerge w:val="restart"/>
            <w:tcBorders>
              <w:top w:val="single" w:sz="8" w:space="0" w:color="000000"/>
              <w:left w:val="single" w:sz="4" w:space="0" w:color="000000"/>
              <w:bottom w:val="single" w:sz="4" w:space="0" w:color="000000"/>
              <w:right w:val="single" w:sz="4" w:space="0" w:color="000000"/>
            </w:tcBorders>
            <w:shd w:val="clear" w:color="auto" w:fill="E5DFEC"/>
            <w:vAlign w:val="center"/>
          </w:tcPr>
          <w:p w:rsidR="003914E1" w:rsidRPr="00815C13" w:rsidRDefault="003914E1" w:rsidP="00010791">
            <w:pPr>
              <w:spacing w:after="0"/>
              <w:jc w:val="center"/>
              <w:rPr>
                <w:rFonts w:asciiTheme="minorHAnsi" w:hAnsiTheme="minorHAnsi" w:cs="Open Sans"/>
                <w:bCs/>
                <w:sz w:val="20"/>
                <w:szCs w:val="20"/>
                <w:lang w:val="en-GB"/>
              </w:rPr>
            </w:pPr>
            <w:r w:rsidRPr="00815C13">
              <w:rPr>
                <w:rFonts w:asciiTheme="minorHAnsi" w:hAnsiTheme="minorHAnsi" w:cs="Open Sans"/>
                <w:sz w:val="20"/>
                <w:szCs w:val="20"/>
                <w:lang w:bidi="et-EE"/>
              </w:rPr>
              <w:t>Tegevus 1.2</w:t>
            </w:r>
          </w:p>
        </w:tc>
        <w:tc>
          <w:tcPr>
            <w:tcW w:w="5675" w:type="dxa"/>
            <w:gridSpan w:val="3"/>
            <w:tcBorders>
              <w:top w:val="single" w:sz="8" w:space="0" w:color="000000"/>
              <w:left w:val="single" w:sz="4" w:space="0" w:color="000000"/>
              <w:bottom w:val="single" w:sz="4" w:space="0" w:color="000000"/>
              <w:right w:val="single" w:sz="4" w:space="0" w:color="000000"/>
            </w:tcBorders>
            <w:shd w:val="clear" w:color="auto" w:fill="FFFFFF"/>
          </w:tcPr>
          <w:p w:rsidR="003914E1" w:rsidRPr="00C84811" w:rsidRDefault="003914E1" w:rsidP="0057237B">
            <w:pPr>
              <w:spacing w:after="0"/>
              <w:rPr>
                <w:rFonts w:asciiTheme="minorHAnsi" w:hAnsiTheme="minorHAnsi" w:cs="Open Sans"/>
                <w:bCs/>
                <w:sz w:val="20"/>
                <w:szCs w:val="20"/>
                <w:lang w:val="nl-BE"/>
              </w:rPr>
            </w:pPr>
            <w:r w:rsidRPr="00815C13">
              <w:rPr>
                <w:rFonts w:asciiTheme="minorHAnsi" w:hAnsiTheme="minorHAnsi" w:cs="Open Sans"/>
                <w:sz w:val="20"/>
                <w:szCs w:val="20"/>
                <w:lang w:bidi="et-EE"/>
              </w:rPr>
              <w:t>Tegevuse nimetus</w:t>
            </w:r>
          </w:p>
          <w:p w:rsidR="003914E1" w:rsidRPr="00C84811" w:rsidRDefault="00E45B58" w:rsidP="00E45B58">
            <w:pPr>
              <w:spacing w:after="0"/>
              <w:rPr>
                <w:rFonts w:asciiTheme="minorHAnsi" w:hAnsiTheme="minorHAnsi" w:cs="Open Sans"/>
                <w:bCs/>
                <w:sz w:val="20"/>
                <w:szCs w:val="20"/>
                <w:lang w:val="nl-BE"/>
              </w:rPr>
            </w:pPr>
            <w:r>
              <w:rPr>
                <w:rFonts w:asciiTheme="minorHAnsi" w:hAnsiTheme="minorHAnsi" w:cs="Open Sans"/>
                <w:sz w:val="20"/>
                <w:szCs w:val="20"/>
                <w:lang w:bidi="et-EE"/>
              </w:rPr>
              <w:t xml:space="preserve">Teadmiste ülekande tegevused </w:t>
            </w:r>
            <w:r w:rsidR="005C218F" w:rsidRPr="005C218F">
              <w:rPr>
                <w:rFonts w:asciiTheme="minorHAnsi" w:eastAsia="Times New Roman" w:hAnsiTheme="minorHAnsi" w:cs="Open Sans"/>
                <w:i/>
                <w:color w:val="548DD4"/>
                <w:sz w:val="20"/>
                <w:szCs w:val="20"/>
                <w:lang w:bidi="et-EE"/>
              </w:rPr>
              <w:t>(osaliselt eeltäidetud)</w:t>
            </w:r>
          </w:p>
        </w:tc>
        <w:tc>
          <w:tcPr>
            <w:tcW w:w="1577" w:type="dxa"/>
            <w:tcBorders>
              <w:top w:val="single" w:sz="8" w:space="0" w:color="000000"/>
              <w:left w:val="single" w:sz="4" w:space="0" w:color="000000"/>
              <w:bottom w:val="single" w:sz="4" w:space="0" w:color="000000"/>
              <w:right w:val="single" w:sz="4" w:space="0" w:color="000000"/>
            </w:tcBorders>
            <w:shd w:val="clear" w:color="auto" w:fill="FFFFFF"/>
          </w:tcPr>
          <w:p w:rsidR="003914E1" w:rsidRPr="00815C13" w:rsidRDefault="003914E1" w:rsidP="0057237B">
            <w:pPr>
              <w:spacing w:after="0"/>
              <w:rPr>
                <w:rFonts w:asciiTheme="minorHAnsi" w:hAnsiTheme="minorHAnsi" w:cs="Open Sans"/>
                <w:bCs/>
                <w:i/>
                <w:sz w:val="20"/>
                <w:szCs w:val="20"/>
                <w:lang w:val="en-GB"/>
              </w:rPr>
            </w:pPr>
            <w:r w:rsidRPr="00815C13">
              <w:rPr>
                <w:rFonts w:asciiTheme="minorHAnsi" w:hAnsiTheme="minorHAnsi" w:cs="Open Sans"/>
                <w:sz w:val="20"/>
                <w:szCs w:val="20"/>
                <w:lang w:bidi="et-EE"/>
              </w:rPr>
              <w:t>Alguskuu</w:t>
            </w:r>
          </w:p>
          <w:p w:rsidR="003914E1" w:rsidRPr="00815C13" w:rsidRDefault="003914E1" w:rsidP="0057237B">
            <w:pPr>
              <w:spacing w:after="0"/>
              <w:rPr>
                <w:rFonts w:asciiTheme="minorHAnsi" w:hAnsiTheme="minorHAnsi" w:cs="Open Sans"/>
                <w:bCs/>
                <w:sz w:val="20"/>
                <w:szCs w:val="20"/>
                <w:lang w:val="en-GB"/>
              </w:rPr>
            </w:pPr>
            <w:r w:rsidRPr="00815C13">
              <w:rPr>
                <w:rFonts w:asciiTheme="minorHAnsi" w:hAnsiTheme="minorHAnsi" w:cs="Open Sans"/>
                <w:i/>
                <w:sz w:val="20"/>
                <w:szCs w:val="20"/>
                <w:lang w:bidi="et-EE"/>
              </w:rPr>
              <w:t>(KK. AAAA)</w:t>
            </w:r>
          </w:p>
        </w:tc>
        <w:tc>
          <w:tcPr>
            <w:tcW w:w="1088" w:type="dxa"/>
            <w:tcBorders>
              <w:top w:val="single" w:sz="8" w:space="0" w:color="000000"/>
              <w:left w:val="single" w:sz="4" w:space="0" w:color="000000"/>
              <w:bottom w:val="single" w:sz="4" w:space="0" w:color="000000"/>
              <w:right w:val="single" w:sz="4" w:space="0" w:color="000000"/>
            </w:tcBorders>
            <w:shd w:val="clear" w:color="auto" w:fill="FFFFFF"/>
          </w:tcPr>
          <w:p w:rsidR="003914E1" w:rsidRPr="00815C13" w:rsidRDefault="003914E1" w:rsidP="0057237B">
            <w:pPr>
              <w:spacing w:after="0"/>
              <w:rPr>
                <w:rFonts w:asciiTheme="minorHAnsi" w:hAnsiTheme="minorHAnsi" w:cs="Open Sans"/>
                <w:bCs/>
                <w:i/>
                <w:sz w:val="20"/>
                <w:szCs w:val="20"/>
                <w:lang w:val="en-GB"/>
              </w:rPr>
            </w:pPr>
            <w:r w:rsidRPr="00815C13">
              <w:rPr>
                <w:rFonts w:asciiTheme="minorHAnsi" w:hAnsiTheme="minorHAnsi" w:cs="Open Sans"/>
                <w:sz w:val="20"/>
                <w:szCs w:val="20"/>
                <w:lang w:bidi="et-EE"/>
              </w:rPr>
              <w:t>Lõppkuu</w:t>
            </w:r>
          </w:p>
          <w:p w:rsidR="003914E1" w:rsidRPr="00815C13" w:rsidRDefault="003914E1" w:rsidP="0057237B">
            <w:pPr>
              <w:spacing w:after="0"/>
              <w:rPr>
                <w:rFonts w:asciiTheme="minorHAnsi" w:hAnsiTheme="minorHAnsi"/>
                <w:sz w:val="20"/>
                <w:szCs w:val="20"/>
              </w:rPr>
            </w:pPr>
            <w:r w:rsidRPr="00815C13">
              <w:rPr>
                <w:rFonts w:asciiTheme="minorHAnsi" w:hAnsiTheme="minorHAnsi" w:cs="Open Sans"/>
                <w:i/>
                <w:sz w:val="20"/>
                <w:szCs w:val="20"/>
                <w:lang w:bidi="et-EE"/>
              </w:rPr>
              <w:t>(KK. AAAA)</w:t>
            </w:r>
          </w:p>
        </w:tc>
      </w:tr>
      <w:tr w:rsidR="003914E1" w:rsidRPr="006B79D3" w:rsidTr="002F016E">
        <w:tc>
          <w:tcPr>
            <w:tcW w:w="944" w:type="dxa"/>
            <w:vMerge/>
            <w:tcBorders>
              <w:top w:val="single" w:sz="8" w:space="0" w:color="000000"/>
              <w:left w:val="single" w:sz="4" w:space="0" w:color="000000"/>
              <w:bottom w:val="single" w:sz="4" w:space="0" w:color="000000"/>
              <w:right w:val="single" w:sz="4" w:space="0" w:color="000000"/>
            </w:tcBorders>
            <w:shd w:val="clear" w:color="auto" w:fill="E5DFEC"/>
            <w:vAlign w:val="center"/>
          </w:tcPr>
          <w:p w:rsidR="003914E1" w:rsidRPr="00815C13" w:rsidRDefault="003914E1" w:rsidP="0057237B">
            <w:pPr>
              <w:rPr>
                <w:rFonts w:asciiTheme="minorHAnsi" w:hAnsiTheme="minorHAnsi"/>
                <w:sz w:val="20"/>
                <w:szCs w:val="20"/>
              </w:rPr>
            </w:pPr>
          </w:p>
        </w:tc>
        <w:tc>
          <w:tcPr>
            <w:tcW w:w="8340" w:type="dxa"/>
            <w:gridSpan w:val="5"/>
            <w:tcBorders>
              <w:top w:val="single" w:sz="4" w:space="0" w:color="000000"/>
              <w:left w:val="single" w:sz="4" w:space="0" w:color="000000"/>
              <w:bottom w:val="single" w:sz="4" w:space="0" w:color="000000"/>
              <w:right w:val="single" w:sz="4" w:space="0" w:color="000000"/>
            </w:tcBorders>
            <w:shd w:val="clear" w:color="auto" w:fill="FFFFFF"/>
          </w:tcPr>
          <w:p w:rsidR="003914E1" w:rsidRPr="00815C13" w:rsidRDefault="003914E1" w:rsidP="009E1F93">
            <w:pPr>
              <w:pStyle w:val="CommentText1"/>
              <w:spacing w:after="0"/>
              <w:rPr>
                <w:rFonts w:asciiTheme="minorHAnsi" w:hAnsiTheme="minorHAnsi" w:cs="Open Sans"/>
                <w:lang w:val="en-GB"/>
              </w:rPr>
            </w:pPr>
            <w:r w:rsidRPr="00815C13">
              <w:rPr>
                <w:rFonts w:asciiTheme="minorHAnsi" w:hAnsiTheme="minorHAnsi" w:cs="Open Sans"/>
                <w:lang w:bidi="et-EE"/>
              </w:rPr>
              <w:t xml:space="preserve">Tegevuse kirjeldus </w:t>
            </w:r>
          </w:p>
          <w:p w:rsidR="006413CD" w:rsidRDefault="00960E1D" w:rsidP="006413CD">
            <w:pPr>
              <w:pStyle w:val="ListParagraph"/>
              <w:numPr>
                <w:ilvl w:val="0"/>
                <w:numId w:val="40"/>
              </w:numPr>
              <w:spacing w:after="60"/>
              <w:jc w:val="both"/>
              <w:rPr>
                <w:rFonts w:asciiTheme="minorHAnsi" w:eastAsia="Times New Roman" w:hAnsiTheme="minorHAnsi" w:cs="Open Sans"/>
                <w:i/>
                <w:color w:val="548DD4"/>
                <w:sz w:val="20"/>
                <w:szCs w:val="20"/>
                <w:lang w:val="en-US" w:eastAsia="en-GB"/>
              </w:rPr>
            </w:pPr>
            <w:r w:rsidRPr="00960E1D">
              <w:rPr>
                <w:rFonts w:asciiTheme="minorHAnsi" w:eastAsia="Times New Roman" w:hAnsiTheme="minorHAnsi" w:cs="Open Sans"/>
                <w:i/>
                <w:color w:val="548DD4"/>
                <w:sz w:val="20"/>
                <w:szCs w:val="20"/>
                <w:lang w:bidi="et-EE"/>
              </w:rPr>
              <w:t>Lõpliku kvalitatiivse aruande koostamine</w:t>
            </w:r>
          </w:p>
          <w:p w:rsidR="00960E1D" w:rsidRDefault="008B31D2" w:rsidP="006413CD">
            <w:pPr>
              <w:pStyle w:val="ListParagraph"/>
              <w:numPr>
                <w:ilvl w:val="0"/>
                <w:numId w:val="40"/>
              </w:numPr>
              <w:spacing w:after="60"/>
              <w:jc w:val="both"/>
              <w:rPr>
                <w:rFonts w:asciiTheme="minorHAnsi" w:eastAsia="Times New Roman" w:hAnsiTheme="minorHAnsi" w:cs="Open Sans"/>
                <w:i/>
                <w:color w:val="548DD4"/>
                <w:sz w:val="20"/>
                <w:szCs w:val="20"/>
                <w:lang w:val="en-US" w:eastAsia="en-GB"/>
              </w:rPr>
            </w:pPr>
            <w:r>
              <w:rPr>
                <w:rFonts w:asciiTheme="minorHAnsi" w:eastAsia="Times New Roman" w:hAnsiTheme="minorHAnsi" w:cs="Open Sans"/>
                <w:i/>
                <w:color w:val="548DD4"/>
                <w:sz w:val="20"/>
                <w:szCs w:val="20"/>
                <w:lang w:bidi="et-EE"/>
              </w:rPr>
              <w:t>Lõplike saadud õppetundide jagamiseks riiklikel/rahvusvahelistel konverentsidel osalemine</w:t>
            </w:r>
          </w:p>
          <w:p w:rsidR="008B31D2" w:rsidRPr="006413CD" w:rsidRDefault="005C218F" w:rsidP="006413CD">
            <w:pPr>
              <w:pStyle w:val="ListParagraph"/>
              <w:numPr>
                <w:ilvl w:val="0"/>
                <w:numId w:val="40"/>
              </w:numPr>
              <w:spacing w:after="60"/>
              <w:jc w:val="both"/>
              <w:rPr>
                <w:rFonts w:asciiTheme="minorHAnsi" w:eastAsia="Times New Roman" w:hAnsiTheme="minorHAnsi" w:cs="Open Sans"/>
                <w:i/>
                <w:color w:val="548DD4"/>
                <w:sz w:val="20"/>
                <w:szCs w:val="20"/>
                <w:lang w:val="en-US" w:eastAsia="en-GB"/>
              </w:rPr>
            </w:pPr>
            <w:r>
              <w:rPr>
                <w:rFonts w:asciiTheme="minorHAnsi" w:eastAsia="Times New Roman" w:hAnsiTheme="minorHAnsi" w:cs="Open Sans"/>
                <w:i/>
                <w:color w:val="548DD4"/>
                <w:sz w:val="20"/>
                <w:szCs w:val="20"/>
                <w:lang w:bidi="et-EE"/>
              </w:rPr>
              <w:t>Muud teadmiste ülekande tegevused</w:t>
            </w:r>
          </w:p>
        </w:tc>
      </w:tr>
      <w:tr w:rsidR="00E45B58" w:rsidRPr="006B79D3" w:rsidTr="002F016E">
        <w:tc>
          <w:tcPr>
            <w:tcW w:w="944" w:type="dxa"/>
            <w:tcBorders>
              <w:top w:val="single" w:sz="4" w:space="0" w:color="000000"/>
              <w:left w:val="single" w:sz="4" w:space="0" w:color="000000"/>
              <w:bottom w:val="single" w:sz="8" w:space="0" w:color="000000"/>
              <w:right w:val="single" w:sz="4" w:space="0" w:color="000000"/>
            </w:tcBorders>
            <w:shd w:val="clear" w:color="auto" w:fill="auto"/>
            <w:vAlign w:val="center"/>
          </w:tcPr>
          <w:p w:rsidR="00E45B58" w:rsidRPr="00815C13" w:rsidRDefault="00E45B58" w:rsidP="00010791">
            <w:pPr>
              <w:spacing w:after="0"/>
              <w:jc w:val="center"/>
              <w:rPr>
                <w:rFonts w:asciiTheme="minorHAnsi" w:hAnsiTheme="minorHAnsi" w:cs="Open Sans"/>
                <w:bCs/>
                <w:sz w:val="20"/>
                <w:szCs w:val="20"/>
                <w:lang w:val="en-GB"/>
              </w:rPr>
            </w:pPr>
            <w:r w:rsidRPr="00815C13">
              <w:rPr>
                <w:rFonts w:asciiTheme="minorHAnsi" w:hAnsiTheme="minorHAnsi" w:cs="Open Sans"/>
                <w:i/>
                <w:sz w:val="20"/>
                <w:szCs w:val="20"/>
                <w:lang w:bidi="et-EE"/>
              </w:rPr>
              <w:t>D 1.2.1</w:t>
            </w:r>
          </w:p>
        </w:tc>
        <w:tc>
          <w:tcPr>
            <w:tcW w:w="5675" w:type="dxa"/>
            <w:gridSpan w:val="3"/>
            <w:tcBorders>
              <w:top w:val="single" w:sz="4" w:space="0" w:color="000000"/>
              <w:left w:val="single" w:sz="4" w:space="0" w:color="000000"/>
              <w:bottom w:val="single" w:sz="8" w:space="0" w:color="000000"/>
              <w:right w:val="single" w:sz="4" w:space="0" w:color="000000"/>
            </w:tcBorders>
            <w:shd w:val="clear" w:color="auto" w:fill="auto"/>
          </w:tcPr>
          <w:p w:rsidR="00E45B58" w:rsidRDefault="00E45B58" w:rsidP="00421178">
            <w:pPr>
              <w:spacing w:after="0"/>
              <w:rPr>
                <w:rFonts w:asciiTheme="minorHAnsi" w:eastAsia="Times New Roman" w:hAnsiTheme="minorHAnsi" w:cs="Open Sans"/>
                <w:color w:val="548DD4"/>
                <w:sz w:val="20"/>
                <w:szCs w:val="20"/>
                <w:lang w:val="en-GB"/>
              </w:rPr>
            </w:pPr>
            <w:r w:rsidRPr="00815C13">
              <w:rPr>
                <w:rFonts w:asciiTheme="minorHAnsi" w:hAnsiTheme="minorHAnsi" w:cs="Open Sans"/>
                <w:sz w:val="20"/>
                <w:szCs w:val="20"/>
                <w:lang w:bidi="et-EE"/>
              </w:rPr>
              <w:t>Tulemid</w:t>
            </w:r>
          </w:p>
          <w:p w:rsidR="00E45B58" w:rsidRPr="00E45B58" w:rsidRDefault="00E45B58" w:rsidP="00E45B58">
            <w:pPr>
              <w:pStyle w:val="ListParagraph"/>
              <w:numPr>
                <w:ilvl w:val="0"/>
                <w:numId w:val="41"/>
              </w:numPr>
              <w:spacing w:after="0"/>
              <w:rPr>
                <w:rFonts w:asciiTheme="minorHAnsi" w:eastAsia="Times New Roman" w:hAnsiTheme="minorHAnsi" w:cs="Open Sans"/>
                <w:color w:val="548DD4"/>
                <w:sz w:val="20"/>
                <w:szCs w:val="20"/>
                <w:lang w:val="en-GB"/>
              </w:rPr>
            </w:pPr>
            <w:r>
              <w:rPr>
                <w:rFonts w:asciiTheme="minorHAnsi" w:eastAsia="Times New Roman" w:hAnsiTheme="minorHAnsi" w:cs="Open Sans"/>
                <w:color w:val="548DD4"/>
                <w:sz w:val="20"/>
                <w:szCs w:val="20"/>
                <w:lang w:bidi="et-EE"/>
              </w:rPr>
              <w:t>Lõplik kvalitatiivne aruanne</w:t>
            </w:r>
          </w:p>
          <w:p w:rsidR="00E45B58" w:rsidRPr="00815C13" w:rsidRDefault="00E45B58" w:rsidP="00421178">
            <w:pPr>
              <w:spacing w:after="0"/>
              <w:rPr>
                <w:rFonts w:asciiTheme="minorHAnsi" w:hAnsiTheme="minorHAnsi" w:cs="Open Sans"/>
                <w:bCs/>
                <w:sz w:val="20"/>
                <w:szCs w:val="20"/>
                <w:lang w:val="en-GB"/>
              </w:rPr>
            </w:pPr>
          </w:p>
        </w:tc>
        <w:tc>
          <w:tcPr>
            <w:tcW w:w="1577" w:type="dxa"/>
            <w:tcBorders>
              <w:top w:val="single" w:sz="4" w:space="0" w:color="000000"/>
              <w:left w:val="single" w:sz="4" w:space="0" w:color="000000"/>
              <w:bottom w:val="single" w:sz="8" w:space="0" w:color="000000"/>
              <w:right w:val="single" w:sz="4" w:space="0" w:color="000000"/>
            </w:tcBorders>
            <w:shd w:val="clear" w:color="auto" w:fill="FFFFFF"/>
          </w:tcPr>
          <w:p w:rsidR="00E45B58" w:rsidRPr="00815C13" w:rsidRDefault="00E45B58" w:rsidP="00421178">
            <w:pPr>
              <w:spacing w:after="0"/>
              <w:rPr>
                <w:rFonts w:asciiTheme="minorHAnsi" w:hAnsiTheme="minorHAnsi" w:cs="Open Sans"/>
                <w:bCs/>
                <w:sz w:val="20"/>
                <w:szCs w:val="20"/>
                <w:lang w:val="en-GB"/>
              </w:rPr>
            </w:pPr>
            <w:r w:rsidRPr="00815C13">
              <w:rPr>
                <w:rFonts w:asciiTheme="minorHAnsi" w:hAnsiTheme="minorHAnsi" w:cs="Open Sans"/>
                <w:sz w:val="20"/>
                <w:szCs w:val="20"/>
                <w:lang w:bidi="et-EE"/>
              </w:rPr>
              <w:t>Etteantud väärtus</w:t>
            </w:r>
          </w:p>
        </w:tc>
        <w:tc>
          <w:tcPr>
            <w:tcW w:w="1088" w:type="dxa"/>
            <w:tcBorders>
              <w:top w:val="single" w:sz="4" w:space="0" w:color="000000"/>
              <w:left w:val="single" w:sz="4" w:space="0" w:color="000000"/>
              <w:bottom w:val="single" w:sz="8" w:space="0" w:color="000000"/>
              <w:right w:val="single" w:sz="4" w:space="0" w:color="000000"/>
            </w:tcBorders>
            <w:shd w:val="clear" w:color="auto" w:fill="FFFFFF"/>
          </w:tcPr>
          <w:p w:rsidR="00E45B58" w:rsidRDefault="00E45B58" w:rsidP="00010791">
            <w:pPr>
              <w:spacing w:after="0"/>
              <w:rPr>
                <w:rFonts w:asciiTheme="minorHAnsi" w:hAnsiTheme="minorHAnsi" w:cs="Open Sans"/>
                <w:bCs/>
                <w:i/>
                <w:sz w:val="20"/>
                <w:szCs w:val="20"/>
                <w:lang w:val="en-GB"/>
              </w:rPr>
            </w:pPr>
            <w:r w:rsidRPr="00815C13">
              <w:rPr>
                <w:rFonts w:asciiTheme="minorHAnsi" w:hAnsiTheme="minorHAnsi" w:cs="Open Sans"/>
                <w:sz w:val="20"/>
                <w:szCs w:val="20"/>
                <w:lang w:bidi="et-EE"/>
              </w:rPr>
              <w:t xml:space="preserve">Elluviimise kuu </w:t>
            </w:r>
          </w:p>
          <w:p w:rsidR="00010791" w:rsidRPr="00010791" w:rsidRDefault="00010791" w:rsidP="00010791">
            <w:pPr>
              <w:spacing w:after="0"/>
              <w:rPr>
                <w:rFonts w:asciiTheme="minorHAnsi" w:hAnsiTheme="minorHAnsi"/>
                <w:sz w:val="20"/>
                <w:szCs w:val="20"/>
                <w:lang w:val="en-GB"/>
              </w:rPr>
            </w:pPr>
            <w:r w:rsidRPr="00010791">
              <w:rPr>
                <w:rFonts w:asciiTheme="minorHAnsi" w:eastAsia="Times New Roman" w:hAnsiTheme="minorHAnsi" w:cs="Open Sans"/>
                <w:color w:val="548DD4"/>
                <w:sz w:val="20"/>
                <w:szCs w:val="20"/>
                <w:lang w:bidi="et-EE"/>
              </w:rPr>
              <w:lastRenderedPageBreak/>
              <w:t>1 aasta pärast projekti lõppkuupäeva</w:t>
            </w:r>
          </w:p>
        </w:tc>
      </w:tr>
      <w:tr w:rsidR="00960E1D" w:rsidRPr="006B79D3" w:rsidTr="002F016E">
        <w:tc>
          <w:tcPr>
            <w:tcW w:w="9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60E1D" w:rsidRPr="00815C13" w:rsidRDefault="00010791" w:rsidP="00010791">
            <w:pPr>
              <w:spacing w:after="0"/>
              <w:jc w:val="center"/>
              <w:rPr>
                <w:rFonts w:asciiTheme="minorHAnsi" w:hAnsiTheme="minorHAnsi" w:cs="Open Sans"/>
                <w:bCs/>
                <w:sz w:val="20"/>
                <w:szCs w:val="20"/>
                <w:lang w:val="en-GB"/>
              </w:rPr>
            </w:pPr>
            <w:r>
              <w:rPr>
                <w:rFonts w:asciiTheme="minorHAnsi" w:hAnsiTheme="minorHAnsi" w:cs="Open Sans"/>
                <w:i/>
                <w:sz w:val="20"/>
                <w:szCs w:val="20"/>
                <w:lang w:bidi="et-EE"/>
              </w:rPr>
              <w:lastRenderedPageBreak/>
              <w:t>D 1.2.2</w:t>
            </w:r>
          </w:p>
        </w:tc>
        <w:tc>
          <w:tcPr>
            <w:tcW w:w="5675" w:type="dxa"/>
            <w:gridSpan w:val="3"/>
            <w:tcBorders>
              <w:top w:val="single" w:sz="4" w:space="0" w:color="000000"/>
              <w:left w:val="single" w:sz="4" w:space="0" w:color="000000"/>
              <w:bottom w:val="single" w:sz="4" w:space="0" w:color="000000"/>
              <w:right w:val="single" w:sz="4" w:space="0" w:color="000000"/>
            </w:tcBorders>
            <w:shd w:val="clear" w:color="auto" w:fill="auto"/>
          </w:tcPr>
          <w:p w:rsidR="00960E1D" w:rsidRDefault="00960E1D" w:rsidP="004E1992">
            <w:pPr>
              <w:spacing w:after="0"/>
              <w:rPr>
                <w:rFonts w:asciiTheme="minorHAnsi" w:eastAsia="Times New Roman" w:hAnsiTheme="minorHAnsi" w:cs="Open Sans"/>
                <w:color w:val="548DD4"/>
                <w:sz w:val="20"/>
                <w:szCs w:val="20"/>
                <w:lang w:val="en-GB"/>
              </w:rPr>
            </w:pPr>
            <w:r w:rsidRPr="00815C13">
              <w:rPr>
                <w:rFonts w:asciiTheme="minorHAnsi" w:hAnsiTheme="minorHAnsi" w:cs="Open Sans"/>
                <w:sz w:val="20"/>
                <w:szCs w:val="20"/>
                <w:lang w:bidi="et-EE"/>
              </w:rPr>
              <w:t>Tulemid</w:t>
            </w:r>
          </w:p>
          <w:p w:rsidR="00960E1D" w:rsidRPr="00960E1D" w:rsidRDefault="00960E1D" w:rsidP="00960E1D">
            <w:pPr>
              <w:pStyle w:val="ListParagraph"/>
              <w:numPr>
                <w:ilvl w:val="0"/>
                <w:numId w:val="41"/>
              </w:numPr>
              <w:spacing w:after="0"/>
              <w:rPr>
                <w:rFonts w:asciiTheme="minorHAnsi" w:eastAsia="Times New Roman" w:hAnsiTheme="minorHAnsi" w:cs="Open Sans"/>
                <w:color w:val="548DD4"/>
                <w:sz w:val="20"/>
                <w:szCs w:val="20"/>
                <w:lang w:val="en-GB"/>
              </w:rPr>
            </w:pPr>
            <w:r>
              <w:rPr>
                <w:rFonts w:asciiTheme="minorHAnsi" w:eastAsia="Times New Roman" w:hAnsiTheme="minorHAnsi" w:cs="Open Sans"/>
                <w:color w:val="548DD4"/>
                <w:sz w:val="20"/>
                <w:szCs w:val="20"/>
                <w:lang w:bidi="et-EE"/>
              </w:rPr>
              <w:t>Eksperdi hinnang projekti kohta</w:t>
            </w:r>
          </w:p>
          <w:p w:rsidR="00960E1D" w:rsidRPr="00815C13" w:rsidRDefault="00960E1D" w:rsidP="004E1992">
            <w:pPr>
              <w:spacing w:after="0"/>
              <w:rPr>
                <w:rFonts w:asciiTheme="minorHAnsi" w:hAnsiTheme="minorHAnsi" w:cs="Open Sans"/>
                <w:bCs/>
                <w:sz w:val="20"/>
                <w:szCs w:val="20"/>
                <w:lang w:val="en-GB"/>
              </w:rPr>
            </w:pPr>
          </w:p>
        </w:tc>
        <w:tc>
          <w:tcPr>
            <w:tcW w:w="1577" w:type="dxa"/>
            <w:tcBorders>
              <w:top w:val="single" w:sz="4" w:space="0" w:color="000000"/>
              <w:left w:val="single" w:sz="4" w:space="0" w:color="000000"/>
              <w:bottom w:val="single" w:sz="4" w:space="0" w:color="000000"/>
              <w:right w:val="single" w:sz="4" w:space="0" w:color="000000"/>
            </w:tcBorders>
            <w:shd w:val="clear" w:color="auto" w:fill="FFFFFF"/>
          </w:tcPr>
          <w:p w:rsidR="00960E1D" w:rsidRPr="00815C13" w:rsidRDefault="00960E1D" w:rsidP="004E1992">
            <w:pPr>
              <w:spacing w:after="0"/>
              <w:rPr>
                <w:rFonts w:asciiTheme="minorHAnsi" w:hAnsiTheme="minorHAnsi" w:cs="Open Sans"/>
                <w:bCs/>
                <w:sz w:val="20"/>
                <w:szCs w:val="20"/>
                <w:lang w:val="en-GB"/>
              </w:rPr>
            </w:pPr>
            <w:r w:rsidRPr="00815C13">
              <w:rPr>
                <w:rFonts w:asciiTheme="minorHAnsi" w:hAnsiTheme="minorHAnsi" w:cs="Open Sans"/>
                <w:sz w:val="20"/>
                <w:szCs w:val="20"/>
                <w:lang w:bidi="et-EE"/>
              </w:rPr>
              <w:t>Etteantud väärtus</w:t>
            </w:r>
          </w:p>
        </w:tc>
        <w:tc>
          <w:tcPr>
            <w:tcW w:w="1088" w:type="dxa"/>
            <w:tcBorders>
              <w:top w:val="single" w:sz="4" w:space="0" w:color="000000"/>
              <w:left w:val="single" w:sz="4" w:space="0" w:color="000000"/>
              <w:bottom w:val="single" w:sz="4" w:space="0" w:color="000000"/>
              <w:right w:val="single" w:sz="4" w:space="0" w:color="000000"/>
            </w:tcBorders>
            <w:shd w:val="clear" w:color="auto" w:fill="FFFFFF"/>
          </w:tcPr>
          <w:p w:rsidR="00010791" w:rsidRDefault="00960E1D" w:rsidP="004E1992">
            <w:pPr>
              <w:spacing w:after="0"/>
              <w:rPr>
                <w:rFonts w:asciiTheme="minorHAnsi" w:hAnsiTheme="minorHAnsi" w:cs="Open Sans"/>
                <w:bCs/>
                <w:sz w:val="20"/>
                <w:szCs w:val="20"/>
                <w:lang w:val="en-GB"/>
              </w:rPr>
            </w:pPr>
            <w:r w:rsidRPr="00815C13">
              <w:rPr>
                <w:rFonts w:asciiTheme="minorHAnsi" w:hAnsiTheme="minorHAnsi" w:cs="Open Sans"/>
                <w:sz w:val="20"/>
                <w:szCs w:val="20"/>
                <w:lang w:bidi="et-EE"/>
              </w:rPr>
              <w:t xml:space="preserve">Elluviimise kuu </w:t>
            </w:r>
          </w:p>
          <w:p w:rsidR="00960E1D" w:rsidRPr="00010791" w:rsidRDefault="00010791" w:rsidP="004E1992">
            <w:pPr>
              <w:spacing w:after="0"/>
              <w:rPr>
                <w:rFonts w:asciiTheme="minorHAnsi" w:hAnsiTheme="minorHAnsi"/>
                <w:sz w:val="20"/>
                <w:szCs w:val="20"/>
                <w:lang w:val="en-GB"/>
              </w:rPr>
            </w:pPr>
            <w:r w:rsidRPr="00010791">
              <w:rPr>
                <w:rFonts w:asciiTheme="minorHAnsi" w:eastAsia="Times New Roman" w:hAnsiTheme="minorHAnsi" w:cs="Open Sans"/>
                <w:color w:val="548DD4"/>
                <w:sz w:val="20"/>
                <w:szCs w:val="20"/>
                <w:lang w:bidi="et-EE"/>
              </w:rPr>
              <w:t>1 aasta pärast projekti lõppkuupäeva</w:t>
            </w:r>
          </w:p>
        </w:tc>
      </w:tr>
      <w:tr w:rsidR="00010791" w:rsidRPr="00815C13" w:rsidTr="002F016E">
        <w:tc>
          <w:tcPr>
            <w:tcW w:w="944" w:type="dxa"/>
            <w:vMerge w:val="restart"/>
            <w:tcBorders>
              <w:top w:val="single" w:sz="8" w:space="0" w:color="000000"/>
              <w:left w:val="single" w:sz="4" w:space="0" w:color="000000"/>
              <w:bottom w:val="single" w:sz="4" w:space="0" w:color="000000"/>
              <w:right w:val="single" w:sz="4" w:space="0" w:color="000000"/>
            </w:tcBorders>
            <w:shd w:val="clear" w:color="auto" w:fill="E5DFEC"/>
            <w:vAlign w:val="center"/>
          </w:tcPr>
          <w:p w:rsidR="00010791" w:rsidRPr="00815C13" w:rsidRDefault="00010791" w:rsidP="00010791">
            <w:pPr>
              <w:spacing w:after="0"/>
              <w:jc w:val="center"/>
              <w:rPr>
                <w:rFonts w:asciiTheme="minorHAnsi" w:hAnsiTheme="minorHAnsi" w:cs="Open Sans"/>
                <w:bCs/>
                <w:sz w:val="20"/>
                <w:szCs w:val="20"/>
                <w:lang w:val="en-GB"/>
              </w:rPr>
            </w:pPr>
            <w:r w:rsidRPr="00815C13">
              <w:rPr>
                <w:rFonts w:asciiTheme="minorHAnsi" w:hAnsiTheme="minorHAnsi" w:cs="Open Sans"/>
                <w:sz w:val="20"/>
                <w:szCs w:val="20"/>
                <w:lang w:bidi="et-EE"/>
              </w:rPr>
              <w:t>Tegevus 1.3</w:t>
            </w:r>
          </w:p>
        </w:tc>
        <w:tc>
          <w:tcPr>
            <w:tcW w:w="5675" w:type="dxa"/>
            <w:gridSpan w:val="3"/>
            <w:tcBorders>
              <w:top w:val="single" w:sz="8" w:space="0" w:color="000000"/>
              <w:left w:val="single" w:sz="4" w:space="0" w:color="000000"/>
              <w:bottom w:val="single" w:sz="4" w:space="0" w:color="000000"/>
              <w:right w:val="single" w:sz="4" w:space="0" w:color="000000"/>
            </w:tcBorders>
            <w:shd w:val="clear" w:color="auto" w:fill="FFFFFF"/>
          </w:tcPr>
          <w:p w:rsidR="00010791" w:rsidRPr="00815C13" w:rsidRDefault="00010791" w:rsidP="00010791">
            <w:pPr>
              <w:spacing w:after="0"/>
              <w:rPr>
                <w:rFonts w:asciiTheme="minorHAnsi" w:hAnsiTheme="minorHAnsi" w:cs="Open Sans"/>
                <w:bCs/>
                <w:sz w:val="20"/>
                <w:szCs w:val="20"/>
                <w:lang w:val="en-GB"/>
              </w:rPr>
            </w:pPr>
            <w:r w:rsidRPr="00815C13">
              <w:rPr>
                <w:rFonts w:asciiTheme="minorHAnsi" w:hAnsiTheme="minorHAnsi" w:cs="Open Sans"/>
                <w:sz w:val="20"/>
                <w:szCs w:val="20"/>
                <w:lang w:bidi="et-EE"/>
              </w:rPr>
              <w:t>Tegevuse nimetus</w:t>
            </w:r>
          </w:p>
          <w:p w:rsidR="00010791" w:rsidRPr="00815C13" w:rsidRDefault="00010791" w:rsidP="00010791">
            <w:pPr>
              <w:spacing w:after="0"/>
              <w:rPr>
                <w:rFonts w:asciiTheme="minorHAnsi" w:hAnsiTheme="minorHAnsi" w:cs="Open Sans"/>
                <w:bCs/>
                <w:sz w:val="20"/>
                <w:szCs w:val="20"/>
                <w:lang w:val="en-GB"/>
              </w:rPr>
            </w:pPr>
            <w:r>
              <w:rPr>
                <w:rFonts w:asciiTheme="minorHAnsi" w:hAnsiTheme="minorHAnsi" w:cs="Open Sans"/>
                <w:sz w:val="20"/>
                <w:szCs w:val="20"/>
                <w:lang w:bidi="et-EE"/>
              </w:rPr>
              <w:t xml:space="preserve">Halduslik lõpetamine </w:t>
            </w:r>
            <w:r w:rsidR="005C218F" w:rsidRPr="005C218F">
              <w:rPr>
                <w:rFonts w:asciiTheme="minorHAnsi" w:eastAsia="Times New Roman" w:hAnsiTheme="minorHAnsi" w:cs="Open Sans"/>
                <w:i/>
                <w:color w:val="548DD4"/>
                <w:sz w:val="20"/>
                <w:szCs w:val="20"/>
                <w:lang w:bidi="et-EE"/>
              </w:rPr>
              <w:t>(eeltäidetud)</w:t>
            </w:r>
          </w:p>
        </w:tc>
        <w:tc>
          <w:tcPr>
            <w:tcW w:w="1577" w:type="dxa"/>
            <w:tcBorders>
              <w:top w:val="single" w:sz="8" w:space="0" w:color="000000"/>
              <w:left w:val="single" w:sz="4" w:space="0" w:color="000000"/>
              <w:bottom w:val="single" w:sz="4" w:space="0" w:color="000000"/>
              <w:right w:val="single" w:sz="4" w:space="0" w:color="000000"/>
            </w:tcBorders>
            <w:shd w:val="clear" w:color="auto" w:fill="FFFFFF"/>
          </w:tcPr>
          <w:p w:rsidR="00010791" w:rsidRPr="00815C13" w:rsidRDefault="00010791" w:rsidP="00010791">
            <w:pPr>
              <w:spacing w:after="0"/>
              <w:rPr>
                <w:rFonts w:asciiTheme="minorHAnsi" w:hAnsiTheme="minorHAnsi" w:cs="Open Sans"/>
                <w:bCs/>
                <w:i/>
                <w:sz w:val="20"/>
                <w:szCs w:val="20"/>
                <w:lang w:val="en-GB"/>
              </w:rPr>
            </w:pPr>
            <w:r w:rsidRPr="00815C13">
              <w:rPr>
                <w:rFonts w:asciiTheme="minorHAnsi" w:hAnsiTheme="minorHAnsi" w:cs="Open Sans"/>
                <w:sz w:val="20"/>
                <w:szCs w:val="20"/>
                <w:lang w:bidi="et-EE"/>
              </w:rPr>
              <w:t>Alguskuu</w:t>
            </w:r>
          </w:p>
          <w:p w:rsidR="00010791" w:rsidRPr="00815C13" w:rsidRDefault="00010791" w:rsidP="00010791">
            <w:pPr>
              <w:spacing w:after="0"/>
              <w:rPr>
                <w:rFonts w:asciiTheme="minorHAnsi" w:hAnsiTheme="minorHAnsi" w:cs="Open Sans"/>
                <w:bCs/>
                <w:sz w:val="20"/>
                <w:szCs w:val="20"/>
                <w:lang w:val="en-GB"/>
              </w:rPr>
            </w:pPr>
            <w:r w:rsidRPr="00815C13">
              <w:rPr>
                <w:rFonts w:asciiTheme="minorHAnsi" w:hAnsiTheme="minorHAnsi" w:cs="Open Sans"/>
                <w:i/>
                <w:sz w:val="20"/>
                <w:szCs w:val="20"/>
                <w:lang w:bidi="et-EE"/>
              </w:rPr>
              <w:t>(KK. AAAA)</w:t>
            </w:r>
          </w:p>
        </w:tc>
        <w:tc>
          <w:tcPr>
            <w:tcW w:w="1088" w:type="dxa"/>
            <w:tcBorders>
              <w:top w:val="single" w:sz="8" w:space="0" w:color="000000"/>
              <w:left w:val="single" w:sz="4" w:space="0" w:color="000000"/>
              <w:bottom w:val="single" w:sz="4" w:space="0" w:color="000000"/>
              <w:right w:val="single" w:sz="4" w:space="0" w:color="000000"/>
            </w:tcBorders>
            <w:shd w:val="clear" w:color="auto" w:fill="FFFFFF"/>
          </w:tcPr>
          <w:p w:rsidR="00010791" w:rsidRPr="00815C13" w:rsidRDefault="00010791" w:rsidP="00010791">
            <w:pPr>
              <w:spacing w:after="0"/>
              <w:rPr>
                <w:rFonts w:asciiTheme="minorHAnsi" w:hAnsiTheme="minorHAnsi" w:cs="Open Sans"/>
                <w:bCs/>
                <w:i/>
                <w:sz w:val="20"/>
                <w:szCs w:val="20"/>
                <w:lang w:val="en-GB"/>
              </w:rPr>
            </w:pPr>
            <w:r w:rsidRPr="00815C13">
              <w:rPr>
                <w:rFonts w:asciiTheme="minorHAnsi" w:hAnsiTheme="minorHAnsi" w:cs="Open Sans"/>
                <w:sz w:val="20"/>
                <w:szCs w:val="20"/>
                <w:lang w:bidi="et-EE"/>
              </w:rPr>
              <w:t>Lõppkuu</w:t>
            </w:r>
          </w:p>
          <w:p w:rsidR="00010791" w:rsidRPr="00815C13" w:rsidRDefault="00010791" w:rsidP="00010791">
            <w:pPr>
              <w:spacing w:after="0"/>
              <w:rPr>
                <w:rFonts w:asciiTheme="minorHAnsi" w:hAnsiTheme="minorHAnsi"/>
                <w:sz w:val="20"/>
                <w:szCs w:val="20"/>
              </w:rPr>
            </w:pPr>
            <w:r w:rsidRPr="00815C13">
              <w:rPr>
                <w:rFonts w:asciiTheme="minorHAnsi" w:hAnsiTheme="minorHAnsi" w:cs="Open Sans"/>
                <w:i/>
                <w:sz w:val="20"/>
                <w:szCs w:val="20"/>
                <w:lang w:bidi="et-EE"/>
              </w:rPr>
              <w:t>(KK. AAAA)</w:t>
            </w:r>
          </w:p>
        </w:tc>
      </w:tr>
      <w:tr w:rsidR="00010791" w:rsidRPr="006B79D3" w:rsidTr="002F016E">
        <w:tc>
          <w:tcPr>
            <w:tcW w:w="944" w:type="dxa"/>
            <w:vMerge/>
            <w:tcBorders>
              <w:top w:val="single" w:sz="8" w:space="0" w:color="000000"/>
              <w:left w:val="single" w:sz="4" w:space="0" w:color="000000"/>
              <w:bottom w:val="single" w:sz="4" w:space="0" w:color="000000"/>
              <w:right w:val="single" w:sz="4" w:space="0" w:color="000000"/>
            </w:tcBorders>
            <w:shd w:val="clear" w:color="auto" w:fill="E5DFEC"/>
            <w:vAlign w:val="center"/>
          </w:tcPr>
          <w:p w:rsidR="00010791" w:rsidRPr="00815C13" w:rsidRDefault="00010791" w:rsidP="00010791">
            <w:pPr>
              <w:rPr>
                <w:rFonts w:asciiTheme="minorHAnsi" w:hAnsiTheme="minorHAnsi"/>
                <w:sz w:val="20"/>
                <w:szCs w:val="20"/>
              </w:rPr>
            </w:pPr>
          </w:p>
        </w:tc>
        <w:tc>
          <w:tcPr>
            <w:tcW w:w="8340" w:type="dxa"/>
            <w:gridSpan w:val="5"/>
            <w:tcBorders>
              <w:top w:val="single" w:sz="4" w:space="0" w:color="000000"/>
              <w:left w:val="single" w:sz="4" w:space="0" w:color="000000"/>
              <w:bottom w:val="single" w:sz="4" w:space="0" w:color="000000"/>
              <w:right w:val="single" w:sz="4" w:space="0" w:color="000000"/>
            </w:tcBorders>
            <w:shd w:val="clear" w:color="auto" w:fill="FFFFFF"/>
          </w:tcPr>
          <w:p w:rsidR="00010791" w:rsidRPr="00815C13" w:rsidRDefault="00010791" w:rsidP="00010791">
            <w:pPr>
              <w:pStyle w:val="CommentText1"/>
              <w:spacing w:after="0"/>
              <w:rPr>
                <w:rFonts w:asciiTheme="minorHAnsi" w:hAnsiTheme="minorHAnsi" w:cs="Open Sans"/>
                <w:lang w:val="en-GB"/>
              </w:rPr>
            </w:pPr>
            <w:r w:rsidRPr="00815C13">
              <w:rPr>
                <w:rFonts w:asciiTheme="minorHAnsi" w:hAnsiTheme="minorHAnsi" w:cs="Open Sans"/>
                <w:lang w:bidi="et-EE"/>
              </w:rPr>
              <w:t xml:space="preserve">Tegevuse kirjeldus </w:t>
            </w:r>
          </w:p>
          <w:p w:rsidR="00010791" w:rsidRPr="00C84811" w:rsidRDefault="008B31D2" w:rsidP="008B31D2">
            <w:pPr>
              <w:pStyle w:val="ListParagraph"/>
              <w:numPr>
                <w:ilvl w:val="0"/>
                <w:numId w:val="40"/>
              </w:numPr>
              <w:spacing w:after="60"/>
              <w:jc w:val="both"/>
              <w:rPr>
                <w:rFonts w:asciiTheme="minorHAnsi" w:eastAsia="Times New Roman" w:hAnsiTheme="minorHAnsi" w:cs="Open Sans"/>
                <w:i/>
                <w:color w:val="548DD4"/>
                <w:sz w:val="20"/>
                <w:szCs w:val="20"/>
                <w:lang w:val="nl-BE" w:eastAsia="en-GB"/>
              </w:rPr>
            </w:pPr>
            <w:r>
              <w:rPr>
                <w:rFonts w:asciiTheme="minorHAnsi" w:eastAsia="Times New Roman" w:hAnsiTheme="minorHAnsi" w:cs="Open Sans"/>
                <w:i/>
                <w:color w:val="548DD4"/>
                <w:sz w:val="20"/>
                <w:szCs w:val="20"/>
                <w:lang w:bidi="et-EE"/>
              </w:rPr>
              <w:t>Lõpliku arenguaruande koostamine ja esitamine</w:t>
            </w:r>
          </w:p>
        </w:tc>
      </w:tr>
      <w:tr w:rsidR="00010791" w:rsidRPr="006B79D3" w:rsidTr="002F016E">
        <w:tc>
          <w:tcPr>
            <w:tcW w:w="944" w:type="dxa"/>
            <w:tcBorders>
              <w:top w:val="single" w:sz="4" w:space="0" w:color="000000"/>
              <w:left w:val="single" w:sz="4" w:space="0" w:color="000000"/>
              <w:bottom w:val="single" w:sz="8" w:space="0" w:color="000000"/>
              <w:right w:val="single" w:sz="4" w:space="0" w:color="000000"/>
            </w:tcBorders>
            <w:shd w:val="clear" w:color="auto" w:fill="auto"/>
            <w:vAlign w:val="center"/>
          </w:tcPr>
          <w:p w:rsidR="00010791" w:rsidRPr="00815C13" w:rsidRDefault="00010791" w:rsidP="00010791">
            <w:pPr>
              <w:spacing w:after="0"/>
              <w:jc w:val="center"/>
              <w:rPr>
                <w:rFonts w:asciiTheme="minorHAnsi" w:hAnsiTheme="minorHAnsi" w:cs="Open Sans"/>
                <w:bCs/>
                <w:sz w:val="20"/>
                <w:szCs w:val="20"/>
                <w:lang w:val="en-GB"/>
              </w:rPr>
            </w:pPr>
            <w:r w:rsidRPr="00815C13">
              <w:rPr>
                <w:rFonts w:asciiTheme="minorHAnsi" w:hAnsiTheme="minorHAnsi" w:cs="Open Sans"/>
                <w:i/>
                <w:sz w:val="20"/>
                <w:szCs w:val="20"/>
                <w:lang w:bidi="et-EE"/>
              </w:rPr>
              <w:t>D 1.31</w:t>
            </w:r>
          </w:p>
        </w:tc>
        <w:tc>
          <w:tcPr>
            <w:tcW w:w="5675" w:type="dxa"/>
            <w:gridSpan w:val="3"/>
            <w:tcBorders>
              <w:top w:val="single" w:sz="4" w:space="0" w:color="000000"/>
              <w:left w:val="single" w:sz="4" w:space="0" w:color="000000"/>
              <w:bottom w:val="single" w:sz="8" w:space="0" w:color="000000"/>
              <w:right w:val="single" w:sz="4" w:space="0" w:color="000000"/>
            </w:tcBorders>
            <w:shd w:val="clear" w:color="auto" w:fill="auto"/>
          </w:tcPr>
          <w:p w:rsidR="00010791" w:rsidRDefault="00010791" w:rsidP="00010791">
            <w:pPr>
              <w:spacing w:after="0"/>
              <w:rPr>
                <w:rFonts w:asciiTheme="minorHAnsi" w:eastAsia="Times New Roman" w:hAnsiTheme="minorHAnsi" w:cs="Open Sans"/>
                <w:color w:val="548DD4"/>
                <w:sz w:val="20"/>
                <w:szCs w:val="20"/>
                <w:lang w:val="en-GB"/>
              </w:rPr>
            </w:pPr>
            <w:r w:rsidRPr="00815C13">
              <w:rPr>
                <w:rFonts w:asciiTheme="minorHAnsi" w:hAnsiTheme="minorHAnsi" w:cs="Open Sans"/>
                <w:sz w:val="20"/>
                <w:szCs w:val="20"/>
                <w:lang w:bidi="et-EE"/>
              </w:rPr>
              <w:t>Tulemid</w:t>
            </w:r>
          </w:p>
          <w:p w:rsidR="00010791" w:rsidRPr="00E45B58" w:rsidRDefault="00010791" w:rsidP="00010791">
            <w:pPr>
              <w:pStyle w:val="ListParagraph"/>
              <w:numPr>
                <w:ilvl w:val="0"/>
                <w:numId w:val="41"/>
              </w:numPr>
              <w:spacing w:after="0"/>
              <w:rPr>
                <w:rFonts w:asciiTheme="minorHAnsi" w:eastAsia="Times New Roman" w:hAnsiTheme="minorHAnsi" w:cs="Open Sans"/>
                <w:color w:val="548DD4"/>
                <w:sz w:val="20"/>
                <w:szCs w:val="20"/>
                <w:lang w:val="en-GB"/>
              </w:rPr>
            </w:pPr>
            <w:r>
              <w:rPr>
                <w:rFonts w:asciiTheme="minorHAnsi" w:eastAsia="Times New Roman" w:hAnsiTheme="minorHAnsi" w:cs="Open Sans"/>
                <w:color w:val="548DD4"/>
                <w:sz w:val="20"/>
                <w:szCs w:val="20"/>
                <w:lang w:bidi="et-EE"/>
              </w:rPr>
              <w:t>Lõplik arenguaruanne</w:t>
            </w:r>
          </w:p>
          <w:p w:rsidR="00010791" w:rsidRPr="00815C13" w:rsidRDefault="00010791" w:rsidP="00010791">
            <w:pPr>
              <w:spacing w:after="0"/>
              <w:rPr>
                <w:rFonts w:asciiTheme="minorHAnsi" w:hAnsiTheme="minorHAnsi" w:cs="Open Sans"/>
                <w:bCs/>
                <w:sz w:val="20"/>
                <w:szCs w:val="20"/>
                <w:lang w:val="en-GB"/>
              </w:rPr>
            </w:pPr>
          </w:p>
        </w:tc>
        <w:tc>
          <w:tcPr>
            <w:tcW w:w="1577" w:type="dxa"/>
            <w:tcBorders>
              <w:top w:val="single" w:sz="4" w:space="0" w:color="000000"/>
              <w:left w:val="single" w:sz="4" w:space="0" w:color="000000"/>
              <w:bottom w:val="single" w:sz="8" w:space="0" w:color="000000"/>
              <w:right w:val="single" w:sz="4" w:space="0" w:color="000000"/>
            </w:tcBorders>
            <w:shd w:val="clear" w:color="auto" w:fill="FFFFFF"/>
          </w:tcPr>
          <w:p w:rsidR="00010791" w:rsidRPr="00815C13" w:rsidRDefault="00010791" w:rsidP="00010791">
            <w:pPr>
              <w:spacing w:after="0"/>
              <w:rPr>
                <w:rFonts w:asciiTheme="minorHAnsi" w:hAnsiTheme="minorHAnsi" w:cs="Open Sans"/>
                <w:bCs/>
                <w:sz w:val="20"/>
                <w:szCs w:val="20"/>
                <w:lang w:val="en-GB"/>
              </w:rPr>
            </w:pPr>
            <w:r w:rsidRPr="00815C13">
              <w:rPr>
                <w:rFonts w:asciiTheme="minorHAnsi" w:hAnsiTheme="minorHAnsi" w:cs="Open Sans"/>
                <w:sz w:val="20"/>
                <w:szCs w:val="20"/>
                <w:lang w:bidi="et-EE"/>
              </w:rPr>
              <w:t>Etteantud väärtus</w:t>
            </w:r>
          </w:p>
        </w:tc>
        <w:tc>
          <w:tcPr>
            <w:tcW w:w="1088" w:type="dxa"/>
            <w:tcBorders>
              <w:top w:val="single" w:sz="4" w:space="0" w:color="000000"/>
              <w:left w:val="single" w:sz="4" w:space="0" w:color="000000"/>
              <w:bottom w:val="single" w:sz="8" w:space="0" w:color="000000"/>
              <w:right w:val="single" w:sz="4" w:space="0" w:color="000000"/>
            </w:tcBorders>
            <w:shd w:val="clear" w:color="auto" w:fill="FFFFFF"/>
          </w:tcPr>
          <w:p w:rsidR="00010791" w:rsidRDefault="00010791" w:rsidP="00010791">
            <w:pPr>
              <w:spacing w:after="0"/>
              <w:rPr>
                <w:rFonts w:asciiTheme="minorHAnsi" w:hAnsiTheme="minorHAnsi" w:cs="Open Sans"/>
                <w:bCs/>
                <w:i/>
                <w:sz w:val="20"/>
                <w:szCs w:val="20"/>
                <w:lang w:val="en-GB"/>
              </w:rPr>
            </w:pPr>
            <w:r w:rsidRPr="00815C13">
              <w:rPr>
                <w:rFonts w:asciiTheme="minorHAnsi" w:hAnsiTheme="minorHAnsi" w:cs="Open Sans"/>
                <w:sz w:val="20"/>
                <w:szCs w:val="20"/>
                <w:lang w:bidi="et-EE"/>
              </w:rPr>
              <w:t xml:space="preserve">Elluviimise kuu </w:t>
            </w:r>
          </w:p>
          <w:p w:rsidR="00010791" w:rsidRPr="00010791" w:rsidRDefault="008B31D2" w:rsidP="00010791">
            <w:pPr>
              <w:spacing w:after="0"/>
              <w:rPr>
                <w:rFonts w:asciiTheme="minorHAnsi" w:hAnsiTheme="minorHAnsi"/>
                <w:sz w:val="20"/>
                <w:szCs w:val="20"/>
                <w:lang w:val="en-GB"/>
              </w:rPr>
            </w:pPr>
            <w:r>
              <w:rPr>
                <w:rFonts w:asciiTheme="minorHAnsi" w:eastAsia="Times New Roman" w:hAnsiTheme="minorHAnsi" w:cs="Open Sans"/>
                <w:color w:val="548DD4"/>
                <w:sz w:val="20"/>
                <w:szCs w:val="20"/>
                <w:lang w:bidi="et-EE"/>
              </w:rPr>
              <w:t>3 kuud pärast projekti lõppkuupäeva</w:t>
            </w:r>
          </w:p>
        </w:tc>
      </w:tr>
    </w:tbl>
    <w:p w:rsidR="00716C67" w:rsidRDefault="00716C67" w:rsidP="003914E1">
      <w:pPr>
        <w:spacing w:after="0"/>
        <w:rPr>
          <w:rFonts w:asciiTheme="minorHAnsi" w:hAnsiTheme="minorHAnsi" w:cs="Open Sans"/>
          <w:bCs/>
          <w:sz w:val="20"/>
          <w:szCs w:val="20"/>
          <w:lang w:val="en-GB"/>
        </w:rPr>
      </w:pPr>
    </w:p>
    <w:p w:rsidR="00716C67" w:rsidRDefault="00371FD0" w:rsidP="00716C67">
      <w:pPr>
        <w:rPr>
          <w:rFonts w:asciiTheme="minorHAnsi" w:hAnsiTheme="minorHAnsi" w:cs="Open Sans"/>
          <w:sz w:val="20"/>
          <w:szCs w:val="20"/>
          <w:lang w:val="en-GB"/>
        </w:rPr>
      </w:pPr>
      <w:r w:rsidRPr="00371FD0">
        <w:rPr>
          <w:rFonts w:asciiTheme="minorHAnsi" w:hAnsiTheme="minorHAnsi" w:cs="Open Sans"/>
          <w:b/>
          <w:sz w:val="24"/>
          <w:szCs w:val="24"/>
          <w:lang w:bidi="et-EE"/>
        </w:rPr>
        <w:t>Hinnanguline ajakava</w:t>
      </w:r>
      <w:r w:rsidRPr="00371FD0">
        <w:rPr>
          <w:rFonts w:asciiTheme="minorHAnsi" w:eastAsia="Times New Roman" w:hAnsiTheme="minorHAnsi" w:cs="Open Sans"/>
          <w:i/>
          <w:color w:val="548DD4"/>
          <w:sz w:val="20"/>
          <w:szCs w:val="20"/>
          <w:lang w:bidi="et-EE"/>
        </w:rPr>
        <w:t xml:space="preserve"> (töökavast genereeritakse automaatselt kõikide tööpakettide tulemeid ja väljundeid koondav Gantti graafik)</w:t>
      </w:r>
    </w:p>
    <w:p w:rsidR="00716C67" w:rsidRDefault="00716C67" w:rsidP="005A5E8A">
      <w:pPr>
        <w:ind w:firstLine="708"/>
        <w:jc w:val="both"/>
        <w:rPr>
          <w:rFonts w:asciiTheme="minorHAnsi" w:hAnsiTheme="minorHAnsi" w:cs="Open Sans"/>
          <w:sz w:val="20"/>
          <w:szCs w:val="20"/>
          <w:lang w:val="en-GB"/>
        </w:rPr>
      </w:pPr>
    </w:p>
    <w:p w:rsidR="00716C67" w:rsidRDefault="00716C67" w:rsidP="00716C67">
      <w:pPr>
        <w:rPr>
          <w:rFonts w:asciiTheme="minorHAnsi" w:hAnsiTheme="minorHAnsi" w:cs="Open Sans"/>
          <w:sz w:val="20"/>
          <w:szCs w:val="20"/>
          <w:lang w:val="en-GB"/>
        </w:rPr>
      </w:pPr>
    </w:p>
    <w:p w:rsidR="000D41A2" w:rsidRPr="00716C67" w:rsidRDefault="000D41A2" w:rsidP="00716C67">
      <w:pPr>
        <w:rPr>
          <w:rFonts w:asciiTheme="minorHAnsi" w:hAnsiTheme="minorHAnsi" w:cs="Open Sans"/>
          <w:sz w:val="20"/>
          <w:szCs w:val="20"/>
          <w:lang w:val="en-GB"/>
        </w:rPr>
        <w:sectPr w:rsidR="000D41A2" w:rsidRPr="00716C67" w:rsidSect="000D41A2">
          <w:pgSz w:w="11906" w:h="16838"/>
          <w:pgMar w:top="1417" w:right="1417" w:bottom="1417" w:left="1417" w:header="720" w:footer="708" w:gutter="0"/>
          <w:cols w:space="720"/>
          <w:docGrid w:linePitch="360" w:charSpace="-2049"/>
        </w:sectPr>
      </w:pPr>
    </w:p>
    <w:p w:rsidR="00F25CF8" w:rsidRPr="00C84811" w:rsidRDefault="00276C9D" w:rsidP="00421178">
      <w:pPr>
        <w:spacing w:after="60"/>
        <w:jc w:val="both"/>
        <w:rPr>
          <w:rFonts w:asciiTheme="minorHAnsi" w:eastAsia="Times New Roman" w:hAnsiTheme="minorHAnsi" w:cs="Open Sans"/>
          <w:b/>
          <w:bCs/>
          <w:color w:val="97A5D4"/>
          <w:sz w:val="24"/>
          <w:szCs w:val="24"/>
          <w:lang w:val="nl-BE"/>
        </w:rPr>
      </w:pPr>
      <w:r w:rsidRPr="00421178">
        <w:rPr>
          <w:rFonts w:asciiTheme="minorHAnsi" w:eastAsia="Times New Roman" w:hAnsiTheme="minorHAnsi" w:cs="Open Sans"/>
          <w:b/>
          <w:color w:val="97A5D4"/>
          <w:sz w:val="24"/>
          <w:szCs w:val="24"/>
          <w:lang w:bidi="et-EE"/>
        </w:rPr>
        <w:lastRenderedPageBreak/>
        <w:t>E. Projekti eelarve jaotis</w:t>
      </w:r>
    </w:p>
    <w:p w:rsidR="00F25CF8" w:rsidRPr="00C84811" w:rsidRDefault="00371FD0" w:rsidP="00C84811">
      <w:pPr>
        <w:rPr>
          <w:rFonts w:asciiTheme="minorHAnsi" w:eastAsia="Times New Roman" w:hAnsiTheme="minorHAnsi" w:cs="Open Sans"/>
          <w:i/>
          <w:color w:val="548DD4"/>
          <w:sz w:val="20"/>
          <w:szCs w:val="20"/>
          <w:lang w:val="nl-BE" w:eastAsia="en-GB"/>
        </w:rPr>
      </w:pPr>
      <w:r w:rsidRPr="00371FD0">
        <w:rPr>
          <w:rFonts w:asciiTheme="minorHAnsi" w:eastAsia="Times New Roman" w:hAnsiTheme="minorHAnsi" w:cs="Open Sans"/>
          <w:i/>
          <w:color w:val="548DD4"/>
          <w:sz w:val="20"/>
          <w:szCs w:val="20"/>
          <w:lang w:bidi="et-EE"/>
        </w:rPr>
        <w:t>Automaatselt töökava alusel genereeritud jaotis</w:t>
      </w:r>
    </w:p>
    <w:tbl>
      <w:tblPr>
        <w:tblW w:w="13767" w:type="dxa"/>
        <w:tblInd w:w="91" w:type="dxa"/>
        <w:tblLook w:val="04A0" w:firstRow="1" w:lastRow="0" w:firstColumn="1" w:lastColumn="0" w:noHBand="0" w:noVBand="1"/>
      </w:tblPr>
      <w:tblGrid>
        <w:gridCol w:w="1110"/>
        <w:gridCol w:w="1317"/>
        <w:gridCol w:w="60"/>
        <w:gridCol w:w="1453"/>
        <w:gridCol w:w="162"/>
        <w:gridCol w:w="1408"/>
        <w:gridCol w:w="709"/>
        <w:gridCol w:w="708"/>
        <w:gridCol w:w="1134"/>
        <w:gridCol w:w="284"/>
        <w:gridCol w:w="1502"/>
        <w:gridCol w:w="1191"/>
        <w:gridCol w:w="567"/>
        <w:gridCol w:w="2268"/>
      </w:tblGrid>
      <w:tr w:rsidR="00276C9D" w:rsidRPr="006B79D3" w:rsidTr="005E0202">
        <w:trPr>
          <w:trHeight w:val="300"/>
        </w:trPr>
        <w:tc>
          <w:tcPr>
            <w:tcW w:w="13767" w:type="dxa"/>
            <w:gridSpan w:val="14"/>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rsidR="00276C9D" w:rsidRPr="00C84811" w:rsidRDefault="00276C9D" w:rsidP="00276C9D">
            <w:pPr>
              <w:suppressAutoHyphens w:val="0"/>
              <w:spacing w:after="0" w:line="240" w:lineRule="auto"/>
              <w:jc w:val="center"/>
              <w:rPr>
                <w:rFonts w:asciiTheme="minorHAnsi" w:eastAsia="Times New Roman" w:hAnsiTheme="minorHAnsi"/>
                <w:b/>
                <w:bCs/>
                <w:color w:val="000000"/>
                <w:sz w:val="20"/>
                <w:szCs w:val="20"/>
                <w:lang w:val="nl-BE" w:eastAsia="en-US"/>
              </w:rPr>
            </w:pPr>
            <w:r w:rsidRPr="00815C13">
              <w:rPr>
                <w:rFonts w:asciiTheme="minorHAnsi" w:eastAsia="Times New Roman" w:hAnsiTheme="minorHAnsi"/>
                <w:b/>
                <w:color w:val="000000"/>
                <w:sz w:val="20"/>
                <w:szCs w:val="20"/>
                <w:lang w:bidi="et-EE"/>
              </w:rPr>
              <w:t>Eelarve – jaotus rahastusallikate ja partnerite kohta</w:t>
            </w:r>
          </w:p>
        </w:tc>
      </w:tr>
      <w:tr w:rsidR="00276C9D" w:rsidRPr="00815C13" w:rsidTr="00276C9D">
        <w:trPr>
          <w:trHeight w:val="300"/>
        </w:trPr>
        <w:tc>
          <w:tcPr>
            <w:tcW w:w="111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76C9D" w:rsidRPr="00815C13" w:rsidRDefault="00276C9D" w:rsidP="00276C9D">
            <w:pPr>
              <w:suppressAutoHyphens w:val="0"/>
              <w:spacing w:after="0" w:line="240" w:lineRule="auto"/>
              <w:jc w:val="center"/>
              <w:rPr>
                <w:rFonts w:asciiTheme="minorHAnsi" w:eastAsia="Times New Roman" w:hAnsiTheme="minorHAnsi"/>
                <w:b/>
                <w:bCs/>
                <w:color w:val="000000"/>
                <w:sz w:val="20"/>
                <w:szCs w:val="20"/>
                <w:lang w:val="en-US" w:eastAsia="en-US"/>
              </w:rPr>
            </w:pPr>
            <w:r w:rsidRPr="00815C13">
              <w:rPr>
                <w:rFonts w:asciiTheme="minorHAnsi" w:eastAsia="Times New Roman" w:hAnsiTheme="minorHAnsi"/>
                <w:b/>
                <w:color w:val="000000"/>
                <w:sz w:val="20"/>
                <w:szCs w:val="20"/>
                <w:lang w:bidi="et-EE"/>
              </w:rPr>
              <w:t>Partner</w:t>
            </w:r>
          </w:p>
        </w:tc>
        <w:tc>
          <w:tcPr>
            <w:tcW w:w="2886" w:type="dxa"/>
            <w:gridSpan w:val="4"/>
            <w:tcBorders>
              <w:top w:val="single" w:sz="4" w:space="0" w:color="auto"/>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jc w:val="center"/>
              <w:rPr>
                <w:rFonts w:asciiTheme="minorHAnsi" w:eastAsia="Times New Roman" w:hAnsiTheme="minorHAnsi"/>
                <w:b/>
                <w:bCs/>
                <w:color w:val="000000"/>
                <w:sz w:val="20"/>
                <w:szCs w:val="20"/>
                <w:lang w:val="en-US" w:eastAsia="en-US"/>
              </w:rPr>
            </w:pPr>
            <w:r w:rsidRPr="00815C13">
              <w:rPr>
                <w:rFonts w:asciiTheme="minorHAnsi" w:eastAsia="Times New Roman" w:hAnsiTheme="minorHAnsi"/>
                <w:b/>
                <w:color w:val="000000"/>
                <w:sz w:val="20"/>
                <w:szCs w:val="20"/>
                <w:lang w:bidi="et-EE"/>
              </w:rPr>
              <w:t>ERDFi kaasrahastamine</w:t>
            </w:r>
          </w:p>
        </w:tc>
        <w:tc>
          <w:tcPr>
            <w:tcW w:w="5745" w:type="dxa"/>
            <w:gridSpan w:val="6"/>
            <w:tcBorders>
              <w:top w:val="single" w:sz="4" w:space="0" w:color="auto"/>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jc w:val="center"/>
              <w:rPr>
                <w:rFonts w:asciiTheme="minorHAnsi" w:eastAsia="Times New Roman" w:hAnsiTheme="minorHAnsi"/>
                <w:b/>
                <w:bCs/>
                <w:color w:val="000000"/>
                <w:sz w:val="20"/>
                <w:szCs w:val="20"/>
                <w:lang w:val="en-US" w:eastAsia="en-US"/>
              </w:rPr>
            </w:pPr>
            <w:r w:rsidRPr="00815C13">
              <w:rPr>
                <w:rFonts w:asciiTheme="minorHAnsi" w:eastAsia="Times New Roman" w:hAnsiTheme="minorHAnsi"/>
                <w:b/>
                <w:color w:val="000000"/>
                <w:sz w:val="20"/>
                <w:szCs w:val="20"/>
                <w:lang w:bidi="et-EE"/>
              </w:rPr>
              <w:t>Toetus</w:t>
            </w:r>
          </w:p>
        </w:tc>
        <w:tc>
          <w:tcPr>
            <w:tcW w:w="4026" w:type="dxa"/>
            <w:gridSpan w:val="3"/>
            <w:tcBorders>
              <w:top w:val="single" w:sz="4" w:space="0" w:color="auto"/>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jc w:val="center"/>
              <w:rPr>
                <w:rFonts w:asciiTheme="minorHAnsi" w:eastAsia="Times New Roman" w:hAnsiTheme="minorHAnsi"/>
                <w:b/>
                <w:bCs/>
                <w:color w:val="000000"/>
                <w:sz w:val="20"/>
                <w:szCs w:val="20"/>
                <w:lang w:val="en-US" w:eastAsia="en-US"/>
              </w:rPr>
            </w:pPr>
            <w:r w:rsidRPr="00815C13">
              <w:rPr>
                <w:rFonts w:asciiTheme="minorHAnsi" w:eastAsia="Times New Roman" w:hAnsiTheme="minorHAnsi"/>
                <w:b/>
                <w:color w:val="000000"/>
                <w:sz w:val="20"/>
                <w:szCs w:val="20"/>
                <w:lang w:bidi="et-EE"/>
              </w:rPr>
              <w:t>Kokku</w:t>
            </w:r>
          </w:p>
        </w:tc>
      </w:tr>
      <w:tr w:rsidR="00276C9D" w:rsidRPr="00815C13" w:rsidTr="00276C9D">
        <w:trPr>
          <w:trHeight w:val="300"/>
        </w:trPr>
        <w:tc>
          <w:tcPr>
            <w:tcW w:w="1110" w:type="dxa"/>
            <w:vMerge/>
            <w:tcBorders>
              <w:top w:val="nil"/>
              <w:left w:val="single" w:sz="4" w:space="0" w:color="auto"/>
              <w:bottom w:val="single" w:sz="4" w:space="0" w:color="auto"/>
              <w:right w:val="single" w:sz="4" w:space="0" w:color="auto"/>
            </w:tcBorders>
            <w:vAlign w:val="center"/>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p>
        </w:tc>
        <w:tc>
          <w:tcPr>
            <w:tcW w:w="137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b/>
                <w:color w:val="000000"/>
                <w:sz w:val="20"/>
                <w:szCs w:val="20"/>
                <w:lang w:bidi="et-EE"/>
              </w:rPr>
              <w:t>EUR</w:t>
            </w:r>
          </w:p>
        </w:tc>
        <w:tc>
          <w:tcPr>
            <w:tcW w:w="1509" w:type="dxa"/>
            <w:gridSpan w:val="2"/>
            <w:tcBorders>
              <w:top w:val="nil"/>
              <w:left w:val="nil"/>
              <w:bottom w:val="single" w:sz="4" w:space="0" w:color="auto"/>
              <w:right w:val="single" w:sz="4" w:space="0" w:color="auto"/>
            </w:tcBorders>
            <w:shd w:val="clear" w:color="auto" w:fill="auto"/>
            <w:noWrap/>
            <w:vAlign w:val="bottom"/>
            <w:hideMark/>
          </w:tcPr>
          <w:p w:rsidR="00276C9D" w:rsidRPr="00C84811" w:rsidRDefault="00276C9D" w:rsidP="00276C9D">
            <w:pPr>
              <w:suppressAutoHyphens w:val="0"/>
              <w:spacing w:after="0" w:line="240" w:lineRule="auto"/>
              <w:rPr>
                <w:rFonts w:asciiTheme="minorHAnsi" w:eastAsia="Times New Roman" w:hAnsiTheme="minorHAnsi"/>
                <w:b/>
                <w:bCs/>
                <w:color w:val="000000"/>
                <w:sz w:val="20"/>
                <w:szCs w:val="20"/>
                <w:lang w:val="nl-BE" w:eastAsia="en-US"/>
              </w:rPr>
            </w:pPr>
            <w:r w:rsidRPr="00815C13">
              <w:rPr>
                <w:rFonts w:asciiTheme="minorHAnsi" w:eastAsia="Times New Roman" w:hAnsiTheme="minorHAnsi"/>
                <w:b/>
                <w:color w:val="000000"/>
                <w:sz w:val="20"/>
                <w:szCs w:val="20"/>
                <w:lang w:bidi="et-EE"/>
              </w:rPr>
              <w:t>Euroopa Regionaalarengu Fondi (ERDF) maksemäär</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b/>
                <w:color w:val="000000"/>
                <w:sz w:val="20"/>
                <w:szCs w:val="20"/>
                <w:lang w:bidi="et-EE"/>
              </w:rPr>
              <w:t>Avalik sektor</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b/>
                <w:color w:val="000000"/>
                <w:sz w:val="20"/>
                <w:szCs w:val="20"/>
                <w:lang w:bidi="et-EE"/>
              </w:rPr>
              <w:t>Erasektor</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b/>
                <w:color w:val="000000"/>
                <w:sz w:val="20"/>
                <w:szCs w:val="20"/>
                <w:lang w:bidi="et-EE"/>
              </w:rPr>
              <w:t>Kokku</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b/>
                <w:color w:val="000000"/>
                <w:sz w:val="20"/>
                <w:szCs w:val="20"/>
                <w:lang w:bidi="et-EE"/>
              </w:rPr>
              <w:t>Eelarve</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b/>
                <w:color w:val="000000"/>
                <w:sz w:val="20"/>
                <w:szCs w:val="20"/>
                <w:lang w:bidi="et-EE"/>
              </w:rPr>
              <w:t>% projekti eelarvest</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b/>
                <w:color w:val="000000"/>
                <w:sz w:val="20"/>
                <w:szCs w:val="20"/>
                <w:lang w:bidi="et-EE"/>
              </w:rPr>
              <w:t>PP1</w:t>
            </w:r>
          </w:p>
        </w:tc>
        <w:tc>
          <w:tcPr>
            <w:tcW w:w="137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509"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b/>
                <w:color w:val="000000"/>
                <w:sz w:val="20"/>
                <w:szCs w:val="20"/>
                <w:lang w:bidi="et-EE"/>
              </w:rPr>
              <w:t>PP2</w:t>
            </w:r>
          </w:p>
        </w:tc>
        <w:tc>
          <w:tcPr>
            <w:tcW w:w="137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509"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b/>
                <w:color w:val="000000"/>
                <w:sz w:val="20"/>
                <w:szCs w:val="20"/>
                <w:lang w:bidi="et-EE"/>
              </w:rPr>
              <w:t>…</w:t>
            </w:r>
          </w:p>
        </w:tc>
        <w:tc>
          <w:tcPr>
            <w:tcW w:w="137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509"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b/>
                <w:color w:val="000000"/>
                <w:sz w:val="20"/>
                <w:szCs w:val="20"/>
                <w:lang w:bidi="et-EE"/>
              </w:rPr>
              <w:t>PPn</w:t>
            </w:r>
          </w:p>
        </w:tc>
        <w:tc>
          <w:tcPr>
            <w:tcW w:w="137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509"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b/>
                <w:color w:val="000000"/>
                <w:sz w:val="20"/>
                <w:szCs w:val="20"/>
                <w:lang w:bidi="et-EE"/>
              </w:rPr>
              <w:t>Kokku</w:t>
            </w:r>
          </w:p>
        </w:tc>
        <w:tc>
          <w:tcPr>
            <w:tcW w:w="137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509"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r>
      <w:tr w:rsidR="00276C9D" w:rsidRPr="00815C13" w:rsidTr="00276C9D">
        <w:trPr>
          <w:trHeight w:val="300"/>
        </w:trPr>
        <w:tc>
          <w:tcPr>
            <w:tcW w:w="1110" w:type="dxa"/>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p>
        </w:tc>
        <w:tc>
          <w:tcPr>
            <w:tcW w:w="1377" w:type="dxa"/>
            <w:gridSpan w:val="2"/>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p>
        </w:tc>
        <w:tc>
          <w:tcPr>
            <w:tcW w:w="1509" w:type="dxa"/>
            <w:gridSpan w:val="2"/>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p>
        </w:tc>
        <w:tc>
          <w:tcPr>
            <w:tcW w:w="2117" w:type="dxa"/>
            <w:gridSpan w:val="2"/>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p>
        </w:tc>
        <w:tc>
          <w:tcPr>
            <w:tcW w:w="1842" w:type="dxa"/>
            <w:gridSpan w:val="2"/>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p>
        </w:tc>
        <w:tc>
          <w:tcPr>
            <w:tcW w:w="1786" w:type="dxa"/>
            <w:gridSpan w:val="2"/>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p>
        </w:tc>
        <w:tc>
          <w:tcPr>
            <w:tcW w:w="1758" w:type="dxa"/>
            <w:gridSpan w:val="2"/>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p>
        </w:tc>
        <w:tc>
          <w:tcPr>
            <w:tcW w:w="2268" w:type="dxa"/>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p>
        </w:tc>
      </w:tr>
      <w:tr w:rsidR="00276C9D" w:rsidRPr="006B79D3" w:rsidTr="005E0202">
        <w:trPr>
          <w:trHeight w:val="300"/>
        </w:trPr>
        <w:tc>
          <w:tcPr>
            <w:tcW w:w="13767" w:type="dxa"/>
            <w:gridSpan w:val="14"/>
            <w:tcBorders>
              <w:top w:val="single" w:sz="4" w:space="0" w:color="auto"/>
              <w:left w:val="single" w:sz="4" w:space="0" w:color="auto"/>
              <w:bottom w:val="single" w:sz="4" w:space="0" w:color="auto"/>
              <w:right w:val="single" w:sz="4" w:space="0" w:color="000000"/>
            </w:tcBorders>
            <w:shd w:val="clear" w:color="auto" w:fill="E5DFEC" w:themeFill="accent4" w:themeFillTint="33"/>
            <w:noWrap/>
            <w:vAlign w:val="bottom"/>
            <w:hideMark/>
          </w:tcPr>
          <w:p w:rsidR="00276C9D" w:rsidRPr="00B23535" w:rsidRDefault="00276C9D" w:rsidP="00276C9D">
            <w:pPr>
              <w:suppressAutoHyphens w:val="0"/>
              <w:spacing w:after="0" w:line="240" w:lineRule="auto"/>
              <w:jc w:val="center"/>
              <w:rPr>
                <w:rFonts w:asciiTheme="minorHAnsi" w:eastAsia="Times New Roman" w:hAnsiTheme="minorHAnsi"/>
                <w:b/>
                <w:bCs/>
                <w:color w:val="000000"/>
                <w:sz w:val="20"/>
                <w:szCs w:val="20"/>
                <w:lang w:val="it-IT" w:eastAsia="en-US"/>
              </w:rPr>
            </w:pPr>
            <w:r w:rsidRPr="00B23535">
              <w:rPr>
                <w:rFonts w:asciiTheme="minorHAnsi" w:eastAsia="Times New Roman" w:hAnsiTheme="minorHAnsi"/>
                <w:b/>
                <w:color w:val="000000"/>
                <w:sz w:val="20"/>
                <w:szCs w:val="20"/>
                <w:lang w:bidi="et-EE"/>
              </w:rPr>
              <w:t>Ülevaade partneri/ajavahemiku alusel</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center"/>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b/>
                <w:color w:val="000000"/>
                <w:sz w:val="20"/>
                <w:szCs w:val="20"/>
                <w:lang w:bidi="et-EE"/>
              </w:rPr>
              <w:t>Partner</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jc w:val="right"/>
              <w:rPr>
                <w:rFonts w:asciiTheme="minorHAnsi" w:eastAsia="Times New Roman" w:hAnsiTheme="minorHAnsi"/>
                <w:b/>
                <w:bCs/>
                <w:color w:val="000000"/>
                <w:sz w:val="20"/>
                <w:szCs w:val="20"/>
                <w:lang w:val="en-US" w:eastAsia="en-US"/>
              </w:rPr>
            </w:pPr>
            <w:r w:rsidRPr="00815C13">
              <w:rPr>
                <w:rFonts w:asciiTheme="minorHAnsi" w:eastAsia="Times New Roman" w:hAnsiTheme="minorHAnsi"/>
                <w:b/>
                <w:color w:val="000000"/>
                <w:sz w:val="20"/>
                <w:szCs w:val="20"/>
                <w:lang w:bidi="et-EE"/>
              </w:rPr>
              <w:t>2015</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jc w:val="right"/>
              <w:rPr>
                <w:rFonts w:asciiTheme="minorHAnsi" w:eastAsia="Times New Roman" w:hAnsiTheme="minorHAnsi"/>
                <w:b/>
                <w:bCs/>
                <w:color w:val="000000"/>
                <w:sz w:val="20"/>
                <w:szCs w:val="20"/>
                <w:lang w:val="en-US" w:eastAsia="en-US"/>
              </w:rPr>
            </w:pPr>
            <w:r w:rsidRPr="00815C13">
              <w:rPr>
                <w:rFonts w:asciiTheme="minorHAnsi" w:eastAsia="Times New Roman" w:hAnsiTheme="minorHAnsi"/>
                <w:b/>
                <w:color w:val="000000"/>
                <w:sz w:val="20"/>
                <w:szCs w:val="20"/>
                <w:lang w:bidi="et-EE"/>
              </w:rPr>
              <w:t>2016</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jc w:val="right"/>
              <w:rPr>
                <w:rFonts w:asciiTheme="minorHAnsi" w:eastAsia="Times New Roman" w:hAnsiTheme="minorHAnsi"/>
                <w:b/>
                <w:bCs/>
                <w:color w:val="000000"/>
                <w:sz w:val="20"/>
                <w:szCs w:val="20"/>
                <w:lang w:val="en-US" w:eastAsia="en-US"/>
              </w:rPr>
            </w:pPr>
            <w:r w:rsidRPr="00815C13">
              <w:rPr>
                <w:rFonts w:asciiTheme="minorHAnsi" w:eastAsia="Times New Roman" w:hAnsiTheme="minorHAnsi"/>
                <w:b/>
                <w:color w:val="000000"/>
                <w:sz w:val="20"/>
                <w:szCs w:val="20"/>
                <w:lang w:bidi="et-EE"/>
              </w:rPr>
              <w:t>2017</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jc w:val="right"/>
              <w:rPr>
                <w:rFonts w:asciiTheme="minorHAnsi" w:eastAsia="Times New Roman" w:hAnsiTheme="minorHAnsi"/>
                <w:b/>
                <w:bCs/>
                <w:color w:val="000000"/>
                <w:sz w:val="20"/>
                <w:szCs w:val="20"/>
                <w:lang w:val="en-US" w:eastAsia="en-US"/>
              </w:rPr>
            </w:pPr>
            <w:r w:rsidRPr="00815C13">
              <w:rPr>
                <w:rFonts w:asciiTheme="minorHAnsi" w:eastAsia="Times New Roman" w:hAnsiTheme="minorHAnsi"/>
                <w:b/>
                <w:color w:val="000000"/>
                <w:sz w:val="20"/>
                <w:szCs w:val="20"/>
                <w:lang w:bidi="et-EE"/>
              </w:rPr>
              <w:t>2018</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b/>
                <w:color w:val="000000"/>
                <w:sz w:val="20"/>
                <w:szCs w:val="20"/>
                <w:lang w:bidi="et-EE"/>
              </w:rPr>
              <w:t>…</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jc w:val="right"/>
              <w:rPr>
                <w:rFonts w:asciiTheme="minorHAnsi" w:eastAsia="Times New Roman" w:hAnsiTheme="minorHAnsi"/>
                <w:b/>
                <w:bCs/>
                <w:color w:val="000000"/>
                <w:sz w:val="20"/>
                <w:szCs w:val="20"/>
                <w:lang w:val="en-US" w:eastAsia="en-US"/>
              </w:rPr>
            </w:pPr>
            <w:r w:rsidRPr="00815C13">
              <w:rPr>
                <w:rFonts w:asciiTheme="minorHAnsi" w:eastAsia="Times New Roman" w:hAnsiTheme="minorHAnsi"/>
                <w:b/>
                <w:color w:val="000000"/>
                <w:sz w:val="20"/>
                <w:szCs w:val="20"/>
                <w:lang w:bidi="et-EE"/>
              </w:rPr>
              <w:t>2024</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b/>
                <w:color w:val="000000"/>
                <w:sz w:val="20"/>
                <w:szCs w:val="20"/>
                <w:lang w:bidi="et-EE"/>
              </w:rPr>
              <w:t>Kokku</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b/>
                <w:color w:val="000000"/>
                <w:sz w:val="20"/>
                <w:szCs w:val="20"/>
                <w:lang w:bidi="et-EE"/>
              </w:rPr>
              <w:t>PP1</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b/>
                <w:color w:val="000000"/>
                <w:sz w:val="20"/>
                <w:szCs w:val="20"/>
                <w:lang w:bidi="et-EE"/>
              </w:rPr>
              <w:t>PP2</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b/>
                <w:color w:val="000000"/>
                <w:sz w:val="20"/>
                <w:szCs w:val="20"/>
                <w:lang w:bidi="et-EE"/>
              </w:rPr>
              <w:t>…</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b/>
                <w:color w:val="000000"/>
                <w:sz w:val="20"/>
                <w:szCs w:val="20"/>
                <w:lang w:bidi="et-EE"/>
              </w:rPr>
              <w:t>PPn</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b/>
                <w:color w:val="000000"/>
                <w:sz w:val="20"/>
                <w:szCs w:val="20"/>
                <w:lang w:bidi="et-EE"/>
              </w:rPr>
              <w:t>Kokku</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r>
      <w:tr w:rsidR="00276C9D" w:rsidRPr="00815C13" w:rsidTr="00276C9D">
        <w:trPr>
          <w:trHeight w:val="300"/>
        </w:trPr>
        <w:tc>
          <w:tcPr>
            <w:tcW w:w="1110" w:type="dxa"/>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p>
        </w:tc>
        <w:tc>
          <w:tcPr>
            <w:tcW w:w="1317" w:type="dxa"/>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p>
        </w:tc>
        <w:tc>
          <w:tcPr>
            <w:tcW w:w="1569" w:type="dxa"/>
            <w:gridSpan w:val="3"/>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p>
        </w:tc>
        <w:tc>
          <w:tcPr>
            <w:tcW w:w="2117" w:type="dxa"/>
            <w:gridSpan w:val="2"/>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p>
        </w:tc>
        <w:tc>
          <w:tcPr>
            <w:tcW w:w="1842" w:type="dxa"/>
            <w:gridSpan w:val="2"/>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p>
        </w:tc>
        <w:tc>
          <w:tcPr>
            <w:tcW w:w="1786" w:type="dxa"/>
            <w:gridSpan w:val="2"/>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p>
        </w:tc>
        <w:tc>
          <w:tcPr>
            <w:tcW w:w="1758" w:type="dxa"/>
            <w:gridSpan w:val="2"/>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p>
        </w:tc>
        <w:tc>
          <w:tcPr>
            <w:tcW w:w="2268" w:type="dxa"/>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p>
        </w:tc>
      </w:tr>
      <w:tr w:rsidR="00276C9D" w:rsidRPr="006B79D3" w:rsidTr="005E0202">
        <w:trPr>
          <w:trHeight w:val="300"/>
        </w:trPr>
        <w:tc>
          <w:tcPr>
            <w:tcW w:w="13767" w:type="dxa"/>
            <w:gridSpan w:val="14"/>
            <w:tcBorders>
              <w:top w:val="single" w:sz="4" w:space="0" w:color="auto"/>
              <w:left w:val="single" w:sz="4" w:space="0" w:color="auto"/>
              <w:bottom w:val="single" w:sz="4" w:space="0" w:color="auto"/>
              <w:right w:val="single" w:sz="4" w:space="0" w:color="000000"/>
            </w:tcBorders>
            <w:shd w:val="clear" w:color="auto" w:fill="E5DFEC" w:themeFill="accent4" w:themeFillTint="33"/>
            <w:noWrap/>
            <w:vAlign w:val="bottom"/>
            <w:hideMark/>
          </w:tcPr>
          <w:p w:rsidR="00276C9D" w:rsidRPr="00815C13" w:rsidRDefault="00276C9D" w:rsidP="00276C9D">
            <w:pPr>
              <w:suppressAutoHyphens w:val="0"/>
              <w:spacing w:after="0" w:line="240" w:lineRule="auto"/>
              <w:jc w:val="center"/>
              <w:rPr>
                <w:rFonts w:asciiTheme="minorHAnsi" w:eastAsia="Times New Roman" w:hAnsiTheme="minorHAnsi"/>
                <w:b/>
                <w:bCs/>
                <w:color w:val="000000"/>
                <w:sz w:val="20"/>
                <w:szCs w:val="20"/>
                <w:lang w:val="en-US" w:eastAsia="en-US"/>
              </w:rPr>
            </w:pPr>
            <w:r w:rsidRPr="00815C13">
              <w:rPr>
                <w:rFonts w:asciiTheme="minorHAnsi" w:eastAsia="Times New Roman" w:hAnsiTheme="minorHAnsi"/>
                <w:b/>
                <w:color w:val="000000"/>
                <w:sz w:val="20"/>
                <w:szCs w:val="20"/>
                <w:lang w:bidi="et-EE"/>
              </w:rPr>
              <w:t>Ülevaade partneri/tööpaketi alusel</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center"/>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b/>
                <w:color w:val="000000"/>
                <w:sz w:val="20"/>
                <w:szCs w:val="20"/>
                <w:lang w:bidi="et-EE"/>
              </w:rPr>
              <w:t>Partner</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b/>
                <w:color w:val="000000"/>
                <w:sz w:val="20"/>
                <w:szCs w:val="20"/>
                <w:lang w:bidi="et-EE"/>
              </w:rPr>
              <w:t>Töökava1</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b/>
                <w:color w:val="000000"/>
                <w:sz w:val="20"/>
                <w:szCs w:val="20"/>
                <w:lang w:bidi="et-EE"/>
              </w:rPr>
              <w:t>Töökava2</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b/>
                <w:color w:val="000000"/>
                <w:sz w:val="20"/>
                <w:szCs w:val="20"/>
                <w:lang w:bidi="et-EE"/>
              </w:rPr>
              <w:t>Töökava3</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b/>
                <w:color w:val="000000"/>
                <w:sz w:val="20"/>
                <w:szCs w:val="20"/>
                <w:lang w:bidi="et-EE"/>
              </w:rPr>
              <w:t>Töökava4</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b/>
                <w:color w:val="000000"/>
                <w:sz w:val="20"/>
                <w:szCs w:val="20"/>
                <w:lang w:bidi="et-EE"/>
              </w:rPr>
              <w:t>…</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b/>
                <w:color w:val="000000"/>
                <w:sz w:val="20"/>
                <w:szCs w:val="20"/>
                <w:lang w:bidi="et-EE"/>
              </w:rPr>
              <w:t>Töökava n</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b/>
                <w:color w:val="000000"/>
                <w:sz w:val="20"/>
                <w:szCs w:val="20"/>
                <w:lang w:bidi="et-EE"/>
              </w:rPr>
              <w:t>Kokku</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b/>
                <w:color w:val="000000"/>
                <w:sz w:val="20"/>
                <w:szCs w:val="20"/>
                <w:lang w:bidi="et-EE"/>
              </w:rPr>
              <w:t>PP1</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b/>
                <w:color w:val="000000"/>
                <w:sz w:val="20"/>
                <w:szCs w:val="20"/>
                <w:lang w:bidi="et-EE"/>
              </w:rPr>
              <w:t>PP2</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b/>
                <w:color w:val="000000"/>
                <w:sz w:val="20"/>
                <w:szCs w:val="20"/>
                <w:lang w:bidi="et-EE"/>
              </w:rPr>
              <w:t>…</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b/>
                <w:color w:val="000000"/>
                <w:sz w:val="20"/>
                <w:szCs w:val="20"/>
                <w:lang w:bidi="et-EE"/>
              </w:rPr>
              <w:t>PPn</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b/>
                <w:color w:val="000000"/>
                <w:sz w:val="20"/>
                <w:szCs w:val="20"/>
                <w:lang w:bidi="et-EE"/>
              </w:rPr>
              <w:t>Kokku</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r>
      <w:tr w:rsidR="00276C9D" w:rsidRPr="00815C13" w:rsidTr="00276C9D">
        <w:trPr>
          <w:trHeight w:val="300"/>
        </w:trPr>
        <w:tc>
          <w:tcPr>
            <w:tcW w:w="1110" w:type="dxa"/>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p>
        </w:tc>
        <w:tc>
          <w:tcPr>
            <w:tcW w:w="1317" w:type="dxa"/>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p>
        </w:tc>
        <w:tc>
          <w:tcPr>
            <w:tcW w:w="1569" w:type="dxa"/>
            <w:gridSpan w:val="3"/>
            <w:tcBorders>
              <w:top w:val="nil"/>
              <w:left w:val="nil"/>
              <w:bottom w:val="nil"/>
              <w:right w:val="nil"/>
            </w:tcBorders>
            <w:shd w:val="clear" w:color="auto" w:fill="auto"/>
            <w:noWrap/>
            <w:vAlign w:val="bottom"/>
            <w:hideMark/>
          </w:tcPr>
          <w:p w:rsidR="00276C9D"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p>
          <w:p w:rsidR="00371FD0" w:rsidRDefault="00371FD0" w:rsidP="00276C9D">
            <w:pPr>
              <w:suppressAutoHyphens w:val="0"/>
              <w:spacing w:after="0" w:line="240" w:lineRule="auto"/>
              <w:rPr>
                <w:rFonts w:asciiTheme="minorHAnsi" w:eastAsia="Times New Roman" w:hAnsiTheme="minorHAnsi"/>
                <w:b/>
                <w:bCs/>
                <w:color w:val="000000"/>
                <w:sz w:val="20"/>
                <w:szCs w:val="20"/>
                <w:lang w:val="en-US" w:eastAsia="en-US"/>
              </w:rPr>
            </w:pPr>
          </w:p>
          <w:p w:rsidR="00371FD0" w:rsidRPr="00815C13" w:rsidRDefault="00371FD0" w:rsidP="00276C9D">
            <w:pPr>
              <w:suppressAutoHyphens w:val="0"/>
              <w:spacing w:after="0" w:line="240" w:lineRule="auto"/>
              <w:rPr>
                <w:rFonts w:asciiTheme="minorHAnsi" w:eastAsia="Times New Roman" w:hAnsiTheme="minorHAnsi"/>
                <w:b/>
                <w:bCs/>
                <w:color w:val="000000"/>
                <w:sz w:val="20"/>
                <w:szCs w:val="20"/>
                <w:lang w:val="en-US" w:eastAsia="en-US"/>
              </w:rPr>
            </w:pPr>
          </w:p>
        </w:tc>
        <w:tc>
          <w:tcPr>
            <w:tcW w:w="2117" w:type="dxa"/>
            <w:gridSpan w:val="2"/>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p>
        </w:tc>
        <w:tc>
          <w:tcPr>
            <w:tcW w:w="1842" w:type="dxa"/>
            <w:gridSpan w:val="2"/>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p>
        </w:tc>
        <w:tc>
          <w:tcPr>
            <w:tcW w:w="1786" w:type="dxa"/>
            <w:gridSpan w:val="2"/>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p>
        </w:tc>
        <w:tc>
          <w:tcPr>
            <w:tcW w:w="1758" w:type="dxa"/>
            <w:gridSpan w:val="2"/>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p>
        </w:tc>
        <w:tc>
          <w:tcPr>
            <w:tcW w:w="2268" w:type="dxa"/>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p>
        </w:tc>
      </w:tr>
      <w:tr w:rsidR="00276C9D" w:rsidRPr="006B79D3" w:rsidTr="005E0202">
        <w:trPr>
          <w:trHeight w:val="300"/>
        </w:trPr>
        <w:tc>
          <w:tcPr>
            <w:tcW w:w="13767" w:type="dxa"/>
            <w:gridSpan w:val="14"/>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rsidR="00276C9D" w:rsidRPr="00815C13" w:rsidRDefault="00276C9D" w:rsidP="00276C9D">
            <w:pPr>
              <w:suppressAutoHyphens w:val="0"/>
              <w:spacing w:after="0" w:line="240" w:lineRule="auto"/>
              <w:jc w:val="center"/>
              <w:rPr>
                <w:rFonts w:asciiTheme="minorHAnsi" w:eastAsia="Times New Roman" w:hAnsiTheme="minorHAnsi"/>
                <w:b/>
                <w:bCs/>
                <w:color w:val="000000"/>
                <w:sz w:val="20"/>
                <w:szCs w:val="20"/>
                <w:lang w:val="en-US" w:eastAsia="en-US"/>
              </w:rPr>
            </w:pPr>
            <w:r w:rsidRPr="00815C13">
              <w:rPr>
                <w:rFonts w:asciiTheme="minorHAnsi" w:eastAsia="Times New Roman" w:hAnsiTheme="minorHAnsi"/>
                <w:b/>
                <w:color w:val="000000"/>
                <w:sz w:val="20"/>
                <w:szCs w:val="20"/>
                <w:lang w:bidi="et-EE"/>
              </w:rPr>
              <w:t>Ülevaade tööpaketi/ajavahemiku alusel</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center"/>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b/>
                <w:color w:val="000000"/>
                <w:sz w:val="20"/>
                <w:szCs w:val="20"/>
                <w:lang w:bidi="et-EE"/>
              </w:rPr>
              <w:t>Töökava</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jc w:val="right"/>
              <w:rPr>
                <w:rFonts w:asciiTheme="minorHAnsi" w:eastAsia="Times New Roman" w:hAnsiTheme="minorHAnsi"/>
                <w:b/>
                <w:bCs/>
                <w:color w:val="000000"/>
                <w:sz w:val="20"/>
                <w:szCs w:val="20"/>
                <w:lang w:val="en-US" w:eastAsia="en-US"/>
              </w:rPr>
            </w:pPr>
            <w:r w:rsidRPr="00815C13">
              <w:rPr>
                <w:rFonts w:asciiTheme="minorHAnsi" w:eastAsia="Times New Roman" w:hAnsiTheme="minorHAnsi"/>
                <w:b/>
                <w:color w:val="000000"/>
                <w:sz w:val="20"/>
                <w:szCs w:val="20"/>
                <w:lang w:bidi="et-EE"/>
              </w:rPr>
              <w:t>2015</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jc w:val="right"/>
              <w:rPr>
                <w:rFonts w:asciiTheme="minorHAnsi" w:eastAsia="Times New Roman" w:hAnsiTheme="minorHAnsi"/>
                <w:b/>
                <w:bCs/>
                <w:color w:val="000000"/>
                <w:sz w:val="20"/>
                <w:szCs w:val="20"/>
                <w:lang w:val="en-US" w:eastAsia="en-US"/>
              </w:rPr>
            </w:pPr>
            <w:r w:rsidRPr="00815C13">
              <w:rPr>
                <w:rFonts w:asciiTheme="minorHAnsi" w:eastAsia="Times New Roman" w:hAnsiTheme="minorHAnsi"/>
                <w:b/>
                <w:color w:val="000000"/>
                <w:sz w:val="20"/>
                <w:szCs w:val="20"/>
                <w:lang w:bidi="et-EE"/>
              </w:rPr>
              <w:t>2016</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jc w:val="right"/>
              <w:rPr>
                <w:rFonts w:asciiTheme="minorHAnsi" w:eastAsia="Times New Roman" w:hAnsiTheme="minorHAnsi"/>
                <w:b/>
                <w:bCs/>
                <w:color w:val="000000"/>
                <w:sz w:val="20"/>
                <w:szCs w:val="20"/>
                <w:lang w:val="en-US" w:eastAsia="en-US"/>
              </w:rPr>
            </w:pPr>
            <w:r w:rsidRPr="00815C13">
              <w:rPr>
                <w:rFonts w:asciiTheme="minorHAnsi" w:eastAsia="Times New Roman" w:hAnsiTheme="minorHAnsi"/>
                <w:b/>
                <w:color w:val="000000"/>
                <w:sz w:val="20"/>
                <w:szCs w:val="20"/>
                <w:lang w:bidi="et-EE"/>
              </w:rPr>
              <w:t>2017</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jc w:val="right"/>
              <w:rPr>
                <w:rFonts w:asciiTheme="minorHAnsi" w:eastAsia="Times New Roman" w:hAnsiTheme="minorHAnsi"/>
                <w:b/>
                <w:bCs/>
                <w:color w:val="000000"/>
                <w:sz w:val="20"/>
                <w:szCs w:val="20"/>
                <w:lang w:val="en-US" w:eastAsia="en-US"/>
              </w:rPr>
            </w:pPr>
            <w:r w:rsidRPr="00815C13">
              <w:rPr>
                <w:rFonts w:asciiTheme="minorHAnsi" w:eastAsia="Times New Roman" w:hAnsiTheme="minorHAnsi"/>
                <w:b/>
                <w:color w:val="000000"/>
                <w:sz w:val="20"/>
                <w:szCs w:val="20"/>
                <w:lang w:bidi="et-EE"/>
              </w:rPr>
              <w:t>2018</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b/>
                <w:color w:val="000000"/>
                <w:sz w:val="20"/>
                <w:szCs w:val="20"/>
                <w:lang w:bidi="et-EE"/>
              </w:rPr>
              <w:t>…</w:t>
            </w:r>
          </w:p>
        </w:tc>
        <w:tc>
          <w:tcPr>
            <w:tcW w:w="2693"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jc w:val="right"/>
              <w:rPr>
                <w:rFonts w:asciiTheme="minorHAnsi" w:eastAsia="Times New Roman" w:hAnsiTheme="minorHAnsi"/>
                <w:b/>
                <w:bCs/>
                <w:color w:val="000000"/>
                <w:sz w:val="20"/>
                <w:szCs w:val="20"/>
                <w:lang w:val="en-US" w:eastAsia="en-US"/>
              </w:rPr>
            </w:pPr>
            <w:r w:rsidRPr="00815C13">
              <w:rPr>
                <w:rFonts w:asciiTheme="minorHAnsi" w:eastAsia="Times New Roman" w:hAnsiTheme="minorHAnsi"/>
                <w:b/>
                <w:color w:val="000000"/>
                <w:sz w:val="20"/>
                <w:szCs w:val="20"/>
                <w:lang w:bidi="et-EE"/>
              </w:rPr>
              <w:t>2024</w:t>
            </w:r>
          </w:p>
        </w:tc>
        <w:tc>
          <w:tcPr>
            <w:tcW w:w="2835"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b/>
                <w:color w:val="000000"/>
                <w:sz w:val="20"/>
                <w:szCs w:val="20"/>
                <w:lang w:bidi="et-EE"/>
              </w:rPr>
              <w:t>Kokku</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b/>
                <w:color w:val="000000"/>
                <w:sz w:val="20"/>
                <w:szCs w:val="20"/>
                <w:lang w:bidi="et-EE"/>
              </w:rPr>
              <w:t>Töökava1</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2693"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2835"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b/>
                <w:color w:val="000000"/>
                <w:sz w:val="20"/>
                <w:szCs w:val="20"/>
                <w:lang w:bidi="et-EE"/>
              </w:rPr>
              <w:t>Töökava2</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2693"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2835"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b/>
                <w:color w:val="000000"/>
                <w:sz w:val="20"/>
                <w:szCs w:val="20"/>
                <w:lang w:bidi="et-EE"/>
              </w:rPr>
              <w:t>…</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2693"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2835"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b/>
                <w:color w:val="000000"/>
                <w:sz w:val="20"/>
                <w:szCs w:val="20"/>
                <w:lang w:bidi="et-EE"/>
              </w:rPr>
              <w:t>Töökava n</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2693"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2835"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r>
      <w:tr w:rsidR="00276C9D" w:rsidRPr="00815C13" w:rsidTr="00276C9D">
        <w:trPr>
          <w:trHeight w:val="300"/>
        </w:trPr>
        <w:tc>
          <w:tcPr>
            <w:tcW w:w="1110"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b/>
                <w:color w:val="000000"/>
                <w:sz w:val="20"/>
                <w:szCs w:val="20"/>
                <w:lang w:bidi="et-EE"/>
              </w:rPr>
              <w:t>Kokku</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2693"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2835"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r>
    </w:tbl>
    <w:p w:rsidR="00276C9D" w:rsidRPr="00815C13" w:rsidRDefault="00276C9D" w:rsidP="00F25CF8">
      <w:pPr>
        <w:spacing w:after="0"/>
        <w:rPr>
          <w:rFonts w:asciiTheme="minorHAnsi" w:hAnsiTheme="minorHAnsi" w:cs="Open Sans"/>
          <w:bCs/>
          <w:sz w:val="20"/>
          <w:szCs w:val="20"/>
          <w:lang w:val="en-US"/>
        </w:rPr>
      </w:pPr>
    </w:p>
    <w:tbl>
      <w:tblPr>
        <w:tblW w:w="13767" w:type="dxa"/>
        <w:tblInd w:w="91" w:type="dxa"/>
        <w:tblLook w:val="04A0" w:firstRow="1" w:lastRow="0" w:firstColumn="1" w:lastColumn="0" w:noHBand="0" w:noVBand="1"/>
      </w:tblPr>
      <w:tblGrid>
        <w:gridCol w:w="3845"/>
        <w:gridCol w:w="1984"/>
        <w:gridCol w:w="1816"/>
        <w:gridCol w:w="1586"/>
        <w:gridCol w:w="1701"/>
        <w:gridCol w:w="2835"/>
      </w:tblGrid>
      <w:tr w:rsidR="00276C9D" w:rsidRPr="006B79D3" w:rsidTr="005E0202">
        <w:trPr>
          <w:trHeight w:val="300"/>
        </w:trPr>
        <w:tc>
          <w:tcPr>
            <w:tcW w:w="13767" w:type="dxa"/>
            <w:gridSpan w:val="6"/>
            <w:tcBorders>
              <w:top w:val="single" w:sz="4" w:space="0" w:color="auto"/>
              <w:left w:val="single" w:sz="4" w:space="0" w:color="auto"/>
              <w:bottom w:val="single" w:sz="4" w:space="0" w:color="auto"/>
              <w:right w:val="single" w:sz="4" w:space="0" w:color="000000"/>
            </w:tcBorders>
            <w:shd w:val="clear" w:color="auto" w:fill="E5DFEC" w:themeFill="accent4" w:themeFillTint="33"/>
            <w:noWrap/>
            <w:vAlign w:val="bottom"/>
            <w:hideMark/>
          </w:tcPr>
          <w:p w:rsidR="00276C9D" w:rsidRPr="00815C13" w:rsidRDefault="00276C9D" w:rsidP="00276C9D">
            <w:pPr>
              <w:suppressAutoHyphens w:val="0"/>
              <w:spacing w:after="0" w:line="240" w:lineRule="auto"/>
              <w:jc w:val="center"/>
              <w:rPr>
                <w:rFonts w:asciiTheme="minorHAnsi" w:eastAsia="Times New Roman" w:hAnsiTheme="minorHAnsi"/>
                <w:b/>
                <w:bCs/>
                <w:color w:val="000000"/>
                <w:sz w:val="20"/>
                <w:szCs w:val="20"/>
                <w:lang w:val="en-US" w:eastAsia="en-US"/>
              </w:rPr>
            </w:pPr>
            <w:r w:rsidRPr="00815C13">
              <w:rPr>
                <w:rFonts w:asciiTheme="minorHAnsi" w:eastAsia="Times New Roman" w:hAnsiTheme="minorHAnsi"/>
                <w:b/>
                <w:color w:val="000000"/>
                <w:sz w:val="20"/>
                <w:szCs w:val="20"/>
                <w:lang w:bidi="et-EE"/>
              </w:rPr>
              <w:t>Ülevaade partneri/eelarverea alusel</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b/>
                <w:color w:val="000000"/>
                <w:sz w:val="20"/>
                <w:szCs w:val="20"/>
                <w:lang w:bidi="et-EE"/>
              </w:rPr>
              <w:t>Eelarveread</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b/>
                <w:color w:val="000000"/>
                <w:sz w:val="20"/>
                <w:szCs w:val="20"/>
                <w:lang w:bidi="et-EE"/>
              </w:rPr>
              <w:t>PP1</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b/>
                <w:color w:val="000000"/>
                <w:sz w:val="20"/>
                <w:szCs w:val="20"/>
                <w:lang w:bidi="et-EE"/>
              </w:rPr>
              <w:t>PP2</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b/>
                <w:color w:val="000000"/>
                <w:sz w:val="20"/>
                <w:szCs w:val="20"/>
                <w:lang w:bidi="et-EE"/>
              </w:rPr>
              <w:t>…</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b/>
                <w:color w:val="000000"/>
                <w:sz w:val="20"/>
                <w:szCs w:val="20"/>
                <w:lang w:bidi="et-EE"/>
              </w:rPr>
              <w:t>PPn</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b/>
                <w:color w:val="000000"/>
                <w:sz w:val="20"/>
                <w:szCs w:val="20"/>
                <w:lang w:bidi="et-EE"/>
              </w:rPr>
              <w:t>Kokku</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b/>
                <w:color w:val="000000"/>
                <w:sz w:val="20"/>
                <w:szCs w:val="20"/>
                <w:lang w:bidi="et-EE"/>
              </w:rPr>
              <w:t>töötajad,</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b/>
                <w:color w:val="000000"/>
                <w:sz w:val="20"/>
                <w:szCs w:val="20"/>
                <w:lang w:bidi="et-EE"/>
              </w:rPr>
              <w:t>Büroo ja juhtimine</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b/>
                <w:color w:val="000000"/>
                <w:sz w:val="20"/>
                <w:szCs w:val="20"/>
                <w:lang w:bidi="et-EE"/>
              </w:rPr>
              <w:t>Reisimine ja majutus</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b/>
                <w:color w:val="000000"/>
                <w:sz w:val="20"/>
                <w:szCs w:val="20"/>
                <w:lang w:bidi="et-EE"/>
              </w:rPr>
              <w:t>Väliseksperdid ja -teenused</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b/>
                <w:color w:val="000000"/>
                <w:sz w:val="20"/>
                <w:szCs w:val="20"/>
                <w:lang w:bidi="et-EE"/>
              </w:rPr>
              <w:t>Seadmed</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b/>
                <w:color w:val="000000"/>
                <w:sz w:val="20"/>
                <w:szCs w:val="20"/>
                <w:lang w:bidi="et-EE"/>
              </w:rPr>
              <w:t>Taristu- ja ehitustööd</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b/>
                <w:color w:val="000000"/>
                <w:sz w:val="20"/>
                <w:szCs w:val="20"/>
                <w:lang w:bidi="et-EE"/>
              </w:rPr>
              <w:t>Vahesumma</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b/>
                <w:color w:val="000000"/>
                <w:sz w:val="20"/>
                <w:szCs w:val="20"/>
                <w:lang w:bidi="et-EE"/>
              </w:rPr>
              <w:t>Tulud</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b/>
                <w:color w:val="000000"/>
                <w:sz w:val="20"/>
                <w:szCs w:val="20"/>
                <w:lang w:bidi="et-EE"/>
              </w:rPr>
              <w:t>Kokku</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r>
      <w:tr w:rsidR="00276C9D" w:rsidRPr="00815C13" w:rsidTr="00276C9D">
        <w:trPr>
          <w:trHeight w:val="300"/>
        </w:trPr>
        <w:tc>
          <w:tcPr>
            <w:tcW w:w="3845" w:type="dxa"/>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p>
        </w:tc>
        <w:tc>
          <w:tcPr>
            <w:tcW w:w="1984" w:type="dxa"/>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p>
        </w:tc>
        <w:tc>
          <w:tcPr>
            <w:tcW w:w="1816" w:type="dxa"/>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p>
        </w:tc>
        <w:tc>
          <w:tcPr>
            <w:tcW w:w="1586" w:type="dxa"/>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p>
        </w:tc>
        <w:tc>
          <w:tcPr>
            <w:tcW w:w="1701" w:type="dxa"/>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p>
        </w:tc>
        <w:tc>
          <w:tcPr>
            <w:tcW w:w="2835" w:type="dxa"/>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p>
        </w:tc>
      </w:tr>
      <w:tr w:rsidR="00276C9D" w:rsidRPr="006B79D3" w:rsidTr="005E0202">
        <w:trPr>
          <w:trHeight w:val="300"/>
        </w:trPr>
        <w:tc>
          <w:tcPr>
            <w:tcW w:w="13767" w:type="dxa"/>
            <w:gridSpan w:val="6"/>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rsidR="00276C9D" w:rsidRPr="00815C13" w:rsidRDefault="00276C9D" w:rsidP="00276C9D">
            <w:pPr>
              <w:suppressAutoHyphens w:val="0"/>
              <w:spacing w:after="0" w:line="240" w:lineRule="auto"/>
              <w:jc w:val="center"/>
              <w:rPr>
                <w:rFonts w:asciiTheme="minorHAnsi" w:eastAsia="Times New Roman" w:hAnsiTheme="minorHAnsi"/>
                <w:b/>
                <w:bCs/>
                <w:color w:val="000000"/>
                <w:sz w:val="20"/>
                <w:szCs w:val="20"/>
                <w:lang w:val="en-US" w:eastAsia="en-US"/>
              </w:rPr>
            </w:pPr>
            <w:r w:rsidRPr="00815C13">
              <w:rPr>
                <w:rFonts w:asciiTheme="minorHAnsi" w:eastAsia="Times New Roman" w:hAnsiTheme="minorHAnsi"/>
                <w:b/>
                <w:color w:val="000000"/>
                <w:sz w:val="20"/>
                <w:szCs w:val="20"/>
                <w:lang w:bidi="et-EE"/>
              </w:rPr>
              <w:t>Ülevaade tööpaketi/eelarverea alusel</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b/>
                <w:color w:val="000000"/>
                <w:sz w:val="20"/>
                <w:szCs w:val="20"/>
                <w:lang w:bidi="et-EE"/>
              </w:rPr>
              <w:t>Eelarveread</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b/>
                <w:color w:val="000000"/>
                <w:sz w:val="20"/>
                <w:szCs w:val="20"/>
                <w:lang w:bidi="et-EE"/>
              </w:rPr>
              <w:t>Töökava1</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b/>
                <w:color w:val="000000"/>
                <w:sz w:val="20"/>
                <w:szCs w:val="20"/>
                <w:lang w:bidi="et-EE"/>
              </w:rPr>
              <w:t>Töökava2</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b/>
                <w:color w:val="000000"/>
                <w:sz w:val="20"/>
                <w:szCs w:val="20"/>
                <w:lang w:bidi="et-EE"/>
              </w:rPr>
              <w:t>…</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b/>
                <w:color w:val="000000"/>
                <w:sz w:val="20"/>
                <w:szCs w:val="20"/>
                <w:lang w:bidi="et-EE"/>
              </w:rPr>
              <w:t>Töökava n</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b/>
                <w:color w:val="000000"/>
                <w:sz w:val="20"/>
                <w:szCs w:val="20"/>
                <w:lang w:bidi="et-EE"/>
              </w:rPr>
              <w:t>Kokku</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b/>
                <w:color w:val="000000"/>
                <w:sz w:val="20"/>
                <w:szCs w:val="20"/>
                <w:lang w:bidi="et-EE"/>
              </w:rPr>
              <w:t>töötajad,</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b/>
                <w:color w:val="000000"/>
                <w:sz w:val="20"/>
                <w:szCs w:val="20"/>
                <w:lang w:bidi="et-EE"/>
              </w:rPr>
              <w:t>Büroo ja juhtimine</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b/>
                <w:color w:val="000000"/>
                <w:sz w:val="20"/>
                <w:szCs w:val="20"/>
                <w:lang w:bidi="et-EE"/>
              </w:rPr>
              <w:t>Reisimine ja majutus</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b/>
                <w:color w:val="000000"/>
                <w:sz w:val="20"/>
                <w:szCs w:val="20"/>
                <w:lang w:bidi="et-EE"/>
              </w:rPr>
              <w:t>Väliseksperdid ja -teenused</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b/>
                <w:color w:val="000000"/>
                <w:sz w:val="20"/>
                <w:szCs w:val="20"/>
                <w:lang w:bidi="et-EE"/>
              </w:rPr>
              <w:lastRenderedPageBreak/>
              <w:t>Seadmed</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b/>
                <w:color w:val="000000"/>
                <w:sz w:val="20"/>
                <w:szCs w:val="20"/>
                <w:lang w:bidi="et-EE"/>
              </w:rPr>
              <w:t>Taristu- ja ehitustööd</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b/>
                <w:color w:val="000000"/>
                <w:sz w:val="20"/>
                <w:szCs w:val="20"/>
                <w:lang w:bidi="et-EE"/>
              </w:rPr>
              <w:t>Vahesumma</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b/>
                <w:color w:val="000000"/>
                <w:sz w:val="20"/>
                <w:szCs w:val="20"/>
                <w:lang w:bidi="et-EE"/>
              </w:rPr>
              <w:t>Tulud</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b/>
                <w:color w:val="000000"/>
                <w:sz w:val="20"/>
                <w:szCs w:val="20"/>
                <w:lang w:bidi="et-EE"/>
              </w:rPr>
              <w:t>Kokku</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lang w:val="en-US" w:eastAsia="en-US"/>
              </w:rPr>
            </w:pPr>
            <w:r w:rsidRPr="00815C13">
              <w:rPr>
                <w:rFonts w:asciiTheme="minorHAnsi" w:eastAsia="Times New Roman" w:hAnsiTheme="minorHAnsi"/>
                <w:color w:val="000000"/>
                <w:sz w:val="20"/>
                <w:szCs w:val="20"/>
                <w:lang w:bidi="et-EE"/>
              </w:rPr>
              <w:t> </w:t>
            </w:r>
          </w:p>
        </w:tc>
      </w:tr>
    </w:tbl>
    <w:p w:rsidR="00B757F1" w:rsidRDefault="00B757F1" w:rsidP="00F25CF8">
      <w:pPr>
        <w:spacing w:after="0"/>
        <w:rPr>
          <w:rFonts w:asciiTheme="minorHAnsi" w:hAnsiTheme="minorHAnsi" w:cs="Open Sans"/>
          <w:bCs/>
          <w:sz w:val="20"/>
          <w:szCs w:val="20"/>
          <w:lang w:val="en-US"/>
        </w:rPr>
      </w:pPr>
    </w:p>
    <w:p w:rsidR="008073E7" w:rsidRDefault="008073E7" w:rsidP="00F25CF8">
      <w:pPr>
        <w:spacing w:after="0"/>
        <w:rPr>
          <w:rFonts w:asciiTheme="minorHAnsi" w:hAnsiTheme="minorHAnsi" w:cs="Open Sans"/>
          <w:bCs/>
          <w:sz w:val="20"/>
          <w:szCs w:val="20"/>
          <w:lang w:val="en-US"/>
        </w:rPr>
      </w:pPr>
    </w:p>
    <w:p w:rsidR="00B757F1" w:rsidRDefault="00B757F1" w:rsidP="00997AD5">
      <w:pPr>
        <w:spacing w:after="60"/>
        <w:jc w:val="both"/>
        <w:rPr>
          <w:rFonts w:asciiTheme="minorHAnsi" w:hAnsiTheme="minorHAnsi" w:cs="Open Sans"/>
          <w:bCs/>
          <w:sz w:val="20"/>
          <w:szCs w:val="20"/>
          <w:lang w:val="en-US"/>
        </w:rPr>
      </w:pPr>
      <w:r w:rsidRPr="002F016E">
        <w:rPr>
          <w:rFonts w:asciiTheme="minorHAnsi" w:eastAsia="Times New Roman" w:hAnsiTheme="minorHAnsi" w:cs="Open Sans"/>
          <w:b/>
          <w:color w:val="97A5D4"/>
          <w:sz w:val="24"/>
          <w:szCs w:val="24"/>
          <w:lang w:bidi="et-EE"/>
        </w:rPr>
        <w:t>F. Riskijuhtimine</w:t>
      </w:r>
    </w:p>
    <w:tbl>
      <w:tblPr>
        <w:tblW w:w="13779" w:type="dxa"/>
        <w:tblInd w:w="108" w:type="dxa"/>
        <w:tblLayout w:type="fixed"/>
        <w:tblLook w:val="0000" w:firstRow="0" w:lastRow="0" w:firstColumn="0" w:lastColumn="0" w:noHBand="0" w:noVBand="0"/>
      </w:tblPr>
      <w:tblGrid>
        <w:gridCol w:w="3839"/>
        <w:gridCol w:w="2755"/>
        <w:gridCol w:w="3118"/>
        <w:gridCol w:w="4067"/>
      </w:tblGrid>
      <w:tr w:rsidR="00B757F1" w:rsidRPr="006B79D3" w:rsidTr="007202F9">
        <w:tc>
          <w:tcPr>
            <w:tcW w:w="3839" w:type="dxa"/>
            <w:tcBorders>
              <w:top w:val="single" w:sz="4" w:space="0" w:color="000000"/>
              <w:left w:val="single" w:sz="4" w:space="0" w:color="000000"/>
              <w:bottom w:val="single" w:sz="4" w:space="0" w:color="000000"/>
              <w:right w:val="single" w:sz="4" w:space="0" w:color="000000"/>
            </w:tcBorders>
            <w:shd w:val="clear" w:color="auto" w:fill="E5DFEC"/>
          </w:tcPr>
          <w:p w:rsidR="00B757F1" w:rsidRPr="00815C13" w:rsidRDefault="00B757F1" w:rsidP="00E95F1C">
            <w:pPr>
              <w:spacing w:after="0"/>
              <w:jc w:val="center"/>
              <w:rPr>
                <w:rFonts w:asciiTheme="minorHAnsi" w:hAnsiTheme="minorHAnsi" w:cs="Open Sans"/>
                <w:b/>
                <w:sz w:val="20"/>
                <w:szCs w:val="20"/>
                <w:lang w:val="en-GB"/>
              </w:rPr>
            </w:pPr>
            <w:r w:rsidRPr="00815C13">
              <w:rPr>
                <w:rFonts w:asciiTheme="minorHAnsi" w:hAnsiTheme="minorHAnsi" w:cs="Open Sans"/>
                <w:b/>
                <w:sz w:val="20"/>
                <w:szCs w:val="20"/>
                <w:lang w:bidi="et-EE"/>
              </w:rPr>
              <w:t>Riski kirjeldus</w:t>
            </w:r>
          </w:p>
        </w:tc>
        <w:tc>
          <w:tcPr>
            <w:tcW w:w="2755" w:type="dxa"/>
            <w:tcBorders>
              <w:top w:val="single" w:sz="4" w:space="0" w:color="000000"/>
              <w:left w:val="single" w:sz="4" w:space="0" w:color="000000"/>
              <w:bottom w:val="single" w:sz="4" w:space="0" w:color="000000"/>
              <w:right w:val="single" w:sz="4" w:space="0" w:color="000000"/>
            </w:tcBorders>
            <w:shd w:val="clear" w:color="auto" w:fill="E5DFEC"/>
          </w:tcPr>
          <w:p w:rsidR="00B757F1" w:rsidRPr="00815C13" w:rsidRDefault="00B757F1" w:rsidP="00E95F1C">
            <w:pPr>
              <w:spacing w:after="0"/>
              <w:jc w:val="center"/>
              <w:rPr>
                <w:rFonts w:asciiTheme="minorHAnsi" w:hAnsiTheme="minorHAnsi" w:cs="Open Sans"/>
                <w:b/>
                <w:sz w:val="20"/>
                <w:szCs w:val="20"/>
                <w:lang w:val="en-GB"/>
              </w:rPr>
            </w:pPr>
            <w:r w:rsidRPr="00815C13">
              <w:rPr>
                <w:rFonts w:asciiTheme="minorHAnsi" w:hAnsiTheme="minorHAnsi" w:cs="Open Sans"/>
                <w:b/>
                <w:sz w:val="20"/>
                <w:szCs w:val="20"/>
                <w:lang w:bidi="et-EE"/>
              </w:rPr>
              <w:t>mõju</w:t>
            </w:r>
          </w:p>
        </w:tc>
        <w:tc>
          <w:tcPr>
            <w:tcW w:w="3118" w:type="dxa"/>
            <w:tcBorders>
              <w:top w:val="single" w:sz="4" w:space="0" w:color="000000"/>
              <w:left w:val="single" w:sz="4" w:space="0" w:color="000000"/>
              <w:bottom w:val="single" w:sz="4" w:space="0" w:color="000000"/>
              <w:right w:val="single" w:sz="4" w:space="0" w:color="000000"/>
            </w:tcBorders>
            <w:shd w:val="clear" w:color="auto" w:fill="E5DFEC"/>
          </w:tcPr>
          <w:p w:rsidR="00B757F1" w:rsidRPr="00815C13" w:rsidRDefault="00B757F1" w:rsidP="00E95F1C">
            <w:pPr>
              <w:spacing w:after="0"/>
              <w:jc w:val="center"/>
              <w:rPr>
                <w:rFonts w:asciiTheme="minorHAnsi" w:hAnsiTheme="minorHAnsi"/>
                <w:sz w:val="20"/>
                <w:szCs w:val="20"/>
                <w:lang w:val="en-US"/>
              </w:rPr>
            </w:pPr>
            <w:r w:rsidRPr="00815C13">
              <w:rPr>
                <w:rFonts w:asciiTheme="minorHAnsi" w:hAnsiTheme="minorHAnsi" w:cs="Open Sans"/>
                <w:b/>
                <w:sz w:val="20"/>
                <w:szCs w:val="20"/>
                <w:lang w:bidi="et-EE"/>
              </w:rPr>
              <w:t>tõenäosus</w:t>
            </w:r>
          </w:p>
        </w:tc>
        <w:tc>
          <w:tcPr>
            <w:tcW w:w="4067" w:type="dxa"/>
            <w:tcBorders>
              <w:top w:val="single" w:sz="4" w:space="0" w:color="000000"/>
              <w:left w:val="single" w:sz="4" w:space="0" w:color="000000"/>
              <w:bottom w:val="single" w:sz="4" w:space="0" w:color="000000"/>
              <w:right w:val="single" w:sz="4" w:space="0" w:color="000000"/>
            </w:tcBorders>
            <w:shd w:val="clear" w:color="auto" w:fill="E5DFEC"/>
          </w:tcPr>
          <w:p w:rsidR="00B757F1" w:rsidRPr="00815C13" w:rsidRDefault="00B757F1" w:rsidP="00E95F1C">
            <w:pPr>
              <w:spacing w:after="0"/>
              <w:jc w:val="center"/>
              <w:rPr>
                <w:rFonts w:asciiTheme="minorHAnsi" w:hAnsiTheme="minorHAnsi" w:cs="Open Sans"/>
                <w:b/>
                <w:sz w:val="20"/>
                <w:szCs w:val="20"/>
                <w:lang w:val="en-GB"/>
              </w:rPr>
            </w:pPr>
            <w:r w:rsidRPr="00815C13">
              <w:rPr>
                <w:rFonts w:asciiTheme="minorHAnsi" w:hAnsiTheme="minorHAnsi" w:cs="Open Sans"/>
                <w:b/>
                <w:sz w:val="20"/>
                <w:szCs w:val="20"/>
                <w:lang w:bidi="et-EE"/>
              </w:rPr>
              <w:t>Riskivähendusmeetmed</w:t>
            </w:r>
          </w:p>
        </w:tc>
      </w:tr>
      <w:tr w:rsidR="00B757F1" w:rsidRPr="007202F9" w:rsidTr="007202F9">
        <w:trPr>
          <w:trHeight w:val="458"/>
        </w:trPr>
        <w:tc>
          <w:tcPr>
            <w:tcW w:w="3839" w:type="dxa"/>
            <w:tcBorders>
              <w:top w:val="single" w:sz="4" w:space="0" w:color="000000"/>
              <w:left w:val="single" w:sz="4" w:space="0" w:color="000000"/>
              <w:bottom w:val="single" w:sz="4" w:space="0" w:color="000000"/>
              <w:right w:val="single" w:sz="4" w:space="0" w:color="000000"/>
            </w:tcBorders>
            <w:shd w:val="clear" w:color="auto" w:fill="auto"/>
          </w:tcPr>
          <w:p w:rsidR="00B757F1" w:rsidRPr="00CF712C" w:rsidRDefault="00B757F1" w:rsidP="007202F9">
            <w:pPr>
              <w:spacing w:after="0"/>
              <w:rPr>
                <w:rFonts w:asciiTheme="minorHAnsi" w:hAnsiTheme="minorHAnsi" w:cs="Open Sans"/>
                <w:b/>
                <w:i/>
                <w:sz w:val="20"/>
                <w:szCs w:val="20"/>
              </w:rPr>
            </w:pPr>
            <w:r w:rsidRPr="00815513">
              <w:rPr>
                <w:rFonts w:asciiTheme="minorHAnsi" w:eastAsia="Times New Roman" w:hAnsiTheme="minorHAnsi" w:cs="Open Sans"/>
                <w:b/>
                <w:color w:val="548DD4"/>
                <w:sz w:val="20"/>
                <w:szCs w:val="20"/>
                <w:lang w:bidi="et-EE"/>
              </w:rPr>
              <w:t xml:space="preserve"> [500 tähemärki]</w:t>
            </w:r>
            <w:r w:rsidRPr="00815513">
              <w:rPr>
                <w:rFonts w:asciiTheme="minorHAnsi" w:eastAsia="Times New Roman" w:hAnsiTheme="minorHAnsi" w:cs="Open Sans"/>
                <w:color w:val="548DD4"/>
                <w:sz w:val="20"/>
                <w:szCs w:val="20"/>
                <w:lang w:bidi="et-EE"/>
              </w:rPr>
              <w:t xml:space="preserve"> </w:t>
            </w:r>
            <w:r w:rsidRPr="00815513">
              <w:rPr>
                <w:rFonts w:asciiTheme="minorHAnsi" w:eastAsia="Times New Roman" w:hAnsiTheme="minorHAnsi" w:cs="Open Sans"/>
                <w:i/>
                <w:color w:val="548DD4"/>
                <w:sz w:val="20"/>
                <w:szCs w:val="20"/>
                <w:lang w:bidi="et-EE"/>
              </w:rPr>
              <w:t xml:space="preserve">Kirjeldage riski ja lisage vajalik arv riske. </w:t>
            </w:r>
          </w:p>
        </w:tc>
        <w:tc>
          <w:tcPr>
            <w:tcW w:w="2755" w:type="dxa"/>
            <w:tcBorders>
              <w:top w:val="single" w:sz="4" w:space="0" w:color="000000"/>
              <w:left w:val="single" w:sz="4" w:space="0" w:color="000000"/>
              <w:bottom w:val="single" w:sz="4" w:space="0" w:color="000000"/>
              <w:right w:val="single" w:sz="4" w:space="0" w:color="000000"/>
            </w:tcBorders>
            <w:shd w:val="clear" w:color="auto" w:fill="auto"/>
          </w:tcPr>
          <w:p w:rsidR="00B757F1" w:rsidRPr="00815C13" w:rsidRDefault="00B757F1" w:rsidP="00E95F1C">
            <w:pPr>
              <w:numPr>
                <w:ilvl w:val="0"/>
                <w:numId w:val="16"/>
              </w:numPr>
              <w:spacing w:after="0" w:line="100" w:lineRule="atLeast"/>
              <w:rPr>
                <w:rFonts w:asciiTheme="minorHAnsi" w:hAnsiTheme="minorHAnsi" w:cs="Open Sans"/>
                <w:i/>
                <w:sz w:val="20"/>
                <w:szCs w:val="20"/>
                <w:lang w:val="en-GB"/>
              </w:rPr>
            </w:pPr>
            <w:r w:rsidRPr="00815C13">
              <w:rPr>
                <w:rFonts w:asciiTheme="minorHAnsi" w:hAnsiTheme="minorHAnsi" w:cs="Open Sans"/>
                <w:i/>
                <w:sz w:val="20"/>
                <w:szCs w:val="20"/>
                <w:lang w:bidi="et-EE"/>
              </w:rPr>
              <w:t>Vahejuhtum</w:t>
            </w:r>
          </w:p>
          <w:p w:rsidR="00B757F1" w:rsidRPr="00815C13" w:rsidRDefault="00B757F1" w:rsidP="00E95F1C">
            <w:pPr>
              <w:numPr>
                <w:ilvl w:val="0"/>
                <w:numId w:val="16"/>
              </w:numPr>
              <w:spacing w:after="0" w:line="100" w:lineRule="atLeast"/>
              <w:rPr>
                <w:rFonts w:asciiTheme="minorHAnsi" w:hAnsiTheme="minorHAnsi" w:cs="Open Sans"/>
                <w:i/>
                <w:sz w:val="20"/>
                <w:szCs w:val="20"/>
                <w:lang w:val="en-GB"/>
              </w:rPr>
            </w:pPr>
            <w:r w:rsidRPr="00815C13">
              <w:rPr>
                <w:rFonts w:asciiTheme="minorHAnsi" w:hAnsiTheme="minorHAnsi" w:cs="Open Sans"/>
                <w:i/>
                <w:sz w:val="20"/>
                <w:szCs w:val="20"/>
                <w:lang w:bidi="et-EE"/>
              </w:rPr>
              <w:t>Väike</w:t>
            </w:r>
          </w:p>
          <w:p w:rsidR="00B757F1" w:rsidRPr="00815C13" w:rsidRDefault="00B757F1" w:rsidP="00E95F1C">
            <w:pPr>
              <w:numPr>
                <w:ilvl w:val="0"/>
                <w:numId w:val="16"/>
              </w:numPr>
              <w:spacing w:after="0" w:line="100" w:lineRule="atLeast"/>
              <w:rPr>
                <w:rFonts w:asciiTheme="minorHAnsi" w:hAnsiTheme="minorHAnsi" w:cs="Open Sans"/>
                <w:i/>
                <w:sz w:val="20"/>
                <w:szCs w:val="20"/>
                <w:lang w:val="en-GB"/>
              </w:rPr>
            </w:pPr>
            <w:r w:rsidRPr="00815C13">
              <w:rPr>
                <w:rFonts w:asciiTheme="minorHAnsi" w:hAnsiTheme="minorHAnsi" w:cs="Open Sans"/>
                <w:i/>
                <w:sz w:val="20"/>
                <w:szCs w:val="20"/>
                <w:lang w:bidi="et-EE"/>
              </w:rPr>
              <w:t>Tõsine</w:t>
            </w:r>
          </w:p>
          <w:p w:rsidR="00B757F1" w:rsidRPr="00815C13" w:rsidRDefault="00B757F1" w:rsidP="00E95F1C">
            <w:pPr>
              <w:numPr>
                <w:ilvl w:val="0"/>
                <w:numId w:val="16"/>
              </w:numPr>
              <w:spacing w:after="0" w:line="100" w:lineRule="atLeast"/>
              <w:rPr>
                <w:rFonts w:asciiTheme="minorHAnsi" w:hAnsiTheme="minorHAnsi" w:cs="Open Sans"/>
                <w:i/>
                <w:sz w:val="20"/>
                <w:szCs w:val="20"/>
                <w:lang w:val="en-GB"/>
              </w:rPr>
            </w:pPr>
            <w:r w:rsidRPr="00815C13">
              <w:rPr>
                <w:rFonts w:asciiTheme="minorHAnsi" w:hAnsiTheme="minorHAnsi" w:cs="Open Sans"/>
                <w:i/>
                <w:sz w:val="20"/>
                <w:szCs w:val="20"/>
                <w:lang w:bidi="et-EE"/>
              </w:rPr>
              <w:t>Suur</w:t>
            </w:r>
          </w:p>
          <w:p w:rsidR="00B757F1" w:rsidRPr="0067110E" w:rsidRDefault="00B757F1" w:rsidP="00E95F1C">
            <w:pPr>
              <w:numPr>
                <w:ilvl w:val="0"/>
                <w:numId w:val="16"/>
              </w:numPr>
              <w:spacing w:after="0" w:line="100" w:lineRule="atLeast"/>
              <w:rPr>
                <w:rFonts w:asciiTheme="minorHAnsi" w:hAnsiTheme="minorHAnsi"/>
                <w:sz w:val="20"/>
                <w:szCs w:val="20"/>
                <w:lang w:val="en-GB"/>
              </w:rPr>
            </w:pPr>
            <w:r w:rsidRPr="00815C13">
              <w:rPr>
                <w:rFonts w:asciiTheme="minorHAnsi" w:hAnsiTheme="minorHAnsi" w:cs="Open Sans"/>
                <w:i/>
                <w:sz w:val="20"/>
                <w:szCs w:val="20"/>
                <w:lang w:bidi="et-EE"/>
              </w:rPr>
              <w:t>Katastroofiline</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B757F1" w:rsidRPr="00815C13" w:rsidRDefault="00B757F1" w:rsidP="00E95F1C">
            <w:pPr>
              <w:numPr>
                <w:ilvl w:val="0"/>
                <w:numId w:val="17"/>
              </w:numPr>
              <w:spacing w:after="0" w:line="100" w:lineRule="atLeast"/>
              <w:rPr>
                <w:rFonts w:asciiTheme="minorHAnsi" w:hAnsiTheme="minorHAnsi" w:cs="Open Sans"/>
                <w:i/>
                <w:sz w:val="20"/>
                <w:szCs w:val="20"/>
                <w:lang w:val="en-GB"/>
              </w:rPr>
            </w:pPr>
            <w:r w:rsidRPr="00815C13">
              <w:rPr>
                <w:rFonts w:asciiTheme="minorHAnsi" w:hAnsiTheme="minorHAnsi" w:cs="Open Sans"/>
                <w:i/>
                <w:sz w:val="20"/>
                <w:szCs w:val="20"/>
                <w:lang w:bidi="et-EE"/>
              </w:rPr>
              <w:t>Ebatõenäoline</w:t>
            </w:r>
          </w:p>
          <w:p w:rsidR="00B757F1" w:rsidRPr="00815C13" w:rsidRDefault="00B757F1" w:rsidP="00E95F1C">
            <w:pPr>
              <w:numPr>
                <w:ilvl w:val="0"/>
                <w:numId w:val="17"/>
              </w:numPr>
              <w:spacing w:after="0" w:line="100" w:lineRule="atLeast"/>
              <w:rPr>
                <w:rFonts w:asciiTheme="minorHAnsi" w:hAnsiTheme="minorHAnsi" w:cs="Open Sans"/>
                <w:i/>
                <w:sz w:val="20"/>
                <w:szCs w:val="20"/>
                <w:lang w:val="en-GB"/>
              </w:rPr>
            </w:pPr>
            <w:r w:rsidRPr="00815C13">
              <w:rPr>
                <w:rFonts w:asciiTheme="minorHAnsi" w:hAnsiTheme="minorHAnsi" w:cs="Open Sans"/>
                <w:i/>
                <w:sz w:val="20"/>
                <w:szCs w:val="20"/>
                <w:lang w:bidi="et-EE"/>
              </w:rPr>
              <w:t>Väike</w:t>
            </w:r>
          </w:p>
          <w:p w:rsidR="00B757F1" w:rsidRPr="00815C13" w:rsidRDefault="00B757F1" w:rsidP="00E95F1C">
            <w:pPr>
              <w:numPr>
                <w:ilvl w:val="0"/>
                <w:numId w:val="17"/>
              </w:numPr>
              <w:spacing w:after="0" w:line="100" w:lineRule="atLeast"/>
              <w:rPr>
                <w:rFonts w:asciiTheme="minorHAnsi" w:hAnsiTheme="minorHAnsi" w:cs="Open Sans"/>
                <w:i/>
                <w:sz w:val="20"/>
                <w:szCs w:val="20"/>
                <w:lang w:val="en-GB"/>
              </w:rPr>
            </w:pPr>
            <w:r w:rsidRPr="00815C13">
              <w:rPr>
                <w:rFonts w:asciiTheme="minorHAnsi" w:hAnsiTheme="minorHAnsi" w:cs="Open Sans"/>
                <w:i/>
                <w:sz w:val="20"/>
                <w:szCs w:val="20"/>
                <w:lang w:bidi="et-EE"/>
              </w:rPr>
              <w:t>Võimalik</w:t>
            </w:r>
          </w:p>
          <w:p w:rsidR="00B757F1" w:rsidRPr="00815C13" w:rsidRDefault="00B757F1" w:rsidP="00E95F1C">
            <w:pPr>
              <w:numPr>
                <w:ilvl w:val="0"/>
                <w:numId w:val="17"/>
              </w:numPr>
              <w:spacing w:after="0" w:line="100" w:lineRule="atLeast"/>
              <w:rPr>
                <w:rFonts w:asciiTheme="minorHAnsi" w:hAnsiTheme="minorHAnsi" w:cs="Open Sans"/>
                <w:i/>
                <w:sz w:val="20"/>
                <w:szCs w:val="20"/>
                <w:lang w:val="en-GB"/>
              </w:rPr>
            </w:pPr>
            <w:r w:rsidRPr="00815C13">
              <w:rPr>
                <w:rFonts w:asciiTheme="minorHAnsi" w:hAnsiTheme="minorHAnsi" w:cs="Open Sans"/>
                <w:i/>
                <w:sz w:val="20"/>
                <w:szCs w:val="20"/>
                <w:lang w:bidi="et-EE"/>
              </w:rPr>
              <w:t>Tõenäoline</w:t>
            </w:r>
          </w:p>
          <w:p w:rsidR="00B757F1" w:rsidRPr="0067110E" w:rsidRDefault="00B757F1" w:rsidP="00E95F1C">
            <w:pPr>
              <w:numPr>
                <w:ilvl w:val="0"/>
                <w:numId w:val="17"/>
              </w:numPr>
              <w:spacing w:after="0" w:line="100" w:lineRule="atLeast"/>
              <w:rPr>
                <w:rFonts w:asciiTheme="minorHAnsi" w:hAnsiTheme="minorHAnsi"/>
                <w:sz w:val="20"/>
                <w:szCs w:val="20"/>
                <w:lang w:val="en-GB"/>
              </w:rPr>
            </w:pPr>
            <w:r w:rsidRPr="00815C13">
              <w:rPr>
                <w:rFonts w:asciiTheme="minorHAnsi" w:hAnsiTheme="minorHAnsi" w:cs="Open Sans"/>
                <w:i/>
                <w:sz w:val="20"/>
                <w:szCs w:val="20"/>
                <w:lang w:bidi="et-EE"/>
              </w:rPr>
              <w:t>Väga tõenäoline</w:t>
            </w:r>
          </w:p>
        </w:tc>
        <w:tc>
          <w:tcPr>
            <w:tcW w:w="4067" w:type="dxa"/>
            <w:tcBorders>
              <w:top w:val="single" w:sz="4" w:space="0" w:color="000000"/>
              <w:left w:val="single" w:sz="4" w:space="0" w:color="000000"/>
              <w:bottom w:val="single" w:sz="4" w:space="0" w:color="000000"/>
              <w:right w:val="single" w:sz="4" w:space="0" w:color="000000"/>
            </w:tcBorders>
          </w:tcPr>
          <w:p w:rsidR="00B757F1" w:rsidRPr="00815C13" w:rsidRDefault="00B757F1" w:rsidP="00E95F1C">
            <w:pPr>
              <w:spacing w:after="0" w:line="100" w:lineRule="atLeast"/>
              <w:rPr>
                <w:rFonts w:asciiTheme="minorHAnsi" w:hAnsiTheme="minorHAnsi" w:cs="Open Sans"/>
                <w:i/>
                <w:sz w:val="20"/>
                <w:szCs w:val="20"/>
                <w:lang w:val="en-GB"/>
              </w:rPr>
            </w:pPr>
            <w:r w:rsidRPr="00815513">
              <w:rPr>
                <w:rFonts w:asciiTheme="minorHAnsi" w:eastAsia="Times New Roman" w:hAnsiTheme="minorHAnsi" w:cs="Open Sans"/>
                <w:b/>
                <w:color w:val="548DD4"/>
                <w:sz w:val="20"/>
                <w:szCs w:val="20"/>
                <w:lang w:bidi="et-EE"/>
              </w:rPr>
              <w:t>[500 tähemärki]</w:t>
            </w:r>
          </w:p>
        </w:tc>
      </w:tr>
    </w:tbl>
    <w:p w:rsidR="00B757F1" w:rsidRDefault="00B757F1" w:rsidP="00F25CF8">
      <w:pPr>
        <w:spacing w:after="0"/>
        <w:rPr>
          <w:rFonts w:asciiTheme="minorHAnsi" w:hAnsiTheme="minorHAnsi" w:cs="Open Sans"/>
          <w:bCs/>
          <w:sz w:val="20"/>
          <w:szCs w:val="20"/>
          <w:lang w:val="en-US"/>
        </w:rPr>
      </w:pPr>
    </w:p>
    <w:p w:rsidR="00F61BBD" w:rsidRDefault="00F61BBD">
      <w:pPr>
        <w:suppressAutoHyphens w:val="0"/>
        <w:spacing w:after="0" w:line="240" w:lineRule="auto"/>
        <w:rPr>
          <w:rFonts w:asciiTheme="minorHAnsi" w:hAnsiTheme="minorHAnsi" w:cs="Open Sans"/>
          <w:bCs/>
          <w:sz w:val="20"/>
          <w:szCs w:val="20"/>
          <w:lang w:val="en-US"/>
        </w:rPr>
      </w:pPr>
      <w:r>
        <w:rPr>
          <w:rFonts w:asciiTheme="minorHAnsi" w:hAnsiTheme="minorHAnsi" w:cs="Open Sans"/>
          <w:sz w:val="20"/>
          <w:szCs w:val="20"/>
          <w:lang w:bidi="et-EE"/>
        </w:rPr>
        <w:br w:type="page"/>
      </w:r>
    </w:p>
    <w:p w:rsidR="00790818" w:rsidRPr="00272F84" w:rsidRDefault="00E547C5" w:rsidP="00790818">
      <w:pPr>
        <w:spacing w:after="60"/>
        <w:jc w:val="both"/>
        <w:rPr>
          <w:rFonts w:asciiTheme="minorHAnsi" w:hAnsiTheme="minorHAnsi" w:cs="Arial"/>
          <w:b/>
          <w:bCs/>
          <w:color w:val="0E4096"/>
          <w:lang w:val="en-GB"/>
        </w:rPr>
      </w:pPr>
      <w:r w:rsidRPr="00D240E5">
        <w:rPr>
          <w:rFonts w:asciiTheme="minorHAnsi" w:eastAsia="Times New Roman" w:hAnsiTheme="minorHAnsi" w:cs="Open Sans"/>
          <w:b/>
          <w:color w:val="97A5D4"/>
          <w:sz w:val="24"/>
          <w:szCs w:val="24"/>
          <w:lang w:bidi="et-EE"/>
        </w:rPr>
        <w:lastRenderedPageBreak/>
        <w:t>Linnahaldusasutuse kinnitus</w:t>
      </w:r>
    </w:p>
    <w:p w:rsidR="00790818" w:rsidRPr="00272F84" w:rsidRDefault="00790818" w:rsidP="00790818">
      <w:pPr>
        <w:spacing w:after="60"/>
        <w:jc w:val="both"/>
        <w:rPr>
          <w:rFonts w:asciiTheme="minorHAnsi" w:hAnsiTheme="minorHAnsi" w:cs="Arial"/>
          <w:sz w:val="20"/>
          <w:szCs w:val="20"/>
          <w:lang w:val="en-GB"/>
        </w:rPr>
      </w:pPr>
      <w:r w:rsidRPr="00272F84">
        <w:rPr>
          <w:rFonts w:asciiTheme="minorHAnsi" w:hAnsiTheme="minorHAnsi" w:cs="Arial"/>
          <w:sz w:val="20"/>
          <w:szCs w:val="20"/>
          <w:lang w:bidi="et-EE"/>
        </w:rPr>
        <w:t>Selle taotluse allkirjastamisega kinnitab (peamine) linnahaldusasutus järgmist:</w:t>
      </w:r>
    </w:p>
    <w:p w:rsidR="00790818" w:rsidRPr="00272F84" w:rsidRDefault="00790818" w:rsidP="00790818">
      <w:pPr>
        <w:numPr>
          <w:ilvl w:val="0"/>
          <w:numId w:val="45"/>
        </w:numPr>
        <w:suppressAutoHyphens w:val="0"/>
        <w:spacing w:after="60" w:line="240" w:lineRule="auto"/>
        <w:jc w:val="both"/>
        <w:rPr>
          <w:rFonts w:asciiTheme="minorHAnsi" w:hAnsiTheme="minorHAnsi" w:cs="Arial"/>
          <w:sz w:val="20"/>
          <w:szCs w:val="20"/>
          <w:lang w:val="en-GB"/>
        </w:rPr>
      </w:pPr>
      <w:r w:rsidRPr="00272F84">
        <w:rPr>
          <w:rFonts w:asciiTheme="minorHAnsi" w:hAnsiTheme="minorHAnsi" w:cs="Arial"/>
          <w:sz w:val="20"/>
          <w:szCs w:val="20"/>
          <w:lang w:bidi="et-EE"/>
        </w:rPr>
        <w:t>projektile ei anta tervikuna ega osaliselt kogu projekti kestuse ajal mis tahes muud täiendavat ELi rahastust (v.a käesolevas taotlusvormis nimetatud rahastus);</w:t>
      </w:r>
    </w:p>
    <w:p w:rsidR="00790818" w:rsidRPr="00272F84" w:rsidRDefault="00790818" w:rsidP="00790818">
      <w:pPr>
        <w:numPr>
          <w:ilvl w:val="0"/>
          <w:numId w:val="45"/>
        </w:numPr>
        <w:suppressAutoHyphens w:val="0"/>
        <w:spacing w:after="60" w:line="240" w:lineRule="auto"/>
        <w:jc w:val="both"/>
        <w:rPr>
          <w:rFonts w:asciiTheme="minorHAnsi" w:hAnsiTheme="minorHAnsi" w:cs="Arial"/>
          <w:sz w:val="20"/>
          <w:szCs w:val="20"/>
          <w:lang w:val="en-GB"/>
        </w:rPr>
      </w:pPr>
      <w:r w:rsidRPr="00272F84">
        <w:rPr>
          <w:rFonts w:asciiTheme="minorHAnsi" w:hAnsiTheme="minorHAnsi" w:cs="Arial"/>
          <w:sz w:val="20"/>
          <w:szCs w:val="20"/>
          <w:lang w:bidi="et-EE"/>
        </w:rPr>
        <w:t>taotlusvormis loetletud projektipartnerid on võtnud endale kohustuse projekti tegevustes ja rahastamises osaleda;</w:t>
      </w:r>
    </w:p>
    <w:p w:rsidR="00790818" w:rsidRPr="00272F84" w:rsidRDefault="00371FD0" w:rsidP="00790818">
      <w:pPr>
        <w:numPr>
          <w:ilvl w:val="0"/>
          <w:numId w:val="45"/>
        </w:numPr>
        <w:suppressAutoHyphens w:val="0"/>
        <w:spacing w:after="60" w:line="240" w:lineRule="auto"/>
        <w:jc w:val="both"/>
        <w:rPr>
          <w:rFonts w:asciiTheme="minorHAnsi" w:hAnsiTheme="minorHAnsi" w:cs="Arial"/>
          <w:sz w:val="20"/>
          <w:szCs w:val="20"/>
          <w:lang w:val="en-GB"/>
        </w:rPr>
      </w:pPr>
      <w:r w:rsidRPr="00272F84">
        <w:rPr>
          <w:rFonts w:asciiTheme="minorHAnsi" w:hAnsiTheme="minorHAnsi" w:cs="Arial"/>
          <w:sz w:val="20"/>
          <w:szCs w:val="20"/>
          <w:lang w:bidi="et-EE"/>
        </w:rPr>
        <w:t>projekti on kooskõlas asjakohaste ELi ja kaasatud riikide riiklike õigusaktidega ja poliitikatega;</w:t>
      </w:r>
    </w:p>
    <w:p w:rsidR="00790818" w:rsidRPr="00272F84" w:rsidRDefault="00371FD0" w:rsidP="00790818">
      <w:pPr>
        <w:numPr>
          <w:ilvl w:val="0"/>
          <w:numId w:val="45"/>
        </w:numPr>
        <w:suppressAutoHyphens w:val="0"/>
        <w:spacing w:after="60" w:line="240" w:lineRule="auto"/>
        <w:jc w:val="both"/>
        <w:rPr>
          <w:rFonts w:asciiTheme="minorHAnsi" w:hAnsiTheme="minorHAnsi" w:cs="Arial"/>
          <w:sz w:val="20"/>
          <w:szCs w:val="20"/>
          <w:lang w:val="en-GB"/>
        </w:rPr>
      </w:pPr>
      <w:r w:rsidRPr="00272F84">
        <w:rPr>
          <w:rFonts w:asciiTheme="minorHAnsi" w:hAnsiTheme="minorHAnsi" w:cs="Arial"/>
          <w:sz w:val="20"/>
          <w:szCs w:val="20"/>
          <w:lang w:bidi="et-EE"/>
        </w:rPr>
        <w:t>Linnahaldusasutus ja projektipartnerid tegutsevad kooskõlas asjakohaste riiklike ja ELi õigusaktide sätetega, eelkõige struktuurifondide, avalike hangete, riigiabi, keskkonna ja võrdsete võimaluste ning UIA algatuse konkreetsete sätete seisukohast;</w:t>
      </w:r>
    </w:p>
    <w:p w:rsidR="00790818" w:rsidRPr="00C84811" w:rsidRDefault="00371FD0" w:rsidP="00790818">
      <w:pPr>
        <w:numPr>
          <w:ilvl w:val="0"/>
          <w:numId w:val="45"/>
        </w:numPr>
        <w:suppressAutoHyphens w:val="0"/>
        <w:spacing w:after="60" w:line="240" w:lineRule="auto"/>
        <w:jc w:val="both"/>
        <w:rPr>
          <w:rFonts w:asciiTheme="minorHAnsi" w:hAnsiTheme="minorHAnsi" w:cs="Arial"/>
          <w:sz w:val="20"/>
          <w:szCs w:val="20"/>
          <w:lang w:val="nl-BE"/>
        </w:rPr>
      </w:pPr>
      <w:r w:rsidRPr="00272F84">
        <w:rPr>
          <w:rFonts w:asciiTheme="minorHAnsi" w:hAnsiTheme="minorHAnsi" w:cs="Arial"/>
          <w:sz w:val="20"/>
          <w:szCs w:val="20"/>
          <w:lang w:bidi="et-EE"/>
        </w:rPr>
        <w:t>Taotlusvormis esitatud teave on linnahaldusasutusele teada olevalt täpne ja tõene.</w:t>
      </w:r>
    </w:p>
    <w:p w:rsidR="00790818" w:rsidRPr="00C84811" w:rsidRDefault="00790818" w:rsidP="00790818">
      <w:pPr>
        <w:spacing w:after="60"/>
        <w:jc w:val="both"/>
        <w:rPr>
          <w:rFonts w:ascii="Trebuchet MS" w:hAnsi="Trebuchet MS"/>
          <w:sz w:val="20"/>
          <w:szCs w:val="20"/>
          <w:lang w:val="nl-BE"/>
        </w:rPr>
      </w:pPr>
    </w:p>
    <w:p w:rsidR="00790818" w:rsidRPr="00C84811" w:rsidRDefault="00790818" w:rsidP="00790818">
      <w:pPr>
        <w:spacing w:after="60"/>
        <w:jc w:val="both"/>
        <w:rPr>
          <w:rFonts w:ascii="Trebuchet MS" w:hAnsi="Trebuchet MS"/>
          <w:sz w:val="20"/>
          <w:szCs w:val="20"/>
          <w:lang w:val="nl-BE"/>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3819"/>
        <w:gridCol w:w="5820"/>
      </w:tblGrid>
      <w:tr w:rsidR="00790818" w:rsidRPr="00A0649B" w:rsidTr="00790818">
        <w:tc>
          <w:tcPr>
            <w:tcW w:w="3819" w:type="dxa"/>
            <w:shd w:val="clear" w:color="auto" w:fill="D9DBEE"/>
          </w:tcPr>
          <w:p w:rsidR="00790818" w:rsidRPr="00272F84" w:rsidRDefault="00790818" w:rsidP="00790818">
            <w:pPr>
              <w:spacing w:after="0"/>
              <w:rPr>
                <w:rFonts w:asciiTheme="minorHAnsi" w:hAnsiTheme="minorHAnsi" w:cs="Arial"/>
                <w:sz w:val="20"/>
                <w:szCs w:val="20"/>
              </w:rPr>
            </w:pPr>
            <w:r w:rsidRPr="00272F84">
              <w:rPr>
                <w:rFonts w:asciiTheme="minorHAnsi" w:hAnsiTheme="minorHAnsi" w:cs="Arial"/>
                <w:sz w:val="20"/>
                <w:szCs w:val="20"/>
                <w:lang w:bidi="et-EE"/>
              </w:rPr>
              <w:t>Allakirjutanu nimi</w:t>
            </w:r>
          </w:p>
        </w:tc>
        <w:tc>
          <w:tcPr>
            <w:tcW w:w="5820" w:type="dxa"/>
            <w:shd w:val="clear" w:color="auto" w:fill="FFFFFF"/>
          </w:tcPr>
          <w:p w:rsidR="00790818" w:rsidRPr="00272F84" w:rsidRDefault="00790818" w:rsidP="00790818">
            <w:pPr>
              <w:spacing w:after="0"/>
              <w:rPr>
                <w:rFonts w:asciiTheme="minorHAnsi" w:hAnsiTheme="minorHAnsi" w:cs="Arial"/>
                <w:b/>
                <w:bCs/>
                <w:i/>
                <w:color w:val="0E4096"/>
                <w:sz w:val="16"/>
                <w:szCs w:val="16"/>
              </w:rPr>
            </w:pPr>
          </w:p>
        </w:tc>
      </w:tr>
      <w:tr w:rsidR="00790818" w:rsidRPr="00A0649B" w:rsidTr="00790818">
        <w:tc>
          <w:tcPr>
            <w:tcW w:w="3819" w:type="dxa"/>
            <w:tcBorders>
              <w:bottom w:val="single" w:sz="4" w:space="0" w:color="auto"/>
            </w:tcBorders>
            <w:shd w:val="clear" w:color="auto" w:fill="D9DBEE"/>
          </w:tcPr>
          <w:p w:rsidR="00790818" w:rsidRPr="00272F84" w:rsidRDefault="00790818" w:rsidP="00790818">
            <w:pPr>
              <w:spacing w:after="0"/>
              <w:rPr>
                <w:rFonts w:asciiTheme="minorHAnsi" w:hAnsiTheme="minorHAnsi" w:cs="Arial"/>
                <w:sz w:val="20"/>
                <w:szCs w:val="20"/>
              </w:rPr>
            </w:pPr>
            <w:r w:rsidRPr="00272F84">
              <w:rPr>
                <w:rFonts w:asciiTheme="minorHAnsi" w:hAnsiTheme="minorHAnsi" w:cs="Arial"/>
                <w:sz w:val="20"/>
                <w:szCs w:val="20"/>
                <w:lang w:bidi="et-EE"/>
              </w:rPr>
              <w:t>Allakirjutanu ametikoht</w:t>
            </w:r>
          </w:p>
        </w:tc>
        <w:tc>
          <w:tcPr>
            <w:tcW w:w="5820" w:type="dxa"/>
            <w:tcBorders>
              <w:bottom w:val="single" w:sz="4" w:space="0" w:color="auto"/>
            </w:tcBorders>
            <w:shd w:val="clear" w:color="auto" w:fill="FFFFFF"/>
          </w:tcPr>
          <w:p w:rsidR="00790818" w:rsidRPr="00272F84" w:rsidRDefault="00790818" w:rsidP="00790818">
            <w:pPr>
              <w:spacing w:after="0"/>
              <w:rPr>
                <w:rFonts w:asciiTheme="minorHAnsi" w:hAnsiTheme="minorHAnsi" w:cs="Arial"/>
                <w:b/>
                <w:bCs/>
                <w:i/>
                <w:color w:val="0E4096"/>
                <w:sz w:val="16"/>
                <w:szCs w:val="16"/>
              </w:rPr>
            </w:pPr>
          </w:p>
        </w:tc>
      </w:tr>
      <w:tr w:rsidR="00790818" w:rsidRPr="00A0649B" w:rsidTr="00790818">
        <w:tc>
          <w:tcPr>
            <w:tcW w:w="3819" w:type="dxa"/>
            <w:shd w:val="clear" w:color="auto" w:fill="D9DBEE"/>
          </w:tcPr>
          <w:p w:rsidR="00790818" w:rsidRPr="00272F84" w:rsidRDefault="00790818" w:rsidP="00790818">
            <w:pPr>
              <w:spacing w:after="0"/>
              <w:rPr>
                <w:rFonts w:asciiTheme="minorHAnsi" w:hAnsiTheme="minorHAnsi" w:cs="Arial"/>
                <w:sz w:val="20"/>
                <w:szCs w:val="20"/>
              </w:rPr>
            </w:pPr>
            <w:r w:rsidRPr="00272F84">
              <w:rPr>
                <w:rFonts w:asciiTheme="minorHAnsi" w:hAnsiTheme="minorHAnsi" w:cs="Arial"/>
                <w:sz w:val="20"/>
                <w:szCs w:val="20"/>
                <w:lang w:bidi="et-EE"/>
              </w:rPr>
              <w:t>Koht ja kuupäev</w:t>
            </w:r>
          </w:p>
        </w:tc>
        <w:tc>
          <w:tcPr>
            <w:tcW w:w="5820" w:type="dxa"/>
            <w:shd w:val="clear" w:color="auto" w:fill="FFFFFF"/>
          </w:tcPr>
          <w:p w:rsidR="00790818" w:rsidRPr="00272F84" w:rsidRDefault="00790818" w:rsidP="00790818">
            <w:pPr>
              <w:spacing w:after="0"/>
              <w:rPr>
                <w:rFonts w:asciiTheme="minorHAnsi" w:hAnsiTheme="minorHAnsi"/>
                <w:i/>
                <w:sz w:val="16"/>
                <w:szCs w:val="16"/>
              </w:rPr>
            </w:pPr>
          </w:p>
        </w:tc>
      </w:tr>
      <w:tr w:rsidR="00790818" w:rsidRPr="006B79D3" w:rsidTr="00790818">
        <w:trPr>
          <w:trHeight w:val="885"/>
        </w:trPr>
        <w:tc>
          <w:tcPr>
            <w:tcW w:w="3819" w:type="dxa"/>
            <w:shd w:val="clear" w:color="auto" w:fill="D9DBEE"/>
          </w:tcPr>
          <w:p w:rsidR="00790818" w:rsidRPr="00E5508D" w:rsidRDefault="00790818" w:rsidP="00790818">
            <w:pPr>
              <w:spacing w:after="0"/>
              <w:rPr>
                <w:rFonts w:asciiTheme="minorHAnsi" w:hAnsiTheme="minorHAnsi" w:cs="Arial"/>
                <w:sz w:val="20"/>
                <w:szCs w:val="20"/>
                <w:lang w:val="sv-SE"/>
              </w:rPr>
            </w:pPr>
            <w:r w:rsidRPr="00272F84">
              <w:rPr>
                <w:rFonts w:asciiTheme="minorHAnsi" w:hAnsiTheme="minorHAnsi" w:cs="Arial"/>
                <w:sz w:val="20"/>
                <w:szCs w:val="20"/>
                <w:lang w:bidi="et-EE"/>
              </w:rPr>
              <w:t>Juhtpartneri (kui on) allkiri ja tempel</w:t>
            </w:r>
          </w:p>
        </w:tc>
        <w:tc>
          <w:tcPr>
            <w:tcW w:w="5820" w:type="dxa"/>
            <w:shd w:val="clear" w:color="auto" w:fill="FFFFFF"/>
          </w:tcPr>
          <w:p w:rsidR="00790818" w:rsidRPr="00E5508D" w:rsidRDefault="00790818" w:rsidP="00790818">
            <w:pPr>
              <w:spacing w:after="0"/>
              <w:rPr>
                <w:rFonts w:asciiTheme="minorHAnsi" w:hAnsiTheme="minorHAnsi" w:cs="Arial"/>
                <w:b/>
                <w:bCs/>
                <w:i/>
                <w:color w:val="0E4096"/>
                <w:sz w:val="16"/>
                <w:szCs w:val="16"/>
                <w:lang w:val="sv-SE"/>
              </w:rPr>
            </w:pPr>
          </w:p>
        </w:tc>
      </w:tr>
    </w:tbl>
    <w:p w:rsidR="003E06CF" w:rsidRPr="00E5508D" w:rsidRDefault="003E06CF" w:rsidP="00F25CF8">
      <w:pPr>
        <w:spacing w:after="0"/>
        <w:rPr>
          <w:rFonts w:asciiTheme="minorHAnsi" w:hAnsiTheme="minorHAnsi" w:cs="Open Sans"/>
          <w:bCs/>
          <w:sz w:val="20"/>
          <w:szCs w:val="20"/>
          <w:lang w:val="sv-SE"/>
        </w:rPr>
      </w:pPr>
    </w:p>
    <w:sectPr w:rsidR="003E06CF" w:rsidRPr="00E5508D" w:rsidSect="000D41A2">
      <w:pgSz w:w="16838" w:h="11906" w:orient="landscape"/>
      <w:pgMar w:top="1417" w:right="1417" w:bottom="1417" w:left="1417" w:header="720" w:footer="708" w:gutter="0"/>
      <w:cols w:space="72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0F97" w:rsidRDefault="00020F97" w:rsidP="007579DF">
      <w:pPr>
        <w:spacing w:after="0" w:line="240" w:lineRule="auto"/>
      </w:pPr>
      <w:r>
        <w:separator/>
      </w:r>
    </w:p>
  </w:endnote>
  <w:endnote w:type="continuationSeparator" w:id="0">
    <w:p w:rsidR="00020F97" w:rsidRDefault="00020F97" w:rsidP="007579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w:panose1 w:val="00000000000000000000"/>
    <w:charset w:val="00"/>
    <w:family w:val="roman"/>
    <w:notTrueType/>
    <w:pitch w:val="variable"/>
    <w:sig w:usb0="00000003" w:usb1="00000000" w:usb2="00000000" w:usb3="00000000" w:csb0="00000001" w:csb1="00000000"/>
  </w:font>
  <w:font w:name="Open Sans">
    <w:altName w:val="Tahoma"/>
    <w:charset w:val="00"/>
    <w:family w:val="swiss"/>
    <w:pitch w:val="variable"/>
    <w:sig w:usb0="00000001" w:usb1="4000205B" w:usb2="00000028"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 Linotype">
    <w:charset w:val="80"/>
    <w:family w:val="roman"/>
    <w:pitch w:val="variable"/>
  </w:font>
  <w:font w:name="Helvetica">
    <w:panose1 w:val="020B0604020202020204"/>
    <w:charset w:val="00"/>
    <w:family w:val="swiss"/>
    <w:notTrueType/>
    <w:pitch w:val="variable"/>
    <w:sig w:usb0="00000003" w:usb1="00000000" w:usb2="00000000" w:usb3="00000000" w:csb0="00000001" w:csb1="00000000"/>
  </w:font>
  <w:font w:name="Trebuchet MS Bold">
    <w:altName w:val="Times New Roman"/>
    <w:charset w:val="00"/>
    <w:family w:val="auto"/>
    <w:pitch w:val="variable"/>
    <w:sig w:usb0="00000001"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712C" w:rsidRPr="001371B9" w:rsidRDefault="00F96533">
    <w:pPr>
      <w:pStyle w:val="Footer"/>
      <w:tabs>
        <w:tab w:val="clear" w:pos="4536"/>
        <w:tab w:val="clear" w:pos="9072"/>
        <w:tab w:val="center" w:pos="4819"/>
        <w:tab w:val="right" w:pos="9638"/>
      </w:tabs>
      <w:spacing w:after="0" w:line="100" w:lineRule="atLeast"/>
      <w:jc w:val="center"/>
      <w:rPr>
        <w:rFonts w:asciiTheme="minorHAnsi" w:hAnsiTheme="minorHAnsi"/>
      </w:rPr>
    </w:pPr>
    <w:r>
      <w:rPr>
        <w:rFonts w:asciiTheme="minorHAnsi" w:hAnsiTheme="minorHAnsi" w:cs="Open Sans"/>
        <w:sz w:val="20"/>
        <w:szCs w:val="20"/>
        <w:lang w:bidi="et-EE"/>
      </w:rPr>
      <w:t>Taotlusvormi tööversioon – 15.12</w:t>
    </w:r>
    <w:r w:rsidR="00CF712C" w:rsidRPr="001371B9">
      <w:rPr>
        <w:rFonts w:asciiTheme="minorHAnsi" w:hAnsiTheme="minorHAnsi" w:cs="Open Sans"/>
        <w:sz w:val="20"/>
        <w:szCs w:val="20"/>
        <w:lang w:bidi="et-EE"/>
      </w:rPr>
      <w:t>.2015</w:t>
    </w:r>
    <w:r w:rsidR="00CF712C" w:rsidRPr="001371B9">
      <w:rPr>
        <w:rFonts w:asciiTheme="minorHAnsi" w:hAnsiTheme="minorHAnsi" w:cs="Open Sans"/>
        <w:sz w:val="20"/>
        <w:szCs w:val="20"/>
        <w:lang w:bidi="et-EE"/>
      </w:rPr>
      <w:tab/>
    </w:r>
    <w:r w:rsidR="00CF712C" w:rsidRPr="001371B9">
      <w:rPr>
        <w:rFonts w:asciiTheme="minorHAnsi" w:hAnsiTheme="minorHAnsi"/>
        <w:lang w:bidi="et-EE"/>
      </w:rPr>
      <w:fldChar w:fldCharType="begin"/>
    </w:r>
    <w:r w:rsidR="00CF712C" w:rsidRPr="001371B9">
      <w:rPr>
        <w:rFonts w:asciiTheme="minorHAnsi" w:hAnsiTheme="minorHAnsi"/>
        <w:lang w:bidi="et-EE"/>
      </w:rPr>
      <w:instrText xml:space="preserve"> PAGE </w:instrText>
    </w:r>
    <w:r w:rsidR="00CF712C" w:rsidRPr="001371B9">
      <w:rPr>
        <w:rFonts w:asciiTheme="minorHAnsi" w:hAnsiTheme="minorHAnsi"/>
        <w:lang w:bidi="et-EE"/>
      </w:rPr>
      <w:fldChar w:fldCharType="separate"/>
    </w:r>
    <w:r w:rsidR="00165271">
      <w:rPr>
        <w:rFonts w:asciiTheme="minorHAnsi" w:hAnsiTheme="minorHAnsi"/>
        <w:noProof/>
        <w:lang w:bidi="et-EE"/>
      </w:rPr>
      <w:t>21</w:t>
    </w:r>
    <w:r w:rsidR="00CF712C" w:rsidRPr="001371B9">
      <w:rPr>
        <w:rFonts w:asciiTheme="minorHAnsi" w:hAnsiTheme="minorHAnsi"/>
        <w:lang w:bidi="et-EE"/>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0F97" w:rsidRDefault="00020F97" w:rsidP="007579DF">
      <w:pPr>
        <w:spacing w:after="0" w:line="240" w:lineRule="auto"/>
      </w:pPr>
      <w:r>
        <w:separator/>
      </w:r>
    </w:p>
  </w:footnote>
  <w:footnote w:type="continuationSeparator" w:id="0">
    <w:p w:rsidR="00020F97" w:rsidRDefault="00020F97" w:rsidP="007579DF">
      <w:pPr>
        <w:spacing w:after="0" w:line="240" w:lineRule="auto"/>
      </w:pPr>
      <w:r>
        <w:continuationSeparator/>
      </w:r>
    </w:p>
  </w:footnote>
  <w:footnote w:id="1">
    <w:p w:rsidR="00CF712C" w:rsidRPr="00725FD4" w:rsidRDefault="00CF712C" w:rsidP="00EF21C9">
      <w:pPr>
        <w:pStyle w:val="FootnoteText"/>
        <w:rPr>
          <w:rFonts w:asciiTheme="minorHAnsi" w:hAnsiTheme="minorHAnsi" w:cs="Open Sans"/>
          <w:sz w:val="16"/>
          <w:szCs w:val="16"/>
          <w:lang w:val="en-GB"/>
        </w:rPr>
      </w:pPr>
      <w:r w:rsidRPr="00725FD4">
        <w:rPr>
          <w:rStyle w:val="FootnoteReference"/>
          <w:rFonts w:asciiTheme="minorHAnsi" w:eastAsia="Open Sans" w:hAnsiTheme="minorHAnsi" w:cs="Open Sans"/>
          <w:sz w:val="16"/>
          <w:szCs w:val="16"/>
          <w:lang w:val="et-EE" w:bidi="et-EE"/>
        </w:rPr>
        <w:footnoteRef/>
      </w:r>
      <w:r w:rsidRPr="00725FD4">
        <w:rPr>
          <w:rFonts w:asciiTheme="minorHAnsi" w:eastAsia="Open Sans" w:hAnsiTheme="minorHAnsi" w:cs="Open Sans"/>
          <w:sz w:val="16"/>
          <w:szCs w:val="16"/>
          <w:lang w:val="et-EE" w:bidi="et-EE"/>
        </w:rPr>
        <w:t xml:space="preserve"> Linnahaldusliidud või -ühingud, keda esindavad poliitilis-halduslikud institutsioonid, millele on delegeeritud poliitika kujundamise ja rakendamise pädevus uuenduslike linnaarengumeetmete projektiga Urban Innovative Action hõlmatud poliitikavaldkonnas.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Num1"/>
    <w:lvl w:ilvl="0">
      <w:start w:val="1"/>
      <w:numFmt w:val="bullet"/>
      <w:lvlText w:val="-"/>
      <w:lvlJc w:val="left"/>
      <w:pPr>
        <w:tabs>
          <w:tab w:val="num" w:pos="720"/>
        </w:tabs>
        <w:ind w:left="720" w:hanging="360"/>
      </w:pPr>
      <w:rPr>
        <w:rFonts w:ascii="Trebuchet MS" w:hAnsi="Trebuchet MS" w:cs="Aria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0000003"/>
    <w:multiLevelType w:val="multilevel"/>
    <w:tmpl w:val="00000003"/>
    <w:name w:val="WWNum2"/>
    <w:lvl w:ilvl="0">
      <w:start w:val="1"/>
      <w:numFmt w:val="decimal"/>
      <w:lvlText w:val="%1-"/>
      <w:lvlJc w:val="left"/>
      <w:pPr>
        <w:tabs>
          <w:tab w:val="num" w:pos="0"/>
        </w:tabs>
        <w:ind w:left="720" w:hanging="360"/>
      </w:pPr>
      <w:rPr>
        <w:color w:val="548DD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4"/>
    <w:multiLevelType w:val="multilevel"/>
    <w:tmpl w:val="00000004"/>
    <w:name w:val="WWNum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15:restartNumberingAfterBreak="0">
    <w:nsid w:val="00000005"/>
    <w:multiLevelType w:val="multilevel"/>
    <w:tmpl w:val="00000005"/>
    <w:name w:val="WWNum7"/>
    <w:lvl w:ilvl="0">
      <w:start w:val="1"/>
      <w:numFmt w:val="bullet"/>
      <w:lvlText w:val=""/>
      <w:lvlJc w:val="left"/>
      <w:pPr>
        <w:tabs>
          <w:tab w:val="num" w:pos="0"/>
        </w:tabs>
        <w:ind w:left="720" w:hanging="360"/>
      </w:pPr>
      <w:rPr>
        <w:rFonts w:ascii="Wingdings" w:hAnsi="Wingdings"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6"/>
    <w:multiLevelType w:val="multilevel"/>
    <w:tmpl w:val="00000006"/>
    <w:name w:val="WWNum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15:restartNumberingAfterBreak="0">
    <w:nsid w:val="00000007"/>
    <w:multiLevelType w:val="multilevel"/>
    <w:tmpl w:val="00000007"/>
    <w:name w:val="WWNum9"/>
    <w:lvl w:ilvl="0">
      <w:start w:val="1"/>
      <w:numFmt w:val="decimal"/>
      <w:lvlText w:val="%1."/>
      <w:lvlJc w:val="left"/>
      <w:pPr>
        <w:tabs>
          <w:tab w:val="num" w:pos="0"/>
        </w:tabs>
        <w:ind w:left="720" w:hanging="360"/>
      </w:pPr>
      <w:rPr>
        <w:b/>
        <w:u w:val="none"/>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0000008"/>
    <w:multiLevelType w:val="multilevel"/>
    <w:tmpl w:val="00000008"/>
    <w:name w:val="WWNum1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15:restartNumberingAfterBreak="0">
    <w:nsid w:val="00000009"/>
    <w:multiLevelType w:val="multilevel"/>
    <w:tmpl w:val="00000009"/>
    <w:name w:val="WWNum12"/>
    <w:lvl w:ilvl="0">
      <w:start w:val="1"/>
      <w:numFmt w:val="decimal"/>
      <w:lvlText w:val="%1.0"/>
      <w:lvlJc w:val="left"/>
      <w:pPr>
        <w:tabs>
          <w:tab w:val="num" w:pos="0"/>
        </w:tabs>
        <w:ind w:left="495" w:hanging="495"/>
      </w:pPr>
    </w:lvl>
    <w:lvl w:ilvl="1">
      <w:start w:val="1"/>
      <w:numFmt w:val="decimal"/>
      <w:lvlText w:val="%1.%2"/>
      <w:lvlJc w:val="left"/>
      <w:pPr>
        <w:tabs>
          <w:tab w:val="num" w:pos="0"/>
        </w:tabs>
        <w:ind w:left="1203" w:hanging="495"/>
      </w:pPr>
    </w:lvl>
    <w:lvl w:ilvl="2">
      <w:start w:val="1"/>
      <w:numFmt w:val="decimal"/>
      <w:lvlText w:val="%1.%2.%3"/>
      <w:lvlJc w:val="left"/>
      <w:pPr>
        <w:tabs>
          <w:tab w:val="num" w:pos="0"/>
        </w:tabs>
        <w:ind w:left="2136" w:hanging="720"/>
      </w:pPr>
    </w:lvl>
    <w:lvl w:ilvl="3">
      <w:start w:val="1"/>
      <w:numFmt w:val="decimal"/>
      <w:lvlText w:val="%1.%2.%3.%4"/>
      <w:lvlJc w:val="left"/>
      <w:pPr>
        <w:tabs>
          <w:tab w:val="num" w:pos="0"/>
        </w:tabs>
        <w:ind w:left="2844" w:hanging="720"/>
      </w:pPr>
    </w:lvl>
    <w:lvl w:ilvl="4">
      <w:start w:val="1"/>
      <w:numFmt w:val="decimal"/>
      <w:lvlText w:val="%1.%2.%3.%4.%5"/>
      <w:lvlJc w:val="left"/>
      <w:pPr>
        <w:tabs>
          <w:tab w:val="num" w:pos="0"/>
        </w:tabs>
        <w:ind w:left="3912" w:hanging="1080"/>
      </w:pPr>
    </w:lvl>
    <w:lvl w:ilvl="5">
      <w:start w:val="1"/>
      <w:numFmt w:val="decimal"/>
      <w:lvlText w:val="%1.%2.%3.%4.%5.%6"/>
      <w:lvlJc w:val="left"/>
      <w:pPr>
        <w:tabs>
          <w:tab w:val="num" w:pos="0"/>
        </w:tabs>
        <w:ind w:left="4620" w:hanging="1080"/>
      </w:pPr>
    </w:lvl>
    <w:lvl w:ilvl="6">
      <w:start w:val="1"/>
      <w:numFmt w:val="decimal"/>
      <w:lvlText w:val="%1.%2.%3.%4.%5.%6.%7"/>
      <w:lvlJc w:val="left"/>
      <w:pPr>
        <w:tabs>
          <w:tab w:val="num" w:pos="0"/>
        </w:tabs>
        <w:ind w:left="5688" w:hanging="1440"/>
      </w:pPr>
    </w:lvl>
    <w:lvl w:ilvl="7">
      <w:start w:val="1"/>
      <w:numFmt w:val="decimal"/>
      <w:lvlText w:val="%1.%2.%3.%4.%5.%6.%7.%8"/>
      <w:lvlJc w:val="left"/>
      <w:pPr>
        <w:tabs>
          <w:tab w:val="num" w:pos="0"/>
        </w:tabs>
        <w:ind w:left="6396" w:hanging="1440"/>
      </w:pPr>
    </w:lvl>
    <w:lvl w:ilvl="8">
      <w:start w:val="1"/>
      <w:numFmt w:val="decimal"/>
      <w:lvlText w:val="%1.%2.%3.%4.%5.%6.%7.%8.%9"/>
      <w:lvlJc w:val="left"/>
      <w:pPr>
        <w:tabs>
          <w:tab w:val="num" w:pos="0"/>
        </w:tabs>
        <w:ind w:left="7464" w:hanging="1800"/>
      </w:pPr>
    </w:lvl>
  </w:abstractNum>
  <w:abstractNum w:abstractNumId="8" w15:restartNumberingAfterBreak="0">
    <w:nsid w:val="0000000A"/>
    <w:multiLevelType w:val="multilevel"/>
    <w:tmpl w:val="0000000A"/>
    <w:name w:val="WWNum1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 w15:restartNumberingAfterBreak="0">
    <w:nsid w:val="07737EB9"/>
    <w:multiLevelType w:val="hybridMultilevel"/>
    <w:tmpl w:val="128CD3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90B2F07"/>
    <w:multiLevelType w:val="hybridMultilevel"/>
    <w:tmpl w:val="C52E03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E161B30"/>
    <w:multiLevelType w:val="hybridMultilevel"/>
    <w:tmpl w:val="575827DE"/>
    <w:lvl w:ilvl="0" w:tplc="74BA6E7E">
      <w:start w:val="30"/>
      <w:numFmt w:val="bullet"/>
      <w:lvlText w:val="-"/>
      <w:lvlJc w:val="left"/>
      <w:pPr>
        <w:tabs>
          <w:tab w:val="num" w:pos="720"/>
        </w:tabs>
        <w:ind w:left="720" w:hanging="360"/>
      </w:pPr>
      <w:rPr>
        <w:rFonts w:ascii="Trebuchet MS" w:eastAsia="Cambria" w:hAnsi="Trebuchet MS" w:cs="Arial" w:hint="default"/>
      </w:rPr>
    </w:lvl>
    <w:lvl w:ilvl="1" w:tplc="04060003">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4221211"/>
    <w:multiLevelType w:val="hybridMultilevel"/>
    <w:tmpl w:val="6F42DAD4"/>
    <w:lvl w:ilvl="0" w:tplc="487E88EA">
      <w:start w:val="1"/>
      <w:numFmt w:val="bullet"/>
      <w:lvlText w:val="–"/>
      <w:lvlJc w:val="left"/>
      <w:pPr>
        <w:tabs>
          <w:tab w:val="num" w:pos="644"/>
        </w:tabs>
        <w:ind w:left="567" w:hanging="283"/>
      </w:pPr>
      <w:rPr>
        <w:rFonts w:ascii="Times" w:hAnsi="Times" w:hint="default"/>
      </w:rPr>
    </w:lvl>
    <w:lvl w:ilvl="1" w:tplc="FAC4E55A" w:tentative="1">
      <w:start w:val="1"/>
      <w:numFmt w:val="bullet"/>
      <w:lvlText w:val="o"/>
      <w:lvlJc w:val="left"/>
      <w:pPr>
        <w:tabs>
          <w:tab w:val="num" w:pos="1440"/>
        </w:tabs>
        <w:ind w:left="1440" w:hanging="360"/>
      </w:pPr>
      <w:rPr>
        <w:rFonts w:ascii="Courier New" w:hAnsi="Courier New" w:hint="default"/>
      </w:rPr>
    </w:lvl>
    <w:lvl w:ilvl="2" w:tplc="645E0AAA" w:tentative="1">
      <w:start w:val="1"/>
      <w:numFmt w:val="bullet"/>
      <w:lvlText w:val=""/>
      <w:lvlJc w:val="left"/>
      <w:pPr>
        <w:tabs>
          <w:tab w:val="num" w:pos="2160"/>
        </w:tabs>
        <w:ind w:left="2160" w:hanging="360"/>
      </w:pPr>
      <w:rPr>
        <w:rFonts w:ascii="Symbol" w:hAnsi="Symbol" w:hint="default"/>
      </w:rPr>
    </w:lvl>
    <w:lvl w:ilvl="3" w:tplc="795096DE" w:tentative="1">
      <w:start w:val="1"/>
      <w:numFmt w:val="bullet"/>
      <w:lvlText w:val=""/>
      <w:lvlJc w:val="left"/>
      <w:pPr>
        <w:tabs>
          <w:tab w:val="num" w:pos="2880"/>
        </w:tabs>
        <w:ind w:left="2880" w:hanging="360"/>
      </w:pPr>
      <w:rPr>
        <w:rFonts w:ascii="Symbol" w:hAnsi="Symbol" w:hint="default"/>
      </w:rPr>
    </w:lvl>
    <w:lvl w:ilvl="4" w:tplc="43406446" w:tentative="1">
      <w:start w:val="1"/>
      <w:numFmt w:val="bullet"/>
      <w:lvlText w:val="o"/>
      <w:lvlJc w:val="left"/>
      <w:pPr>
        <w:tabs>
          <w:tab w:val="num" w:pos="3600"/>
        </w:tabs>
        <w:ind w:left="3600" w:hanging="360"/>
      </w:pPr>
      <w:rPr>
        <w:rFonts w:ascii="Courier New" w:hAnsi="Courier New" w:hint="default"/>
      </w:rPr>
    </w:lvl>
    <w:lvl w:ilvl="5" w:tplc="51104B46" w:tentative="1">
      <w:start w:val="1"/>
      <w:numFmt w:val="bullet"/>
      <w:lvlText w:val=""/>
      <w:lvlJc w:val="left"/>
      <w:pPr>
        <w:tabs>
          <w:tab w:val="num" w:pos="4320"/>
        </w:tabs>
        <w:ind w:left="4320" w:hanging="360"/>
      </w:pPr>
      <w:rPr>
        <w:rFonts w:ascii="Symbol" w:hAnsi="Symbol" w:hint="default"/>
      </w:rPr>
    </w:lvl>
    <w:lvl w:ilvl="6" w:tplc="267A79B0" w:tentative="1">
      <w:start w:val="1"/>
      <w:numFmt w:val="bullet"/>
      <w:lvlText w:val=""/>
      <w:lvlJc w:val="left"/>
      <w:pPr>
        <w:tabs>
          <w:tab w:val="num" w:pos="5040"/>
        </w:tabs>
        <w:ind w:left="5040" w:hanging="360"/>
      </w:pPr>
      <w:rPr>
        <w:rFonts w:ascii="Symbol" w:hAnsi="Symbol" w:hint="default"/>
      </w:rPr>
    </w:lvl>
    <w:lvl w:ilvl="7" w:tplc="CA745BA0" w:tentative="1">
      <w:start w:val="1"/>
      <w:numFmt w:val="bullet"/>
      <w:lvlText w:val="o"/>
      <w:lvlJc w:val="left"/>
      <w:pPr>
        <w:tabs>
          <w:tab w:val="num" w:pos="5760"/>
        </w:tabs>
        <w:ind w:left="5760" w:hanging="360"/>
      </w:pPr>
      <w:rPr>
        <w:rFonts w:ascii="Courier New" w:hAnsi="Courier New" w:hint="default"/>
      </w:rPr>
    </w:lvl>
    <w:lvl w:ilvl="8" w:tplc="7090D81A" w:tentative="1">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19045CB5"/>
    <w:multiLevelType w:val="hybridMultilevel"/>
    <w:tmpl w:val="27541A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F2C0FF4"/>
    <w:multiLevelType w:val="hybridMultilevel"/>
    <w:tmpl w:val="868657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36E6AFA"/>
    <w:multiLevelType w:val="hybridMultilevel"/>
    <w:tmpl w:val="8DF694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50B59A7"/>
    <w:multiLevelType w:val="hybridMultilevel"/>
    <w:tmpl w:val="D59659B4"/>
    <w:lvl w:ilvl="0" w:tplc="EBF2D71C">
      <w:start w:val="1"/>
      <w:numFmt w:val="decimal"/>
      <w:lvlText w:val="%1."/>
      <w:lvlJc w:val="left"/>
      <w:pPr>
        <w:ind w:left="720" w:hanging="360"/>
      </w:pPr>
      <w:rPr>
        <w:rFonts w:hint="default"/>
      </w:rPr>
    </w:lvl>
    <w:lvl w:ilvl="1" w:tplc="04070003" w:tentative="1">
      <w:start w:val="1"/>
      <w:numFmt w:val="lowerLetter"/>
      <w:lvlText w:val="%2."/>
      <w:lvlJc w:val="left"/>
      <w:pPr>
        <w:ind w:left="1440" w:hanging="360"/>
      </w:p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7" w15:restartNumberingAfterBreak="0">
    <w:nsid w:val="256D0903"/>
    <w:multiLevelType w:val="hybridMultilevel"/>
    <w:tmpl w:val="B784EBC2"/>
    <w:lvl w:ilvl="0" w:tplc="17522CA4">
      <w:start w:val="1"/>
      <w:numFmt w:val="decimal"/>
      <w:lvlText w:val="%1."/>
      <w:lvlJc w:val="left"/>
      <w:pPr>
        <w:tabs>
          <w:tab w:val="num" w:pos="2500"/>
        </w:tabs>
        <w:ind w:left="2500" w:hanging="360"/>
      </w:pPr>
    </w:lvl>
    <w:lvl w:ilvl="1" w:tplc="500A0019">
      <w:start w:val="1"/>
      <w:numFmt w:val="lowerLetter"/>
      <w:lvlText w:val="%2."/>
      <w:lvlJc w:val="left"/>
      <w:pPr>
        <w:tabs>
          <w:tab w:val="num" w:pos="3220"/>
        </w:tabs>
        <w:ind w:left="3220" w:hanging="360"/>
      </w:pPr>
    </w:lvl>
    <w:lvl w:ilvl="2" w:tplc="500A001B" w:tentative="1">
      <w:start w:val="1"/>
      <w:numFmt w:val="lowerRoman"/>
      <w:lvlText w:val="%3."/>
      <w:lvlJc w:val="right"/>
      <w:pPr>
        <w:tabs>
          <w:tab w:val="num" w:pos="3940"/>
        </w:tabs>
        <w:ind w:left="3940" w:hanging="180"/>
      </w:pPr>
    </w:lvl>
    <w:lvl w:ilvl="3" w:tplc="500A000F" w:tentative="1">
      <w:start w:val="1"/>
      <w:numFmt w:val="decimal"/>
      <w:lvlText w:val="%4."/>
      <w:lvlJc w:val="left"/>
      <w:pPr>
        <w:tabs>
          <w:tab w:val="num" w:pos="4660"/>
        </w:tabs>
        <w:ind w:left="4660" w:hanging="360"/>
      </w:pPr>
    </w:lvl>
    <w:lvl w:ilvl="4" w:tplc="500A0019" w:tentative="1">
      <w:start w:val="1"/>
      <w:numFmt w:val="lowerLetter"/>
      <w:lvlText w:val="%5."/>
      <w:lvlJc w:val="left"/>
      <w:pPr>
        <w:tabs>
          <w:tab w:val="num" w:pos="5380"/>
        </w:tabs>
        <w:ind w:left="5380" w:hanging="360"/>
      </w:pPr>
    </w:lvl>
    <w:lvl w:ilvl="5" w:tplc="500A001B" w:tentative="1">
      <w:start w:val="1"/>
      <w:numFmt w:val="lowerRoman"/>
      <w:lvlText w:val="%6."/>
      <w:lvlJc w:val="right"/>
      <w:pPr>
        <w:tabs>
          <w:tab w:val="num" w:pos="6100"/>
        </w:tabs>
        <w:ind w:left="6100" w:hanging="180"/>
      </w:pPr>
    </w:lvl>
    <w:lvl w:ilvl="6" w:tplc="500A000F" w:tentative="1">
      <w:start w:val="1"/>
      <w:numFmt w:val="decimal"/>
      <w:lvlText w:val="%7."/>
      <w:lvlJc w:val="left"/>
      <w:pPr>
        <w:tabs>
          <w:tab w:val="num" w:pos="6820"/>
        </w:tabs>
        <w:ind w:left="6820" w:hanging="360"/>
      </w:pPr>
    </w:lvl>
    <w:lvl w:ilvl="7" w:tplc="500A0019" w:tentative="1">
      <w:start w:val="1"/>
      <w:numFmt w:val="lowerLetter"/>
      <w:lvlText w:val="%8."/>
      <w:lvlJc w:val="left"/>
      <w:pPr>
        <w:tabs>
          <w:tab w:val="num" w:pos="7540"/>
        </w:tabs>
        <w:ind w:left="7540" w:hanging="360"/>
      </w:pPr>
    </w:lvl>
    <w:lvl w:ilvl="8" w:tplc="500A001B" w:tentative="1">
      <w:start w:val="1"/>
      <w:numFmt w:val="lowerRoman"/>
      <w:lvlText w:val="%9."/>
      <w:lvlJc w:val="right"/>
      <w:pPr>
        <w:tabs>
          <w:tab w:val="num" w:pos="8260"/>
        </w:tabs>
        <w:ind w:left="8260" w:hanging="180"/>
      </w:pPr>
    </w:lvl>
  </w:abstractNum>
  <w:abstractNum w:abstractNumId="18" w15:restartNumberingAfterBreak="0">
    <w:nsid w:val="292A63DE"/>
    <w:multiLevelType w:val="hybridMultilevel"/>
    <w:tmpl w:val="9A72719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A3F7AC6"/>
    <w:multiLevelType w:val="hybridMultilevel"/>
    <w:tmpl w:val="934C79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ACB715F"/>
    <w:multiLevelType w:val="hybridMultilevel"/>
    <w:tmpl w:val="7DD4C39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C3E7183"/>
    <w:multiLevelType w:val="hybridMultilevel"/>
    <w:tmpl w:val="EFC639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0432EB9"/>
    <w:multiLevelType w:val="hybridMultilevel"/>
    <w:tmpl w:val="EC90DF16"/>
    <w:lvl w:ilvl="0" w:tplc="F6303CE0">
      <w:start w:val="1"/>
      <w:numFmt w:val="upperLetter"/>
      <w:lvlText w:val="%1."/>
      <w:lvlJc w:val="left"/>
      <w:pPr>
        <w:ind w:left="720" w:hanging="360"/>
      </w:pPr>
      <w:rPr>
        <w:rFonts w:ascii="Open Sans" w:hAnsi="Open Sans" w:cs="Open Sans" w:hint="default"/>
        <w:color w:val="548DD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9BA55A4"/>
    <w:multiLevelType w:val="hybridMultilevel"/>
    <w:tmpl w:val="F65EF9E0"/>
    <w:lvl w:ilvl="0" w:tplc="0409000F">
      <w:start w:val="1"/>
      <w:numFmt w:val="decimal"/>
      <w:lvlText w:val="%1."/>
      <w:lvlJc w:val="left"/>
      <w:pPr>
        <w:ind w:left="720" w:hanging="360"/>
      </w:pPr>
      <w:rPr>
        <w:rFonts w:hint="default"/>
        <w:b/>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9DC5DBB"/>
    <w:multiLevelType w:val="hybridMultilevel"/>
    <w:tmpl w:val="1D70A76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436D7F9E"/>
    <w:multiLevelType w:val="hybridMultilevel"/>
    <w:tmpl w:val="C51428DC"/>
    <w:lvl w:ilvl="0" w:tplc="92F2F32A">
      <w:start w:val="1"/>
      <w:numFmt w:val="decimal"/>
      <w:lvlText w:val="%1-"/>
      <w:lvlJc w:val="left"/>
      <w:pPr>
        <w:ind w:left="720" w:hanging="360"/>
      </w:pPr>
      <w:rPr>
        <w:rFonts w:hint="default"/>
        <w:color w:val="548DD4"/>
      </w:r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26" w15:restartNumberingAfterBreak="0">
    <w:nsid w:val="451875A3"/>
    <w:multiLevelType w:val="multilevel"/>
    <w:tmpl w:val="99E0B356"/>
    <w:lvl w:ilvl="0">
      <w:numFmt w:val="decimalZero"/>
      <w:lvlText w:val="%1.0"/>
      <w:lvlJc w:val="left"/>
      <w:pPr>
        <w:ind w:left="495" w:hanging="495"/>
      </w:pPr>
      <w:rPr>
        <w:rFonts w:hint="default"/>
      </w:rPr>
    </w:lvl>
    <w:lvl w:ilvl="1">
      <w:start w:val="1"/>
      <w:numFmt w:val="decimal"/>
      <w:lvlText w:val="%1.%2"/>
      <w:lvlJc w:val="left"/>
      <w:pPr>
        <w:ind w:left="1203" w:hanging="495"/>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7" w15:restartNumberingAfterBreak="0">
    <w:nsid w:val="480813A8"/>
    <w:multiLevelType w:val="hybridMultilevel"/>
    <w:tmpl w:val="5398726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A1A13CA"/>
    <w:multiLevelType w:val="hybridMultilevel"/>
    <w:tmpl w:val="CF8E0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D2A7FF3"/>
    <w:multiLevelType w:val="hybridMultilevel"/>
    <w:tmpl w:val="D7B4C9A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4DA9182D"/>
    <w:multiLevelType w:val="hybridMultilevel"/>
    <w:tmpl w:val="6C9C3FF6"/>
    <w:lvl w:ilvl="0" w:tplc="65E8E8CC">
      <w:start w:val="4"/>
      <w:numFmt w:val="bullet"/>
      <w:lvlText w:val="-"/>
      <w:lvlJc w:val="left"/>
      <w:pPr>
        <w:ind w:left="720" w:hanging="360"/>
      </w:pPr>
      <w:rPr>
        <w:rFonts w:ascii="Calibri" w:eastAsia="Times New Roman" w:hAnsi="Calibri" w:cs="Calibri" w:hint="default"/>
      </w:rPr>
    </w:lvl>
    <w:lvl w:ilvl="1" w:tplc="740EBB7E" w:tentative="1">
      <w:start w:val="1"/>
      <w:numFmt w:val="bullet"/>
      <w:lvlText w:val="o"/>
      <w:lvlJc w:val="left"/>
      <w:pPr>
        <w:ind w:left="1440" w:hanging="360"/>
      </w:pPr>
      <w:rPr>
        <w:rFonts w:ascii="Courier New" w:hAnsi="Courier New" w:cs="Courier New" w:hint="default"/>
      </w:rPr>
    </w:lvl>
    <w:lvl w:ilvl="2" w:tplc="7B3408EE" w:tentative="1">
      <w:start w:val="1"/>
      <w:numFmt w:val="bullet"/>
      <w:lvlText w:val=""/>
      <w:lvlJc w:val="left"/>
      <w:pPr>
        <w:ind w:left="2160" w:hanging="360"/>
      </w:pPr>
      <w:rPr>
        <w:rFonts w:ascii="Wingdings" w:hAnsi="Wingdings" w:hint="default"/>
      </w:rPr>
    </w:lvl>
    <w:lvl w:ilvl="3" w:tplc="E88A8570" w:tentative="1">
      <w:start w:val="1"/>
      <w:numFmt w:val="bullet"/>
      <w:lvlText w:val=""/>
      <w:lvlJc w:val="left"/>
      <w:pPr>
        <w:ind w:left="2880" w:hanging="360"/>
      </w:pPr>
      <w:rPr>
        <w:rFonts w:ascii="Symbol" w:hAnsi="Symbol" w:hint="default"/>
      </w:rPr>
    </w:lvl>
    <w:lvl w:ilvl="4" w:tplc="87F89FBA" w:tentative="1">
      <w:start w:val="1"/>
      <w:numFmt w:val="bullet"/>
      <w:lvlText w:val="o"/>
      <w:lvlJc w:val="left"/>
      <w:pPr>
        <w:ind w:left="3600" w:hanging="360"/>
      </w:pPr>
      <w:rPr>
        <w:rFonts w:ascii="Courier New" w:hAnsi="Courier New" w:cs="Courier New" w:hint="default"/>
      </w:rPr>
    </w:lvl>
    <w:lvl w:ilvl="5" w:tplc="29203A00" w:tentative="1">
      <w:start w:val="1"/>
      <w:numFmt w:val="bullet"/>
      <w:lvlText w:val=""/>
      <w:lvlJc w:val="left"/>
      <w:pPr>
        <w:ind w:left="4320" w:hanging="360"/>
      </w:pPr>
      <w:rPr>
        <w:rFonts w:ascii="Wingdings" w:hAnsi="Wingdings" w:hint="default"/>
      </w:rPr>
    </w:lvl>
    <w:lvl w:ilvl="6" w:tplc="69D6C0D4" w:tentative="1">
      <w:start w:val="1"/>
      <w:numFmt w:val="bullet"/>
      <w:lvlText w:val=""/>
      <w:lvlJc w:val="left"/>
      <w:pPr>
        <w:ind w:left="5040" w:hanging="360"/>
      </w:pPr>
      <w:rPr>
        <w:rFonts w:ascii="Symbol" w:hAnsi="Symbol" w:hint="default"/>
      </w:rPr>
    </w:lvl>
    <w:lvl w:ilvl="7" w:tplc="37D67B0A" w:tentative="1">
      <w:start w:val="1"/>
      <w:numFmt w:val="bullet"/>
      <w:lvlText w:val="o"/>
      <w:lvlJc w:val="left"/>
      <w:pPr>
        <w:ind w:left="5760" w:hanging="360"/>
      </w:pPr>
      <w:rPr>
        <w:rFonts w:ascii="Courier New" w:hAnsi="Courier New" w:cs="Courier New" w:hint="default"/>
      </w:rPr>
    </w:lvl>
    <w:lvl w:ilvl="8" w:tplc="B602E022" w:tentative="1">
      <w:start w:val="1"/>
      <w:numFmt w:val="bullet"/>
      <w:lvlText w:val=""/>
      <w:lvlJc w:val="left"/>
      <w:pPr>
        <w:ind w:left="6480" w:hanging="360"/>
      </w:pPr>
      <w:rPr>
        <w:rFonts w:ascii="Wingdings" w:hAnsi="Wingdings" w:hint="default"/>
      </w:rPr>
    </w:lvl>
  </w:abstractNum>
  <w:abstractNum w:abstractNumId="31" w15:restartNumberingAfterBreak="0">
    <w:nsid w:val="4E234C89"/>
    <w:multiLevelType w:val="hybridMultilevel"/>
    <w:tmpl w:val="EC90DF16"/>
    <w:lvl w:ilvl="0" w:tplc="F6303CE0">
      <w:start w:val="1"/>
      <w:numFmt w:val="upperLetter"/>
      <w:lvlText w:val="%1."/>
      <w:lvlJc w:val="left"/>
      <w:pPr>
        <w:ind w:left="720" w:hanging="360"/>
      </w:pPr>
      <w:rPr>
        <w:rFonts w:ascii="Open Sans" w:hAnsi="Open Sans" w:cs="Open Sans" w:hint="default"/>
        <w:color w:val="548DD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EE5657B"/>
    <w:multiLevelType w:val="hybridMultilevel"/>
    <w:tmpl w:val="C37A9132"/>
    <w:lvl w:ilvl="0" w:tplc="2542CE0E">
      <w:start w:val="4"/>
      <w:numFmt w:val="bullet"/>
      <w:lvlText w:val="-"/>
      <w:lvlJc w:val="left"/>
      <w:pPr>
        <w:ind w:left="1080" w:hanging="360"/>
      </w:pPr>
      <w:rPr>
        <w:rFonts w:ascii="Calibri" w:eastAsia="Times New Roman" w:hAnsi="Calibri" w:cs="Calibri" w:hint="default"/>
      </w:rPr>
    </w:lvl>
    <w:lvl w:ilvl="1" w:tplc="500A0003" w:tentative="1">
      <w:start w:val="1"/>
      <w:numFmt w:val="bullet"/>
      <w:lvlText w:val="o"/>
      <w:lvlJc w:val="left"/>
      <w:pPr>
        <w:ind w:left="1800" w:hanging="360"/>
      </w:pPr>
      <w:rPr>
        <w:rFonts w:ascii="Courier New" w:hAnsi="Courier New" w:cs="Courier New" w:hint="default"/>
      </w:rPr>
    </w:lvl>
    <w:lvl w:ilvl="2" w:tplc="500A0005" w:tentative="1">
      <w:start w:val="1"/>
      <w:numFmt w:val="bullet"/>
      <w:lvlText w:val=""/>
      <w:lvlJc w:val="left"/>
      <w:pPr>
        <w:ind w:left="2520" w:hanging="360"/>
      </w:pPr>
      <w:rPr>
        <w:rFonts w:ascii="Wingdings" w:hAnsi="Wingdings" w:hint="default"/>
      </w:rPr>
    </w:lvl>
    <w:lvl w:ilvl="3" w:tplc="500A0001" w:tentative="1">
      <w:start w:val="1"/>
      <w:numFmt w:val="bullet"/>
      <w:lvlText w:val=""/>
      <w:lvlJc w:val="left"/>
      <w:pPr>
        <w:ind w:left="3240" w:hanging="360"/>
      </w:pPr>
      <w:rPr>
        <w:rFonts w:ascii="Symbol" w:hAnsi="Symbol" w:hint="default"/>
      </w:rPr>
    </w:lvl>
    <w:lvl w:ilvl="4" w:tplc="500A0003" w:tentative="1">
      <w:start w:val="1"/>
      <w:numFmt w:val="bullet"/>
      <w:lvlText w:val="o"/>
      <w:lvlJc w:val="left"/>
      <w:pPr>
        <w:ind w:left="3960" w:hanging="360"/>
      </w:pPr>
      <w:rPr>
        <w:rFonts w:ascii="Courier New" w:hAnsi="Courier New" w:cs="Courier New" w:hint="default"/>
      </w:rPr>
    </w:lvl>
    <w:lvl w:ilvl="5" w:tplc="500A0005" w:tentative="1">
      <w:start w:val="1"/>
      <w:numFmt w:val="bullet"/>
      <w:lvlText w:val=""/>
      <w:lvlJc w:val="left"/>
      <w:pPr>
        <w:ind w:left="4680" w:hanging="360"/>
      </w:pPr>
      <w:rPr>
        <w:rFonts w:ascii="Wingdings" w:hAnsi="Wingdings" w:hint="default"/>
      </w:rPr>
    </w:lvl>
    <w:lvl w:ilvl="6" w:tplc="500A0001" w:tentative="1">
      <w:start w:val="1"/>
      <w:numFmt w:val="bullet"/>
      <w:lvlText w:val=""/>
      <w:lvlJc w:val="left"/>
      <w:pPr>
        <w:ind w:left="5400" w:hanging="360"/>
      </w:pPr>
      <w:rPr>
        <w:rFonts w:ascii="Symbol" w:hAnsi="Symbol" w:hint="default"/>
      </w:rPr>
    </w:lvl>
    <w:lvl w:ilvl="7" w:tplc="500A0003" w:tentative="1">
      <w:start w:val="1"/>
      <w:numFmt w:val="bullet"/>
      <w:lvlText w:val="o"/>
      <w:lvlJc w:val="left"/>
      <w:pPr>
        <w:ind w:left="6120" w:hanging="360"/>
      </w:pPr>
      <w:rPr>
        <w:rFonts w:ascii="Courier New" w:hAnsi="Courier New" w:cs="Courier New" w:hint="default"/>
      </w:rPr>
    </w:lvl>
    <w:lvl w:ilvl="8" w:tplc="500A0005" w:tentative="1">
      <w:start w:val="1"/>
      <w:numFmt w:val="bullet"/>
      <w:lvlText w:val=""/>
      <w:lvlJc w:val="left"/>
      <w:pPr>
        <w:ind w:left="6840" w:hanging="360"/>
      </w:pPr>
      <w:rPr>
        <w:rFonts w:ascii="Wingdings" w:hAnsi="Wingdings" w:hint="default"/>
      </w:rPr>
    </w:lvl>
  </w:abstractNum>
  <w:abstractNum w:abstractNumId="33" w15:restartNumberingAfterBreak="0">
    <w:nsid w:val="529573FE"/>
    <w:multiLevelType w:val="hybridMultilevel"/>
    <w:tmpl w:val="64021D2C"/>
    <w:lvl w:ilvl="0" w:tplc="2542CE0E">
      <w:start w:val="1"/>
      <w:numFmt w:val="decimal"/>
      <w:lvlText w:val="%1."/>
      <w:lvlJc w:val="left"/>
      <w:pPr>
        <w:ind w:left="720" w:hanging="360"/>
      </w:pPr>
      <w:rPr>
        <w:rFonts w:hint="default"/>
      </w:rPr>
    </w:lvl>
    <w:lvl w:ilvl="1" w:tplc="040C0003" w:tentative="1">
      <w:start w:val="1"/>
      <w:numFmt w:val="lowerLetter"/>
      <w:lvlText w:val="%2."/>
      <w:lvlJc w:val="left"/>
      <w:pPr>
        <w:ind w:left="1440" w:hanging="360"/>
      </w:pPr>
    </w:lvl>
    <w:lvl w:ilvl="2" w:tplc="040C0005" w:tentative="1">
      <w:start w:val="1"/>
      <w:numFmt w:val="lowerRoman"/>
      <w:lvlText w:val="%3."/>
      <w:lvlJc w:val="right"/>
      <w:pPr>
        <w:ind w:left="2160" w:hanging="180"/>
      </w:pPr>
    </w:lvl>
    <w:lvl w:ilvl="3" w:tplc="040C0001" w:tentative="1">
      <w:start w:val="1"/>
      <w:numFmt w:val="decimal"/>
      <w:lvlText w:val="%4."/>
      <w:lvlJc w:val="left"/>
      <w:pPr>
        <w:ind w:left="2880" w:hanging="360"/>
      </w:pPr>
    </w:lvl>
    <w:lvl w:ilvl="4" w:tplc="040C0003" w:tentative="1">
      <w:start w:val="1"/>
      <w:numFmt w:val="lowerLetter"/>
      <w:lvlText w:val="%5."/>
      <w:lvlJc w:val="left"/>
      <w:pPr>
        <w:ind w:left="3600" w:hanging="360"/>
      </w:pPr>
    </w:lvl>
    <w:lvl w:ilvl="5" w:tplc="040C0005" w:tentative="1">
      <w:start w:val="1"/>
      <w:numFmt w:val="lowerRoman"/>
      <w:lvlText w:val="%6."/>
      <w:lvlJc w:val="right"/>
      <w:pPr>
        <w:ind w:left="4320" w:hanging="180"/>
      </w:pPr>
    </w:lvl>
    <w:lvl w:ilvl="6" w:tplc="040C0001" w:tentative="1">
      <w:start w:val="1"/>
      <w:numFmt w:val="decimal"/>
      <w:lvlText w:val="%7."/>
      <w:lvlJc w:val="left"/>
      <w:pPr>
        <w:ind w:left="5040" w:hanging="360"/>
      </w:pPr>
    </w:lvl>
    <w:lvl w:ilvl="7" w:tplc="040C0003" w:tentative="1">
      <w:start w:val="1"/>
      <w:numFmt w:val="lowerLetter"/>
      <w:lvlText w:val="%8."/>
      <w:lvlJc w:val="left"/>
      <w:pPr>
        <w:ind w:left="5760" w:hanging="360"/>
      </w:pPr>
    </w:lvl>
    <w:lvl w:ilvl="8" w:tplc="040C0005" w:tentative="1">
      <w:start w:val="1"/>
      <w:numFmt w:val="lowerRoman"/>
      <w:lvlText w:val="%9."/>
      <w:lvlJc w:val="right"/>
      <w:pPr>
        <w:ind w:left="6480" w:hanging="180"/>
      </w:pPr>
    </w:lvl>
  </w:abstractNum>
  <w:abstractNum w:abstractNumId="34" w15:restartNumberingAfterBreak="0">
    <w:nsid w:val="59FB369A"/>
    <w:multiLevelType w:val="hybridMultilevel"/>
    <w:tmpl w:val="B942BC2E"/>
    <w:lvl w:ilvl="0" w:tplc="500A000F">
      <w:start w:val="2"/>
      <w:numFmt w:val="bullet"/>
      <w:lvlText w:val=""/>
      <w:lvlJc w:val="left"/>
      <w:pPr>
        <w:ind w:left="720" w:hanging="360"/>
      </w:pPr>
      <w:rPr>
        <w:rFonts w:ascii="Wingdings" w:eastAsia="Times New Roman" w:hAnsi="Wingdings" w:cs="Calibri" w:hint="default"/>
      </w:rPr>
    </w:lvl>
    <w:lvl w:ilvl="1" w:tplc="500A0019" w:tentative="1">
      <w:start w:val="1"/>
      <w:numFmt w:val="bullet"/>
      <w:lvlText w:val="o"/>
      <w:lvlJc w:val="left"/>
      <w:pPr>
        <w:ind w:left="1440" w:hanging="360"/>
      </w:pPr>
      <w:rPr>
        <w:rFonts w:ascii="Courier New" w:hAnsi="Courier New" w:cs="Courier New" w:hint="default"/>
      </w:rPr>
    </w:lvl>
    <w:lvl w:ilvl="2" w:tplc="500A001B" w:tentative="1">
      <w:start w:val="1"/>
      <w:numFmt w:val="bullet"/>
      <w:lvlText w:val=""/>
      <w:lvlJc w:val="left"/>
      <w:pPr>
        <w:ind w:left="2160" w:hanging="360"/>
      </w:pPr>
      <w:rPr>
        <w:rFonts w:ascii="Wingdings" w:hAnsi="Wingdings" w:hint="default"/>
      </w:rPr>
    </w:lvl>
    <w:lvl w:ilvl="3" w:tplc="500A000F" w:tentative="1">
      <w:start w:val="1"/>
      <w:numFmt w:val="bullet"/>
      <w:lvlText w:val=""/>
      <w:lvlJc w:val="left"/>
      <w:pPr>
        <w:ind w:left="2880" w:hanging="360"/>
      </w:pPr>
      <w:rPr>
        <w:rFonts w:ascii="Symbol" w:hAnsi="Symbol" w:hint="default"/>
      </w:rPr>
    </w:lvl>
    <w:lvl w:ilvl="4" w:tplc="500A0019" w:tentative="1">
      <w:start w:val="1"/>
      <w:numFmt w:val="bullet"/>
      <w:lvlText w:val="o"/>
      <w:lvlJc w:val="left"/>
      <w:pPr>
        <w:ind w:left="3600" w:hanging="360"/>
      </w:pPr>
      <w:rPr>
        <w:rFonts w:ascii="Courier New" w:hAnsi="Courier New" w:cs="Courier New" w:hint="default"/>
      </w:rPr>
    </w:lvl>
    <w:lvl w:ilvl="5" w:tplc="500A001B" w:tentative="1">
      <w:start w:val="1"/>
      <w:numFmt w:val="bullet"/>
      <w:lvlText w:val=""/>
      <w:lvlJc w:val="left"/>
      <w:pPr>
        <w:ind w:left="4320" w:hanging="360"/>
      </w:pPr>
      <w:rPr>
        <w:rFonts w:ascii="Wingdings" w:hAnsi="Wingdings" w:hint="default"/>
      </w:rPr>
    </w:lvl>
    <w:lvl w:ilvl="6" w:tplc="500A000F" w:tentative="1">
      <w:start w:val="1"/>
      <w:numFmt w:val="bullet"/>
      <w:lvlText w:val=""/>
      <w:lvlJc w:val="left"/>
      <w:pPr>
        <w:ind w:left="5040" w:hanging="360"/>
      </w:pPr>
      <w:rPr>
        <w:rFonts w:ascii="Symbol" w:hAnsi="Symbol" w:hint="default"/>
      </w:rPr>
    </w:lvl>
    <w:lvl w:ilvl="7" w:tplc="500A0019" w:tentative="1">
      <w:start w:val="1"/>
      <w:numFmt w:val="bullet"/>
      <w:lvlText w:val="o"/>
      <w:lvlJc w:val="left"/>
      <w:pPr>
        <w:ind w:left="5760" w:hanging="360"/>
      </w:pPr>
      <w:rPr>
        <w:rFonts w:ascii="Courier New" w:hAnsi="Courier New" w:cs="Courier New" w:hint="default"/>
      </w:rPr>
    </w:lvl>
    <w:lvl w:ilvl="8" w:tplc="500A001B" w:tentative="1">
      <w:start w:val="1"/>
      <w:numFmt w:val="bullet"/>
      <w:lvlText w:val=""/>
      <w:lvlJc w:val="left"/>
      <w:pPr>
        <w:ind w:left="6480" w:hanging="360"/>
      </w:pPr>
      <w:rPr>
        <w:rFonts w:ascii="Wingdings" w:hAnsi="Wingdings" w:hint="default"/>
      </w:rPr>
    </w:lvl>
  </w:abstractNum>
  <w:abstractNum w:abstractNumId="35" w15:restartNumberingAfterBreak="0">
    <w:nsid w:val="5CDB144E"/>
    <w:multiLevelType w:val="hybridMultilevel"/>
    <w:tmpl w:val="38243BD0"/>
    <w:lvl w:ilvl="0" w:tplc="B1E893CE">
      <w:start w:val="1"/>
      <w:numFmt w:val="decimal"/>
      <w:lvlText w:val="%1-"/>
      <w:lvlJc w:val="left"/>
      <w:pPr>
        <w:ind w:left="720" w:hanging="360"/>
      </w:pPr>
      <w:rPr>
        <w:rFonts w:hint="default"/>
      </w:rPr>
    </w:lvl>
    <w:lvl w:ilvl="1" w:tplc="500A0003" w:tentative="1">
      <w:start w:val="1"/>
      <w:numFmt w:val="lowerLetter"/>
      <w:lvlText w:val="%2."/>
      <w:lvlJc w:val="left"/>
      <w:pPr>
        <w:ind w:left="1440" w:hanging="360"/>
      </w:pPr>
    </w:lvl>
    <w:lvl w:ilvl="2" w:tplc="500A0005" w:tentative="1">
      <w:start w:val="1"/>
      <w:numFmt w:val="lowerRoman"/>
      <w:lvlText w:val="%3."/>
      <w:lvlJc w:val="right"/>
      <w:pPr>
        <w:ind w:left="2160" w:hanging="180"/>
      </w:pPr>
    </w:lvl>
    <w:lvl w:ilvl="3" w:tplc="500A0001" w:tentative="1">
      <w:start w:val="1"/>
      <w:numFmt w:val="decimal"/>
      <w:lvlText w:val="%4."/>
      <w:lvlJc w:val="left"/>
      <w:pPr>
        <w:ind w:left="2880" w:hanging="360"/>
      </w:pPr>
    </w:lvl>
    <w:lvl w:ilvl="4" w:tplc="500A0003" w:tentative="1">
      <w:start w:val="1"/>
      <w:numFmt w:val="lowerLetter"/>
      <w:lvlText w:val="%5."/>
      <w:lvlJc w:val="left"/>
      <w:pPr>
        <w:ind w:left="3600" w:hanging="360"/>
      </w:pPr>
    </w:lvl>
    <w:lvl w:ilvl="5" w:tplc="500A0005" w:tentative="1">
      <w:start w:val="1"/>
      <w:numFmt w:val="lowerRoman"/>
      <w:lvlText w:val="%6."/>
      <w:lvlJc w:val="right"/>
      <w:pPr>
        <w:ind w:left="4320" w:hanging="180"/>
      </w:pPr>
    </w:lvl>
    <w:lvl w:ilvl="6" w:tplc="500A0001" w:tentative="1">
      <w:start w:val="1"/>
      <w:numFmt w:val="decimal"/>
      <w:lvlText w:val="%7."/>
      <w:lvlJc w:val="left"/>
      <w:pPr>
        <w:ind w:left="5040" w:hanging="360"/>
      </w:pPr>
    </w:lvl>
    <w:lvl w:ilvl="7" w:tplc="500A0003" w:tentative="1">
      <w:start w:val="1"/>
      <w:numFmt w:val="lowerLetter"/>
      <w:lvlText w:val="%8."/>
      <w:lvlJc w:val="left"/>
      <w:pPr>
        <w:ind w:left="5760" w:hanging="360"/>
      </w:pPr>
    </w:lvl>
    <w:lvl w:ilvl="8" w:tplc="500A0005" w:tentative="1">
      <w:start w:val="1"/>
      <w:numFmt w:val="lowerRoman"/>
      <w:lvlText w:val="%9."/>
      <w:lvlJc w:val="right"/>
      <w:pPr>
        <w:ind w:left="6480" w:hanging="180"/>
      </w:pPr>
    </w:lvl>
  </w:abstractNum>
  <w:abstractNum w:abstractNumId="36" w15:restartNumberingAfterBreak="0">
    <w:nsid w:val="63FD391C"/>
    <w:multiLevelType w:val="hybridMultilevel"/>
    <w:tmpl w:val="EF0C39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8FC584F"/>
    <w:multiLevelType w:val="hybridMultilevel"/>
    <w:tmpl w:val="B0146CDC"/>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8" w15:restartNumberingAfterBreak="0">
    <w:nsid w:val="690370BA"/>
    <w:multiLevelType w:val="hybridMultilevel"/>
    <w:tmpl w:val="9AC4C7C6"/>
    <w:lvl w:ilvl="0" w:tplc="507657E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6AA344FB"/>
    <w:multiLevelType w:val="hybridMultilevel"/>
    <w:tmpl w:val="9C52A0CC"/>
    <w:lvl w:ilvl="0" w:tplc="500A000F">
      <w:start w:val="1"/>
      <w:numFmt w:val="bullet"/>
      <w:lvlText w:val="-"/>
      <w:lvlJc w:val="left"/>
      <w:pPr>
        <w:tabs>
          <w:tab w:val="num" w:pos="720"/>
        </w:tabs>
        <w:ind w:left="720" w:hanging="360"/>
      </w:pPr>
      <w:rPr>
        <w:rFonts w:ascii="Trebuchet MS" w:eastAsia="Cambria" w:hAnsi="Trebuchet MS" w:cs="Arial" w:hint="default"/>
      </w:rPr>
    </w:lvl>
    <w:lvl w:ilvl="1" w:tplc="500A0019" w:tentative="1">
      <w:start w:val="1"/>
      <w:numFmt w:val="bullet"/>
      <w:lvlText w:val="o"/>
      <w:lvlJc w:val="left"/>
      <w:pPr>
        <w:tabs>
          <w:tab w:val="num" w:pos="1440"/>
        </w:tabs>
        <w:ind w:left="1440" w:hanging="360"/>
      </w:pPr>
      <w:rPr>
        <w:rFonts w:ascii="Courier New" w:hAnsi="Courier New" w:cs="Courier New" w:hint="default"/>
      </w:rPr>
    </w:lvl>
    <w:lvl w:ilvl="2" w:tplc="500A001B" w:tentative="1">
      <w:start w:val="1"/>
      <w:numFmt w:val="bullet"/>
      <w:lvlText w:val=""/>
      <w:lvlJc w:val="left"/>
      <w:pPr>
        <w:tabs>
          <w:tab w:val="num" w:pos="2160"/>
        </w:tabs>
        <w:ind w:left="2160" w:hanging="360"/>
      </w:pPr>
      <w:rPr>
        <w:rFonts w:ascii="Wingdings" w:hAnsi="Wingdings" w:hint="default"/>
      </w:rPr>
    </w:lvl>
    <w:lvl w:ilvl="3" w:tplc="500A000F" w:tentative="1">
      <w:start w:val="1"/>
      <w:numFmt w:val="bullet"/>
      <w:lvlText w:val=""/>
      <w:lvlJc w:val="left"/>
      <w:pPr>
        <w:tabs>
          <w:tab w:val="num" w:pos="2880"/>
        </w:tabs>
        <w:ind w:left="2880" w:hanging="360"/>
      </w:pPr>
      <w:rPr>
        <w:rFonts w:ascii="Symbol" w:hAnsi="Symbol" w:hint="default"/>
      </w:rPr>
    </w:lvl>
    <w:lvl w:ilvl="4" w:tplc="500A0019" w:tentative="1">
      <w:start w:val="1"/>
      <w:numFmt w:val="bullet"/>
      <w:lvlText w:val="o"/>
      <w:lvlJc w:val="left"/>
      <w:pPr>
        <w:tabs>
          <w:tab w:val="num" w:pos="3600"/>
        </w:tabs>
        <w:ind w:left="3600" w:hanging="360"/>
      </w:pPr>
      <w:rPr>
        <w:rFonts w:ascii="Courier New" w:hAnsi="Courier New" w:cs="Courier New" w:hint="default"/>
      </w:rPr>
    </w:lvl>
    <w:lvl w:ilvl="5" w:tplc="500A001B" w:tentative="1">
      <w:start w:val="1"/>
      <w:numFmt w:val="bullet"/>
      <w:lvlText w:val=""/>
      <w:lvlJc w:val="left"/>
      <w:pPr>
        <w:tabs>
          <w:tab w:val="num" w:pos="4320"/>
        </w:tabs>
        <w:ind w:left="4320" w:hanging="360"/>
      </w:pPr>
      <w:rPr>
        <w:rFonts w:ascii="Wingdings" w:hAnsi="Wingdings" w:hint="default"/>
      </w:rPr>
    </w:lvl>
    <w:lvl w:ilvl="6" w:tplc="500A000F" w:tentative="1">
      <w:start w:val="1"/>
      <w:numFmt w:val="bullet"/>
      <w:lvlText w:val=""/>
      <w:lvlJc w:val="left"/>
      <w:pPr>
        <w:tabs>
          <w:tab w:val="num" w:pos="5040"/>
        </w:tabs>
        <w:ind w:left="5040" w:hanging="360"/>
      </w:pPr>
      <w:rPr>
        <w:rFonts w:ascii="Symbol" w:hAnsi="Symbol" w:hint="default"/>
      </w:rPr>
    </w:lvl>
    <w:lvl w:ilvl="7" w:tplc="500A0019" w:tentative="1">
      <w:start w:val="1"/>
      <w:numFmt w:val="bullet"/>
      <w:lvlText w:val="o"/>
      <w:lvlJc w:val="left"/>
      <w:pPr>
        <w:tabs>
          <w:tab w:val="num" w:pos="5760"/>
        </w:tabs>
        <w:ind w:left="5760" w:hanging="360"/>
      </w:pPr>
      <w:rPr>
        <w:rFonts w:ascii="Courier New" w:hAnsi="Courier New" w:cs="Courier New" w:hint="default"/>
      </w:rPr>
    </w:lvl>
    <w:lvl w:ilvl="8" w:tplc="500A001B"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B653DBD"/>
    <w:multiLevelType w:val="hybridMultilevel"/>
    <w:tmpl w:val="568CA5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BC82E92"/>
    <w:multiLevelType w:val="hybridMultilevel"/>
    <w:tmpl w:val="9FFCF746"/>
    <w:lvl w:ilvl="0" w:tplc="1564E4D6">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2" w15:restartNumberingAfterBreak="0">
    <w:nsid w:val="6D675F5D"/>
    <w:multiLevelType w:val="hybridMultilevel"/>
    <w:tmpl w:val="EC90DF16"/>
    <w:lvl w:ilvl="0" w:tplc="F6303CE0">
      <w:start w:val="1"/>
      <w:numFmt w:val="upperLetter"/>
      <w:lvlText w:val="%1."/>
      <w:lvlJc w:val="left"/>
      <w:pPr>
        <w:ind w:left="720" w:hanging="360"/>
      </w:pPr>
      <w:rPr>
        <w:rFonts w:ascii="Open Sans" w:hAnsi="Open Sans" w:cs="Open Sans" w:hint="default"/>
        <w:color w:val="548DD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F8D4649"/>
    <w:multiLevelType w:val="hybridMultilevel"/>
    <w:tmpl w:val="4B0EB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4AB1DB4"/>
    <w:multiLevelType w:val="hybridMultilevel"/>
    <w:tmpl w:val="3A680FB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9"/>
  </w:num>
  <w:num w:numId="2">
    <w:abstractNumId w:val="25"/>
  </w:num>
  <w:num w:numId="3">
    <w:abstractNumId w:val="35"/>
  </w:num>
  <w:num w:numId="4">
    <w:abstractNumId w:val="17"/>
  </w:num>
  <w:num w:numId="5">
    <w:abstractNumId w:val="12"/>
  </w:num>
  <w:num w:numId="6">
    <w:abstractNumId w:val="30"/>
  </w:num>
  <w:num w:numId="7">
    <w:abstractNumId w:val="34"/>
  </w:num>
  <w:num w:numId="8">
    <w:abstractNumId w:val="16"/>
  </w:num>
  <w:num w:numId="9">
    <w:abstractNumId w:val="23"/>
  </w:num>
  <w:num w:numId="10">
    <w:abstractNumId w:val="38"/>
  </w:num>
  <w:num w:numId="11">
    <w:abstractNumId w:val="33"/>
  </w:num>
  <w:num w:numId="12">
    <w:abstractNumId w:val="26"/>
  </w:num>
  <w:num w:numId="13">
    <w:abstractNumId w:val="32"/>
  </w:num>
  <w:num w:numId="14">
    <w:abstractNumId w:val="41"/>
  </w:num>
  <w:num w:numId="15">
    <w:abstractNumId w:val="0"/>
  </w:num>
  <w:num w:numId="16">
    <w:abstractNumId w:val="1"/>
  </w:num>
  <w:num w:numId="17">
    <w:abstractNumId w:val="2"/>
  </w:num>
  <w:num w:numId="18">
    <w:abstractNumId w:val="3"/>
  </w:num>
  <w:num w:numId="19">
    <w:abstractNumId w:val="4"/>
  </w:num>
  <w:num w:numId="20">
    <w:abstractNumId w:val="5"/>
  </w:num>
  <w:num w:numId="21">
    <w:abstractNumId w:val="6"/>
  </w:num>
  <w:num w:numId="22">
    <w:abstractNumId w:val="7"/>
  </w:num>
  <w:num w:numId="23">
    <w:abstractNumId w:val="8"/>
  </w:num>
  <w:num w:numId="24">
    <w:abstractNumId w:val="9"/>
  </w:num>
  <w:num w:numId="25">
    <w:abstractNumId w:val="27"/>
  </w:num>
  <w:num w:numId="26">
    <w:abstractNumId w:val="43"/>
  </w:num>
  <w:num w:numId="27">
    <w:abstractNumId w:val="15"/>
  </w:num>
  <w:num w:numId="28">
    <w:abstractNumId w:val="22"/>
  </w:num>
  <w:num w:numId="29">
    <w:abstractNumId w:val="29"/>
  </w:num>
  <w:num w:numId="30">
    <w:abstractNumId w:val="14"/>
  </w:num>
  <w:num w:numId="31">
    <w:abstractNumId w:val="24"/>
  </w:num>
  <w:num w:numId="32">
    <w:abstractNumId w:val="36"/>
  </w:num>
  <w:num w:numId="33">
    <w:abstractNumId w:val="18"/>
  </w:num>
  <w:num w:numId="34">
    <w:abstractNumId w:val="28"/>
  </w:num>
  <w:num w:numId="35">
    <w:abstractNumId w:val="37"/>
  </w:num>
  <w:num w:numId="36">
    <w:abstractNumId w:val="20"/>
  </w:num>
  <w:num w:numId="37">
    <w:abstractNumId w:val="10"/>
  </w:num>
  <w:num w:numId="38">
    <w:abstractNumId w:val="19"/>
  </w:num>
  <w:num w:numId="39">
    <w:abstractNumId w:val="44"/>
  </w:num>
  <w:num w:numId="40">
    <w:abstractNumId w:val="21"/>
  </w:num>
  <w:num w:numId="41">
    <w:abstractNumId w:val="40"/>
  </w:num>
  <w:num w:numId="42">
    <w:abstractNumId w:val="13"/>
  </w:num>
  <w:num w:numId="43">
    <w:abstractNumId w:val="31"/>
  </w:num>
  <w:num w:numId="44">
    <w:abstractNumId w:val="42"/>
  </w:num>
  <w:num w:numId="45">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05"/>
  <w:displayHorizont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4744"/>
    <w:rsid w:val="0000660C"/>
    <w:rsid w:val="00010791"/>
    <w:rsid w:val="00010CC6"/>
    <w:rsid w:val="00012565"/>
    <w:rsid w:val="00015A7D"/>
    <w:rsid w:val="00016893"/>
    <w:rsid w:val="00020F97"/>
    <w:rsid w:val="000306EF"/>
    <w:rsid w:val="000365C6"/>
    <w:rsid w:val="000402A1"/>
    <w:rsid w:val="00044F07"/>
    <w:rsid w:val="00046E0F"/>
    <w:rsid w:val="000518B1"/>
    <w:rsid w:val="0005285B"/>
    <w:rsid w:val="00054C53"/>
    <w:rsid w:val="00062845"/>
    <w:rsid w:val="00063046"/>
    <w:rsid w:val="0006304D"/>
    <w:rsid w:val="00071660"/>
    <w:rsid w:val="00072CDB"/>
    <w:rsid w:val="00073C18"/>
    <w:rsid w:val="00074E59"/>
    <w:rsid w:val="00075901"/>
    <w:rsid w:val="00082BB2"/>
    <w:rsid w:val="00085DD6"/>
    <w:rsid w:val="00086F36"/>
    <w:rsid w:val="000A63D4"/>
    <w:rsid w:val="000A669D"/>
    <w:rsid w:val="000A6E43"/>
    <w:rsid w:val="000B0F23"/>
    <w:rsid w:val="000B47EC"/>
    <w:rsid w:val="000B6AAD"/>
    <w:rsid w:val="000C1995"/>
    <w:rsid w:val="000C222F"/>
    <w:rsid w:val="000D41A2"/>
    <w:rsid w:val="000D6C59"/>
    <w:rsid w:val="000D6F4B"/>
    <w:rsid w:val="000E16BF"/>
    <w:rsid w:val="000E6BB8"/>
    <w:rsid w:val="000F5C80"/>
    <w:rsid w:val="000F741A"/>
    <w:rsid w:val="001005BF"/>
    <w:rsid w:val="001021FC"/>
    <w:rsid w:val="00103B45"/>
    <w:rsid w:val="00103EC4"/>
    <w:rsid w:val="0012233B"/>
    <w:rsid w:val="001228B8"/>
    <w:rsid w:val="00123CE6"/>
    <w:rsid w:val="0012429E"/>
    <w:rsid w:val="0012640F"/>
    <w:rsid w:val="00126824"/>
    <w:rsid w:val="001274C2"/>
    <w:rsid w:val="00131280"/>
    <w:rsid w:val="001371B9"/>
    <w:rsid w:val="0014267B"/>
    <w:rsid w:val="00144F5B"/>
    <w:rsid w:val="00145458"/>
    <w:rsid w:val="00146229"/>
    <w:rsid w:val="00150E34"/>
    <w:rsid w:val="00152523"/>
    <w:rsid w:val="00155291"/>
    <w:rsid w:val="00155737"/>
    <w:rsid w:val="00156D73"/>
    <w:rsid w:val="00160FC3"/>
    <w:rsid w:val="001631F9"/>
    <w:rsid w:val="00164E83"/>
    <w:rsid w:val="00165245"/>
    <w:rsid w:val="00165271"/>
    <w:rsid w:val="00165A0F"/>
    <w:rsid w:val="00166DC6"/>
    <w:rsid w:val="00170B7E"/>
    <w:rsid w:val="00171472"/>
    <w:rsid w:val="00171FB6"/>
    <w:rsid w:val="00173DA5"/>
    <w:rsid w:val="0018266A"/>
    <w:rsid w:val="001849A0"/>
    <w:rsid w:val="001860E9"/>
    <w:rsid w:val="00186454"/>
    <w:rsid w:val="001944E1"/>
    <w:rsid w:val="00196BE4"/>
    <w:rsid w:val="001A09E3"/>
    <w:rsid w:val="001A7B1D"/>
    <w:rsid w:val="001B21B7"/>
    <w:rsid w:val="001B530C"/>
    <w:rsid w:val="001C38A8"/>
    <w:rsid w:val="001C581F"/>
    <w:rsid w:val="001D34CE"/>
    <w:rsid w:val="001D3A1D"/>
    <w:rsid w:val="001D5285"/>
    <w:rsid w:val="001D68A7"/>
    <w:rsid w:val="001E0E00"/>
    <w:rsid w:val="001E417D"/>
    <w:rsid w:val="001E63CB"/>
    <w:rsid w:val="00201060"/>
    <w:rsid w:val="00215FDB"/>
    <w:rsid w:val="00222C58"/>
    <w:rsid w:val="00231093"/>
    <w:rsid w:val="00235CAA"/>
    <w:rsid w:val="00237162"/>
    <w:rsid w:val="00246488"/>
    <w:rsid w:val="00250058"/>
    <w:rsid w:val="00251A86"/>
    <w:rsid w:val="00255E0A"/>
    <w:rsid w:val="00260045"/>
    <w:rsid w:val="00262AEA"/>
    <w:rsid w:val="0027249E"/>
    <w:rsid w:val="00272F84"/>
    <w:rsid w:val="00274B97"/>
    <w:rsid w:val="00276B6C"/>
    <w:rsid w:val="00276C9D"/>
    <w:rsid w:val="00277F9B"/>
    <w:rsid w:val="00282414"/>
    <w:rsid w:val="00282B8B"/>
    <w:rsid w:val="002847D3"/>
    <w:rsid w:val="002861BE"/>
    <w:rsid w:val="0028660C"/>
    <w:rsid w:val="00287B0B"/>
    <w:rsid w:val="00287CF0"/>
    <w:rsid w:val="00293566"/>
    <w:rsid w:val="00295978"/>
    <w:rsid w:val="00297526"/>
    <w:rsid w:val="002A059D"/>
    <w:rsid w:val="002A3CEB"/>
    <w:rsid w:val="002A48FE"/>
    <w:rsid w:val="002A6469"/>
    <w:rsid w:val="002B10DB"/>
    <w:rsid w:val="002B34F9"/>
    <w:rsid w:val="002B7714"/>
    <w:rsid w:val="002C687A"/>
    <w:rsid w:val="002D1416"/>
    <w:rsid w:val="002E1E7B"/>
    <w:rsid w:val="002E2B79"/>
    <w:rsid w:val="002E5816"/>
    <w:rsid w:val="002E6A36"/>
    <w:rsid w:val="002E7880"/>
    <w:rsid w:val="002F016E"/>
    <w:rsid w:val="002F1008"/>
    <w:rsid w:val="002F5614"/>
    <w:rsid w:val="002F5B64"/>
    <w:rsid w:val="002F6242"/>
    <w:rsid w:val="00304D0F"/>
    <w:rsid w:val="003061C3"/>
    <w:rsid w:val="00310D1B"/>
    <w:rsid w:val="0031111B"/>
    <w:rsid w:val="00312391"/>
    <w:rsid w:val="003132C0"/>
    <w:rsid w:val="00313431"/>
    <w:rsid w:val="0031586B"/>
    <w:rsid w:val="00325644"/>
    <w:rsid w:val="00331166"/>
    <w:rsid w:val="003321E9"/>
    <w:rsid w:val="00333415"/>
    <w:rsid w:val="00337630"/>
    <w:rsid w:val="00340103"/>
    <w:rsid w:val="003416AF"/>
    <w:rsid w:val="003475B7"/>
    <w:rsid w:val="00360B7C"/>
    <w:rsid w:val="00361128"/>
    <w:rsid w:val="003637A3"/>
    <w:rsid w:val="00363B70"/>
    <w:rsid w:val="00363C6D"/>
    <w:rsid w:val="00367D60"/>
    <w:rsid w:val="00371FD0"/>
    <w:rsid w:val="00372620"/>
    <w:rsid w:val="00372DF0"/>
    <w:rsid w:val="00375273"/>
    <w:rsid w:val="00381C4A"/>
    <w:rsid w:val="00387F41"/>
    <w:rsid w:val="00387FC0"/>
    <w:rsid w:val="003914E1"/>
    <w:rsid w:val="00395476"/>
    <w:rsid w:val="003958E9"/>
    <w:rsid w:val="003A115A"/>
    <w:rsid w:val="003A722B"/>
    <w:rsid w:val="003B6436"/>
    <w:rsid w:val="003D168F"/>
    <w:rsid w:val="003D2B99"/>
    <w:rsid w:val="003D4CFD"/>
    <w:rsid w:val="003E06CF"/>
    <w:rsid w:val="003E3E9E"/>
    <w:rsid w:val="003E7661"/>
    <w:rsid w:val="003F0CB7"/>
    <w:rsid w:val="003F3B3A"/>
    <w:rsid w:val="003F7986"/>
    <w:rsid w:val="00403C75"/>
    <w:rsid w:val="00404A91"/>
    <w:rsid w:val="0041051F"/>
    <w:rsid w:val="00411450"/>
    <w:rsid w:val="00412987"/>
    <w:rsid w:val="00414897"/>
    <w:rsid w:val="00421178"/>
    <w:rsid w:val="00423490"/>
    <w:rsid w:val="00424693"/>
    <w:rsid w:val="00427C32"/>
    <w:rsid w:val="004361BC"/>
    <w:rsid w:val="004458E7"/>
    <w:rsid w:val="00445939"/>
    <w:rsid w:val="00453805"/>
    <w:rsid w:val="00483480"/>
    <w:rsid w:val="004950F5"/>
    <w:rsid w:val="00496374"/>
    <w:rsid w:val="004B536C"/>
    <w:rsid w:val="004C1238"/>
    <w:rsid w:val="004D24F2"/>
    <w:rsid w:val="004D256B"/>
    <w:rsid w:val="004E1992"/>
    <w:rsid w:val="004E20B8"/>
    <w:rsid w:val="004E25DD"/>
    <w:rsid w:val="004E2651"/>
    <w:rsid w:val="004E5951"/>
    <w:rsid w:val="004F3053"/>
    <w:rsid w:val="00502184"/>
    <w:rsid w:val="00502E6E"/>
    <w:rsid w:val="00503FC0"/>
    <w:rsid w:val="00506464"/>
    <w:rsid w:val="00506BEF"/>
    <w:rsid w:val="005139EF"/>
    <w:rsid w:val="0051682E"/>
    <w:rsid w:val="00517B8A"/>
    <w:rsid w:val="0053029B"/>
    <w:rsid w:val="00532E87"/>
    <w:rsid w:val="00534967"/>
    <w:rsid w:val="00540335"/>
    <w:rsid w:val="0054103C"/>
    <w:rsid w:val="0054267E"/>
    <w:rsid w:val="00543FA4"/>
    <w:rsid w:val="00550C07"/>
    <w:rsid w:val="005537A8"/>
    <w:rsid w:val="00556C7F"/>
    <w:rsid w:val="00557BF5"/>
    <w:rsid w:val="00560FF9"/>
    <w:rsid w:val="00565460"/>
    <w:rsid w:val="0056663C"/>
    <w:rsid w:val="00570600"/>
    <w:rsid w:val="00571324"/>
    <w:rsid w:val="0057237B"/>
    <w:rsid w:val="00575CAC"/>
    <w:rsid w:val="00580A15"/>
    <w:rsid w:val="00584A42"/>
    <w:rsid w:val="00585B67"/>
    <w:rsid w:val="00587284"/>
    <w:rsid w:val="0059078D"/>
    <w:rsid w:val="005929FC"/>
    <w:rsid w:val="00596B68"/>
    <w:rsid w:val="0059710E"/>
    <w:rsid w:val="005A1A94"/>
    <w:rsid w:val="005A4D35"/>
    <w:rsid w:val="005A5E8A"/>
    <w:rsid w:val="005B214C"/>
    <w:rsid w:val="005B49D7"/>
    <w:rsid w:val="005B56BB"/>
    <w:rsid w:val="005B7457"/>
    <w:rsid w:val="005B791D"/>
    <w:rsid w:val="005C218F"/>
    <w:rsid w:val="005C4A13"/>
    <w:rsid w:val="005C6D7D"/>
    <w:rsid w:val="005D3645"/>
    <w:rsid w:val="005E0202"/>
    <w:rsid w:val="005E43EB"/>
    <w:rsid w:val="005E541C"/>
    <w:rsid w:val="005E5AB3"/>
    <w:rsid w:val="005E656A"/>
    <w:rsid w:val="00602915"/>
    <w:rsid w:val="00603D5B"/>
    <w:rsid w:val="00604455"/>
    <w:rsid w:val="00604825"/>
    <w:rsid w:val="006064DA"/>
    <w:rsid w:val="006110AE"/>
    <w:rsid w:val="006120D5"/>
    <w:rsid w:val="0061333C"/>
    <w:rsid w:val="00615099"/>
    <w:rsid w:val="006152B4"/>
    <w:rsid w:val="006164CF"/>
    <w:rsid w:val="0061767F"/>
    <w:rsid w:val="00620943"/>
    <w:rsid w:val="0062563F"/>
    <w:rsid w:val="00635EF5"/>
    <w:rsid w:val="0064129E"/>
    <w:rsid w:val="006413CD"/>
    <w:rsid w:val="006420FC"/>
    <w:rsid w:val="00643082"/>
    <w:rsid w:val="006447B1"/>
    <w:rsid w:val="006524ED"/>
    <w:rsid w:val="00653C9F"/>
    <w:rsid w:val="00656392"/>
    <w:rsid w:val="00661BF0"/>
    <w:rsid w:val="006642CF"/>
    <w:rsid w:val="006706DC"/>
    <w:rsid w:val="0067110E"/>
    <w:rsid w:val="0068269D"/>
    <w:rsid w:val="00687467"/>
    <w:rsid w:val="00691013"/>
    <w:rsid w:val="006A6CA2"/>
    <w:rsid w:val="006B1FCA"/>
    <w:rsid w:val="006B28DA"/>
    <w:rsid w:val="006B787B"/>
    <w:rsid w:val="006B79D3"/>
    <w:rsid w:val="006C2705"/>
    <w:rsid w:val="006C2C4B"/>
    <w:rsid w:val="006C48CD"/>
    <w:rsid w:val="006D4B49"/>
    <w:rsid w:val="006D51DF"/>
    <w:rsid w:val="006D547C"/>
    <w:rsid w:val="006D5C67"/>
    <w:rsid w:val="006D611C"/>
    <w:rsid w:val="006E0441"/>
    <w:rsid w:val="006E5B4F"/>
    <w:rsid w:val="006E6DAE"/>
    <w:rsid w:val="006E72BB"/>
    <w:rsid w:val="006F2F1B"/>
    <w:rsid w:val="006F76E3"/>
    <w:rsid w:val="00702F80"/>
    <w:rsid w:val="00706471"/>
    <w:rsid w:val="00716C67"/>
    <w:rsid w:val="007202F9"/>
    <w:rsid w:val="00725FD4"/>
    <w:rsid w:val="00726B32"/>
    <w:rsid w:val="007320B7"/>
    <w:rsid w:val="00735AC6"/>
    <w:rsid w:val="007424C0"/>
    <w:rsid w:val="00744E14"/>
    <w:rsid w:val="0074557B"/>
    <w:rsid w:val="00745B32"/>
    <w:rsid w:val="00746637"/>
    <w:rsid w:val="00752755"/>
    <w:rsid w:val="007579DF"/>
    <w:rsid w:val="007603E9"/>
    <w:rsid w:val="0076253A"/>
    <w:rsid w:val="007674CF"/>
    <w:rsid w:val="00767E7E"/>
    <w:rsid w:val="0077233E"/>
    <w:rsid w:val="00774AFD"/>
    <w:rsid w:val="0078660C"/>
    <w:rsid w:val="00790818"/>
    <w:rsid w:val="007914C0"/>
    <w:rsid w:val="00795571"/>
    <w:rsid w:val="007A230C"/>
    <w:rsid w:val="007A31CF"/>
    <w:rsid w:val="007A48B8"/>
    <w:rsid w:val="007A5D85"/>
    <w:rsid w:val="007B1A7A"/>
    <w:rsid w:val="007B372C"/>
    <w:rsid w:val="007C17FF"/>
    <w:rsid w:val="007D57A9"/>
    <w:rsid w:val="007E0E7C"/>
    <w:rsid w:val="007E19AB"/>
    <w:rsid w:val="007E1D34"/>
    <w:rsid w:val="007E22D1"/>
    <w:rsid w:val="007E2D5B"/>
    <w:rsid w:val="007E3B36"/>
    <w:rsid w:val="007E3EEE"/>
    <w:rsid w:val="007E3F6A"/>
    <w:rsid w:val="007E4A18"/>
    <w:rsid w:val="007E70D0"/>
    <w:rsid w:val="007F323C"/>
    <w:rsid w:val="007F3ED5"/>
    <w:rsid w:val="007F5342"/>
    <w:rsid w:val="007F598B"/>
    <w:rsid w:val="007F5F7A"/>
    <w:rsid w:val="008011E7"/>
    <w:rsid w:val="00802226"/>
    <w:rsid w:val="00802306"/>
    <w:rsid w:val="008044C2"/>
    <w:rsid w:val="00804CDF"/>
    <w:rsid w:val="00804EC8"/>
    <w:rsid w:val="00805FF6"/>
    <w:rsid w:val="008073E7"/>
    <w:rsid w:val="00811A03"/>
    <w:rsid w:val="00812DE6"/>
    <w:rsid w:val="00814119"/>
    <w:rsid w:val="00814E91"/>
    <w:rsid w:val="0081501C"/>
    <w:rsid w:val="008153CD"/>
    <w:rsid w:val="00815513"/>
    <w:rsid w:val="00815C13"/>
    <w:rsid w:val="0082149C"/>
    <w:rsid w:val="00825F85"/>
    <w:rsid w:val="00827DD6"/>
    <w:rsid w:val="00830F40"/>
    <w:rsid w:val="00831261"/>
    <w:rsid w:val="00832930"/>
    <w:rsid w:val="008474E8"/>
    <w:rsid w:val="00847C2D"/>
    <w:rsid w:val="008528E4"/>
    <w:rsid w:val="008607D5"/>
    <w:rsid w:val="0086187A"/>
    <w:rsid w:val="00862DCB"/>
    <w:rsid w:val="00865B3D"/>
    <w:rsid w:val="00870E5E"/>
    <w:rsid w:val="008771D6"/>
    <w:rsid w:val="00883CB4"/>
    <w:rsid w:val="0089161F"/>
    <w:rsid w:val="008939F8"/>
    <w:rsid w:val="00897412"/>
    <w:rsid w:val="008A0BA5"/>
    <w:rsid w:val="008A0C96"/>
    <w:rsid w:val="008A44B2"/>
    <w:rsid w:val="008A5F7C"/>
    <w:rsid w:val="008B31D2"/>
    <w:rsid w:val="008B3F94"/>
    <w:rsid w:val="008B55CC"/>
    <w:rsid w:val="008B6920"/>
    <w:rsid w:val="008C65AF"/>
    <w:rsid w:val="008D1681"/>
    <w:rsid w:val="008D438B"/>
    <w:rsid w:val="008E2AC3"/>
    <w:rsid w:val="008E433E"/>
    <w:rsid w:val="008E7A47"/>
    <w:rsid w:val="008F64A0"/>
    <w:rsid w:val="009159B0"/>
    <w:rsid w:val="0092148A"/>
    <w:rsid w:val="00921C0C"/>
    <w:rsid w:val="00924A0B"/>
    <w:rsid w:val="0093031F"/>
    <w:rsid w:val="00932193"/>
    <w:rsid w:val="00932421"/>
    <w:rsid w:val="0093573F"/>
    <w:rsid w:val="00935B76"/>
    <w:rsid w:val="009549AB"/>
    <w:rsid w:val="00954F18"/>
    <w:rsid w:val="00960E1D"/>
    <w:rsid w:val="009701BA"/>
    <w:rsid w:val="00993307"/>
    <w:rsid w:val="00997AD5"/>
    <w:rsid w:val="009A109E"/>
    <w:rsid w:val="009B5123"/>
    <w:rsid w:val="009B6846"/>
    <w:rsid w:val="009B68EA"/>
    <w:rsid w:val="009B698B"/>
    <w:rsid w:val="009D09CB"/>
    <w:rsid w:val="009D1DBF"/>
    <w:rsid w:val="009E1F93"/>
    <w:rsid w:val="009F0009"/>
    <w:rsid w:val="009F18EA"/>
    <w:rsid w:val="00A0011F"/>
    <w:rsid w:val="00A0300F"/>
    <w:rsid w:val="00A05E32"/>
    <w:rsid w:val="00A10D52"/>
    <w:rsid w:val="00A15D5A"/>
    <w:rsid w:val="00A212A8"/>
    <w:rsid w:val="00A2162F"/>
    <w:rsid w:val="00A25CC6"/>
    <w:rsid w:val="00A30245"/>
    <w:rsid w:val="00A31BB1"/>
    <w:rsid w:val="00A3254F"/>
    <w:rsid w:val="00A3617E"/>
    <w:rsid w:val="00A37611"/>
    <w:rsid w:val="00A3768F"/>
    <w:rsid w:val="00A43477"/>
    <w:rsid w:val="00A43591"/>
    <w:rsid w:val="00A46632"/>
    <w:rsid w:val="00A50F47"/>
    <w:rsid w:val="00A55340"/>
    <w:rsid w:val="00A61BAB"/>
    <w:rsid w:val="00A6234C"/>
    <w:rsid w:val="00A62AF1"/>
    <w:rsid w:val="00A673E1"/>
    <w:rsid w:val="00A7108E"/>
    <w:rsid w:val="00A7347B"/>
    <w:rsid w:val="00A752D1"/>
    <w:rsid w:val="00A7610C"/>
    <w:rsid w:val="00A77605"/>
    <w:rsid w:val="00A824C0"/>
    <w:rsid w:val="00A8574A"/>
    <w:rsid w:val="00A920E2"/>
    <w:rsid w:val="00A9225A"/>
    <w:rsid w:val="00A92858"/>
    <w:rsid w:val="00A9359A"/>
    <w:rsid w:val="00AA331B"/>
    <w:rsid w:val="00AA3493"/>
    <w:rsid w:val="00AA3BE1"/>
    <w:rsid w:val="00AA77A1"/>
    <w:rsid w:val="00AB15D0"/>
    <w:rsid w:val="00AB3C9C"/>
    <w:rsid w:val="00AB4799"/>
    <w:rsid w:val="00AC158A"/>
    <w:rsid w:val="00AC4879"/>
    <w:rsid w:val="00AD06B6"/>
    <w:rsid w:val="00AD3073"/>
    <w:rsid w:val="00AD3D4F"/>
    <w:rsid w:val="00AD59BA"/>
    <w:rsid w:val="00AD5F39"/>
    <w:rsid w:val="00AE3947"/>
    <w:rsid w:val="00AF0826"/>
    <w:rsid w:val="00AF6BF3"/>
    <w:rsid w:val="00B02AEA"/>
    <w:rsid w:val="00B030B3"/>
    <w:rsid w:val="00B04EE6"/>
    <w:rsid w:val="00B110F6"/>
    <w:rsid w:val="00B166EB"/>
    <w:rsid w:val="00B17113"/>
    <w:rsid w:val="00B23535"/>
    <w:rsid w:val="00B34E85"/>
    <w:rsid w:val="00B54744"/>
    <w:rsid w:val="00B576C8"/>
    <w:rsid w:val="00B61851"/>
    <w:rsid w:val="00B65D20"/>
    <w:rsid w:val="00B70C62"/>
    <w:rsid w:val="00B757F1"/>
    <w:rsid w:val="00B81374"/>
    <w:rsid w:val="00B920FD"/>
    <w:rsid w:val="00B933C9"/>
    <w:rsid w:val="00B93C21"/>
    <w:rsid w:val="00B95489"/>
    <w:rsid w:val="00BA1EB8"/>
    <w:rsid w:val="00BA734E"/>
    <w:rsid w:val="00BC3819"/>
    <w:rsid w:val="00BC5896"/>
    <w:rsid w:val="00BC5932"/>
    <w:rsid w:val="00BD0AC0"/>
    <w:rsid w:val="00BD3027"/>
    <w:rsid w:val="00BD517C"/>
    <w:rsid w:val="00BE3BCD"/>
    <w:rsid w:val="00BE6B3D"/>
    <w:rsid w:val="00BE718F"/>
    <w:rsid w:val="00BF19B5"/>
    <w:rsid w:val="00BF5EEF"/>
    <w:rsid w:val="00BF6654"/>
    <w:rsid w:val="00C005BF"/>
    <w:rsid w:val="00C049C6"/>
    <w:rsid w:val="00C051C8"/>
    <w:rsid w:val="00C063CA"/>
    <w:rsid w:val="00C25901"/>
    <w:rsid w:val="00C35C97"/>
    <w:rsid w:val="00C36E7C"/>
    <w:rsid w:val="00C44A27"/>
    <w:rsid w:val="00C458FC"/>
    <w:rsid w:val="00C50268"/>
    <w:rsid w:val="00C5071C"/>
    <w:rsid w:val="00C51873"/>
    <w:rsid w:val="00C51EB2"/>
    <w:rsid w:val="00C54CBD"/>
    <w:rsid w:val="00C61C03"/>
    <w:rsid w:val="00C62539"/>
    <w:rsid w:val="00C64F7B"/>
    <w:rsid w:val="00C7006A"/>
    <w:rsid w:val="00C70F5F"/>
    <w:rsid w:val="00C714C2"/>
    <w:rsid w:val="00C76C4B"/>
    <w:rsid w:val="00C81E44"/>
    <w:rsid w:val="00C84811"/>
    <w:rsid w:val="00C85B17"/>
    <w:rsid w:val="00C869E3"/>
    <w:rsid w:val="00C87207"/>
    <w:rsid w:val="00C91685"/>
    <w:rsid w:val="00C918BD"/>
    <w:rsid w:val="00C964E0"/>
    <w:rsid w:val="00CA7238"/>
    <w:rsid w:val="00CB1374"/>
    <w:rsid w:val="00CB5A1E"/>
    <w:rsid w:val="00CC2B7F"/>
    <w:rsid w:val="00CD125A"/>
    <w:rsid w:val="00CD6530"/>
    <w:rsid w:val="00CD71F0"/>
    <w:rsid w:val="00CE05CD"/>
    <w:rsid w:val="00CE078D"/>
    <w:rsid w:val="00CE340C"/>
    <w:rsid w:val="00CF3F07"/>
    <w:rsid w:val="00CF712C"/>
    <w:rsid w:val="00D00F61"/>
    <w:rsid w:val="00D051FF"/>
    <w:rsid w:val="00D0599F"/>
    <w:rsid w:val="00D07476"/>
    <w:rsid w:val="00D1330B"/>
    <w:rsid w:val="00D162A8"/>
    <w:rsid w:val="00D162C9"/>
    <w:rsid w:val="00D21E2F"/>
    <w:rsid w:val="00D23E46"/>
    <w:rsid w:val="00D240E5"/>
    <w:rsid w:val="00D25203"/>
    <w:rsid w:val="00D326D9"/>
    <w:rsid w:val="00D43762"/>
    <w:rsid w:val="00D45293"/>
    <w:rsid w:val="00D52F73"/>
    <w:rsid w:val="00D53EB6"/>
    <w:rsid w:val="00D56BB5"/>
    <w:rsid w:val="00D601F4"/>
    <w:rsid w:val="00D657F8"/>
    <w:rsid w:val="00D7072E"/>
    <w:rsid w:val="00D71AC6"/>
    <w:rsid w:val="00D72334"/>
    <w:rsid w:val="00D72AAE"/>
    <w:rsid w:val="00D732A9"/>
    <w:rsid w:val="00D7385F"/>
    <w:rsid w:val="00D74F19"/>
    <w:rsid w:val="00D754FB"/>
    <w:rsid w:val="00D760FE"/>
    <w:rsid w:val="00D82ABA"/>
    <w:rsid w:val="00D876BB"/>
    <w:rsid w:val="00D87E50"/>
    <w:rsid w:val="00D910ED"/>
    <w:rsid w:val="00DA0C9E"/>
    <w:rsid w:val="00DA2332"/>
    <w:rsid w:val="00DA6A0C"/>
    <w:rsid w:val="00DB3060"/>
    <w:rsid w:val="00DB7423"/>
    <w:rsid w:val="00DC15ED"/>
    <w:rsid w:val="00DC5680"/>
    <w:rsid w:val="00DC7383"/>
    <w:rsid w:val="00DC7954"/>
    <w:rsid w:val="00DD58E1"/>
    <w:rsid w:val="00DD5B6C"/>
    <w:rsid w:val="00DE2638"/>
    <w:rsid w:val="00DE530D"/>
    <w:rsid w:val="00DE71C1"/>
    <w:rsid w:val="00DF42AC"/>
    <w:rsid w:val="00E0139E"/>
    <w:rsid w:val="00E04730"/>
    <w:rsid w:val="00E0586C"/>
    <w:rsid w:val="00E06309"/>
    <w:rsid w:val="00E1304E"/>
    <w:rsid w:val="00E159FA"/>
    <w:rsid w:val="00E16884"/>
    <w:rsid w:val="00E17BC2"/>
    <w:rsid w:val="00E17F3F"/>
    <w:rsid w:val="00E219A0"/>
    <w:rsid w:val="00E23AC5"/>
    <w:rsid w:val="00E34C61"/>
    <w:rsid w:val="00E35149"/>
    <w:rsid w:val="00E4228A"/>
    <w:rsid w:val="00E4436A"/>
    <w:rsid w:val="00E45B58"/>
    <w:rsid w:val="00E466C5"/>
    <w:rsid w:val="00E46953"/>
    <w:rsid w:val="00E47D3E"/>
    <w:rsid w:val="00E547C5"/>
    <w:rsid w:val="00E5508D"/>
    <w:rsid w:val="00E55CF8"/>
    <w:rsid w:val="00E565B2"/>
    <w:rsid w:val="00E62AA3"/>
    <w:rsid w:val="00E656C0"/>
    <w:rsid w:val="00E66C15"/>
    <w:rsid w:val="00E71CE0"/>
    <w:rsid w:val="00E723E6"/>
    <w:rsid w:val="00E736CC"/>
    <w:rsid w:val="00E73EDA"/>
    <w:rsid w:val="00E80066"/>
    <w:rsid w:val="00E8042F"/>
    <w:rsid w:val="00E95F1C"/>
    <w:rsid w:val="00EA2364"/>
    <w:rsid w:val="00EA3548"/>
    <w:rsid w:val="00EA696E"/>
    <w:rsid w:val="00EB09DD"/>
    <w:rsid w:val="00EB7503"/>
    <w:rsid w:val="00EB7751"/>
    <w:rsid w:val="00EC0C2D"/>
    <w:rsid w:val="00EC1C44"/>
    <w:rsid w:val="00EC2260"/>
    <w:rsid w:val="00EC2672"/>
    <w:rsid w:val="00ED0570"/>
    <w:rsid w:val="00ED0C26"/>
    <w:rsid w:val="00ED4134"/>
    <w:rsid w:val="00ED4163"/>
    <w:rsid w:val="00ED513F"/>
    <w:rsid w:val="00ED588B"/>
    <w:rsid w:val="00EF16F5"/>
    <w:rsid w:val="00EF21C9"/>
    <w:rsid w:val="00EF653B"/>
    <w:rsid w:val="00F109F7"/>
    <w:rsid w:val="00F12EF0"/>
    <w:rsid w:val="00F14070"/>
    <w:rsid w:val="00F14122"/>
    <w:rsid w:val="00F25CF8"/>
    <w:rsid w:val="00F26BC6"/>
    <w:rsid w:val="00F32C1D"/>
    <w:rsid w:val="00F351FD"/>
    <w:rsid w:val="00F35642"/>
    <w:rsid w:val="00F35AA4"/>
    <w:rsid w:val="00F36448"/>
    <w:rsid w:val="00F37275"/>
    <w:rsid w:val="00F41E4B"/>
    <w:rsid w:val="00F61BBD"/>
    <w:rsid w:val="00F66533"/>
    <w:rsid w:val="00F70F33"/>
    <w:rsid w:val="00F73D8E"/>
    <w:rsid w:val="00F7549B"/>
    <w:rsid w:val="00F76D9D"/>
    <w:rsid w:val="00F8166A"/>
    <w:rsid w:val="00F86BFD"/>
    <w:rsid w:val="00F91CF0"/>
    <w:rsid w:val="00F925A0"/>
    <w:rsid w:val="00F96533"/>
    <w:rsid w:val="00FA07D1"/>
    <w:rsid w:val="00FA4499"/>
    <w:rsid w:val="00FB0BE3"/>
    <w:rsid w:val="00FB4549"/>
    <w:rsid w:val="00FB7456"/>
    <w:rsid w:val="00FC557B"/>
    <w:rsid w:val="00FC62A3"/>
    <w:rsid w:val="00FC704E"/>
    <w:rsid w:val="00FD25C1"/>
    <w:rsid w:val="00FD3AA6"/>
    <w:rsid w:val="00FD6577"/>
    <w:rsid w:val="00FE20D2"/>
    <w:rsid w:val="00FE3AB0"/>
    <w:rsid w:val="00FE5E7D"/>
    <w:rsid w:val="00FF29B9"/>
    <w:rsid w:val="00FF3DD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F794B85E-470E-48ED-9575-17FC8B089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t-EE"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1128"/>
    <w:pPr>
      <w:suppressAutoHyphens/>
      <w:spacing w:after="200" w:line="276" w:lineRule="auto"/>
    </w:pPr>
    <w:rPr>
      <w:sz w:val="22"/>
      <w:szCs w:val="22"/>
      <w:lang w:eastAsia="ar-SA"/>
    </w:rPr>
  </w:style>
  <w:style w:type="paragraph" w:styleId="Heading1">
    <w:name w:val="heading 1"/>
    <w:basedOn w:val="Normal"/>
    <w:next w:val="BodyText"/>
    <w:link w:val="Heading1Char"/>
    <w:qFormat/>
    <w:rsid w:val="00361128"/>
    <w:pPr>
      <w:keepNext/>
      <w:keepLines/>
      <w:tabs>
        <w:tab w:val="num" w:pos="432"/>
      </w:tabs>
      <w:spacing w:before="480" w:after="0"/>
      <w:ind w:left="432" w:hanging="432"/>
      <w:outlineLvl w:val="0"/>
    </w:pPr>
    <w:rPr>
      <w:rFonts w:ascii="Cambria" w:eastAsia="Times New Roman" w:hAnsi="Cambria"/>
      <w:b/>
      <w:bCs/>
      <w:color w:val="365F91"/>
      <w:sz w:val="28"/>
      <w:szCs w:val="28"/>
    </w:rPr>
  </w:style>
  <w:style w:type="paragraph" w:styleId="Heading2">
    <w:name w:val="heading 2"/>
    <w:basedOn w:val="Normal"/>
    <w:next w:val="BodyText"/>
    <w:link w:val="Heading2Char"/>
    <w:qFormat/>
    <w:rsid w:val="00361128"/>
    <w:pPr>
      <w:keepNext/>
      <w:tabs>
        <w:tab w:val="num" w:pos="432"/>
      </w:tabs>
      <w:spacing w:before="240" w:after="60" w:line="100" w:lineRule="atLeast"/>
      <w:ind w:left="432" w:hanging="432"/>
      <w:outlineLvl w:val="1"/>
    </w:pPr>
    <w:rPr>
      <w:rFonts w:ascii="Cambria" w:eastAsia="SimSun" w:hAnsi="Cambria"/>
      <w:b/>
      <w:bCs/>
      <w:i/>
      <w:iCs/>
      <w:sz w:val="28"/>
      <w:szCs w:val="28"/>
      <w:lang w:val="en-GB"/>
    </w:rPr>
  </w:style>
  <w:style w:type="paragraph" w:styleId="Heading3">
    <w:name w:val="heading 3"/>
    <w:basedOn w:val="Normal"/>
    <w:next w:val="BodyText"/>
    <w:link w:val="Heading3Char"/>
    <w:qFormat/>
    <w:rsid w:val="00361128"/>
    <w:pPr>
      <w:keepNext/>
      <w:numPr>
        <w:ilvl w:val="2"/>
      </w:numPr>
      <w:tabs>
        <w:tab w:val="left" w:pos="720"/>
      </w:tabs>
      <w:spacing w:after="120" w:line="100" w:lineRule="atLeast"/>
      <w:ind w:left="720" w:hanging="720"/>
      <w:outlineLvl w:val="2"/>
    </w:pPr>
    <w:rPr>
      <w:rFonts w:ascii="Trebuchet MS" w:eastAsia="Cambria" w:hAnsi="Trebuchet MS" w:cs="Arial"/>
      <w:b/>
      <w:bCs/>
      <w:i/>
      <w:sz w:val="24"/>
      <w:szCs w:val="26"/>
      <w:lang w:val="en-GB"/>
    </w:rPr>
  </w:style>
  <w:style w:type="paragraph" w:styleId="Heading4">
    <w:name w:val="heading 4"/>
    <w:basedOn w:val="Normal"/>
    <w:next w:val="BodyText"/>
    <w:link w:val="Heading4Char"/>
    <w:qFormat/>
    <w:rsid w:val="00361128"/>
    <w:pPr>
      <w:keepNext/>
      <w:numPr>
        <w:ilvl w:val="3"/>
      </w:numPr>
      <w:tabs>
        <w:tab w:val="left" w:pos="864"/>
      </w:tabs>
      <w:spacing w:before="240" w:after="60" w:line="100" w:lineRule="atLeast"/>
      <w:ind w:left="864" w:hanging="864"/>
      <w:outlineLvl w:val="3"/>
    </w:pPr>
    <w:rPr>
      <w:rFonts w:ascii="Times New Roman" w:eastAsia="Cambria" w:hAnsi="Times New Roman"/>
      <w:b/>
      <w:bCs/>
      <w:sz w:val="28"/>
      <w:szCs w:val="28"/>
      <w:lang w:val="en-GB"/>
    </w:rPr>
  </w:style>
  <w:style w:type="paragraph" w:styleId="Heading5">
    <w:name w:val="heading 5"/>
    <w:basedOn w:val="Normal"/>
    <w:next w:val="BodyText"/>
    <w:link w:val="Heading5Char"/>
    <w:qFormat/>
    <w:rsid w:val="00361128"/>
    <w:pPr>
      <w:numPr>
        <w:ilvl w:val="4"/>
      </w:numPr>
      <w:tabs>
        <w:tab w:val="left" w:pos="1008"/>
      </w:tabs>
      <w:spacing w:before="240" w:after="60" w:line="100" w:lineRule="atLeast"/>
      <w:ind w:left="1008" w:hanging="1008"/>
      <w:outlineLvl w:val="4"/>
    </w:pPr>
    <w:rPr>
      <w:rFonts w:ascii="Cambria" w:eastAsia="Cambria" w:hAnsi="Cambria"/>
      <w:b/>
      <w:bCs/>
      <w:i/>
      <w:iCs/>
      <w:sz w:val="26"/>
      <w:szCs w:val="26"/>
      <w:lang w:val="en-GB"/>
    </w:rPr>
  </w:style>
  <w:style w:type="paragraph" w:styleId="Heading6">
    <w:name w:val="heading 6"/>
    <w:basedOn w:val="Normal"/>
    <w:next w:val="BodyText"/>
    <w:link w:val="Heading6Char"/>
    <w:qFormat/>
    <w:rsid w:val="00361128"/>
    <w:pPr>
      <w:numPr>
        <w:ilvl w:val="5"/>
      </w:numPr>
      <w:tabs>
        <w:tab w:val="left" w:pos="1152"/>
      </w:tabs>
      <w:spacing w:before="240" w:after="60" w:line="100" w:lineRule="atLeast"/>
      <w:ind w:left="1152" w:hanging="1152"/>
      <w:outlineLvl w:val="5"/>
    </w:pPr>
    <w:rPr>
      <w:rFonts w:ascii="Times New Roman" w:eastAsia="Cambria" w:hAnsi="Times New Roman"/>
      <w:b/>
      <w:bCs/>
      <w:lang w:val="en-GB"/>
    </w:rPr>
  </w:style>
  <w:style w:type="paragraph" w:styleId="Heading7">
    <w:name w:val="heading 7"/>
    <w:basedOn w:val="Normal"/>
    <w:next w:val="BodyText"/>
    <w:link w:val="Heading7Char"/>
    <w:qFormat/>
    <w:rsid w:val="00361128"/>
    <w:pPr>
      <w:numPr>
        <w:ilvl w:val="6"/>
      </w:numPr>
      <w:tabs>
        <w:tab w:val="left" w:pos="1296"/>
      </w:tabs>
      <w:spacing w:before="240" w:after="60" w:line="100" w:lineRule="atLeast"/>
      <w:ind w:left="1296" w:hanging="1296"/>
      <w:outlineLvl w:val="6"/>
    </w:pPr>
    <w:rPr>
      <w:rFonts w:ascii="Times New Roman" w:eastAsia="Cambria" w:hAnsi="Times New Roman"/>
      <w:sz w:val="24"/>
      <w:szCs w:val="24"/>
      <w:lang w:val="en-GB"/>
    </w:rPr>
  </w:style>
  <w:style w:type="paragraph" w:styleId="Heading8">
    <w:name w:val="heading 8"/>
    <w:basedOn w:val="Normal"/>
    <w:next w:val="BodyText"/>
    <w:link w:val="Heading8Char"/>
    <w:qFormat/>
    <w:rsid w:val="00361128"/>
    <w:pPr>
      <w:numPr>
        <w:ilvl w:val="7"/>
      </w:numPr>
      <w:tabs>
        <w:tab w:val="left" w:pos="1440"/>
      </w:tabs>
      <w:spacing w:before="240" w:after="60" w:line="100" w:lineRule="atLeast"/>
      <w:ind w:left="1440" w:hanging="1440"/>
      <w:outlineLvl w:val="7"/>
    </w:pPr>
    <w:rPr>
      <w:rFonts w:ascii="Times New Roman" w:eastAsia="Cambria" w:hAnsi="Times New Roman"/>
      <w:i/>
      <w:iCs/>
      <w:sz w:val="24"/>
      <w:szCs w:val="24"/>
      <w:lang w:val="en-GB"/>
    </w:rPr>
  </w:style>
  <w:style w:type="paragraph" w:styleId="Heading9">
    <w:name w:val="heading 9"/>
    <w:basedOn w:val="Normal"/>
    <w:next w:val="BodyText"/>
    <w:link w:val="Heading9Char"/>
    <w:qFormat/>
    <w:rsid w:val="00361128"/>
    <w:pPr>
      <w:keepNext/>
      <w:numPr>
        <w:ilvl w:val="8"/>
      </w:numPr>
      <w:tabs>
        <w:tab w:val="num" w:pos="1584"/>
      </w:tabs>
      <w:spacing w:line="300" w:lineRule="exact"/>
      <w:ind w:left="1584" w:hanging="1584"/>
      <w:outlineLvl w:val="8"/>
    </w:pPr>
    <w:rPr>
      <w:rFonts w:ascii="Arial" w:eastAsia="Times" w:hAnsi="Arial"/>
      <w:b/>
      <w:bCs/>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03B45"/>
    <w:rPr>
      <w:rFonts w:ascii="Cambria" w:eastAsia="Times New Roman" w:hAnsi="Cambria"/>
      <w:b/>
      <w:bCs/>
      <w:color w:val="365F91"/>
      <w:sz w:val="28"/>
      <w:szCs w:val="28"/>
      <w:lang w:eastAsia="ar-SA"/>
    </w:rPr>
  </w:style>
  <w:style w:type="character" w:customStyle="1" w:styleId="Heading2Char">
    <w:name w:val="Heading 2 Char"/>
    <w:basedOn w:val="DefaultParagraphFont"/>
    <w:link w:val="Heading2"/>
    <w:rsid w:val="007914C0"/>
    <w:rPr>
      <w:rFonts w:ascii="Cambria" w:eastAsia="SimSun" w:hAnsi="Cambria"/>
      <w:b/>
      <w:bCs/>
      <w:i/>
      <w:iCs/>
      <w:sz w:val="28"/>
      <w:szCs w:val="28"/>
      <w:lang w:val="en-GB" w:eastAsia="ar-SA"/>
    </w:rPr>
  </w:style>
  <w:style w:type="character" w:customStyle="1" w:styleId="Heading3Char">
    <w:name w:val="Heading 3 Char"/>
    <w:basedOn w:val="DefaultParagraphFont"/>
    <w:link w:val="Heading3"/>
    <w:rsid w:val="007914C0"/>
    <w:rPr>
      <w:rFonts w:ascii="Trebuchet MS" w:eastAsia="Cambria" w:hAnsi="Trebuchet MS" w:cs="Arial"/>
      <w:b/>
      <w:bCs/>
      <w:i/>
      <w:sz w:val="24"/>
      <w:szCs w:val="26"/>
      <w:lang w:val="en-GB" w:eastAsia="ar-SA"/>
    </w:rPr>
  </w:style>
  <w:style w:type="character" w:customStyle="1" w:styleId="Heading4Char">
    <w:name w:val="Heading 4 Char"/>
    <w:basedOn w:val="DefaultParagraphFont"/>
    <w:link w:val="Heading4"/>
    <w:rsid w:val="007914C0"/>
    <w:rPr>
      <w:rFonts w:ascii="Times New Roman" w:eastAsia="Cambria" w:hAnsi="Times New Roman"/>
      <w:b/>
      <w:bCs/>
      <w:sz w:val="28"/>
      <w:szCs w:val="28"/>
      <w:lang w:val="en-GB" w:eastAsia="ar-SA"/>
    </w:rPr>
  </w:style>
  <w:style w:type="character" w:customStyle="1" w:styleId="Heading5Char">
    <w:name w:val="Heading 5 Char"/>
    <w:basedOn w:val="DefaultParagraphFont"/>
    <w:link w:val="Heading5"/>
    <w:rsid w:val="007914C0"/>
    <w:rPr>
      <w:rFonts w:ascii="Cambria" w:eastAsia="Cambria" w:hAnsi="Cambria"/>
      <w:b/>
      <w:bCs/>
      <w:i/>
      <w:iCs/>
      <w:sz w:val="26"/>
      <w:szCs w:val="26"/>
      <w:lang w:val="en-GB" w:eastAsia="ar-SA"/>
    </w:rPr>
  </w:style>
  <w:style w:type="character" w:customStyle="1" w:styleId="Heading6Char">
    <w:name w:val="Heading 6 Char"/>
    <w:basedOn w:val="DefaultParagraphFont"/>
    <w:link w:val="Heading6"/>
    <w:rsid w:val="007914C0"/>
    <w:rPr>
      <w:rFonts w:ascii="Times New Roman" w:eastAsia="Cambria" w:hAnsi="Times New Roman"/>
      <w:b/>
      <w:bCs/>
      <w:sz w:val="22"/>
      <w:szCs w:val="22"/>
      <w:lang w:val="en-GB" w:eastAsia="ar-SA"/>
    </w:rPr>
  </w:style>
  <w:style w:type="character" w:customStyle="1" w:styleId="Heading7Char">
    <w:name w:val="Heading 7 Char"/>
    <w:basedOn w:val="DefaultParagraphFont"/>
    <w:link w:val="Heading7"/>
    <w:rsid w:val="007914C0"/>
    <w:rPr>
      <w:rFonts w:ascii="Times New Roman" w:eastAsia="Cambria" w:hAnsi="Times New Roman"/>
      <w:sz w:val="24"/>
      <w:szCs w:val="24"/>
      <w:lang w:val="en-GB" w:eastAsia="ar-SA"/>
    </w:rPr>
  </w:style>
  <w:style w:type="character" w:customStyle="1" w:styleId="Heading8Char">
    <w:name w:val="Heading 8 Char"/>
    <w:basedOn w:val="DefaultParagraphFont"/>
    <w:link w:val="Heading8"/>
    <w:rsid w:val="007914C0"/>
    <w:rPr>
      <w:rFonts w:ascii="Times New Roman" w:eastAsia="Cambria" w:hAnsi="Times New Roman"/>
      <w:i/>
      <w:iCs/>
      <w:sz w:val="24"/>
      <w:szCs w:val="24"/>
      <w:lang w:val="en-GB" w:eastAsia="ar-SA"/>
    </w:rPr>
  </w:style>
  <w:style w:type="character" w:customStyle="1" w:styleId="Heading9Char">
    <w:name w:val="Heading 9 Char"/>
    <w:basedOn w:val="DefaultParagraphFont"/>
    <w:link w:val="Heading9"/>
    <w:rsid w:val="007914C0"/>
    <w:rPr>
      <w:rFonts w:ascii="Arial" w:eastAsia="Times" w:hAnsi="Arial"/>
      <w:b/>
      <w:bCs/>
      <w:lang w:val="en-GB" w:eastAsia="ar-SA"/>
    </w:rPr>
  </w:style>
  <w:style w:type="paragraph" w:styleId="TOCHeading">
    <w:name w:val="TOC Heading"/>
    <w:basedOn w:val="Heading1"/>
    <w:next w:val="Normal"/>
    <w:uiPriority w:val="39"/>
    <w:semiHidden/>
    <w:unhideWhenUsed/>
    <w:qFormat/>
    <w:rsid w:val="00103B45"/>
    <w:pPr>
      <w:outlineLvl w:val="9"/>
    </w:pPr>
  </w:style>
  <w:style w:type="table" w:styleId="TableGrid">
    <w:name w:val="Table Grid"/>
    <w:basedOn w:val="TableNormal"/>
    <w:rsid w:val="004F3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nhideWhenUsed/>
    <w:rsid w:val="00A212A8"/>
    <w:rPr>
      <w:sz w:val="16"/>
      <w:szCs w:val="16"/>
    </w:rPr>
  </w:style>
  <w:style w:type="paragraph" w:styleId="CommentText">
    <w:name w:val="annotation text"/>
    <w:basedOn w:val="Normal"/>
    <w:link w:val="CommentTextChar"/>
    <w:unhideWhenUsed/>
    <w:rsid w:val="00A212A8"/>
    <w:rPr>
      <w:sz w:val="20"/>
      <w:szCs w:val="20"/>
    </w:rPr>
  </w:style>
  <w:style w:type="character" w:customStyle="1" w:styleId="CommentTextChar">
    <w:name w:val="Comment Text Char"/>
    <w:basedOn w:val="DefaultParagraphFont"/>
    <w:link w:val="CommentText"/>
    <w:rsid w:val="00A212A8"/>
    <w:rPr>
      <w:lang w:eastAsia="en-US"/>
    </w:rPr>
  </w:style>
  <w:style w:type="paragraph" w:styleId="CommentSubject">
    <w:name w:val="annotation subject"/>
    <w:basedOn w:val="CommentText"/>
    <w:next w:val="CommentText"/>
    <w:link w:val="CommentSubjectChar"/>
    <w:uiPriority w:val="99"/>
    <w:semiHidden/>
    <w:unhideWhenUsed/>
    <w:rsid w:val="00A212A8"/>
    <w:rPr>
      <w:b/>
      <w:bCs/>
    </w:rPr>
  </w:style>
  <w:style w:type="character" w:customStyle="1" w:styleId="CommentSubjectChar">
    <w:name w:val="Comment Subject Char"/>
    <w:basedOn w:val="CommentTextChar"/>
    <w:link w:val="CommentSubject"/>
    <w:rsid w:val="00A212A8"/>
    <w:rPr>
      <w:b/>
      <w:bCs/>
      <w:lang w:eastAsia="en-US"/>
    </w:rPr>
  </w:style>
  <w:style w:type="paragraph" w:styleId="BalloonText">
    <w:name w:val="Balloon Text"/>
    <w:basedOn w:val="Normal"/>
    <w:link w:val="BalloonTextChar"/>
    <w:rsid w:val="00361128"/>
    <w:pPr>
      <w:spacing w:after="0" w:line="100" w:lineRule="atLeast"/>
    </w:pPr>
    <w:rPr>
      <w:rFonts w:ascii="Tahoma" w:hAnsi="Tahoma" w:cs="Tahoma"/>
      <w:sz w:val="16"/>
      <w:szCs w:val="16"/>
    </w:rPr>
  </w:style>
  <w:style w:type="character" w:customStyle="1" w:styleId="BalloonTextChar">
    <w:name w:val="Balloon Text Char"/>
    <w:basedOn w:val="DefaultParagraphFont"/>
    <w:link w:val="BalloonText"/>
    <w:rsid w:val="00A212A8"/>
    <w:rPr>
      <w:rFonts w:ascii="Tahoma" w:hAnsi="Tahoma" w:cs="Tahoma"/>
      <w:sz w:val="16"/>
      <w:szCs w:val="16"/>
      <w:lang w:eastAsia="ar-SA"/>
    </w:rPr>
  </w:style>
  <w:style w:type="character" w:styleId="FootnoteReference">
    <w:name w:val="footnote reference"/>
    <w:semiHidden/>
    <w:rsid w:val="007579DF"/>
    <w:rPr>
      <w:vertAlign w:val="superscript"/>
    </w:rPr>
  </w:style>
  <w:style w:type="paragraph" w:styleId="FootnoteText">
    <w:name w:val="footnote text"/>
    <w:basedOn w:val="Normal"/>
    <w:link w:val="FootnoteTextChar"/>
    <w:uiPriority w:val="99"/>
    <w:semiHidden/>
    <w:rsid w:val="007579DF"/>
    <w:pPr>
      <w:spacing w:line="240" w:lineRule="auto"/>
    </w:pPr>
    <w:rPr>
      <w:rFonts w:ascii="Times" w:eastAsia="Cambria" w:hAnsi="Times"/>
      <w:sz w:val="20"/>
      <w:szCs w:val="20"/>
      <w:lang w:val="de-DE" w:eastAsia="de-DE"/>
    </w:rPr>
  </w:style>
  <w:style w:type="character" w:customStyle="1" w:styleId="FootnoteTextChar">
    <w:name w:val="Footnote Text Char"/>
    <w:basedOn w:val="DefaultParagraphFont"/>
    <w:link w:val="FootnoteText"/>
    <w:rsid w:val="007579DF"/>
    <w:rPr>
      <w:rFonts w:ascii="Times" w:eastAsia="Cambria" w:hAnsi="Times"/>
      <w:lang w:val="de-DE" w:eastAsia="de-DE"/>
    </w:rPr>
  </w:style>
  <w:style w:type="paragraph" w:styleId="Revision">
    <w:name w:val="Revision"/>
    <w:rsid w:val="00361128"/>
    <w:pPr>
      <w:suppressAutoHyphens/>
    </w:pPr>
    <w:rPr>
      <w:sz w:val="22"/>
      <w:szCs w:val="22"/>
      <w:lang w:eastAsia="ar-SA"/>
    </w:rPr>
  </w:style>
  <w:style w:type="paragraph" w:customStyle="1" w:styleId="CM1">
    <w:name w:val="CM1"/>
    <w:basedOn w:val="Normal"/>
    <w:rsid w:val="00361128"/>
    <w:pPr>
      <w:spacing w:after="0" w:line="100" w:lineRule="atLeast"/>
    </w:pPr>
    <w:rPr>
      <w:rFonts w:ascii="Helvetica Linotype" w:hAnsi="Helvetica Linotype"/>
      <w:sz w:val="24"/>
      <w:szCs w:val="24"/>
    </w:rPr>
  </w:style>
  <w:style w:type="paragraph" w:styleId="NormalWeb">
    <w:name w:val="Normal (Web)"/>
    <w:basedOn w:val="Normal"/>
    <w:rsid w:val="00361128"/>
    <w:pPr>
      <w:spacing w:before="100" w:after="100" w:line="100" w:lineRule="atLeast"/>
    </w:pPr>
    <w:rPr>
      <w:rFonts w:ascii="Times New Roman" w:eastAsia="Times New Roman" w:hAnsi="Times New Roman"/>
      <w:sz w:val="24"/>
      <w:szCs w:val="24"/>
    </w:rPr>
  </w:style>
  <w:style w:type="paragraph" w:styleId="Header">
    <w:name w:val="header"/>
    <w:basedOn w:val="Normal"/>
    <w:link w:val="HeaderChar"/>
    <w:rsid w:val="00361128"/>
    <w:pPr>
      <w:suppressLineNumbers/>
      <w:tabs>
        <w:tab w:val="center" w:pos="4536"/>
        <w:tab w:val="right" w:pos="9072"/>
      </w:tabs>
    </w:pPr>
  </w:style>
  <w:style w:type="character" w:customStyle="1" w:styleId="HeaderChar">
    <w:name w:val="Header Char"/>
    <w:basedOn w:val="DefaultParagraphFont"/>
    <w:link w:val="Header"/>
    <w:rsid w:val="00D00F61"/>
    <w:rPr>
      <w:sz w:val="22"/>
      <w:szCs w:val="22"/>
      <w:lang w:eastAsia="ar-SA"/>
    </w:rPr>
  </w:style>
  <w:style w:type="paragraph" w:styleId="Footer">
    <w:name w:val="footer"/>
    <w:basedOn w:val="Normal"/>
    <w:link w:val="FooterChar"/>
    <w:rsid w:val="00361128"/>
    <w:pPr>
      <w:suppressLineNumbers/>
      <w:tabs>
        <w:tab w:val="center" w:pos="4536"/>
        <w:tab w:val="right" w:pos="9072"/>
      </w:tabs>
    </w:pPr>
  </w:style>
  <w:style w:type="character" w:customStyle="1" w:styleId="FooterChar">
    <w:name w:val="Footer Char"/>
    <w:basedOn w:val="DefaultParagraphFont"/>
    <w:link w:val="Footer"/>
    <w:rsid w:val="00D00F61"/>
    <w:rPr>
      <w:sz w:val="22"/>
      <w:szCs w:val="22"/>
      <w:lang w:eastAsia="ar-SA"/>
    </w:rPr>
  </w:style>
  <w:style w:type="paragraph" w:customStyle="1" w:styleId="Headline1">
    <w:name w:val="Headline 1"/>
    <w:rsid w:val="00361128"/>
    <w:pPr>
      <w:suppressAutoHyphens/>
    </w:pPr>
    <w:rPr>
      <w:rFonts w:ascii="Helvetica" w:eastAsia="Times New Roman" w:hAnsi="Helvetica" w:cs="Helvetica"/>
      <w:b/>
      <w:bCs/>
      <w:sz w:val="40"/>
      <w:szCs w:val="40"/>
      <w:lang w:val="de-AT" w:eastAsia="ar-SA"/>
    </w:rPr>
  </w:style>
  <w:style w:type="paragraph" w:customStyle="1" w:styleId="Text">
    <w:name w:val="Text"/>
    <w:rsid w:val="007914C0"/>
    <w:pPr>
      <w:jc w:val="both"/>
    </w:pPr>
    <w:rPr>
      <w:rFonts w:ascii="Arial" w:eastAsia="Times New Roman" w:hAnsi="Arial" w:cs="Arial"/>
      <w:color w:val="FF00FF"/>
      <w:sz w:val="19"/>
      <w:szCs w:val="19"/>
      <w:lang w:val="en-GB" w:eastAsia="de-DE"/>
    </w:rPr>
  </w:style>
  <w:style w:type="character" w:styleId="Hyperlink">
    <w:name w:val="Hyperlink"/>
    <w:rsid w:val="007914C0"/>
    <w:rPr>
      <w:color w:val="0000FF"/>
      <w:u w:val="single"/>
    </w:rPr>
  </w:style>
  <w:style w:type="paragraph" w:customStyle="1" w:styleId="HeadFollowLines">
    <w:name w:val="Head Follow Lines"/>
    <w:rsid w:val="00361128"/>
    <w:pPr>
      <w:widowControl w:val="0"/>
      <w:suppressAutoHyphens/>
    </w:pPr>
    <w:rPr>
      <w:lang w:eastAsia="ar-SA"/>
    </w:rPr>
  </w:style>
  <w:style w:type="paragraph" w:customStyle="1" w:styleId="Head1Line">
    <w:name w:val="Head 1. Line"/>
    <w:rsid w:val="00361128"/>
    <w:pPr>
      <w:tabs>
        <w:tab w:val="left" w:pos="1418"/>
      </w:tabs>
      <w:suppressAutoHyphens/>
    </w:pPr>
    <w:rPr>
      <w:rFonts w:ascii="Helvetica" w:eastAsia="Times New Roman" w:hAnsi="Helvetica" w:cs="Helvetica"/>
      <w:sz w:val="19"/>
      <w:szCs w:val="19"/>
      <w:lang w:val="de-AT" w:eastAsia="ar-SA"/>
    </w:rPr>
  </w:style>
  <w:style w:type="character" w:styleId="FollowedHyperlink">
    <w:name w:val="FollowedHyperlink"/>
    <w:rsid w:val="007914C0"/>
    <w:rPr>
      <w:color w:val="800080"/>
      <w:u w:val="single"/>
    </w:rPr>
  </w:style>
  <w:style w:type="paragraph" w:customStyle="1" w:styleId="Headline">
    <w:name w:val="Headline"/>
    <w:basedOn w:val="Head1Line"/>
    <w:rsid w:val="00361128"/>
  </w:style>
  <w:style w:type="paragraph" w:customStyle="1" w:styleId="Headline2">
    <w:name w:val="Headline 2"/>
    <w:basedOn w:val="Normal"/>
    <w:rsid w:val="00361128"/>
    <w:pPr>
      <w:tabs>
        <w:tab w:val="left" w:pos="1843"/>
      </w:tabs>
      <w:spacing w:line="100" w:lineRule="atLeast"/>
      <w:ind w:left="1843" w:hanging="1843"/>
    </w:pPr>
    <w:rPr>
      <w:rFonts w:ascii="Trebuchet MS Bold" w:eastAsia="Cambria" w:hAnsi="Trebuchet MS Bold"/>
      <w:color w:val="262727"/>
      <w:sz w:val="32"/>
      <w:szCs w:val="24"/>
      <w:lang w:val="de-DE"/>
    </w:rPr>
  </w:style>
  <w:style w:type="paragraph" w:customStyle="1" w:styleId="DateandVenue">
    <w:name w:val="Date and Venue"/>
    <w:rsid w:val="00361128"/>
    <w:pPr>
      <w:tabs>
        <w:tab w:val="left" w:pos="0"/>
      </w:tabs>
      <w:suppressAutoHyphens/>
      <w:spacing w:after="100"/>
      <w:jc w:val="both"/>
    </w:pPr>
    <w:rPr>
      <w:rFonts w:ascii="Trebuchet MS Bold" w:eastAsia="Cambria" w:hAnsi="Trebuchet MS Bold"/>
      <w:color w:val="003777"/>
      <w:sz w:val="22"/>
      <w:szCs w:val="24"/>
      <w:lang w:val="de-DE" w:eastAsia="ar-SA"/>
    </w:rPr>
  </w:style>
  <w:style w:type="paragraph" w:customStyle="1" w:styleId="Entry1withLine">
    <w:name w:val="Entry 1 with Line"/>
    <w:rsid w:val="00361128"/>
    <w:pPr>
      <w:pBdr>
        <w:bottom w:val="single" w:sz="4" w:space="10" w:color="000000"/>
      </w:pBdr>
      <w:tabs>
        <w:tab w:val="left" w:pos="1843"/>
        <w:tab w:val="left" w:pos="2124"/>
        <w:tab w:val="left" w:pos="2832"/>
        <w:tab w:val="left" w:pos="6980"/>
      </w:tabs>
      <w:suppressAutoHyphens/>
      <w:spacing w:after="200"/>
    </w:pPr>
    <w:rPr>
      <w:rFonts w:ascii="Trebuchet MS" w:eastAsia="Cambria" w:hAnsi="Trebuchet MS"/>
      <w:color w:val="262727"/>
      <w:sz w:val="22"/>
      <w:szCs w:val="24"/>
      <w:lang w:val="de-DE" w:eastAsia="ar-SA"/>
    </w:rPr>
  </w:style>
  <w:style w:type="paragraph" w:customStyle="1" w:styleId="Entry1">
    <w:name w:val="Entry 1"/>
    <w:rsid w:val="00361128"/>
    <w:pPr>
      <w:tabs>
        <w:tab w:val="left" w:pos="1843"/>
      </w:tabs>
      <w:suppressAutoHyphens/>
      <w:spacing w:after="100"/>
    </w:pPr>
    <w:rPr>
      <w:rFonts w:ascii="Trebuchet MS" w:eastAsia="Cambria" w:hAnsi="Trebuchet MS"/>
      <w:color w:val="262727"/>
      <w:sz w:val="22"/>
      <w:szCs w:val="24"/>
      <w:lang w:val="de-DE" w:eastAsia="ar-SA"/>
    </w:rPr>
  </w:style>
  <w:style w:type="paragraph" w:customStyle="1" w:styleId="NameofEvent">
    <w:name w:val="Name of Event"/>
    <w:rsid w:val="00361128"/>
    <w:pPr>
      <w:suppressAutoHyphens/>
      <w:spacing w:after="100"/>
    </w:pPr>
    <w:rPr>
      <w:rFonts w:ascii="Trebuchet MS Bold" w:eastAsia="Cambria" w:hAnsi="Trebuchet MS Bold"/>
      <w:color w:val="262727"/>
      <w:sz w:val="24"/>
      <w:szCs w:val="24"/>
      <w:lang w:val="de-DE" w:eastAsia="ar-SA"/>
    </w:rPr>
  </w:style>
  <w:style w:type="paragraph" w:customStyle="1" w:styleId="NameofEventDate">
    <w:name w:val="Name of Event Date"/>
    <w:rsid w:val="00361128"/>
    <w:pPr>
      <w:pBdr>
        <w:bottom w:val="single" w:sz="4" w:space="1" w:color="000080"/>
      </w:pBdr>
      <w:suppressAutoHyphens/>
      <w:spacing w:after="200"/>
    </w:pPr>
    <w:rPr>
      <w:rFonts w:ascii="Trebuchet MS" w:eastAsia="Cambria" w:hAnsi="Trebuchet MS"/>
      <w:color w:val="262727"/>
      <w:sz w:val="18"/>
      <w:szCs w:val="24"/>
      <w:lang w:val="de-DE" w:eastAsia="ar-SA"/>
    </w:rPr>
  </w:style>
  <w:style w:type="character" w:customStyle="1" w:styleId="EndnoteTextChar">
    <w:name w:val="Endnote Text Char"/>
    <w:basedOn w:val="DefaultParagraphFont"/>
    <w:link w:val="EndnoteText"/>
    <w:rsid w:val="007914C0"/>
    <w:rPr>
      <w:rFonts w:ascii="Times New Roman" w:eastAsia="Times New Roman" w:hAnsi="Times New Roman"/>
      <w:lang w:val="en-GB"/>
    </w:rPr>
  </w:style>
  <w:style w:type="paragraph" w:styleId="EndnoteText">
    <w:name w:val="endnote text"/>
    <w:basedOn w:val="Normal"/>
    <w:link w:val="EndnoteTextChar"/>
    <w:uiPriority w:val="99"/>
    <w:semiHidden/>
    <w:unhideWhenUsed/>
    <w:rsid w:val="007914C0"/>
    <w:pPr>
      <w:spacing w:line="240" w:lineRule="auto"/>
    </w:pPr>
    <w:rPr>
      <w:rFonts w:ascii="Times New Roman" w:eastAsia="Times New Roman" w:hAnsi="Times New Roman"/>
      <w:sz w:val="20"/>
      <w:szCs w:val="20"/>
      <w:lang w:val="en-GB"/>
    </w:rPr>
  </w:style>
  <w:style w:type="character" w:styleId="EndnoteReference">
    <w:name w:val="endnote reference"/>
    <w:uiPriority w:val="99"/>
    <w:semiHidden/>
    <w:unhideWhenUsed/>
    <w:rsid w:val="007914C0"/>
    <w:rPr>
      <w:vertAlign w:val="superscript"/>
    </w:rPr>
  </w:style>
  <w:style w:type="paragraph" w:customStyle="1" w:styleId="BulletNormal">
    <w:name w:val="Bullet Normal"/>
    <w:rsid w:val="00361128"/>
    <w:pPr>
      <w:tabs>
        <w:tab w:val="left" w:pos="567"/>
      </w:tabs>
      <w:suppressAutoHyphens/>
      <w:spacing w:after="200"/>
    </w:pPr>
    <w:rPr>
      <w:rFonts w:ascii="Cambria" w:eastAsia="Cambria" w:hAnsi="Cambria"/>
      <w:sz w:val="24"/>
      <w:szCs w:val="24"/>
      <w:lang w:val="de-DE" w:eastAsia="ar-SA"/>
    </w:rPr>
  </w:style>
  <w:style w:type="paragraph" w:customStyle="1" w:styleId="StyleStyleHeading2Bold10pt">
    <w:name w:val="Style Style Heading 2 + Bold + 10 pt"/>
    <w:basedOn w:val="Normal"/>
    <w:rsid w:val="00361128"/>
    <w:pPr>
      <w:keepNext/>
      <w:numPr>
        <w:ilvl w:val="1"/>
      </w:numPr>
      <w:tabs>
        <w:tab w:val="num" w:pos="3220"/>
      </w:tabs>
      <w:spacing w:after="240" w:line="100" w:lineRule="atLeast"/>
      <w:ind w:left="3220" w:hanging="360"/>
      <w:outlineLvl w:val="1"/>
    </w:pPr>
    <w:rPr>
      <w:rFonts w:ascii="Trebuchet MS" w:eastAsia="Cambria" w:hAnsi="Trebuchet MS" w:cs="Arial"/>
      <w:b/>
      <w:bCs/>
      <w:color w:val="0F3277"/>
      <w:sz w:val="24"/>
      <w:szCs w:val="28"/>
      <w:lang w:val="en-GB"/>
    </w:rPr>
  </w:style>
  <w:style w:type="character" w:customStyle="1" w:styleId="apple-style-span">
    <w:name w:val="apple-style-span"/>
    <w:basedOn w:val="DefaultParagraphFont"/>
    <w:rsid w:val="007914C0"/>
  </w:style>
  <w:style w:type="character" w:customStyle="1" w:styleId="apple-converted-space">
    <w:name w:val="apple-converted-space"/>
    <w:basedOn w:val="DefaultParagraphFont"/>
    <w:rsid w:val="007914C0"/>
  </w:style>
  <w:style w:type="paragraph" w:styleId="BodyText2">
    <w:name w:val="Body Text 2"/>
    <w:basedOn w:val="Normal"/>
    <w:link w:val="BodyText2Char"/>
    <w:rsid w:val="007914C0"/>
    <w:pPr>
      <w:spacing w:after="120" w:line="360" w:lineRule="auto"/>
      <w:jc w:val="both"/>
    </w:pPr>
    <w:rPr>
      <w:rFonts w:ascii="Arial" w:eastAsia="Times New Roman" w:hAnsi="Arial"/>
      <w:szCs w:val="24"/>
      <w:lang w:val="en-GB" w:eastAsia="da-DK"/>
    </w:rPr>
  </w:style>
  <w:style w:type="character" w:customStyle="1" w:styleId="BodyText2Char">
    <w:name w:val="Body Text 2 Char"/>
    <w:basedOn w:val="DefaultParagraphFont"/>
    <w:link w:val="BodyText2"/>
    <w:rsid w:val="007914C0"/>
    <w:rPr>
      <w:rFonts w:ascii="Arial" w:eastAsia="Times New Roman" w:hAnsi="Arial"/>
      <w:sz w:val="22"/>
      <w:szCs w:val="24"/>
      <w:lang w:val="en-GB" w:eastAsia="da-DK"/>
    </w:rPr>
  </w:style>
  <w:style w:type="paragraph" w:customStyle="1" w:styleId="ListParagraph1">
    <w:name w:val="List Paragraph1"/>
    <w:basedOn w:val="Normal"/>
    <w:link w:val="ListParagraphChar"/>
    <w:rsid w:val="00361128"/>
    <w:pPr>
      <w:spacing w:after="0" w:line="100" w:lineRule="atLeast"/>
      <w:ind w:left="720"/>
    </w:pPr>
    <w:rPr>
      <w:rFonts w:ascii="Trebuchet MS" w:eastAsia="Times New Roman" w:hAnsi="Trebuchet MS"/>
      <w:sz w:val="20"/>
      <w:szCs w:val="24"/>
      <w:lang w:val="de-DE"/>
    </w:rPr>
  </w:style>
  <w:style w:type="character" w:customStyle="1" w:styleId="ListParagraphChar">
    <w:name w:val="List Paragraph Char"/>
    <w:link w:val="ListParagraph1"/>
    <w:rsid w:val="007914C0"/>
    <w:rPr>
      <w:rFonts w:ascii="Trebuchet MS" w:eastAsia="Times New Roman" w:hAnsi="Trebuchet MS"/>
      <w:szCs w:val="24"/>
      <w:lang w:val="de-DE" w:eastAsia="ar-SA"/>
    </w:rPr>
  </w:style>
  <w:style w:type="paragraph" w:customStyle="1" w:styleId="Revision1">
    <w:name w:val="Revision1"/>
    <w:rsid w:val="00361128"/>
    <w:pPr>
      <w:suppressAutoHyphens/>
    </w:pPr>
    <w:rPr>
      <w:rFonts w:ascii="Cambria" w:eastAsia="Cambria" w:hAnsi="Cambria"/>
      <w:sz w:val="24"/>
      <w:szCs w:val="24"/>
      <w:lang w:val="en-GB" w:eastAsia="ar-SA"/>
    </w:rPr>
  </w:style>
  <w:style w:type="paragraph" w:customStyle="1" w:styleId="msolistparagraph0">
    <w:name w:val="msolistparagraph"/>
    <w:basedOn w:val="Normal"/>
    <w:rsid w:val="00361128"/>
    <w:pPr>
      <w:spacing w:after="0" w:line="100" w:lineRule="atLeast"/>
      <w:ind w:left="720"/>
    </w:pPr>
    <w:rPr>
      <w:rFonts w:ascii="Times New Roman" w:eastAsia="Times New Roman" w:hAnsi="Times New Roman"/>
      <w:sz w:val="24"/>
      <w:szCs w:val="24"/>
      <w:lang w:val="da-DK"/>
    </w:rPr>
  </w:style>
  <w:style w:type="paragraph" w:styleId="ListParagraph">
    <w:name w:val="List Paragraph"/>
    <w:basedOn w:val="Normal"/>
    <w:qFormat/>
    <w:rsid w:val="007914C0"/>
    <w:pPr>
      <w:ind w:left="720"/>
    </w:pPr>
    <w:rPr>
      <w:lang w:eastAsia="fr-FR"/>
    </w:rPr>
  </w:style>
  <w:style w:type="paragraph" w:customStyle="1" w:styleId="Default">
    <w:name w:val="Default"/>
    <w:rsid w:val="00361128"/>
    <w:pPr>
      <w:suppressAutoHyphens/>
    </w:pPr>
    <w:rPr>
      <w:rFonts w:eastAsia="Times New Roman" w:cs="Calibri"/>
      <w:color w:val="000000"/>
      <w:sz w:val="24"/>
      <w:szCs w:val="24"/>
      <w:lang w:val="es-PR" w:eastAsia="ar-SA"/>
    </w:rPr>
  </w:style>
  <w:style w:type="character" w:customStyle="1" w:styleId="CommentReference1">
    <w:name w:val="Comment Reference1"/>
    <w:basedOn w:val="DefaultParagraphFont"/>
    <w:rsid w:val="00086F36"/>
    <w:rPr>
      <w:sz w:val="16"/>
      <w:szCs w:val="16"/>
    </w:rPr>
  </w:style>
  <w:style w:type="character" w:customStyle="1" w:styleId="FootnoteReference1">
    <w:name w:val="Footnote Reference1"/>
    <w:rsid w:val="00086F36"/>
    <w:rPr>
      <w:vertAlign w:val="superscript"/>
    </w:rPr>
  </w:style>
  <w:style w:type="character" w:customStyle="1" w:styleId="EndnoteReference1">
    <w:name w:val="Endnote Reference1"/>
    <w:rsid w:val="00086F36"/>
    <w:rPr>
      <w:vertAlign w:val="superscript"/>
    </w:rPr>
  </w:style>
  <w:style w:type="character" w:customStyle="1" w:styleId="ListLabel1">
    <w:name w:val="ListLabel 1"/>
    <w:rsid w:val="00086F36"/>
    <w:rPr>
      <w:rFonts w:eastAsia="Cambria" w:cs="Arial"/>
    </w:rPr>
  </w:style>
  <w:style w:type="character" w:customStyle="1" w:styleId="ListLabel2">
    <w:name w:val="ListLabel 2"/>
    <w:rsid w:val="00086F36"/>
    <w:rPr>
      <w:rFonts w:cs="Courier New"/>
    </w:rPr>
  </w:style>
  <w:style w:type="character" w:customStyle="1" w:styleId="ListLabel3">
    <w:name w:val="ListLabel 3"/>
    <w:rsid w:val="00086F36"/>
    <w:rPr>
      <w:color w:val="548DD4"/>
    </w:rPr>
  </w:style>
  <w:style w:type="character" w:customStyle="1" w:styleId="ListLabel4">
    <w:name w:val="ListLabel 4"/>
    <w:rsid w:val="00086F36"/>
    <w:rPr>
      <w:rFonts w:eastAsia="Times New Roman" w:cs="Calibri"/>
    </w:rPr>
  </w:style>
  <w:style w:type="character" w:customStyle="1" w:styleId="ListLabel5">
    <w:name w:val="ListLabel 5"/>
    <w:rsid w:val="00086F36"/>
    <w:rPr>
      <w:b/>
      <w:u w:val="none"/>
    </w:rPr>
  </w:style>
  <w:style w:type="paragraph" w:customStyle="1" w:styleId="Titre1">
    <w:name w:val="Titre1"/>
    <w:basedOn w:val="Normal"/>
    <w:next w:val="BodyText"/>
    <w:rsid w:val="00086F36"/>
    <w:pPr>
      <w:keepNext/>
      <w:spacing w:before="240" w:after="120"/>
    </w:pPr>
    <w:rPr>
      <w:rFonts w:ascii="Arial" w:eastAsia="Arial Unicode MS" w:hAnsi="Arial" w:cs="Arial Unicode MS"/>
      <w:sz w:val="28"/>
      <w:szCs w:val="28"/>
    </w:rPr>
  </w:style>
  <w:style w:type="paragraph" w:styleId="BodyText">
    <w:name w:val="Body Text"/>
    <w:basedOn w:val="Normal"/>
    <w:link w:val="BodyTextChar"/>
    <w:rsid w:val="00086F36"/>
    <w:pPr>
      <w:spacing w:after="120"/>
    </w:pPr>
  </w:style>
  <w:style w:type="character" w:customStyle="1" w:styleId="BodyTextChar">
    <w:name w:val="Body Text Char"/>
    <w:basedOn w:val="DefaultParagraphFont"/>
    <w:link w:val="BodyText"/>
    <w:rsid w:val="00086F36"/>
    <w:rPr>
      <w:sz w:val="22"/>
      <w:szCs w:val="22"/>
      <w:lang w:eastAsia="ar-SA"/>
    </w:rPr>
  </w:style>
  <w:style w:type="paragraph" w:styleId="List">
    <w:name w:val="List"/>
    <w:basedOn w:val="BodyText"/>
    <w:rsid w:val="00086F36"/>
  </w:style>
  <w:style w:type="paragraph" w:customStyle="1" w:styleId="Lgende1">
    <w:name w:val="Légende1"/>
    <w:basedOn w:val="Normal"/>
    <w:rsid w:val="00086F36"/>
    <w:pPr>
      <w:suppressLineNumbers/>
      <w:spacing w:before="120" w:after="120"/>
    </w:pPr>
    <w:rPr>
      <w:i/>
      <w:iCs/>
      <w:sz w:val="24"/>
      <w:szCs w:val="24"/>
    </w:rPr>
  </w:style>
  <w:style w:type="paragraph" w:customStyle="1" w:styleId="Index">
    <w:name w:val="Index"/>
    <w:basedOn w:val="Normal"/>
    <w:rsid w:val="00086F36"/>
    <w:pPr>
      <w:suppressLineNumbers/>
    </w:pPr>
  </w:style>
  <w:style w:type="paragraph" w:customStyle="1" w:styleId="Titredetabledesmatires">
    <w:name w:val="Titre de table des matières"/>
    <w:basedOn w:val="Heading1"/>
    <w:rsid w:val="00361128"/>
    <w:pPr>
      <w:suppressLineNumbers/>
      <w:tabs>
        <w:tab w:val="clear" w:pos="432"/>
      </w:tabs>
      <w:ind w:left="0" w:firstLine="0"/>
    </w:pPr>
    <w:rPr>
      <w:sz w:val="32"/>
      <w:szCs w:val="32"/>
    </w:rPr>
  </w:style>
  <w:style w:type="paragraph" w:customStyle="1" w:styleId="CommentText1">
    <w:name w:val="Comment Text1"/>
    <w:basedOn w:val="Normal"/>
    <w:rsid w:val="00086F36"/>
    <w:rPr>
      <w:sz w:val="20"/>
      <w:szCs w:val="20"/>
    </w:rPr>
  </w:style>
  <w:style w:type="paragraph" w:customStyle="1" w:styleId="CommentSubject1">
    <w:name w:val="Comment Subject1"/>
    <w:basedOn w:val="CommentText1"/>
    <w:rsid w:val="00086F36"/>
    <w:rPr>
      <w:b/>
      <w:bCs/>
    </w:rPr>
  </w:style>
  <w:style w:type="paragraph" w:customStyle="1" w:styleId="FootnoteText1">
    <w:name w:val="Footnote Text1"/>
    <w:basedOn w:val="Normal"/>
    <w:rsid w:val="00086F36"/>
    <w:pPr>
      <w:spacing w:line="100" w:lineRule="atLeast"/>
    </w:pPr>
    <w:rPr>
      <w:rFonts w:ascii="Times" w:eastAsia="Cambria" w:hAnsi="Times"/>
      <w:sz w:val="20"/>
      <w:szCs w:val="20"/>
      <w:lang w:val="de-DE"/>
    </w:rPr>
  </w:style>
  <w:style w:type="paragraph" w:customStyle="1" w:styleId="Texte">
    <w:name w:val="Texte"/>
    <w:basedOn w:val="Lgende1"/>
    <w:rsid w:val="00086F36"/>
    <w:pPr>
      <w:jc w:val="both"/>
    </w:pPr>
    <w:rPr>
      <w:rFonts w:ascii="Arial" w:eastAsia="Times New Roman" w:hAnsi="Arial" w:cs="Arial"/>
      <w:color w:val="FF00FF"/>
      <w:sz w:val="19"/>
      <w:szCs w:val="19"/>
      <w:lang w:val="en-GB"/>
    </w:rPr>
  </w:style>
  <w:style w:type="paragraph" w:customStyle="1" w:styleId="EndnoteText1">
    <w:name w:val="Endnote Text1"/>
    <w:basedOn w:val="Normal"/>
    <w:rsid w:val="00086F36"/>
    <w:pPr>
      <w:spacing w:line="100" w:lineRule="atLeast"/>
    </w:pPr>
    <w:rPr>
      <w:rFonts w:ascii="Times New Roman" w:eastAsia="Times New Roman" w:hAnsi="Times New Roman"/>
      <w:sz w:val="20"/>
      <w:szCs w:val="20"/>
      <w:lang w:val="en-GB"/>
    </w:rPr>
  </w:style>
  <w:style w:type="paragraph" w:customStyle="1" w:styleId="Contenudetableau">
    <w:name w:val="Contenu de tableau"/>
    <w:basedOn w:val="Normal"/>
    <w:rsid w:val="00086F36"/>
    <w:pPr>
      <w:suppressLineNumbers/>
    </w:pPr>
  </w:style>
  <w:style w:type="paragraph" w:customStyle="1" w:styleId="Titredetableau">
    <w:name w:val="Titre de tableau"/>
    <w:basedOn w:val="Contenudetableau"/>
    <w:rsid w:val="00086F36"/>
    <w:pPr>
      <w:jc w:val="center"/>
    </w:pPr>
    <w:rPr>
      <w:b/>
      <w:bCs/>
    </w:rPr>
  </w:style>
  <w:style w:type="character" w:customStyle="1" w:styleId="CommentTextChar1">
    <w:name w:val="Comment Text Char1"/>
    <w:basedOn w:val="DefaultParagraphFont"/>
    <w:uiPriority w:val="99"/>
    <w:semiHidden/>
    <w:rsid w:val="00086F36"/>
    <w:rPr>
      <w:rFonts w:ascii="Calibri" w:eastAsia="Calibri" w:hAnsi="Calibri"/>
      <w:lang w:val="fr-FR" w:eastAsia="ar-SA"/>
    </w:rPr>
  </w:style>
  <w:style w:type="character" w:customStyle="1" w:styleId="CommentSubjectChar1">
    <w:name w:val="Comment Subject Char1"/>
    <w:basedOn w:val="CommentTextChar1"/>
    <w:uiPriority w:val="99"/>
    <w:semiHidden/>
    <w:rsid w:val="00086F36"/>
    <w:rPr>
      <w:rFonts w:ascii="Calibri" w:eastAsia="Calibri" w:hAnsi="Calibri"/>
      <w:b/>
      <w:bCs/>
      <w:lang w:val="fr-FR"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806239">
      <w:bodyDiv w:val="1"/>
      <w:marLeft w:val="0"/>
      <w:marRight w:val="0"/>
      <w:marTop w:val="0"/>
      <w:marBottom w:val="0"/>
      <w:divBdr>
        <w:top w:val="none" w:sz="0" w:space="0" w:color="auto"/>
        <w:left w:val="none" w:sz="0" w:space="0" w:color="auto"/>
        <w:bottom w:val="none" w:sz="0" w:space="0" w:color="auto"/>
        <w:right w:val="none" w:sz="0" w:space="0" w:color="auto"/>
      </w:divBdr>
    </w:div>
    <w:div w:id="256061053">
      <w:bodyDiv w:val="1"/>
      <w:marLeft w:val="0"/>
      <w:marRight w:val="0"/>
      <w:marTop w:val="0"/>
      <w:marBottom w:val="0"/>
      <w:divBdr>
        <w:top w:val="none" w:sz="0" w:space="0" w:color="auto"/>
        <w:left w:val="none" w:sz="0" w:space="0" w:color="auto"/>
        <w:bottom w:val="none" w:sz="0" w:space="0" w:color="auto"/>
        <w:right w:val="none" w:sz="0" w:space="0" w:color="auto"/>
      </w:divBdr>
    </w:div>
    <w:div w:id="303702366">
      <w:bodyDiv w:val="1"/>
      <w:marLeft w:val="0"/>
      <w:marRight w:val="0"/>
      <w:marTop w:val="0"/>
      <w:marBottom w:val="0"/>
      <w:divBdr>
        <w:top w:val="none" w:sz="0" w:space="0" w:color="auto"/>
        <w:left w:val="none" w:sz="0" w:space="0" w:color="auto"/>
        <w:bottom w:val="none" w:sz="0" w:space="0" w:color="auto"/>
        <w:right w:val="none" w:sz="0" w:space="0" w:color="auto"/>
      </w:divBdr>
    </w:div>
    <w:div w:id="388724407">
      <w:bodyDiv w:val="1"/>
      <w:marLeft w:val="0"/>
      <w:marRight w:val="0"/>
      <w:marTop w:val="0"/>
      <w:marBottom w:val="0"/>
      <w:divBdr>
        <w:top w:val="none" w:sz="0" w:space="0" w:color="auto"/>
        <w:left w:val="none" w:sz="0" w:space="0" w:color="auto"/>
        <w:bottom w:val="none" w:sz="0" w:space="0" w:color="auto"/>
        <w:right w:val="none" w:sz="0" w:space="0" w:color="auto"/>
      </w:divBdr>
    </w:div>
    <w:div w:id="436412041">
      <w:bodyDiv w:val="1"/>
      <w:marLeft w:val="0"/>
      <w:marRight w:val="0"/>
      <w:marTop w:val="0"/>
      <w:marBottom w:val="0"/>
      <w:divBdr>
        <w:top w:val="none" w:sz="0" w:space="0" w:color="auto"/>
        <w:left w:val="none" w:sz="0" w:space="0" w:color="auto"/>
        <w:bottom w:val="none" w:sz="0" w:space="0" w:color="auto"/>
        <w:right w:val="none" w:sz="0" w:space="0" w:color="auto"/>
      </w:divBdr>
    </w:div>
    <w:div w:id="469520035">
      <w:bodyDiv w:val="1"/>
      <w:marLeft w:val="0"/>
      <w:marRight w:val="0"/>
      <w:marTop w:val="0"/>
      <w:marBottom w:val="0"/>
      <w:divBdr>
        <w:top w:val="none" w:sz="0" w:space="0" w:color="auto"/>
        <w:left w:val="none" w:sz="0" w:space="0" w:color="auto"/>
        <w:bottom w:val="none" w:sz="0" w:space="0" w:color="auto"/>
        <w:right w:val="none" w:sz="0" w:space="0" w:color="auto"/>
      </w:divBdr>
    </w:div>
    <w:div w:id="490171537">
      <w:bodyDiv w:val="1"/>
      <w:marLeft w:val="0"/>
      <w:marRight w:val="0"/>
      <w:marTop w:val="0"/>
      <w:marBottom w:val="0"/>
      <w:divBdr>
        <w:top w:val="none" w:sz="0" w:space="0" w:color="auto"/>
        <w:left w:val="none" w:sz="0" w:space="0" w:color="auto"/>
        <w:bottom w:val="none" w:sz="0" w:space="0" w:color="auto"/>
        <w:right w:val="none" w:sz="0" w:space="0" w:color="auto"/>
      </w:divBdr>
    </w:div>
    <w:div w:id="495000513">
      <w:bodyDiv w:val="1"/>
      <w:marLeft w:val="0"/>
      <w:marRight w:val="0"/>
      <w:marTop w:val="0"/>
      <w:marBottom w:val="0"/>
      <w:divBdr>
        <w:top w:val="none" w:sz="0" w:space="0" w:color="auto"/>
        <w:left w:val="none" w:sz="0" w:space="0" w:color="auto"/>
        <w:bottom w:val="none" w:sz="0" w:space="0" w:color="auto"/>
        <w:right w:val="none" w:sz="0" w:space="0" w:color="auto"/>
      </w:divBdr>
    </w:div>
    <w:div w:id="501504541">
      <w:bodyDiv w:val="1"/>
      <w:marLeft w:val="0"/>
      <w:marRight w:val="0"/>
      <w:marTop w:val="0"/>
      <w:marBottom w:val="0"/>
      <w:divBdr>
        <w:top w:val="none" w:sz="0" w:space="0" w:color="auto"/>
        <w:left w:val="none" w:sz="0" w:space="0" w:color="auto"/>
        <w:bottom w:val="none" w:sz="0" w:space="0" w:color="auto"/>
        <w:right w:val="none" w:sz="0" w:space="0" w:color="auto"/>
      </w:divBdr>
    </w:div>
    <w:div w:id="519970098">
      <w:bodyDiv w:val="1"/>
      <w:marLeft w:val="0"/>
      <w:marRight w:val="0"/>
      <w:marTop w:val="0"/>
      <w:marBottom w:val="0"/>
      <w:divBdr>
        <w:top w:val="none" w:sz="0" w:space="0" w:color="auto"/>
        <w:left w:val="none" w:sz="0" w:space="0" w:color="auto"/>
        <w:bottom w:val="none" w:sz="0" w:space="0" w:color="auto"/>
        <w:right w:val="none" w:sz="0" w:space="0" w:color="auto"/>
      </w:divBdr>
      <w:divsChild>
        <w:div w:id="375475130">
          <w:marLeft w:val="0"/>
          <w:marRight w:val="0"/>
          <w:marTop w:val="0"/>
          <w:marBottom w:val="0"/>
          <w:divBdr>
            <w:top w:val="none" w:sz="0" w:space="0" w:color="auto"/>
            <w:left w:val="none" w:sz="0" w:space="0" w:color="auto"/>
            <w:bottom w:val="none" w:sz="0" w:space="0" w:color="auto"/>
            <w:right w:val="none" w:sz="0" w:space="0" w:color="auto"/>
          </w:divBdr>
        </w:div>
        <w:div w:id="792989074">
          <w:marLeft w:val="0"/>
          <w:marRight w:val="0"/>
          <w:marTop w:val="0"/>
          <w:marBottom w:val="0"/>
          <w:divBdr>
            <w:top w:val="none" w:sz="0" w:space="0" w:color="auto"/>
            <w:left w:val="none" w:sz="0" w:space="0" w:color="auto"/>
            <w:bottom w:val="none" w:sz="0" w:space="0" w:color="auto"/>
            <w:right w:val="none" w:sz="0" w:space="0" w:color="auto"/>
          </w:divBdr>
        </w:div>
        <w:div w:id="404887053">
          <w:marLeft w:val="0"/>
          <w:marRight w:val="0"/>
          <w:marTop w:val="0"/>
          <w:marBottom w:val="0"/>
          <w:divBdr>
            <w:top w:val="none" w:sz="0" w:space="0" w:color="auto"/>
            <w:left w:val="none" w:sz="0" w:space="0" w:color="auto"/>
            <w:bottom w:val="none" w:sz="0" w:space="0" w:color="auto"/>
            <w:right w:val="none" w:sz="0" w:space="0" w:color="auto"/>
          </w:divBdr>
        </w:div>
        <w:div w:id="1941061577">
          <w:marLeft w:val="0"/>
          <w:marRight w:val="0"/>
          <w:marTop w:val="0"/>
          <w:marBottom w:val="0"/>
          <w:divBdr>
            <w:top w:val="none" w:sz="0" w:space="0" w:color="auto"/>
            <w:left w:val="none" w:sz="0" w:space="0" w:color="auto"/>
            <w:bottom w:val="none" w:sz="0" w:space="0" w:color="auto"/>
            <w:right w:val="none" w:sz="0" w:space="0" w:color="auto"/>
          </w:divBdr>
        </w:div>
        <w:div w:id="529756380">
          <w:marLeft w:val="0"/>
          <w:marRight w:val="0"/>
          <w:marTop w:val="0"/>
          <w:marBottom w:val="0"/>
          <w:divBdr>
            <w:top w:val="none" w:sz="0" w:space="0" w:color="auto"/>
            <w:left w:val="none" w:sz="0" w:space="0" w:color="auto"/>
            <w:bottom w:val="none" w:sz="0" w:space="0" w:color="auto"/>
            <w:right w:val="none" w:sz="0" w:space="0" w:color="auto"/>
          </w:divBdr>
        </w:div>
        <w:div w:id="1115052827">
          <w:marLeft w:val="0"/>
          <w:marRight w:val="0"/>
          <w:marTop w:val="0"/>
          <w:marBottom w:val="0"/>
          <w:divBdr>
            <w:top w:val="none" w:sz="0" w:space="0" w:color="auto"/>
            <w:left w:val="none" w:sz="0" w:space="0" w:color="auto"/>
            <w:bottom w:val="none" w:sz="0" w:space="0" w:color="auto"/>
            <w:right w:val="none" w:sz="0" w:space="0" w:color="auto"/>
          </w:divBdr>
        </w:div>
        <w:div w:id="1338120126">
          <w:marLeft w:val="0"/>
          <w:marRight w:val="0"/>
          <w:marTop w:val="0"/>
          <w:marBottom w:val="0"/>
          <w:divBdr>
            <w:top w:val="none" w:sz="0" w:space="0" w:color="auto"/>
            <w:left w:val="none" w:sz="0" w:space="0" w:color="auto"/>
            <w:bottom w:val="none" w:sz="0" w:space="0" w:color="auto"/>
            <w:right w:val="none" w:sz="0" w:space="0" w:color="auto"/>
          </w:divBdr>
        </w:div>
        <w:div w:id="1802185852">
          <w:marLeft w:val="0"/>
          <w:marRight w:val="0"/>
          <w:marTop w:val="0"/>
          <w:marBottom w:val="0"/>
          <w:divBdr>
            <w:top w:val="none" w:sz="0" w:space="0" w:color="auto"/>
            <w:left w:val="none" w:sz="0" w:space="0" w:color="auto"/>
            <w:bottom w:val="none" w:sz="0" w:space="0" w:color="auto"/>
            <w:right w:val="none" w:sz="0" w:space="0" w:color="auto"/>
          </w:divBdr>
        </w:div>
        <w:div w:id="836071622">
          <w:marLeft w:val="0"/>
          <w:marRight w:val="0"/>
          <w:marTop w:val="0"/>
          <w:marBottom w:val="0"/>
          <w:divBdr>
            <w:top w:val="none" w:sz="0" w:space="0" w:color="auto"/>
            <w:left w:val="none" w:sz="0" w:space="0" w:color="auto"/>
            <w:bottom w:val="none" w:sz="0" w:space="0" w:color="auto"/>
            <w:right w:val="none" w:sz="0" w:space="0" w:color="auto"/>
          </w:divBdr>
        </w:div>
        <w:div w:id="2016414491">
          <w:marLeft w:val="0"/>
          <w:marRight w:val="0"/>
          <w:marTop w:val="0"/>
          <w:marBottom w:val="0"/>
          <w:divBdr>
            <w:top w:val="none" w:sz="0" w:space="0" w:color="auto"/>
            <w:left w:val="none" w:sz="0" w:space="0" w:color="auto"/>
            <w:bottom w:val="none" w:sz="0" w:space="0" w:color="auto"/>
            <w:right w:val="none" w:sz="0" w:space="0" w:color="auto"/>
          </w:divBdr>
        </w:div>
        <w:div w:id="502086782">
          <w:marLeft w:val="0"/>
          <w:marRight w:val="0"/>
          <w:marTop w:val="0"/>
          <w:marBottom w:val="0"/>
          <w:divBdr>
            <w:top w:val="none" w:sz="0" w:space="0" w:color="auto"/>
            <w:left w:val="none" w:sz="0" w:space="0" w:color="auto"/>
            <w:bottom w:val="none" w:sz="0" w:space="0" w:color="auto"/>
            <w:right w:val="none" w:sz="0" w:space="0" w:color="auto"/>
          </w:divBdr>
        </w:div>
        <w:div w:id="1507548651">
          <w:marLeft w:val="0"/>
          <w:marRight w:val="0"/>
          <w:marTop w:val="0"/>
          <w:marBottom w:val="0"/>
          <w:divBdr>
            <w:top w:val="none" w:sz="0" w:space="0" w:color="auto"/>
            <w:left w:val="none" w:sz="0" w:space="0" w:color="auto"/>
            <w:bottom w:val="none" w:sz="0" w:space="0" w:color="auto"/>
            <w:right w:val="none" w:sz="0" w:space="0" w:color="auto"/>
          </w:divBdr>
        </w:div>
        <w:div w:id="459809867">
          <w:marLeft w:val="0"/>
          <w:marRight w:val="0"/>
          <w:marTop w:val="0"/>
          <w:marBottom w:val="0"/>
          <w:divBdr>
            <w:top w:val="none" w:sz="0" w:space="0" w:color="auto"/>
            <w:left w:val="none" w:sz="0" w:space="0" w:color="auto"/>
            <w:bottom w:val="none" w:sz="0" w:space="0" w:color="auto"/>
            <w:right w:val="none" w:sz="0" w:space="0" w:color="auto"/>
          </w:divBdr>
        </w:div>
        <w:div w:id="1576473989">
          <w:marLeft w:val="0"/>
          <w:marRight w:val="0"/>
          <w:marTop w:val="0"/>
          <w:marBottom w:val="0"/>
          <w:divBdr>
            <w:top w:val="none" w:sz="0" w:space="0" w:color="auto"/>
            <w:left w:val="none" w:sz="0" w:space="0" w:color="auto"/>
            <w:bottom w:val="none" w:sz="0" w:space="0" w:color="auto"/>
            <w:right w:val="none" w:sz="0" w:space="0" w:color="auto"/>
          </w:divBdr>
        </w:div>
        <w:div w:id="538277038">
          <w:marLeft w:val="0"/>
          <w:marRight w:val="0"/>
          <w:marTop w:val="0"/>
          <w:marBottom w:val="0"/>
          <w:divBdr>
            <w:top w:val="none" w:sz="0" w:space="0" w:color="auto"/>
            <w:left w:val="none" w:sz="0" w:space="0" w:color="auto"/>
            <w:bottom w:val="none" w:sz="0" w:space="0" w:color="auto"/>
            <w:right w:val="none" w:sz="0" w:space="0" w:color="auto"/>
          </w:divBdr>
        </w:div>
        <w:div w:id="1707412403">
          <w:marLeft w:val="0"/>
          <w:marRight w:val="0"/>
          <w:marTop w:val="0"/>
          <w:marBottom w:val="0"/>
          <w:divBdr>
            <w:top w:val="none" w:sz="0" w:space="0" w:color="auto"/>
            <w:left w:val="none" w:sz="0" w:space="0" w:color="auto"/>
            <w:bottom w:val="none" w:sz="0" w:space="0" w:color="auto"/>
            <w:right w:val="none" w:sz="0" w:space="0" w:color="auto"/>
          </w:divBdr>
        </w:div>
        <w:div w:id="1430587206">
          <w:marLeft w:val="0"/>
          <w:marRight w:val="0"/>
          <w:marTop w:val="0"/>
          <w:marBottom w:val="0"/>
          <w:divBdr>
            <w:top w:val="none" w:sz="0" w:space="0" w:color="auto"/>
            <w:left w:val="none" w:sz="0" w:space="0" w:color="auto"/>
            <w:bottom w:val="none" w:sz="0" w:space="0" w:color="auto"/>
            <w:right w:val="none" w:sz="0" w:space="0" w:color="auto"/>
          </w:divBdr>
        </w:div>
        <w:div w:id="165902502">
          <w:marLeft w:val="0"/>
          <w:marRight w:val="0"/>
          <w:marTop w:val="0"/>
          <w:marBottom w:val="0"/>
          <w:divBdr>
            <w:top w:val="none" w:sz="0" w:space="0" w:color="auto"/>
            <w:left w:val="none" w:sz="0" w:space="0" w:color="auto"/>
            <w:bottom w:val="none" w:sz="0" w:space="0" w:color="auto"/>
            <w:right w:val="none" w:sz="0" w:space="0" w:color="auto"/>
          </w:divBdr>
        </w:div>
      </w:divsChild>
    </w:div>
    <w:div w:id="887448941">
      <w:bodyDiv w:val="1"/>
      <w:marLeft w:val="0"/>
      <w:marRight w:val="0"/>
      <w:marTop w:val="0"/>
      <w:marBottom w:val="0"/>
      <w:divBdr>
        <w:top w:val="none" w:sz="0" w:space="0" w:color="auto"/>
        <w:left w:val="none" w:sz="0" w:space="0" w:color="auto"/>
        <w:bottom w:val="none" w:sz="0" w:space="0" w:color="auto"/>
        <w:right w:val="none" w:sz="0" w:space="0" w:color="auto"/>
      </w:divBdr>
    </w:div>
    <w:div w:id="908881594">
      <w:bodyDiv w:val="1"/>
      <w:marLeft w:val="0"/>
      <w:marRight w:val="0"/>
      <w:marTop w:val="0"/>
      <w:marBottom w:val="0"/>
      <w:divBdr>
        <w:top w:val="none" w:sz="0" w:space="0" w:color="auto"/>
        <w:left w:val="none" w:sz="0" w:space="0" w:color="auto"/>
        <w:bottom w:val="none" w:sz="0" w:space="0" w:color="auto"/>
        <w:right w:val="none" w:sz="0" w:space="0" w:color="auto"/>
      </w:divBdr>
    </w:div>
    <w:div w:id="914516204">
      <w:bodyDiv w:val="1"/>
      <w:marLeft w:val="0"/>
      <w:marRight w:val="0"/>
      <w:marTop w:val="0"/>
      <w:marBottom w:val="0"/>
      <w:divBdr>
        <w:top w:val="none" w:sz="0" w:space="0" w:color="auto"/>
        <w:left w:val="none" w:sz="0" w:space="0" w:color="auto"/>
        <w:bottom w:val="none" w:sz="0" w:space="0" w:color="auto"/>
        <w:right w:val="none" w:sz="0" w:space="0" w:color="auto"/>
      </w:divBdr>
    </w:div>
    <w:div w:id="917401127">
      <w:bodyDiv w:val="1"/>
      <w:marLeft w:val="0"/>
      <w:marRight w:val="0"/>
      <w:marTop w:val="0"/>
      <w:marBottom w:val="0"/>
      <w:divBdr>
        <w:top w:val="none" w:sz="0" w:space="0" w:color="auto"/>
        <w:left w:val="none" w:sz="0" w:space="0" w:color="auto"/>
        <w:bottom w:val="none" w:sz="0" w:space="0" w:color="auto"/>
        <w:right w:val="none" w:sz="0" w:space="0" w:color="auto"/>
      </w:divBdr>
    </w:div>
    <w:div w:id="959382303">
      <w:bodyDiv w:val="1"/>
      <w:marLeft w:val="0"/>
      <w:marRight w:val="0"/>
      <w:marTop w:val="0"/>
      <w:marBottom w:val="0"/>
      <w:divBdr>
        <w:top w:val="none" w:sz="0" w:space="0" w:color="auto"/>
        <w:left w:val="none" w:sz="0" w:space="0" w:color="auto"/>
        <w:bottom w:val="none" w:sz="0" w:space="0" w:color="auto"/>
        <w:right w:val="none" w:sz="0" w:space="0" w:color="auto"/>
      </w:divBdr>
    </w:div>
    <w:div w:id="959411537">
      <w:bodyDiv w:val="1"/>
      <w:marLeft w:val="0"/>
      <w:marRight w:val="0"/>
      <w:marTop w:val="0"/>
      <w:marBottom w:val="0"/>
      <w:divBdr>
        <w:top w:val="none" w:sz="0" w:space="0" w:color="auto"/>
        <w:left w:val="none" w:sz="0" w:space="0" w:color="auto"/>
        <w:bottom w:val="none" w:sz="0" w:space="0" w:color="auto"/>
        <w:right w:val="none" w:sz="0" w:space="0" w:color="auto"/>
      </w:divBdr>
    </w:div>
    <w:div w:id="997614840">
      <w:bodyDiv w:val="1"/>
      <w:marLeft w:val="0"/>
      <w:marRight w:val="0"/>
      <w:marTop w:val="0"/>
      <w:marBottom w:val="0"/>
      <w:divBdr>
        <w:top w:val="none" w:sz="0" w:space="0" w:color="auto"/>
        <w:left w:val="none" w:sz="0" w:space="0" w:color="auto"/>
        <w:bottom w:val="none" w:sz="0" w:space="0" w:color="auto"/>
        <w:right w:val="none" w:sz="0" w:space="0" w:color="auto"/>
      </w:divBdr>
    </w:div>
    <w:div w:id="1001395322">
      <w:bodyDiv w:val="1"/>
      <w:marLeft w:val="0"/>
      <w:marRight w:val="0"/>
      <w:marTop w:val="0"/>
      <w:marBottom w:val="0"/>
      <w:divBdr>
        <w:top w:val="none" w:sz="0" w:space="0" w:color="auto"/>
        <w:left w:val="none" w:sz="0" w:space="0" w:color="auto"/>
        <w:bottom w:val="none" w:sz="0" w:space="0" w:color="auto"/>
        <w:right w:val="none" w:sz="0" w:space="0" w:color="auto"/>
      </w:divBdr>
    </w:div>
    <w:div w:id="1017467003">
      <w:bodyDiv w:val="1"/>
      <w:marLeft w:val="0"/>
      <w:marRight w:val="0"/>
      <w:marTop w:val="0"/>
      <w:marBottom w:val="0"/>
      <w:divBdr>
        <w:top w:val="none" w:sz="0" w:space="0" w:color="auto"/>
        <w:left w:val="none" w:sz="0" w:space="0" w:color="auto"/>
        <w:bottom w:val="none" w:sz="0" w:space="0" w:color="auto"/>
        <w:right w:val="none" w:sz="0" w:space="0" w:color="auto"/>
      </w:divBdr>
    </w:div>
    <w:div w:id="1044522840">
      <w:bodyDiv w:val="1"/>
      <w:marLeft w:val="0"/>
      <w:marRight w:val="0"/>
      <w:marTop w:val="0"/>
      <w:marBottom w:val="0"/>
      <w:divBdr>
        <w:top w:val="none" w:sz="0" w:space="0" w:color="auto"/>
        <w:left w:val="none" w:sz="0" w:space="0" w:color="auto"/>
        <w:bottom w:val="none" w:sz="0" w:space="0" w:color="auto"/>
        <w:right w:val="none" w:sz="0" w:space="0" w:color="auto"/>
      </w:divBdr>
    </w:div>
    <w:div w:id="1059548172">
      <w:bodyDiv w:val="1"/>
      <w:marLeft w:val="0"/>
      <w:marRight w:val="0"/>
      <w:marTop w:val="0"/>
      <w:marBottom w:val="0"/>
      <w:divBdr>
        <w:top w:val="none" w:sz="0" w:space="0" w:color="auto"/>
        <w:left w:val="none" w:sz="0" w:space="0" w:color="auto"/>
        <w:bottom w:val="none" w:sz="0" w:space="0" w:color="auto"/>
        <w:right w:val="none" w:sz="0" w:space="0" w:color="auto"/>
      </w:divBdr>
    </w:div>
    <w:div w:id="1086878766">
      <w:bodyDiv w:val="1"/>
      <w:marLeft w:val="0"/>
      <w:marRight w:val="0"/>
      <w:marTop w:val="0"/>
      <w:marBottom w:val="0"/>
      <w:divBdr>
        <w:top w:val="none" w:sz="0" w:space="0" w:color="auto"/>
        <w:left w:val="none" w:sz="0" w:space="0" w:color="auto"/>
        <w:bottom w:val="none" w:sz="0" w:space="0" w:color="auto"/>
        <w:right w:val="none" w:sz="0" w:space="0" w:color="auto"/>
      </w:divBdr>
    </w:div>
    <w:div w:id="1095977748">
      <w:bodyDiv w:val="1"/>
      <w:marLeft w:val="0"/>
      <w:marRight w:val="0"/>
      <w:marTop w:val="0"/>
      <w:marBottom w:val="0"/>
      <w:divBdr>
        <w:top w:val="none" w:sz="0" w:space="0" w:color="auto"/>
        <w:left w:val="none" w:sz="0" w:space="0" w:color="auto"/>
        <w:bottom w:val="none" w:sz="0" w:space="0" w:color="auto"/>
        <w:right w:val="none" w:sz="0" w:space="0" w:color="auto"/>
      </w:divBdr>
    </w:div>
    <w:div w:id="1146169866">
      <w:bodyDiv w:val="1"/>
      <w:marLeft w:val="0"/>
      <w:marRight w:val="0"/>
      <w:marTop w:val="0"/>
      <w:marBottom w:val="0"/>
      <w:divBdr>
        <w:top w:val="none" w:sz="0" w:space="0" w:color="auto"/>
        <w:left w:val="none" w:sz="0" w:space="0" w:color="auto"/>
        <w:bottom w:val="none" w:sz="0" w:space="0" w:color="auto"/>
        <w:right w:val="none" w:sz="0" w:space="0" w:color="auto"/>
      </w:divBdr>
    </w:div>
    <w:div w:id="1191527005">
      <w:bodyDiv w:val="1"/>
      <w:marLeft w:val="0"/>
      <w:marRight w:val="0"/>
      <w:marTop w:val="0"/>
      <w:marBottom w:val="0"/>
      <w:divBdr>
        <w:top w:val="none" w:sz="0" w:space="0" w:color="auto"/>
        <w:left w:val="none" w:sz="0" w:space="0" w:color="auto"/>
        <w:bottom w:val="none" w:sz="0" w:space="0" w:color="auto"/>
        <w:right w:val="none" w:sz="0" w:space="0" w:color="auto"/>
      </w:divBdr>
    </w:div>
    <w:div w:id="1215432901">
      <w:bodyDiv w:val="1"/>
      <w:marLeft w:val="0"/>
      <w:marRight w:val="0"/>
      <w:marTop w:val="0"/>
      <w:marBottom w:val="0"/>
      <w:divBdr>
        <w:top w:val="none" w:sz="0" w:space="0" w:color="auto"/>
        <w:left w:val="none" w:sz="0" w:space="0" w:color="auto"/>
        <w:bottom w:val="none" w:sz="0" w:space="0" w:color="auto"/>
        <w:right w:val="none" w:sz="0" w:space="0" w:color="auto"/>
      </w:divBdr>
    </w:div>
    <w:div w:id="1289623669">
      <w:bodyDiv w:val="1"/>
      <w:marLeft w:val="0"/>
      <w:marRight w:val="0"/>
      <w:marTop w:val="0"/>
      <w:marBottom w:val="0"/>
      <w:divBdr>
        <w:top w:val="none" w:sz="0" w:space="0" w:color="auto"/>
        <w:left w:val="none" w:sz="0" w:space="0" w:color="auto"/>
        <w:bottom w:val="none" w:sz="0" w:space="0" w:color="auto"/>
        <w:right w:val="none" w:sz="0" w:space="0" w:color="auto"/>
      </w:divBdr>
      <w:divsChild>
        <w:div w:id="1635791234">
          <w:marLeft w:val="0"/>
          <w:marRight w:val="0"/>
          <w:marTop w:val="0"/>
          <w:marBottom w:val="0"/>
          <w:divBdr>
            <w:top w:val="none" w:sz="0" w:space="0" w:color="auto"/>
            <w:left w:val="none" w:sz="0" w:space="0" w:color="auto"/>
            <w:bottom w:val="none" w:sz="0" w:space="0" w:color="auto"/>
            <w:right w:val="none" w:sz="0" w:space="0" w:color="auto"/>
          </w:divBdr>
        </w:div>
        <w:div w:id="1385909775">
          <w:marLeft w:val="0"/>
          <w:marRight w:val="0"/>
          <w:marTop w:val="0"/>
          <w:marBottom w:val="0"/>
          <w:divBdr>
            <w:top w:val="none" w:sz="0" w:space="0" w:color="auto"/>
            <w:left w:val="none" w:sz="0" w:space="0" w:color="auto"/>
            <w:bottom w:val="none" w:sz="0" w:space="0" w:color="auto"/>
            <w:right w:val="none" w:sz="0" w:space="0" w:color="auto"/>
          </w:divBdr>
        </w:div>
        <w:div w:id="691303146">
          <w:marLeft w:val="0"/>
          <w:marRight w:val="0"/>
          <w:marTop w:val="0"/>
          <w:marBottom w:val="0"/>
          <w:divBdr>
            <w:top w:val="none" w:sz="0" w:space="0" w:color="auto"/>
            <w:left w:val="none" w:sz="0" w:space="0" w:color="auto"/>
            <w:bottom w:val="none" w:sz="0" w:space="0" w:color="auto"/>
            <w:right w:val="none" w:sz="0" w:space="0" w:color="auto"/>
          </w:divBdr>
        </w:div>
        <w:div w:id="674919220">
          <w:marLeft w:val="0"/>
          <w:marRight w:val="0"/>
          <w:marTop w:val="0"/>
          <w:marBottom w:val="0"/>
          <w:divBdr>
            <w:top w:val="none" w:sz="0" w:space="0" w:color="auto"/>
            <w:left w:val="none" w:sz="0" w:space="0" w:color="auto"/>
            <w:bottom w:val="none" w:sz="0" w:space="0" w:color="auto"/>
            <w:right w:val="none" w:sz="0" w:space="0" w:color="auto"/>
          </w:divBdr>
        </w:div>
        <w:div w:id="1307706224">
          <w:marLeft w:val="0"/>
          <w:marRight w:val="0"/>
          <w:marTop w:val="0"/>
          <w:marBottom w:val="0"/>
          <w:divBdr>
            <w:top w:val="none" w:sz="0" w:space="0" w:color="auto"/>
            <w:left w:val="none" w:sz="0" w:space="0" w:color="auto"/>
            <w:bottom w:val="none" w:sz="0" w:space="0" w:color="auto"/>
            <w:right w:val="none" w:sz="0" w:space="0" w:color="auto"/>
          </w:divBdr>
        </w:div>
        <w:div w:id="1478451531">
          <w:marLeft w:val="0"/>
          <w:marRight w:val="0"/>
          <w:marTop w:val="0"/>
          <w:marBottom w:val="0"/>
          <w:divBdr>
            <w:top w:val="none" w:sz="0" w:space="0" w:color="auto"/>
            <w:left w:val="none" w:sz="0" w:space="0" w:color="auto"/>
            <w:bottom w:val="none" w:sz="0" w:space="0" w:color="auto"/>
            <w:right w:val="none" w:sz="0" w:space="0" w:color="auto"/>
          </w:divBdr>
        </w:div>
        <w:div w:id="784933352">
          <w:marLeft w:val="0"/>
          <w:marRight w:val="0"/>
          <w:marTop w:val="0"/>
          <w:marBottom w:val="0"/>
          <w:divBdr>
            <w:top w:val="none" w:sz="0" w:space="0" w:color="auto"/>
            <w:left w:val="none" w:sz="0" w:space="0" w:color="auto"/>
            <w:bottom w:val="none" w:sz="0" w:space="0" w:color="auto"/>
            <w:right w:val="none" w:sz="0" w:space="0" w:color="auto"/>
          </w:divBdr>
        </w:div>
        <w:div w:id="1630280711">
          <w:marLeft w:val="0"/>
          <w:marRight w:val="0"/>
          <w:marTop w:val="0"/>
          <w:marBottom w:val="0"/>
          <w:divBdr>
            <w:top w:val="none" w:sz="0" w:space="0" w:color="auto"/>
            <w:left w:val="none" w:sz="0" w:space="0" w:color="auto"/>
            <w:bottom w:val="none" w:sz="0" w:space="0" w:color="auto"/>
            <w:right w:val="none" w:sz="0" w:space="0" w:color="auto"/>
          </w:divBdr>
        </w:div>
        <w:div w:id="1241863475">
          <w:marLeft w:val="0"/>
          <w:marRight w:val="0"/>
          <w:marTop w:val="0"/>
          <w:marBottom w:val="0"/>
          <w:divBdr>
            <w:top w:val="none" w:sz="0" w:space="0" w:color="auto"/>
            <w:left w:val="none" w:sz="0" w:space="0" w:color="auto"/>
            <w:bottom w:val="none" w:sz="0" w:space="0" w:color="auto"/>
            <w:right w:val="none" w:sz="0" w:space="0" w:color="auto"/>
          </w:divBdr>
        </w:div>
        <w:div w:id="744566269">
          <w:marLeft w:val="0"/>
          <w:marRight w:val="0"/>
          <w:marTop w:val="0"/>
          <w:marBottom w:val="0"/>
          <w:divBdr>
            <w:top w:val="none" w:sz="0" w:space="0" w:color="auto"/>
            <w:left w:val="none" w:sz="0" w:space="0" w:color="auto"/>
            <w:bottom w:val="none" w:sz="0" w:space="0" w:color="auto"/>
            <w:right w:val="none" w:sz="0" w:space="0" w:color="auto"/>
          </w:divBdr>
        </w:div>
        <w:div w:id="1505392002">
          <w:marLeft w:val="0"/>
          <w:marRight w:val="0"/>
          <w:marTop w:val="0"/>
          <w:marBottom w:val="0"/>
          <w:divBdr>
            <w:top w:val="none" w:sz="0" w:space="0" w:color="auto"/>
            <w:left w:val="none" w:sz="0" w:space="0" w:color="auto"/>
            <w:bottom w:val="none" w:sz="0" w:space="0" w:color="auto"/>
            <w:right w:val="none" w:sz="0" w:space="0" w:color="auto"/>
          </w:divBdr>
        </w:div>
        <w:div w:id="881017337">
          <w:marLeft w:val="0"/>
          <w:marRight w:val="0"/>
          <w:marTop w:val="0"/>
          <w:marBottom w:val="0"/>
          <w:divBdr>
            <w:top w:val="none" w:sz="0" w:space="0" w:color="auto"/>
            <w:left w:val="none" w:sz="0" w:space="0" w:color="auto"/>
            <w:bottom w:val="none" w:sz="0" w:space="0" w:color="auto"/>
            <w:right w:val="none" w:sz="0" w:space="0" w:color="auto"/>
          </w:divBdr>
        </w:div>
        <w:div w:id="393623794">
          <w:marLeft w:val="0"/>
          <w:marRight w:val="0"/>
          <w:marTop w:val="0"/>
          <w:marBottom w:val="0"/>
          <w:divBdr>
            <w:top w:val="none" w:sz="0" w:space="0" w:color="auto"/>
            <w:left w:val="none" w:sz="0" w:space="0" w:color="auto"/>
            <w:bottom w:val="none" w:sz="0" w:space="0" w:color="auto"/>
            <w:right w:val="none" w:sz="0" w:space="0" w:color="auto"/>
          </w:divBdr>
        </w:div>
        <w:div w:id="746271257">
          <w:marLeft w:val="0"/>
          <w:marRight w:val="0"/>
          <w:marTop w:val="0"/>
          <w:marBottom w:val="0"/>
          <w:divBdr>
            <w:top w:val="none" w:sz="0" w:space="0" w:color="auto"/>
            <w:left w:val="none" w:sz="0" w:space="0" w:color="auto"/>
            <w:bottom w:val="none" w:sz="0" w:space="0" w:color="auto"/>
            <w:right w:val="none" w:sz="0" w:space="0" w:color="auto"/>
          </w:divBdr>
        </w:div>
        <w:div w:id="110128061">
          <w:marLeft w:val="0"/>
          <w:marRight w:val="0"/>
          <w:marTop w:val="0"/>
          <w:marBottom w:val="0"/>
          <w:divBdr>
            <w:top w:val="none" w:sz="0" w:space="0" w:color="auto"/>
            <w:left w:val="none" w:sz="0" w:space="0" w:color="auto"/>
            <w:bottom w:val="none" w:sz="0" w:space="0" w:color="auto"/>
            <w:right w:val="none" w:sz="0" w:space="0" w:color="auto"/>
          </w:divBdr>
        </w:div>
        <w:div w:id="1301181705">
          <w:marLeft w:val="0"/>
          <w:marRight w:val="0"/>
          <w:marTop w:val="0"/>
          <w:marBottom w:val="0"/>
          <w:divBdr>
            <w:top w:val="none" w:sz="0" w:space="0" w:color="auto"/>
            <w:left w:val="none" w:sz="0" w:space="0" w:color="auto"/>
            <w:bottom w:val="none" w:sz="0" w:space="0" w:color="auto"/>
            <w:right w:val="none" w:sz="0" w:space="0" w:color="auto"/>
          </w:divBdr>
        </w:div>
        <w:div w:id="1987664357">
          <w:marLeft w:val="0"/>
          <w:marRight w:val="0"/>
          <w:marTop w:val="0"/>
          <w:marBottom w:val="0"/>
          <w:divBdr>
            <w:top w:val="none" w:sz="0" w:space="0" w:color="auto"/>
            <w:left w:val="none" w:sz="0" w:space="0" w:color="auto"/>
            <w:bottom w:val="none" w:sz="0" w:space="0" w:color="auto"/>
            <w:right w:val="none" w:sz="0" w:space="0" w:color="auto"/>
          </w:divBdr>
        </w:div>
        <w:div w:id="927545088">
          <w:marLeft w:val="0"/>
          <w:marRight w:val="0"/>
          <w:marTop w:val="0"/>
          <w:marBottom w:val="0"/>
          <w:divBdr>
            <w:top w:val="none" w:sz="0" w:space="0" w:color="auto"/>
            <w:left w:val="none" w:sz="0" w:space="0" w:color="auto"/>
            <w:bottom w:val="none" w:sz="0" w:space="0" w:color="auto"/>
            <w:right w:val="none" w:sz="0" w:space="0" w:color="auto"/>
          </w:divBdr>
        </w:div>
        <w:div w:id="45613933">
          <w:marLeft w:val="0"/>
          <w:marRight w:val="0"/>
          <w:marTop w:val="0"/>
          <w:marBottom w:val="0"/>
          <w:divBdr>
            <w:top w:val="none" w:sz="0" w:space="0" w:color="auto"/>
            <w:left w:val="none" w:sz="0" w:space="0" w:color="auto"/>
            <w:bottom w:val="none" w:sz="0" w:space="0" w:color="auto"/>
            <w:right w:val="none" w:sz="0" w:space="0" w:color="auto"/>
          </w:divBdr>
        </w:div>
        <w:div w:id="2002271224">
          <w:marLeft w:val="0"/>
          <w:marRight w:val="0"/>
          <w:marTop w:val="0"/>
          <w:marBottom w:val="0"/>
          <w:divBdr>
            <w:top w:val="none" w:sz="0" w:space="0" w:color="auto"/>
            <w:left w:val="none" w:sz="0" w:space="0" w:color="auto"/>
            <w:bottom w:val="none" w:sz="0" w:space="0" w:color="auto"/>
            <w:right w:val="none" w:sz="0" w:space="0" w:color="auto"/>
          </w:divBdr>
        </w:div>
        <w:div w:id="604534122">
          <w:marLeft w:val="0"/>
          <w:marRight w:val="0"/>
          <w:marTop w:val="0"/>
          <w:marBottom w:val="0"/>
          <w:divBdr>
            <w:top w:val="none" w:sz="0" w:space="0" w:color="auto"/>
            <w:left w:val="none" w:sz="0" w:space="0" w:color="auto"/>
            <w:bottom w:val="none" w:sz="0" w:space="0" w:color="auto"/>
            <w:right w:val="none" w:sz="0" w:space="0" w:color="auto"/>
          </w:divBdr>
        </w:div>
        <w:div w:id="437918563">
          <w:marLeft w:val="0"/>
          <w:marRight w:val="0"/>
          <w:marTop w:val="0"/>
          <w:marBottom w:val="0"/>
          <w:divBdr>
            <w:top w:val="none" w:sz="0" w:space="0" w:color="auto"/>
            <w:left w:val="none" w:sz="0" w:space="0" w:color="auto"/>
            <w:bottom w:val="none" w:sz="0" w:space="0" w:color="auto"/>
            <w:right w:val="none" w:sz="0" w:space="0" w:color="auto"/>
          </w:divBdr>
        </w:div>
        <w:div w:id="932739817">
          <w:marLeft w:val="0"/>
          <w:marRight w:val="0"/>
          <w:marTop w:val="0"/>
          <w:marBottom w:val="0"/>
          <w:divBdr>
            <w:top w:val="none" w:sz="0" w:space="0" w:color="auto"/>
            <w:left w:val="none" w:sz="0" w:space="0" w:color="auto"/>
            <w:bottom w:val="none" w:sz="0" w:space="0" w:color="auto"/>
            <w:right w:val="none" w:sz="0" w:space="0" w:color="auto"/>
          </w:divBdr>
        </w:div>
        <w:div w:id="1889678331">
          <w:marLeft w:val="0"/>
          <w:marRight w:val="0"/>
          <w:marTop w:val="0"/>
          <w:marBottom w:val="0"/>
          <w:divBdr>
            <w:top w:val="none" w:sz="0" w:space="0" w:color="auto"/>
            <w:left w:val="none" w:sz="0" w:space="0" w:color="auto"/>
            <w:bottom w:val="none" w:sz="0" w:space="0" w:color="auto"/>
            <w:right w:val="none" w:sz="0" w:space="0" w:color="auto"/>
          </w:divBdr>
        </w:div>
        <w:div w:id="1189947235">
          <w:marLeft w:val="0"/>
          <w:marRight w:val="0"/>
          <w:marTop w:val="0"/>
          <w:marBottom w:val="0"/>
          <w:divBdr>
            <w:top w:val="none" w:sz="0" w:space="0" w:color="auto"/>
            <w:left w:val="none" w:sz="0" w:space="0" w:color="auto"/>
            <w:bottom w:val="none" w:sz="0" w:space="0" w:color="auto"/>
            <w:right w:val="none" w:sz="0" w:space="0" w:color="auto"/>
          </w:divBdr>
        </w:div>
        <w:div w:id="114562303">
          <w:marLeft w:val="0"/>
          <w:marRight w:val="0"/>
          <w:marTop w:val="0"/>
          <w:marBottom w:val="0"/>
          <w:divBdr>
            <w:top w:val="none" w:sz="0" w:space="0" w:color="auto"/>
            <w:left w:val="none" w:sz="0" w:space="0" w:color="auto"/>
            <w:bottom w:val="none" w:sz="0" w:space="0" w:color="auto"/>
            <w:right w:val="none" w:sz="0" w:space="0" w:color="auto"/>
          </w:divBdr>
        </w:div>
        <w:div w:id="2092776119">
          <w:marLeft w:val="0"/>
          <w:marRight w:val="0"/>
          <w:marTop w:val="0"/>
          <w:marBottom w:val="0"/>
          <w:divBdr>
            <w:top w:val="none" w:sz="0" w:space="0" w:color="auto"/>
            <w:left w:val="none" w:sz="0" w:space="0" w:color="auto"/>
            <w:bottom w:val="none" w:sz="0" w:space="0" w:color="auto"/>
            <w:right w:val="none" w:sz="0" w:space="0" w:color="auto"/>
          </w:divBdr>
        </w:div>
        <w:div w:id="184057439">
          <w:marLeft w:val="0"/>
          <w:marRight w:val="0"/>
          <w:marTop w:val="0"/>
          <w:marBottom w:val="0"/>
          <w:divBdr>
            <w:top w:val="none" w:sz="0" w:space="0" w:color="auto"/>
            <w:left w:val="none" w:sz="0" w:space="0" w:color="auto"/>
            <w:bottom w:val="none" w:sz="0" w:space="0" w:color="auto"/>
            <w:right w:val="none" w:sz="0" w:space="0" w:color="auto"/>
          </w:divBdr>
        </w:div>
        <w:div w:id="868181685">
          <w:marLeft w:val="0"/>
          <w:marRight w:val="0"/>
          <w:marTop w:val="0"/>
          <w:marBottom w:val="0"/>
          <w:divBdr>
            <w:top w:val="none" w:sz="0" w:space="0" w:color="auto"/>
            <w:left w:val="none" w:sz="0" w:space="0" w:color="auto"/>
            <w:bottom w:val="none" w:sz="0" w:space="0" w:color="auto"/>
            <w:right w:val="none" w:sz="0" w:space="0" w:color="auto"/>
          </w:divBdr>
        </w:div>
        <w:div w:id="1388068653">
          <w:marLeft w:val="0"/>
          <w:marRight w:val="0"/>
          <w:marTop w:val="0"/>
          <w:marBottom w:val="0"/>
          <w:divBdr>
            <w:top w:val="none" w:sz="0" w:space="0" w:color="auto"/>
            <w:left w:val="none" w:sz="0" w:space="0" w:color="auto"/>
            <w:bottom w:val="none" w:sz="0" w:space="0" w:color="auto"/>
            <w:right w:val="none" w:sz="0" w:space="0" w:color="auto"/>
          </w:divBdr>
        </w:div>
        <w:div w:id="1300260766">
          <w:marLeft w:val="0"/>
          <w:marRight w:val="0"/>
          <w:marTop w:val="0"/>
          <w:marBottom w:val="0"/>
          <w:divBdr>
            <w:top w:val="none" w:sz="0" w:space="0" w:color="auto"/>
            <w:left w:val="none" w:sz="0" w:space="0" w:color="auto"/>
            <w:bottom w:val="none" w:sz="0" w:space="0" w:color="auto"/>
            <w:right w:val="none" w:sz="0" w:space="0" w:color="auto"/>
          </w:divBdr>
        </w:div>
      </w:divsChild>
    </w:div>
    <w:div w:id="1293056191">
      <w:bodyDiv w:val="1"/>
      <w:marLeft w:val="0"/>
      <w:marRight w:val="0"/>
      <w:marTop w:val="0"/>
      <w:marBottom w:val="0"/>
      <w:divBdr>
        <w:top w:val="none" w:sz="0" w:space="0" w:color="auto"/>
        <w:left w:val="none" w:sz="0" w:space="0" w:color="auto"/>
        <w:bottom w:val="none" w:sz="0" w:space="0" w:color="auto"/>
        <w:right w:val="none" w:sz="0" w:space="0" w:color="auto"/>
      </w:divBdr>
    </w:div>
    <w:div w:id="1345787085">
      <w:bodyDiv w:val="1"/>
      <w:marLeft w:val="0"/>
      <w:marRight w:val="0"/>
      <w:marTop w:val="0"/>
      <w:marBottom w:val="0"/>
      <w:divBdr>
        <w:top w:val="none" w:sz="0" w:space="0" w:color="auto"/>
        <w:left w:val="none" w:sz="0" w:space="0" w:color="auto"/>
        <w:bottom w:val="none" w:sz="0" w:space="0" w:color="auto"/>
        <w:right w:val="none" w:sz="0" w:space="0" w:color="auto"/>
      </w:divBdr>
    </w:div>
    <w:div w:id="1360625318">
      <w:bodyDiv w:val="1"/>
      <w:marLeft w:val="0"/>
      <w:marRight w:val="0"/>
      <w:marTop w:val="0"/>
      <w:marBottom w:val="0"/>
      <w:divBdr>
        <w:top w:val="none" w:sz="0" w:space="0" w:color="auto"/>
        <w:left w:val="none" w:sz="0" w:space="0" w:color="auto"/>
        <w:bottom w:val="none" w:sz="0" w:space="0" w:color="auto"/>
        <w:right w:val="none" w:sz="0" w:space="0" w:color="auto"/>
      </w:divBdr>
    </w:div>
    <w:div w:id="1362782922">
      <w:bodyDiv w:val="1"/>
      <w:marLeft w:val="0"/>
      <w:marRight w:val="0"/>
      <w:marTop w:val="0"/>
      <w:marBottom w:val="0"/>
      <w:divBdr>
        <w:top w:val="none" w:sz="0" w:space="0" w:color="auto"/>
        <w:left w:val="none" w:sz="0" w:space="0" w:color="auto"/>
        <w:bottom w:val="none" w:sz="0" w:space="0" w:color="auto"/>
        <w:right w:val="none" w:sz="0" w:space="0" w:color="auto"/>
      </w:divBdr>
    </w:div>
    <w:div w:id="1374620489">
      <w:bodyDiv w:val="1"/>
      <w:marLeft w:val="0"/>
      <w:marRight w:val="0"/>
      <w:marTop w:val="0"/>
      <w:marBottom w:val="0"/>
      <w:divBdr>
        <w:top w:val="none" w:sz="0" w:space="0" w:color="auto"/>
        <w:left w:val="none" w:sz="0" w:space="0" w:color="auto"/>
        <w:bottom w:val="none" w:sz="0" w:space="0" w:color="auto"/>
        <w:right w:val="none" w:sz="0" w:space="0" w:color="auto"/>
      </w:divBdr>
    </w:div>
    <w:div w:id="1597711328">
      <w:bodyDiv w:val="1"/>
      <w:marLeft w:val="0"/>
      <w:marRight w:val="0"/>
      <w:marTop w:val="0"/>
      <w:marBottom w:val="0"/>
      <w:divBdr>
        <w:top w:val="none" w:sz="0" w:space="0" w:color="auto"/>
        <w:left w:val="none" w:sz="0" w:space="0" w:color="auto"/>
        <w:bottom w:val="none" w:sz="0" w:space="0" w:color="auto"/>
        <w:right w:val="none" w:sz="0" w:space="0" w:color="auto"/>
      </w:divBdr>
    </w:div>
    <w:div w:id="1655719733">
      <w:bodyDiv w:val="1"/>
      <w:marLeft w:val="0"/>
      <w:marRight w:val="0"/>
      <w:marTop w:val="0"/>
      <w:marBottom w:val="0"/>
      <w:divBdr>
        <w:top w:val="none" w:sz="0" w:space="0" w:color="auto"/>
        <w:left w:val="none" w:sz="0" w:space="0" w:color="auto"/>
        <w:bottom w:val="none" w:sz="0" w:space="0" w:color="auto"/>
        <w:right w:val="none" w:sz="0" w:space="0" w:color="auto"/>
      </w:divBdr>
    </w:div>
    <w:div w:id="1675036284">
      <w:bodyDiv w:val="1"/>
      <w:marLeft w:val="0"/>
      <w:marRight w:val="0"/>
      <w:marTop w:val="0"/>
      <w:marBottom w:val="0"/>
      <w:divBdr>
        <w:top w:val="none" w:sz="0" w:space="0" w:color="auto"/>
        <w:left w:val="none" w:sz="0" w:space="0" w:color="auto"/>
        <w:bottom w:val="none" w:sz="0" w:space="0" w:color="auto"/>
        <w:right w:val="none" w:sz="0" w:space="0" w:color="auto"/>
      </w:divBdr>
    </w:div>
    <w:div w:id="1760328840">
      <w:bodyDiv w:val="1"/>
      <w:marLeft w:val="0"/>
      <w:marRight w:val="0"/>
      <w:marTop w:val="0"/>
      <w:marBottom w:val="0"/>
      <w:divBdr>
        <w:top w:val="none" w:sz="0" w:space="0" w:color="auto"/>
        <w:left w:val="none" w:sz="0" w:space="0" w:color="auto"/>
        <w:bottom w:val="none" w:sz="0" w:space="0" w:color="auto"/>
        <w:right w:val="none" w:sz="0" w:space="0" w:color="auto"/>
      </w:divBdr>
    </w:div>
    <w:div w:id="1858422752">
      <w:bodyDiv w:val="1"/>
      <w:marLeft w:val="0"/>
      <w:marRight w:val="0"/>
      <w:marTop w:val="0"/>
      <w:marBottom w:val="0"/>
      <w:divBdr>
        <w:top w:val="none" w:sz="0" w:space="0" w:color="auto"/>
        <w:left w:val="none" w:sz="0" w:space="0" w:color="auto"/>
        <w:bottom w:val="none" w:sz="0" w:space="0" w:color="auto"/>
        <w:right w:val="none" w:sz="0" w:space="0" w:color="auto"/>
      </w:divBdr>
    </w:div>
    <w:div w:id="1909529658">
      <w:bodyDiv w:val="1"/>
      <w:marLeft w:val="0"/>
      <w:marRight w:val="0"/>
      <w:marTop w:val="0"/>
      <w:marBottom w:val="0"/>
      <w:divBdr>
        <w:top w:val="none" w:sz="0" w:space="0" w:color="auto"/>
        <w:left w:val="none" w:sz="0" w:space="0" w:color="auto"/>
        <w:bottom w:val="none" w:sz="0" w:space="0" w:color="auto"/>
        <w:right w:val="none" w:sz="0" w:space="0" w:color="auto"/>
      </w:divBdr>
    </w:div>
    <w:div w:id="1949584464">
      <w:bodyDiv w:val="1"/>
      <w:marLeft w:val="0"/>
      <w:marRight w:val="0"/>
      <w:marTop w:val="0"/>
      <w:marBottom w:val="0"/>
      <w:divBdr>
        <w:top w:val="none" w:sz="0" w:space="0" w:color="auto"/>
        <w:left w:val="none" w:sz="0" w:space="0" w:color="auto"/>
        <w:bottom w:val="none" w:sz="0" w:space="0" w:color="auto"/>
        <w:right w:val="none" w:sz="0" w:space="0" w:color="auto"/>
      </w:divBdr>
    </w:div>
    <w:div w:id="2003198588">
      <w:bodyDiv w:val="1"/>
      <w:marLeft w:val="0"/>
      <w:marRight w:val="0"/>
      <w:marTop w:val="0"/>
      <w:marBottom w:val="0"/>
      <w:divBdr>
        <w:top w:val="none" w:sz="0" w:space="0" w:color="auto"/>
        <w:left w:val="none" w:sz="0" w:space="0" w:color="auto"/>
        <w:bottom w:val="none" w:sz="0" w:space="0" w:color="auto"/>
        <w:right w:val="none" w:sz="0" w:space="0" w:color="auto"/>
      </w:divBdr>
    </w:div>
    <w:div w:id="2049986993">
      <w:bodyDiv w:val="1"/>
      <w:marLeft w:val="0"/>
      <w:marRight w:val="0"/>
      <w:marTop w:val="0"/>
      <w:marBottom w:val="0"/>
      <w:divBdr>
        <w:top w:val="none" w:sz="0" w:space="0" w:color="auto"/>
        <w:left w:val="none" w:sz="0" w:space="0" w:color="auto"/>
        <w:bottom w:val="none" w:sz="0" w:space="0" w:color="auto"/>
        <w:right w:val="none" w:sz="0" w:space="0" w:color="auto"/>
      </w:divBdr>
    </w:div>
    <w:div w:id="2080786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0AD030-C578-4079-BB80-3B6B9C3883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4913</Words>
  <Characters>27024</Characters>
  <Application>Microsoft Office Word</Application>
  <DocSecurity>0</DocSecurity>
  <Lines>225</Lines>
  <Paragraphs>63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Hewlett-Packard Company</Company>
  <LinksUpToDate>false</LinksUpToDate>
  <CharactersWithSpaces>31874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e.gatineau</dc:creator>
  <cp:lastModifiedBy>Jean-Christophe Charlier</cp:lastModifiedBy>
  <cp:revision>8</cp:revision>
  <cp:lastPrinted>2015-11-25T11:23:00Z</cp:lastPrinted>
  <dcterms:created xsi:type="dcterms:W3CDTF">2015-12-08T15:48:00Z</dcterms:created>
  <dcterms:modified xsi:type="dcterms:W3CDTF">2015-12-15T11:27:00Z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Hewlett-Packard Company</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