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11F" w:rsidRPr="0012629B" w:rsidRDefault="00EF21C9">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u w:val="single"/>
          <w:lang w:val="en-US"/>
        </w:rPr>
      </w:pPr>
      <w:r>
        <w:rPr>
          <w:rFonts w:asciiTheme="minorHAnsi" w:hAnsiTheme="minorHAnsi"/>
          <w:b/>
          <w:color w:val="0C4CA3"/>
          <w:sz w:val="20"/>
          <w:u w:val="single"/>
        </w:rPr>
        <w:t>Έγγραφο</w:t>
      </w:r>
      <w:r w:rsidRPr="0012629B">
        <w:rPr>
          <w:rFonts w:asciiTheme="minorHAnsi" w:hAnsiTheme="minorHAnsi"/>
          <w:b/>
          <w:color w:val="0C4CA3"/>
          <w:sz w:val="20"/>
          <w:u w:val="single"/>
          <w:lang w:val="en-US"/>
        </w:rPr>
        <w:t xml:space="preserve"> </w:t>
      </w:r>
      <w:r>
        <w:rPr>
          <w:rFonts w:asciiTheme="minorHAnsi" w:hAnsiTheme="minorHAnsi"/>
          <w:b/>
          <w:color w:val="0C4CA3"/>
          <w:sz w:val="20"/>
          <w:u w:val="single"/>
        </w:rPr>
        <w:t>εργασίας</w:t>
      </w:r>
      <w:r w:rsidRPr="0012629B">
        <w:rPr>
          <w:rFonts w:asciiTheme="minorHAnsi" w:hAnsiTheme="minorHAnsi"/>
          <w:b/>
          <w:color w:val="0C4CA3"/>
          <w:sz w:val="20"/>
          <w:u w:val="single"/>
          <w:lang w:val="en-US"/>
        </w:rPr>
        <w:t>:</w:t>
      </w:r>
    </w:p>
    <w:p w:rsidR="004F3053" w:rsidRPr="0012629B" w:rsidRDefault="00B81374">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hAnsiTheme="minorHAnsi"/>
          <w:b/>
          <w:color w:val="0C4CA3"/>
          <w:sz w:val="20"/>
          <w:szCs w:val="20"/>
          <w:lang w:val="en-US"/>
        </w:rPr>
      </w:pPr>
      <w:r>
        <w:rPr>
          <w:rFonts w:asciiTheme="minorHAnsi" w:hAnsiTheme="minorHAnsi"/>
          <w:b/>
          <w:color w:val="0C4CA3"/>
          <w:sz w:val="20"/>
          <w:u w:val="single"/>
        </w:rPr>
        <w:t>ΕΝΤΥΠΟ</w:t>
      </w:r>
      <w:r w:rsidRPr="0012629B">
        <w:rPr>
          <w:rFonts w:asciiTheme="minorHAnsi" w:hAnsiTheme="minorHAnsi"/>
          <w:b/>
          <w:color w:val="0C4CA3"/>
          <w:sz w:val="20"/>
          <w:u w:val="single"/>
          <w:lang w:val="en-US"/>
        </w:rPr>
        <w:t xml:space="preserve"> </w:t>
      </w:r>
      <w:r>
        <w:rPr>
          <w:rFonts w:asciiTheme="minorHAnsi" w:hAnsiTheme="minorHAnsi"/>
          <w:b/>
          <w:color w:val="0C4CA3"/>
          <w:sz w:val="20"/>
          <w:u w:val="single"/>
        </w:rPr>
        <w:t>ΑΙΤΗΣΗΣ</w:t>
      </w:r>
      <w:r w:rsidRPr="0012629B">
        <w:rPr>
          <w:rFonts w:asciiTheme="minorHAnsi" w:hAnsiTheme="minorHAnsi"/>
          <w:b/>
          <w:color w:val="0C4CA3"/>
          <w:sz w:val="20"/>
          <w:u w:val="single"/>
          <w:lang w:val="en-US"/>
        </w:rPr>
        <w:t xml:space="preserve"> – Urban Innovative Actions (UIA) </w:t>
      </w:r>
    </w:p>
    <w:p w:rsidR="004B536C" w:rsidRPr="0012629B" w:rsidRDefault="004B536C">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lang w:val="en-US"/>
        </w:rPr>
      </w:pP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Σημειώνεται ότι το παρόν έγγραφο αποτελεί απλώς έγγραφο εργασίας αποκλειστικός σκοπός του οποίου είναι να βοηθήσει τους αιτούντες στη σύνταξη του Εντύπου Αίτησης.</w:t>
      </w: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Το παρόν έγγραφο δεν θα θεωρηθεί επίσημο Έντυπο Αίτησης.</w:t>
      </w:r>
    </w:p>
    <w:p w:rsidR="0031586B" w:rsidRPr="0031586B" w:rsidRDefault="0031586B" w:rsidP="00054C53">
      <w:pPr>
        <w:pBdr>
          <w:top w:val="single" w:sz="4" w:space="1" w:color="000000"/>
          <w:left w:val="single" w:sz="4" w:space="4" w:color="000000"/>
          <w:bottom w:val="single" w:sz="4" w:space="1" w:color="000000"/>
          <w:right w:val="single" w:sz="4" w:space="4" w:color="000000"/>
        </w:pBdr>
        <w:spacing w:after="0" w:line="100" w:lineRule="atLeast"/>
        <w:rPr>
          <w:rFonts w:asciiTheme="minorHAnsi" w:eastAsia="Times New Roman" w:hAnsiTheme="minorHAnsi" w:cs="Open Sans"/>
          <w:b/>
          <w:color w:val="0C4CA3"/>
          <w:sz w:val="20"/>
          <w:szCs w:val="20"/>
        </w:rPr>
      </w:pP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Μόνον τα Έντυπα Αίτησης που υποβάλλονται μέσω της διαδικτυακής Electronic Exchange Platform (EEP) θα εξεταστούν από τη Μόνιμη Γραμματεία.</w:t>
      </w: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C063CA"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 xml:space="preserve">Σημειώνεται ότι η κάτωθι έκδοση εργασίας αποτελεί απλουστευμένη έκδοση ολόκληρου του προτύπου Εντύπου Αίτησης που διατίθεται στην EEP. Επιπλέον, δεν υπάρχει εγγύηση ότι η παρούσα έκδοση ανταποκρίνεται 100% στην πιο πρόσφατη επίσημη έκδοση που περιλαμβάνεται στην EEP. Καλείστε να συνδεθείτε στην EEP όσο το δυνατόν νωρίτερα. Μην περιμένετε μέχρι τις τελευταίες μέρες της Πρόκλησης Υποβολής Προτάσεων. </w:t>
      </w:r>
    </w:p>
    <w:p w:rsidR="00C063CA" w:rsidRDefault="00C063CA"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31586B" w:rsidRDefault="00C063CA"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Παρακαλείσθε να αναγνώσετε τους Όρους Εντολής της Πρόσκλησης Υποβολής Προτάσεων και τις Οδηγίες UIA προτού αρχίσετε να συμπληρώνετε το Έντυπο Αίτησης.</w:t>
      </w: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 xml:space="preserve">Να σημειωθεί, τέλος, ότι </w:t>
      </w:r>
      <w:r>
        <w:rPr>
          <w:rFonts w:asciiTheme="minorHAnsi" w:hAnsiTheme="minorHAnsi"/>
          <w:b/>
          <w:color w:val="0C4CA3"/>
          <w:sz w:val="20"/>
          <w:u w:val="single"/>
        </w:rPr>
        <w:t>προβλέπονται περιορισμοί χαρακτήρων συμπεριλαμβανομένων των κενών</w:t>
      </w:r>
      <w:r>
        <w:rPr>
          <w:rFonts w:asciiTheme="minorHAnsi" w:hAnsiTheme="minorHAnsi"/>
          <w:b/>
          <w:color w:val="0C4CA3"/>
          <w:sz w:val="20"/>
        </w:rPr>
        <w:t>. Επιπλέον, ορισμένα στοιχεία του Έντυπου Αίτησης θα συμπληρωθούν αυτομάτως στην EEP. Ωστόσο, συνιστάται η συμπλήρωσή τους στο έγγραφο εργασίας προκειμένου να υπάρχει πλήρης επισκόπηση του έργου.</w:t>
      </w:r>
    </w:p>
    <w:p w:rsidR="0031586B" w:rsidRDefault="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EA2364" w:rsidRPr="00815C13" w:rsidRDefault="00EA2364" w:rsidP="0031586B">
      <w:pPr>
        <w:pBdr>
          <w:top w:val="single" w:sz="4" w:space="1" w:color="000000"/>
          <w:left w:val="single" w:sz="4" w:space="4" w:color="000000"/>
          <w:bottom w:val="single" w:sz="4" w:space="1" w:color="000000"/>
          <w:right w:val="single" w:sz="4" w:space="4" w:color="000000"/>
        </w:pBdr>
        <w:spacing w:after="0" w:line="100" w:lineRule="atLeast"/>
        <w:rPr>
          <w:rFonts w:asciiTheme="minorHAnsi" w:eastAsia="Times New Roman" w:hAnsiTheme="minorHAnsi" w:cs="Open Sans"/>
          <w:b/>
          <w:color w:val="0C4CA3"/>
          <w:sz w:val="20"/>
          <w:szCs w:val="20"/>
        </w:rPr>
      </w:pPr>
    </w:p>
    <w:p w:rsidR="004F3053" w:rsidRPr="00815C13" w:rsidRDefault="004F3053">
      <w:pPr>
        <w:spacing w:after="0" w:line="100" w:lineRule="atLeast"/>
        <w:rPr>
          <w:rFonts w:asciiTheme="minorHAnsi" w:hAnsiTheme="minorHAnsi" w:cs="Open Sans"/>
          <w:sz w:val="20"/>
          <w:szCs w:val="20"/>
        </w:rPr>
      </w:pPr>
    </w:p>
    <w:p w:rsidR="00D23E46" w:rsidRPr="00815C13" w:rsidRDefault="00D23E46">
      <w:pPr>
        <w:spacing w:after="0" w:line="100" w:lineRule="atLeast"/>
        <w:rPr>
          <w:rFonts w:asciiTheme="minorHAnsi" w:hAnsiTheme="minorHAnsi" w:cs="Open Sans"/>
          <w:sz w:val="20"/>
          <w:szCs w:val="20"/>
        </w:rPr>
      </w:pPr>
    </w:p>
    <w:p w:rsidR="00A212A8" w:rsidRPr="00276B6C" w:rsidRDefault="00A212A8" w:rsidP="00A212A8">
      <w:pPr>
        <w:rPr>
          <w:rFonts w:asciiTheme="minorHAnsi" w:hAnsiTheme="minorHAnsi"/>
          <w:b/>
          <w:color w:val="97A5D4"/>
          <w:sz w:val="24"/>
          <w:szCs w:val="24"/>
        </w:rPr>
      </w:pPr>
      <w:bookmarkStart w:id="0" w:name="_GoBack"/>
      <w:bookmarkEnd w:id="0"/>
      <w:r>
        <w:rPr>
          <w:rFonts w:asciiTheme="minorHAnsi" w:hAnsiTheme="minorHAnsi"/>
          <w:b/>
          <w:color w:val="6E8992"/>
          <w:sz w:val="24"/>
        </w:rPr>
        <w:t>ΜΕΡΟΣ A – Σύνοψη Έργου</w:t>
      </w:r>
    </w:p>
    <w:p w:rsidR="00A212A8" w:rsidRPr="00276B6C" w:rsidRDefault="00A212A8" w:rsidP="00A212A8">
      <w:pPr>
        <w:spacing w:after="60"/>
        <w:jc w:val="both"/>
        <w:rPr>
          <w:rFonts w:asciiTheme="minorHAnsi" w:hAnsiTheme="minorHAnsi"/>
          <w:sz w:val="24"/>
          <w:szCs w:val="24"/>
        </w:rPr>
      </w:pPr>
      <w:r>
        <w:rPr>
          <w:rFonts w:asciiTheme="minorHAnsi" w:hAnsiTheme="minorHAnsi"/>
          <w:b/>
          <w:color w:val="97A5D4"/>
          <w:sz w:val="24"/>
        </w:rPr>
        <w:t>Α.1 Στοιχεία Έργου</w:t>
      </w:r>
    </w:p>
    <w:tbl>
      <w:tblPr>
        <w:tblW w:w="9214" w:type="dxa"/>
        <w:tblInd w:w="108" w:type="dxa"/>
        <w:tblLayout w:type="fixed"/>
        <w:tblCellMar>
          <w:top w:w="57" w:type="dxa"/>
        </w:tblCellMar>
        <w:tblLook w:val="0000" w:firstRow="0" w:lastRow="0" w:firstColumn="0" w:lastColumn="0" w:noHBand="0" w:noVBand="0"/>
      </w:tblPr>
      <w:tblGrid>
        <w:gridCol w:w="2268"/>
        <w:gridCol w:w="1701"/>
        <w:gridCol w:w="5245"/>
      </w:tblGrid>
      <w:tr w:rsidR="00A212A8" w:rsidRPr="00815C1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rsidP="00A212A8">
            <w:pPr>
              <w:spacing w:after="0"/>
              <w:jc w:val="both"/>
              <w:rPr>
                <w:rFonts w:asciiTheme="minorHAnsi" w:hAnsiTheme="minorHAnsi"/>
                <w:i/>
                <w:sz w:val="20"/>
                <w:szCs w:val="20"/>
              </w:rPr>
            </w:pPr>
            <w:r>
              <w:rPr>
                <w:rFonts w:asciiTheme="minorHAnsi" w:hAnsiTheme="minorHAnsi"/>
                <w:sz w:val="20"/>
              </w:rPr>
              <w:t xml:space="preserve">Ακρωνύμιο έργου </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815C13" w:rsidRDefault="00A212A8">
            <w:pPr>
              <w:pStyle w:val="CommentText1"/>
              <w:spacing w:line="100" w:lineRule="atLeast"/>
              <w:rPr>
                <w:rFonts w:asciiTheme="minorHAnsi" w:eastAsia="Tahoma" w:hAnsiTheme="minorHAnsi" w:cs="Open Sans"/>
                <w:i/>
              </w:rPr>
            </w:pPr>
          </w:p>
        </w:tc>
      </w:tr>
      <w:tr w:rsidR="00A212A8" w:rsidRPr="00815C1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rsidP="00010CC6">
            <w:pPr>
              <w:spacing w:after="0"/>
              <w:jc w:val="both"/>
              <w:rPr>
                <w:rFonts w:asciiTheme="minorHAnsi" w:hAnsiTheme="minorHAnsi"/>
                <w:color w:val="548DD4"/>
                <w:sz w:val="20"/>
                <w:szCs w:val="20"/>
              </w:rPr>
            </w:pPr>
            <w:r>
              <w:rPr>
                <w:rFonts w:asciiTheme="minorHAnsi" w:hAnsiTheme="minorHAnsi"/>
                <w:sz w:val="20"/>
              </w:rPr>
              <w:t>Τίτλος έργου</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4E1992" w:rsidRDefault="001E63CB">
            <w:pPr>
              <w:spacing w:after="0" w:line="100" w:lineRule="atLeast"/>
              <w:jc w:val="both"/>
              <w:rPr>
                <w:rFonts w:asciiTheme="minorHAnsi" w:hAnsiTheme="minorHAnsi"/>
                <w:b/>
                <w:sz w:val="20"/>
                <w:szCs w:val="20"/>
              </w:rPr>
            </w:pPr>
            <w:r>
              <w:rPr>
                <w:rFonts w:asciiTheme="minorHAnsi" w:hAnsiTheme="minorHAnsi"/>
                <w:b/>
                <w:color w:val="548DD4"/>
                <w:sz w:val="20"/>
              </w:rPr>
              <w:t>[250 χαρακτήρες]</w:t>
            </w:r>
          </w:p>
        </w:tc>
      </w:tr>
      <w:tr w:rsidR="00EB09DD" w:rsidRPr="0022614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EB09DD" w:rsidRPr="00815C13" w:rsidRDefault="00EB09DD" w:rsidP="00010CC6">
            <w:pPr>
              <w:spacing w:after="0"/>
              <w:jc w:val="both"/>
              <w:rPr>
                <w:rFonts w:asciiTheme="minorHAnsi" w:hAnsiTheme="minorHAnsi" w:cs="Open Sans"/>
                <w:sz w:val="20"/>
                <w:szCs w:val="20"/>
              </w:rPr>
            </w:pPr>
            <w:r>
              <w:rPr>
                <w:rFonts w:asciiTheme="minorHAnsi" w:hAnsiTheme="minorHAnsi"/>
                <w:sz w:val="20"/>
              </w:rPr>
              <w:t>Αριθμός έργου</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EB09DD" w:rsidRPr="00815C13" w:rsidRDefault="00EB09DD">
            <w:pPr>
              <w:spacing w:after="0" w:line="100" w:lineRule="atLeast"/>
              <w:jc w:val="both"/>
              <w:rPr>
                <w:rFonts w:asciiTheme="minorHAnsi" w:eastAsia="Times New Roman" w:hAnsiTheme="minorHAnsi" w:cs="Open Sans"/>
                <w:color w:val="548DD4"/>
                <w:sz w:val="20"/>
                <w:szCs w:val="20"/>
              </w:rPr>
            </w:pPr>
            <w:r>
              <w:rPr>
                <w:rFonts w:asciiTheme="minorHAnsi" w:hAnsiTheme="minorHAnsi"/>
                <w:color w:val="548DD4"/>
                <w:sz w:val="20"/>
              </w:rPr>
              <w:t>Συμπληρώνεται αυτόματα μετά την 1η αποθήκευση του έργου.</w:t>
            </w:r>
          </w:p>
        </w:tc>
      </w:tr>
      <w:tr w:rsidR="006C48CD" w:rsidRPr="00815C13" w:rsidTr="00815C13">
        <w:trPr>
          <w:trHeight w:val="35"/>
        </w:trPr>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6C48CD" w:rsidRPr="00815C13" w:rsidRDefault="006C48CD" w:rsidP="00E95F1C">
            <w:pPr>
              <w:spacing w:after="0"/>
              <w:rPr>
                <w:rFonts w:asciiTheme="minorHAnsi" w:hAnsiTheme="minorHAnsi"/>
                <w:i/>
                <w:sz w:val="20"/>
                <w:szCs w:val="20"/>
              </w:rPr>
            </w:pPr>
            <w:r>
              <w:rPr>
                <w:rFonts w:asciiTheme="minorHAnsi" w:hAnsiTheme="minorHAnsi"/>
                <w:sz w:val="20"/>
              </w:rPr>
              <w:t>Ονομασία της Κύριας Αστικής Αρχής</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6C48CD" w:rsidRPr="00815C13" w:rsidRDefault="006C48CD" w:rsidP="00EC2260">
            <w:pPr>
              <w:spacing w:after="0"/>
              <w:rPr>
                <w:rFonts w:asciiTheme="minorHAnsi" w:hAnsiTheme="minorHAnsi" w:cs="Open Sans"/>
                <w:bCs/>
                <w:i/>
                <w:sz w:val="20"/>
                <w:szCs w:val="20"/>
              </w:rPr>
            </w:pPr>
            <w:r>
              <w:rPr>
                <w:rFonts w:asciiTheme="minorHAnsi" w:hAnsiTheme="minorHAnsi"/>
                <w:i/>
                <w:color w:val="548DD4"/>
                <w:sz w:val="20"/>
              </w:rPr>
              <w:t>(συμπληρώνεται αυτόματα)</w:t>
            </w:r>
          </w:p>
        </w:tc>
      </w:tr>
      <w:tr w:rsidR="00A212A8" w:rsidRPr="00815C1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6C48CD" w:rsidP="008474E8">
            <w:pPr>
              <w:spacing w:after="0"/>
              <w:rPr>
                <w:rFonts w:asciiTheme="minorHAnsi" w:hAnsiTheme="minorHAnsi"/>
                <w:i/>
                <w:sz w:val="20"/>
                <w:szCs w:val="20"/>
              </w:rPr>
            </w:pPr>
            <w:r>
              <w:rPr>
                <w:rFonts w:asciiTheme="minorHAnsi" w:hAnsiTheme="minorHAnsi"/>
                <w:sz w:val="20"/>
              </w:rPr>
              <w:t>Ποσοστό ΕΤΠΑ</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166DC6"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Μέγιστο 80%</w:t>
            </w:r>
          </w:p>
        </w:tc>
      </w:tr>
      <w:tr w:rsidR="00A212A8" w:rsidRPr="00226143" w:rsidTr="00EF21C9">
        <w:tc>
          <w:tcPr>
            <w:tcW w:w="2268" w:type="dxa"/>
            <w:vMerge w:val="restart"/>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D7072E" w:rsidP="00A212A8">
            <w:pPr>
              <w:spacing w:after="0"/>
              <w:jc w:val="both"/>
              <w:rPr>
                <w:rFonts w:asciiTheme="minorHAnsi" w:hAnsiTheme="minorHAnsi" w:cs="Open Sans"/>
                <w:sz w:val="20"/>
                <w:szCs w:val="20"/>
              </w:rPr>
            </w:pPr>
            <w:r>
              <w:rPr>
                <w:rFonts w:asciiTheme="minorHAnsi" w:hAnsiTheme="minorHAnsi"/>
                <w:sz w:val="20"/>
              </w:rPr>
              <w:t>Διάρκεια έργου</w:t>
            </w: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rsidP="00A212A8">
            <w:pPr>
              <w:spacing w:after="0"/>
              <w:jc w:val="both"/>
              <w:rPr>
                <w:rFonts w:asciiTheme="minorHAnsi" w:hAnsiTheme="minorHAnsi"/>
                <w:i/>
                <w:sz w:val="20"/>
                <w:szCs w:val="20"/>
              </w:rPr>
            </w:pPr>
            <w:r>
              <w:rPr>
                <w:rFonts w:asciiTheme="minorHAnsi" w:hAnsiTheme="minorHAnsi"/>
                <w:sz w:val="20"/>
              </w:rPr>
              <w:t>Ημερομηνία έναρξης</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1631F9" w:rsidP="00E95F1C">
            <w:pPr>
              <w:spacing w:after="0"/>
              <w:rPr>
                <w:rFonts w:asciiTheme="minorHAnsi" w:eastAsia="Times New Roman" w:hAnsiTheme="minorHAnsi" w:cs="Open Sans"/>
                <w:i/>
                <w:color w:val="548DD4"/>
                <w:sz w:val="20"/>
                <w:szCs w:val="20"/>
              </w:rPr>
            </w:pPr>
            <w:r>
              <w:rPr>
                <w:rFonts w:asciiTheme="minorHAnsi" w:hAnsiTheme="minorHAnsi"/>
                <w:i/>
                <w:color w:val="548DD4"/>
                <w:sz w:val="20"/>
              </w:rPr>
              <w:t>(ημερομηνία έγκρισης του έργου)</w:t>
            </w:r>
          </w:p>
        </w:tc>
      </w:tr>
      <w:tr w:rsidR="00403C75" w:rsidRPr="00226143" w:rsidTr="00EF21C9">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rsidR="00403C75" w:rsidRPr="00815C13" w:rsidRDefault="00403C75" w:rsidP="00A212A8">
            <w:pPr>
              <w:spacing w:after="0"/>
              <w:jc w:val="both"/>
              <w:rPr>
                <w:rFonts w:asciiTheme="minorHAnsi" w:hAnsiTheme="minorHAnsi" w:cs="Open San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403C75" w:rsidRPr="00815C13" w:rsidRDefault="00403C75" w:rsidP="00A212A8">
            <w:pPr>
              <w:spacing w:after="0"/>
              <w:jc w:val="both"/>
              <w:rPr>
                <w:rFonts w:asciiTheme="minorHAnsi" w:hAnsiTheme="minorHAnsi" w:cs="Open Sans"/>
                <w:sz w:val="20"/>
                <w:szCs w:val="20"/>
              </w:rPr>
            </w:pPr>
            <w:r>
              <w:rPr>
                <w:rFonts w:asciiTheme="minorHAnsi" w:hAnsiTheme="minorHAnsi"/>
                <w:sz w:val="20"/>
              </w:rPr>
              <w:t>Ημερομηνία λήξης</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403C75" w:rsidRPr="00EC2260" w:rsidRDefault="001631F9"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Το αργότερο 3 έτη από την ημερομηνία έναρξης</w:t>
            </w:r>
          </w:p>
        </w:tc>
      </w:tr>
      <w:tr w:rsidR="00A212A8" w:rsidRPr="00815C13" w:rsidTr="00EF21C9">
        <w:trPr>
          <w:trHeight w:val="448"/>
        </w:trPr>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pPr>
              <w:rPr>
                <w:rFonts w:asciiTheme="minorHAnsi" w:hAnsiTheme="minorHAnsi"/>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403C75" w:rsidP="00A212A8">
            <w:pPr>
              <w:spacing w:after="0"/>
              <w:jc w:val="both"/>
              <w:rPr>
                <w:rFonts w:asciiTheme="minorHAnsi" w:hAnsiTheme="minorHAnsi"/>
                <w:i/>
                <w:sz w:val="20"/>
                <w:szCs w:val="20"/>
              </w:rPr>
            </w:pPr>
            <w:r>
              <w:rPr>
                <w:rFonts w:asciiTheme="minorHAnsi" w:hAnsiTheme="minorHAnsi"/>
                <w:sz w:val="20"/>
              </w:rPr>
              <w:t>Συνολικός αριθμός μηνών</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403C75"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Υπολογίζεται αυτόματα</w:t>
            </w:r>
          </w:p>
        </w:tc>
      </w:tr>
      <w:tr w:rsidR="00A212A8" w:rsidRPr="0022614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5CC6" w:rsidP="00604455">
            <w:pPr>
              <w:spacing w:after="0"/>
              <w:jc w:val="both"/>
              <w:rPr>
                <w:rFonts w:asciiTheme="minorHAnsi" w:hAnsiTheme="minorHAnsi"/>
                <w:i/>
                <w:sz w:val="20"/>
                <w:szCs w:val="20"/>
              </w:rPr>
            </w:pPr>
            <w:r>
              <w:rPr>
                <w:rFonts w:asciiTheme="minorHAnsi" w:hAnsiTheme="minorHAnsi"/>
                <w:sz w:val="20"/>
              </w:rPr>
              <w:t>Θέμα</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403C75"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Αναπτυσσόμενο μενού με θέματα που διαφέρουν από τη μια πρόσκληση στην άλλη.</w:t>
            </w:r>
          </w:p>
        </w:tc>
      </w:tr>
    </w:tbl>
    <w:p w:rsidR="00A77605" w:rsidRPr="00815C13" w:rsidRDefault="00A77605">
      <w:pPr>
        <w:spacing w:after="0" w:line="100" w:lineRule="atLeast"/>
        <w:rPr>
          <w:rFonts w:asciiTheme="minorHAnsi" w:hAnsiTheme="minorHAnsi" w:cs="Open Sans"/>
          <w:sz w:val="20"/>
          <w:szCs w:val="20"/>
        </w:rPr>
      </w:pPr>
    </w:p>
    <w:p w:rsidR="004E20B8" w:rsidRPr="00815C13" w:rsidRDefault="004E20B8">
      <w:pPr>
        <w:spacing w:after="0" w:line="100" w:lineRule="atLeast"/>
        <w:rPr>
          <w:rFonts w:asciiTheme="minorHAnsi" w:hAnsiTheme="minorHAnsi" w:cs="Open Sans"/>
          <w:sz w:val="20"/>
          <w:szCs w:val="20"/>
        </w:rPr>
      </w:pPr>
    </w:p>
    <w:p w:rsidR="00B81374" w:rsidRPr="00276B6C" w:rsidRDefault="00A212A8" w:rsidP="00506BEF">
      <w:pPr>
        <w:spacing w:after="60"/>
        <w:jc w:val="both"/>
        <w:rPr>
          <w:rFonts w:asciiTheme="minorHAnsi" w:hAnsiTheme="minorHAnsi"/>
          <w:sz w:val="24"/>
          <w:szCs w:val="24"/>
        </w:rPr>
      </w:pPr>
      <w:r>
        <w:rPr>
          <w:rFonts w:asciiTheme="minorHAnsi" w:hAnsiTheme="minorHAnsi"/>
          <w:b/>
          <w:color w:val="97A5D4"/>
          <w:sz w:val="24"/>
        </w:rPr>
        <w:t>Α2. Σύνοψη Έργου</w:t>
      </w:r>
    </w:p>
    <w:tbl>
      <w:tblPr>
        <w:tblW w:w="9214" w:type="dxa"/>
        <w:tblInd w:w="108" w:type="dxa"/>
        <w:tblLayout w:type="fixed"/>
        <w:tblCellMar>
          <w:top w:w="57" w:type="dxa"/>
        </w:tblCellMar>
        <w:tblLook w:val="0000" w:firstRow="0" w:lastRow="0" w:firstColumn="0" w:lastColumn="0" w:noHBand="0" w:noVBand="0"/>
      </w:tblPr>
      <w:tblGrid>
        <w:gridCol w:w="9214"/>
      </w:tblGrid>
      <w:tr w:rsidR="00A212A8" w:rsidRPr="00815C13" w:rsidTr="00EF21C9">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251A86" w:rsidRPr="00815C13" w:rsidRDefault="00AA3BE1">
            <w:pPr>
              <w:numPr>
                <w:ilvl w:val="0"/>
                <w:numId w:val="15"/>
              </w:numPr>
              <w:spacing w:after="0" w:line="100" w:lineRule="atLeast"/>
              <w:jc w:val="both"/>
              <w:rPr>
                <w:rFonts w:asciiTheme="minorHAnsi" w:hAnsiTheme="minorHAnsi"/>
                <w:sz w:val="20"/>
                <w:szCs w:val="20"/>
              </w:rPr>
            </w:pPr>
            <w:r>
              <w:rPr>
                <w:rFonts w:asciiTheme="minorHAnsi" w:hAnsiTheme="minorHAnsi"/>
                <w:sz w:val="20"/>
              </w:rPr>
              <w:t>Περιγραφή της Σύνοψης Έργου</w:t>
            </w:r>
          </w:p>
        </w:tc>
      </w:tr>
      <w:tr w:rsidR="005E5AB3" w:rsidRPr="00226143" w:rsidTr="00EF21C9">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E5AB3" w:rsidRPr="00815C13" w:rsidRDefault="00222C58" w:rsidP="004458E7">
            <w:pPr>
              <w:spacing w:after="60" w:line="100" w:lineRule="atLeast"/>
              <w:jc w:val="both"/>
              <w:rPr>
                <w:rFonts w:asciiTheme="minorHAnsi" w:hAnsiTheme="minorHAnsi"/>
                <w:sz w:val="20"/>
                <w:szCs w:val="20"/>
              </w:rPr>
            </w:pPr>
            <w:r>
              <w:rPr>
                <w:rFonts w:asciiTheme="minorHAnsi" w:hAnsiTheme="minorHAnsi"/>
                <w:b/>
                <w:color w:val="548DD4"/>
                <w:sz w:val="20"/>
              </w:rPr>
              <w:lastRenderedPageBreak/>
              <w:t>[1500 χαρακτήρες]</w:t>
            </w:r>
            <w:r>
              <w:rPr>
                <w:rFonts w:asciiTheme="minorHAnsi" w:hAnsiTheme="minorHAnsi"/>
                <w:color w:val="548DD4"/>
                <w:sz w:val="20"/>
              </w:rPr>
              <w:t xml:space="preserve"> </w:t>
            </w:r>
            <w:r>
              <w:rPr>
                <w:rFonts w:asciiTheme="minorHAnsi" w:hAnsiTheme="minorHAnsi"/>
                <w:i/>
                <w:color w:val="548DD4"/>
                <w:sz w:val="20"/>
              </w:rPr>
              <w:t>Περιγράψτε εν συντομία την πρόκληση προς αντιμετώπιση, την προτεινόμενη λύση, πού έγκειται η πρωτοτυπία και η καινοτομία της λύσης, καθώς και την αλλαγή που επιθυμείτε να επιφέρετε στην τρέχουσα κατάσταση</w:t>
            </w:r>
          </w:p>
        </w:tc>
      </w:tr>
    </w:tbl>
    <w:p w:rsidR="009F18EA" w:rsidRPr="00815C13" w:rsidRDefault="009F18EA" w:rsidP="007579DF">
      <w:pPr>
        <w:rPr>
          <w:rFonts w:asciiTheme="minorHAnsi" w:eastAsia="Times New Roman" w:hAnsiTheme="minorHAnsi" w:cs="Open Sans"/>
          <w:b/>
          <w:color w:val="6E8992"/>
          <w:sz w:val="20"/>
          <w:szCs w:val="20"/>
        </w:rPr>
      </w:pPr>
    </w:p>
    <w:p w:rsidR="005C218F" w:rsidRDefault="005C218F" w:rsidP="005C218F">
      <w:pPr>
        <w:suppressAutoHyphens w:val="0"/>
        <w:spacing w:after="0" w:line="240" w:lineRule="auto"/>
        <w:rPr>
          <w:rFonts w:asciiTheme="minorHAnsi" w:hAnsiTheme="minorHAnsi"/>
          <w:noProof/>
          <w:sz w:val="20"/>
          <w:szCs w:val="20"/>
        </w:rPr>
      </w:pPr>
    </w:p>
    <w:p w:rsidR="005C218F" w:rsidRDefault="005C218F" w:rsidP="005C218F">
      <w:pPr>
        <w:spacing w:after="60" w:line="100" w:lineRule="atLeast"/>
        <w:jc w:val="both"/>
        <w:rPr>
          <w:rFonts w:asciiTheme="minorHAnsi" w:eastAsia="Times New Roman" w:hAnsiTheme="minorHAnsi" w:cs="Open Sans"/>
          <w:i/>
          <w:color w:val="548DD4"/>
          <w:sz w:val="20"/>
          <w:szCs w:val="20"/>
        </w:rPr>
      </w:pPr>
      <w:r>
        <w:rPr>
          <w:rFonts w:asciiTheme="minorHAnsi" w:hAnsiTheme="minorHAnsi"/>
          <w:i/>
          <w:color w:val="548DD4"/>
          <w:sz w:val="20"/>
        </w:rPr>
        <w:t>Ο πίνακας συμπληρώνεται αυτόματα από το Σχέδιο Εργασίας</w:t>
      </w:r>
    </w:p>
    <w:tbl>
      <w:tblPr>
        <w:tblStyle w:val="TableGrid"/>
        <w:tblW w:w="0" w:type="auto"/>
        <w:tblLook w:val="04A0" w:firstRow="1" w:lastRow="0" w:firstColumn="1" w:lastColumn="0" w:noHBand="0" w:noVBand="1"/>
      </w:tblPr>
      <w:tblGrid>
        <w:gridCol w:w="954"/>
        <w:gridCol w:w="915"/>
        <w:gridCol w:w="1066"/>
        <w:gridCol w:w="998"/>
        <w:gridCol w:w="982"/>
        <w:gridCol w:w="925"/>
        <w:gridCol w:w="1605"/>
        <w:gridCol w:w="1617"/>
      </w:tblGrid>
      <w:tr w:rsidR="0089161F" w:rsidRPr="00226143" w:rsidTr="0089161F">
        <w:tc>
          <w:tcPr>
            <w:tcW w:w="9062" w:type="dxa"/>
            <w:gridSpan w:val="8"/>
            <w:shd w:val="clear" w:color="auto" w:fill="E5DFEC" w:themeFill="accent4" w:themeFillTint="33"/>
          </w:tcPr>
          <w:p w:rsidR="0089161F" w:rsidRPr="0089161F" w:rsidRDefault="0089161F" w:rsidP="0089161F">
            <w:pPr>
              <w:tabs>
                <w:tab w:val="left" w:pos="1777"/>
                <w:tab w:val="center" w:pos="4423"/>
              </w:tabs>
              <w:spacing w:after="0"/>
              <w:rPr>
                <w:rFonts w:asciiTheme="minorHAnsi" w:eastAsia="Times New Roman" w:hAnsiTheme="minorHAnsi" w:cs="Open Sans"/>
                <w:b/>
                <w:i/>
                <w:color w:val="548DD4"/>
                <w:sz w:val="20"/>
                <w:szCs w:val="20"/>
              </w:rPr>
            </w:pPr>
            <w:r>
              <w:tab/>
            </w:r>
            <w:r>
              <w:tab/>
            </w:r>
            <w:r>
              <w:rPr>
                <w:rFonts w:asciiTheme="minorHAnsi" w:hAnsiTheme="minorHAnsi"/>
                <w:b/>
                <w:sz w:val="20"/>
              </w:rPr>
              <w:t>Προϋπολογισμός – κατανομή ανά πηγές χρηματοδότησης και εταίρους</w:t>
            </w:r>
          </w:p>
        </w:tc>
      </w:tr>
      <w:tr w:rsidR="0089161F" w:rsidTr="0089161F">
        <w:tc>
          <w:tcPr>
            <w:tcW w:w="1132" w:type="dxa"/>
            <w:vMerge w:val="restart"/>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Εταίρος</w:t>
            </w:r>
          </w:p>
        </w:tc>
        <w:tc>
          <w:tcPr>
            <w:tcW w:w="2265" w:type="dxa"/>
            <w:gridSpan w:val="2"/>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Συγχρηματοδότηση ΕΤΠΑ</w:t>
            </w:r>
          </w:p>
        </w:tc>
        <w:tc>
          <w:tcPr>
            <w:tcW w:w="3399" w:type="dxa"/>
            <w:gridSpan w:val="3"/>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Συνεισφορά</w:t>
            </w:r>
          </w:p>
        </w:tc>
        <w:tc>
          <w:tcPr>
            <w:tcW w:w="2266" w:type="dxa"/>
            <w:gridSpan w:val="2"/>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Σύνολο</w:t>
            </w:r>
          </w:p>
        </w:tc>
      </w:tr>
      <w:tr w:rsidR="0089161F" w:rsidTr="0089161F">
        <w:tc>
          <w:tcPr>
            <w:tcW w:w="1132" w:type="dxa"/>
            <w:vMerge/>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Ευρώ</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Ποσοστό ΕΤΠΑ</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Δημόσια</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Ιδιωτική</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Σύνολο</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Προϋπολογισμός</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 του προϋπολογισμού του έργου</w:t>
            </w: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Εταίρος 1</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Εταίρος 2</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Σύνολο</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bl>
    <w:p w:rsidR="0089161F" w:rsidRPr="005C218F" w:rsidRDefault="0089161F" w:rsidP="0089161F">
      <w:pPr>
        <w:suppressAutoHyphens w:val="0"/>
        <w:spacing w:after="0" w:line="240" w:lineRule="auto"/>
        <w:rPr>
          <w:rFonts w:asciiTheme="minorHAnsi" w:eastAsia="Times New Roman" w:hAnsiTheme="minorHAnsi" w:cs="Open Sans"/>
          <w:i/>
          <w:color w:val="548DD4"/>
          <w:sz w:val="20"/>
          <w:szCs w:val="20"/>
        </w:rPr>
      </w:pPr>
    </w:p>
    <w:p w:rsidR="007F598B" w:rsidRPr="00815C13" w:rsidRDefault="007F598B">
      <w:pPr>
        <w:suppressAutoHyphens w:val="0"/>
        <w:spacing w:after="0" w:line="240" w:lineRule="auto"/>
        <w:rPr>
          <w:rFonts w:asciiTheme="minorHAnsi" w:eastAsia="Times New Roman" w:hAnsiTheme="minorHAnsi" w:cs="Open Sans"/>
          <w:b/>
          <w:color w:val="6E8992"/>
          <w:sz w:val="20"/>
          <w:szCs w:val="20"/>
        </w:rPr>
      </w:pPr>
      <w:r>
        <w:br w:type="page"/>
      </w:r>
    </w:p>
    <w:p w:rsidR="000518B1" w:rsidRDefault="007579DF" w:rsidP="007579DF">
      <w:pPr>
        <w:rPr>
          <w:rFonts w:asciiTheme="minorHAnsi" w:eastAsia="Times New Roman" w:hAnsiTheme="minorHAnsi" w:cs="Open Sans"/>
          <w:b/>
          <w:color w:val="6E8992"/>
          <w:sz w:val="24"/>
          <w:szCs w:val="24"/>
        </w:rPr>
      </w:pPr>
      <w:r>
        <w:rPr>
          <w:rFonts w:asciiTheme="minorHAnsi" w:hAnsiTheme="minorHAnsi"/>
          <w:b/>
          <w:color w:val="6E8992"/>
          <w:sz w:val="24"/>
        </w:rPr>
        <w:lastRenderedPageBreak/>
        <w:t>ΜΕΡΟΣ B  – Σύμπραξη</w:t>
      </w:r>
    </w:p>
    <w:p w:rsidR="006D4B49" w:rsidRPr="00276B6C" w:rsidRDefault="006D4B49" w:rsidP="006D4B49">
      <w:pPr>
        <w:spacing w:after="0" w:line="100" w:lineRule="atLeast"/>
        <w:rPr>
          <w:rFonts w:asciiTheme="minorHAnsi" w:hAnsiTheme="minorHAnsi" w:cs="Open Sans"/>
          <w:b/>
          <w:sz w:val="24"/>
          <w:szCs w:val="24"/>
        </w:rPr>
      </w:pPr>
      <w:r>
        <w:rPr>
          <w:rFonts w:asciiTheme="minorHAnsi" w:hAnsiTheme="minorHAnsi"/>
          <w:b/>
          <w:sz w:val="24"/>
        </w:rPr>
        <w:t xml:space="preserve">Σύμπραξη - Συνοπτικός Πίνακας </w:t>
      </w:r>
    </w:p>
    <w:p w:rsidR="006D4B49" w:rsidRDefault="006D4B49" w:rsidP="006D4B49">
      <w:pPr>
        <w:spacing w:after="0" w:line="100" w:lineRule="atLeast"/>
        <w:rPr>
          <w:rFonts w:asciiTheme="minorHAnsi" w:hAnsiTheme="minorHAnsi" w:cs="Open Sans"/>
          <w:sz w:val="20"/>
          <w:szCs w:val="20"/>
        </w:rPr>
      </w:pPr>
    </w:p>
    <w:p w:rsidR="006D4B49" w:rsidRPr="005C218F" w:rsidRDefault="006D4B49" w:rsidP="005C218F">
      <w:pPr>
        <w:spacing w:after="0"/>
        <w:rPr>
          <w:rFonts w:asciiTheme="minorHAnsi" w:eastAsia="Times New Roman" w:hAnsiTheme="minorHAnsi" w:cs="Open Sans"/>
          <w:i/>
          <w:color w:val="548DD4"/>
          <w:sz w:val="20"/>
          <w:szCs w:val="20"/>
        </w:rPr>
      </w:pPr>
      <w:r>
        <w:rPr>
          <w:rFonts w:asciiTheme="minorHAnsi" w:hAnsiTheme="minorHAnsi"/>
          <w:b/>
          <w:sz w:val="20"/>
        </w:rPr>
        <w:t xml:space="preserve">Η(Οι) συμμετέχουσα(-ες) Αστική(-ές) Αρχή(-ές) εκπροσωπεί(-ούν) XXXX κατοίκους </w:t>
      </w:r>
      <w:r>
        <w:rPr>
          <w:rFonts w:asciiTheme="minorHAnsi" w:hAnsiTheme="minorHAnsi"/>
          <w:i/>
          <w:color w:val="548DD4"/>
          <w:sz w:val="20"/>
        </w:rPr>
        <w:t>(ο συνολικός αριθμός των κατοίκων προκύπτει από το(-α) προφίλ της(-ων) Αστικής(-ών) Αρχής(-ών) και αναφέρεται συγκεντρωτικά στον κάτωθι πίνακα)</w:t>
      </w:r>
    </w:p>
    <w:p w:rsidR="006D4B49" w:rsidRDefault="006D4B49" w:rsidP="006D4B49">
      <w:pPr>
        <w:spacing w:after="0"/>
        <w:rPr>
          <w:rFonts w:asciiTheme="minorHAnsi" w:eastAsia="Times New Roman" w:hAnsiTheme="minorHAnsi" w:cs="Open Sans"/>
          <w:i/>
          <w:color w:val="548DD4"/>
          <w:sz w:val="20"/>
          <w:szCs w:val="20"/>
        </w:rPr>
      </w:pPr>
    </w:p>
    <w:p w:rsidR="005C218F" w:rsidRPr="005C218F" w:rsidRDefault="005C218F" w:rsidP="006D4B49">
      <w:pPr>
        <w:spacing w:after="0"/>
        <w:rPr>
          <w:rFonts w:asciiTheme="minorHAnsi" w:eastAsia="Times New Roman" w:hAnsiTheme="minorHAnsi" w:cs="Open Sans"/>
          <w:i/>
          <w:color w:val="548DD4"/>
          <w:sz w:val="20"/>
          <w:szCs w:val="20"/>
        </w:rPr>
      </w:pPr>
      <w:r>
        <w:rPr>
          <w:rFonts w:asciiTheme="minorHAnsi" w:hAnsiTheme="minorHAnsi"/>
          <w:i/>
          <w:color w:val="548DD4"/>
          <w:sz w:val="20"/>
        </w:rPr>
        <w:t>Πίνακας που συμπληρώνεται αυτόματα από τα προφίλ των εταίρων</w:t>
      </w:r>
    </w:p>
    <w:tbl>
      <w:tblPr>
        <w:tblStyle w:val="TableGrid"/>
        <w:tblW w:w="9214" w:type="dxa"/>
        <w:tblInd w:w="108" w:type="dxa"/>
        <w:tblLook w:val="04A0" w:firstRow="1" w:lastRow="0" w:firstColumn="1" w:lastColumn="0" w:noHBand="0" w:noVBand="1"/>
      </w:tblPr>
      <w:tblGrid>
        <w:gridCol w:w="2552"/>
        <w:gridCol w:w="3969"/>
        <w:gridCol w:w="2693"/>
      </w:tblGrid>
      <w:tr w:rsidR="006D4B49" w:rsidRPr="003321E9" w:rsidTr="00585B67">
        <w:tc>
          <w:tcPr>
            <w:tcW w:w="2552" w:type="dxa"/>
            <w:shd w:val="clear" w:color="auto" w:fill="E5DFEC" w:themeFill="accent4" w:themeFillTint="33"/>
          </w:tcPr>
          <w:p w:rsidR="006D4B49" w:rsidRPr="00585B67" w:rsidRDefault="006D4B49" w:rsidP="00585B67">
            <w:pPr>
              <w:tabs>
                <w:tab w:val="center" w:pos="1876"/>
              </w:tabs>
              <w:spacing w:after="0"/>
              <w:jc w:val="center"/>
              <w:rPr>
                <w:rFonts w:asciiTheme="minorHAnsi" w:hAnsiTheme="minorHAnsi" w:cs="Open Sans"/>
                <w:b/>
                <w:sz w:val="20"/>
                <w:szCs w:val="20"/>
              </w:rPr>
            </w:pPr>
            <w:r>
              <w:rPr>
                <w:rFonts w:asciiTheme="minorHAnsi" w:hAnsiTheme="minorHAnsi"/>
                <w:b/>
                <w:sz w:val="20"/>
              </w:rPr>
              <w:t>Ρόλος</w:t>
            </w:r>
          </w:p>
        </w:tc>
        <w:tc>
          <w:tcPr>
            <w:tcW w:w="3969" w:type="dxa"/>
            <w:shd w:val="clear" w:color="auto" w:fill="E5DFEC" w:themeFill="accent4" w:themeFillTint="33"/>
          </w:tcPr>
          <w:p w:rsidR="006D4B49" w:rsidRPr="00585B67" w:rsidRDefault="006D4B49" w:rsidP="00585B67">
            <w:pPr>
              <w:tabs>
                <w:tab w:val="center" w:pos="1876"/>
              </w:tabs>
              <w:spacing w:after="0"/>
              <w:jc w:val="center"/>
              <w:rPr>
                <w:rFonts w:asciiTheme="minorHAnsi" w:hAnsiTheme="minorHAnsi" w:cs="Open Sans"/>
                <w:b/>
                <w:sz w:val="20"/>
                <w:szCs w:val="20"/>
              </w:rPr>
            </w:pPr>
            <w:r>
              <w:rPr>
                <w:rFonts w:asciiTheme="minorHAnsi" w:hAnsiTheme="minorHAnsi"/>
                <w:b/>
                <w:sz w:val="20"/>
              </w:rPr>
              <w:t>Ονομασία οργανισμού</w:t>
            </w:r>
          </w:p>
        </w:tc>
        <w:tc>
          <w:tcPr>
            <w:tcW w:w="2693" w:type="dxa"/>
            <w:shd w:val="clear" w:color="auto" w:fill="E5DFEC" w:themeFill="accent4" w:themeFillTint="33"/>
          </w:tcPr>
          <w:p w:rsidR="006D4B49" w:rsidRPr="00585B67" w:rsidRDefault="006D4B49" w:rsidP="00585B67">
            <w:pPr>
              <w:tabs>
                <w:tab w:val="center" w:pos="1876"/>
              </w:tabs>
              <w:spacing w:after="0"/>
              <w:jc w:val="center"/>
              <w:rPr>
                <w:rFonts w:asciiTheme="minorHAnsi" w:hAnsiTheme="minorHAnsi" w:cs="Open Sans"/>
                <w:b/>
                <w:sz w:val="20"/>
                <w:szCs w:val="20"/>
              </w:rPr>
            </w:pPr>
            <w:r>
              <w:rPr>
                <w:rFonts w:asciiTheme="minorHAnsi" w:hAnsiTheme="minorHAnsi"/>
                <w:b/>
                <w:sz w:val="20"/>
              </w:rPr>
              <w:t>Χώρα</w:t>
            </w:r>
          </w:p>
        </w:tc>
      </w:tr>
      <w:tr w:rsidR="006D4B49" w:rsidTr="00585B67">
        <w:tc>
          <w:tcPr>
            <w:tcW w:w="2552" w:type="dxa"/>
            <w:shd w:val="clear" w:color="auto" w:fill="FFFFFF" w:themeFill="background1"/>
          </w:tcPr>
          <w:p w:rsidR="006D4B49" w:rsidRPr="00585B67" w:rsidRDefault="006D4B49" w:rsidP="006D4B49">
            <w:pPr>
              <w:rPr>
                <w:rFonts w:asciiTheme="minorHAnsi" w:hAnsiTheme="minorHAnsi" w:cs="Open Sans"/>
                <w:sz w:val="20"/>
                <w:szCs w:val="20"/>
              </w:rPr>
            </w:pPr>
            <w:r>
              <w:rPr>
                <w:rFonts w:asciiTheme="minorHAnsi" w:hAnsiTheme="minorHAnsi"/>
                <w:sz w:val="20"/>
              </w:rPr>
              <w:t>Αστική Αρχή</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XXX</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w:t>
            </w:r>
          </w:p>
        </w:tc>
      </w:tr>
      <w:tr w:rsidR="006D4B49" w:rsidTr="00585B67">
        <w:tc>
          <w:tcPr>
            <w:tcW w:w="2552" w:type="dxa"/>
            <w:shd w:val="clear" w:color="auto" w:fill="FFFFFF" w:themeFill="background1"/>
          </w:tcPr>
          <w:p w:rsidR="006D4B49" w:rsidRPr="00585B67" w:rsidRDefault="006D4B49" w:rsidP="006D4B49">
            <w:pPr>
              <w:rPr>
                <w:rFonts w:asciiTheme="minorHAnsi" w:hAnsiTheme="minorHAnsi" w:cs="Open Sans"/>
                <w:sz w:val="20"/>
                <w:szCs w:val="20"/>
              </w:rPr>
            </w:pPr>
            <w:r>
              <w:rPr>
                <w:rFonts w:asciiTheme="minorHAnsi" w:hAnsiTheme="minorHAnsi"/>
                <w:sz w:val="20"/>
              </w:rPr>
              <w:t>Συνδεδεμένη Αστική Αρχή</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YYY</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w:t>
            </w:r>
          </w:p>
        </w:tc>
      </w:tr>
      <w:tr w:rsidR="006D4B49" w:rsidTr="00585B67">
        <w:tc>
          <w:tcPr>
            <w:tcW w:w="2552" w:type="dxa"/>
            <w:shd w:val="clear" w:color="auto" w:fill="FFFFFF" w:themeFill="background1"/>
          </w:tcPr>
          <w:p w:rsidR="006D4B49" w:rsidRPr="00585B67" w:rsidRDefault="006D4B49" w:rsidP="006D4B49">
            <w:pPr>
              <w:rPr>
                <w:rFonts w:asciiTheme="minorHAnsi" w:hAnsiTheme="minorHAnsi" w:cs="Open Sans"/>
                <w:sz w:val="20"/>
                <w:szCs w:val="20"/>
              </w:rPr>
            </w:pPr>
            <w:r>
              <w:rPr>
                <w:rFonts w:asciiTheme="minorHAnsi" w:hAnsiTheme="minorHAnsi"/>
                <w:sz w:val="20"/>
              </w:rPr>
              <w:t>Εταίρος Παράδοσης</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ZZZ</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w:t>
            </w:r>
          </w:p>
        </w:tc>
      </w:tr>
      <w:tr w:rsidR="006D4B49" w:rsidTr="00585B67">
        <w:tc>
          <w:tcPr>
            <w:tcW w:w="2552" w:type="dxa"/>
            <w:shd w:val="clear" w:color="auto" w:fill="FFFFFF" w:themeFill="background1"/>
          </w:tcPr>
          <w:p w:rsidR="006D4B49" w:rsidRPr="00585B67" w:rsidRDefault="006D4B49" w:rsidP="006D4B49">
            <w:pPr>
              <w:rPr>
                <w:rFonts w:asciiTheme="minorHAnsi" w:hAnsiTheme="minorHAnsi" w:cs="Open Sans"/>
                <w:sz w:val="20"/>
                <w:szCs w:val="20"/>
              </w:rPr>
            </w:pPr>
            <w:r>
              <w:rPr>
                <w:rFonts w:asciiTheme="minorHAnsi" w:hAnsiTheme="minorHAnsi"/>
                <w:sz w:val="20"/>
              </w:rPr>
              <w:t>Εταίρος Παράδοσης</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WWW</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w:t>
            </w:r>
          </w:p>
        </w:tc>
      </w:tr>
    </w:tbl>
    <w:p w:rsidR="006D4B49" w:rsidRPr="006D4B49" w:rsidRDefault="006D4B49" w:rsidP="00D72334">
      <w:pPr>
        <w:spacing w:after="0"/>
        <w:rPr>
          <w:rFonts w:asciiTheme="minorHAnsi" w:hAnsiTheme="minorHAnsi" w:cs="Open Sans"/>
          <w:sz w:val="20"/>
          <w:szCs w:val="20"/>
        </w:rPr>
      </w:pPr>
    </w:p>
    <w:p w:rsidR="00D72334" w:rsidRPr="00276B6C" w:rsidRDefault="00D72334" w:rsidP="00D72334">
      <w:pPr>
        <w:spacing w:after="0"/>
        <w:rPr>
          <w:rFonts w:asciiTheme="minorHAnsi" w:eastAsia="Times New Roman" w:hAnsiTheme="minorHAnsi" w:cs="Open Sans"/>
          <w:b/>
          <w:color w:val="6E8992"/>
          <w:sz w:val="24"/>
          <w:szCs w:val="24"/>
        </w:rPr>
      </w:pPr>
      <w:r>
        <w:rPr>
          <w:rFonts w:asciiTheme="minorHAnsi" w:hAnsiTheme="minorHAnsi"/>
          <w:b/>
          <w:color w:val="6E8992"/>
          <w:sz w:val="24"/>
        </w:rPr>
        <w:t>B.1</w:t>
      </w:r>
    </w:p>
    <w:tbl>
      <w:tblPr>
        <w:tblW w:w="9214" w:type="dxa"/>
        <w:tblInd w:w="108" w:type="dxa"/>
        <w:tblLayout w:type="fixed"/>
        <w:tblCellMar>
          <w:top w:w="57" w:type="dxa"/>
        </w:tblCellMar>
        <w:tblLook w:val="0000" w:firstRow="0" w:lastRow="0" w:firstColumn="0" w:lastColumn="0" w:noHBand="0" w:noVBand="0"/>
      </w:tblPr>
      <w:tblGrid>
        <w:gridCol w:w="3968"/>
        <w:gridCol w:w="5246"/>
      </w:tblGrid>
      <w:tr w:rsidR="00AD3D4F" w:rsidRPr="00815C13"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rsidP="007579DF">
            <w:pPr>
              <w:spacing w:after="0"/>
              <w:rPr>
                <w:rFonts w:asciiTheme="minorHAnsi" w:hAnsiTheme="minorHAnsi"/>
                <w:sz w:val="20"/>
                <w:szCs w:val="20"/>
              </w:rPr>
            </w:pPr>
            <w:r>
              <w:rPr>
                <w:rFonts w:asciiTheme="minorHAnsi" w:hAnsiTheme="minorHAnsi"/>
                <w:b/>
                <w:sz w:val="20"/>
              </w:rPr>
              <w:t xml:space="preserve">Αστική Αρχή </w:t>
            </w:r>
          </w:p>
        </w:tc>
      </w:tr>
      <w:tr w:rsidR="007579DF"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7579DF" w:rsidRPr="00815C13" w:rsidRDefault="007579DF" w:rsidP="00604455">
            <w:pPr>
              <w:spacing w:after="0"/>
              <w:rPr>
                <w:rFonts w:asciiTheme="minorHAnsi" w:hAnsiTheme="minorHAnsi"/>
                <w:color w:val="548DD4"/>
                <w:sz w:val="20"/>
                <w:szCs w:val="20"/>
              </w:rPr>
            </w:pPr>
            <w:r>
              <w:rPr>
                <w:rFonts w:asciiTheme="minorHAnsi" w:hAnsiTheme="minorHAnsi"/>
                <w:sz w:val="20"/>
              </w:rPr>
              <w:t>Ονομασία οργανισμού</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7579DF" w:rsidRPr="00815C13" w:rsidRDefault="007579DF" w:rsidP="007579DF">
            <w:pPr>
              <w:spacing w:after="0"/>
              <w:rPr>
                <w:rFonts w:asciiTheme="minorHAnsi" w:hAnsiTheme="minorHAnsi" w:cs="Open Sans"/>
                <w:bCs/>
                <w:color w:val="548DD4"/>
                <w:sz w:val="20"/>
                <w:szCs w:val="20"/>
              </w:rPr>
            </w:pPr>
          </w:p>
        </w:tc>
      </w:tr>
      <w:tr w:rsidR="00FE20D2"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FE20D2" w:rsidP="00585B67">
            <w:pPr>
              <w:tabs>
                <w:tab w:val="center" w:pos="1876"/>
              </w:tabs>
              <w:spacing w:after="0"/>
              <w:rPr>
                <w:rFonts w:asciiTheme="minorHAnsi" w:hAnsiTheme="minorHAnsi" w:cs="Open Sans"/>
                <w:sz w:val="20"/>
                <w:szCs w:val="20"/>
              </w:rPr>
            </w:pPr>
            <w:r>
              <w:rPr>
                <w:rFonts w:asciiTheme="minorHAnsi" w:hAnsiTheme="minorHAnsi"/>
                <w:sz w:val="20"/>
              </w:rPr>
              <w:t>Κράτος μέλος</w:t>
            </w:r>
            <w:r>
              <w:tab/>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rPr>
            </w:pPr>
          </w:p>
        </w:tc>
      </w:tr>
      <w:tr w:rsidR="00FE20D2"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3321E9">
            <w:pPr>
              <w:spacing w:after="0"/>
              <w:rPr>
                <w:rFonts w:asciiTheme="minorHAnsi" w:hAnsiTheme="minorHAnsi" w:cs="Open Sans"/>
                <w:sz w:val="20"/>
                <w:szCs w:val="20"/>
              </w:rPr>
            </w:pPr>
            <w:r>
              <w:rPr>
                <w:rFonts w:asciiTheme="minorHAnsi" w:hAnsiTheme="minorHAnsi"/>
                <w:sz w:val="20"/>
              </w:rPr>
              <w:t>Στοιχεία επικοινωνίας</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rPr>
            </w:pPr>
          </w:p>
        </w:tc>
      </w:tr>
      <w:tr w:rsidR="00AA3BE1" w:rsidRPr="0022614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pPr>
              <w:spacing w:after="0"/>
              <w:rPr>
                <w:rFonts w:asciiTheme="minorHAnsi" w:hAnsiTheme="minorHAnsi" w:cs="Open Sans"/>
                <w:sz w:val="20"/>
                <w:szCs w:val="20"/>
              </w:rPr>
            </w:pPr>
            <w:r>
              <w:rPr>
                <w:rFonts w:asciiTheme="minorHAnsi" w:hAnsiTheme="minorHAnsi"/>
                <w:sz w:val="20"/>
              </w:rPr>
              <w:t>Αριθμός κατοίκων</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AA3BE1">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Οι αιτούντες πρέπει να αναφέρουν τα στοιχεία της </w:t>
            </w:r>
            <w:r w:rsidRPr="0012629B">
              <w:rPr>
                <w:rFonts w:asciiTheme="minorHAnsi" w:hAnsiTheme="minorHAnsi"/>
                <w:i/>
                <w:color w:val="548DD4"/>
                <w:sz w:val="20"/>
              </w:rPr>
              <w:t>Eurostat</w:t>
            </w:r>
          </w:p>
        </w:tc>
      </w:tr>
      <w:tr w:rsidR="00AA3BE1" w:rsidRPr="0022614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7579DF">
            <w:pPr>
              <w:spacing w:after="0"/>
              <w:rPr>
                <w:rFonts w:asciiTheme="minorHAnsi" w:hAnsiTheme="minorHAnsi"/>
                <w:i/>
                <w:sz w:val="20"/>
                <w:szCs w:val="20"/>
              </w:rPr>
            </w:pPr>
            <w:r>
              <w:rPr>
                <w:rFonts w:asciiTheme="minorHAnsi" w:hAnsiTheme="minorHAnsi"/>
                <w:sz w:val="20"/>
              </w:rPr>
              <w:t>Εμπλεκόμενο(-α) τμήμα(-τα)/μονάδα(-ες)/διεύθυνση(-εις)</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3321E9" w:rsidP="00E723E6">
            <w:pPr>
              <w:spacing w:after="0"/>
              <w:rPr>
                <w:rFonts w:asciiTheme="minorHAnsi" w:eastAsia="Times New Roman" w:hAnsiTheme="minorHAnsi" w:cs="Open Sans"/>
                <w:i/>
                <w:color w:val="548DD4"/>
                <w:sz w:val="20"/>
                <w:szCs w:val="20"/>
              </w:rPr>
            </w:pPr>
            <w:r>
              <w:rPr>
                <w:rFonts w:asciiTheme="minorHAnsi" w:hAnsiTheme="minorHAnsi"/>
                <w:b/>
                <w:i/>
                <w:color w:val="548DD4"/>
                <w:sz w:val="20"/>
              </w:rPr>
              <w:t>[500 χαρακτήρες]</w:t>
            </w:r>
            <w:r>
              <w:rPr>
                <w:rFonts w:asciiTheme="minorHAnsi" w:hAnsiTheme="minorHAnsi"/>
                <w:i/>
                <w:color w:val="548DD4"/>
                <w:sz w:val="20"/>
              </w:rPr>
              <w:t xml:space="preserve"> Αναφέρετε τα άλλα τμήματα, μονάδες και διευθύνσεις που θα συμμετάσχουν στην υλοποίηση του έργου. Για κάθε τμήμα/μονάδα/διεύθυνση παρέχετε πληροφορίες σχετικά με τον συγκεκριμένο ρόλο στη φάση υλοποίησης, καθώς και το όνομα του αρμόδιου προσώπου και τη θέση του/της εντός του τμήματος/μονάδας/διεύθυνσης.</w:t>
            </w:r>
          </w:p>
        </w:tc>
      </w:tr>
      <w:tr w:rsidR="00AA3BE1" w:rsidRPr="00226143" w:rsidTr="00EF21C9">
        <w:trPr>
          <w:trHeight w:val="277"/>
        </w:trPr>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7579DF">
            <w:pPr>
              <w:spacing w:after="0"/>
              <w:rPr>
                <w:rFonts w:asciiTheme="minorHAnsi" w:hAnsiTheme="minorHAnsi"/>
                <w:color w:val="548DD4"/>
                <w:sz w:val="20"/>
                <w:szCs w:val="20"/>
              </w:rPr>
            </w:pPr>
            <w:r>
              <w:rPr>
                <w:rFonts w:asciiTheme="minorHAnsi" w:hAnsiTheme="minorHAnsi"/>
                <w:sz w:val="20"/>
              </w:rPr>
              <w:t>Πρόσωπο επικοινωνίας και στοιχεία επικοινωνίας</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7579DF">
            <w:pPr>
              <w:spacing w:after="0"/>
              <w:rPr>
                <w:rFonts w:asciiTheme="minorHAnsi" w:eastAsia="Times New Roman" w:hAnsiTheme="minorHAnsi" w:cs="Open Sans"/>
                <w:i/>
                <w:color w:val="548DD4"/>
                <w:sz w:val="20"/>
                <w:szCs w:val="20"/>
              </w:rPr>
            </w:pPr>
            <w:r>
              <w:rPr>
                <w:rFonts w:asciiTheme="minorHAnsi" w:hAnsiTheme="minorHAnsi"/>
                <w:i/>
                <w:color w:val="548DD4"/>
                <w:sz w:val="20"/>
              </w:rPr>
              <w:t>Παρέχετε το όνομα, τον τίτλο και τα στοιχεία επικοινωνίας του προσώπου που θα είναι επικεφαλής του έργου. Το εν λόγω πρόσωπο θα είναι το κύριο πρόσωπο επικοινωνίας για τη Μόνιμη Γραμματεία κατά τη διάρκεια υλοποίησης του έργου.</w:t>
            </w:r>
          </w:p>
        </w:tc>
      </w:tr>
      <w:tr w:rsidR="00AA3BE1"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D23E46">
            <w:pPr>
              <w:spacing w:after="0"/>
              <w:rPr>
                <w:rFonts w:asciiTheme="minorHAnsi" w:hAnsiTheme="minorHAnsi"/>
                <w:color w:val="548DD4"/>
                <w:sz w:val="20"/>
                <w:szCs w:val="20"/>
              </w:rPr>
            </w:pPr>
            <w:r>
              <w:rPr>
                <w:rFonts w:asciiTheme="minorHAnsi" w:hAnsiTheme="minorHAnsi"/>
                <w:sz w:val="20"/>
              </w:rPr>
              <w:t>Αριθμός Φορολογικού Μητρώου (ΦΠΑ)</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540335">
            <w:pPr>
              <w:spacing w:after="0"/>
              <w:rPr>
                <w:rFonts w:asciiTheme="minorHAnsi" w:eastAsia="Times New Roman" w:hAnsiTheme="minorHAnsi" w:cs="Open Sans"/>
                <w:i/>
                <w:color w:val="548DD4"/>
                <w:sz w:val="20"/>
                <w:szCs w:val="20"/>
              </w:rPr>
            </w:pPr>
          </w:p>
        </w:tc>
      </w:tr>
      <w:tr w:rsidR="00AA3BE1" w:rsidRPr="0022614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57237B">
            <w:pPr>
              <w:spacing w:after="0"/>
              <w:rPr>
                <w:rFonts w:asciiTheme="minorHAnsi" w:hAnsiTheme="minorHAnsi"/>
                <w:color w:val="548DD4"/>
                <w:sz w:val="20"/>
                <w:szCs w:val="20"/>
              </w:rPr>
            </w:pPr>
            <w:r>
              <w:rPr>
                <w:rFonts w:asciiTheme="minorHAnsi" w:hAnsiTheme="minorHAnsi"/>
                <w:sz w:val="20"/>
              </w:rPr>
              <w:t>Ανακτήσιμος ΦΠΑ</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57237B">
            <w:pPr>
              <w:spacing w:after="0"/>
              <w:rPr>
                <w:rFonts w:asciiTheme="minorHAnsi" w:eastAsia="Times New Roman" w:hAnsiTheme="minorHAnsi" w:cs="Open Sans"/>
                <w:i/>
                <w:color w:val="548DD4"/>
                <w:sz w:val="20"/>
                <w:szCs w:val="20"/>
              </w:rPr>
            </w:pPr>
            <w:r>
              <w:rPr>
                <w:rFonts w:asciiTheme="minorHAnsi" w:hAnsiTheme="minorHAnsi"/>
                <w:i/>
                <w:color w:val="548DD4"/>
                <w:sz w:val="20"/>
              </w:rPr>
              <w:t>Αναπτυσσόμενο μενού με:  ναι, όχι, μερικώς</w:t>
            </w:r>
          </w:p>
        </w:tc>
      </w:tr>
      <w:tr w:rsidR="00AA3BE1"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921C0C">
            <w:pPr>
              <w:spacing w:after="0"/>
              <w:rPr>
                <w:rFonts w:asciiTheme="minorHAnsi" w:hAnsiTheme="minorHAnsi"/>
                <w:color w:val="548DD4"/>
                <w:sz w:val="20"/>
                <w:szCs w:val="20"/>
              </w:rPr>
            </w:pPr>
            <w:r>
              <w:rPr>
                <w:rFonts w:asciiTheme="minorHAnsi" w:hAnsiTheme="minorHAnsi"/>
                <w:sz w:val="20"/>
              </w:rPr>
              <w:t>Αιτούμενες δαπάνες προσωπικού βάσει:</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921C0C">
            <w:pPr>
              <w:spacing w:after="0"/>
              <w:rPr>
                <w:rFonts w:asciiTheme="minorHAnsi" w:eastAsia="Times New Roman" w:hAnsiTheme="minorHAnsi" w:cs="Open Sans"/>
                <w:i/>
                <w:color w:val="548DD4"/>
                <w:sz w:val="20"/>
                <w:szCs w:val="20"/>
              </w:rPr>
            </w:pPr>
            <w:r>
              <w:rPr>
                <w:rFonts w:asciiTheme="minorHAnsi" w:hAnsiTheme="minorHAnsi"/>
                <w:i/>
                <w:color w:val="548DD4"/>
                <w:sz w:val="20"/>
              </w:rPr>
              <w:t>Αναπτυσσόμενο μενού:</w:t>
            </w:r>
          </w:p>
          <w:p w:rsidR="00AA3BE1" w:rsidRPr="00EC2260" w:rsidRDefault="00AA3BE1" w:rsidP="00921C0C">
            <w:pPr>
              <w:pStyle w:val="ListParagraph"/>
              <w:numPr>
                <w:ilvl w:val="0"/>
                <w:numId w:val="28"/>
              </w:numPr>
              <w:spacing w:after="0"/>
              <w:rPr>
                <w:rFonts w:asciiTheme="minorHAnsi" w:eastAsia="Times New Roman" w:hAnsiTheme="minorHAnsi" w:cs="Open Sans"/>
                <w:i/>
                <w:color w:val="548DD4"/>
                <w:sz w:val="20"/>
                <w:szCs w:val="20"/>
              </w:rPr>
            </w:pPr>
            <w:r>
              <w:rPr>
                <w:rFonts w:asciiTheme="minorHAnsi" w:hAnsiTheme="minorHAnsi"/>
                <w:i/>
                <w:color w:val="548DD4"/>
                <w:sz w:val="20"/>
              </w:rPr>
              <w:t>Κατ’ αποκοπήν ποσοστού (20% όλων των άμεσων δαπανών εκτός των δαπανών προσωπικού)</w:t>
            </w:r>
          </w:p>
          <w:p w:rsidR="00AA3BE1" w:rsidRPr="00EC2260" w:rsidRDefault="00AA3BE1" w:rsidP="00921C0C">
            <w:pPr>
              <w:pStyle w:val="ListParagraph"/>
              <w:numPr>
                <w:ilvl w:val="0"/>
                <w:numId w:val="28"/>
              </w:numPr>
              <w:spacing w:after="0"/>
              <w:rPr>
                <w:rFonts w:asciiTheme="minorHAnsi" w:eastAsia="Times New Roman" w:hAnsiTheme="minorHAnsi" w:cs="Open Sans"/>
                <w:i/>
                <w:color w:val="548DD4"/>
                <w:sz w:val="20"/>
                <w:szCs w:val="20"/>
              </w:rPr>
            </w:pPr>
            <w:r>
              <w:rPr>
                <w:rFonts w:asciiTheme="minorHAnsi" w:hAnsiTheme="minorHAnsi"/>
                <w:i/>
                <w:color w:val="548DD4"/>
                <w:sz w:val="20"/>
              </w:rPr>
              <w:t>Πραγματικών δαπανών</w:t>
            </w:r>
          </w:p>
        </w:tc>
      </w:tr>
      <w:tr w:rsidR="00AA3BE1" w:rsidRPr="0022614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AA3BE1">
            <w:pPr>
              <w:spacing w:after="0"/>
              <w:rPr>
                <w:rFonts w:asciiTheme="minorHAnsi" w:hAnsiTheme="minorHAnsi"/>
                <w:color w:val="548DD4"/>
                <w:sz w:val="20"/>
                <w:szCs w:val="20"/>
              </w:rPr>
            </w:pPr>
            <w:r>
              <w:rPr>
                <w:rFonts w:asciiTheme="minorHAnsi" w:hAnsiTheme="minorHAnsi"/>
                <w:sz w:val="20"/>
              </w:rPr>
              <w:t>Ικανότητες και εμπειρία σε σχέση με την πρόκληση προς αντιμετώπιση</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AA3BE1">
            <w:pPr>
              <w:spacing w:after="0"/>
              <w:rPr>
                <w:rFonts w:asciiTheme="minorHAnsi" w:eastAsia="Times New Roman" w:hAnsiTheme="minorHAnsi" w:cs="Open Sans"/>
                <w:i/>
                <w:color w:val="548DD4"/>
                <w:sz w:val="20"/>
                <w:szCs w:val="20"/>
              </w:rPr>
            </w:pPr>
            <w:r>
              <w:rPr>
                <w:rFonts w:asciiTheme="minorHAnsi" w:hAnsiTheme="minorHAnsi"/>
                <w:b/>
                <w:i/>
                <w:color w:val="548DD4"/>
                <w:sz w:val="20"/>
              </w:rPr>
              <w:t xml:space="preserve"> [500 χαρακτήρες]</w:t>
            </w:r>
            <w:r>
              <w:rPr>
                <w:rFonts w:asciiTheme="minorHAnsi" w:hAnsiTheme="minorHAnsi"/>
                <w:i/>
                <w:color w:val="548DD4"/>
                <w:sz w:val="20"/>
              </w:rPr>
              <w:t xml:space="preserve"> Περιγράψτε τις κύριες νομικές και επιχειρησιακές αρμοδιότητες και την εμπειρία του οργανισμού σε σχέση με την πρόκληση προς αντιμετώπιση και το προτεινόμενο έργο. Να καταδειχθεί ότι ο αιτών </w:t>
            </w:r>
            <w:r>
              <w:rPr>
                <w:rFonts w:asciiTheme="minorHAnsi" w:hAnsiTheme="minorHAnsi"/>
                <w:i/>
                <w:color w:val="548DD4"/>
                <w:sz w:val="20"/>
              </w:rPr>
              <w:lastRenderedPageBreak/>
              <w:t>οργανισμός είναι ο πλέον κατάλληλος για την υλοποίηση του έργου.</w:t>
            </w:r>
          </w:p>
        </w:tc>
      </w:tr>
      <w:tr w:rsidR="00AA3BE1" w:rsidRPr="0022614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AA3BE1">
            <w:pPr>
              <w:spacing w:after="0"/>
              <w:rPr>
                <w:rFonts w:asciiTheme="minorHAnsi" w:hAnsiTheme="minorHAnsi" w:cs="Open Sans"/>
                <w:bCs/>
                <w:color w:val="548DD4"/>
                <w:sz w:val="20"/>
                <w:szCs w:val="20"/>
              </w:rPr>
            </w:pPr>
            <w:r>
              <w:rPr>
                <w:rFonts w:asciiTheme="minorHAnsi" w:hAnsiTheme="minorHAnsi"/>
                <w:sz w:val="20"/>
              </w:rPr>
              <w:lastRenderedPageBreak/>
              <w:t>Πείρα στη συμμετοχή και/ή στη διαχείριση έργων συγχρηματοδοτούμενων από την ΕΕ ή άλλων διεθνών έργων.</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150E34">
            <w:pPr>
              <w:spacing w:after="0"/>
              <w:rPr>
                <w:rFonts w:asciiTheme="minorHAnsi" w:eastAsia="Times New Roman" w:hAnsiTheme="minorHAnsi" w:cs="Open Sans"/>
                <w:i/>
                <w:color w:val="548DD4"/>
                <w:sz w:val="20"/>
                <w:szCs w:val="20"/>
              </w:rPr>
            </w:pPr>
            <w:r>
              <w:rPr>
                <w:rFonts w:asciiTheme="minorHAnsi" w:hAnsiTheme="minorHAnsi"/>
                <w:b/>
                <w:i/>
                <w:color w:val="548DD4"/>
                <w:sz w:val="20"/>
              </w:rPr>
              <w:t>[500 χαρακτήρες]</w:t>
            </w:r>
            <w:r>
              <w:rPr>
                <w:rFonts w:asciiTheme="minorHAnsi" w:hAnsiTheme="minorHAnsi"/>
                <w:i/>
                <w:color w:val="548DD4"/>
                <w:sz w:val="20"/>
              </w:rPr>
              <w:t xml:space="preserve"> Κατά περίπτωση, περιγράψτε την κυριότερη εμπειρία του οργανισμού στη συμμετοχή και/ή στη διαχείριση έργων συγχρηματοδοτούμενων από την ΕΕ ή άλλων διεθνών έργων</w:t>
            </w:r>
          </w:p>
        </w:tc>
      </w:tr>
    </w:tbl>
    <w:p w:rsidR="00062845" w:rsidRDefault="00062845">
      <w:pPr>
        <w:spacing w:after="0" w:line="100" w:lineRule="atLeast"/>
        <w:rPr>
          <w:rFonts w:asciiTheme="minorHAnsi" w:hAnsiTheme="minorHAnsi" w:cs="Open Sans"/>
          <w:b/>
          <w:sz w:val="20"/>
          <w:szCs w:val="20"/>
        </w:rPr>
      </w:pPr>
      <w:r>
        <w:rPr>
          <w:rFonts w:asciiTheme="minorHAnsi" w:hAnsiTheme="minorHAnsi"/>
          <w:b/>
          <w:sz w:val="20"/>
        </w:rPr>
        <w:t xml:space="preserve">Επισκόπηση προϋπολογισμού της Αστικής Αρχής </w:t>
      </w:r>
    </w:p>
    <w:p w:rsidR="00B95489" w:rsidRDefault="00B95489" w:rsidP="00B95489">
      <w:pPr>
        <w:spacing w:after="0"/>
        <w:rPr>
          <w:rFonts w:asciiTheme="minorHAnsi" w:eastAsia="Times New Roman" w:hAnsiTheme="minorHAnsi" w:cs="Open Sans"/>
          <w:i/>
          <w:color w:val="548DD4"/>
          <w:sz w:val="20"/>
          <w:szCs w:val="20"/>
        </w:rPr>
      </w:pPr>
      <w:r>
        <w:rPr>
          <w:rFonts w:asciiTheme="minorHAnsi" w:hAnsiTheme="minorHAnsi"/>
          <w:i/>
          <w:color w:val="548DD4"/>
          <w:sz w:val="20"/>
        </w:rPr>
        <w:t>Ο πίνακας συμπληρώνεται αυτόματα από το Σχέδιο Εργασίας</w:t>
      </w:r>
    </w:p>
    <w:tbl>
      <w:tblPr>
        <w:tblStyle w:val="TableGrid"/>
        <w:tblW w:w="0" w:type="auto"/>
        <w:tblInd w:w="137" w:type="dxa"/>
        <w:tblLook w:val="04A0" w:firstRow="1" w:lastRow="0" w:firstColumn="1" w:lastColumn="0" w:noHBand="0" w:noVBand="1"/>
      </w:tblPr>
      <w:tblGrid>
        <w:gridCol w:w="3969"/>
        <w:gridCol w:w="1985"/>
      </w:tblGrid>
      <w:tr w:rsidR="00B95489" w:rsidRPr="00B95489" w:rsidTr="00B95489">
        <w:tc>
          <w:tcPr>
            <w:tcW w:w="3969" w:type="dxa"/>
            <w:shd w:val="clear" w:color="auto" w:fill="E5DFEC" w:themeFill="accent4" w:themeFillTint="33"/>
          </w:tcPr>
          <w:p w:rsidR="00B95489" w:rsidRPr="00B95489" w:rsidRDefault="00B95489">
            <w:pPr>
              <w:spacing w:after="0" w:line="100" w:lineRule="atLeast"/>
              <w:rPr>
                <w:rFonts w:asciiTheme="minorHAnsi" w:hAnsiTheme="minorHAnsi" w:cs="Open Sans"/>
                <w:b/>
                <w:sz w:val="20"/>
                <w:szCs w:val="20"/>
              </w:rPr>
            </w:pPr>
            <w:r>
              <w:rPr>
                <w:rFonts w:asciiTheme="minorHAnsi" w:hAnsiTheme="minorHAnsi"/>
                <w:b/>
                <w:sz w:val="20"/>
              </w:rPr>
              <w:t>Γραμμές προϋπολογισμού</w:t>
            </w:r>
          </w:p>
        </w:tc>
        <w:tc>
          <w:tcPr>
            <w:tcW w:w="1985" w:type="dxa"/>
            <w:shd w:val="clear" w:color="auto" w:fill="E5DFEC" w:themeFill="accent4" w:themeFillTint="33"/>
          </w:tcPr>
          <w:p w:rsidR="00B95489" w:rsidRPr="00B95489" w:rsidRDefault="00B95489">
            <w:pPr>
              <w:spacing w:after="0" w:line="100" w:lineRule="atLeast"/>
              <w:rPr>
                <w:rFonts w:asciiTheme="minorHAnsi" w:hAnsiTheme="minorHAnsi" w:cs="Open Sans"/>
                <w:b/>
                <w:sz w:val="20"/>
                <w:szCs w:val="20"/>
              </w:rPr>
            </w:pPr>
            <w:r>
              <w:rPr>
                <w:rFonts w:asciiTheme="minorHAnsi" w:hAnsiTheme="minorHAnsi"/>
                <w:b/>
                <w:sz w:val="20"/>
              </w:rPr>
              <w:t>Σύνολο σε ευρώ</w:t>
            </w: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Προσωπικό</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rsidP="00B95489">
            <w:pPr>
              <w:spacing w:after="0" w:line="100" w:lineRule="atLeast"/>
              <w:rPr>
                <w:rFonts w:asciiTheme="minorHAnsi" w:hAnsiTheme="minorHAnsi" w:cs="Open Sans"/>
                <w:sz w:val="20"/>
                <w:szCs w:val="20"/>
              </w:rPr>
            </w:pPr>
            <w:r>
              <w:rPr>
                <w:rFonts w:asciiTheme="minorHAnsi" w:hAnsiTheme="minorHAnsi"/>
                <w:sz w:val="20"/>
              </w:rPr>
              <w:t>Γραφείο και διοίκηση</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Ταξίδια και διαμονή</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Εξωτερικοί εμπειρογνώμονες και υπηρεσίες</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Εξοπλισμός</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Υποδομές και κατασκευαστικές εργασίες</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Υποσύνολο</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Έσοδα</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Σύνολο σε ευρώ</w:t>
            </w:r>
          </w:p>
        </w:tc>
        <w:tc>
          <w:tcPr>
            <w:tcW w:w="1985" w:type="dxa"/>
          </w:tcPr>
          <w:p w:rsidR="00B95489" w:rsidRPr="00B95489" w:rsidRDefault="00B95489">
            <w:pPr>
              <w:spacing w:after="0" w:line="100" w:lineRule="atLeast"/>
              <w:rPr>
                <w:rFonts w:asciiTheme="minorHAnsi" w:hAnsiTheme="minorHAnsi" w:cs="Open Sans"/>
                <w:sz w:val="20"/>
                <w:szCs w:val="20"/>
              </w:rPr>
            </w:pPr>
          </w:p>
        </w:tc>
      </w:tr>
    </w:tbl>
    <w:p w:rsidR="00B95489" w:rsidRPr="00B95489" w:rsidRDefault="00B95489">
      <w:pPr>
        <w:spacing w:after="0" w:line="100" w:lineRule="atLeast"/>
        <w:rPr>
          <w:rFonts w:asciiTheme="minorHAnsi" w:hAnsiTheme="minorHAnsi" w:cs="Open Sans"/>
          <w:sz w:val="20"/>
          <w:szCs w:val="20"/>
        </w:rPr>
      </w:pPr>
    </w:p>
    <w:p w:rsidR="003321E9" w:rsidRDefault="00E95F1C">
      <w:pPr>
        <w:spacing w:after="0" w:line="100" w:lineRule="atLeast"/>
        <w:rPr>
          <w:rFonts w:asciiTheme="minorHAnsi" w:hAnsiTheme="minorHAnsi" w:cs="Open Sans"/>
          <w:b/>
          <w:sz w:val="20"/>
          <w:szCs w:val="20"/>
        </w:rPr>
      </w:pPr>
      <w:r>
        <w:rPr>
          <w:rFonts w:asciiTheme="minorHAnsi" w:hAnsiTheme="minorHAnsi"/>
          <w:b/>
          <w:sz w:val="20"/>
        </w:rPr>
        <w:t>Πηγή(-ές) συνεισφοράς:</w:t>
      </w:r>
    </w:p>
    <w:p w:rsidR="00E95F1C" w:rsidRPr="00E95F1C" w:rsidRDefault="00B95489" w:rsidP="00B95489">
      <w:pPr>
        <w:spacing w:after="0"/>
        <w:rPr>
          <w:rFonts w:asciiTheme="minorHAnsi" w:hAnsiTheme="minorHAnsi" w:cs="Open Sans"/>
          <w:b/>
          <w:sz w:val="20"/>
          <w:szCs w:val="20"/>
        </w:rPr>
      </w:pPr>
      <w:r>
        <w:rPr>
          <w:rFonts w:asciiTheme="minorHAnsi" w:hAnsiTheme="minorHAnsi"/>
          <w:i/>
          <w:color w:val="548DD4"/>
          <w:sz w:val="20"/>
        </w:rPr>
        <w:t>Ο πίνακας συμπληρώνεται αυτόματα από το Σχέδιο Εργασίας</w:t>
      </w:r>
    </w:p>
    <w:tbl>
      <w:tblPr>
        <w:tblStyle w:val="TableGrid"/>
        <w:tblW w:w="9243" w:type="dxa"/>
        <w:tblInd w:w="108" w:type="dxa"/>
        <w:tblLook w:val="04A0" w:firstRow="1" w:lastRow="0" w:firstColumn="1" w:lastColumn="0" w:noHBand="0" w:noVBand="1"/>
      </w:tblPr>
      <w:tblGrid>
        <w:gridCol w:w="2912"/>
        <w:gridCol w:w="3021"/>
        <w:gridCol w:w="3310"/>
      </w:tblGrid>
      <w:tr w:rsidR="00E95F1C" w:rsidTr="008A0C96">
        <w:tc>
          <w:tcPr>
            <w:tcW w:w="2912" w:type="dxa"/>
            <w:shd w:val="clear" w:color="auto" w:fill="E5DFEC" w:themeFill="accent4" w:themeFillTint="33"/>
          </w:tcPr>
          <w:p w:rsidR="00E95F1C" w:rsidRDefault="00E95F1C">
            <w:pPr>
              <w:spacing w:after="0" w:line="100" w:lineRule="atLeast"/>
              <w:rPr>
                <w:rFonts w:asciiTheme="minorHAnsi" w:hAnsiTheme="minorHAnsi" w:cs="Open Sans"/>
                <w:sz w:val="20"/>
                <w:szCs w:val="20"/>
              </w:rPr>
            </w:pPr>
            <w:r>
              <w:rPr>
                <w:rFonts w:asciiTheme="minorHAnsi" w:hAnsiTheme="minorHAnsi"/>
                <w:sz w:val="20"/>
              </w:rPr>
              <w:t>Πηγή</w:t>
            </w:r>
          </w:p>
        </w:tc>
        <w:tc>
          <w:tcPr>
            <w:tcW w:w="3021" w:type="dxa"/>
            <w:shd w:val="clear" w:color="auto" w:fill="E5DFEC" w:themeFill="accent4" w:themeFillTint="33"/>
          </w:tcPr>
          <w:p w:rsidR="00E95F1C" w:rsidRDefault="00E95F1C">
            <w:pPr>
              <w:spacing w:after="0" w:line="100" w:lineRule="atLeast"/>
              <w:rPr>
                <w:rFonts w:asciiTheme="minorHAnsi" w:hAnsiTheme="minorHAnsi" w:cs="Open Sans"/>
                <w:sz w:val="20"/>
                <w:szCs w:val="20"/>
              </w:rPr>
            </w:pPr>
            <w:r>
              <w:rPr>
                <w:rFonts w:asciiTheme="minorHAnsi" w:hAnsiTheme="minorHAnsi"/>
                <w:sz w:val="20"/>
              </w:rPr>
              <w:t>Ποσό σε μετρητά</w:t>
            </w:r>
          </w:p>
        </w:tc>
        <w:tc>
          <w:tcPr>
            <w:tcW w:w="3310" w:type="dxa"/>
            <w:shd w:val="clear" w:color="auto" w:fill="E5DFEC" w:themeFill="accent4" w:themeFillTint="33"/>
          </w:tcPr>
          <w:p w:rsidR="00E95F1C" w:rsidRDefault="00E95F1C" w:rsidP="00E95F1C">
            <w:pPr>
              <w:spacing w:after="0" w:line="100" w:lineRule="atLeast"/>
              <w:rPr>
                <w:rFonts w:asciiTheme="minorHAnsi" w:hAnsiTheme="minorHAnsi" w:cs="Open Sans"/>
                <w:sz w:val="20"/>
                <w:szCs w:val="20"/>
              </w:rPr>
            </w:pPr>
            <w:r>
              <w:rPr>
                <w:rFonts w:asciiTheme="minorHAnsi" w:hAnsiTheme="minorHAnsi"/>
                <w:sz w:val="20"/>
              </w:rPr>
              <w:t>Ποσό σε είδος</w:t>
            </w:r>
          </w:p>
        </w:tc>
      </w:tr>
      <w:tr w:rsidR="00E95F1C" w:rsidTr="008A0C96">
        <w:tc>
          <w:tcPr>
            <w:tcW w:w="2912" w:type="dxa"/>
          </w:tcPr>
          <w:p w:rsidR="00E95F1C" w:rsidRDefault="00E95F1C">
            <w:pPr>
              <w:spacing w:after="0" w:line="100" w:lineRule="atLeast"/>
              <w:rPr>
                <w:rFonts w:asciiTheme="minorHAnsi" w:hAnsiTheme="minorHAnsi" w:cs="Open Sans"/>
                <w:sz w:val="20"/>
                <w:szCs w:val="20"/>
              </w:rPr>
            </w:pPr>
          </w:p>
        </w:tc>
        <w:tc>
          <w:tcPr>
            <w:tcW w:w="3021" w:type="dxa"/>
          </w:tcPr>
          <w:p w:rsidR="00E95F1C" w:rsidRDefault="00E95F1C">
            <w:pPr>
              <w:spacing w:after="0" w:line="100" w:lineRule="atLeast"/>
              <w:rPr>
                <w:rFonts w:asciiTheme="minorHAnsi" w:hAnsiTheme="minorHAnsi" w:cs="Open Sans"/>
                <w:sz w:val="20"/>
                <w:szCs w:val="20"/>
              </w:rPr>
            </w:pPr>
          </w:p>
        </w:tc>
        <w:tc>
          <w:tcPr>
            <w:tcW w:w="3310" w:type="dxa"/>
          </w:tcPr>
          <w:p w:rsidR="00E95F1C" w:rsidRDefault="00E95F1C">
            <w:pPr>
              <w:spacing w:after="0" w:line="100" w:lineRule="atLeast"/>
              <w:rPr>
                <w:rFonts w:asciiTheme="minorHAnsi" w:hAnsiTheme="minorHAnsi" w:cs="Open Sans"/>
                <w:sz w:val="20"/>
                <w:szCs w:val="20"/>
              </w:rPr>
            </w:pPr>
          </w:p>
        </w:tc>
      </w:tr>
      <w:tr w:rsidR="00E95F1C" w:rsidTr="008A0C96">
        <w:tc>
          <w:tcPr>
            <w:tcW w:w="2912" w:type="dxa"/>
          </w:tcPr>
          <w:p w:rsidR="00E95F1C" w:rsidRDefault="00E95F1C">
            <w:pPr>
              <w:spacing w:after="0" w:line="100" w:lineRule="atLeast"/>
              <w:rPr>
                <w:rFonts w:asciiTheme="minorHAnsi" w:hAnsiTheme="minorHAnsi" w:cs="Open Sans"/>
                <w:sz w:val="20"/>
                <w:szCs w:val="20"/>
              </w:rPr>
            </w:pPr>
          </w:p>
        </w:tc>
        <w:tc>
          <w:tcPr>
            <w:tcW w:w="3021" w:type="dxa"/>
          </w:tcPr>
          <w:p w:rsidR="00E95F1C" w:rsidRDefault="00E95F1C">
            <w:pPr>
              <w:spacing w:after="0" w:line="100" w:lineRule="atLeast"/>
              <w:rPr>
                <w:rFonts w:asciiTheme="minorHAnsi" w:hAnsiTheme="minorHAnsi" w:cs="Open Sans"/>
                <w:sz w:val="20"/>
                <w:szCs w:val="20"/>
              </w:rPr>
            </w:pPr>
          </w:p>
        </w:tc>
        <w:tc>
          <w:tcPr>
            <w:tcW w:w="3310" w:type="dxa"/>
          </w:tcPr>
          <w:p w:rsidR="00E95F1C" w:rsidRDefault="00E95F1C">
            <w:pPr>
              <w:spacing w:after="0" w:line="100" w:lineRule="atLeast"/>
              <w:rPr>
                <w:rFonts w:asciiTheme="minorHAnsi" w:hAnsiTheme="minorHAnsi" w:cs="Open Sans"/>
                <w:sz w:val="20"/>
                <w:szCs w:val="20"/>
              </w:rPr>
            </w:pPr>
          </w:p>
        </w:tc>
      </w:tr>
    </w:tbl>
    <w:p w:rsidR="00062845" w:rsidRDefault="00062845">
      <w:pPr>
        <w:spacing w:after="0" w:line="100" w:lineRule="atLeast"/>
        <w:rPr>
          <w:rFonts w:asciiTheme="minorHAnsi" w:hAnsiTheme="minorHAnsi" w:cs="Open Sans"/>
          <w:sz w:val="20"/>
          <w:szCs w:val="20"/>
        </w:rPr>
      </w:pPr>
    </w:p>
    <w:p w:rsidR="00FF29B9" w:rsidRPr="00815C13" w:rsidRDefault="00FF29B9" w:rsidP="00FF29B9">
      <w:pPr>
        <w:spacing w:after="0"/>
        <w:rPr>
          <w:rFonts w:asciiTheme="minorHAnsi" w:hAnsiTheme="minorHAnsi" w:cs="Open Sans"/>
          <w:sz w:val="20"/>
          <w:szCs w:val="20"/>
        </w:rPr>
      </w:pPr>
      <w:r>
        <w:rPr>
          <w:rFonts w:asciiTheme="minorHAnsi" w:hAnsiTheme="minorHAnsi"/>
          <w:b/>
          <w:color w:val="6E8992"/>
          <w:sz w:val="24"/>
        </w:rPr>
        <w:t>Β.2</w:t>
      </w:r>
    </w:p>
    <w:p w:rsidR="00EF21C9" w:rsidRPr="00FF29B9" w:rsidRDefault="00EB09DD">
      <w:pPr>
        <w:spacing w:after="0" w:line="100" w:lineRule="atLeast"/>
        <w:rPr>
          <w:rFonts w:asciiTheme="minorHAnsi" w:hAnsiTheme="minorHAnsi" w:cs="Open Sans"/>
          <w:b/>
          <w:sz w:val="20"/>
          <w:szCs w:val="20"/>
        </w:rPr>
      </w:pPr>
      <w:r>
        <w:rPr>
          <w:rFonts w:asciiTheme="minorHAnsi" w:hAnsiTheme="minorHAnsi"/>
          <w:b/>
          <w:sz w:val="20"/>
        </w:rPr>
        <w:t>+ Πλήκτρο προσθήκης (για την προσθήκη συνδεδεμένων αστικών αρχών)</w:t>
      </w:r>
    </w:p>
    <w:tbl>
      <w:tblPr>
        <w:tblStyle w:val="TableGrid"/>
        <w:tblW w:w="9243" w:type="dxa"/>
        <w:tblInd w:w="108" w:type="dxa"/>
        <w:tblLook w:val="04A0" w:firstRow="1" w:lastRow="0" w:firstColumn="1" w:lastColumn="0" w:noHBand="0" w:noVBand="1"/>
      </w:tblPr>
      <w:tblGrid>
        <w:gridCol w:w="9243"/>
      </w:tblGrid>
      <w:tr w:rsidR="00EF21C9" w:rsidRPr="00226143" w:rsidTr="008A0C96">
        <w:tc>
          <w:tcPr>
            <w:tcW w:w="9243" w:type="dxa"/>
          </w:tcPr>
          <w:p w:rsidR="00E95F1C" w:rsidRDefault="00EF21C9" w:rsidP="00E95F1C">
            <w:pPr>
              <w:pStyle w:val="ListParagraph"/>
              <w:numPr>
                <w:ilvl w:val="0"/>
                <w:numId w:val="42"/>
              </w:numPr>
              <w:spacing w:after="0"/>
              <w:rPr>
                <w:rFonts w:asciiTheme="minorHAnsi" w:eastAsia="Times New Roman" w:hAnsiTheme="minorHAnsi" w:cs="Open Sans"/>
                <w:i/>
                <w:color w:val="548DD4"/>
                <w:sz w:val="20"/>
                <w:szCs w:val="20"/>
              </w:rPr>
            </w:pPr>
            <w:r>
              <w:rPr>
                <w:rFonts w:asciiTheme="minorHAnsi" w:hAnsiTheme="minorHAnsi"/>
                <w:i/>
                <w:color w:val="548DD4"/>
                <w:sz w:val="20"/>
              </w:rPr>
              <w:t>Σε περίπτωση ενώσεων ή ομάδων αστικών αρχών με νομικό καθεστώς οργανωμένου οικισμού, στην ενότητα Β.1 θα αναγράφεται μόνο ο οργανωμένος οικισμός.</w:t>
            </w:r>
          </w:p>
          <w:p w:rsidR="00EF21C9" w:rsidRPr="00E95F1C" w:rsidRDefault="00EF21C9" w:rsidP="00E95F1C">
            <w:pPr>
              <w:pStyle w:val="ListParagraph"/>
              <w:numPr>
                <w:ilvl w:val="0"/>
                <w:numId w:val="42"/>
              </w:num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Σε περίπτωση ενώσεων ή ομάδων αστικών αρχών χωρίς νομικό καθεστώς οργανωμένου οικισμού, οι αιτούντες θα προσδιορίσουν την Κύρια Αστική Αρχή (ενότητα Β.1) και τις Συνδεδεμένες Αστικές Αρχές (κάτωθι ενότητα Β.2) </w:t>
            </w:r>
            <w:r>
              <w:rPr>
                <w:rFonts w:asciiTheme="minorHAnsi" w:hAnsiTheme="minorHAnsi"/>
                <w:i/>
                <w:color w:val="548DD4"/>
                <w:sz w:val="20"/>
              </w:rPr>
              <w:footnoteReference w:id="1"/>
            </w:r>
          </w:p>
        </w:tc>
      </w:tr>
    </w:tbl>
    <w:p w:rsidR="007C17FF" w:rsidRDefault="007C17FF">
      <w:pPr>
        <w:spacing w:after="0" w:line="100" w:lineRule="atLeast"/>
        <w:rPr>
          <w:rFonts w:asciiTheme="minorHAnsi" w:hAnsiTheme="minorHAnsi" w:cs="Open Sans"/>
          <w:sz w:val="20"/>
          <w:szCs w:val="20"/>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AD3D4F" w:rsidRPr="00815C13"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pPr>
              <w:spacing w:after="0"/>
              <w:rPr>
                <w:rFonts w:asciiTheme="minorHAnsi" w:hAnsiTheme="minorHAnsi"/>
                <w:sz w:val="20"/>
                <w:szCs w:val="20"/>
              </w:rPr>
            </w:pPr>
            <w:r>
              <w:rPr>
                <w:rFonts w:asciiTheme="minorHAnsi" w:hAnsiTheme="minorHAnsi"/>
                <w:b/>
                <w:sz w:val="20"/>
              </w:rPr>
              <w:t xml:space="preserve">Συνδεδεμένη Αστική Αρχή </w:t>
            </w:r>
          </w:p>
        </w:tc>
      </w:tr>
      <w:tr w:rsidR="00310D1B"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10D1B" w:rsidRPr="00815C13" w:rsidRDefault="00310D1B">
            <w:pPr>
              <w:spacing w:after="0"/>
              <w:rPr>
                <w:rFonts w:asciiTheme="minorHAnsi" w:hAnsiTheme="minorHAnsi" w:cs="Open Sans"/>
                <w:bCs/>
                <w:color w:val="548DD4"/>
                <w:sz w:val="20"/>
                <w:szCs w:val="20"/>
              </w:rPr>
            </w:pPr>
            <w:r>
              <w:rPr>
                <w:rFonts w:asciiTheme="minorHAnsi" w:hAnsiTheme="minorHAnsi"/>
                <w:sz w:val="20"/>
              </w:rPr>
              <w:t>Ονομασία οργανισμού</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10D1B" w:rsidRPr="00815C13" w:rsidRDefault="00310D1B">
            <w:pPr>
              <w:spacing w:after="0"/>
              <w:rPr>
                <w:rFonts w:asciiTheme="minorHAnsi" w:hAnsiTheme="minorHAnsi" w:cs="Open Sans"/>
                <w:bCs/>
                <w:color w:val="548DD4"/>
                <w:sz w:val="20"/>
                <w:szCs w:val="20"/>
              </w:rPr>
            </w:pPr>
          </w:p>
        </w:tc>
      </w:tr>
      <w:tr w:rsidR="00FE20D2"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FE20D2">
            <w:pPr>
              <w:spacing w:after="0"/>
              <w:rPr>
                <w:rFonts w:asciiTheme="minorHAnsi" w:hAnsiTheme="minorHAnsi" w:cs="Open Sans"/>
                <w:sz w:val="20"/>
                <w:szCs w:val="20"/>
              </w:rPr>
            </w:pPr>
            <w:r>
              <w:rPr>
                <w:rFonts w:asciiTheme="minorHAnsi" w:hAnsiTheme="minorHAnsi"/>
                <w:sz w:val="20"/>
              </w:rPr>
              <w:t>Κράτος μέλος</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rPr>
            </w:pPr>
          </w:p>
        </w:tc>
      </w:tr>
      <w:tr w:rsidR="00FE20D2"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3321E9">
            <w:pPr>
              <w:spacing w:after="0"/>
              <w:rPr>
                <w:rFonts w:asciiTheme="minorHAnsi" w:hAnsiTheme="minorHAnsi" w:cs="Open Sans"/>
                <w:sz w:val="20"/>
                <w:szCs w:val="20"/>
              </w:rPr>
            </w:pPr>
            <w:r>
              <w:rPr>
                <w:rFonts w:asciiTheme="minorHAnsi" w:hAnsiTheme="minorHAnsi"/>
                <w:sz w:val="20"/>
              </w:rPr>
              <w:t>Στοιχεία επικοινωνίας</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rPr>
            </w:pPr>
          </w:p>
        </w:tc>
      </w:tr>
      <w:tr w:rsidR="00150E34"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pPr>
              <w:spacing w:after="0"/>
              <w:rPr>
                <w:rFonts w:asciiTheme="minorHAnsi" w:hAnsiTheme="minorHAnsi" w:cs="Open Sans"/>
                <w:sz w:val="20"/>
                <w:szCs w:val="20"/>
              </w:rPr>
            </w:pPr>
            <w:r>
              <w:rPr>
                <w:rFonts w:asciiTheme="minorHAnsi" w:hAnsiTheme="minorHAnsi"/>
                <w:sz w:val="20"/>
              </w:rPr>
              <w:t>Αριθμός κατοίκων</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150E34">
            <w:pPr>
              <w:spacing w:after="0"/>
              <w:rPr>
                <w:rFonts w:asciiTheme="minorHAnsi" w:eastAsia="Times New Roman" w:hAnsiTheme="minorHAnsi" w:cs="Open Sans"/>
                <w:i/>
                <w:color w:val="548DD4"/>
                <w:sz w:val="20"/>
                <w:szCs w:val="20"/>
              </w:rPr>
            </w:pPr>
            <w:r>
              <w:rPr>
                <w:rFonts w:asciiTheme="minorHAnsi" w:hAnsiTheme="minorHAnsi"/>
                <w:i/>
                <w:color w:val="548DD4"/>
                <w:sz w:val="20"/>
              </w:rPr>
              <w:t>Οι αιτούντες αναφέρουν τα στοιχεία της Eurostat</w:t>
            </w:r>
          </w:p>
        </w:tc>
      </w:tr>
      <w:tr w:rsidR="00150E34"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pPr>
              <w:spacing w:after="0"/>
              <w:rPr>
                <w:rFonts w:asciiTheme="minorHAnsi" w:hAnsiTheme="minorHAnsi" w:cs="Open Sans"/>
                <w:bCs/>
                <w:i/>
                <w:color w:val="548DD4"/>
                <w:sz w:val="20"/>
                <w:szCs w:val="20"/>
              </w:rPr>
            </w:pPr>
            <w:r>
              <w:rPr>
                <w:rFonts w:asciiTheme="minorHAnsi" w:hAnsiTheme="minorHAnsi"/>
                <w:sz w:val="20"/>
              </w:rPr>
              <w:t>Εμπλεκόμενο(-α) τμήμα(-τα)/μονάδα(-ες)/διεύθυνση(-εις)</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3321E9" w:rsidP="000C222F">
            <w:pPr>
              <w:spacing w:after="0"/>
              <w:rPr>
                <w:rFonts w:asciiTheme="minorHAnsi" w:eastAsia="Times New Roman" w:hAnsiTheme="minorHAnsi" w:cs="Open Sans"/>
                <w:i/>
                <w:color w:val="548DD4"/>
                <w:sz w:val="20"/>
                <w:szCs w:val="20"/>
              </w:rPr>
            </w:pPr>
            <w:r>
              <w:rPr>
                <w:rFonts w:asciiTheme="minorHAnsi" w:hAnsiTheme="minorHAnsi"/>
                <w:b/>
                <w:i/>
                <w:color w:val="548DD4"/>
                <w:sz w:val="20"/>
              </w:rPr>
              <w:t>[500 χαρακτήρες]</w:t>
            </w:r>
            <w:r>
              <w:rPr>
                <w:rFonts w:asciiTheme="minorHAnsi" w:hAnsiTheme="minorHAnsi"/>
                <w:i/>
                <w:color w:val="548DD4"/>
                <w:sz w:val="20"/>
              </w:rPr>
              <w:t xml:space="preserve"> Αναφέρετε τα άλλα τμήματα, μονάδες και διευθύνσεις που θα συμμετάσχουν στην υλοποίηση του έργου. Για κάθε τμήμα παρέχετε πληροφορίες σχετικά με τον συγκεκριμένο ρόλο στη φάση υλοποίησης, καθώς και το όνομα του αρμόδιου προσώπου και τη θέση του/της εντός του τμήματος.</w:t>
            </w:r>
          </w:p>
        </w:tc>
      </w:tr>
      <w:tr w:rsidR="00150E34"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pPr>
              <w:spacing w:after="0"/>
              <w:rPr>
                <w:rFonts w:asciiTheme="minorHAnsi" w:hAnsiTheme="minorHAnsi" w:cs="Open Sans"/>
                <w:bCs/>
                <w:color w:val="548DD4"/>
                <w:sz w:val="20"/>
                <w:szCs w:val="20"/>
              </w:rPr>
            </w:pPr>
            <w:r>
              <w:rPr>
                <w:rFonts w:asciiTheme="minorHAnsi" w:hAnsiTheme="minorHAnsi"/>
                <w:sz w:val="20"/>
              </w:rPr>
              <w:lastRenderedPageBreak/>
              <w:t>Πρόσωπο επικοινωνίας και στοιχεία επικοινωνίας</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E95F1C">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Παρέχετε το όνομα, τον τίτλο και τα στοιχεία επικοινωνίας του προσώπου που θα ενεργεί ως κύριο πρόσωπο αναφοράς εντός του οργανισμού. </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Αριθμός Φορολογικού Μητρώου (ΦΠΑ)</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p>
        </w:tc>
      </w:tr>
      <w:tr w:rsidR="00815513" w:rsidRPr="0022614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Ανακτήσιμος ΦΠΑ</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Αναπτυσσόμενο μενού με:  ναι, όχι, μερικώς</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Αιτούμενες δαπάνες προσωπικού βάσει:</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Αναπτυσσόμενο μενού:</w:t>
            </w:r>
          </w:p>
          <w:p w:rsidR="00815513" w:rsidRPr="00EC2260" w:rsidRDefault="00815513" w:rsidP="00815513">
            <w:pPr>
              <w:pStyle w:val="ListParagraph"/>
              <w:numPr>
                <w:ilvl w:val="0"/>
                <w:numId w:val="43"/>
              </w:numPr>
              <w:spacing w:after="0"/>
              <w:rPr>
                <w:rFonts w:asciiTheme="minorHAnsi" w:eastAsia="Times New Roman" w:hAnsiTheme="minorHAnsi" w:cs="Open Sans"/>
                <w:i/>
                <w:color w:val="548DD4"/>
                <w:sz w:val="20"/>
                <w:szCs w:val="20"/>
              </w:rPr>
            </w:pPr>
            <w:r>
              <w:rPr>
                <w:rFonts w:asciiTheme="minorHAnsi" w:hAnsiTheme="minorHAnsi"/>
                <w:i/>
                <w:color w:val="548DD4"/>
                <w:sz w:val="20"/>
              </w:rPr>
              <w:t>Κατ’ αποκοπήν ποσοστού (20% όλων των άμεσων δαπανών εκτός των δαπανών προσωπικού)</w:t>
            </w:r>
          </w:p>
          <w:p w:rsidR="00815513" w:rsidRPr="00EC2260" w:rsidRDefault="00815513" w:rsidP="00815513">
            <w:pPr>
              <w:pStyle w:val="ListParagraph"/>
              <w:numPr>
                <w:ilvl w:val="0"/>
                <w:numId w:val="43"/>
              </w:numPr>
              <w:spacing w:after="0"/>
              <w:rPr>
                <w:rFonts w:asciiTheme="minorHAnsi" w:eastAsia="Times New Roman" w:hAnsiTheme="minorHAnsi" w:cs="Open Sans"/>
                <w:i/>
                <w:color w:val="548DD4"/>
                <w:sz w:val="20"/>
                <w:szCs w:val="20"/>
              </w:rPr>
            </w:pPr>
            <w:r>
              <w:rPr>
                <w:rFonts w:asciiTheme="minorHAnsi" w:hAnsiTheme="minorHAnsi"/>
                <w:i/>
                <w:color w:val="548DD4"/>
                <w:sz w:val="20"/>
              </w:rPr>
              <w:t>Πραγματικών δαπανών</w:t>
            </w:r>
          </w:p>
        </w:tc>
      </w:tr>
      <w:tr w:rsidR="00150E34"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rsidP="00150E34">
            <w:pPr>
              <w:spacing w:after="0"/>
              <w:rPr>
                <w:rFonts w:asciiTheme="minorHAnsi" w:hAnsiTheme="minorHAnsi" w:cs="Open Sans"/>
                <w:sz w:val="20"/>
                <w:szCs w:val="20"/>
              </w:rPr>
            </w:pPr>
            <w:r>
              <w:rPr>
                <w:rFonts w:asciiTheme="minorHAnsi" w:hAnsiTheme="minorHAnsi"/>
                <w:sz w:val="20"/>
              </w:rPr>
              <w:t>Συμμετοχή στη φάση σχεδιασμού</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D72AAE">
            <w:pPr>
              <w:spacing w:after="0"/>
              <w:rPr>
                <w:rFonts w:asciiTheme="minorHAnsi" w:eastAsia="Times New Roman" w:hAnsiTheme="minorHAnsi" w:cs="Open Sans"/>
                <w:i/>
                <w:color w:val="548DD4"/>
                <w:sz w:val="20"/>
                <w:szCs w:val="20"/>
              </w:rPr>
            </w:pPr>
            <w:r>
              <w:rPr>
                <w:rFonts w:asciiTheme="minorHAnsi" w:hAnsiTheme="minorHAnsi"/>
                <w:b/>
                <w:i/>
                <w:color w:val="548DD4"/>
                <w:sz w:val="20"/>
              </w:rPr>
              <w:t>[500 χαρακτήρες]</w:t>
            </w:r>
            <w:r>
              <w:rPr>
                <w:rFonts w:asciiTheme="minorHAnsi" w:hAnsiTheme="minorHAnsi"/>
                <w:i/>
                <w:color w:val="548DD4"/>
                <w:sz w:val="20"/>
              </w:rPr>
              <w:t xml:space="preserve"> Περιγράψτε τους μηχανισμούς συντονισμού που έχουν συσταθεί για τη διασφάλιση της συμμετοχής της Συνδεδεμένης Αστικής Αρχής στον σχεδιασμό της πρότασης του έργου. Περιγράψτε τις κύριες συνεισφορές της Συνδεδεμένης Αστικής Αρχής στη φάση σχεδιασμού.</w:t>
            </w:r>
          </w:p>
        </w:tc>
      </w:tr>
      <w:tr w:rsidR="00150E34"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rsidP="00150E34">
            <w:pPr>
              <w:spacing w:after="0"/>
              <w:rPr>
                <w:rFonts w:asciiTheme="minorHAnsi" w:hAnsiTheme="minorHAnsi" w:cs="Open Sans"/>
                <w:sz w:val="20"/>
                <w:szCs w:val="20"/>
              </w:rPr>
            </w:pPr>
            <w:r>
              <w:rPr>
                <w:rFonts w:asciiTheme="minorHAnsi" w:hAnsiTheme="minorHAnsi"/>
                <w:sz w:val="20"/>
              </w:rPr>
              <w:t>Συμμετοχή στη φάση υλοποίησης</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150E34">
            <w:pPr>
              <w:spacing w:after="0"/>
              <w:rPr>
                <w:rFonts w:asciiTheme="minorHAnsi" w:eastAsia="Times New Roman" w:hAnsiTheme="minorHAnsi" w:cs="Open Sans"/>
                <w:i/>
                <w:color w:val="548DD4"/>
                <w:sz w:val="20"/>
                <w:szCs w:val="20"/>
              </w:rPr>
            </w:pPr>
            <w:r>
              <w:rPr>
                <w:rFonts w:asciiTheme="minorHAnsi" w:hAnsiTheme="minorHAnsi"/>
                <w:b/>
                <w:i/>
                <w:color w:val="548DD4"/>
                <w:sz w:val="20"/>
              </w:rPr>
              <w:t>[500 χαρακτήρες]</w:t>
            </w:r>
            <w:r>
              <w:rPr>
                <w:rFonts w:asciiTheme="minorHAnsi" w:hAnsiTheme="minorHAnsi"/>
                <w:i/>
                <w:color w:val="548DD4"/>
                <w:sz w:val="20"/>
              </w:rPr>
              <w:t xml:space="preserve"> Περιγράψτε τους κύριους λόγους για τους οποίους η Συνδεδεμένη Αστική Αρχή θα συμμετάσχει στην υλοποίηση του έργου (ειδικές αρμοδιότητες και εμπειρογνωμοσύνη)</w:t>
            </w:r>
          </w:p>
        </w:tc>
      </w:tr>
      <w:tr w:rsidR="00D72AAE"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D72AAE" w:rsidRPr="00815C13" w:rsidRDefault="00D72AAE" w:rsidP="00D72AAE">
            <w:pPr>
              <w:spacing w:after="0"/>
              <w:rPr>
                <w:rFonts w:asciiTheme="minorHAnsi" w:hAnsiTheme="minorHAnsi"/>
                <w:color w:val="548DD4"/>
                <w:sz w:val="20"/>
                <w:szCs w:val="20"/>
              </w:rPr>
            </w:pPr>
            <w:r>
              <w:rPr>
                <w:rFonts w:asciiTheme="minorHAnsi" w:hAnsiTheme="minorHAnsi"/>
                <w:sz w:val="20"/>
              </w:rPr>
              <w:t>Αρμοδιότητες και εμπειρία σε σχέση με την πρόκληση προς αντιμετώπιση</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D72AAE" w:rsidRPr="00EC2260" w:rsidRDefault="00D72AAE" w:rsidP="0093573F">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 </w:t>
            </w:r>
            <w:r>
              <w:rPr>
                <w:rFonts w:asciiTheme="minorHAnsi" w:hAnsiTheme="minorHAnsi"/>
                <w:b/>
                <w:i/>
                <w:color w:val="548DD4"/>
                <w:sz w:val="20"/>
              </w:rPr>
              <w:t>[500 χαρακτήρες]</w:t>
            </w:r>
            <w:r>
              <w:rPr>
                <w:rFonts w:asciiTheme="minorHAnsi" w:hAnsiTheme="minorHAnsi"/>
                <w:i/>
                <w:color w:val="548DD4"/>
                <w:sz w:val="20"/>
              </w:rPr>
              <w:t xml:space="preserve"> Περιγράψτε τις κύριες νομικές και επιχειρησιακές αρμοδιότητες και την εμπειρία του οργανισμού σε σχέση με την πρόκληση προς αντιμετώπιση και το προτεινόμενο έργο. Να καταδειχθεί ότι η Συνδεδεμένη Αστική Αρχή είναι η πλέον κατάλληλη για την υλοποίηση του έργου.</w:t>
            </w:r>
          </w:p>
        </w:tc>
      </w:tr>
      <w:tr w:rsidR="00D72AAE"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D72AAE" w:rsidRPr="00815C13" w:rsidRDefault="00D72AAE" w:rsidP="00D72AAE">
            <w:pPr>
              <w:spacing w:after="0"/>
              <w:rPr>
                <w:rFonts w:asciiTheme="minorHAnsi" w:hAnsiTheme="minorHAnsi" w:cs="Open Sans"/>
                <w:bCs/>
                <w:color w:val="548DD4"/>
                <w:sz w:val="20"/>
                <w:szCs w:val="20"/>
              </w:rPr>
            </w:pPr>
            <w:r>
              <w:rPr>
                <w:rFonts w:asciiTheme="minorHAnsi" w:hAnsiTheme="minorHAnsi"/>
                <w:sz w:val="20"/>
              </w:rPr>
              <w:t>Πείρα στη συμμετοχή και/ή στη διαχείριση έργων συγχρηματοδοτούμενων από την ΕΕ ή άλλων διεθνών έργων.</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D72AAE" w:rsidRPr="00EC2260" w:rsidRDefault="00D72AAE" w:rsidP="00D72AAE">
            <w:pPr>
              <w:spacing w:after="0"/>
              <w:rPr>
                <w:rFonts w:asciiTheme="minorHAnsi" w:eastAsia="Times New Roman" w:hAnsiTheme="minorHAnsi" w:cs="Open Sans"/>
                <w:i/>
                <w:color w:val="548DD4"/>
                <w:sz w:val="20"/>
                <w:szCs w:val="20"/>
              </w:rPr>
            </w:pPr>
            <w:r>
              <w:rPr>
                <w:rFonts w:asciiTheme="minorHAnsi" w:hAnsiTheme="minorHAnsi"/>
                <w:b/>
                <w:i/>
                <w:color w:val="548DD4"/>
                <w:sz w:val="20"/>
              </w:rPr>
              <w:t>[500 χαρακτήρες]</w:t>
            </w:r>
            <w:r>
              <w:rPr>
                <w:rFonts w:asciiTheme="minorHAnsi" w:hAnsiTheme="minorHAnsi"/>
                <w:i/>
                <w:color w:val="548DD4"/>
                <w:sz w:val="20"/>
              </w:rPr>
              <w:t xml:space="preserve"> Κατά περίπτωση, περιγράψτε την κυριότερη εμπειρία του οργανισμού στη συμμετοχή και/ή στη διαχείριση έργων συγχρηματοδοτούμενων από την ΕΕ ή άλλων διεθνών έργων</w:t>
            </w:r>
          </w:p>
        </w:tc>
      </w:tr>
    </w:tbl>
    <w:p w:rsidR="00062845" w:rsidRDefault="00062845">
      <w:pPr>
        <w:spacing w:after="0" w:line="100" w:lineRule="atLeast"/>
        <w:rPr>
          <w:rFonts w:asciiTheme="minorHAnsi" w:hAnsiTheme="minorHAnsi" w:cs="Open Sans"/>
          <w:sz w:val="20"/>
          <w:szCs w:val="20"/>
        </w:rPr>
      </w:pPr>
    </w:p>
    <w:p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 xml:space="preserve">Επισκόπηση προϋπολογισμού της Αστικής Αρχής </w:t>
      </w:r>
    </w:p>
    <w:p w:rsidR="00B95489" w:rsidRDefault="00B95489" w:rsidP="00B95489">
      <w:pPr>
        <w:spacing w:after="0"/>
        <w:rPr>
          <w:rFonts w:asciiTheme="minorHAnsi" w:eastAsia="Times New Roman" w:hAnsiTheme="minorHAnsi" w:cs="Open Sans"/>
          <w:i/>
          <w:color w:val="548DD4"/>
          <w:sz w:val="20"/>
          <w:szCs w:val="20"/>
        </w:rPr>
      </w:pPr>
      <w:r>
        <w:rPr>
          <w:rFonts w:asciiTheme="minorHAnsi" w:hAnsiTheme="minorHAnsi"/>
          <w:i/>
          <w:color w:val="548DD4"/>
          <w:sz w:val="20"/>
        </w:rPr>
        <w:t>Ο πίνακας συμπληρώνεται αυτόματα από το Σχέδιο Εργασίας</w:t>
      </w:r>
    </w:p>
    <w:tbl>
      <w:tblPr>
        <w:tblStyle w:val="TableGrid"/>
        <w:tblW w:w="0" w:type="auto"/>
        <w:tblInd w:w="137" w:type="dxa"/>
        <w:tblLook w:val="04A0" w:firstRow="1" w:lastRow="0" w:firstColumn="1" w:lastColumn="0" w:noHBand="0" w:noVBand="1"/>
      </w:tblPr>
      <w:tblGrid>
        <w:gridCol w:w="3969"/>
        <w:gridCol w:w="1985"/>
      </w:tblGrid>
      <w:tr w:rsidR="00B95489" w:rsidRPr="00B95489" w:rsidTr="002B7D85">
        <w:tc>
          <w:tcPr>
            <w:tcW w:w="3969" w:type="dxa"/>
            <w:shd w:val="clear" w:color="auto" w:fill="E5DFEC" w:themeFill="accent4" w:themeFillTint="33"/>
          </w:tcPr>
          <w:p w:rsidR="00B95489" w:rsidRPr="00B95489" w:rsidRDefault="00B95489" w:rsidP="002B7D85">
            <w:pPr>
              <w:spacing w:after="0" w:line="100" w:lineRule="atLeast"/>
              <w:rPr>
                <w:rFonts w:asciiTheme="minorHAnsi" w:hAnsiTheme="minorHAnsi" w:cs="Open Sans"/>
                <w:b/>
                <w:sz w:val="20"/>
                <w:szCs w:val="20"/>
              </w:rPr>
            </w:pPr>
            <w:r>
              <w:rPr>
                <w:rFonts w:asciiTheme="minorHAnsi" w:hAnsiTheme="minorHAnsi"/>
                <w:b/>
                <w:sz w:val="20"/>
              </w:rPr>
              <w:t>Γραμμές προϋπολογισμού</w:t>
            </w:r>
          </w:p>
        </w:tc>
        <w:tc>
          <w:tcPr>
            <w:tcW w:w="1985" w:type="dxa"/>
            <w:shd w:val="clear" w:color="auto" w:fill="E5DFEC" w:themeFill="accent4" w:themeFillTint="33"/>
          </w:tcPr>
          <w:p w:rsidR="00B95489" w:rsidRPr="00B95489" w:rsidRDefault="00B95489" w:rsidP="002B7D85">
            <w:pPr>
              <w:spacing w:after="0" w:line="100" w:lineRule="atLeast"/>
              <w:rPr>
                <w:rFonts w:asciiTheme="minorHAnsi" w:hAnsiTheme="minorHAnsi" w:cs="Open Sans"/>
                <w:b/>
                <w:sz w:val="20"/>
                <w:szCs w:val="20"/>
              </w:rPr>
            </w:pPr>
            <w:r>
              <w:rPr>
                <w:rFonts w:asciiTheme="minorHAnsi" w:hAnsiTheme="minorHAnsi"/>
                <w:b/>
                <w:sz w:val="20"/>
              </w:rPr>
              <w:t>Σύνολο σε ευρώ</w:t>
            </w: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Προσωπικό</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Γραφείο και διοίκηση</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Ταξίδια και διαμονή</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Εξωτερικοί εμπειρογνώμονες και υπηρεσίες</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Εξοπλισμός</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Υποδομές και κατασκευαστικές εργασίες</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Υποσύνολο</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Έσοδα</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Σύνολο σε ευρώ</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bl>
    <w:p w:rsidR="00B95489" w:rsidRPr="00B95489" w:rsidRDefault="00B95489" w:rsidP="00B95489">
      <w:pPr>
        <w:spacing w:after="0" w:line="100" w:lineRule="atLeast"/>
        <w:rPr>
          <w:rFonts w:asciiTheme="minorHAnsi" w:hAnsiTheme="minorHAnsi" w:cs="Open Sans"/>
          <w:sz w:val="20"/>
          <w:szCs w:val="20"/>
        </w:rPr>
      </w:pPr>
    </w:p>
    <w:p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Πηγή(-ές) συνεισφοράς:</w:t>
      </w:r>
    </w:p>
    <w:p w:rsidR="00B95489" w:rsidRPr="00E95F1C" w:rsidRDefault="00B95489" w:rsidP="00B95489">
      <w:pPr>
        <w:spacing w:after="0"/>
        <w:rPr>
          <w:rFonts w:asciiTheme="minorHAnsi" w:hAnsiTheme="minorHAnsi" w:cs="Open Sans"/>
          <w:b/>
          <w:sz w:val="20"/>
          <w:szCs w:val="20"/>
        </w:rPr>
      </w:pPr>
      <w:r>
        <w:rPr>
          <w:rFonts w:asciiTheme="minorHAnsi" w:hAnsiTheme="minorHAnsi"/>
          <w:i/>
          <w:color w:val="548DD4"/>
          <w:sz w:val="20"/>
        </w:rPr>
        <w:t>Ο πίνακας συμπληρώνεται αυτόματα από το Σχέδιο Εργασίας</w:t>
      </w:r>
    </w:p>
    <w:tbl>
      <w:tblPr>
        <w:tblStyle w:val="TableGrid"/>
        <w:tblW w:w="9243" w:type="dxa"/>
        <w:tblInd w:w="108" w:type="dxa"/>
        <w:tblLook w:val="04A0" w:firstRow="1" w:lastRow="0" w:firstColumn="1" w:lastColumn="0" w:noHBand="0" w:noVBand="1"/>
      </w:tblPr>
      <w:tblGrid>
        <w:gridCol w:w="2912"/>
        <w:gridCol w:w="3021"/>
        <w:gridCol w:w="3310"/>
      </w:tblGrid>
      <w:tr w:rsidR="00B95489" w:rsidTr="002B7D85">
        <w:tc>
          <w:tcPr>
            <w:tcW w:w="2912"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Πηγή</w:t>
            </w:r>
          </w:p>
        </w:tc>
        <w:tc>
          <w:tcPr>
            <w:tcW w:w="3021"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Ποσό σε μετρητά</w:t>
            </w:r>
          </w:p>
        </w:tc>
        <w:tc>
          <w:tcPr>
            <w:tcW w:w="3310"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Ποσό σε είδος</w:t>
            </w:r>
          </w:p>
        </w:tc>
      </w:tr>
      <w:tr w:rsidR="00B95489" w:rsidTr="002B7D85">
        <w:tc>
          <w:tcPr>
            <w:tcW w:w="2912" w:type="dxa"/>
          </w:tcPr>
          <w:p w:rsidR="00B95489" w:rsidRDefault="00B95489" w:rsidP="002B7D85">
            <w:pPr>
              <w:spacing w:after="0" w:line="100" w:lineRule="atLeast"/>
              <w:rPr>
                <w:rFonts w:asciiTheme="minorHAnsi" w:hAnsiTheme="minorHAnsi" w:cs="Open Sans"/>
                <w:sz w:val="20"/>
                <w:szCs w:val="20"/>
              </w:rPr>
            </w:pPr>
          </w:p>
        </w:tc>
        <w:tc>
          <w:tcPr>
            <w:tcW w:w="3021" w:type="dxa"/>
          </w:tcPr>
          <w:p w:rsidR="00B95489" w:rsidRDefault="00B95489" w:rsidP="002B7D85">
            <w:pPr>
              <w:spacing w:after="0" w:line="100" w:lineRule="atLeast"/>
              <w:rPr>
                <w:rFonts w:asciiTheme="minorHAnsi" w:hAnsiTheme="minorHAnsi" w:cs="Open Sans"/>
                <w:sz w:val="20"/>
                <w:szCs w:val="20"/>
              </w:rPr>
            </w:pPr>
          </w:p>
        </w:tc>
        <w:tc>
          <w:tcPr>
            <w:tcW w:w="3310" w:type="dxa"/>
          </w:tcPr>
          <w:p w:rsidR="00B95489" w:rsidRDefault="00B95489" w:rsidP="002B7D85">
            <w:pPr>
              <w:spacing w:after="0" w:line="100" w:lineRule="atLeast"/>
              <w:rPr>
                <w:rFonts w:asciiTheme="minorHAnsi" w:hAnsiTheme="minorHAnsi" w:cs="Open Sans"/>
                <w:sz w:val="20"/>
                <w:szCs w:val="20"/>
              </w:rPr>
            </w:pPr>
          </w:p>
        </w:tc>
      </w:tr>
      <w:tr w:rsidR="00B95489" w:rsidTr="002B7D85">
        <w:tc>
          <w:tcPr>
            <w:tcW w:w="2912" w:type="dxa"/>
          </w:tcPr>
          <w:p w:rsidR="00B95489" w:rsidRDefault="00B95489" w:rsidP="002B7D85">
            <w:pPr>
              <w:spacing w:after="0" w:line="100" w:lineRule="atLeast"/>
              <w:rPr>
                <w:rFonts w:asciiTheme="minorHAnsi" w:hAnsiTheme="minorHAnsi" w:cs="Open Sans"/>
                <w:sz w:val="20"/>
                <w:szCs w:val="20"/>
              </w:rPr>
            </w:pPr>
          </w:p>
        </w:tc>
        <w:tc>
          <w:tcPr>
            <w:tcW w:w="3021" w:type="dxa"/>
          </w:tcPr>
          <w:p w:rsidR="00B95489" w:rsidRDefault="00B95489" w:rsidP="002B7D85">
            <w:pPr>
              <w:spacing w:after="0" w:line="100" w:lineRule="atLeast"/>
              <w:rPr>
                <w:rFonts w:asciiTheme="minorHAnsi" w:hAnsiTheme="minorHAnsi" w:cs="Open Sans"/>
                <w:sz w:val="20"/>
                <w:szCs w:val="20"/>
              </w:rPr>
            </w:pPr>
          </w:p>
        </w:tc>
        <w:tc>
          <w:tcPr>
            <w:tcW w:w="3310" w:type="dxa"/>
          </w:tcPr>
          <w:p w:rsidR="00B95489" w:rsidRDefault="00B95489" w:rsidP="002B7D85">
            <w:pPr>
              <w:spacing w:after="0" w:line="100" w:lineRule="atLeast"/>
              <w:rPr>
                <w:rFonts w:asciiTheme="minorHAnsi" w:hAnsiTheme="minorHAnsi" w:cs="Open Sans"/>
                <w:sz w:val="20"/>
                <w:szCs w:val="20"/>
              </w:rPr>
            </w:pPr>
          </w:p>
        </w:tc>
      </w:tr>
    </w:tbl>
    <w:p w:rsidR="00B95489" w:rsidRDefault="00B95489">
      <w:pPr>
        <w:suppressAutoHyphens w:val="0"/>
        <w:spacing w:after="0" w:line="240" w:lineRule="auto"/>
        <w:rPr>
          <w:rFonts w:asciiTheme="minorHAnsi" w:hAnsiTheme="minorHAnsi" w:cs="Open Sans"/>
          <w:sz w:val="20"/>
          <w:szCs w:val="20"/>
        </w:rPr>
      </w:pPr>
    </w:p>
    <w:p w:rsidR="00062845" w:rsidRPr="00FF29B9" w:rsidRDefault="00FF29B9" w:rsidP="00FF29B9">
      <w:pPr>
        <w:spacing w:after="0"/>
        <w:rPr>
          <w:rFonts w:asciiTheme="minorHAnsi" w:eastAsia="Times New Roman" w:hAnsiTheme="minorHAnsi" w:cs="Open Sans"/>
          <w:b/>
          <w:color w:val="6E8992"/>
          <w:sz w:val="24"/>
          <w:szCs w:val="24"/>
        </w:rPr>
      </w:pPr>
      <w:r>
        <w:rPr>
          <w:rFonts w:asciiTheme="minorHAnsi" w:hAnsiTheme="minorHAnsi"/>
          <w:b/>
          <w:color w:val="6E8992"/>
          <w:sz w:val="24"/>
        </w:rPr>
        <w:lastRenderedPageBreak/>
        <w:t>B.3</w:t>
      </w:r>
    </w:p>
    <w:p w:rsidR="00F32C1D" w:rsidRDefault="00F32C1D" w:rsidP="00F32C1D">
      <w:pPr>
        <w:spacing w:after="0" w:line="100" w:lineRule="atLeast"/>
        <w:rPr>
          <w:rFonts w:asciiTheme="minorHAnsi" w:hAnsiTheme="minorHAnsi" w:cs="Open Sans"/>
          <w:b/>
          <w:sz w:val="20"/>
          <w:szCs w:val="20"/>
        </w:rPr>
      </w:pPr>
      <w:r>
        <w:rPr>
          <w:rFonts w:asciiTheme="minorHAnsi" w:hAnsiTheme="minorHAnsi"/>
          <w:b/>
          <w:sz w:val="20"/>
        </w:rPr>
        <w:t>+ Πλήκτρο προσθήκης (για την προσθήκη Εταίρου Παράδοσης)</w:t>
      </w:r>
    </w:p>
    <w:p w:rsidR="005C218F" w:rsidRPr="00FF29B9" w:rsidRDefault="005C218F" w:rsidP="00F32C1D">
      <w:pPr>
        <w:spacing w:after="0" w:line="100" w:lineRule="atLeast"/>
        <w:rPr>
          <w:rFonts w:asciiTheme="minorHAnsi" w:hAnsiTheme="minorHAnsi" w:cs="Open Sans"/>
          <w:b/>
          <w:sz w:val="20"/>
          <w:szCs w:val="20"/>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AD3D4F" w:rsidRPr="00815C13" w:rsidTr="00827DD6">
        <w:trPr>
          <w:trHeight w:val="331"/>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rsidP="00ED588B">
            <w:pPr>
              <w:spacing w:after="0"/>
              <w:rPr>
                <w:rFonts w:asciiTheme="minorHAnsi" w:hAnsiTheme="minorHAnsi"/>
                <w:sz w:val="20"/>
                <w:szCs w:val="20"/>
              </w:rPr>
            </w:pPr>
            <w:r>
              <w:rPr>
                <w:rFonts w:asciiTheme="minorHAnsi" w:hAnsiTheme="minorHAnsi"/>
                <w:b/>
                <w:sz w:val="20"/>
              </w:rPr>
              <w:t xml:space="preserve">Εταίροι παράδοσης </w:t>
            </w:r>
          </w:p>
        </w:tc>
      </w:tr>
      <w:tr w:rsidR="00F32C1D"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bCs/>
                <w:color w:val="548DD4"/>
                <w:sz w:val="20"/>
                <w:szCs w:val="20"/>
              </w:rPr>
            </w:pPr>
            <w:r>
              <w:rPr>
                <w:rFonts w:asciiTheme="minorHAnsi" w:hAnsiTheme="minorHAnsi"/>
                <w:sz w:val="20"/>
              </w:rPr>
              <w:t>Ονομασία οργανισμού</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815C13" w:rsidRDefault="00F32C1D" w:rsidP="00ED588B">
            <w:pPr>
              <w:spacing w:after="0"/>
              <w:rPr>
                <w:rFonts w:asciiTheme="minorHAnsi" w:hAnsiTheme="minorHAnsi" w:cs="Open Sans"/>
                <w:bCs/>
                <w:color w:val="548DD4"/>
                <w:sz w:val="20"/>
                <w:szCs w:val="20"/>
              </w:rPr>
            </w:pPr>
          </w:p>
        </w:tc>
      </w:tr>
      <w:tr w:rsidR="00F32C1D"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sz w:val="20"/>
                <w:szCs w:val="20"/>
              </w:rPr>
            </w:pPr>
            <w:r>
              <w:rPr>
                <w:rFonts w:asciiTheme="minorHAnsi" w:hAnsiTheme="minorHAnsi"/>
                <w:sz w:val="20"/>
              </w:rPr>
              <w:t>Κράτος μέλος</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32C1D" w:rsidRPr="00815C13" w:rsidRDefault="00F32C1D" w:rsidP="00ED588B">
            <w:pPr>
              <w:spacing w:after="0"/>
              <w:rPr>
                <w:rFonts w:asciiTheme="minorHAnsi" w:hAnsiTheme="minorHAnsi" w:cs="Open Sans"/>
                <w:bCs/>
                <w:color w:val="548DD4"/>
                <w:sz w:val="20"/>
                <w:szCs w:val="20"/>
              </w:rPr>
            </w:pPr>
          </w:p>
        </w:tc>
      </w:tr>
      <w:tr w:rsidR="00F32C1D"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3321E9" w:rsidP="00ED588B">
            <w:pPr>
              <w:spacing w:after="0"/>
              <w:rPr>
                <w:rFonts w:asciiTheme="minorHAnsi" w:hAnsiTheme="minorHAnsi" w:cs="Open Sans"/>
                <w:sz w:val="20"/>
                <w:szCs w:val="20"/>
              </w:rPr>
            </w:pPr>
            <w:r>
              <w:rPr>
                <w:rFonts w:asciiTheme="minorHAnsi" w:hAnsiTheme="minorHAnsi"/>
                <w:sz w:val="20"/>
              </w:rPr>
              <w:t>Στοιχεία επικοινωνίας</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815C13" w:rsidRDefault="00F32C1D" w:rsidP="00ED588B">
            <w:pPr>
              <w:spacing w:after="0"/>
              <w:rPr>
                <w:rFonts w:asciiTheme="minorHAnsi" w:hAnsiTheme="minorHAnsi" w:cs="Open Sans"/>
                <w:bCs/>
                <w:color w:val="548DD4"/>
                <w:sz w:val="20"/>
                <w:szCs w:val="20"/>
              </w:rPr>
            </w:pPr>
          </w:p>
        </w:tc>
      </w:tr>
      <w:tr w:rsidR="00F32C1D"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bCs/>
                <w:i/>
                <w:color w:val="548DD4"/>
                <w:sz w:val="20"/>
                <w:szCs w:val="20"/>
              </w:rPr>
            </w:pPr>
            <w:r>
              <w:rPr>
                <w:rFonts w:asciiTheme="minorHAnsi" w:hAnsiTheme="minorHAnsi"/>
                <w:sz w:val="20"/>
              </w:rPr>
              <w:t>Εμπλεκόμενο τμήμα/μονάδα/διεύθυνση</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EC2260" w:rsidRDefault="003321E9" w:rsidP="000C222F">
            <w:pPr>
              <w:spacing w:after="0"/>
              <w:rPr>
                <w:rFonts w:asciiTheme="minorHAnsi" w:eastAsia="Times New Roman" w:hAnsiTheme="minorHAnsi" w:cs="Open Sans"/>
                <w:i/>
                <w:color w:val="548DD4"/>
                <w:sz w:val="20"/>
                <w:szCs w:val="20"/>
              </w:rPr>
            </w:pPr>
            <w:r>
              <w:rPr>
                <w:rFonts w:asciiTheme="minorHAnsi" w:hAnsiTheme="minorHAnsi"/>
                <w:b/>
                <w:i/>
                <w:color w:val="548DD4"/>
                <w:sz w:val="20"/>
              </w:rPr>
              <w:t>[500 χαρακτήρες]</w:t>
            </w:r>
            <w:r>
              <w:rPr>
                <w:rFonts w:asciiTheme="minorHAnsi" w:hAnsiTheme="minorHAnsi"/>
                <w:i/>
                <w:color w:val="548DD4"/>
                <w:sz w:val="20"/>
              </w:rPr>
              <w:t xml:space="preserve"> Αναφέρετε τα άλλα τμήματα, μονάδες και διευθύνσεις που θα συμμετάσχουν στην υλοποίηση του έργου. Για κάθε τμήμα παρέχετε πληροφορίες σχετικά με τον συγκεκριμένο ρόλο στη φάση υλοποίησης, καθώς και το όνομα του αρμόδιου προσώπου και τη θέση του/της εντός του τμήματος.</w:t>
            </w:r>
          </w:p>
        </w:tc>
      </w:tr>
      <w:tr w:rsidR="00F32C1D"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bCs/>
                <w:color w:val="548DD4"/>
                <w:sz w:val="20"/>
                <w:szCs w:val="20"/>
              </w:rPr>
            </w:pPr>
            <w:r>
              <w:rPr>
                <w:rFonts w:asciiTheme="minorHAnsi" w:hAnsiTheme="minorHAnsi"/>
                <w:sz w:val="20"/>
              </w:rPr>
              <w:t>Πρόσωπο επικοινωνίας και στοιχεία επικοινωνίας</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EC2260" w:rsidRDefault="007C17FF" w:rsidP="00E95F1C">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Παρέχετε το όνομα, τον τίτλο και τα στοιχεία επικοινωνίας του προσώπου που θα ενεργεί ως κύριο πρόσωπο αναφοράς εντός του οργανισμού. </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Αριθμός Φορολογικού Μητρώου (ΦΠΑ)</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p>
        </w:tc>
      </w:tr>
      <w:tr w:rsidR="00815513" w:rsidRPr="0022614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Ανακτήσιμος ΦΠΑ</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Αναπτυσσόμενο μενού με:  ναι, όχι, μερικώς</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Αιτούμενες δαπάνες προσωπικού βάσει:</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Αναπτυσσόμενο μενού:</w:t>
            </w:r>
          </w:p>
          <w:p w:rsidR="00815513" w:rsidRPr="00EC2260" w:rsidRDefault="00815513" w:rsidP="00815513">
            <w:pPr>
              <w:pStyle w:val="ListParagraph"/>
              <w:numPr>
                <w:ilvl w:val="0"/>
                <w:numId w:val="44"/>
              </w:numPr>
              <w:spacing w:after="0"/>
              <w:rPr>
                <w:rFonts w:asciiTheme="minorHAnsi" w:eastAsia="Times New Roman" w:hAnsiTheme="minorHAnsi" w:cs="Open Sans"/>
                <w:i/>
                <w:color w:val="548DD4"/>
                <w:sz w:val="20"/>
                <w:szCs w:val="20"/>
              </w:rPr>
            </w:pPr>
            <w:r>
              <w:rPr>
                <w:rFonts w:asciiTheme="minorHAnsi" w:hAnsiTheme="minorHAnsi"/>
                <w:i/>
                <w:color w:val="548DD4"/>
                <w:sz w:val="20"/>
              </w:rPr>
              <w:t>Κατ’ αποκοπήν ποσοστού (20% όλων των άμεσων δαπανών εκτός των δαπανών προσωπικού)</w:t>
            </w:r>
          </w:p>
          <w:p w:rsidR="00815513" w:rsidRPr="00EC2260" w:rsidRDefault="00815513" w:rsidP="00815513">
            <w:pPr>
              <w:pStyle w:val="ListParagraph"/>
              <w:numPr>
                <w:ilvl w:val="0"/>
                <w:numId w:val="44"/>
              </w:numPr>
              <w:spacing w:after="0"/>
              <w:rPr>
                <w:rFonts w:asciiTheme="minorHAnsi" w:eastAsia="Times New Roman" w:hAnsiTheme="minorHAnsi" w:cs="Open Sans"/>
                <w:i/>
                <w:color w:val="548DD4"/>
                <w:sz w:val="20"/>
                <w:szCs w:val="20"/>
              </w:rPr>
            </w:pPr>
            <w:r>
              <w:rPr>
                <w:rFonts w:asciiTheme="minorHAnsi" w:hAnsiTheme="minorHAnsi"/>
                <w:i/>
                <w:color w:val="548DD4"/>
                <w:sz w:val="20"/>
              </w:rPr>
              <w:t>Πραγματικών δαπανών</w:t>
            </w:r>
          </w:p>
        </w:tc>
      </w:tr>
      <w:tr w:rsidR="002F5B64"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2F5B64" w:rsidRPr="00815C13" w:rsidRDefault="007C17FF" w:rsidP="00ED588B">
            <w:pPr>
              <w:spacing w:after="0"/>
              <w:rPr>
                <w:rFonts w:asciiTheme="minorHAnsi" w:hAnsiTheme="minorHAnsi" w:cs="Open Sans"/>
                <w:sz w:val="20"/>
                <w:szCs w:val="20"/>
              </w:rPr>
            </w:pPr>
            <w:r>
              <w:rPr>
                <w:rFonts w:asciiTheme="minorHAnsi" w:hAnsiTheme="minorHAnsi"/>
                <w:sz w:val="20"/>
              </w:rPr>
              <w:t xml:space="preserve"> Συμμετοχή στη φάση σχεδιασμού</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2F5B64" w:rsidRPr="00EC2260" w:rsidRDefault="0093573F" w:rsidP="00E95F1C">
            <w:pPr>
              <w:spacing w:after="0"/>
              <w:rPr>
                <w:rFonts w:asciiTheme="minorHAnsi" w:eastAsia="Times New Roman" w:hAnsiTheme="minorHAnsi" w:cs="Open Sans"/>
                <w:i/>
                <w:color w:val="548DD4"/>
                <w:sz w:val="20"/>
                <w:szCs w:val="20"/>
              </w:rPr>
            </w:pPr>
            <w:r>
              <w:rPr>
                <w:rFonts w:asciiTheme="minorHAnsi" w:hAnsiTheme="minorHAnsi"/>
                <w:b/>
                <w:i/>
                <w:color w:val="548DD4"/>
                <w:sz w:val="20"/>
              </w:rPr>
              <w:t>[500 χαρακτήρες]</w:t>
            </w:r>
            <w:r>
              <w:rPr>
                <w:rFonts w:asciiTheme="minorHAnsi" w:hAnsiTheme="minorHAnsi"/>
                <w:i/>
                <w:color w:val="548DD4"/>
                <w:sz w:val="20"/>
              </w:rPr>
              <w:t xml:space="preserve"> Περιγράψτε τους μηχανισμούς συντονισμού που έχουν συσταθεί για τη διασφάλιση της συμμετοχής του Εταίρου Παράδοσης στον σχεδιασμό της πρότασης του έργου. Περιγράψτε τις κύριες συνεισφορές του Εταίρου Παράδοσης στη φάση σχεδιασμού.</w:t>
            </w:r>
          </w:p>
        </w:tc>
      </w:tr>
      <w:tr w:rsidR="00F32C1D"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93573F" w:rsidP="00ED588B">
            <w:pPr>
              <w:spacing w:after="0"/>
              <w:rPr>
                <w:rFonts w:asciiTheme="minorHAnsi" w:hAnsiTheme="minorHAnsi" w:cs="Open Sans"/>
                <w:sz w:val="20"/>
                <w:szCs w:val="20"/>
              </w:rPr>
            </w:pPr>
            <w:r>
              <w:rPr>
                <w:rFonts w:asciiTheme="minorHAnsi" w:hAnsiTheme="minorHAnsi"/>
                <w:sz w:val="20"/>
              </w:rPr>
              <w:t xml:space="preserve"> Συμμετοχή στη φάση υλοποίησης</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EC2260" w:rsidRDefault="0093573F" w:rsidP="0093573F">
            <w:pPr>
              <w:spacing w:after="0"/>
              <w:rPr>
                <w:rFonts w:asciiTheme="minorHAnsi" w:eastAsia="Times New Roman" w:hAnsiTheme="minorHAnsi" w:cs="Open Sans"/>
                <w:i/>
                <w:color w:val="548DD4"/>
                <w:sz w:val="20"/>
                <w:szCs w:val="20"/>
              </w:rPr>
            </w:pPr>
            <w:r>
              <w:rPr>
                <w:rFonts w:asciiTheme="minorHAnsi" w:hAnsiTheme="minorHAnsi"/>
                <w:b/>
                <w:i/>
                <w:color w:val="548DD4"/>
                <w:sz w:val="20"/>
              </w:rPr>
              <w:t>[500 χαρακτήρες]</w:t>
            </w:r>
            <w:r>
              <w:rPr>
                <w:rFonts w:asciiTheme="minorHAnsi" w:hAnsiTheme="minorHAnsi"/>
                <w:i/>
                <w:color w:val="548DD4"/>
                <w:sz w:val="20"/>
              </w:rPr>
              <w:t xml:space="preserve"> Περιγράψτε τους κύριους λόγους για τους οποίους ο Εταίρος Υλοποίησης θα συμμετάσχει στην υλοποίηση του έργου (ειδικές αρμοδιότητες και εμπειρογνωμοσύνη)</w:t>
            </w:r>
          </w:p>
        </w:tc>
      </w:tr>
      <w:tr w:rsidR="00F32C1D"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93573F" w:rsidP="00ED588B">
            <w:pPr>
              <w:spacing w:after="0"/>
              <w:rPr>
                <w:rFonts w:asciiTheme="minorHAnsi" w:hAnsiTheme="minorHAnsi" w:cs="Open Sans"/>
                <w:bCs/>
                <w:color w:val="548DD4"/>
                <w:sz w:val="20"/>
                <w:szCs w:val="20"/>
              </w:rPr>
            </w:pPr>
            <w:r>
              <w:rPr>
                <w:rFonts w:asciiTheme="minorHAnsi" w:hAnsiTheme="minorHAnsi"/>
                <w:sz w:val="20"/>
              </w:rPr>
              <w:t xml:space="preserve"> Αρμοδιότητες και εμπειρία σε σχέση με την πρόκληση προς αντιμετώπιση</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EC2260" w:rsidRDefault="00F32C1D" w:rsidP="0093573F">
            <w:pPr>
              <w:spacing w:after="0"/>
              <w:rPr>
                <w:rFonts w:asciiTheme="minorHAnsi" w:eastAsia="Times New Roman" w:hAnsiTheme="minorHAnsi" w:cs="Open Sans"/>
                <w:i/>
                <w:color w:val="548DD4"/>
                <w:sz w:val="20"/>
                <w:szCs w:val="20"/>
              </w:rPr>
            </w:pPr>
            <w:r>
              <w:rPr>
                <w:rFonts w:asciiTheme="minorHAnsi" w:hAnsiTheme="minorHAnsi"/>
                <w:b/>
                <w:i/>
                <w:color w:val="548DD4"/>
                <w:sz w:val="20"/>
              </w:rPr>
              <w:t>[500 χαρακτήρες]</w:t>
            </w:r>
            <w:r>
              <w:rPr>
                <w:rFonts w:asciiTheme="minorHAnsi" w:hAnsiTheme="minorHAnsi"/>
                <w:i/>
                <w:color w:val="548DD4"/>
                <w:sz w:val="20"/>
              </w:rPr>
              <w:t xml:space="preserve"> Περιγράψτε τις κύριες νομικές και επιχειρησιακές αρμοδιότητες και την εμπειρία του οργανισμού σε σχέση με την πρόκληση προς αντιμετώπιση και το προτεινόμενο έργο. Να καταδειχθεί ότι ο Εταίρος Παράδοσης είναι ο πλέον κατάλληλος για την υλοποίηση του έργου.</w:t>
            </w:r>
          </w:p>
        </w:tc>
      </w:tr>
      <w:tr w:rsidR="0093573F" w:rsidRPr="0022614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93573F" w:rsidRPr="00815C13" w:rsidRDefault="0093573F" w:rsidP="00ED588B">
            <w:pPr>
              <w:spacing w:after="0"/>
              <w:rPr>
                <w:rFonts w:asciiTheme="minorHAnsi" w:hAnsiTheme="minorHAnsi"/>
                <w:color w:val="548DD4"/>
                <w:sz w:val="20"/>
                <w:szCs w:val="20"/>
              </w:rPr>
            </w:pPr>
            <w:r>
              <w:rPr>
                <w:rFonts w:asciiTheme="minorHAnsi" w:hAnsiTheme="minorHAnsi"/>
                <w:sz w:val="20"/>
              </w:rPr>
              <w:t>Πείρα στη συμμετοχή και/ή στη διαχείριση έργων συγχρηματοδοτούμενων από την ΕΕ ή άλλων διεθνών έργων.</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93573F" w:rsidRPr="00EC2260" w:rsidRDefault="0093573F" w:rsidP="00ED588B">
            <w:pPr>
              <w:spacing w:after="0"/>
              <w:rPr>
                <w:rFonts w:asciiTheme="minorHAnsi" w:eastAsia="Times New Roman" w:hAnsiTheme="minorHAnsi" w:cs="Open Sans"/>
                <w:i/>
                <w:color w:val="548DD4"/>
                <w:sz w:val="20"/>
                <w:szCs w:val="20"/>
              </w:rPr>
            </w:pPr>
            <w:r>
              <w:rPr>
                <w:rFonts w:asciiTheme="minorHAnsi" w:hAnsiTheme="minorHAnsi"/>
                <w:b/>
                <w:i/>
                <w:color w:val="548DD4"/>
                <w:sz w:val="20"/>
              </w:rPr>
              <w:t>[500 χαρακτήρες]</w:t>
            </w:r>
            <w:r>
              <w:rPr>
                <w:rFonts w:asciiTheme="minorHAnsi" w:hAnsiTheme="minorHAnsi"/>
                <w:i/>
                <w:color w:val="548DD4"/>
                <w:sz w:val="20"/>
              </w:rPr>
              <w:t xml:space="preserve"> Κατά περίπτωση, περιγράψτε την κυριότερη εμπειρία του οργανισμού στη συμμετοχή και/ή στη διαχείριση έργων συγχρηματοδοτούμενων από την ΕΕ ή άλλων διεθνών έργων</w:t>
            </w:r>
          </w:p>
        </w:tc>
      </w:tr>
    </w:tbl>
    <w:p w:rsidR="00D23E46" w:rsidRDefault="00D23E46">
      <w:pPr>
        <w:spacing w:after="0" w:line="100" w:lineRule="atLeast"/>
        <w:rPr>
          <w:rFonts w:asciiTheme="minorHAnsi" w:hAnsiTheme="minorHAnsi" w:cs="Open Sans"/>
          <w:sz w:val="20"/>
          <w:szCs w:val="20"/>
        </w:rPr>
      </w:pPr>
    </w:p>
    <w:p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 xml:space="preserve">Επισκόπηση προϋπολογισμού της Αστικής Αρχής </w:t>
      </w:r>
    </w:p>
    <w:p w:rsidR="00B95489" w:rsidRDefault="00B95489" w:rsidP="00B95489">
      <w:pPr>
        <w:spacing w:after="0"/>
        <w:rPr>
          <w:rFonts w:asciiTheme="minorHAnsi" w:eastAsia="Times New Roman" w:hAnsiTheme="minorHAnsi" w:cs="Open Sans"/>
          <w:i/>
          <w:color w:val="548DD4"/>
          <w:sz w:val="20"/>
          <w:szCs w:val="20"/>
        </w:rPr>
      </w:pPr>
      <w:r>
        <w:rPr>
          <w:rFonts w:asciiTheme="minorHAnsi" w:hAnsiTheme="minorHAnsi"/>
          <w:i/>
          <w:color w:val="548DD4"/>
          <w:sz w:val="20"/>
        </w:rPr>
        <w:t>Ο πίνακας συμπληρώνεται αυτόματα από το Σχέδιο Εργασίας</w:t>
      </w:r>
    </w:p>
    <w:tbl>
      <w:tblPr>
        <w:tblStyle w:val="TableGrid"/>
        <w:tblW w:w="0" w:type="auto"/>
        <w:tblInd w:w="137" w:type="dxa"/>
        <w:tblLook w:val="04A0" w:firstRow="1" w:lastRow="0" w:firstColumn="1" w:lastColumn="0" w:noHBand="0" w:noVBand="1"/>
      </w:tblPr>
      <w:tblGrid>
        <w:gridCol w:w="3969"/>
        <w:gridCol w:w="1985"/>
      </w:tblGrid>
      <w:tr w:rsidR="00B95489" w:rsidRPr="00B95489" w:rsidTr="002B7D85">
        <w:tc>
          <w:tcPr>
            <w:tcW w:w="3969" w:type="dxa"/>
            <w:shd w:val="clear" w:color="auto" w:fill="E5DFEC" w:themeFill="accent4" w:themeFillTint="33"/>
          </w:tcPr>
          <w:p w:rsidR="00B95489" w:rsidRPr="00B95489" w:rsidRDefault="00B95489" w:rsidP="002B7D85">
            <w:pPr>
              <w:spacing w:after="0" w:line="100" w:lineRule="atLeast"/>
              <w:rPr>
                <w:rFonts w:asciiTheme="minorHAnsi" w:hAnsiTheme="minorHAnsi" w:cs="Open Sans"/>
                <w:b/>
                <w:sz w:val="20"/>
                <w:szCs w:val="20"/>
              </w:rPr>
            </w:pPr>
            <w:r>
              <w:rPr>
                <w:rFonts w:asciiTheme="minorHAnsi" w:hAnsiTheme="minorHAnsi"/>
                <w:b/>
                <w:sz w:val="20"/>
              </w:rPr>
              <w:t>Γραμμές προϋπολογισμού</w:t>
            </w:r>
          </w:p>
        </w:tc>
        <w:tc>
          <w:tcPr>
            <w:tcW w:w="1985" w:type="dxa"/>
            <w:shd w:val="clear" w:color="auto" w:fill="E5DFEC" w:themeFill="accent4" w:themeFillTint="33"/>
          </w:tcPr>
          <w:p w:rsidR="00B95489" w:rsidRPr="00B95489" w:rsidRDefault="00B95489" w:rsidP="002B7D85">
            <w:pPr>
              <w:spacing w:after="0" w:line="100" w:lineRule="atLeast"/>
              <w:rPr>
                <w:rFonts w:asciiTheme="minorHAnsi" w:hAnsiTheme="minorHAnsi" w:cs="Open Sans"/>
                <w:b/>
                <w:sz w:val="20"/>
                <w:szCs w:val="20"/>
              </w:rPr>
            </w:pPr>
            <w:r>
              <w:rPr>
                <w:rFonts w:asciiTheme="minorHAnsi" w:hAnsiTheme="minorHAnsi"/>
                <w:b/>
                <w:sz w:val="20"/>
              </w:rPr>
              <w:t>Σύνολο σε ευρώ</w:t>
            </w: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Προσωπικό</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Γραφείο και διοίκηση</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lastRenderedPageBreak/>
              <w:t>Ταξίδια και διαμονή</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Εξωτερικοί εμπειρογνώμονες και υπηρεσίες</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Εξοπλισμός</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Υποδομές και κατασκευαστικές εργασίες</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Υποσύνολο</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Έσοδα</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Σύνολο σε ευρώ</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bl>
    <w:p w:rsidR="00B95489" w:rsidRPr="00B95489" w:rsidRDefault="00B95489" w:rsidP="00B95489">
      <w:pPr>
        <w:spacing w:after="0" w:line="100" w:lineRule="atLeast"/>
        <w:rPr>
          <w:rFonts w:asciiTheme="minorHAnsi" w:hAnsiTheme="minorHAnsi" w:cs="Open Sans"/>
          <w:sz w:val="20"/>
          <w:szCs w:val="20"/>
        </w:rPr>
      </w:pPr>
    </w:p>
    <w:p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Πηγή(-ές) συνεισφοράς:</w:t>
      </w:r>
    </w:p>
    <w:p w:rsidR="00B95489" w:rsidRPr="00E95F1C" w:rsidRDefault="00B95489" w:rsidP="00B95489">
      <w:pPr>
        <w:spacing w:after="0"/>
        <w:rPr>
          <w:rFonts w:asciiTheme="minorHAnsi" w:hAnsiTheme="minorHAnsi" w:cs="Open Sans"/>
          <w:b/>
          <w:sz w:val="20"/>
          <w:szCs w:val="20"/>
        </w:rPr>
      </w:pPr>
      <w:r>
        <w:rPr>
          <w:rFonts w:asciiTheme="minorHAnsi" w:hAnsiTheme="minorHAnsi"/>
          <w:i/>
          <w:color w:val="548DD4"/>
          <w:sz w:val="20"/>
        </w:rPr>
        <w:t>Ο πίνακας συμπληρώνεται αυτόματα από το Σχέδιο Εργασίας</w:t>
      </w:r>
    </w:p>
    <w:tbl>
      <w:tblPr>
        <w:tblStyle w:val="TableGrid"/>
        <w:tblW w:w="9243" w:type="dxa"/>
        <w:tblInd w:w="108" w:type="dxa"/>
        <w:tblLook w:val="04A0" w:firstRow="1" w:lastRow="0" w:firstColumn="1" w:lastColumn="0" w:noHBand="0" w:noVBand="1"/>
      </w:tblPr>
      <w:tblGrid>
        <w:gridCol w:w="2912"/>
        <w:gridCol w:w="3021"/>
        <w:gridCol w:w="3310"/>
      </w:tblGrid>
      <w:tr w:rsidR="00B95489" w:rsidTr="002B7D85">
        <w:tc>
          <w:tcPr>
            <w:tcW w:w="2912"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Πηγή</w:t>
            </w:r>
          </w:p>
        </w:tc>
        <w:tc>
          <w:tcPr>
            <w:tcW w:w="3021"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Ποσό σε μετρητά</w:t>
            </w:r>
          </w:p>
        </w:tc>
        <w:tc>
          <w:tcPr>
            <w:tcW w:w="3310"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Ποσό σε είδος</w:t>
            </w:r>
          </w:p>
        </w:tc>
      </w:tr>
      <w:tr w:rsidR="00B95489" w:rsidTr="002B7D85">
        <w:tc>
          <w:tcPr>
            <w:tcW w:w="2912" w:type="dxa"/>
          </w:tcPr>
          <w:p w:rsidR="00B95489" w:rsidRDefault="00B95489" w:rsidP="002B7D85">
            <w:pPr>
              <w:spacing w:after="0" w:line="100" w:lineRule="atLeast"/>
              <w:rPr>
                <w:rFonts w:asciiTheme="minorHAnsi" w:hAnsiTheme="minorHAnsi" w:cs="Open Sans"/>
                <w:sz w:val="20"/>
                <w:szCs w:val="20"/>
              </w:rPr>
            </w:pPr>
          </w:p>
        </w:tc>
        <w:tc>
          <w:tcPr>
            <w:tcW w:w="3021" w:type="dxa"/>
          </w:tcPr>
          <w:p w:rsidR="00B95489" w:rsidRDefault="00B95489" w:rsidP="002B7D85">
            <w:pPr>
              <w:spacing w:after="0" w:line="100" w:lineRule="atLeast"/>
              <w:rPr>
                <w:rFonts w:asciiTheme="minorHAnsi" w:hAnsiTheme="minorHAnsi" w:cs="Open Sans"/>
                <w:sz w:val="20"/>
                <w:szCs w:val="20"/>
              </w:rPr>
            </w:pPr>
          </w:p>
        </w:tc>
        <w:tc>
          <w:tcPr>
            <w:tcW w:w="3310" w:type="dxa"/>
          </w:tcPr>
          <w:p w:rsidR="00B95489" w:rsidRDefault="00B95489" w:rsidP="002B7D85">
            <w:pPr>
              <w:spacing w:after="0" w:line="100" w:lineRule="atLeast"/>
              <w:rPr>
                <w:rFonts w:asciiTheme="minorHAnsi" w:hAnsiTheme="minorHAnsi" w:cs="Open Sans"/>
                <w:sz w:val="20"/>
                <w:szCs w:val="20"/>
              </w:rPr>
            </w:pPr>
          </w:p>
        </w:tc>
      </w:tr>
      <w:tr w:rsidR="00B95489" w:rsidTr="002B7D85">
        <w:tc>
          <w:tcPr>
            <w:tcW w:w="2912" w:type="dxa"/>
          </w:tcPr>
          <w:p w:rsidR="00B95489" w:rsidRDefault="00B95489" w:rsidP="002B7D85">
            <w:pPr>
              <w:spacing w:after="0" w:line="100" w:lineRule="atLeast"/>
              <w:rPr>
                <w:rFonts w:asciiTheme="minorHAnsi" w:hAnsiTheme="minorHAnsi" w:cs="Open Sans"/>
                <w:sz w:val="20"/>
                <w:szCs w:val="20"/>
              </w:rPr>
            </w:pPr>
          </w:p>
        </w:tc>
        <w:tc>
          <w:tcPr>
            <w:tcW w:w="3021" w:type="dxa"/>
          </w:tcPr>
          <w:p w:rsidR="00B95489" w:rsidRDefault="00B95489" w:rsidP="002B7D85">
            <w:pPr>
              <w:spacing w:after="0" w:line="100" w:lineRule="atLeast"/>
              <w:rPr>
                <w:rFonts w:asciiTheme="minorHAnsi" w:hAnsiTheme="minorHAnsi" w:cs="Open Sans"/>
                <w:sz w:val="20"/>
                <w:szCs w:val="20"/>
              </w:rPr>
            </w:pPr>
          </w:p>
        </w:tc>
        <w:tc>
          <w:tcPr>
            <w:tcW w:w="3310" w:type="dxa"/>
          </w:tcPr>
          <w:p w:rsidR="00B95489" w:rsidRDefault="00B95489" w:rsidP="002B7D85">
            <w:pPr>
              <w:spacing w:after="0" w:line="100" w:lineRule="atLeast"/>
              <w:rPr>
                <w:rFonts w:asciiTheme="minorHAnsi" w:hAnsiTheme="minorHAnsi" w:cs="Open Sans"/>
                <w:sz w:val="20"/>
                <w:szCs w:val="20"/>
              </w:rPr>
            </w:pPr>
          </w:p>
        </w:tc>
      </w:tr>
    </w:tbl>
    <w:p w:rsidR="00B95489" w:rsidRDefault="00B95489" w:rsidP="00B95489">
      <w:pPr>
        <w:spacing w:after="0" w:line="100" w:lineRule="atLeast"/>
        <w:rPr>
          <w:rFonts w:asciiTheme="minorHAnsi" w:hAnsiTheme="minorHAnsi" w:cs="Open Sans"/>
          <w:sz w:val="20"/>
          <w:szCs w:val="20"/>
        </w:rPr>
      </w:pPr>
    </w:p>
    <w:p w:rsidR="007579DF" w:rsidRPr="00276B6C" w:rsidRDefault="007579DF">
      <w:pPr>
        <w:pageBreakBefore/>
        <w:rPr>
          <w:rFonts w:asciiTheme="minorHAnsi" w:hAnsiTheme="minorHAnsi"/>
          <w:b/>
          <w:color w:val="97A5D4"/>
          <w:sz w:val="24"/>
          <w:szCs w:val="24"/>
        </w:rPr>
      </w:pPr>
      <w:r>
        <w:rPr>
          <w:rFonts w:asciiTheme="minorHAnsi" w:hAnsiTheme="minorHAnsi"/>
          <w:b/>
          <w:color w:val="6E8992"/>
          <w:sz w:val="24"/>
        </w:rPr>
        <w:lastRenderedPageBreak/>
        <w:t>ΜΕΡΟΣ Γ– Περιγραφή έργου</w:t>
      </w:r>
    </w:p>
    <w:p w:rsidR="007579DF" w:rsidRPr="00276B6C" w:rsidRDefault="007579DF" w:rsidP="007579DF">
      <w:pPr>
        <w:spacing w:after="60"/>
        <w:jc w:val="both"/>
        <w:rPr>
          <w:rFonts w:asciiTheme="minorHAnsi" w:hAnsiTheme="minorHAnsi"/>
          <w:b/>
          <w:sz w:val="24"/>
          <w:szCs w:val="24"/>
        </w:rPr>
      </w:pPr>
      <w:r>
        <w:rPr>
          <w:rFonts w:asciiTheme="minorHAnsi" w:hAnsiTheme="minorHAnsi"/>
          <w:b/>
          <w:color w:val="97A5D4"/>
          <w:sz w:val="24"/>
        </w:rPr>
        <w:t>Γ.1 Καταλληλότητα έργου και καινοτόμος χαρακτήρας</w:t>
      </w:r>
    </w:p>
    <w:tbl>
      <w:tblPr>
        <w:tblW w:w="9214" w:type="dxa"/>
        <w:tblInd w:w="108" w:type="dxa"/>
        <w:tblLayout w:type="fixed"/>
        <w:tblCellMar>
          <w:top w:w="57" w:type="dxa"/>
        </w:tblCellMar>
        <w:tblLook w:val="0000" w:firstRow="0" w:lastRow="0" w:firstColumn="0" w:lastColumn="0" w:noHBand="0" w:noVBand="0"/>
      </w:tblPr>
      <w:tblGrid>
        <w:gridCol w:w="9214"/>
      </w:tblGrid>
      <w:tr w:rsidR="007579DF" w:rsidRPr="0022614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7579DF" w:rsidRPr="00815C13" w:rsidRDefault="007579DF" w:rsidP="00062845">
            <w:pPr>
              <w:spacing w:after="60"/>
              <w:jc w:val="both"/>
              <w:rPr>
                <w:rFonts w:asciiTheme="minorHAnsi" w:hAnsiTheme="minorHAnsi"/>
                <w:sz w:val="20"/>
                <w:szCs w:val="20"/>
              </w:rPr>
            </w:pPr>
            <w:r>
              <w:rPr>
                <w:rFonts w:asciiTheme="minorHAnsi" w:hAnsiTheme="minorHAnsi"/>
                <w:b/>
                <w:sz w:val="20"/>
              </w:rPr>
              <w:t>Γ.1.1 Κύρια(-ες) πρόκληση(-εις) προς αντιμετώπιση</w:t>
            </w:r>
          </w:p>
        </w:tc>
      </w:tr>
      <w:tr w:rsidR="00310D1B" w:rsidRPr="0022614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310D1B" w:rsidRPr="00815C13" w:rsidRDefault="00310D1B" w:rsidP="00AD3D4F">
            <w:pPr>
              <w:spacing w:after="0"/>
              <w:rPr>
                <w:rFonts w:asciiTheme="minorHAnsi" w:hAnsiTheme="minorHAnsi"/>
                <w:sz w:val="20"/>
                <w:szCs w:val="20"/>
              </w:rPr>
            </w:pPr>
            <w:r>
              <w:rPr>
                <w:rFonts w:asciiTheme="minorHAnsi" w:hAnsiTheme="minorHAnsi"/>
                <w:b/>
                <w:color w:val="548DD4"/>
                <w:sz w:val="20"/>
              </w:rPr>
              <w:t>[2000 χαρακτήρες</w:t>
            </w:r>
            <w:r>
              <w:rPr>
                <w:rFonts w:asciiTheme="minorHAnsi" w:hAnsiTheme="minorHAnsi"/>
                <w:b/>
                <w:i/>
                <w:color w:val="548DD4"/>
                <w:sz w:val="20"/>
              </w:rPr>
              <w:t>]</w:t>
            </w:r>
            <w:r>
              <w:rPr>
                <w:rFonts w:asciiTheme="minorHAnsi" w:hAnsiTheme="minorHAnsi"/>
                <w:i/>
                <w:color w:val="548DD4"/>
                <w:sz w:val="20"/>
              </w:rPr>
              <w:t xml:space="preserve"> Ποια είναι η κύρια αστική πρόκληση που θα αντιμετωπιστεί με το έργο;</w:t>
            </w:r>
            <w:r>
              <w:rPr>
                <w:rFonts w:asciiTheme="minorHAnsi" w:hAnsiTheme="minorHAnsi"/>
                <w:b/>
                <w:sz w:val="20"/>
              </w:rPr>
              <w:t xml:space="preserve"> </w:t>
            </w:r>
            <w:r>
              <w:rPr>
                <w:rFonts w:asciiTheme="minorHAnsi" w:hAnsiTheme="minorHAnsi"/>
                <w:i/>
                <w:color w:val="548DD4"/>
                <w:sz w:val="20"/>
              </w:rPr>
              <w:t>Εξηγείστε γιατί επιλέξατε να αντιμετωπίσετε τη συγκεκριμένη πρόκληση. Χρησιμοποιώντας δεδομένα και άλλα αποδεικτικά στοιχεία, περιγράψτε την έκταση της πρόκλησης που πρόκειται να αντιμετωπιστεί, το εύρος και το βάθος της σε τοπικό επίπεδο, τις διάφορες διαστάσεις της (κοινωνική, οικονομική και περιβαλλοντική διάσταση της πρόκλησης</w:t>
            </w:r>
            <w:r>
              <w:rPr>
                <w:rFonts w:asciiTheme="minorHAnsi" w:hAnsiTheme="minorHAnsi"/>
                <w:color w:val="548DD4"/>
                <w:sz w:val="20"/>
              </w:rPr>
              <w:t>)</w:t>
            </w:r>
          </w:p>
        </w:tc>
      </w:tr>
    </w:tbl>
    <w:p w:rsidR="007F598B" w:rsidRPr="00815C13" w:rsidRDefault="007F598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310D1B" w:rsidRPr="00815C1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10D1B" w:rsidRPr="00815C13" w:rsidRDefault="00310D1B" w:rsidP="00062845">
            <w:pPr>
              <w:spacing w:after="60"/>
              <w:jc w:val="both"/>
              <w:rPr>
                <w:rFonts w:asciiTheme="minorHAnsi" w:hAnsiTheme="minorHAnsi"/>
                <w:sz w:val="20"/>
                <w:szCs w:val="20"/>
              </w:rPr>
            </w:pPr>
            <w:r>
              <w:rPr>
                <w:rFonts w:asciiTheme="minorHAnsi" w:hAnsiTheme="minorHAnsi"/>
                <w:b/>
                <w:sz w:val="20"/>
              </w:rPr>
              <w:t>Γ.1.2 Προτεινόμενη λύση</w:t>
            </w:r>
          </w:p>
        </w:tc>
      </w:tr>
      <w:tr w:rsidR="007579DF" w:rsidRPr="0022614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7579DF" w:rsidRPr="00815C13" w:rsidRDefault="00222C58" w:rsidP="00AD3D4F">
            <w:pPr>
              <w:spacing w:after="60"/>
              <w:jc w:val="both"/>
              <w:rPr>
                <w:rFonts w:asciiTheme="minorHAnsi" w:hAnsiTheme="minorHAnsi"/>
                <w:sz w:val="20"/>
                <w:szCs w:val="20"/>
              </w:rPr>
            </w:pPr>
            <w:r>
              <w:rPr>
                <w:rFonts w:asciiTheme="minorHAnsi" w:hAnsiTheme="minorHAnsi"/>
                <w:b/>
                <w:color w:val="548DD4"/>
                <w:sz w:val="20"/>
              </w:rPr>
              <w:t>[2000 χαρακτήρες]</w:t>
            </w:r>
            <w:r>
              <w:rPr>
                <w:rFonts w:asciiTheme="minorHAnsi" w:hAnsiTheme="minorHAnsi"/>
                <w:b/>
                <w:sz w:val="20"/>
              </w:rPr>
              <w:t xml:space="preserve">  </w:t>
            </w:r>
            <w:r>
              <w:rPr>
                <w:rFonts w:asciiTheme="minorHAnsi" w:hAnsiTheme="minorHAnsi"/>
                <w:i/>
                <w:color w:val="548DD4"/>
                <w:sz w:val="20"/>
              </w:rPr>
              <w:t>Περιγράψτε τη λύση που προτείνετε για την αντιμετώπιση των κυριότερων προκλήσεων που προσδιορίζονται ανωτέρω Περιγράψτε το προτεινόμενο έργο και εξηγείστε γιατί θεωρείτε ότι θα αντιμετωπίσει την προσδιορισθείσα πρόκληση</w:t>
            </w:r>
          </w:p>
        </w:tc>
      </w:tr>
    </w:tbl>
    <w:p w:rsidR="007F598B" w:rsidRPr="00815C13" w:rsidRDefault="007F598B" w:rsidP="007E19A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7E1D34" w:rsidRPr="0022614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62845" w:rsidRPr="00815C13" w:rsidRDefault="007E1D34" w:rsidP="00062845">
            <w:pPr>
              <w:spacing w:after="60"/>
              <w:jc w:val="both"/>
              <w:rPr>
                <w:rFonts w:asciiTheme="minorHAnsi" w:hAnsiTheme="minorHAnsi"/>
                <w:sz w:val="20"/>
                <w:szCs w:val="20"/>
              </w:rPr>
            </w:pPr>
            <w:r>
              <w:rPr>
                <w:rFonts w:asciiTheme="minorHAnsi" w:hAnsiTheme="minorHAnsi"/>
                <w:b/>
                <w:sz w:val="20"/>
              </w:rPr>
              <w:t>Γ.1.3 Καινοτόμος χαρακτήρας της προτεινόμενης λύσης</w:t>
            </w:r>
          </w:p>
          <w:p w:rsidR="007E1D34" w:rsidRPr="00815C13" w:rsidRDefault="007E1D34" w:rsidP="000F741A">
            <w:pPr>
              <w:spacing w:after="60"/>
              <w:jc w:val="both"/>
              <w:rPr>
                <w:rFonts w:asciiTheme="minorHAnsi" w:hAnsiTheme="minorHAnsi"/>
                <w:sz w:val="20"/>
                <w:szCs w:val="20"/>
              </w:rPr>
            </w:pPr>
          </w:p>
        </w:tc>
      </w:tr>
      <w:tr w:rsidR="00222C58" w:rsidRPr="0022614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062845" w:rsidRPr="00815513" w:rsidRDefault="00222C58" w:rsidP="00CE340C">
            <w:pPr>
              <w:spacing w:after="60"/>
              <w:jc w:val="both"/>
              <w:rPr>
                <w:rFonts w:asciiTheme="minorHAnsi" w:eastAsia="Times New Roman" w:hAnsiTheme="minorHAnsi" w:cs="Open Sans"/>
                <w:b/>
                <w:color w:val="548DD4"/>
                <w:sz w:val="20"/>
                <w:szCs w:val="20"/>
              </w:rPr>
            </w:pPr>
            <w:r>
              <w:rPr>
                <w:rFonts w:asciiTheme="minorHAnsi" w:hAnsiTheme="minorHAnsi"/>
                <w:b/>
                <w:color w:val="548DD4"/>
                <w:sz w:val="20"/>
              </w:rPr>
              <w:t>[3000 χαρακτήρες]</w:t>
            </w:r>
          </w:p>
          <w:p w:rsidR="00AD3D4F" w:rsidRDefault="00AD3D4F"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Εξηγείστε σε ποιον βαθμό η πρόταση του έργου αποτελεί νέα λύση η οποία μπορεί να προσθέσει αξία σε σχέση με το ζήτημα που αφορά.</w:t>
            </w:r>
          </w:p>
          <w:p w:rsidR="00062845" w:rsidRPr="00062845" w:rsidRDefault="00062845"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Ποια είναι τα στοιχεία του προτεινόμενου έργου που είναι νέα και καινοτόμα σε σχέση με:</w:t>
            </w:r>
          </w:p>
          <w:p w:rsidR="00062845" w:rsidRPr="00062845" w:rsidRDefault="00062845"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 (1) πολιτικές/προγράμματα που εφαρμόζονται ήδη στην πόλη σας και αντιμετωπίζουν παρόμοιες προκλήσεις,</w:t>
            </w:r>
          </w:p>
          <w:p w:rsidR="00062845" w:rsidRDefault="00062845"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 (2) παρόμοιες πολιτικές/προγράμματα σε άλλες πόλεις;  </w:t>
            </w:r>
          </w:p>
          <w:p w:rsidR="00AD3D4F" w:rsidRDefault="00D45293"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Εστιάστε στα στοιχεία του προτεινόμενου έργου που το κάνουν να ξεχωρίζει από τις υφιστάμενες πολιτικές και/ή πρακτικές σε τοπικό επίπεδο, καθώς και από παρόμοιες πολιτικές/προγράμματα σε άλλες πόλεις. </w:t>
            </w:r>
          </w:p>
          <w:p w:rsidR="00222C58" w:rsidRDefault="00D45293"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Παρέχετε αποδεικτικά στοιχεία έρευνας και σημείο αναφοράς των υφιστάμενων ορθών πρακτικών στον σχετικό τομέα.</w:t>
            </w:r>
          </w:p>
          <w:p w:rsidR="008044C2" w:rsidRDefault="008044C2"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Περιγράψτε εάν η προσέγγιση του έργου σας εξελίχθηκε με την πάροδο του χρόνου βάσει των διδαγμάτων που αντλήθηκαν από την εμπειρία (εξελικτική προσέγγιση) ή εάν πρόκειται για εντελώς νέα προσέγγιση (ή προσέγγιση που έχετε δανειστεί από αλλού), η οποία δεν έχει εφαρμοστεί ποτέ στον σχετικό τομέα ή πλαίσιο (επαναστατική προσέγγιση).</w:t>
            </w:r>
          </w:p>
          <w:p w:rsidR="00C918BD" w:rsidRPr="00062845" w:rsidRDefault="00C918BD"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Περιγράψτε την προστιθεμένη αξία που θα δημιουργήσει η νέα αυτή προσέγγιση ως προς το ζήτημα που αφορά.</w:t>
            </w:r>
          </w:p>
        </w:tc>
      </w:tr>
    </w:tbl>
    <w:p w:rsidR="00AD3D4F" w:rsidRDefault="00AD3D4F"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AD3D4F" w:rsidRPr="00226143"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rsidP="00AD3D4F">
            <w:pPr>
              <w:spacing w:after="60"/>
              <w:jc w:val="both"/>
              <w:rPr>
                <w:rFonts w:asciiTheme="minorHAnsi" w:hAnsiTheme="minorHAnsi"/>
                <w:sz w:val="20"/>
                <w:szCs w:val="20"/>
              </w:rPr>
            </w:pPr>
            <w:r>
              <w:rPr>
                <w:rFonts w:asciiTheme="minorHAnsi" w:hAnsiTheme="minorHAnsi"/>
                <w:b/>
                <w:sz w:val="20"/>
              </w:rPr>
              <w:t>Γ.1.4 Πιθανά εμπόδια και αντίσταση</w:t>
            </w:r>
          </w:p>
        </w:tc>
      </w:tr>
      <w:tr w:rsidR="00AD3D4F" w:rsidRPr="00226143"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AD3D4F" w:rsidRPr="00AD3D4F" w:rsidRDefault="008044C2" w:rsidP="00AD3D4F">
            <w:pPr>
              <w:ind w:left="201" w:hangingChars="100" w:hanging="201"/>
              <w:jc w:val="both"/>
              <w:rPr>
                <w:rFonts w:ascii="Times New Roman" w:hAnsi="Times New Roman"/>
                <w:sz w:val="24"/>
                <w:szCs w:val="24"/>
              </w:rPr>
            </w:pPr>
            <w:r>
              <w:rPr>
                <w:rFonts w:asciiTheme="minorHAnsi" w:hAnsiTheme="minorHAnsi"/>
                <w:b/>
                <w:color w:val="548DD4"/>
                <w:sz w:val="20"/>
              </w:rPr>
              <w:t>[1500 χαρακτήρες]</w:t>
            </w:r>
            <w:r>
              <w:rPr>
                <w:rFonts w:asciiTheme="minorHAnsi" w:hAnsiTheme="minorHAnsi"/>
                <w:b/>
                <w:sz w:val="20"/>
              </w:rPr>
              <w:t xml:space="preserve"> </w:t>
            </w:r>
            <w:r>
              <w:rPr>
                <w:rFonts w:asciiTheme="minorHAnsi" w:hAnsiTheme="minorHAnsi"/>
                <w:i/>
                <w:color w:val="548DD4"/>
                <w:sz w:val="20"/>
              </w:rPr>
              <w:t>Περιγράψτε αν αναμένετε εμπόδια ή αντίσταση στην καινοτομία και, σε περίπτωση καταφατικής απάντησης, τον τρόπο με τον οποίο θα ξεπεραστούν.</w:t>
            </w:r>
          </w:p>
        </w:tc>
      </w:tr>
    </w:tbl>
    <w:p w:rsidR="00AD3D4F" w:rsidRPr="00815C13" w:rsidRDefault="00AD3D4F"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171472" w:rsidRPr="008044C2"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171472" w:rsidRPr="00815C13" w:rsidRDefault="008044C2" w:rsidP="00062845">
            <w:pPr>
              <w:spacing w:after="60"/>
              <w:jc w:val="both"/>
              <w:rPr>
                <w:rFonts w:asciiTheme="minorHAnsi" w:hAnsiTheme="minorHAnsi"/>
                <w:sz w:val="20"/>
                <w:szCs w:val="20"/>
              </w:rPr>
            </w:pPr>
            <w:r>
              <w:rPr>
                <w:rFonts w:asciiTheme="minorHAnsi" w:hAnsiTheme="minorHAnsi"/>
                <w:b/>
                <w:sz w:val="20"/>
              </w:rPr>
              <w:t>Γ.1.5 Ολοκληρωμένη προσέγγιση</w:t>
            </w:r>
          </w:p>
        </w:tc>
      </w:tr>
      <w:tr w:rsidR="00171472" w:rsidRPr="0022614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171472" w:rsidRPr="00815C13" w:rsidRDefault="00171472" w:rsidP="00171472">
            <w:pPr>
              <w:spacing w:after="60"/>
              <w:jc w:val="both"/>
              <w:rPr>
                <w:rFonts w:asciiTheme="minorHAnsi" w:hAnsiTheme="minorHAnsi"/>
                <w:sz w:val="20"/>
                <w:szCs w:val="20"/>
              </w:rPr>
            </w:pPr>
            <w:r>
              <w:rPr>
                <w:rFonts w:asciiTheme="minorHAnsi" w:hAnsiTheme="minorHAnsi"/>
                <w:b/>
                <w:color w:val="548DD4"/>
                <w:sz w:val="20"/>
              </w:rPr>
              <w:t>[1500 χαρακτήρες]</w:t>
            </w:r>
            <w:r>
              <w:rPr>
                <w:rFonts w:asciiTheme="minorHAnsi" w:hAnsiTheme="minorHAnsi"/>
                <w:b/>
                <w:sz w:val="20"/>
              </w:rPr>
              <w:t xml:space="preserve"> </w:t>
            </w:r>
            <w:r>
              <w:rPr>
                <w:rFonts w:asciiTheme="minorHAnsi" w:hAnsiTheme="minorHAnsi"/>
                <w:i/>
                <w:color w:val="548DD4"/>
                <w:sz w:val="20"/>
              </w:rPr>
              <w:t>Σε ποιον βαθμό η προτεινόμενη λύση αποτελεί ολοκληρωμένη λύση;  Περιγράψτε πώς το προτεινόμενο έργο θα αντιμετωπίσει τις διάφορες διαστάσεις της πρόκλησης, όπως περιγράφονται ανωτέρω.</w:t>
            </w:r>
          </w:p>
        </w:tc>
      </w:tr>
    </w:tbl>
    <w:p w:rsidR="00282414" w:rsidRDefault="00282414" w:rsidP="00282414">
      <w:pPr>
        <w:spacing w:after="0"/>
        <w:rPr>
          <w:rFonts w:asciiTheme="minorHAnsi" w:eastAsia="Times New Roman" w:hAnsiTheme="minorHAnsi" w:cs="Open Sans"/>
          <w:bCs/>
          <w:sz w:val="20"/>
          <w:szCs w:val="20"/>
        </w:rPr>
      </w:pPr>
    </w:p>
    <w:p w:rsidR="00144F5B" w:rsidRDefault="00144F5B" w:rsidP="00282414">
      <w:pPr>
        <w:spacing w:after="0"/>
        <w:rPr>
          <w:rFonts w:asciiTheme="minorHAnsi" w:eastAsia="Times New Roman" w:hAnsiTheme="minorHAnsi" w:cs="Open Sans"/>
          <w:bCs/>
          <w:sz w:val="20"/>
          <w:szCs w:val="20"/>
        </w:rPr>
      </w:pPr>
    </w:p>
    <w:p w:rsidR="00144F5B" w:rsidRDefault="00144F5B" w:rsidP="00282414">
      <w:pPr>
        <w:spacing w:after="0"/>
        <w:rPr>
          <w:rFonts w:asciiTheme="minorHAnsi" w:eastAsia="Times New Roman" w:hAnsiTheme="minorHAnsi" w:cs="Open Sans"/>
          <w:bCs/>
          <w:sz w:val="20"/>
          <w:szCs w:val="20"/>
        </w:rPr>
      </w:pPr>
    </w:p>
    <w:p w:rsidR="00144F5B" w:rsidRDefault="00144F5B" w:rsidP="00282414">
      <w:pPr>
        <w:spacing w:after="0"/>
        <w:rPr>
          <w:rFonts w:asciiTheme="minorHAnsi" w:eastAsia="Times New Roman" w:hAnsiTheme="minorHAnsi" w:cs="Open Sans"/>
          <w:bCs/>
          <w:sz w:val="20"/>
          <w:szCs w:val="20"/>
        </w:rPr>
      </w:pPr>
    </w:p>
    <w:p w:rsidR="00144F5B" w:rsidRDefault="00144F5B" w:rsidP="00282414">
      <w:pPr>
        <w:spacing w:after="0"/>
        <w:rPr>
          <w:rFonts w:asciiTheme="minorHAnsi" w:eastAsia="Times New Roman" w:hAnsiTheme="minorHAnsi" w:cs="Open Sans"/>
          <w:bCs/>
          <w:sz w:val="20"/>
          <w:szCs w:val="20"/>
        </w:rPr>
      </w:pPr>
    </w:p>
    <w:p w:rsidR="00144F5B" w:rsidRPr="00815C13" w:rsidRDefault="00144F5B"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171472" w:rsidRPr="0022614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171472" w:rsidRPr="00815C13" w:rsidRDefault="00AD3D4F" w:rsidP="00062845">
            <w:pPr>
              <w:spacing w:after="60"/>
              <w:jc w:val="both"/>
              <w:rPr>
                <w:rFonts w:asciiTheme="minorHAnsi" w:hAnsiTheme="minorHAnsi"/>
                <w:sz w:val="20"/>
                <w:szCs w:val="20"/>
              </w:rPr>
            </w:pPr>
            <w:r>
              <w:rPr>
                <w:rFonts w:asciiTheme="minorHAnsi" w:hAnsiTheme="minorHAnsi"/>
                <w:b/>
                <w:sz w:val="20"/>
              </w:rPr>
              <w:t>Γ.1.6 Σύνδεση με τους Θεματικούς Στόχους και τις Επενδυτικές Προτεραιότητες του ΕΤΠΑ</w:t>
            </w:r>
          </w:p>
        </w:tc>
      </w:tr>
      <w:tr w:rsidR="007E1D34" w:rsidRPr="0022614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7E1D34" w:rsidRPr="00815C13" w:rsidRDefault="007E1D34" w:rsidP="00CE340C">
            <w:pPr>
              <w:spacing w:after="60"/>
              <w:jc w:val="both"/>
              <w:rPr>
                <w:rFonts w:asciiTheme="minorHAnsi" w:hAnsiTheme="minorHAnsi"/>
                <w:sz w:val="20"/>
                <w:szCs w:val="20"/>
              </w:rPr>
            </w:pPr>
            <w:r>
              <w:rPr>
                <w:rFonts w:asciiTheme="minorHAnsi" w:hAnsiTheme="minorHAnsi"/>
                <w:b/>
                <w:color w:val="548DD4"/>
                <w:sz w:val="20"/>
              </w:rPr>
              <w:t>[1500 χαρακτήρες]</w:t>
            </w:r>
            <w:r>
              <w:rPr>
                <w:rFonts w:asciiTheme="minorHAnsi" w:hAnsiTheme="minorHAnsi"/>
                <w:color w:val="548DD4"/>
                <w:sz w:val="20"/>
              </w:rPr>
              <w:t xml:space="preserve"> </w:t>
            </w:r>
            <w:r>
              <w:rPr>
                <w:rFonts w:asciiTheme="minorHAnsi" w:hAnsiTheme="minorHAnsi"/>
                <w:i/>
                <w:color w:val="548DD4"/>
                <w:sz w:val="20"/>
              </w:rPr>
              <w:t>Με ποιον τρόπο στηρίζει το έργο τους Θεματικούς Στόχους και τις Επενδυτικές Προτεραιότητες του ΕΤΠΑ; Καταγράψτε τους Θεματικούς Στόχους και τις Επενδυτικές Προτεραιότητες στις οποίες αναμένεται να συμβάλει το προτεινόμενο έργο. Δεδομένου του αναμενόμενου ολοκληρωμένου χαρακτήρα του προτεινόμενου έργου, μπορούν να καταγραφούν διάφοροι Θεματικοί Στόχοι και Επενδυτικές Προτεραιότητες. Για κάθε Θεματικό Στόχο/Επενδυτική Πολιτική, εξηγείστε εν συντομία ποια θα είναι η συμβολή του προτεινόμενου έργου.</w:t>
            </w:r>
            <w:r>
              <w:rPr>
                <w:rFonts w:asciiTheme="minorHAnsi" w:hAnsiTheme="minorHAnsi"/>
                <w:color w:val="548DD4"/>
                <w:sz w:val="20"/>
              </w:rPr>
              <w:t xml:space="preserve"> </w:t>
            </w:r>
          </w:p>
        </w:tc>
      </w:tr>
    </w:tbl>
    <w:p w:rsidR="001371B9" w:rsidRDefault="001371B9" w:rsidP="00506BEF">
      <w:pPr>
        <w:spacing w:after="60"/>
        <w:jc w:val="both"/>
        <w:rPr>
          <w:rFonts w:asciiTheme="minorHAnsi" w:eastAsia="Times New Roman" w:hAnsiTheme="minorHAnsi" w:cs="Open Sans"/>
          <w:b/>
          <w:bCs/>
          <w:color w:val="97A5D4"/>
          <w:sz w:val="20"/>
          <w:szCs w:val="20"/>
        </w:rPr>
      </w:pPr>
    </w:p>
    <w:p w:rsidR="002B10DB" w:rsidRPr="00276B6C" w:rsidRDefault="002B10DB" w:rsidP="00506BEF">
      <w:pPr>
        <w:spacing w:after="60"/>
        <w:jc w:val="both"/>
        <w:rPr>
          <w:rFonts w:asciiTheme="minorHAnsi" w:hAnsiTheme="minorHAnsi"/>
          <w:b/>
          <w:sz w:val="24"/>
          <w:szCs w:val="24"/>
        </w:rPr>
      </w:pPr>
      <w:r>
        <w:rPr>
          <w:rFonts w:asciiTheme="minorHAnsi" w:hAnsiTheme="minorHAnsi"/>
          <w:b/>
          <w:color w:val="97A5D4"/>
          <w:sz w:val="24"/>
        </w:rPr>
        <w:t>Γ.2 Πλαίσιο έργου και τοπικές συμπράξεις</w:t>
      </w:r>
    </w:p>
    <w:tbl>
      <w:tblPr>
        <w:tblW w:w="9214" w:type="dxa"/>
        <w:tblInd w:w="108" w:type="dxa"/>
        <w:tblLayout w:type="fixed"/>
        <w:tblCellMar>
          <w:top w:w="57" w:type="dxa"/>
        </w:tblCellMar>
        <w:tblLook w:val="0000" w:firstRow="0" w:lastRow="0" w:firstColumn="0" w:lastColumn="0" w:noHBand="0" w:noVBand="0"/>
      </w:tblPr>
      <w:tblGrid>
        <w:gridCol w:w="9214"/>
      </w:tblGrid>
      <w:tr w:rsidR="008F64A0" w:rsidRPr="0022614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8F64A0" w:rsidRPr="00815C13" w:rsidRDefault="002B10DB" w:rsidP="00A62AF1">
            <w:pPr>
              <w:spacing w:after="60"/>
              <w:jc w:val="both"/>
              <w:rPr>
                <w:rFonts w:asciiTheme="minorHAnsi" w:hAnsiTheme="minorHAnsi"/>
                <w:sz w:val="20"/>
                <w:szCs w:val="20"/>
              </w:rPr>
            </w:pPr>
            <w:r>
              <w:rPr>
                <w:rFonts w:asciiTheme="minorHAnsi" w:hAnsiTheme="minorHAnsi"/>
                <w:b/>
                <w:sz w:val="20"/>
              </w:rPr>
              <w:t>Γ.2.1 Σύνδεση με άλλες τοπικές/περιφερειακές/εθνικές στρατηγικές και πολιτικές</w:t>
            </w:r>
          </w:p>
        </w:tc>
      </w:tr>
      <w:tr w:rsidR="008F64A0" w:rsidRPr="00156D7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8F64A0" w:rsidRPr="00815C13" w:rsidRDefault="00222C58" w:rsidP="00DC5680">
            <w:pPr>
              <w:spacing w:after="0"/>
              <w:jc w:val="both"/>
              <w:rPr>
                <w:rFonts w:asciiTheme="minorHAnsi" w:hAnsiTheme="minorHAnsi"/>
                <w:sz w:val="20"/>
                <w:szCs w:val="20"/>
              </w:rPr>
            </w:pPr>
            <w:r>
              <w:rPr>
                <w:rFonts w:asciiTheme="minorHAnsi" w:hAnsiTheme="minorHAnsi"/>
                <w:b/>
                <w:color w:val="548DD4"/>
                <w:sz w:val="20"/>
              </w:rPr>
              <w:t>[1500 χαρακτήρες]</w:t>
            </w:r>
            <w:r>
              <w:rPr>
                <w:rFonts w:asciiTheme="minorHAnsi" w:hAnsiTheme="minorHAnsi"/>
                <w:b/>
                <w:sz w:val="20"/>
              </w:rPr>
              <w:t xml:space="preserve"> </w:t>
            </w:r>
            <w:r>
              <w:rPr>
                <w:rFonts w:asciiTheme="minorHAnsi" w:hAnsiTheme="minorHAnsi"/>
                <w:i/>
                <w:color w:val="548DD4"/>
                <w:sz w:val="20"/>
              </w:rPr>
              <w:t>Αποτελεί το έργο μέρος ευρύτερων τοπικών/περιφερειακών/εθνικών στρατηγικών και πολιτικών; Περιγράψτε οποιαδήποτε άλλη τοπική/περιφερειακή/εθνική στρατηγική που εφαρμόζεται ήδη σε τοπικό επίπεδο για την αντιμετώπιση της προσδιορισθείσας πρόκλησης. Εξηγείστε πώς θα ληφθούν υπόψη οι υφιστάμενες πολιτικές/στρατηγικές από το προτεινόμενο έργο, ιδίως προσδιορίστε τα στοιχεία που θα επαναχρησιμοποιηθούν και/ή θα βελτιωθούν.</w:t>
            </w:r>
          </w:p>
        </w:tc>
      </w:tr>
    </w:tbl>
    <w:p w:rsidR="007F598B" w:rsidRPr="00815C13" w:rsidRDefault="007F598B" w:rsidP="007E19A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7914C0"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F14122" w:rsidP="00A62AF1">
            <w:pPr>
              <w:spacing w:after="60"/>
              <w:jc w:val="both"/>
              <w:rPr>
                <w:rFonts w:asciiTheme="minorHAnsi" w:hAnsiTheme="minorHAnsi"/>
                <w:sz w:val="20"/>
                <w:szCs w:val="20"/>
              </w:rPr>
            </w:pPr>
            <w:r>
              <w:rPr>
                <w:rFonts w:asciiTheme="minorHAnsi" w:hAnsiTheme="minorHAnsi"/>
                <w:b/>
                <w:sz w:val="20"/>
              </w:rPr>
              <w:t>Γ.2.2 Συνεργασίες με άλλα έργα και πρωτοβουλίες</w:t>
            </w:r>
          </w:p>
        </w:tc>
      </w:tr>
      <w:tr w:rsidR="007914C0"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6F76E3" w:rsidP="007B372C">
            <w:pPr>
              <w:spacing w:after="60"/>
              <w:jc w:val="both"/>
              <w:rPr>
                <w:rFonts w:asciiTheme="minorHAnsi" w:hAnsiTheme="minorHAnsi"/>
                <w:sz w:val="20"/>
                <w:szCs w:val="20"/>
              </w:rPr>
            </w:pPr>
            <w:r>
              <w:rPr>
                <w:rFonts w:asciiTheme="minorHAnsi" w:hAnsiTheme="minorHAnsi"/>
                <w:b/>
                <w:color w:val="548DD4"/>
                <w:sz w:val="20"/>
              </w:rPr>
              <w:t>[1500 χαρακτήρες]</w:t>
            </w:r>
            <w:r>
              <w:rPr>
                <w:rFonts w:asciiTheme="minorHAnsi" w:hAnsiTheme="minorHAnsi"/>
                <w:i/>
                <w:color w:val="548DD4"/>
                <w:sz w:val="20"/>
              </w:rPr>
              <w:t xml:space="preserve"> Ποιες συνεργασίες με προηγούμενα ή τρέχοντα ενωσιακά ή άλλα έργα ή πρωτοβουλίες αξιοποιεί το έργο;</w:t>
            </w:r>
            <w:r>
              <w:rPr>
                <w:rFonts w:asciiTheme="minorHAnsi" w:hAnsiTheme="minorHAnsi"/>
                <w:sz w:val="20"/>
              </w:rPr>
              <w:t xml:space="preserve"> </w:t>
            </w:r>
            <w:r>
              <w:rPr>
                <w:rFonts w:asciiTheme="minorHAnsi" w:hAnsiTheme="minorHAnsi"/>
                <w:i/>
                <w:color w:val="548DD4"/>
                <w:sz w:val="20"/>
              </w:rPr>
              <w:t>Περιγράψτε οποιοδήποτε άλλο έργο και πρωτοβουλία (χρηματοδοτούμενα ή μη από την ΕΕ) που έχουν ήδη εφαρμοστεί σε τοπικό επίπεδο για την αντιμετώπιση της προσδιορισθείσας πρόκλησης. Εξηγείστε πώς θα ληφθούν υπόψη τα προσδιορισθέντα έργα/πρωτοβουλίες από το προτεινόμενο έργο, ιδίως προσδιορίστε τα στοιχεία που θα επαναχρησιμοποιηθούν και/ή θα βελτιωθούν.</w:t>
            </w:r>
          </w:p>
        </w:tc>
      </w:tr>
    </w:tbl>
    <w:p w:rsidR="007F598B" w:rsidRPr="00815C13" w:rsidRDefault="007F598B"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BE3BCD"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BE3BCD" w:rsidRPr="00815C13" w:rsidRDefault="00BE3BCD" w:rsidP="006A6CA2">
            <w:pPr>
              <w:spacing w:after="60"/>
              <w:jc w:val="both"/>
              <w:rPr>
                <w:rFonts w:asciiTheme="minorHAnsi" w:hAnsiTheme="minorHAnsi" w:cs="Open Sans"/>
                <w:b/>
                <w:sz w:val="20"/>
                <w:szCs w:val="20"/>
              </w:rPr>
            </w:pPr>
            <w:r>
              <w:rPr>
                <w:rFonts w:asciiTheme="minorHAnsi" w:hAnsiTheme="minorHAnsi"/>
                <w:b/>
                <w:sz w:val="20"/>
              </w:rPr>
              <w:t>Γ.2.3 Συμμετοχή ευρύτερων ενδιαφερόμενων μερών στον σχεδιασμό του έργου</w:t>
            </w:r>
          </w:p>
        </w:tc>
      </w:tr>
      <w:tr w:rsidR="00BE3BCD"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BE3BCD" w:rsidRPr="00815C13" w:rsidRDefault="00BE3BCD" w:rsidP="00CE340C">
            <w:pPr>
              <w:spacing w:after="60"/>
              <w:jc w:val="both"/>
              <w:rPr>
                <w:rFonts w:asciiTheme="minorHAnsi" w:hAnsiTheme="minorHAnsi"/>
                <w:sz w:val="20"/>
                <w:szCs w:val="20"/>
              </w:rPr>
            </w:pPr>
            <w:r>
              <w:rPr>
                <w:rFonts w:asciiTheme="minorHAnsi" w:hAnsiTheme="minorHAnsi"/>
                <w:b/>
                <w:color w:val="548DD4"/>
                <w:sz w:val="20"/>
              </w:rPr>
              <w:t>[2000 χαρακτήρες]</w:t>
            </w:r>
            <w:r w:rsidR="00094A4A">
              <w:rPr>
                <w:rFonts w:asciiTheme="minorHAnsi" w:hAnsiTheme="minorHAnsi"/>
                <w:b/>
                <w:color w:val="548DD4"/>
                <w:sz w:val="20"/>
              </w:rPr>
              <w:t xml:space="preserve"> </w:t>
            </w:r>
            <w:r>
              <w:rPr>
                <w:rFonts w:asciiTheme="minorHAnsi" w:hAnsiTheme="minorHAnsi"/>
                <w:i/>
                <w:color w:val="548DD4"/>
                <w:sz w:val="20"/>
              </w:rPr>
              <w:t>Ποια είναι τα ευρύτερα ενδιαφερόμενα μέρη που συμμετείχαν στην προετοιμασία και στον σχεδιασμό του έργου; Με ποιον τρόπο συμμετείχαν;</w:t>
            </w:r>
            <w:r>
              <w:rPr>
                <w:rFonts w:asciiTheme="minorHAnsi" w:hAnsiTheme="minorHAnsi"/>
                <w:b/>
                <w:sz w:val="20"/>
              </w:rPr>
              <w:t xml:space="preserve"> </w:t>
            </w:r>
            <w:r>
              <w:rPr>
                <w:rFonts w:asciiTheme="minorHAnsi" w:hAnsiTheme="minorHAnsi"/>
                <w:i/>
                <w:color w:val="548DD4"/>
                <w:sz w:val="20"/>
              </w:rPr>
              <w:t>Παρέχετε κατάλογο των ευρύτερων ενδιαφερόμενων μερών (μη συμπεριλαμβανομένων των Συνδεδεμένων Αστικών Αρχών και των Εταίρων Υλοποίησης) που συμμετείχαν στον σχεδιασμό του προτεινόμενου έργου. Περιγράψτε τους μηχανισμούς συντονισμού/διαβούλευσης/από κοινού σχεδιασμού που δημιουργήσατε για τη διασφάλιση της συμμετοχής τους στη φάση σχεδιασμού.</w:t>
            </w:r>
            <w:r>
              <w:rPr>
                <w:rFonts w:asciiTheme="minorHAnsi" w:hAnsiTheme="minorHAnsi"/>
                <w:color w:val="548DD4"/>
                <w:sz w:val="20"/>
              </w:rPr>
              <w:t xml:space="preserve"> </w:t>
            </w:r>
          </w:p>
        </w:tc>
      </w:tr>
    </w:tbl>
    <w:p w:rsidR="007F598B" w:rsidRPr="00815C13" w:rsidRDefault="007F598B" w:rsidP="00B17113">
      <w:pPr>
        <w:spacing w:after="0"/>
        <w:rPr>
          <w:rFonts w:asciiTheme="minorHAnsi" w:eastAsia="Times New Roman" w:hAnsiTheme="minorHAnsi" w:cs="Open Sans"/>
          <w:bCs/>
          <w:sz w:val="20"/>
          <w:szCs w:val="20"/>
        </w:rPr>
      </w:pPr>
    </w:p>
    <w:tbl>
      <w:tblPr>
        <w:tblW w:w="9214" w:type="dxa"/>
        <w:tblInd w:w="108" w:type="dxa"/>
        <w:tblCellMar>
          <w:top w:w="57" w:type="dxa"/>
        </w:tblCellMar>
        <w:tblLook w:val="0000" w:firstRow="0" w:lastRow="0" w:firstColumn="0" w:lastColumn="0" w:noHBand="0" w:noVBand="0"/>
      </w:tblPr>
      <w:tblGrid>
        <w:gridCol w:w="9214"/>
      </w:tblGrid>
      <w:tr w:rsidR="00086F36"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86F36" w:rsidRPr="00815C13" w:rsidRDefault="00086F36" w:rsidP="00A62AF1">
            <w:pPr>
              <w:spacing w:after="60"/>
              <w:jc w:val="both"/>
              <w:rPr>
                <w:rFonts w:asciiTheme="minorHAnsi" w:hAnsiTheme="minorHAnsi"/>
                <w:sz w:val="20"/>
                <w:szCs w:val="20"/>
              </w:rPr>
            </w:pPr>
            <w:r>
              <w:rPr>
                <w:rFonts w:asciiTheme="minorHAnsi" w:hAnsiTheme="minorHAnsi"/>
                <w:b/>
                <w:sz w:val="20"/>
              </w:rPr>
              <w:t xml:space="preserve">Γ.2.4 Συμμετοχή ευρύτερων ενδιαφερόμενων μερών στην υλοποίηση του έργου </w:t>
            </w:r>
          </w:p>
        </w:tc>
      </w:tr>
      <w:tr w:rsidR="00086F36"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86F36" w:rsidRPr="00815C13" w:rsidRDefault="00086F36" w:rsidP="00CE340C">
            <w:pPr>
              <w:spacing w:after="60"/>
              <w:jc w:val="both"/>
              <w:rPr>
                <w:rFonts w:asciiTheme="minorHAnsi" w:hAnsiTheme="minorHAnsi"/>
                <w:sz w:val="20"/>
                <w:szCs w:val="20"/>
              </w:rPr>
            </w:pPr>
            <w:r>
              <w:rPr>
                <w:rFonts w:asciiTheme="minorHAnsi" w:hAnsiTheme="minorHAnsi"/>
                <w:b/>
                <w:color w:val="548DD4"/>
                <w:sz w:val="20"/>
              </w:rPr>
              <w:t>[2000 χαρακτήρες]</w:t>
            </w:r>
            <w:r>
              <w:rPr>
                <w:rFonts w:asciiTheme="minorHAnsi" w:hAnsiTheme="minorHAnsi"/>
                <w:i/>
                <w:color w:val="548DD4"/>
                <w:sz w:val="20"/>
              </w:rPr>
              <w:t xml:space="preserve"> Ποια είναι τα ευρύτερα ενδιαφερόμενα μέρη που θα συμμετάσχουν στην υλοποίηση του έργου; Με ποιον τρόπο θα συμμετάσχουν; Παρέχετε κατάλογο των ευρύτερων ενδιαφερόμενων μερών (μη συμπεριλαμβανομένων των Συνδεδεμένων Αστικών Αρχών και των Εταίρων Υλοποίησης) που θα συμμετάσχουν στην υλοποίηση του προτεινόμενου έργου. Περιγράψτε τους μηχανισμούς συντονισμού/διαβούλευσης/από κοινού υλοποίησης που θα δημιουργήσετε για τη διασφάλιση της συμμετοχής τους στη φάση υλοποίησης.</w:t>
            </w:r>
          </w:p>
        </w:tc>
      </w:tr>
    </w:tbl>
    <w:p w:rsidR="00B95489" w:rsidRDefault="00B95489">
      <w:pPr>
        <w:suppressAutoHyphens w:val="0"/>
        <w:spacing w:after="0" w:line="240" w:lineRule="auto"/>
        <w:rPr>
          <w:rFonts w:asciiTheme="minorHAnsi" w:eastAsia="Times New Roman" w:hAnsiTheme="minorHAnsi" w:cs="Open Sans"/>
          <w:bCs/>
          <w:sz w:val="20"/>
          <w:szCs w:val="20"/>
        </w:rPr>
      </w:pPr>
    </w:p>
    <w:p w:rsidR="00367D60" w:rsidRPr="00276B6C" w:rsidRDefault="00D876BB" w:rsidP="00282414">
      <w:pPr>
        <w:spacing w:after="60"/>
        <w:jc w:val="both"/>
        <w:rPr>
          <w:rFonts w:asciiTheme="minorHAnsi" w:eastAsia="Times New Roman" w:hAnsiTheme="minorHAnsi" w:cs="Open Sans"/>
          <w:b/>
          <w:bCs/>
          <w:color w:val="97A5D4"/>
          <w:sz w:val="24"/>
          <w:szCs w:val="24"/>
        </w:rPr>
      </w:pPr>
      <w:r>
        <w:rPr>
          <w:rFonts w:asciiTheme="minorHAnsi" w:hAnsiTheme="minorHAnsi"/>
          <w:b/>
          <w:color w:val="97A5D4"/>
          <w:sz w:val="24"/>
        </w:rPr>
        <w:lastRenderedPageBreak/>
        <w:t xml:space="preserve">Γ.3. Στόχοι, αποτελέσματα και υλοποιήσεις του έργου </w:t>
      </w:r>
    </w:p>
    <w:p w:rsidR="00517B8A" w:rsidRPr="00276B6C" w:rsidRDefault="00D876BB" w:rsidP="00222C58">
      <w:pPr>
        <w:spacing w:after="0"/>
        <w:jc w:val="both"/>
        <w:rPr>
          <w:rFonts w:asciiTheme="minorHAnsi" w:hAnsiTheme="minorHAnsi"/>
          <w:b/>
          <w:sz w:val="24"/>
          <w:szCs w:val="24"/>
          <w:u w:val="single"/>
        </w:rPr>
      </w:pPr>
      <w:r>
        <w:rPr>
          <w:rFonts w:asciiTheme="minorHAnsi" w:hAnsiTheme="minorHAnsi"/>
          <w:b/>
          <w:sz w:val="24"/>
        </w:rPr>
        <w:t>Γ.3.1 Συνολικοί στόχοι και αναμενόμενα αποτελέσματα (αλλαγές στην τοπική κατάσταση)</w:t>
      </w:r>
    </w:p>
    <w:tbl>
      <w:tblPr>
        <w:tblW w:w="9214" w:type="dxa"/>
        <w:tblInd w:w="108" w:type="dxa"/>
        <w:tblLayout w:type="fixed"/>
        <w:tblCellMar>
          <w:top w:w="57" w:type="dxa"/>
        </w:tblCellMar>
        <w:tblLook w:val="0000" w:firstRow="0" w:lastRow="0" w:firstColumn="0" w:lastColumn="0" w:noHBand="0" w:noVBand="0"/>
      </w:tblPr>
      <w:tblGrid>
        <w:gridCol w:w="9214"/>
      </w:tblGrid>
      <w:tr w:rsidR="00560FF9" w:rsidRPr="00815C1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60FF9" w:rsidRPr="00815C13" w:rsidRDefault="00560FF9" w:rsidP="00A92858">
            <w:pPr>
              <w:spacing w:after="60"/>
              <w:jc w:val="center"/>
              <w:rPr>
                <w:rFonts w:asciiTheme="minorHAnsi" w:hAnsiTheme="minorHAnsi"/>
                <w:b/>
                <w:sz w:val="20"/>
                <w:szCs w:val="20"/>
                <w:u w:val="single"/>
              </w:rPr>
            </w:pPr>
            <w:r>
              <w:rPr>
                <w:rFonts w:asciiTheme="minorHAnsi" w:hAnsiTheme="minorHAnsi"/>
                <w:b/>
                <w:sz w:val="20"/>
              </w:rPr>
              <w:t>Κύριος(-οι) στόχος(-οι)</w:t>
            </w:r>
            <w:r>
              <w:rPr>
                <w:rFonts w:asciiTheme="minorHAnsi" w:hAnsiTheme="minorHAnsi"/>
                <w:b/>
                <w:sz w:val="20"/>
                <w:u w:val="single"/>
              </w:rPr>
              <w:t xml:space="preserve"> ΕΡΓΟΥ</w:t>
            </w:r>
          </w:p>
        </w:tc>
      </w:tr>
      <w:tr w:rsidR="00560FF9"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60FF9" w:rsidRPr="00815C13" w:rsidRDefault="006B28DA" w:rsidP="00D754FB">
            <w:pPr>
              <w:spacing w:after="0"/>
              <w:rPr>
                <w:rFonts w:asciiTheme="minorHAnsi" w:eastAsia="Times New Roman" w:hAnsiTheme="minorHAnsi" w:cs="Open Sans"/>
                <w:color w:val="548DD4"/>
                <w:sz w:val="20"/>
                <w:szCs w:val="20"/>
              </w:rPr>
            </w:pPr>
            <w:r>
              <w:rPr>
                <w:rFonts w:asciiTheme="minorHAnsi" w:hAnsiTheme="minorHAnsi"/>
                <w:b/>
                <w:color w:val="548DD4"/>
                <w:sz w:val="20"/>
              </w:rPr>
              <w:t>[1500 χαρακτήρες]</w:t>
            </w:r>
            <w:r>
              <w:rPr>
                <w:rFonts w:asciiTheme="minorHAnsi" w:hAnsiTheme="minorHAnsi"/>
                <w:color w:val="548DD4"/>
                <w:sz w:val="20"/>
              </w:rPr>
              <w:t xml:space="preserve"> </w:t>
            </w:r>
            <w:r>
              <w:rPr>
                <w:rFonts w:asciiTheme="minorHAnsi" w:hAnsiTheme="minorHAnsi"/>
                <w:i/>
                <w:color w:val="548DD4"/>
                <w:sz w:val="20"/>
              </w:rPr>
              <w:t>Περιγράψτε τον κύριο(-ους) στόχο(-ους) που επιθυμείτε να επιτύχετε μέσω του προτεινόμενου έργου</w:t>
            </w:r>
          </w:p>
        </w:tc>
      </w:tr>
    </w:tbl>
    <w:p w:rsidR="00560FF9" w:rsidRPr="00815C13" w:rsidRDefault="00560FF9">
      <w:pPr>
        <w:tabs>
          <w:tab w:val="left" w:pos="1470"/>
          <w:tab w:val="center" w:pos="4536"/>
          <w:tab w:val="right" w:pos="9072"/>
        </w:tabs>
        <w:spacing w:after="0"/>
        <w:jc w:val="both"/>
        <w:rPr>
          <w:rFonts w:asciiTheme="minorHAnsi"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560FF9" w:rsidRPr="00815C13" w:rsidTr="003416AF">
        <w:trPr>
          <w:trHeight w:val="37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60FF9" w:rsidRPr="00815C13" w:rsidRDefault="00560FF9" w:rsidP="00375273">
            <w:pPr>
              <w:spacing w:after="60"/>
              <w:jc w:val="center"/>
              <w:rPr>
                <w:rFonts w:asciiTheme="minorHAnsi" w:hAnsiTheme="minorHAnsi"/>
                <w:sz w:val="20"/>
                <w:szCs w:val="20"/>
              </w:rPr>
            </w:pPr>
            <w:r>
              <w:rPr>
                <w:rFonts w:asciiTheme="minorHAnsi" w:hAnsiTheme="minorHAnsi"/>
                <w:b/>
                <w:sz w:val="20"/>
              </w:rPr>
              <w:t>Κύριο(-α) αποτέλεσμα(-τα)</w:t>
            </w:r>
            <w:r>
              <w:rPr>
                <w:rFonts w:asciiTheme="minorHAnsi" w:hAnsiTheme="minorHAnsi"/>
                <w:b/>
                <w:sz w:val="20"/>
                <w:u w:val="single"/>
              </w:rPr>
              <w:t xml:space="preserve"> ΕΡΓΟΥ</w:t>
            </w:r>
          </w:p>
        </w:tc>
      </w:tr>
      <w:tr w:rsidR="00560FF9" w:rsidRPr="00156D73" w:rsidTr="003416AF">
        <w:trPr>
          <w:trHeight w:val="31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60FF9" w:rsidRPr="00815C13" w:rsidRDefault="006B28DA" w:rsidP="008C65AF">
            <w:pPr>
              <w:spacing w:after="0"/>
              <w:jc w:val="both"/>
              <w:rPr>
                <w:rFonts w:asciiTheme="minorHAnsi" w:hAnsiTheme="minorHAnsi"/>
                <w:sz w:val="20"/>
                <w:szCs w:val="20"/>
              </w:rPr>
            </w:pPr>
            <w:r>
              <w:rPr>
                <w:rFonts w:asciiTheme="minorHAnsi" w:hAnsiTheme="minorHAnsi"/>
                <w:b/>
                <w:color w:val="548DD4"/>
                <w:sz w:val="20"/>
              </w:rPr>
              <w:t>[1500 χαρακτήρες]</w:t>
            </w:r>
            <w:r>
              <w:rPr>
                <w:rFonts w:asciiTheme="minorHAnsi" w:hAnsiTheme="minorHAnsi"/>
                <w:color w:val="548DD4"/>
                <w:sz w:val="20"/>
              </w:rPr>
              <w:t xml:space="preserve"> </w:t>
            </w:r>
            <w:r>
              <w:rPr>
                <w:rFonts w:asciiTheme="minorHAnsi" w:hAnsiTheme="minorHAnsi"/>
                <w:i/>
                <w:color w:val="548DD4"/>
                <w:sz w:val="20"/>
              </w:rPr>
              <w:t>Περιγράψτε την αλλαγή που επιθυμείτε να δείτε στην τοπική κατάσταση ως συνέπεια του έργου. Περιγράψτε πώς θα είναι η τοπική κατάσταση σε περίπτωση ευόδωσης του έργου.</w:t>
            </w:r>
            <w:r>
              <w:rPr>
                <w:rFonts w:asciiTheme="minorHAnsi" w:hAnsiTheme="minorHAnsi"/>
                <w:color w:val="548DD4"/>
                <w:sz w:val="20"/>
              </w:rPr>
              <w:t xml:space="preserve">  </w:t>
            </w:r>
          </w:p>
        </w:tc>
      </w:tr>
    </w:tbl>
    <w:p w:rsidR="00517B8A" w:rsidRDefault="00517B8A">
      <w:pPr>
        <w:tabs>
          <w:tab w:val="left" w:pos="1470"/>
          <w:tab w:val="center" w:pos="4536"/>
          <w:tab w:val="right" w:pos="9072"/>
        </w:tabs>
        <w:spacing w:after="0"/>
        <w:jc w:val="both"/>
        <w:rPr>
          <w:rFonts w:asciiTheme="minorHAnsi" w:hAnsiTheme="minorHAnsi" w:cs="Open Sans"/>
          <w:bCs/>
          <w:sz w:val="20"/>
          <w:szCs w:val="20"/>
        </w:rPr>
      </w:pPr>
    </w:p>
    <w:p w:rsidR="002A3CEB" w:rsidRDefault="00D876BB">
      <w:pPr>
        <w:tabs>
          <w:tab w:val="left" w:pos="1470"/>
          <w:tab w:val="center" w:pos="4536"/>
          <w:tab w:val="right" w:pos="9072"/>
        </w:tabs>
        <w:spacing w:after="0"/>
        <w:jc w:val="both"/>
        <w:rPr>
          <w:rFonts w:asciiTheme="minorHAnsi" w:hAnsiTheme="minorHAnsi" w:cs="Open Sans"/>
          <w:b/>
          <w:bCs/>
          <w:sz w:val="24"/>
          <w:szCs w:val="24"/>
        </w:rPr>
      </w:pPr>
      <w:r>
        <w:rPr>
          <w:rFonts w:asciiTheme="minorHAnsi" w:hAnsiTheme="minorHAnsi"/>
          <w:b/>
          <w:sz w:val="24"/>
        </w:rPr>
        <w:t>Γ.3.2 Υλοποιήσεις</w:t>
      </w:r>
    </w:p>
    <w:p w:rsidR="005C218F" w:rsidRPr="005C218F" w:rsidRDefault="005C218F" w:rsidP="005C218F">
      <w:pPr>
        <w:spacing w:after="0"/>
        <w:rPr>
          <w:rFonts w:asciiTheme="minorHAnsi" w:eastAsia="Times New Roman" w:hAnsiTheme="minorHAnsi" w:cs="Open Sans"/>
          <w:i/>
          <w:color w:val="548DD4"/>
          <w:sz w:val="20"/>
          <w:szCs w:val="20"/>
        </w:rPr>
      </w:pPr>
      <w:r>
        <w:rPr>
          <w:rFonts w:asciiTheme="minorHAnsi" w:hAnsiTheme="minorHAnsi"/>
          <w:i/>
          <w:color w:val="548DD4"/>
          <w:sz w:val="20"/>
        </w:rPr>
        <w:t>Ο πίνακας υλοποιήσεων συμπληρώνεται αυτόματα από το Σχέδιο Εργασίας (συμπεριλαμβανομένων των επενδύσεων)</w:t>
      </w:r>
    </w:p>
    <w:tbl>
      <w:tblPr>
        <w:tblW w:w="9214" w:type="dxa"/>
        <w:tblInd w:w="108" w:type="dxa"/>
        <w:tblLayout w:type="fixed"/>
        <w:tblCellMar>
          <w:top w:w="57" w:type="dxa"/>
        </w:tblCellMar>
        <w:tblLook w:val="0000" w:firstRow="0" w:lastRow="0" w:firstColumn="0" w:lastColumn="0" w:noHBand="0" w:noVBand="0"/>
      </w:tblPr>
      <w:tblGrid>
        <w:gridCol w:w="2805"/>
        <w:gridCol w:w="4281"/>
        <w:gridCol w:w="2128"/>
      </w:tblGrid>
      <w:tr w:rsidR="00B93C21" w:rsidRPr="00156D73" w:rsidTr="003416AF">
        <w:tc>
          <w:tcPr>
            <w:tcW w:w="2805"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815C13" w:rsidRDefault="00FE5E7D" w:rsidP="001005BF">
            <w:pPr>
              <w:spacing w:after="0"/>
              <w:jc w:val="center"/>
              <w:rPr>
                <w:rFonts w:asciiTheme="minorHAnsi" w:hAnsiTheme="minorHAnsi"/>
                <w:b/>
                <w:sz w:val="20"/>
                <w:szCs w:val="20"/>
                <w:u w:val="single"/>
              </w:rPr>
            </w:pPr>
            <w:r>
              <w:rPr>
                <w:rFonts w:asciiTheme="minorHAnsi" w:hAnsiTheme="minorHAnsi"/>
                <w:color w:val="548DD4"/>
                <w:sz w:val="20"/>
              </w:rPr>
              <w:t xml:space="preserve"> ΔΕ (αριθμός + ονομασία)</w:t>
            </w:r>
          </w:p>
        </w:tc>
        <w:tc>
          <w:tcPr>
            <w:tcW w:w="428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815C13" w:rsidRDefault="00B93C21" w:rsidP="00FE5E7D">
            <w:pPr>
              <w:spacing w:after="0"/>
              <w:jc w:val="center"/>
              <w:rPr>
                <w:rFonts w:asciiTheme="minorHAnsi" w:hAnsiTheme="minorHAnsi" w:cs="Open Sans"/>
                <w:b/>
                <w:bCs/>
                <w:sz w:val="20"/>
                <w:szCs w:val="20"/>
              </w:rPr>
            </w:pPr>
            <w:r>
              <w:rPr>
                <w:rFonts w:asciiTheme="minorHAnsi" w:hAnsiTheme="minorHAnsi"/>
                <w:b/>
                <w:sz w:val="20"/>
              </w:rPr>
              <w:t>Υλοποίηση</w:t>
            </w:r>
            <w:r w:rsidR="0012629B">
              <w:rPr>
                <w:rFonts w:asciiTheme="minorHAnsi" w:hAnsiTheme="minorHAnsi"/>
                <w:b/>
                <w:sz w:val="20"/>
                <w:lang w:val="en-US"/>
              </w:rPr>
              <w:t xml:space="preserve"> </w:t>
            </w:r>
            <w:r>
              <w:rPr>
                <w:rFonts w:asciiTheme="minorHAnsi" w:hAnsiTheme="minorHAnsi"/>
                <w:b/>
                <w:sz w:val="20"/>
                <w:u w:val="single"/>
              </w:rPr>
              <w:t>ΕΡΓΟΥ</w:t>
            </w:r>
            <w:r>
              <w:rPr>
                <w:rFonts w:asciiTheme="minorHAnsi" w:hAnsiTheme="minorHAnsi"/>
                <w:b/>
                <w:sz w:val="20"/>
              </w:rPr>
              <w:t xml:space="preserve"> </w:t>
            </w:r>
          </w:p>
        </w:tc>
        <w:tc>
          <w:tcPr>
            <w:tcW w:w="212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815C13" w:rsidRDefault="00B93C21" w:rsidP="001005BF">
            <w:pPr>
              <w:spacing w:after="0"/>
              <w:jc w:val="center"/>
              <w:rPr>
                <w:rFonts w:asciiTheme="minorHAnsi" w:hAnsiTheme="minorHAnsi" w:cs="Open Sans"/>
                <w:b/>
                <w:bCs/>
                <w:sz w:val="20"/>
                <w:szCs w:val="20"/>
                <w:u w:val="single"/>
              </w:rPr>
            </w:pPr>
            <w:r>
              <w:rPr>
                <w:rFonts w:asciiTheme="minorHAnsi" w:hAnsiTheme="minorHAnsi"/>
                <w:b/>
                <w:sz w:val="20"/>
              </w:rPr>
              <w:t>Τιμή στόχος της(των) αναμενόμενης(-ων) υλοποίησης(-εων)</w:t>
            </w:r>
          </w:p>
        </w:tc>
      </w:tr>
      <w:tr w:rsidR="00B93C21" w:rsidRPr="00815C13" w:rsidTr="003416AF">
        <w:tc>
          <w:tcPr>
            <w:tcW w:w="28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815C13" w:rsidRDefault="00FE5E7D" w:rsidP="00FE5E7D">
            <w:pPr>
              <w:spacing w:after="0"/>
              <w:jc w:val="center"/>
              <w:rPr>
                <w:rFonts w:asciiTheme="minorHAnsi" w:hAnsiTheme="minorHAnsi"/>
                <w:color w:val="548DD4"/>
                <w:sz w:val="20"/>
                <w:szCs w:val="20"/>
              </w:rPr>
            </w:pPr>
            <w:r>
              <w:rPr>
                <w:rFonts w:asciiTheme="minorHAnsi" w:hAnsiTheme="minorHAnsi"/>
                <w:color w:val="548DD4"/>
                <w:sz w:val="20"/>
              </w:rPr>
              <w:t>ΔΕ x _ YYYYY</w:t>
            </w: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815C13" w:rsidRDefault="00B93C21" w:rsidP="001005BF">
            <w:pPr>
              <w:spacing w:after="0"/>
              <w:jc w:val="both"/>
              <w:rPr>
                <w:rFonts w:asciiTheme="minorHAnsi" w:eastAsia="Times New Roman" w:hAnsiTheme="minorHAnsi" w:cs="Open Sans"/>
                <w:color w:val="548DD4"/>
                <w:sz w:val="20"/>
                <w:szCs w:val="20"/>
              </w:rPr>
            </w:pPr>
            <w:r>
              <w:rPr>
                <w:rFonts w:asciiTheme="minorHAnsi" w:hAnsiTheme="minorHAnsi"/>
                <w:color w:val="548DD4"/>
                <w:sz w:val="20"/>
              </w:rPr>
              <w:t>Υλοποίηση Έργου Χ [100 χαρακτήρες]</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815C13" w:rsidRDefault="00B93C21" w:rsidP="001005BF">
            <w:pPr>
              <w:spacing w:after="0"/>
              <w:jc w:val="both"/>
              <w:rPr>
                <w:rFonts w:asciiTheme="minorHAnsi" w:eastAsia="Times New Roman" w:hAnsiTheme="minorHAnsi" w:cs="Open Sans"/>
                <w:color w:val="548DD4"/>
                <w:sz w:val="20"/>
                <w:szCs w:val="20"/>
              </w:rPr>
            </w:pPr>
          </w:p>
        </w:tc>
      </w:tr>
      <w:tr w:rsidR="00B93C21" w:rsidRPr="00815C13" w:rsidTr="003416AF">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815C13" w:rsidRDefault="00B93C21">
            <w:pPr>
              <w:rPr>
                <w:rFonts w:asciiTheme="minorHAnsi" w:hAnsiTheme="minorHAnsi"/>
                <w:sz w:val="20"/>
                <w:szCs w:val="20"/>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815C13" w:rsidRDefault="00B93C21" w:rsidP="001005BF">
            <w:pPr>
              <w:spacing w:after="0"/>
              <w:jc w:val="both"/>
              <w:rPr>
                <w:rFonts w:asciiTheme="minorHAnsi" w:eastAsia="Times New Roman" w:hAnsiTheme="minorHAnsi" w:cs="Open Sans"/>
                <w:color w:val="548DD4"/>
                <w:sz w:val="20"/>
                <w:szCs w:val="20"/>
              </w:rPr>
            </w:pPr>
            <w:r>
              <w:rPr>
                <w:rFonts w:asciiTheme="minorHAnsi" w:hAnsiTheme="minorHAnsi"/>
                <w:color w:val="548DD4"/>
                <w:sz w:val="20"/>
              </w:rPr>
              <w:t>Υλοποίηση Έργου Υ [100 χαρακτήρες]</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815C13" w:rsidRDefault="00B93C21" w:rsidP="001005BF">
            <w:pPr>
              <w:spacing w:after="0"/>
              <w:jc w:val="both"/>
              <w:rPr>
                <w:rFonts w:asciiTheme="minorHAnsi" w:eastAsia="Times New Roman" w:hAnsiTheme="minorHAnsi" w:cs="Open Sans"/>
                <w:color w:val="548DD4"/>
                <w:sz w:val="20"/>
                <w:szCs w:val="20"/>
              </w:rPr>
            </w:pPr>
          </w:p>
        </w:tc>
      </w:tr>
      <w:tr w:rsidR="00B93C21" w:rsidRPr="00815C13" w:rsidTr="003416AF">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815C13" w:rsidRDefault="00B93C21">
            <w:pPr>
              <w:rPr>
                <w:rFonts w:asciiTheme="minorHAnsi" w:hAnsiTheme="minorHAnsi"/>
                <w:sz w:val="20"/>
                <w:szCs w:val="20"/>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815C13" w:rsidRDefault="00B93C21" w:rsidP="001005BF">
            <w:pPr>
              <w:spacing w:after="0"/>
              <w:jc w:val="both"/>
              <w:rPr>
                <w:rFonts w:asciiTheme="minorHAnsi" w:eastAsia="Times New Roman" w:hAnsiTheme="minorHAnsi" w:cs="Open Sans"/>
                <w:color w:val="548DD4"/>
                <w:sz w:val="20"/>
                <w:szCs w:val="20"/>
              </w:rPr>
            </w:pPr>
            <w:r>
              <w:rPr>
                <w:rFonts w:asciiTheme="minorHAnsi" w:hAnsiTheme="minorHAnsi"/>
                <w:color w:val="548DD4"/>
                <w:sz w:val="20"/>
              </w:rPr>
              <w:t>Υλοποίηση Έργου Ζ [100 χαρακτήρες]</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815C13" w:rsidRDefault="00B93C21" w:rsidP="001005BF">
            <w:pPr>
              <w:spacing w:after="0"/>
              <w:jc w:val="both"/>
              <w:rPr>
                <w:rFonts w:asciiTheme="minorHAnsi" w:eastAsia="Times New Roman" w:hAnsiTheme="minorHAnsi" w:cs="Open Sans"/>
                <w:color w:val="548DD4"/>
                <w:sz w:val="20"/>
                <w:szCs w:val="20"/>
              </w:rPr>
            </w:pPr>
          </w:p>
        </w:tc>
      </w:tr>
    </w:tbl>
    <w:p w:rsidR="00C61C03" w:rsidRPr="00815C13" w:rsidRDefault="00C61C03" w:rsidP="00804EC8">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075901" w:rsidRPr="00AD3D4F"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75901" w:rsidRPr="00815C13" w:rsidRDefault="00D876BB" w:rsidP="00AD3D4F">
            <w:pPr>
              <w:spacing w:after="60"/>
              <w:jc w:val="both"/>
              <w:rPr>
                <w:rFonts w:asciiTheme="minorHAnsi" w:hAnsiTheme="minorHAnsi" w:cs="Open Sans"/>
                <w:b/>
                <w:sz w:val="20"/>
                <w:szCs w:val="20"/>
              </w:rPr>
            </w:pPr>
            <w:r>
              <w:rPr>
                <w:rFonts w:asciiTheme="minorHAnsi" w:hAnsiTheme="minorHAnsi"/>
                <w:b/>
                <w:sz w:val="20"/>
              </w:rPr>
              <w:t>Γ.3.3 Μέτρηση αποτελεσμάτων</w:t>
            </w:r>
          </w:p>
        </w:tc>
      </w:tr>
      <w:tr w:rsidR="007F3ED5"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7F3ED5" w:rsidRPr="000A6E43" w:rsidRDefault="006B28DA" w:rsidP="000A6E43">
            <w:pPr>
              <w:spacing w:after="60"/>
              <w:jc w:val="both"/>
              <w:rPr>
                <w:rFonts w:asciiTheme="minorHAnsi" w:eastAsia="Times New Roman" w:hAnsiTheme="minorHAnsi" w:cs="Open Sans"/>
                <w:color w:val="548DD4"/>
                <w:sz w:val="20"/>
                <w:szCs w:val="20"/>
              </w:rPr>
            </w:pPr>
            <w:r>
              <w:rPr>
                <w:rFonts w:asciiTheme="minorHAnsi" w:hAnsiTheme="minorHAnsi"/>
                <w:b/>
                <w:color w:val="548DD4"/>
                <w:sz w:val="20"/>
              </w:rPr>
              <w:t>[2000 χαρακτήρες]</w:t>
            </w:r>
            <w:r>
              <w:rPr>
                <w:rFonts w:asciiTheme="minorHAnsi" w:hAnsiTheme="minorHAnsi"/>
                <w:color w:val="548DD4"/>
                <w:sz w:val="20"/>
              </w:rPr>
              <w:t xml:space="preserve"> </w:t>
            </w:r>
            <w:r>
              <w:rPr>
                <w:rFonts w:asciiTheme="minorHAnsi" w:hAnsiTheme="minorHAnsi"/>
                <w:i/>
                <w:color w:val="548DD4"/>
                <w:sz w:val="20"/>
              </w:rPr>
              <w:t>Παρέχετε πληροφορίες σχετικά με τους κύριους δείκτες και την τιμή στόχο για τη μέτρηση των αποτελεσμάτων του έργου. Περιγράψτε πώς θα μπορέσετε να αποδείξετε ότι η αλλαγή στην τοπική κατάσταση οφείλεται άμεσα στη νέα σας προσέγγιση και όχι σε εξωτερικούς παράγοντες.</w:t>
            </w:r>
          </w:p>
        </w:tc>
      </w:tr>
    </w:tbl>
    <w:p w:rsidR="00C61C03" w:rsidRDefault="00C61C03">
      <w:pPr>
        <w:spacing w:after="0"/>
        <w:rPr>
          <w:rFonts w:asciiTheme="minorHAnsi" w:hAnsiTheme="minorHAnsi"/>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AD3D4F" w:rsidRPr="00156D73" w:rsidTr="00827DD6">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rsidP="000A6E43">
            <w:pPr>
              <w:spacing w:after="60"/>
              <w:jc w:val="both"/>
              <w:rPr>
                <w:rFonts w:asciiTheme="minorHAnsi" w:hAnsiTheme="minorHAnsi" w:cs="Open Sans"/>
                <w:b/>
                <w:sz w:val="20"/>
                <w:szCs w:val="20"/>
              </w:rPr>
            </w:pPr>
            <w:r>
              <w:rPr>
                <w:rFonts w:asciiTheme="minorHAnsi" w:hAnsiTheme="minorHAnsi"/>
                <w:b/>
                <w:sz w:val="20"/>
              </w:rPr>
              <w:t>Γ.3.4 Μεθοδολογία παρακολούθησης και μέτρησης των υλοποιήσεων και των αποτελεσμάτων</w:t>
            </w:r>
          </w:p>
        </w:tc>
      </w:tr>
      <w:tr w:rsidR="00AD3D4F" w:rsidRPr="00156D73" w:rsidTr="00827DD6">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AD3D4F" w:rsidRPr="00815C13" w:rsidRDefault="006B28DA" w:rsidP="00AD3D4F">
            <w:pPr>
              <w:spacing w:after="60"/>
              <w:jc w:val="both"/>
              <w:rPr>
                <w:rFonts w:asciiTheme="minorHAnsi" w:hAnsiTheme="minorHAnsi"/>
                <w:sz w:val="20"/>
                <w:szCs w:val="20"/>
              </w:rPr>
            </w:pPr>
            <w:r>
              <w:rPr>
                <w:rFonts w:asciiTheme="minorHAnsi" w:hAnsiTheme="minorHAnsi"/>
                <w:b/>
                <w:color w:val="548DD4"/>
                <w:sz w:val="20"/>
              </w:rPr>
              <w:t>[1500 χαρακτήρες]</w:t>
            </w:r>
            <w:r>
              <w:rPr>
                <w:rFonts w:asciiTheme="minorHAnsi" w:hAnsiTheme="minorHAnsi"/>
                <w:color w:val="548DD4"/>
                <w:sz w:val="20"/>
              </w:rPr>
              <w:t xml:space="preserve"> </w:t>
            </w:r>
            <w:r>
              <w:rPr>
                <w:rFonts w:asciiTheme="minorHAnsi" w:hAnsiTheme="minorHAnsi"/>
                <w:i/>
                <w:color w:val="548DD4"/>
                <w:sz w:val="20"/>
              </w:rPr>
              <w:t>Περιγράψτε τη μεθοδολογία και τα εργαλεία που θα χρησιμοποιήσετε κατά τη συλλογή δεδομένων για την παρακολούθηση των αναμενόμενων υλοποιήσεων και αποτελεσμάτων. Εξηγείστε πότε θα αποκτήσετε τη δυνατότητα να μετρήσετε τα αποτελέσματα του έργου σας σε τοπικό επίπεδο.</w:t>
            </w:r>
          </w:p>
        </w:tc>
      </w:tr>
    </w:tbl>
    <w:p w:rsidR="00AD3D4F" w:rsidRPr="00815C13" w:rsidRDefault="00AD3D4F">
      <w:pPr>
        <w:spacing w:after="0"/>
        <w:rPr>
          <w:rFonts w:asciiTheme="minorHAnsi" w:hAnsiTheme="minorHAnsi"/>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B93C21" w:rsidRPr="00AD3D4F"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B93C21" w:rsidRPr="00815C13" w:rsidRDefault="00AD3D4F" w:rsidP="00A62AF1">
            <w:pPr>
              <w:spacing w:after="60"/>
              <w:jc w:val="both"/>
              <w:rPr>
                <w:rFonts w:asciiTheme="minorHAnsi" w:hAnsiTheme="minorHAnsi" w:cs="Open Sans"/>
                <w:b/>
                <w:sz w:val="20"/>
                <w:szCs w:val="20"/>
              </w:rPr>
            </w:pPr>
            <w:r>
              <w:rPr>
                <w:rFonts w:asciiTheme="minorHAnsi" w:hAnsiTheme="minorHAnsi"/>
                <w:b/>
                <w:sz w:val="20"/>
              </w:rPr>
              <w:t>Γ.3.5 Ομάδες στόχοι</w:t>
            </w:r>
          </w:p>
        </w:tc>
      </w:tr>
      <w:tr w:rsidR="00B93C21"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B93C21" w:rsidRPr="00815C13" w:rsidRDefault="006B28DA" w:rsidP="0057237B">
            <w:pPr>
              <w:spacing w:after="60"/>
              <w:jc w:val="both"/>
              <w:rPr>
                <w:rFonts w:asciiTheme="minorHAnsi" w:hAnsiTheme="minorHAnsi"/>
                <w:sz w:val="20"/>
                <w:szCs w:val="20"/>
              </w:rPr>
            </w:pPr>
            <w:r>
              <w:rPr>
                <w:rFonts w:asciiTheme="minorHAnsi" w:hAnsiTheme="minorHAnsi"/>
                <w:b/>
                <w:color w:val="548DD4"/>
                <w:sz w:val="20"/>
              </w:rPr>
              <w:t>[1500 χαρακτήρες]</w:t>
            </w:r>
            <w:r>
              <w:rPr>
                <w:rFonts w:asciiTheme="minorHAnsi" w:hAnsiTheme="minorHAnsi"/>
                <w:color w:val="548DD4"/>
                <w:sz w:val="20"/>
              </w:rPr>
              <w:t xml:space="preserve"> </w:t>
            </w:r>
            <w:r>
              <w:rPr>
                <w:rFonts w:asciiTheme="minorHAnsi" w:hAnsiTheme="minorHAnsi"/>
                <w:i/>
                <w:color w:val="548DD4"/>
                <w:sz w:val="20"/>
              </w:rPr>
              <w:t>Εξηγείστε ποιες είναι οι κύριες ομάδες στόχοι του προτεινόμενου έργου και πώς θα επωφεληθούν από τις αναμενόμενες υλοποιήσεις και τα αποτελέσματα</w:t>
            </w:r>
          </w:p>
        </w:tc>
      </w:tr>
    </w:tbl>
    <w:p w:rsidR="00AD3D4F" w:rsidRDefault="00AD3D4F" w:rsidP="00B17113">
      <w:pPr>
        <w:spacing w:after="0"/>
        <w:rPr>
          <w:rFonts w:asciiTheme="minorHAnsi" w:hAnsiTheme="minorHAnsi"/>
          <w:sz w:val="20"/>
          <w:szCs w:val="20"/>
        </w:rPr>
      </w:pPr>
    </w:p>
    <w:p w:rsidR="00AD3D4F" w:rsidRPr="00815C13" w:rsidRDefault="00AD3D4F" w:rsidP="00B17113">
      <w:pPr>
        <w:spacing w:after="0"/>
        <w:rPr>
          <w:rFonts w:asciiTheme="minorHAnsi" w:hAnsiTheme="minorHAnsi"/>
          <w:sz w:val="20"/>
          <w:szCs w:val="20"/>
        </w:rPr>
      </w:pPr>
    </w:p>
    <w:p w:rsidR="00310D1B" w:rsidRPr="00276B6C" w:rsidRDefault="00D876BB" w:rsidP="00375273">
      <w:pPr>
        <w:spacing w:after="60"/>
        <w:jc w:val="both"/>
        <w:rPr>
          <w:rFonts w:asciiTheme="minorHAnsi" w:eastAsia="Times New Roman" w:hAnsiTheme="minorHAnsi" w:cs="Open Sans"/>
          <w:bCs/>
          <w:sz w:val="24"/>
          <w:szCs w:val="24"/>
        </w:rPr>
      </w:pPr>
      <w:r>
        <w:rPr>
          <w:rFonts w:asciiTheme="minorHAnsi" w:hAnsiTheme="minorHAnsi"/>
          <w:b/>
          <w:color w:val="97A5D4"/>
          <w:sz w:val="24"/>
        </w:rPr>
        <w:t>Γ.4 Κλιμάκωση και δυνατότητα μεταφοράς έργου</w:t>
      </w:r>
    </w:p>
    <w:tbl>
      <w:tblPr>
        <w:tblW w:w="9214" w:type="dxa"/>
        <w:tblInd w:w="108" w:type="dxa"/>
        <w:tblLayout w:type="fixed"/>
        <w:tblCellMar>
          <w:top w:w="57" w:type="dxa"/>
        </w:tblCellMar>
        <w:tblLook w:val="0000" w:firstRow="0" w:lastRow="0" w:firstColumn="0" w:lastColumn="0" w:noHBand="0" w:noVBand="0"/>
      </w:tblPr>
      <w:tblGrid>
        <w:gridCol w:w="9214"/>
      </w:tblGrid>
      <w:tr w:rsidR="005B49D7"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B49D7" w:rsidRPr="00815C13" w:rsidRDefault="00D876BB" w:rsidP="00A62AF1">
            <w:pPr>
              <w:spacing w:after="60"/>
              <w:jc w:val="both"/>
              <w:rPr>
                <w:rFonts w:asciiTheme="minorHAnsi" w:hAnsiTheme="minorHAnsi"/>
                <w:sz w:val="20"/>
                <w:szCs w:val="20"/>
              </w:rPr>
            </w:pPr>
            <w:r>
              <w:rPr>
                <w:rFonts w:asciiTheme="minorHAnsi" w:hAnsiTheme="minorHAnsi"/>
                <w:b/>
                <w:sz w:val="20"/>
              </w:rPr>
              <w:t xml:space="preserve">Γ.4.1 Κλιμάκωση του έργου </w:t>
            </w:r>
          </w:p>
        </w:tc>
      </w:tr>
      <w:tr w:rsidR="005B49D7"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B49D7" w:rsidRPr="00A62AF1" w:rsidRDefault="006B28DA" w:rsidP="00251A86">
            <w:pPr>
              <w:spacing w:after="0"/>
              <w:jc w:val="both"/>
              <w:rPr>
                <w:rFonts w:asciiTheme="minorHAnsi" w:hAnsiTheme="minorHAnsi"/>
                <w:sz w:val="20"/>
                <w:szCs w:val="20"/>
              </w:rPr>
            </w:pPr>
            <w:r>
              <w:rPr>
                <w:rFonts w:asciiTheme="minorHAnsi" w:hAnsiTheme="minorHAnsi"/>
                <w:b/>
                <w:color w:val="548DD4"/>
                <w:sz w:val="20"/>
              </w:rPr>
              <w:t>[2000 χαρακτήρες]</w:t>
            </w:r>
            <w:r>
              <w:rPr>
                <w:rFonts w:asciiTheme="minorHAnsi" w:hAnsiTheme="minorHAnsi"/>
                <w:color w:val="548DD4"/>
                <w:sz w:val="20"/>
              </w:rPr>
              <w:t xml:space="preserve"> </w:t>
            </w:r>
            <w:r>
              <w:rPr>
                <w:rFonts w:asciiTheme="minorHAnsi" w:hAnsiTheme="minorHAnsi"/>
                <w:i/>
                <w:color w:val="548DD4"/>
                <w:sz w:val="20"/>
              </w:rPr>
              <w:t>Περιγράψτε πώς σχεδιάζετε την κλιμάκωση του έργου σε περίπτωση που επιλεγεί</w:t>
            </w:r>
          </w:p>
        </w:tc>
      </w:tr>
    </w:tbl>
    <w:p w:rsidR="00310D1B" w:rsidRPr="00815C13" w:rsidRDefault="00310D1B">
      <w:pPr>
        <w:spacing w:after="0"/>
        <w:jc w:val="both"/>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D876BB" w:rsidRPr="00156D7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D876BB" w:rsidRPr="00815C13" w:rsidRDefault="00D876BB" w:rsidP="00C918BD">
            <w:pPr>
              <w:spacing w:after="120"/>
              <w:jc w:val="both"/>
              <w:rPr>
                <w:rFonts w:asciiTheme="minorHAnsi" w:hAnsiTheme="minorHAnsi"/>
                <w:sz w:val="20"/>
                <w:szCs w:val="20"/>
              </w:rPr>
            </w:pPr>
            <w:r>
              <w:rPr>
                <w:rFonts w:asciiTheme="minorHAnsi" w:hAnsiTheme="minorHAnsi"/>
                <w:b/>
                <w:sz w:val="20"/>
              </w:rPr>
              <w:t xml:space="preserve">Γ.4.2 Δυνατότητα μεταφοράς του έργου </w:t>
            </w:r>
          </w:p>
        </w:tc>
      </w:tr>
      <w:tr w:rsidR="00D876BB" w:rsidRPr="00620943"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D876BB" w:rsidRPr="00815C13" w:rsidRDefault="006B28DA" w:rsidP="00AD3D4F">
            <w:pPr>
              <w:spacing w:after="60"/>
              <w:jc w:val="both"/>
              <w:rPr>
                <w:rFonts w:asciiTheme="minorHAnsi" w:hAnsiTheme="minorHAnsi"/>
                <w:sz w:val="20"/>
                <w:szCs w:val="20"/>
              </w:rPr>
            </w:pPr>
            <w:r>
              <w:rPr>
                <w:rFonts w:asciiTheme="minorHAnsi" w:hAnsiTheme="minorHAnsi"/>
                <w:b/>
                <w:color w:val="548DD4"/>
                <w:sz w:val="20"/>
              </w:rPr>
              <w:lastRenderedPageBreak/>
              <w:t>[2000 χαρακτήρες]</w:t>
            </w:r>
            <w:r>
              <w:rPr>
                <w:rFonts w:asciiTheme="minorHAnsi" w:hAnsiTheme="minorHAnsi"/>
                <w:color w:val="548DD4"/>
                <w:sz w:val="20"/>
              </w:rPr>
              <w:t xml:space="preserve"> </w:t>
            </w:r>
            <w:r>
              <w:rPr>
                <w:rFonts w:asciiTheme="minorHAnsi" w:hAnsiTheme="minorHAnsi"/>
                <w:i/>
                <w:color w:val="548DD4"/>
                <w:sz w:val="20"/>
              </w:rPr>
              <w:t>Εξηγείστε γιατί θεωρείτε ότι η πρόκληση που αντιμετωπίζεται και η προτεινόμενη λύση μπορούν να αφορούν άλλες αστικές αρχές σε ολόκληρη την Ευρώπη</w:t>
            </w:r>
            <w:r>
              <w:rPr>
                <w:rFonts w:asciiTheme="minorHAnsi" w:hAnsiTheme="minorHAnsi"/>
                <w:color w:val="548DD4"/>
                <w:sz w:val="20"/>
              </w:rPr>
              <w:t xml:space="preserve">. </w:t>
            </w:r>
            <w:r>
              <w:rPr>
                <w:rFonts w:asciiTheme="minorHAnsi" w:hAnsiTheme="minorHAnsi"/>
                <w:i/>
                <w:color w:val="548DD4"/>
                <w:sz w:val="20"/>
              </w:rPr>
              <w:t>Εξηγείστε γιατί θεωρείτε ότι το έργο μπορεί να μεταφερθεί και να αναπαραχθεί από άλλες Αστικές Αρχές. Περιγράψτε με ποιον τρόπο θεωρείτε ότι μπορεί να μεταφερθεί το έργο.</w:t>
            </w:r>
          </w:p>
        </w:tc>
      </w:tr>
    </w:tbl>
    <w:p w:rsidR="00B95489" w:rsidRDefault="00B95489">
      <w:pPr>
        <w:suppressAutoHyphens w:val="0"/>
        <w:spacing w:after="0" w:line="240" w:lineRule="auto"/>
        <w:rPr>
          <w:rFonts w:asciiTheme="minorHAnsi" w:eastAsia="Times New Roman" w:hAnsiTheme="minorHAnsi" w:cs="Open Sans"/>
          <w:bCs/>
          <w:sz w:val="20"/>
          <w:szCs w:val="20"/>
        </w:rPr>
      </w:pPr>
    </w:p>
    <w:p w:rsidR="00B95489" w:rsidRDefault="00B95489">
      <w:pPr>
        <w:suppressAutoHyphens w:val="0"/>
        <w:spacing w:after="0" w:line="240" w:lineRule="auto"/>
        <w:rPr>
          <w:rFonts w:asciiTheme="minorHAnsi" w:eastAsia="Times New Roman" w:hAnsiTheme="minorHAnsi" w:cs="Open Sans"/>
          <w:bCs/>
          <w:sz w:val="20"/>
          <w:szCs w:val="20"/>
        </w:rPr>
      </w:pPr>
      <w:r>
        <w:br w:type="page"/>
      </w:r>
    </w:p>
    <w:p w:rsidR="00D910ED" w:rsidRDefault="00D910ED">
      <w:pPr>
        <w:suppressAutoHyphens w:val="0"/>
        <w:spacing w:after="0" w:line="240" w:lineRule="auto"/>
        <w:rPr>
          <w:rFonts w:asciiTheme="minorHAnsi" w:eastAsia="Times New Roman" w:hAnsiTheme="minorHAnsi" w:cs="Open Sans"/>
          <w:bCs/>
          <w:sz w:val="20"/>
          <w:szCs w:val="20"/>
        </w:rPr>
      </w:pPr>
    </w:p>
    <w:p w:rsidR="00496374" w:rsidRDefault="00812DE6" w:rsidP="00B17113">
      <w:pPr>
        <w:spacing w:after="0"/>
        <w:jc w:val="both"/>
        <w:rPr>
          <w:rFonts w:asciiTheme="minorHAnsi" w:eastAsia="Times New Roman" w:hAnsiTheme="minorHAnsi" w:cs="Open Sans"/>
          <w:b/>
          <w:bCs/>
          <w:color w:val="97A5D4"/>
          <w:sz w:val="24"/>
          <w:szCs w:val="24"/>
        </w:rPr>
      </w:pPr>
      <w:r>
        <w:rPr>
          <w:rFonts w:asciiTheme="minorHAnsi" w:hAnsiTheme="minorHAnsi"/>
          <w:b/>
          <w:color w:val="97A5D4"/>
          <w:sz w:val="24"/>
        </w:rPr>
        <w:t>Δ. Σχέδιο Εργασίας</w:t>
      </w:r>
    </w:p>
    <w:tbl>
      <w:tblPr>
        <w:tblW w:w="9214" w:type="dxa"/>
        <w:tblInd w:w="108" w:type="dxa"/>
        <w:tblLayout w:type="fixed"/>
        <w:tblCellMar>
          <w:top w:w="57" w:type="dxa"/>
        </w:tblCellMar>
        <w:tblLook w:val="0000" w:firstRow="0" w:lastRow="0" w:firstColumn="0" w:lastColumn="0" w:noHBand="0" w:noVBand="0"/>
      </w:tblPr>
      <w:tblGrid>
        <w:gridCol w:w="879"/>
        <w:gridCol w:w="2370"/>
        <w:gridCol w:w="1277"/>
        <w:gridCol w:w="1490"/>
        <w:gridCol w:w="1492"/>
        <w:gridCol w:w="1706"/>
      </w:tblGrid>
      <w:tr w:rsidR="007914C0" w:rsidRPr="00815C13" w:rsidTr="003416AF">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496374">
            <w:pPr>
              <w:spacing w:after="0"/>
              <w:rPr>
                <w:rFonts w:asciiTheme="minorHAnsi" w:hAnsiTheme="minorHAnsi"/>
                <w:b/>
                <w:sz w:val="20"/>
                <w:szCs w:val="20"/>
              </w:rPr>
            </w:pPr>
            <w:r>
              <w:rPr>
                <w:rFonts w:asciiTheme="minorHAnsi" w:hAnsiTheme="minorHAnsi"/>
                <w:b/>
                <w:sz w:val="20"/>
              </w:rPr>
              <w:t>Αριθ. ΔΕ</w:t>
            </w:r>
          </w:p>
        </w:tc>
        <w:tc>
          <w:tcPr>
            <w:tcW w:w="3647"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b/>
                <w:sz w:val="20"/>
                <w:szCs w:val="20"/>
              </w:rPr>
            </w:pPr>
            <w:r>
              <w:rPr>
                <w:rFonts w:asciiTheme="minorHAnsi" w:hAnsiTheme="minorHAnsi"/>
                <w:b/>
                <w:sz w:val="20"/>
              </w:rPr>
              <w:t>Τίτλος ΔΕ</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b/>
                <w:sz w:val="20"/>
                <w:szCs w:val="20"/>
              </w:rPr>
            </w:pPr>
            <w:r>
              <w:rPr>
                <w:rFonts w:asciiTheme="minorHAnsi" w:hAnsiTheme="minorHAnsi"/>
                <w:b/>
                <w:sz w:val="20"/>
              </w:rPr>
              <w:t>Μήνας έναρξης ΔΕ</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b/>
                <w:sz w:val="20"/>
                <w:szCs w:val="20"/>
              </w:rPr>
            </w:pPr>
            <w:r>
              <w:rPr>
                <w:rFonts w:asciiTheme="minorHAnsi" w:hAnsiTheme="minorHAnsi"/>
                <w:b/>
                <w:sz w:val="20"/>
              </w:rPr>
              <w:t>Μήνας λήξης ΔΕ</w:t>
            </w:r>
          </w:p>
        </w:tc>
        <w:tc>
          <w:tcPr>
            <w:tcW w:w="1706" w:type="dxa"/>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Προϋπολογισμός ΔΕ</w:t>
            </w:r>
          </w:p>
        </w:tc>
      </w:tr>
      <w:tr w:rsidR="007914C0" w:rsidRPr="00815C13" w:rsidTr="003416AF">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8660C" w:rsidP="007B372C">
            <w:pPr>
              <w:spacing w:after="60"/>
              <w:jc w:val="center"/>
              <w:rPr>
                <w:rFonts w:asciiTheme="minorHAnsi" w:hAnsiTheme="minorHAnsi" w:cs="Open Sans"/>
                <w:b/>
                <w:bCs/>
                <w:sz w:val="20"/>
                <w:szCs w:val="20"/>
              </w:rPr>
            </w:pPr>
            <w:r>
              <w:rPr>
                <w:rFonts w:asciiTheme="minorHAnsi" w:hAnsiTheme="minorHAnsi"/>
                <w:b/>
                <w:sz w:val="20"/>
              </w:rPr>
              <w:t>1</w:t>
            </w:r>
          </w:p>
        </w:tc>
        <w:tc>
          <w:tcPr>
            <w:tcW w:w="36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Default="007914C0" w:rsidP="007B372C">
            <w:pPr>
              <w:spacing w:after="60"/>
              <w:rPr>
                <w:rFonts w:asciiTheme="minorHAnsi" w:hAnsiTheme="minorHAnsi" w:cs="Open Sans"/>
                <w:b/>
                <w:bCs/>
                <w:sz w:val="20"/>
                <w:szCs w:val="20"/>
              </w:rPr>
            </w:pPr>
            <w:r>
              <w:rPr>
                <w:rFonts w:asciiTheme="minorHAnsi" w:hAnsiTheme="minorHAnsi"/>
                <w:b/>
                <w:sz w:val="20"/>
              </w:rPr>
              <w:t xml:space="preserve">Προετοιμασία έργου </w:t>
            </w:r>
          </w:p>
          <w:p w:rsidR="005C218F" w:rsidRPr="00815C13" w:rsidRDefault="005C218F" w:rsidP="007B372C">
            <w:pPr>
              <w:spacing w:after="60"/>
              <w:rPr>
                <w:rFonts w:asciiTheme="minorHAnsi" w:hAnsiTheme="minorHAnsi" w:cs="Open Sans"/>
                <w:bCs/>
                <w:i/>
                <w:sz w:val="20"/>
                <w:szCs w:val="20"/>
              </w:rPr>
            </w:pPr>
            <w:r>
              <w:rPr>
                <w:rFonts w:asciiTheme="minorHAnsi" w:hAnsiTheme="minorHAnsi"/>
                <w:i/>
                <w:color w:val="548DD4"/>
                <w:sz w:val="20"/>
              </w:rPr>
              <w:t>ΔΕ μόνο για ανάγνωση, δεν επιτρέπονται τροποποιήσεις – προσυμπληρωμένη ημερομηνία έναρξης και λήξης και κατ’ αποκοπήν ποσό</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ΜΜ.ΕΕΕΕ</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ΜΜ.ΕΕΕΕ</w:t>
            </w:r>
          </w:p>
        </w:tc>
        <w:tc>
          <w:tcPr>
            <w:tcW w:w="1706"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6A6CA2" w:rsidP="007B372C">
            <w:pPr>
              <w:spacing w:after="60"/>
              <w:rPr>
                <w:rFonts w:asciiTheme="minorHAnsi" w:hAnsiTheme="minorHAnsi"/>
                <w:sz w:val="20"/>
                <w:szCs w:val="20"/>
              </w:rPr>
            </w:pPr>
            <w:r>
              <w:rPr>
                <w:rFonts w:asciiTheme="minorHAnsi" w:hAnsiTheme="minorHAnsi"/>
                <w:i/>
                <w:sz w:val="20"/>
              </w:rPr>
              <w:t>20.000 ευρώ</w:t>
            </w:r>
          </w:p>
        </w:tc>
      </w:tr>
      <w:tr w:rsidR="007914C0" w:rsidRPr="00815C13"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Συμμετοχή εταίρων</w:t>
            </w:r>
          </w:p>
        </w:tc>
      </w:tr>
      <w:tr w:rsidR="007914C0" w:rsidRPr="00815C13" w:rsidTr="003416AF">
        <w:tc>
          <w:tcPr>
            <w:tcW w:w="3249"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A3254F" w:rsidP="007B372C">
            <w:pPr>
              <w:spacing w:after="60"/>
              <w:rPr>
                <w:rFonts w:asciiTheme="minorHAnsi" w:hAnsiTheme="minorHAnsi"/>
                <w:i/>
                <w:sz w:val="20"/>
                <w:szCs w:val="20"/>
              </w:rPr>
            </w:pPr>
            <w:r>
              <w:rPr>
                <w:rFonts w:asciiTheme="minorHAnsi" w:hAnsiTheme="minorHAnsi"/>
                <w:sz w:val="20"/>
              </w:rPr>
              <w:t>Αρμόδιος εταίρος ΔΕ</w:t>
            </w:r>
          </w:p>
        </w:tc>
        <w:tc>
          <w:tcPr>
            <w:tcW w:w="5965" w:type="dxa"/>
            <w:gridSpan w:val="4"/>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68269D" w:rsidP="007B372C">
            <w:pPr>
              <w:spacing w:after="60"/>
              <w:rPr>
                <w:rFonts w:asciiTheme="minorHAnsi" w:hAnsiTheme="minorHAnsi"/>
                <w:sz w:val="20"/>
                <w:szCs w:val="20"/>
              </w:rPr>
            </w:pPr>
            <w:r>
              <w:rPr>
                <w:rFonts w:asciiTheme="minorHAnsi" w:hAnsiTheme="minorHAnsi"/>
                <w:i/>
                <w:sz w:val="20"/>
              </w:rPr>
              <w:t>Κύρια Αστική Αρχή</w:t>
            </w:r>
          </w:p>
        </w:tc>
      </w:tr>
      <w:tr w:rsidR="007914C0" w:rsidRPr="00815C13"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 xml:space="preserve">Περίληψη </w:t>
            </w:r>
          </w:p>
        </w:tc>
      </w:tr>
      <w:tr w:rsidR="007914C0" w:rsidRPr="00156D73"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FFFFFF"/>
          </w:tcPr>
          <w:p w:rsidR="000A63D4" w:rsidRPr="00815C13" w:rsidRDefault="00635EF5" w:rsidP="007B1A7A">
            <w:pPr>
              <w:spacing w:after="60"/>
              <w:rPr>
                <w:rFonts w:asciiTheme="minorHAnsi" w:hAnsiTheme="minorHAnsi"/>
              </w:rPr>
            </w:pPr>
            <w:r>
              <w:rPr>
                <w:rFonts w:asciiTheme="minorHAnsi" w:hAnsiTheme="minorHAnsi"/>
                <w:i/>
                <w:color w:val="548DD4"/>
                <w:sz w:val="20"/>
              </w:rPr>
              <w:t>Προετοιμασία και υποβολή του εντύπου αίτησης</w:t>
            </w:r>
          </w:p>
        </w:tc>
      </w:tr>
    </w:tbl>
    <w:p w:rsidR="00381C4A" w:rsidRPr="00815C13" w:rsidRDefault="00381C4A" w:rsidP="00B17113">
      <w:pPr>
        <w:spacing w:after="0"/>
        <w:jc w:val="center"/>
        <w:rPr>
          <w:rFonts w:asciiTheme="minorHAnsi" w:hAnsiTheme="minorHAnsi" w:cs="Open Sans"/>
          <w:bCs/>
          <w:sz w:val="20"/>
          <w:szCs w:val="20"/>
        </w:rPr>
      </w:pPr>
    </w:p>
    <w:tbl>
      <w:tblPr>
        <w:tblW w:w="9271" w:type="dxa"/>
        <w:tblInd w:w="51" w:type="dxa"/>
        <w:tblCellMar>
          <w:top w:w="57" w:type="dxa"/>
        </w:tblCellMar>
        <w:tblLook w:val="0000" w:firstRow="0" w:lastRow="0" w:firstColumn="0" w:lastColumn="0" w:noHBand="0" w:noVBand="0"/>
      </w:tblPr>
      <w:tblGrid>
        <w:gridCol w:w="1475"/>
        <w:gridCol w:w="1484"/>
        <w:gridCol w:w="1043"/>
        <w:gridCol w:w="1517"/>
        <w:gridCol w:w="1249"/>
        <w:gridCol w:w="118"/>
        <w:gridCol w:w="150"/>
        <w:gridCol w:w="950"/>
        <w:gridCol w:w="123"/>
        <w:gridCol w:w="1162"/>
      </w:tblGrid>
      <w:tr w:rsidR="007A5D85" w:rsidRPr="00815C13" w:rsidTr="008A5F7C">
        <w:tc>
          <w:tcPr>
            <w:tcW w:w="882"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pageBreakBefore/>
              <w:spacing w:after="60"/>
              <w:rPr>
                <w:rFonts w:asciiTheme="minorHAnsi" w:hAnsiTheme="minorHAnsi" w:cs="Open Sans"/>
                <w:b/>
                <w:bCs/>
                <w:sz w:val="20"/>
                <w:szCs w:val="20"/>
              </w:rPr>
            </w:pPr>
            <w:r>
              <w:rPr>
                <w:rFonts w:asciiTheme="minorHAnsi" w:hAnsiTheme="minorHAnsi"/>
                <w:b/>
                <w:sz w:val="20"/>
              </w:rPr>
              <w:lastRenderedPageBreak/>
              <w:t>Αριθ. ΔΕ</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Τίτλος ΔΕ</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Μήνας έναρξης ΔΕ</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Μήνας λήξης ΔΕ</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Προϋπολογισμός ΔΕ</w:t>
            </w:r>
          </w:p>
        </w:tc>
      </w:tr>
      <w:tr w:rsidR="007A5D85" w:rsidRPr="00815C13" w:rsidTr="008A5F7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8660C" w:rsidP="0068269D">
            <w:pPr>
              <w:spacing w:after="60"/>
              <w:jc w:val="center"/>
              <w:rPr>
                <w:rFonts w:asciiTheme="minorHAnsi" w:hAnsiTheme="minorHAnsi" w:cs="Open Sans"/>
                <w:b/>
                <w:bCs/>
                <w:sz w:val="20"/>
                <w:szCs w:val="20"/>
              </w:rPr>
            </w:pPr>
            <w:r>
              <w:rPr>
                <w:rFonts w:asciiTheme="minorHAnsi" w:hAnsiTheme="minorHAnsi"/>
                <w:b/>
                <w:sz w:val="20"/>
              </w:rPr>
              <w:t>2</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rPr>
                <w:rFonts w:asciiTheme="minorHAnsi" w:hAnsiTheme="minorHAnsi"/>
                <w:i/>
                <w:sz w:val="20"/>
                <w:szCs w:val="20"/>
              </w:rPr>
            </w:pPr>
            <w:r>
              <w:rPr>
                <w:rFonts w:asciiTheme="minorHAnsi" w:hAnsiTheme="minorHAnsi"/>
                <w:b/>
                <w:sz w:val="20"/>
              </w:rPr>
              <w:t>Διαχείριση έργου</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Αυτόματα από τις δραστηριότητες</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Αυτόματα από τις δραστηριότητες</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60"/>
              <w:rPr>
                <w:rFonts w:asciiTheme="minorHAnsi" w:hAnsiTheme="minorHAnsi"/>
                <w:sz w:val="20"/>
                <w:szCs w:val="20"/>
              </w:rPr>
            </w:pPr>
            <w:r>
              <w:rPr>
                <w:rFonts w:asciiTheme="minorHAnsi" w:hAnsiTheme="minorHAnsi"/>
                <w:i/>
                <w:sz w:val="20"/>
              </w:rPr>
              <w:t>Αυτόματα</w:t>
            </w:r>
          </w:p>
        </w:tc>
      </w:tr>
      <w:tr w:rsidR="007A5D85" w:rsidRPr="00815C1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Συμμετοχή εταίρων</w:t>
            </w:r>
          </w:p>
        </w:tc>
      </w:tr>
      <w:tr w:rsidR="007A5D85" w:rsidRPr="00815C13"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cs="Open Sans"/>
                <w:bCs/>
                <w:sz w:val="20"/>
                <w:szCs w:val="20"/>
              </w:rPr>
            </w:pPr>
            <w:r>
              <w:rPr>
                <w:rFonts w:asciiTheme="minorHAnsi" w:hAnsiTheme="minorHAnsi"/>
                <w:sz w:val="20"/>
              </w:rPr>
              <w:t>Αρμόδιος εταίρος ΔΕ</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cs="Open Sans"/>
                <w:bCs/>
                <w:sz w:val="20"/>
                <w:szCs w:val="20"/>
              </w:rPr>
            </w:pPr>
          </w:p>
        </w:tc>
      </w:tr>
      <w:tr w:rsidR="007A5D85" w:rsidRPr="00815C13"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A3254F" w:rsidP="0068269D">
            <w:pPr>
              <w:spacing w:after="60"/>
              <w:rPr>
                <w:rFonts w:asciiTheme="minorHAnsi" w:hAnsiTheme="minorHAnsi"/>
                <w:i/>
                <w:sz w:val="20"/>
                <w:szCs w:val="20"/>
              </w:rPr>
            </w:pPr>
            <w:r>
              <w:rPr>
                <w:rFonts w:asciiTheme="minorHAnsi" w:hAnsiTheme="minorHAnsi"/>
                <w:sz w:val="20"/>
              </w:rPr>
              <w:t>Άλλοι συμμετέχοντες εταίροι</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cs="Open Sans"/>
                <w:bCs/>
                <w:i/>
                <w:sz w:val="20"/>
                <w:szCs w:val="20"/>
              </w:rPr>
            </w:pPr>
          </w:p>
        </w:tc>
      </w:tr>
      <w:tr w:rsidR="007A5D85" w:rsidRPr="00815C1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1371B9">
            <w:pPr>
              <w:spacing w:after="60"/>
              <w:rPr>
                <w:rFonts w:asciiTheme="minorHAnsi" w:hAnsiTheme="minorHAnsi"/>
                <w:sz w:val="20"/>
                <w:szCs w:val="20"/>
              </w:rPr>
            </w:pPr>
            <w:r>
              <w:rPr>
                <w:rFonts w:asciiTheme="minorHAnsi" w:hAnsiTheme="minorHAnsi"/>
                <w:b/>
                <w:sz w:val="20"/>
              </w:rPr>
              <w:t>Περίληψη</w:t>
            </w:r>
            <w:r>
              <w:rPr>
                <w:rFonts w:asciiTheme="minorHAnsi" w:hAnsiTheme="minorHAnsi"/>
                <w:b/>
                <w:color w:val="548DD4"/>
                <w:sz w:val="20"/>
              </w:rPr>
              <w:t xml:space="preserve"> </w:t>
            </w:r>
          </w:p>
        </w:tc>
      </w:tr>
      <w:tr w:rsidR="007A5D85" w:rsidRPr="00156D7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auto"/>
          </w:tcPr>
          <w:p w:rsidR="0068269D" w:rsidRPr="00815C13" w:rsidRDefault="001371B9" w:rsidP="0068269D">
            <w:pPr>
              <w:spacing w:after="60"/>
              <w:rPr>
                <w:rFonts w:asciiTheme="minorHAnsi" w:eastAsia="Times New Roman" w:hAnsiTheme="minorHAnsi" w:cs="Open Sans"/>
                <w:i/>
                <w:color w:val="548DD4"/>
                <w:sz w:val="20"/>
                <w:szCs w:val="20"/>
              </w:rPr>
            </w:pPr>
            <w:r>
              <w:rPr>
                <w:rFonts w:asciiTheme="minorHAnsi" w:hAnsiTheme="minorHAnsi"/>
                <w:b/>
                <w:color w:val="548DD4"/>
                <w:sz w:val="20"/>
              </w:rPr>
              <w:t xml:space="preserve">[1500 χαρακτήρες] </w:t>
            </w:r>
            <w:r>
              <w:rPr>
                <w:rFonts w:asciiTheme="minorHAnsi" w:hAnsiTheme="minorHAnsi"/>
                <w:i/>
                <w:color w:val="548DD4"/>
                <w:sz w:val="20"/>
              </w:rPr>
              <w:t>Περιγράψτε πώς θα διεξαχθεί η διαχείριση του έργου σε στρατηγικό και επιχειρησιακό επίπεδο, ιδίως:</w:t>
            </w:r>
          </w:p>
          <w:p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δομή, αρμοδιότητες και διαδικασίες για την καθημερινή διαχείριση και τον συντονισμό (συμπεριλαμβανομένης τυχόν πρόβλεψης για ανάθεση της διαχείρισης σε εξωτερικούς συνεργάτες)</w:t>
            </w:r>
          </w:p>
          <w:p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επικοινωνία εντός της σύμπραξης (διευθύνουσα ομάδα)</w:t>
            </w:r>
          </w:p>
          <w:p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διαδικασίες υποβολής εκθέσεων και αξιολόγησης</w:t>
            </w:r>
          </w:p>
          <w:p w:rsidR="0068269D"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διαχείριση κινδύνου και ποιότητας</w:t>
            </w:r>
          </w:p>
          <w:p w:rsidR="007B1A7A" w:rsidRPr="007B1A7A"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Κεφαλαιοποίηση</w:t>
            </w:r>
          </w:p>
          <w:p w:rsidR="00C81E44" w:rsidRDefault="00C81E44" w:rsidP="006A6CA2">
            <w:pPr>
              <w:pStyle w:val="CommentText1"/>
              <w:spacing w:after="0"/>
              <w:jc w:val="both"/>
              <w:rPr>
                <w:rFonts w:asciiTheme="minorHAnsi" w:eastAsia="Times New Roman" w:hAnsiTheme="minorHAnsi" w:cs="Open Sans"/>
                <w:i/>
                <w:color w:val="548DD4"/>
              </w:rPr>
            </w:pPr>
            <w:r>
              <w:rPr>
                <w:rFonts w:asciiTheme="minorHAnsi" w:hAnsiTheme="minorHAnsi"/>
                <w:i/>
                <w:color w:val="548DD4"/>
              </w:rPr>
              <w:t xml:space="preserve">Να σημειωθεί ότι μία δραστηριότητα πρέπει να είναι αποκλειστικά αφιερωμένη στις δραστηριότητες κεφαλαιοποίησης (κατάκτηση γνώσεων και άντληση διδαγμάτων σε διαρκή βάση). Στις εν λόγω δραστηριότητες περιλαμβάνεται η συμμετοχή εμπειρογνωμόνων της UIA κατά τη διάρκεια υλοποίησης του έργου.  </w:t>
            </w:r>
          </w:p>
          <w:p w:rsidR="00C81E44" w:rsidRPr="00C81E44" w:rsidRDefault="00A7610C" w:rsidP="006A6CA2">
            <w:pPr>
              <w:pStyle w:val="CommentText1"/>
              <w:spacing w:after="0"/>
              <w:jc w:val="both"/>
              <w:rPr>
                <w:rFonts w:asciiTheme="minorHAnsi" w:eastAsia="Times New Roman" w:hAnsiTheme="minorHAnsi" w:cs="Open Sans"/>
                <w:i/>
                <w:color w:val="548DD4"/>
              </w:rPr>
            </w:pPr>
            <w:r>
              <w:rPr>
                <w:rFonts w:asciiTheme="minorHAnsi" w:hAnsiTheme="minorHAnsi"/>
                <w:i/>
                <w:color w:val="548DD4"/>
              </w:rPr>
              <w:t>Σε κάθε έργο θα διατεθεί συμμετοχή εμπειρογνωμόνων διάρκειας έως 30 ημερών σύμφωνα με ανάλυση των αναγκών</w:t>
            </w:r>
            <w:r w:rsidRPr="0012629B">
              <w:rPr>
                <w:rFonts w:asciiTheme="minorHAnsi" w:hAnsiTheme="minorHAnsi"/>
                <w:i/>
                <w:color w:val="548DD4"/>
              </w:rPr>
              <w:t>. Οι δαπάνες εμπειρογνωμοσύνης (συμπεριλαμβανομένων των ταξιδιών και της διαμονής) θα καλυφθούν απευθείας από την πρωτοβουλία UIA.</w:t>
            </w:r>
            <w:r>
              <w:rPr>
                <w:rFonts w:asciiTheme="minorHAnsi" w:hAnsiTheme="minorHAnsi"/>
                <w:i/>
                <w:color w:val="548DD4"/>
              </w:rPr>
              <w:t xml:space="preserve"> Οι αιτούντες πρέπει να παρουσιάσουν τις κύριες ανάγκες για εμπειρογνωμοσύνη που θα παράσχουν οι Εμπειρογνώμονες της UIA. Αυτές θα αποτελέσουν τη βάση συζήτησης με τη Μόνιμη Γραμματεία μετά την έγκριση του έργου.</w:t>
            </w:r>
          </w:p>
        </w:tc>
      </w:tr>
      <w:tr w:rsidR="007A5D85" w:rsidRPr="00815C1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Δραστηριότητες και παραδοτέα</w:t>
            </w:r>
          </w:p>
        </w:tc>
      </w:tr>
      <w:tr w:rsidR="007A5D85" w:rsidRPr="00144F5B" w:rsidTr="008A5F7C">
        <w:tc>
          <w:tcPr>
            <w:tcW w:w="882"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sz w:val="20"/>
              </w:rPr>
              <w:t>Δραστηριότητα 1.1</w:t>
            </w:r>
          </w:p>
        </w:tc>
        <w:tc>
          <w:tcPr>
            <w:tcW w:w="5979" w:type="dxa"/>
            <w:gridSpan w:val="5"/>
            <w:tcBorders>
              <w:top w:val="single" w:sz="4" w:space="0" w:color="000000"/>
              <w:left w:val="single" w:sz="4" w:space="0" w:color="000000"/>
              <w:bottom w:val="single" w:sz="4" w:space="0" w:color="000000"/>
              <w:right w:val="single" w:sz="4" w:space="0" w:color="000000"/>
            </w:tcBorders>
            <w:shd w:val="clear" w:color="auto" w:fill="FFFFFF"/>
          </w:tcPr>
          <w:p w:rsidR="00AB4799" w:rsidRDefault="00AB4799" w:rsidP="0068269D">
            <w:pPr>
              <w:spacing w:after="0"/>
              <w:rPr>
                <w:rFonts w:asciiTheme="minorHAnsi" w:hAnsiTheme="minorHAnsi" w:cs="Open Sans"/>
                <w:bCs/>
                <w:sz w:val="20"/>
                <w:szCs w:val="20"/>
              </w:rPr>
            </w:pPr>
            <w:r>
              <w:rPr>
                <w:rFonts w:asciiTheme="minorHAnsi" w:hAnsiTheme="minorHAnsi"/>
                <w:sz w:val="20"/>
              </w:rPr>
              <w:t>Τίτλος δραστηριότητας:</w:t>
            </w:r>
          </w:p>
          <w:p w:rsidR="006642CF" w:rsidRPr="006642CF" w:rsidRDefault="00EC2260" w:rsidP="006642C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Ως δραστηριότητα νοείται μια συγκεκριμένη εργασία για την εκτέλεση της οποίας χρησιμοποιούνται πόροι. Αποτελεί συνιστώσα μιας δέσμης εργασιών. </w:t>
            </w:r>
          </w:p>
          <w:p w:rsidR="0068269D" w:rsidRPr="007B1A7A" w:rsidRDefault="001371B9" w:rsidP="006642C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Απαριθμείστε τα διάφορα είδη δραστηριοτήτων της δέσμης εργασιών. Σημειώνεται ότι μπορούν να καταγραφούν μέχρι 5 δραστηριότητες ανά δέσμη εργασιών. Στις συνήθεις δραστηριότητες της συγκεκριμένης δέσμης εργασιών περιλαμβάνονται για παράδειγμα:</w:t>
            </w:r>
          </w:p>
          <w:p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Η εσωτερική επικοινωνία εντός της σύμπραξης</w:t>
            </w:r>
          </w:p>
          <w:p w:rsidR="0068269D" w:rsidRPr="007B1A7A" w:rsidRDefault="001371B9"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Ο έλεγχος του έργου (γνωμοδότηση ελέγχου)</w:t>
            </w:r>
          </w:p>
          <w:p w:rsidR="007A5D85" w:rsidRPr="006A6CA2" w:rsidRDefault="0068269D" w:rsidP="006A6CA2">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Ο συντονισμός της σύμπραξης</w:t>
            </w:r>
          </w:p>
        </w:tc>
        <w:tc>
          <w:tcPr>
            <w:tcW w:w="1292" w:type="dxa"/>
            <w:gridSpan w:val="3"/>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rPr>
            </w:pPr>
            <w:r>
              <w:rPr>
                <w:rFonts w:asciiTheme="minorHAnsi" w:hAnsiTheme="minorHAnsi"/>
                <w:sz w:val="20"/>
              </w:rPr>
              <w:t>Μήνας έναρξης</w:t>
            </w:r>
          </w:p>
          <w:p w:rsidR="007A5D85" w:rsidRPr="00815C13" w:rsidRDefault="007A5D85" w:rsidP="0068269D">
            <w:pPr>
              <w:spacing w:after="0"/>
              <w:rPr>
                <w:rFonts w:asciiTheme="minorHAnsi" w:hAnsiTheme="minorHAnsi"/>
                <w:sz w:val="20"/>
                <w:szCs w:val="20"/>
              </w:rPr>
            </w:pPr>
            <w:r>
              <w:rPr>
                <w:rFonts w:asciiTheme="minorHAnsi" w:hAnsiTheme="minorHAnsi"/>
                <w:i/>
                <w:sz w:val="20"/>
              </w:rPr>
              <w:t>(ΜΜ.ΕΕΕΕ)</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rPr>
            </w:pPr>
            <w:r>
              <w:rPr>
                <w:rFonts w:asciiTheme="minorHAnsi" w:hAnsiTheme="minorHAnsi"/>
                <w:sz w:val="20"/>
              </w:rPr>
              <w:t>Μήνας λήξης</w:t>
            </w:r>
          </w:p>
          <w:p w:rsidR="007A5D85" w:rsidRPr="00815C13" w:rsidRDefault="007A5D85" w:rsidP="0068269D">
            <w:pPr>
              <w:spacing w:after="0"/>
              <w:rPr>
                <w:rFonts w:asciiTheme="minorHAnsi" w:hAnsiTheme="minorHAnsi"/>
                <w:sz w:val="20"/>
                <w:szCs w:val="20"/>
              </w:rPr>
            </w:pPr>
            <w:r>
              <w:rPr>
                <w:rFonts w:asciiTheme="minorHAnsi" w:hAnsiTheme="minorHAnsi"/>
                <w:i/>
                <w:sz w:val="20"/>
              </w:rPr>
              <w:t>(ΜΜ.ΕΕΕΕ)</w:t>
            </w:r>
          </w:p>
        </w:tc>
      </w:tr>
      <w:tr w:rsidR="007A5D85" w:rsidRPr="00144F5B" w:rsidTr="007424C0">
        <w:tc>
          <w:tcPr>
            <w:tcW w:w="882"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rPr>
                <w:rFonts w:asciiTheme="minorHAnsi" w:hAnsiTheme="minorHAnsi"/>
                <w:sz w:val="20"/>
                <w:szCs w:val="20"/>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rsidR="007A5D85" w:rsidRPr="00A7610C" w:rsidRDefault="007A5D85" w:rsidP="00E16884">
            <w:pPr>
              <w:pStyle w:val="CommentText1"/>
              <w:spacing w:after="0"/>
              <w:rPr>
                <w:rFonts w:asciiTheme="minorHAnsi" w:hAnsiTheme="minorHAnsi"/>
                <w:color w:val="548DD4"/>
              </w:rPr>
            </w:pPr>
            <w:r>
              <w:rPr>
                <w:rFonts w:asciiTheme="minorHAnsi" w:hAnsiTheme="minorHAnsi"/>
              </w:rPr>
              <w:t xml:space="preserve">Περιγραφή δραστηριότητας </w:t>
            </w:r>
            <w:r>
              <w:rPr>
                <w:rFonts w:asciiTheme="minorHAnsi" w:hAnsiTheme="minorHAnsi"/>
                <w:b/>
                <w:color w:val="548DD4"/>
              </w:rPr>
              <w:t>[500 χαρακτήρες]</w:t>
            </w:r>
          </w:p>
        </w:tc>
      </w:tr>
      <w:tr w:rsidR="007A5D85" w:rsidRPr="006642CF" w:rsidTr="008A5F7C">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i/>
                <w:sz w:val="20"/>
              </w:rPr>
              <w:t>Π 1.1.1</w:t>
            </w:r>
          </w:p>
        </w:tc>
        <w:tc>
          <w:tcPr>
            <w:tcW w:w="5979" w:type="dxa"/>
            <w:gridSpan w:val="5"/>
            <w:tcBorders>
              <w:top w:val="single" w:sz="4" w:space="0" w:color="000000"/>
              <w:left w:val="single" w:sz="4" w:space="0" w:color="000000"/>
              <w:bottom w:val="single" w:sz="8" w:space="0" w:color="000000"/>
              <w:right w:val="single" w:sz="4" w:space="0" w:color="000000"/>
            </w:tcBorders>
            <w:shd w:val="clear" w:color="auto" w:fill="auto"/>
          </w:tcPr>
          <w:p w:rsidR="006642CF" w:rsidRPr="00815C13" w:rsidRDefault="006642CF" w:rsidP="006642CF">
            <w:pPr>
              <w:spacing w:after="0"/>
              <w:rPr>
                <w:rFonts w:asciiTheme="minorHAnsi" w:hAnsiTheme="minorHAnsi" w:cs="Open Sans"/>
                <w:bCs/>
                <w:sz w:val="20"/>
                <w:szCs w:val="20"/>
              </w:rPr>
            </w:pPr>
            <w:r>
              <w:rPr>
                <w:rFonts w:asciiTheme="minorHAnsi" w:hAnsiTheme="minorHAnsi"/>
                <w:sz w:val="20"/>
              </w:rPr>
              <w:t>Παραδοτέο</w:t>
            </w:r>
          </w:p>
          <w:p w:rsidR="006642CF" w:rsidRPr="00C81E44" w:rsidRDefault="006642CF" w:rsidP="00C81E44">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lastRenderedPageBreak/>
              <w:t xml:space="preserve">Ως παραδοτέο νοείται ένα υλικό ή άυλο αντικείμενο που παράγεται ως δευτερεύον προϊόν του έργου, το οποίο συμβάλλει στην ανάπτυξη μιας υλοποίησης του έργου. </w:t>
            </w:r>
          </w:p>
        </w:tc>
        <w:tc>
          <w:tcPr>
            <w:tcW w:w="1292" w:type="dxa"/>
            <w:gridSpan w:val="3"/>
            <w:tcBorders>
              <w:top w:val="single" w:sz="4" w:space="0" w:color="000000"/>
              <w:left w:val="single" w:sz="4" w:space="0" w:color="000000"/>
              <w:bottom w:val="single" w:sz="8" w:space="0" w:color="000000"/>
              <w:right w:val="single" w:sz="4" w:space="0" w:color="000000"/>
            </w:tcBorders>
            <w:shd w:val="clear" w:color="auto" w:fill="FFFFFF"/>
          </w:tcPr>
          <w:p w:rsidR="007A5D85" w:rsidRPr="00815C13" w:rsidRDefault="007A5D85" w:rsidP="0068269D">
            <w:pPr>
              <w:spacing w:after="0"/>
              <w:rPr>
                <w:rFonts w:asciiTheme="minorHAnsi" w:hAnsiTheme="minorHAnsi"/>
                <w:sz w:val="20"/>
                <w:szCs w:val="20"/>
              </w:rPr>
            </w:pPr>
            <w:r>
              <w:rPr>
                <w:rFonts w:asciiTheme="minorHAnsi" w:hAnsiTheme="minorHAnsi"/>
                <w:sz w:val="20"/>
              </w:rPr>
              <w:lastRenderedPageBreak/>
              <w:t>Τιμή στόχος</w:t>
            </w:r>
          </w:p>
        </w:tc>
        <w:tc>
          <w:tcPr>
            <w:tcW w:w="1118" w:type="dxa"/>
            <w:tcBorders>
              <w:top w:val="single" w:sz="4" w:space="0" w:color="000000"/>
              <w:left w:val="single" w:sz="4" w:space="0" w:color="000000"/>
              <w:bottom w:val="single" w:sz="8" w:space="0" w:color="000000"/>
              <w:right w:val="single" w:sz="4" w:space="0" w:color="000000"/>
            </w:tcBorders>
            <w:shd w:val="clear" w:color="auto" w:fill="FFFFFF"/>
          </w:tcPr>
          <w:p w:rsidR="007A5D85" w:rsidRPr="006642CF" w:rsidRDefault="007A5D85" w:rsidP="0068269D">
            <w:pPr>
              <w:spacing w:after="0"/>
              <w:rPr>
                <w:rFonts w:asciiTheme="minorHAnsi" w:hAnsiTheme="minorHAnsi"/>
                <w:sz w:val="20"/>
                <w:szCs w:val="20"/>
              </w:rPr>
            </w:pPr>
            <w:r>
              <w:rPr>
                <w:rFonts w:asciiTheme="minorHAnsi" w:hAnsiTheme="minorHAnsi"/>
                <w:sz w:val="20"/>
              </w:rPr>
              <w:t xml:space="preserve">Μήνας παράδοσης </w:t>
            </w:r>
            <w:r>
              <w:rPr>
                <w:rFonts w:asciiTheme="minorHAnsi" w:hAnsiTheme="minorHAnsi"/>
                <w:i/>
                <w:sz w:val="20"/>
              </w:rPr>
              <w:t>(MM.ΕΕΕΕ)</w:t>
            </w:r>
          </w:p>
        </w:tc>
      </w:tr>
      <w:tr w:rsidR="007A5D85" w:rsidRPr="006642CF" w:rsidTr="008A5F7C">
        <w:tc>
          <w:tcPr>
            <w:tcW w:w="882"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sz w:val="20"/>
              </w:rPr>
              <w:lastRenderedPageBreak/>
              <w:t>Δραστηριότητα Ν</w:t>
            </w:r>
          </w:p>
        </w:tc>
        <w:tc>
          <w:tcPr>
            <w:tcW w:w="5979" w:type="dxa"/>
            <w:gridSpan w:val="5"/>
            <w:tcBorders>
              <w:top w:val="single" w:sz="8"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 xml:space="preserve">Τίτλος δραστηριότητας: </w:t>
            </w:r>
            <w:r>
              <w:rPr>
                <w:rFonts w:asciiTheme="minorHAnsi" w:hAnsiTheme="minorHAnsi"/>
                <w:i/>
                <w:color w:val="548DD4"/>
                <w:sz w:val="20"/>
              </w:rPr>
              <w:t>Κεφαλαιοποίηση</w:t>
            </w:r>
          </w:p>
        </w:tc>
        <w:tc>
          <w:tcPr>
            <w:tcW w:w="1292" w:type="dxa"/>
            <w:gridSpan w:val="3"/>
            <w:tcBorders>
              <w:top w:val="single" w:sz="8"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rPr>
            </w:pPr>
            <w:r>
              <w:rPr>
                <w:rFonts w:asciiTheme="minorHAnsi" w:hAnsiTheme="minorHAnsi"/>
                <w:sz w:val="20"/>
              </w:rPr>
              <w:t>Μήνας έναρξης</w:t>
            </w:r>
          </w:p>
          <w:p w:rsidR="007A5D85" w:rsidRPr="00815C13" w:rsidRDefault="007A5D85" w:rsidP="0068269D">
            <w:pPr>
              <w:spacing w:after="0"/>
              <w:rPr>
                <w:rFonts w:asciiTheme="minorHAnsi" w:hAnsiTheme="minorHAnsi" w:cs="Open Sans"/>
                <w:bCs/>
                <w:sz w:val="20"/>
                <w:szCs w:val="20"/>
              </w:rPr>
            </w:pPr>
            <w:r>
              <w:rPr>
                <w:rFonts w:asciiTheme="minorHAnsi" w:hAnsiTheme="minorHAnsi"/>
                <w:i/>
                <w:sz w:val="20"/>
              </w:rPr>
              <w:t>(ΜΜ.ΕΕΕΕ)</w:t>
            </w:r>
          </w:p>
        </w:tc>
        <w:tc>
          <w:tcPr>
            <w:tcW w:w="1118" w:type="dxa"/>
            <w:tcBorders>
              <w:top w:val="single" w:sz="8"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rPr>
            </w:pPr>
            <w:r>
              <w:rPr>
                <w:rFonts w:asciiTheme="minorHAnsi" w:hAnsiTheme="minorHAnsi"/>
                <w:sz w:val="20"/>
              </w:rPr>
              <w:t>Μήνας λήξης</w:t>
            </w:r>
          </w:p>
          <w:p w:rsidR="007A5D85" w:rsidRPr="006642CF" w:rsidRDefault="007A5D85" w:rsidP="0068269D">
            <w:pPr>
              <w:spacing w:after="0"/>
              <w:rPr>
                <w:rFonts w:asciiTheme="minorHAnsi" w:hAnsiTheme="minorHAnsi"/>
                <w:sz w:val="20"/>
                <w:szCs w:val="20"/>
              </w:rPr>
            </w:pPr>
            <w:r>
              <w:rPr>
                <w:rFonts w:asciiTheme="minorHAnsi" w:hAnsiTheme="minorHAnsi"/>
                <w:i/>
                <w:sz w:val="20"/>
              </w:rPr>
              <w:t>(ΜΜ.ΕΕΕΕ)</w:t>
            </w:r>
          </w:p>
        </w:tc>
      </w:tr>
      <w:tr w:rsidR="007A5D85" w:rsidRPr="00156D73" w:rsidTr="007424C0">
        <w:tc>
          <w:tcPr>
            <w:tcW w:w="882"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7A5D85" w:rsidRPr="006642CF" w:rsidRDefault="007A5D85" w:rsidP="0068269D">
            <w:pPr>
              <w:rPr>
                <w:rFonts w:asciiTheme="minorHAnsi" w:hAnsiTheme="minorHAnsi"/>
                <w:sz w:val="20"/>
                <w:szCs w:val="20"/>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rsidR="007424C0" w:rsidRPr="007B1A7A" w:rsidRDefault="007A5D85" w:rsidP="007B1A7A">
            <w:pPr>
              <w:spacing w:after="60"/>
              <w:rPr>
                <w:rFonts w:asciiTheme="minorHAnsi" w:eastAsia="Times New Roman" w:hAnsiTheme="minorHAnsi" w:cs="Open Sans"/>
                <w:i/>
                <w:color w:val="548DD4"/>
                <w:sz w:val="20"/>
                <w:szCs w:val="20"/>
              </w:rPr>
            </w:pPr>
            <w:r>
              <w:rPr>
                <w:rFonts w:asciiTheme="minorHAnsi" w:hAnsiTheme="minorHAnsi"/>
              </w:rPr>
              <w:t xml:space="preserve">Περιγραφή δραστηριότητας (προσυμπληρωμένο) </w:t>
            </w:r>
            <w:r>
              <w:rPr>
                <w:rFonts w:asciiTheme="minorHAnsi" w:hAnsiTheme="minorHAnsi"/>
                <w:i/>
                <w:color w:val="548DD4"/>
                <w:sz w:val="20"/>
              </w:rPr>
              <w:t>1) Συμμετοχή εμπειρογνωμόνων της UIA για:</w:t>
            </w:r>
          </w:p>
          <w:p w:rsidR="007B1A7A" w:rsidRPr="007B1A7A"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Παροχή συμβουλών και καθοδήγησης σχετικά με την ουσία της δράσης, ιδίως όσον αφορά το καινοτόμο περιεχόμενο</w:t>
            </w:r>
          </w:p>
          <w:p w:rsidR="007B1A7A" w:rsidRPr="007B1A7A"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Παροχή συνδρομής στην ανάπτυξη τεκμηρίωσης και υλοποιήσεων που θα αποτυπώσουν και θα διαδώσουν τα διδάγματα, τις ορθές πρακτικές κ.λπ. στο ευρύ ευρωπαϊκό κοινό</w:t>
            </w:r>
          </w:p>
          <w:p w:rsidR="00C81E44" w:rsidRPr="00C81E44" w:rsidRDefault="007B1A7A" w:rsidP="00C81E44">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Παροχή στήριξης ώστε να διασφαλίζεται ότι η δράση παραμένει σε σωστή πορεία και συνάδει με τη συμφωνηθείσα πρόταση</w:t>
            </w:r>
          </w:p>
          <w:p w:rsidR="007B1A7A" w:rsidRPr="007B1A7A" w:rsidRDefault="007B1A7A" w:rsidP="007B1A7A">
            <w:pPr>
              <w:spacing w:after="60"/>
              <w:rPr>
                <w:rFonts w:asciiTheme="minorHAnsi" w:eastAsia="Times New Roman" w:hAnsiTheme="minorHAnsi" w:cs="Open Sans"/>
                <w:i/>
                <w:color w:val="548DD4"/>
                <w:sz w:val="20"/>
                <w:szCs w:val="20"/>
              </w:rPr>
            </w:pPr>
            <w:r>
              <w:rPr>
                <w:rFonts w:asciiTheme="minorHAnsi" w:hAnsiTheme="minorHAnsi"/>
                <w:i/>
                <w:color w:val="548DD4"/>
                <w:sz w:val="20"/>
              </w:rPr>
              <w:t>2) Συμμετοχή στις δραστηριότητες του Δικτύου Αστικής Ανάπτυξης</w:t>
            </w:r>
          </w:p>
          <w:p w:rsidR="007B1A7A" w:rsidRPr="00815C13" w:rsidRDefault="007B1A7A" w:rsidP="007B1A7A">
            <w:pPr>
              <w:spacing w:after="60"/>
              <w:rPr>
                <w:rFonts w:asciiTheme="minorHAnsi" w:hAnsiTheme="minorHAnsi"/>
              </w:rPr>
            </w:pPr>
            <w:r>
              <w:rPr>
                <w:rFonts w:asciiTheme="minorHAnsi" w:hAnsiTheme="minorHAnsi"/>
                <w:i/>
                <w:color w:val="548DD4"/>
                <w:sz w:val="20"/>
              </w:rPr>
              <w:t>3) Συμμετοχή σε εθνικές/διεθνείς διασκέψεις για την ανταλλαγή διδαγμάτων και ορθής πρακτικής σε διαρκή βάση</w:t>
            </w:r>
          </w:p>
        </w:tc>
      </w:tr>
      <w:tr w:rsidR="007A5D85" w:rsidRPr="00815C13" w:rsidTr="008A5F7C">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i/>
                <w:sz w:val="20"/>
              </w:rPr>
              <w:t>Π Ν</w:t>
            </w:r>
          </w:p>
        </w:tc>
        <w:tc>
          <w:tcPr>
            <w:tcW w:w="5877" w:type="dxa"/>
            <w:gridSpan w:val="4"/>
            <w:tcBorders>
              <w:top w:val="single" w:sz="4" w:space="0" w:color="000000"/>
              <w:left w:val="single" w:sz="4" w:space="0" w:color="000000"/>
              <w:bottom w:val="single" w:sz="8" w:space="0" w:color="000000"/>
              <w:right w:val="single" w:sz="4" w:space="0" w:color="000000"/>
            </w:tcBorders>
            <w:shd w:val="clear" w:color="auto" w:fill="auto"/>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Παραδοτέο</w:t>
            </w:r>
          </w:p>
          <w:p w:rsidR="003416AF"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 xml:space="preserve">Θεματικά παραδοτέα που παράγονται από τους εμπειρογνώμονες της UIA σε διαρκή βάση </w:t>
            </w:r>
          </w:p>
          <w:p w:rsidR="007B1A7A" w:rsidRPr="0067110E" w:rsidRDefault="00B23535" w:rsidP="0067110E">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Άλλα παραδοτέα που σχετίζονται με τις δραστηριότητες κεφαλαιοποίησης</w:t>
            </w:r>
          </w:p>
        </w:tc>
        <w:tc>
          <w:tcPr>
            <w:tcW w:w="1236" w:type="dxa"/>
            <w:gridSpan w:val="3"/>
            <w:tcBorders>
              <w:top w:val="single" w:sz="4" w:space="0" w:color="000000"/>
              <w:left w:val="single" w:sz="4" w:space="0" w:color="000000"/>
              <w:bottom w:val="single" w:sz="8" w:space="0" w:color="000000"/>
              <w:right w:val="single" w:sz="4" w:space="0" w:color="000000"/>
            </w:tcBorders>
            <w:shd w:val="clear" w:color="auto" w:fill="FFFFFF"/>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Τιμή στόχος</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7A5D85" w:rsidRPr="00815C13" w:rsidRDefault="007A5D85" w:rsidP="0068269D">
            <w:pPr>
              <w:spacing w:after="0"/>
              <w:rPr>
                <w:rFonts w:asciiTheme="minorHAnsi" w:hAnsiTheme="minorHAnsi"/>
                <w:sz w:val="20"/>
                <w:szCs w:val="20"/>
              </w:rPr>
            </w:pPr>
            <w:r>
              <w:rPr>
                <w:rFonts w:asciiTheme="minorHAnsi" w:hAnsiTheme="minorHAnsi"/>
                <w:sz w:val="20"/>
              </w:rPr>
              <w:t xml:space="preserve">Μήνας παράδοσης </w:t>
            </w:r>
            <w:r>
              <w:rPr>
                <w:rFonts w:asciiTheme="minorHAnsi" w:hAnsiTheme="minorHAnsi"/>
                <w:i/>
                <w:sz w:val="20"/>
              </w:rPr>
              <w:t>(MM.ΕΕΕΕ)</w:t>
            </w:r>
          </w:p>
        </w:tc>
      </w:tr>
    </w:tbl>
    <w:p w:rsidR="007424C0" w:rsidRPr="00815C13" w:rsidRDefault="007424C0">
      <w:pPr>
        <w:suppressAutoHyphens w:val="0"/>
        <w:spacing w:after="0" w:line="240" w:lineRule="auto"/>
        <w:rPr>
          <w:rFonts w:asciiTheme="minorHAnsi" w:hAnsiTheme="minorHAnsi" w:cs="Open Sans"/>
          <w:bCs/>
          <w:sz w:val="20"/>
          <w:szCs w:val="20"/>
        </w:rPr>
        <w:sectPr w:rsidR="007424C0" w:rsidRPr="00815C13" w:rsidSect="00EF21C9">
          <w:footerReference w:type="default" r:id="rId8"/>
          <w:pgSz w:w="11906" w:h="16838"/>
          <w:pgMar w:top="1417" w:right="1417" w:bottom="1417" w:left="1417" w:header="720" w:footer="708" w:gutter="0"/>
          <w:cols w:space="720"/>
          <w:docGrid w:linePitch="360" w:charSpace="-2049"/>
        </w:sectPr>
      </w:pPr>
    </w:p>
    <w:p w:rsidR="00ED0570" w:rsidRPr="00815C13" w:rsidRDefault="00ED0570">
      <w:pPr>
        <w:suppressAutoHyphens w:val="0"/>
        <w:spacing w:after="0" w:line="240" w:lineRule="auto"/>
        <w:rPr>
          <w:rFonts w:asciiTheme="minorHAnsi" w:hAnsiTheme="minorHAnsi" w:cs="Open Sans"/>
          <w:bCs/>
          <w:sz w:val="20"/>
          <w:szCs w:val="20"/>
        </w:rPr>
      </w:pPr>
    </w:p>
    <w:tbl>
      <w:tblPr>
        <w:tblW w:w="0" w:type="auto"/>
        <w:tblInd w:w="108" w:type="dxa"/>
        <w:tblLayout w:type="fixed"/>
        <w:tblCellMar>
          <w:top w:w="57" w:type="dxa"/>
        </w:tblCellMar>
        <w:tblLook w:val="0000" w:firstRow="0" w:lastRow="0" w:firstColumn="0" w:lastColumn="0" w:noHBand="0" w:noVBand="0"/>
      </w:tblPr>
      <w:tblGrid>
        <w:gridCol w:w="13779"/>
      </w:tblGrid>
      <w:tr w:rsidR="007A5D85" w:rsidRPr="00815C13" w:rsidTr="005E0202">
        <w:tc>
          <w:tcPr>
            <w:tcW w:w="13779" w:type="dxa"/>
            <w:tcBorders>
              <w:top w:val="single" w:sz="4" w:space="0" w:color="000000"/>
              <w:left w:val="single" w:sz="4" w:space="0" w:color="000000"/>
              <w:bottom w:val="single" w:sz="4" w:space="0" w:color="000000"/>
              <w:right w:val="single" w:sz="4" w:space="0" w:color="000000"/>
            </w:tcBorders>
            <w:shd w:val="clear" w:color="auto" w:fill="D9DBEE"/>
          </w:tcPr>
          <w:p w:rsidR="007A5D85" w:rsidRPr="00815C13" w:rsidRDefault="007A5D85" w:rsidP="0068269D">
            <w:pPr>
              <w:spacing w:after="60"/>
              <w:rPr>
                <w:rFonts w:asciiTheme="minorHAnsi" w:hAnsiTheme="minorHAnsi"/>
                <w:sz w:val="20"/>
                <w:szCs w:val="20"/>
              </w:rPr>
            </w:pPr>
            <w:r>
              <w:rPr>
                <w:rFonts w:asciiTheme="minorHAnsi" w:hAnsiTheme="minorHAnsi"/>
                <w:b/>
                <w:sz w:val="20"/>
              </w:rPr>
              <w:t>Προϋπολογισμός Δέσμης Εργασιών</w:t>
            </w:r>
          </w:p>
        </w:tc>
      </w:tr>
    </w:tbl>
    <w:p w:rsidR="003914E1" w:rsidRDefault="003914E1" w:rsidP="007A5D85">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5E0202">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Γραμμές προϋπολογισμού</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Εταίρος 1</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Εταίρος 2</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Εταίρος n</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Σύνολο</w:t>
            </w:r>
          </w:p>
        </w:tc>
        <w:tc>
          <w:tcPr>
            <w:tcW w:w="4127"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Σχόλια</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Προσωπικό</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χαρακτήρες]</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Γραφείο και διοίκηση</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χαρακτήρες]</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Ταξίδια και διαμονή</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χαρακτήρες]</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Εξωτερικοί εμπειρογνώμονες και υπηρεσίες</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χαρακτήρες]</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Εξοπλισμός</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χαρακτήρες]</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Υποσύνολο</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Έσοδα</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χαρακτήρες]</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Σύνολο</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r>
      <w:tr w:rsidR="005E0202" w:rsidRPr="005E0202" w:rsidTr="005E0202">
        <w:trPr>
          <w:trHeight w:val="300"/>
        </w:trPr>
        <w:tc>
          <w:tcPr>
            <w:tcW w:w="3503"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r>
      <w:tr w:rsidR="005E0202" w:rsidRPr="00156D73" w:rsidTr="005E0202">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5E0202">
            <w:pPr>
              <w:suppressAutoHyphens w:val="0"/>
              <w:spacing w:after="0" w:line="240" w:lineRule="auto"/>
              <w:jc w:val="center"/>
              <w:rPr>
                <w:rFonts w:eastAsia="Times New Roman"/>
                <w:b/>
                <w:color w:val="000000"/>
              </w:rPr>
            </w:pPr>
            <w:r>
              <w:rPr>
                <w:b/>
                <w:color w:val="000000"/>
              </w:rPr>
              <w:t>Ενδεικτική κατανομή του προϋπολογισμού ανά έτος</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Έτος</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2016</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2017</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2018</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2019</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Σύνολο</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του προϋπολογισμού</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100%</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Ποσό</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r>
    </w:tbl>
    <w:p w:rsidR="005E0202" w:rsidRPr="00815C13" w:rsidRDefault="005E0202" w:rsidP="007A5D85">
      <w:pPr>
        <w:spacing w:after="0"/>
        <w:rPr>
          <w:rFonts w:asciiTheme="minorHAnsi" w:hAnsiTheme="minorHAnsi" w:cs="Open Sans"/>
          <w:bCs/>
          <w:sz w:val="20"/>
          <w:szCs w:val="20"/>
        </w:rPr>
      </w:pPr>
    </w:p>
    <w:p w:rsidR="007A5D85" w:rsidRPr="00815C13" w:rsidRDefault="007A5D85" w:rsidP="007A5D85">
      <w:pPr>
        <w:spacing w:after="0"/>
        <w:rPr>
          <w:rFonts w:asciiTheme="minorHAnsi" w:hAnsiTheme="minorHAnsi" w:cs="Open Sans"/>
          <w:bCs/>
          <w:sz w:val="20"/>
          <w:szCs w:val="20"/>
        </w:rPr>
      </w:pPr>
    </w:p>
    <w:p w:rsidR="007D57A9" w:rsidRPr="00815C13" w:rsidRDefault="007D57A9" w:rsidP="007A5D85">
      <w:pPr>
        <w:spacing w:after="0"/>
        <w:rPr>
          <w:rFonts w:asciiTheme="minorHAnsi" w:hAnsiTheme="minorHAnsi" w:cs="Open Sans"/>
          <w:bCs/>
          <w:sz w:val="20"/>
          <w:szCs w:val="20"/>
        </w:rPr>
        <w:sectPr w:rsidR="007D57A9" w:rsidRPr="00815C13" w:rsidSect="007424C0">
          <w:pgSz w:w="16838" w:h="11906" w:orient="landscape"/>
          <w:pgMar w:top="1417" w:right="1417" w:bottom="1417" w:left="1417" w:header="720" w:footer="708" w:gutter="0"/>
          <w:cols w:space="720"/>
          <w:docGrid w:linePitch="360" w:charSpace="-2049"/>
        </w:sectPr>
      </w:pPr>
    </w:p>
    <w:tbl>
      <w:tblPr>
        <w:tblW w:w="9497" w:type="dxa"/>
        <w:tblInd w:w="-175" w:type="dxa"/>
        <w:tblLayout w:type="fixed"/>
        <w:tblCellMar>
          <w:top w:w="57" w:type="dxa"/>
        </w:tblCellMar>
        <w:tblLook w:val="0000" w:firstRow="0" w:lastRow="0" w:firstColumn="0" w:lastColumn="0" w:noHBand="0" w:noVBand="0"/>
      </w:tblPr>
      <w:tblGrid>
        <w:gridCol w:w="1182"/>
        <w:gridCol w:w="235"/>
        <w:gridCol w:w="1701"/>
        <w:gridCol w:w="1560"/>
        <w:gridCol w:w="1275"/>
        <w:gridCol w:w="1134"/>
        <w:gridCol w:w="142"/>
        <w:gridCol w:w="1134"/>
        <w:gridCol w:w="1134"/>
      </w:tblGrid>
      <w:tr w:rsidR="007A5D85" w:rsidRPr="00815C13" w:rsidTr="006413CD">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lastRenderedPageBreak/>
              <w:t>Αριθ. ΔΕ</w:t>
            </w:r>
          </w:p>
        </w:tc>
        <w:tc>
          <w:tcPr>
            <w:tcW w:w="3496" w:type="dxa"/>
            <w:gridSpan w:val="3"/>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Τίτλος ΔΕ</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Μήνας έναρξης ΔΕ</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Μήνας λήξης ΔΕ</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Προϋπολογισμός ΔΕ</w:t>
            </w:r>
          </w:p>
        </w:tc>
      </w:tr>
      <w:tr w:rsidR="007A5D85" w:rsidRPr="00815C13" w:rsidTr="006413CD">
        <w:tc>
          <w:tcPr>
            <w:tcW w:w="1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8660C" w:rsidP="0078660C">
            <w:pPr>
              <w:spacing w:after="60"/>
              <w:rPr>
                <w:rFonts w:asciiTheme="minorHAnsi" w:hAnsiTheme="minorHAnsi" w:cs="Open Sans"/>
                <w:b/>
                <w:bCs/>
                <w:sz w:val="20"/>
                <w:szCs w:val="20"/>
              </w:rPr>
            </w:pPr>
            <w:r>
              <w:rPr>
                <w:rFonts w:asciiTheme="minorHAnsi" w:hAnsiTheme="minorHAnsi"/>
                <w:b/>
                <w:sz w:val="20"/>
              </w:rPr>
              <w:t>3</w:t>
            </w:r>
          </w:p>
        </w:tc>
        <w:tc>
          <w:tcPr>
            <w:tcW w:w="34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i/>
                <w:sz w:val="20"/>
                <w:szCs w:val="20"/>
              </w:rPr>
            </w:pPr>
            <w:r>
              <w:rPr>
                <w:rFonts w:asciiTheme="minorHAnsi" w:hAnsiTheme="minorHAnsi"/>
                <w:b/>
                <w:sz w:val="20"/>
              </w:rPr>
              <w:t>Επικοινωνία</w:t>
            </w:r>
          </w:p>
          <w:p w:rsidR="007A5D85" w:rsidRPr="00815C13" w:rsidRDefault="007A5D85" w:rsidP="0068269D">
            <w:pPr>
              <w:pStyle w:val="ListParagraph"/>
              <w:spacing w:line="100" w:lineRule="atLeast"/>
              <w:ind w:left="0"/>
              <w:jc w:val="both"/>
              <w:rPr>
                <w:rFonts w:asciiTheme="minorHAnsi" w:hAnsiTheme="minorHAnsi" w:cs="Open Sans"/>
                <w:i/>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Αυτόματα από τις δραστηριότητες</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Αυτόματα από τις δραστηριότητες</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60"/>
              <w:rPr>
                <w:rFonts w:asciiTheme="minorHAnsi" w:hAnsiTheme="minorHAnsi"/>
                <w:sz w:val="20"/>
                <w:szCs w:val="20"/>
              </w:rPr>
            </w:pPr>
            <w:r>
              <w:rPr>
                <w:rFonts w:asciiTheme="minorHAnsi" w:hAnsiTheme="minorHAnsi"/>
                <w:i/>
                <w:sz w:val="20"/>
              </w:rPr>
              <w:t>Αυτόματα</w:t>
            </w:r>
          </w:p>
        </w:tc>
      </w:tr>
      <w:tr w:rsidR="007A5D85" w:rsidRPr="00815C13"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Συμμετοχή εταίρων</w:t>
            </w:r>
          </w:p>
        </w:tc>
      </w:tr>
      <w:tr w:rsidR="007A5D85" w:rsidRPr="00815C13"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i/>
                <w:sz w:val="20"/>
                <w:szCs w:val="20"/>
              </w:rPr>
            </w:pPr>
            <w:r>
              <w:rPr>
                <w:rFonts w:asciiTheme="minorHAnsi" w:hAnsiTheme="minorHAnsi"/>
                <w:sz w:val="20"/>
              </w:rPr>
              <w:t>Αρμόδιος εταίρος ΔΕ</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sz w:val="20"/>
                <w:szCs w:val="20"/>
              </w:rPr>
            </w:pPr>
          </w:p>
        </w:tc>
      </w:tr>
      <w:tr w:rsidR="007A5D85" w:rsidRPr="00815C13"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A3254F" w:rsidP="0068269D">
            <w:pPr>
              <w:spacing w:after="60"/>
              <w:rPr>
                <w:rFonts w:asciiTheme="minorHAnsi" w:hAnsiTheme="minorHAnsi"/>
                <w:i/>
                <w:sz w:val="20"/>
                <w:szCs w:val="20"/>
              </w:rPr>
            </w:pPr>
            <w:r>
              <w:rPr>
                <w:rFonts w:asciiTheme="minorHAnsi" w:hAnsiTheme="minorHAnsi"/>
                <w:sz w:val="20"/>
              </w:rPr>
              <w:t>Άλλοι συμμετέχοντες εταίροι</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cs="Open Sans"/>
                <w:bCs/>
                <w:sz w:val="20"/>
                <w:szCs w:val="20"/>
              </w:rPr>
            </w:pPr>
          </w:p>
        </w:tc>
      </w:tr>
      <w:tr w:rsidR="007A5D85" w:rsidRPr="00815C13"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8B6920" w:rsidP="00074E59">
            <w:pPr>
              <w:spacing w:after="60"/>
              <w:rPr>
                <w:rFonts w:asciiTheme="minorHAnsi" w:hAnsiTheme="minorHAnsi"/>
                <w:sz w:val="20"/>
                <w:szCs w:val="20"/>
              </w:rPr>
            </w:pPr>
            <w:r>
              <w:rPr>
                <w:rFonts w:asciiTheme="minorHAnsi" w:hAnsiTheme="minorHAnsi"/>
                <w:b/>
                <w:sz w:val="20"/>
              </w:rPr>
              <w:t xml:space="preserve">Περίληψη </w:t>
            </w:r>
          </w:p>
        </w:tc>
      </w:tr>
      <w:tr w:rsidR="007A5D85" w:rsidRPr="00156D73"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auto"/>
          </w:tcPr>
          <w:p w:rsidR="000E6BB8" w:rsidRPr="00815513" w:rsidRDefault="00074E59" w:rsidP="00074E59">
            <w:pPr>
              <w:tabs>
                <w:tab w:val="left" w:pos="3248"/>
              </w:tabs>
              <w:spacing w:after="60"/>
              <w:rPr>
                <w:rFonts w:asciiTheme="minorHAnsi" w:eastAsia="Times New Roman" w:hAnsiTheme="minorHAnsi" w:cs="Open Sans"/>
                <w:color w:val="548DD4"/>
                <w:sz w:val="20"/>
                <w:szCs w:val="20"/>
              </w:rPr>
            </w:pPr>
            <w:r>
              <w:rPr>
                <w:rFonts w:asciiTheme="minorHAnsi" w:hAnsiTheme="minorHAnsi"/>
                <w:b/>
                <w:color w:val="548DD4"/>
                <w:sz w:val="20"/>
              </w:rPr>
              <w:t>[1500 χαρακτήρες</w:t>
            </w:r>
            <w:r>
              <w:rPr>
                <w:rFonts w:asciiTheme="minorHAnsi" w:hAnsiTheme="minorHAnsi"/>
                <w:color w:val="548DD4"/>
                <w:sz w:val="20"/>
              </w:rPr>
              <w:t xml:space="preserve">] </w:t>
            </w:r>
            <w:r>
              <w:rPr>
                <w:rFonts w:asciiTheme="minorHAnsi" w:hAnsiTheme="minorHAnsi"/>
                <w:i/>
                <w:color w:val="548DD4"/>
                <w:sz w:val="20"/>
              </w:rPr>
              <w:t>Περιγράψτε τη επικοινωνιακή σας στρατηγική και τον τρόπο με τον οποίο θα συμβάλει στην επίτευξη των στόχων του έργου. Περιγράψτε με σαφήνεια τους επικοινωνιακούς σας στόχους για κάθε καθορισμένη ομάδα στόχο, από κοινού με τις σχετικές δραστηριότητες επικοινωνίας.</w:t>
            </w:r>
          </w:p>
        </w:tc>
      </w:tr>
      <w:tr w:rsidR="000E6BB8" w:rsidRPr="00156D73" w:rsidTr="006413CD">
        <w:tc>
          <w:tcPr>
            <w:tcW w:w="4678" w:type="dxa"/>
            <w:gridSpan w:val="4"/>
            <w:tcBorders>
              <w:top w:val="single" w:sz="4" w:space="0" w:color="000000"/>
              <w:left w:val="single" w:sz="4" w:space="0" w:color="000000"/>
              <w:bottom w:val="single" w:sz="4" w:space="0" w:color="000000"/>
              <w:right w:val="single" w:sz="4" w:space="0" w:color="000000"/>
            </w:tcBorders>
            <w:shd w:val="clear" w:color="auto" w:fill="E5DFEC"/>
          </w:tcPr>
          <w:p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Επικοινωνιακός Στόχος</w:t>
            </w:r>
          </w:p>
          <w:p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Πώς μπορεί να συμβάλει η επικοινωνία στην επίτευξη των στόχων του έργου;</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E5DFEC"/>
          </w:tcPr>
          <w:p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Ομάδες στόχοι</w:t>
            </w:r>
          </w:p>
          <w:p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Ποιο είναι το κοινό στόχος;</w:t>
            </w:r>
          </w:p>
        </w:tc>
      </w:tr>
      <w:tr w:rsidR="000E6BB8" w:rsidRPr="00815C13" w:rsidTr="006413CD">
        <w:trPr>
          <w:trHeight w:val="126"/>
        </w:trPr>
        <w:tc>
          <w:tcPr>
            <w:tcW w:w="467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E6BB8" w:rsidRPr="00815C13" w:rsidRDefault="000E6BB8" w:rsidP="00E06309">
            <w:pPr>
              <w:spacing w:after="0"/>
              <w:jc w:val="center"/>
              <w:rPr>
                <w:rFonts w:asciiTheme="minorHAnsi" w:hAnsiTheme="minorHAnsi" w:cs="Open Sans"/>
                <w:bCs/>
                <w:sz w:val="20"/>
                <w:szCs w:val="20"/>
              </w:rPr>
            </w:pPr>
            <w:r>
              <w:rPr>
                <w:rFonts w:asciiTheme="minorHAnsi" w:hAnsiTheme="minorHAnsi"/>
                <w:b/>
                <w:color w:val="548DD4"/>
                <w:sz w:val="20"/>
              </w:rPr>
              <w:t>[500 χαρακτήρες]</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tcPr>
          <w:p w:rsidR="000E6BB8" w:rsidRPr="00815C13" w:rsidRDefault="00E06309" w:rsidP="0068269D">
            <w:pPr>
              <w:spacing w:after="0"/>
              <w:rPr>
                <w:rFonts w:asciiTheme="minorHAnsi" w:hAnsiTheme="minorHAnsi" w:cs="Open Sans"/>
                <w:sz w:val="20"/>
                <w:szCs w:val="20"/>
              </w:rPr>
            </w:pPr>
            <w:r>
              <w:rPr>
                <w:rFonts w:asciiTheme="minorHAnsi" w:hAnsiTheme="minorHAnsi"/>
                <w:b/>
                <w:color w:val="548DD4"/>
                <w:sz w:val="20"/>
              </w:rPr>
              <w:t>[500 χαρακτήρες]</w:t>
            </w:r>
          </w:p>
        </w:tc>
      </w:tr>
      <w:tr w:rsidR="007A5D85" w:rsidRPr="00815C13" w:rsidTr="006413CD">
        <w:tblPrEx>
          <w:tblCellMar>
            <w:top w:w="0" w:type="dxa"/>
            <w:left w:w="10" w:type="dxa"/>
            <w:right w:w="10" w:type="dxa"/>
          </w:tblCellMar>
          <w:tblLook w:val="04A0" w:firstRow="1" w:lastRow="0" w:firstColumn="1" w:lastColumn="0" w:noHBand="0" w:noVBand="1"/>
        </w:tblPrEx>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tcPr>
          <w:p w:rsidR="007A5D85" w:rsidRPr="00815C13" w:rsidRDefault="007A5D85" w:rsidP="003416AF">
            <w:pPr>
              <w:spacing w:after="60"/>
              <w:rPr>
                <w:rFonts w:asciiTheme="minorHAnsi" w:hAnsiTheme="minorHAnsi" w:cs="Open Sans"/>
                <w:sz w:val="20"/>
                <w:szCs w:val="20"/>
              </w:rPr>
            </w:pPr>
            <w:r>
              <w:rPr>
                <w:rFonts w:asciiTheme="minorHAnsi" w:hAnsiTheme="minorHAnsi"/>
                <w:b/>
                <w:sz w:val="20"/>
              </w:rPr>
              <w:t>Δραστηριότητες και παραδοτέα</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sz w:val="20"/>
                <w:szCs w:val="20"/>
              </w:rPr>
            </w:pPr>
            <w:r>
              <w:rPr>
                <w:rFonts w:asciiTheme="minorHAnsi" w:hAnsiTheme="minorHAnsi"/>
                <w:sz w:val="20"/>
              </w:rPr>
              <w:t>Δ 1.1 Δραστηριότητα εκκίνησης</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pStyle w:val="CommentText"/>
              <w:spacing w:after="0"/>
              <w:rPr>
                <w:rFonts w:asciiTheme="minorHAnsi" w:hAnsiTheme="minorHAnsi"/>
              </w:rPr>
            </w:pPr>
            <w:r>
              <w:rPr>
                <w:rFonts w:asciiTheme="minorHAnsi" w:hAnsiTheme="minorHAnsi"/>
              </w:rPr>
              <w:t>Περιγραφή δραστηριότητας και συμμετέχοντες εταίροι</w:t>
            </w:r>
          </w:p>
          <w:p w:rsidR="00ED0570" w:rsidRPr="00815513" w:rsidRDefault="007A5D85" w:rsidP="00E06309">
            <w:pPr>
              <w:spacing w:after="0"/>
              <w:rPr>
                <w:rFonts w:asciiTheme="minorHAnsi" w:hAnsiTheme="minorHAnsi"/>
                <w:b/>
                <w:sz w:val="20"/>
                <w:szCs w:val="20"/>
              </w:rPr>
            </w:pPr>
            <w:r>
              <w:rPr>
                <w:rFonts w:asciiTheme="minorHAnsi" w:hAnsiTheme="minorHAnsi"/>
                <w:b/>
                <w:color w:val="548DD4"/>
                <w:sz w:val="20"/>
              </w:rPr>
              <w:t>[500 χαρακτήρες]</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Μήνας έναρξης</w:t>
            </w:r>
          </w:p>
          <w:p w:rsidR="007A5D85" w:rsidRPr="00815C13" w:rsidRDefault="007A5D85" w:rsidP="0068269D">
            <w:pPr>
              <w:spacing w:after="0"/>
              <w:rPr>
                <w:rFonts w:asciiTheme="minorHAnsi" w:hAnsiTheme="minorHAnsi"/>
                <w:sz w:val="20"/>
                <w:szCs w:val="20"/>
              </w:rPr>
            </w:pPr>
            <w:r>
              <w:rPr>
                <w:rFonts w:asciiTheme="minorHAnsi" w:hAnsiTheme="minorHAnsi"/>
                <w:i/>
                <w:sz w:val="20"/>
              </w:rPr>
              <w:t>(ΜΜ.ΕΕΕΕ)</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Μήνας λήξης</w:t>
            </w:r>
          </w:p>
          <w:p w:rsidR="007A5D85" w:rsidRPr="00815C13" w:rsidRDefault="007A5D85" w:rsidP="0068269D">
            <w:pPr>
              <w:spacing w:after="0"/>
              <w:rPr>
                <w:rFonts w:asciiTheme="minorHAnsi" w:hAnsiTheme="minorHAnsi"/>
                <w:sz w:val="20"/>
                <w:szCs w:val="20"/>
              </w:rPr>
            </w:pPr>
            <w:r>
              <w:rPr>
                <w:rFonts w:asciiTheme="minorHAnsi" w:hAnsiTheme="minorHAnsi"/>
                <w:i/>
                <w:sz w:val="20"/>
              </w:rPr>
              <w:t>(ΜΜ.ΕΕΕΕ)</w:t>
            </w:r>
          </w:p>
        </w:tc>
      </w:tr>
      <w:tr w:rsidR="007A5D85" w:rsidRPr="00815C13" w:rsidTr="006413CD">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i/>
                <w:sz w:val="20"/>
              </w:rPr>
              <w:t>Π 1.1.1</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3416AF">
            <w:pPr>
              <w:spacing w:after="0"/>
              <w:rPr>
                <w:rFonts w:asciiTheme="minorHAnsi" w:hAnsiTheme="minorHAnsi"/>
                <w:sz w:val="20"/>
                <w:szCs w:val="20"/>
              </w:rPr>
            </w:pPr>
            <w:r>
              <w:rPr>
                <w:rFonts w:asciiTheme="minorHAnsi" w:hAnsiTheme="minorHAnsi"/>
                <w:sz w:val="20"/>
              </w:rPr>
              <w:t>Παραδοτέο</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sz w:val="20"/>
                <w:szCs w:val="20"/>
              </w:rPr>
            </w:pPr>
            <w:r>
              <w:rPr>
                <w:rFonts w:asciiTheme="minorHAnsi" w:hAnsiTheme="minorHAnsi"/>
                <w:sz w:val="20"/>
              </w:rPr>
              <w:t>Τιμή στόχος</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 xml:space="preserve">Μήνας παράδοσης </w:t>
            </w:r>
            <w:r>
              <w:rPr>
                <w:rFonts w:asciiTheme="minorHAnsi" w:hAnsiTheme="minorHAnsi"/>
                <w:i/>
                <w:sz w:val="20"/>
              </w:rPr>
              <w:t>(MM.ΕΕΕΕ)</w:t>
            </w:r>
          </w:p>
        </w:tc>
      </w:tr>
      <w:tr w:rsidR="007A5D85" w:rsidRPr="00870E5E"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70E5E" w:rsidRDefault="00870E5E" w:rsidP="0068269D">
            <w:pPr>
              <w:spacing w:after="0"/>
              <w:jc w:val="center"/>
              <w:rPr>
                <w:rFonts w:asciiTheme="minorHAnsi" w:hAnsiTheme="minorHAnsi"/>
                <w:sz w:val="20"/>
                <w:szCs w:val="20"/>
              </w:rPr>
            </w:pPr>
            <w:r>
              <w:rPr>
                <w:rFonts w:asciiTheme="minorHAnsi" w:hAnsiTheme="minorHAnsi"/>
                <w:sz w:val="20"/>
              </w:rPr>
              <w:t>Δ. 1.2 Δημοσιεύσεις</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0E6BB8">
            <w:pPr>
              <w:spacing w:after="0"/>
              <w:rPr>
                <w:rFonts w:asciiTheme="minorHAnsi" w:hAnsiTheme="minorHAnsi" w:cs="Open Sans"/>
                <w:bCs/>
                <w:sz w:val="20"/>
                <w:szCs w:val="20"/>
              </w:rPr>
            </w:pPr>
            <w:r>
              <w:rPr>
                <w:rFonts w:asciiTheme="minorHAnsi" w:hAnsiTheme="minorHAnsi"/>
                <w:sz w:val="20"/>
              </w:rPr>
              <w:t>Περιγραφή δραστηριότητας</w:t>
            </w:r>
            <w:r>
              <w:rPr>
                <w:rFonts w:asciiTheme="minorHAnsi" w:hAnsiTheme="minorHAnsi"/>
              </w:rPr>
              <w:t xml:space="preserve"> και συμμετέχοντες εταίροι</w:t>
            </w:r>
          </w:p>
          <w:p w:rsidR="003416AF" w:rsidRPr="00815513" w:rsidRDefault="003416AF" w:rsidP="00E06309">
            <w:pPr>
              <w:spacing w:after="0"/>
              <w:rPr>
                <w:rFonts w:asciiTheme="minorHAnsi" w:hAnsiTheme="minorHAnsi"/>
                <w:b/>
                <w:sz w:val="20"/>
                <w:szCs w:val="20"/>
              </w:rPr>
            </w:pPr>
            <w:r>
              <w:rPr>
                <w:rFonts w:asciiTheme="minorHAnsi" w:hAnsiTheme="minorHAnsi"/>
                <w:b/>
                <w:color w:val="548DD4"/>
                <w:sz w:val="20"/>
              </w:rPr>
              <w:t>[500 χαρακτήρες]</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70E5E" w:rsidRDefault="007A5D85" w:rsidP="0068269D">
            <w:pPr>
              <w:spacing w:after="0"/>
              <w:rPr>
                <w:rFonts w:asciiTheme="minorHAnsi" w:hAnsiTheme="minorHAnsi"/>
                <w:sz w:val="20"/>
                <w:szCs w:val="20"/>
              </w:rPr>
            </w:pPr>
            <w:r>
              <w:rPr>
                <w:rFonts w:asciiTheme="minorHAnsi" w:hAnsiTheme="minorHAnsi"/>
                <w:sz w:val="20"/>
              </w:rPr>
              <w:t>Μήνας έναρξης</w:t>
            </w:r>
          </w:p>
          <w:p w:rsidR="007A5D85" w:rsidRPr="00870E5E" w:rsidRDefault="007A5D85" w:rsidP="0068269D">
            <w:pPr>
              <w:spacing w:after="0"/>
              <w:rPr>
                <w:rFonts w:asciiTheme="minorHAnsi" w:hAnsiTheme="minorHAnsi"/>
                <w:sz w:val="20"/>
                <w:szCs w:val="20"/>
              </w:rPr>
            </w:pPr>
            <w:r>
              <w:rPr>
                <w:rFonts w:asciiTheme="minorHAnsi" w:hAnsiTheme="minorHAnsi"/>
                <w:i/>
                <w:sz w:val="20"/>
              </w:rPr>
              <w:t>(ΜΜ.ΕΕΕΕ)</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70E5E" w:rsidRDefault="007A5D85" w:rsidP="0068269D">
            <w:pPr>
              <w:spacing w:after="0"/>
              <w:rPr>
                <w:rFonts w:asciiTheme="minorHAnsi" w:hAnsiTheme="minorHAnsi"/>
                <w:sz w:val="20"/>
                <w:szCs w:val="20"/>
              </w:rPr>
            </w:pPr>
            <w:r>
              <w:rPr>
                <w:rFonts w:asciiTheme="minorHAnsi" w:hAnsiTheme="minorHAnsi"/>
                <w:sz w:val="20"/>
              </w:rPr>
              <w:t>Μήνας λήξης</w:t>
            </w:r>
          </w:p>
          <w:p w:rsidR="007A5D85" w:rsidRPr="00870E5E" w:rsidRDefault="007A5D85" w:rsidP="0068269D">
            <w:pPr>
              <w:spacing w:after="0"/>
              <w:rPr>
                <w:rFonts w:asciiTheme="minorHAnsi" w:hAnsiTheme="minorHAnsi"/>
                <w:sz w:val="20"/>
                <w:szCs w:val="20"/>
              </w:rPr>
            </w:pPr>
            <w:r>
              <w:rPr>
                <w:rFonts w:asciiTheme="minorHAnsi" w:hAnsiTheme="minorHAnsi"/>
                <w:i/>
                <w:sz w:val="20"/>
              </w:rPr>
              <w:t>(ΜΜ.ΕΕΕΕ)</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7A5D85" w:rsidRPr="00870E5E" w:rsidRDefault="007A5D85" w:rsidP="0068269D">
            <w:pPr>
              <w:spacing w:after="0"/>
              <w:jc w:val="center"/>
              <w:rPr>
                <w:rFonts w:asciiTheme="minorHAnsi" w:hAnsiTheme="minorHAnsi"/>
                <w:sz w:val="20"/>
                <w:szCs w:val="20"/>
              </w:rPr>
            </w:pPr>
            <w:r>
              <w:rPr>
                <w:rFonts w:asciiTheme="minorHAnsi" w:hAnsiTheme="minorHAnsi"/>
                <w:i/>
                <w:sz w:val="20"/>
              </w:rPr>
              <w:t>Π 1.2.1</w:t>
            </w:r>
          </w:p>
        </w:tc>
        <w:tc>
          <w:tcPr>
            <w:tcW w:w="5670"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Παραδοτέο</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Τιμή στόχος</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 xml:space="preserve">Μήνας παράδοσης </w:t>
            </w:r>
            <w:r>
              <w:rPr>
                <w:rFonts w:asciiTheme="minorHAnsi" w:hAnsiTheme="minorHAnsi"/>
                <w:i/>
                <w:sz w:val="20"/>
              </w:rPr>
              <w:t>(MM.ΕΕΕΕ)</w:t>
            </w:r>
          </w:p>
        </w:tc>
      </w:tr>
      <w:tr w:rsidR="007A5D85" w:rsidRPr="00870E5E"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Δ 1.3 Ψηφιακή δραστηριότητα</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Περιγραφή δραστηριότητας</w:t>
            </w:r>
            <w:r>
              <w:rPr>
                <w:rFonts w:asciiTheme="minorHAnsi" w:hAnsiTheme="minorHAnsi"/>
              </w:rPr>
              <w:t xml:space="preserve"> και συμμετέχοντες εταίροι</w:t>
            </w:r>
          </w:p>
          <w:p w:rsidR="007A5D85" w:rsidRPr="00815513" w:rsidRDefault="00E06309" w:rsidP="0068269D">
            <w:pPr>
              <w:spacing w:after="0"/>
              <w:rPr>
                <w:rFonts w:asciiTheme="minorHAnsi" w:hAnsiTheme="minorHAnsi"/>
                <w:b/>
                <w:sz w:val="20"/>
                <w:szCs w:val="20"/>
              </w:rPr>
            </w:pPr>
            <w:r>
              <w:rPr>
                <w:rFonts w:asciiTheme="minorHAnsi" w:hAnsiTheme="minorHAnsi"/>
                <w:b/>
                <w:color w:val="548DD4"/>
                <w:sz w:val="20"/>
              </w:rPr>
              <w:t>[500 χαρακτήρες]</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Μήνας έναρξης</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(ΜΜ.ΕΕΕΕ)</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 xml:space="preserve">Μήνας λήξης </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(ΜΜ.ΕΕΕΕ)</w:t>
            </w:r>
          </w:p>
        </w:tc>
      </w:tr>
      <w:tr w:rsidR="00C5071C" w:rsidRPr="00815C13" w:rsidTr="003B6436">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C5071C" w:rsidRPr="00870E5E" w:rsidRDefault="00C5071C" w:rsidP="00C5071C">
            <w:pPr>
              <w:spacing w:after="0"/>
              <w:jc w:val="center"/>
              <w:rPr>
                <w:rFonts w:asciiTheme="minorHAnsi" w:hAnsiTheme="minorHAnsi"/>
                <w:sz w:val="20"/>
                <w:szCs w:val="20"/>
              </w:rPr>
            </w:pPr>
            <w:r>
              <w:rPr>
                <w:rFonts w:asciiTheme="minorHAnsi" w:hAnsiTheme="minorHAnsi"/>
                <w:i/>
                <w:sz w:val="20"/>
              </w:rPr>
              <w:t>Π 1.3.1</w:t>
            </w:r>
          </w:p>
        </w:tc>
        <w:tc>
          <w:tcPr>
            <w:tcW w:w="5670"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C5071C" w:rsidRPr="00815C13" w:rsidRDefault="00C5071C" w:rsidP="003B6436">
            <w:pPr>
              <w:spacing w:after="0"/>
              <w:rPr>
                <w:rFonts w:asciiTheme="minorHAnsi" w:hAnsiTheme="minorHAnsi" w:cs="Open Sans"/>
                <w:bCs/>
                <w:sz w:val="20"/>
                <w:szCs w:val="20"/>
              </w:rPr>
            </w:pPr>
            <w:r>
              <w:rPr>
                <w:rFonts w:asciiTheme="minorHAnsi" w:hAnsiTheme="minorHAnsi"/>
                <w:sz w:val="20"/>
              </w:rPr>
              <w:t>Παραδοτέο</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C5071C" w:rsidRPr="00815C13" w:rsidRDefault="00C5071C" w:rsidP="003B6436">
            <w:pPr>
              <w:spacing w:after="0"/>
              <w:rPr>
                <w:rFonts w:asciiTheme="minorHAnsi" w:hAnsiTheme="minorHAnsi" w:cs="Open Sans"/>
                <w:bCs/>
                <w:sz w:val="20"/>
                <w:szCs w:val="20"/>
              </w:rPr>
            </w:pPr>
            <w:r>
              <w:rPr>
                <w:rFonts w:asciiTheme="minorHAnsi" w:hAnsiTheme="minorHAnsi"/>
                <w:sz w:val="20"/>
              </w:rPr>
              <w:t>Τιμή στόχος</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C5071C" w:rsidRPr="00815C13" w:rsidRDefault="00C5071C" w:rsidP="003B6436">
            <w:pPr>
              <w:spacing w:after="0"/>
              <w:rPr>
                <w:rFonts w:asciiTheme="minorHAnsi" w:hAnsiTheme="minorHAnsi"/>
                <w:sz w:val="20"/>
                <w:szCs w:val="20"/>
              </w:rPr>
            </w:pPr>
            <w:r>
              <w:rPr>
                <w:rFonts w:asciiTheme="minorHAnsi" w:hAnsiTheme="minorHAnsi"/>
                <w:sz w:val="20"/>
              </w:rPr>
              <w:t xml:space="preserve">Μήνας παράδοσης </w:t>
            </w:r>
            <w:r>
              <w:rPr>
                <w:rFonts w:asciiTheme="minorHAnsi" w:hAnsiTheme="minorHAnsi"/>
                <w:i/>
                <w:sz w:val="20"/>
              </w:rPr>
              <w:t>(MM.ΕΕΕΕ)</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Δ 1.4 Δημόσιες εκδηλώσεις</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0E6BB8">
            <w:pPr>
              <w:spacing w:after="0"/>
              <w:rPr>
                <w:rFonts w:asciiTheme="minorHAnsi" w:hAnsiTheme="minorHAnsi" w:cs="Open Sans"/>
                <w:bCs/>
                <w:sz w:val="20"/>
                <w:szCs w:val="20"/>
              </w:rPr>
            </w:pPr>
            <w:r>
              <w:rPr>
                <w:rFonts w:asciiTheme="minorHAnsi" w:hAnsiTheme="minorHAnsi"/>
                <w:sz w:val="20"/>
              </w:rPr>
              <w:t>Περιγραφή δραστηριότητας</w:t>
            </w:r>
            <w:r>
              <w:rPr>
                <w:rFonts w:asciiTheme="minorHAnsi" w:hAnsiTheme="minorHAnsi"/>
              </w:rPr>
              <w:t xml:space="preserve"> και συμμετέχοντες εταίροι</w:t>
            </w:r>
          </w:p>
          <w:p w:rsidR="007D57A9" w:rsidRPr="00815513" w:rsidRDefault="00E06309" w:rsidP="000E6BB8">
            <w:pPr>
              <w:spacing w:after="0"/>
              <w:rPr>
                <w:rFonts w:asciiTheme="minorHAnsi" w:hAnsiTheme="minorHAnsi" w:cs="Open Sans"/>
                <w:b/>
                <w:bCs/>
                <w:sz w:val="20"/>
                <w:szCs w:val="20"/>
              </w:rPr>
            </w:pPr>
            <w:r>
              <w:rPr>
                <w:rFonts w:asciiTheme="minorHAnsi" w:hAnsiTheme="minorHAnsi"/>
                <w:b/>
                <w:color w:val="548DD4"/>
                <w:sz w:val="20"/>
              </w:rPr>
              <w:t>[500 χαρακτήρες]</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Μήνας έναρξης</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(ΜΜ.ΕΕΕΕ)</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Μήνας λήξης</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(ΜΜ.ΕΕΕΕ)</w:t>
            </w:r>
          </w:p>
        </w:tc>
      </w:tr>
      <w:tr w:rsidR="007A5D85" w:rsidRPr="00815C13"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C5071C" w:rsidRDefault="00C5071C" w:rsidP="0068269D">
            <w:pPr>
              <w:spacing w:after="0"/>
              <w:jc w:val="center"/>
              <w:rPr>
                <w:rFonts w:asciiTheme="minorHAnsi" w:hAnsiTheme="minorHAnsi" w:cs="Open Sans"/>
                <w:i/>
                <w:sz w:val="20"/>
                <w:szCs w:val="20"/>
              </w:rPr>
            </w:pPr>
            <w:r>
              <w:rPr>
                <w:rFonts w:asciiTheme="minorHAnsi" w:hAnsiTheme="minorHAnsi"/>
                <w:i/>
                <w:sz w:val="20"/>
              </w:rPr>
              <w:lastRenderedPageBreak/>
              <w:t>Π 1.4.1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Παραδοτέο</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Τιμή στόχος</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Μήνας παράδοσης</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(ΜΜ.ΕΕΕΕ)</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Δ 1.5 Προωθητικό υλικό</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015A7D">
            <w:pPr>
              <w:spacing w:after="0"/>
              <w:rPr>
                <w:rFonts w:asciiTheme="minorHAnsi" w:hAnsiTheme="minorHAnsi" w:cs="Open Sans"/>
                <w:bCs/>
                <w:sz w:val="20"/>
                <w:szCs w:val="20"/>
              </w:rPr>
            </w:pPr>
            <w:r>
              <w:rPr>
                <w:rFonts w:asciiTheme="minorHAnsi" w:hAnsiTheme="minorHAnsi"/>
                <w:sz w:val="20"/>
              </w:rPr>
              <w:t>Περιγραφή δραστηριότητας</w:t>
            </w:r>
            <w:r>
              <w:rPr>
                <w:rFonts w:asciiTheme="minorHAnsi" w:hAnsiTheme="minorHAnsi"/>
              </w:rPr>
              <w:t xml:space="preserve"> και συμμετέχοντες εταίροι</w:t>
            </w:r>
          </w:p>
          <w:p w:rsidR="007D57A9" w:rsidRPr="00815513" w:rsidRDefault="00E06309" w:rsidP="00015A7D">
            <w:pPr>
              <w:spacing w:after="0"/>
              <w:rPr>
                <w:rFonts w:asciiTheme="minorHAnsi" w:hAnsiTheme="minorHAnsi" w:cs="Open Sans"/>
                <w:b/>
                <w:bCs/>
                <w:sz w:val="20"/>
                <w:szCs w:val="20"/>
              </w:rPr>
            </w:pPr>
            <w:r>
              <w:rPr>
                <w:rFonts w:asciiTheme="minorHAnsi" w:hAnsiTheme="minorHAnsi"/>
                <w:b/>
                <w:color w:val="548DD4"/>
                <w:sz w:val="20"/>
              </w:rPr>
              <w:t>[500 χαρακτήρες]</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Μήνας έναρξης</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(ΜΜ.ΕΕΕΕ)</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Μήνας λήξης</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(ΜΜ.ΕΕΕΕ)</w:t>
            </w:r>
          </w:p>
        </w:tc>
      </w:tr>
      <w:tr w:rsidR="007A5D85" w:rsidRPr="00815C13"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C5071C" w:rsidP="00C5071C">
            <w:pPr>
              <w:spacing w:after="0"/>
              <w:jc w:val="center"/>
              <w:rPr>
                <w:rFonts w:asciiTheme="minorHAnsi" w:hAnsiTheme="minorHAnsi" w:cs="Open Sans"/>
                <w:sz w:val="20"/>
                <w:szCs w:val="20"/>
              </w:rPr>
            </w:pPr>
            <w:r>
              <w:rPr>
                <w:rFonts w:asciiTheme="minorHAnsi" w:hAnsiTheme="minorHAnsi"/>
                <w:i/>
                <w:sz w:val="20"/>
              </w:rPr>
              <w:t>Π 1.5.1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Παραδοτέο</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Τιμή στόχος</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Μήνας παράδοσης</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(ΜΜ.ΕΕΕΕ)</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Δ 1.6 Σχέσεις με τα μέσα ενημέρωσης</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015A7D">
            <w:pPr>
              <w:spacing w:after="0"/>
              <w:rPr>
                <w:rFonts w:asciiTheme="minorHAnsi" w:hAnsiTheme="minorHAnsi" w:cs="Open Sans"/>
                <w:bCs/>
                <w:sz w:val="20"/>
                <w:szCs w:val="20"/>
              </w:rPr>
            </w:pPr>
            <w:r>
              <w:rPr>
                <w:rFonts w:asciiTheme="minorHAnsi" w:hAnsiTheme="minorHAnsi"/>
                <w:sz w:val="20"/>
              </w:rPr>
              <w:t>Περιγραφή δραστηριότητας</w:t>
            </w:r>
            <w:r>
              <w:rPr>
                <w:rFonts w:asciiTheme="minorHAnsi" w:hAnsiTheme="minorHAnsi"/>
              </w:rPr>
              <w:t xml:space="preserve"> και συμμετέχοντες εταίροι</w:t>
            </w:r>
          </w:p>
          <w:p w:rsidR="007D57A9" w:rsidRPr="00815513" w:rsidRDefault="00E06309" w:rsidP="00015A7D">
            <w:pPr>
              <w:spacing w:after="0"/>
              <w:rPr>
                <w:rFonts w:asciiTheme="minorHAnsi" w:hAnsiTheme="minorHAnsi" w:cs="Open Sans"/>
                <w:b/>
                <w:bCs/>
                <w:sz w:val="20"/>
                <w:szCs w:val="20"/>
              </w:rPr>
            </w:pPr>
            <w:r>
              <w:rPr>
                <w:rFonts w:asciiTheme="minorHAnsi" w:hAnsiTheme="minorHAnsi"/>
                <w:b/>
                <w:color w:val="548DD4"/>
                <w:sz w:val="20"/>
              </w:rPr>
              <w:t>[500 χαρακτήρες]</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Μήνας έναρξης</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(ΜΜ.ΕΕΕΕ)</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Μήνας λήξης</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(ΜΜ.ΕΕΕΕ)</w:t>
            </w:r>
          </w:p>
        </w:tc>
      </w:tr>
      <w:tr w:rsidR="007A5D85" w:rsidRPr="00815C13"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C5071C" w:rsidP="0068269D">
            <w:pPr>
              <w:spacing w:after="0"/>
              <w:jc w:val="center"/>
              <w:rPr>
                <w:rFonts w:asciiTheme="minorHAnsi" w:hAnsiTheme="minorHAnsi" w:cs="Open Sans"/>
                <w:sz w:val="20"/>
                <w:szCs w:val="20"/>
              </w:rPr>
            </w:pPr>
            <w:r>
              <w:rPr>
                <w:rFonts w:asciiTheme="minorHAnsi" w:hAnsiTheme="minorHAnsi"/>
                <w:sz w:val="20"/>
              </w:rPr>
              <w:t>Π 1.6.1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Παραδοτέο</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Τιμή στόχος</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Μήνας παράδοσης</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(ΜΜ.ΕΕΕΕ)</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70E5E" w:rsidRDefault="00870E5E" w:rsidP="0068269D">
            <w:pPr>
              <w:spacing w:after="0"/>
              <w:jc w:val="center"/>
              <w:rPr>
                <w:rFonts w:asciiTheme="minorHAnsi" w:hAnsiTheme="minorHAnsi"/>
                <w:sz w:val="20"/>
                <w:szCs w:val="20"/>
              </w:rPr>
            </w:pPr>
            <w:r>
              <w:rPr>
                <w:rFonts w:asciiTheme="minorHAnsi" w:hAnsiTheme="minorHAnsi"/>
                <w:sz w:val="20"/>
              </w:rPr>
              <w:t>Δ 1.7 Δραστηριότητα τελικής διάδοσης (υποχρεωτική)</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735AC6">
            <w:pPr>
              <w:tabs>
                <w:tab w:val="center" w:pos="2727"/>
              </w:tabs>
              <w:spacing w:after="0"/>
              <w:jc w:val="both"/>
              <w:rPr>
                <w:rFonts w:asciiTheme="minorHAnsi" w:hAnsiTheme="minorHAnsi" w:cs="Open Sans"/>
                <w:bCs/>
                <w:i/>
                <w:sz w:val="20"/>
                <w:szCs w:val="20"/>
              </w:rPr>
            </w:pPr>
            <w:r>
              <w:rPr>
                <w:rFonts w:asciiTheme="minorHAnsi" w:hAnsiTheme="minorHAnsi"/>
                <w:sz w:val="20"/>
              </w:rPr>
              <w:t>Περιγραφή δραστηριότητας</w:t>
            </w:r>
            <w:r>
              <w:rPr>
                <w:rFonts w:asciiTheme="minorHAnsi" w:hAnsiTheme="minorHAnsi"/>
                <w:i/>
                <w:color w:val="FF0000"/>
                <w:sz w:val="20"/>
              </w:rPr>
              <w:t xml:space="preserve"> </w:t>
            </w:r>
            <w:r>
              <w:rPr>
                <w:rFonts w:asciiTheme="minorHAnsi" w:hAnsiTheme="minorHAnsi"/>
              </w:rPr>
              <w:t>και συμμετέχοντες εταίροι</w:t>
            </w:r>
          </w:p>
          <w:p w:rsidR="007D57A9" w:rsidRPr="00815513" w:rsidRDefault="00E06309" w:rsidP="00015A7D">
            <w:pPr>
              <w:spacing w:after="0"/>
              <w:jc w:val="both"/>
              <w:rPr>
                <w:rFonts w:asciiTheme="minorHAnsi" w:hAnsiTheme="minorHAnsi"/>
                <w:b/>
                <w:sz w:val="20"/>
                <w:szCs w:val="20"/>
              </w:rPr>
            </w:pPr>
            <w:r>
              <w:rPr>
                <w:rFonts w:asciiTheme="minorHAnsi" w:hAnsiTheme="minorHAnsi"/>
                <w:b/>
                <w:color w:val="548DD4"/>
                <w:sz w:val="20"/>
              </w:rPr>
              <w:t>[500 χαρακτήρες]</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Μήνας έναρξης</w:t>
            </w:r>
          </w:p>
          <w:p w:rsidR="007A5D85" w:rsidRPr="00815C13" w:rsidRDefault="007A5D85" w:rsidP="0068269D">
            <w:pPr>
              <w:spacing w:after="0"/>
              <w:rPr>
                <w:rFonts w:asciiTheme="minorHAnsi" w:hAnsiTheme="minorHAnsi"/>
                <w:sz w:val="20"/>
                <w:szCs w:val="20"/>
              </w:rPr>
            </w:pPr>
            <w:r>
              <w:rPr>
                <w:rFonts w:asciiTheme="minorHAnsi" w:hAnsiTheme="minorHAnsi"/>
                <w:i/>
                <w:sz w:val="20"/>
              </w:rPr>
              <w:t>(ΜΜ.ΕΕΕΕ)</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Μήνας λήξης</w:t>
            </w:r>
          </w:p>
          <w:p w:rsidR="007A5D85" w:rsidRPr="00815C13" w:rsidRDefault="007A5D85" w:rsidP="0068269D">
            <w:pPr>
              <w:spacing w:after="0"/>
              <w:rPr>
                <w:rFonts w:asciiTheme="minorHAnsi" w:hAnsiTheme="minorHAnsi"/>
                <w:sz w:val="20"/>
                <w:szCs w:val="20"/>
              </w:rPr>
            </w:pPr>
            <w:r>
              <w:rPr>
                <w:rFonts w:asciiTheme="minorHAnsi" w:hAnsiTheme="minorHAnsi"/>
                <w:i/>
                <w:sz w:val="20"/>
              </w:rPr>
              <w:t>(ΜΜ.ΕΕΕΕ)</w:t>
            </w:r>
          </w:p>
        </w:tc>
      </w:tr>
      <w:tr w:rsidR="007A5D85" w:rsidRPr="00815C13" w:rsidTr="0064129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i/>
                <w:sz w:val="20"/>
              </w:rPr>
              <w:t>Π 1.7.1</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Παραδοτέο</w:t>
            </w:r>
          </w:p>
          <w:p w:rsidR="007A5D85" w:rsidRPr="00815C13" w:rsidRDefault="007A5D85" w:rsidP="0068269D">
            <w:pPr>
              <w:pStyle w:val="ListParagraph"/>
              <w:spacing w:after="0" w:line="100" w:lineRule="atLeast"/>
              <w:ind w:left="0"/>
              <w:jc w:val="both"/>
              <w:rPr>
                <w:rFonts w:asciiTheme="minorHAnsi" w:hAnsiTheme="minorHAnsi" w:cs="Open Sans"/>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sz w:val="20"/>
                <w:szCs w:val="20"/>
              </w:rPr>
            </w:pPr>
            <w:r>
              <w:rPr>
                <w:rFonts w:asciiTheme="minorHAnsi" w:hAnsiTheme="minorHAnsi"/>
                <w:sz w:val="20"/>
              </w:rPr>
              <w:t>Τιμή στόχος</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 xml:space="preserve">Μήνας παράδοσης </w:t>
            </w:r>
            <w:r>
              <w:rPr>
                <w:rFonts w:asciiTheme="minorHAnsi" w:hAnsiTheme="minorHAnsi"/>
                <w:i/>
                <w:sz w:val="20"/>
              </w:rPr>
              <w:t>(MM.ΕΕΕΕ)</w:t>
            </w:r>
          </w:p>
        </w:tc>
      </w:tr>
      <w:tr w:rsidR="007A5D85" w:rsidRPr="00815C13" w:rsidTr="003B6436">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Δ 1.Ν Άλλο προβλεπόμενο είδος δραστηριότητας (μέχρι 3)</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D57A9" w:rsidRPr="00815C13" w:rsidRDefault="007D57A9" w:rsidP="007D57A9">
            <w:pPr>
              <w:spacing w:after="0"/>
              <w:jc w:val="both"/>
              <w:rPr>
                <w:rFonts w:asciiTheme="minorHAnsi" w:hAnsiTheme="minorHAnsi" w:cs="Open Sans"/>
                <w:bCs/>
                <w:i/>
                <w:sz w:val="20"/>
                <w:szCs w:val="20"/>
              </w:rPr>
            </w:pPr>
            <w:r>
              <w:rPr>
                <w:rFonts w:asciiTheme="minorHAnsi" w:hAnsiTheme="minorHAnsi"/>
                <w:sz w:val="20"/>
              </w:rPr>
              <w:t>Περιγραφή δραστηριότητας</w:t>
            </w:r>
            <w:r>
              <w:rPr>
                <w:rFonts w:asciiTheme="minorHAnsi" w:hAnsiTheme="minorHAnsi"/>
                <w:i/>
                <w:color w:val="FF0000"/>
                <w:sz w:val="20"/>
              </w:rPr>
              <w:t xml:space="preserve"> </w:t>
            </w:r>
            <w:r>
              <w:rPr>
                <w:rFonts w:asciiTheme="minorHAnsi" w:hAnsiTheme="minorHAnsi"/>
              </w:rPr>
              <w:t>και συμμετέχοντες εταίροι</w:t>
            </w:r>
          </w:p>
          <w:p w:rsidR="007A5D85" w:rsidRPr="00815513" w:rsidRDefault="00E06309" w:rsidP="007D57A9">
            <w:pPr>
              <w:spacing w:after="0"/>
              <w:rPr>
                <w:rFonts w:asciiTheme="minorHAnsi" w:hAnsiTheme="minorHAnsi" w:cs="Open Sans"/>
                <w:b/>
                <w:bCs/>
                <w:sz w:val="20"/>
                <w:szCs w:val="20"/>
              </w:rPr>
            </w:pPr>
            <w:r>
              <w:rPr>
                <w:rFonts w:asciiTheme="minorHAnsi" w:hAnsiTheme="minorHAnsi"/>
                <w:b/>
                <w:color w:val="548DD4"/>
                <w:sz w:val="20"/>
              </w:rPr>
              <w:t>[500 χαρακτήρες]</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Ημερομηνία έναρξης</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(ΜΜ.ΕΕΕΕ)</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Ημερομηνία λήξης</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(ΜΜ.ΕΕΕΕ)</w:t>
            </w:r>
          </w:p>
        </w:tc>
      </w:tr>
      <w:tr w:rsidR="007A5D85" w:rsidRPr="00870E5E" w:rsidTr="0064129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7A5D85" w:rsidP="00870E5E">
            <w:pPr>
              <w:spacing w:after="0"/>
              <w:jc w:val="center"/>
              <w:rPr>
                <w:rFonts w:asciiTheme="minorHAnsi" w:hAnsiTheme="minorHAnsi" w:cs="Open Sans"/>
                <w:i/>
                <w:sz w:val="20"/>
                <w:szCs w:val="20"/>
              </w:rPr>
            </w:pPr>
            <w:r>
              <w:rPr>
                <w:rFonts w:asciiTheme="minorHAnsi" w:hAnsiTheme="minorHAnsi"/>
                <w:i/>
                <w:sz w:val="20"/>
              </w:rPr>
              <w:t>Π 1.N.N</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Παραδοτέο</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Τιμή στόχος</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Μήνας παράδοσης</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(ΜΜ.ΕΕΕΕ)</w:t>
            </w:r>
          </w:p>
        </w:tc>
      </w:tr>
    </w:tbl>
    <w:p w:rsidR="007D57A9" w:rsidRPr="00815C13" w:rsidRDefault="007D57A9" w:rsidP="007A5D85">
      <w:pPr>
        <w:spacing w:after="0"/>
        <w:rPr>
          <w:rFonts w:asciiTheme="minorHAnsi" w:hAnsiTheme="minorHAnsi" w:cs="Open Sans"/>
          <w:bCs/>
          <w:sz w:val="20"/>
          <w:szCs w:val="20"/>
        </w:rPr>
        <w:sectPr w:rsidR="007D57A9" w:rsidRPr="00815C13" w:rsidSect="007D57A9">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815C13" w:rsidRDefault="005E0202" w:rsidP="002B7D85">
            <w:pPr>
              <w:spacing w:after="60"/>
              <w:rPr>
                <w:rFonts w:asciiTheme="minorHAnsi" w:hAnsiTheme="minorHAnsi"/>
                <w:sz w:val="20"/>
                <w:szCs w:val="20"/>
              </w:rPr>
            </w:pPr>
            <w:r>
              <w:rPr>
                <w:rFonts w:asciiTheme="minorHAnsi" w:hAnsiTheme="minorHAnsi"/>
                <w:b/>
                <w:sz w:val="20"/>
              </w:rPr>
              <w:lastRenderedPageBreak/>
              <w:t>Προϋπολογισμός Δέσμης Εργασιών</w:t>
            </w:r>
          </w:p>
        </w:tc>
      </w:tr>
    </w:tbl>
    <w:p w:rsidR="005E02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Γραμμές προϋπολογισμού</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Εταίρος 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Εταίρος 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Εταίρος 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Σύνολο</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Σχόλια</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Προσωπικό</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χαρακτήρες]</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Γραφείο και διοίκηση</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χαρακτήρες]</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Ταξίδια και διαμονή</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χαρακτήρες]</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Εξωτερικοί εμπειρογνώμονες και υπηρεσίες</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χαρακτήρες]</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Εξοπλισμός</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χαρακτήρες]</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Υποσύνολο</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Έσοδα</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χαρακτήρες]</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Σύνολο σε ευρώ</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r>
      <w:tr w:rsidR="005E0202" w:rsidRPr="00156D73" w:rsidTr="002B7D85">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jc w:val="center"/>
              <w:rPr>
                <w:rFonts w:eastAsia="Times New Roman"/>
                <w:b/>
                <w:color w:val="000000"/>
              </w:rPr>
            </w:pPr>
            <w:r>
              <w:rPr>
                <w:b/>
                <w:color w:val="000000"/>
              </w:rPr>
              <w:t>Ενδεικτική κατανομή του προϋπολογισμού ανά έτος</w:t>
            </w:r>
          </w:p>
        </w:tc>
      </w:tr>
      <w:tr w:rsidR="008073E7" w:rsidRPr="005E02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Έτος</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5E0202" w:rsidRDefault="008073E7" w:rsidP="008073E7">
            <w:pPr>
              <w:suppressAutoHyphens w:val="0"/>
              <w:spacing w:after="0" w:line="240" w:lineRule="auto"/>
              <w:jc w:val="both"/>
              <w:rPr>
                <w:rFonts w:eastAsia="Times New Roman"/>
                <w:color w:val="000000"/>
              </w:rPr>
            </w:pPr>
            <w:r>
              <w:rPr>
                <w:color w:val="000000"/>
              </w:rPr>
              <w:t xml:space="preserve">Σύνολο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του προϋπολογισμού</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jc w:val="right"/>
              <w:rPr>
                <w:rFonts w:eastAsia="Times New Roman"/>
                <w:color w:val="000000"/>
              </w:rPr>
            </w:pPr>
            <w:r>
              <w:rPr>
                <w:color w:val="000000"/>
              </w:rPr>
              <w:t>100%</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Ποσό σε ευρώ</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r>
    </w:tbl>
    <w:p w:rsidR="005E0202" w:rsidRPr="00815C13" w:rsidRDefault="005E0202" w:rsidP="005E0202">
      <w:pPr>
        <w:spacing w:after="0"/>
        <w:rPr>
          <w:rFonts w:asciiTheme="minorHAnsi" w:hAnsiTheme="minorHAnsi" w:cs="Open Sans"/>
          <w:bCs/>
          <w:sz w:val="20"/>
          <w:szCs w:val="20"/>
        </w:rPr>
      </w:pPr>
    </w:p>
    <w:p w:rsidR="00C51873" w:rsidRPr="00815C13" w:rsidRDefault="00C51873" w:rsidP="00C51873">
      <w:pPr>
        <w:tabs>
          <w:tab w:val="left" w:pos="4769"/>
        </w:tabs>
        <w:spacing w:after="0"/>
        <w:rPr>
          <w:rFonts w:asciiTheme="minorHAnsi" w:hAnsiTheme="minorHAnsi" w:cs="Open Sans"/>
          <w:bCs/>
          <w:sz w:val="20"/>
          <w:szCs w:val="20"/>
        </w:rPr>
      </w:pPr>
    </w:p>
    <w:p w:rsidR="007D57A9" w:rsidRPr="00815C13" w:rsidRDefault="007D57A9">
      <w:pPr>
        <w:suppressAutoHyphens w:val="0"/>
        <w:spacing w:after="0" w:line="240" w:lineRule="auto"/>
        <w:rPr>
          <w:rFonts w:asciiTheme="minorHAnsi" w:hAnsiTheme="minorHAnsi" w:cs="Open Sans"/>
          <w:bCs/>
          <w:sz w:val="20"/>
          <w:szCs w:val="20"/>
        </w:rPr>
        <w:sectPr w:rsidR="007D57A9" w:rsidRPr="00815C13"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184"/>
        <w:gridCol w:w="1901"/>
        <w:gridCol w:w="1594"/>
        <w:gridCol w:w="1275"/>
        <w:gridCol w:w="1134"/>
        <w:gridCol w:w="142"/>
        <w:gridCol w:w="1134"/>
        <w:gridCol w:w="1134"/>
      </w:tblGrid>
      <w:tr w:rsidR="007914C0" w:rsidRPr="00815C13" w:rsidTr="00D71AC6">
        <w:tc>
          <w:tcPr>
            <w:tcW w:w="1184"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lastRenderedPageBreak/>
              <w:t>Αριθ. ΔΕ</w:t>
            </w:r>
          </w:p>
        </w:tc>
        <w:tc>
          <w:tcPr>
            <w:tcW w:w="3495"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t>Τίτλος ΔΕ</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t>Μήνας έναρξης ΔΕ</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t>Μήνας λήξης ΔΕ</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Προϋπολογισμός ΔΕ</w:t>
            </w:r>
          </w:p>
        </w:tc>
      </w:tr>
      <w:tr w:rsidR="007914C0" w:rsidRPr="00815C13" w:rsidTr="00D71AC6">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Default="003914E1" w:rsidP="007B372C">
            <w:pPr>
              <w:spacing w:after="60"/>
              <w:jc w:val="center"/>
              <w:rPr>
                <w:rFonts w:asciiTheme="minorHAnsi" w:hAnsiTheme="minorHAnsi" w:cs="Open Sans"/>
                <w:b/>
                <w:bCs/>
                <w:i/>
                <w:sz w:val="20"/>
                <w:szCs w:val="20"/>
              </w:rPr>
            </w:pPr>
            <w:r>
              <w:rPr>
                <w:rFonts w:asciiTheme="minorHAnsi" w:hAnsiTheme="minorHAnsi"/>
                <w:b/>
                <w:i/>
                <w:sz w:val="20"/>
              </w:rPr>
              <w:t>4-7</w:t>
            </w:r>
          </w:p>
          <w:p w:rsidR="00802226" w:rsidRPr="00815C13" w:rsidRDefault="00802226" w:rsidP="007B372C">
            <w:pPr>
              <w:spacing w:after="60"/>
              <w:jc w:val="center"/>
              <w:rPr>
                <w:rFonts w:asciiTheme="minorHAnsi" w:hAnsiTheme="minorHAnsi"/>
                <w:i/>
                <w:sz w:val="20"/>
                <w:szCs w:val="20"/>
              </w:rPr>
            </w:pPr>
          </w:p>
        </w:tc>
        <w:tc>
          <w:tcPr>
            <w:tcW w:w="34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2A48FE" w:rsidP="007B372C">
            <w:pPr>
              <w:spacing w:after="60"/>
              <w:rPr>
                <w:rFonts w:asciiTheme="minorHAnsi" w:hAnsiTheme="minorHAnsi" w:cs="Open Sans"/>
                <w:bCs/>
                <w:i/>
                <w:sz w:val="20"/>
                <w:szCs w:val="20"/>
              </w:rPr>
            </w:pPr>
            <w:r>
              <w:rPr>
                <w:rFonts w:asciiTheme="minorHAnsi" w:hAnsiTheme="minorHAnsi"/>
                <w:i/>
                <w:sz w:val="20"/>
              </w:rPr>
              <w:t>ΥΛΟΠΟΙΗΣΗ</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Αυτόματα από τις δραστηριότητες</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Αυτόματα από τις δραστηριότητες</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rsidP="007B372C">
            <w:pPr>
              <w:spacing w:after="60"/>
              <w:rPr>
                <w:rFonts w:asciiTheme="minorHAnsi" w:hAnsiTheme="minorHAnsi"/>
                <w:sz w:val="20"/>
                <w:szCs w:val="20"/>
              </w:rPr>
            </w:pPr>
            <w:r>
              <w:rPr>
                <w:rFonts w:asciiTheme="minorHAnsi" w:hAnsiTheme="minorHAnsi"/>
                <w:i/>
                <w:sz w:val="20"/>
              </w:rPr>
              <w:t>Αυτόματα</w:t>
            </w:r>
          </w:p>
        </w:tc>
      </w:tr>
      <w:tr w:rsidR="007914C0" w:rsidRPr="00815C13"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Συμμετοχή εταίρων</w:t>
            </w:r>
          </w:p>
        </w:tc>
      </w:tr>
      <w:tr w:rsidR="007914C0" w:rsidRPr="00815C13"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cs="Open Sans"/>
                <w:bCs/>
                <w:sz w:val="20"/>
                <w:szCs w:val="20"/>
              </w:rPr>
            </w:pPr>
            <w:r>
              <w:rPr>
                <w:rFonts w:asciiTheme="minorHAnsi" w:hAnsiTheme="minorHAnsi"/>
                <w:sz w:val="20"/>
              </w:rPr>
              <w:t>Αρμόδιος εταίρος ΔΕ</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60"/>
              <w:rPr>
                <w:rFonts w:asciiTheme="minorHAnsi" w:hAnsiTheme="minorHAnsi" w:cs="Open Sans"/>
                <w:bCs/>
                <w:sz w:val="20"/>
                <w:szCs w:val="20"/>
              </w:rPr>
            </w:pPr>
          </w:p>
        </w:tc>
      </w:tr>
      <w:tr w:rsidR="007914C0" w:rsidRPr="00815C13"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A3254F" w:rsidP="00FF3DD3">
            <w:pPr>
              <w:spacing w:after="60"/>
              <w:rPr>
                <w:rFonts w:asciiTheme="minorHAnsi" w:hAnsiTheme="minorHAnsi"/>
                <w:i/>
                <w:sz w:val="20"/>
                <w:szCs w:val="20"/>
              </w:rPr>
            </w:pPr>
            <w:r>
              <w:rPr>
                <w:rFonts w:asciiTheme="minorHAnsi" w:hAnsiTheme="minorHAnsi"/>
                <w:sz w:val="20"/>
              </w:rPr>
              <w:t>Άλλοι συμμετέχοντες εταίροι</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60"/>
              <w:rPr>
                <w:rFonts w:asciiTheme="minorHAnsi" w:hAnsiTheme="minorHAnsi" w:cs="Open Sans"/>
                <w:bCs/>
                <w:i/>
                <w:sz w:val="20"/>
                <w:szCs w:val="20"/>
              </w:rPr>
            </w:pPr>
          </w:p>
        </w:tc>
      </w:tr>
      <w:tr w:rsidR="007914C0" w:rsidRPr="00815C13"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074E59">
            <w:pPr>
              <w:spacing w:after="60"/>
              <w:rPr>
                <w:rFonts w:asciiTheme="minorHAnsi" w:hAnsiTheme="minorHAnsi"/>
                <w:sz w:val="20"/>
                <w:szCs w:val="20"/>
              </w:rPr>
            </w:pPr>
            <w:r>
              <w:rPr>
                <w:rFonts w:asciiTheme="minorHAnsi" w:hAnsiTheme="minorHAnsi"/>
                <w:b/>
                <w:sz w:val="20"/>
              </w:rPr>
              <w:t>Περίληψη</w:t>
            </w:r>
            <w:r>
              <w:rPr>
                <w:rFonts w:asciiTheme="minorHAnsi" w:hAnsiTheme="minorHAnsi"/>
                <w:sz w:val="20"/>
              </w:rPr>
              <w:t xml:space="preserve">  </w:t>
            </w:r>
          </w:p>
        </w:tc>
      </w:tr>
      <w:tr w:rsidR="007914C0" w:rsidRPr="00156D73"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074E59" w:rsidP="00074E59">
            <w:pPr>
              <w:spacing w:after="60"/>
              <w:rPr>
                <w:rFonts w:asciiTheme="minorHAnsi" w:hAnsiTheme="minorHAnsi"/>
                <w:sz w:val="20"/>
                <w:szCs w:val="20"/>
              </w:rPr>
            </w:pPr>
            <w:r>
              <w:rPr>
                <w:rFonts w:asciiTheme="minorHAnsi" w:hAnsiTheme="minorHAnsi"/>
                <w:b/>
                <w:color w:val="548DD4"/>
                <w:sz w:val="20"/>
              </w:rPr>
              <w:t xml:space="preserve">[1500 χαρακτήρες] </w:t>
            </w:r>
            <w:r>
              <w:rPr>
                <w:rFonts w:asciiTheme="minorHAnsi" w:hAnsiTheme="minorHAnsi"/>
                <w:i/>
                <w:color w:val="548DD4"/>
                <w:sz w:val="20"/>
              </w:rPr>
              <w:t>Δημιουργήστε μέχρι 4 Δέσμες Εργασιών προς υλοποίηση σύμφωνα με τους κύριους πυλώνες του έργου σας</w:t>
            </w:r>
            <w:r>
              <w:rPr>
                <w:rFonts w:asciiTheme="minorHAnsi" w:hAnsiTheme="minorHAnsi"/>
                <w:sz w:val="20"/>
              </w:rPr>
              <w:t xml:space="preserve"> </w:t>
            </w:r>
          </w:p>
        </w:tc>
      </w:tr>
      <w:tr w:rsidR="007914C0" w:rsidRPr="00815C13"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 xml:space="preserve">Δραστηριότητες, υλοποιήσεις και παραδοτέα </w:t>
            </w:r>
          </w:p>
        </w:tc>
      </w:tr>
      <w:tr w:rsidR="007914C0" w:rsidRPr="00815C13" w:rsidTr="00D71AC6">
        <w:trPr>
          <w:trHeight w:val="276"/>
        </w:trPr>
        <w:tc>
          <w:tcPr>
            <w:tcW w:w="118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870E5E" w:rsidP="007B372C">
            <w:pPr>
              <w:spacing w:after="0"/>
              <w:jc w:val="center"/>
              <w:rPr>
                <w:rFonts w:asciiTheme="minorHAnsi" w:hAnsiTheme="minorHAnsi"/>
                <w:sz w:val="20"/>
                <w:szCs w:val="20"/>
              </w:rPr>
            </w:pPr>
            <w:r>
              <w:rPr>
                <w:rFonts w:asciiTheme="minorHAnsi" w:hAnsiTheme="minorHAnsi"/>
                <w:sz w:val="20"/>
              </w:rPr>
              <w:t>Δραστηριότητα 1.1</w:t>
            </w:r>
          </w:p>
        </w:tc>
        <w:tc>
          <w:tcPr>
            <w:tcW w:w="5904" w:type="dxa"/>
            <w:gridSpan w:val="4"/>
            <w:tcBorders>
              <w:top w:val="single" w:sz="4" w:space="0" w:color="000000"/>
              <w:left w:val="single" w:sz="4" w:space="0" w:color="000000"/>
              <w:bottom w:val="single" w:sz="4" w:space="0" w:color="000000"/>
              <w:right w:val="single" w:sz="4" w:space="0" w:color="000000"/>
            </w:tcBorders>
            <w:shd w:val="clear" w:color="auto" w:fill="FFFFFF"/>
          </w:tcPr>
          <w:p w:rsidR="007914C0" w:rsidRDefault="007914C0" w:rsidP="007B372C">
            <w:pPr>
              <w:spacing w:after="0"/>
              <w:rPr>
                <w:rFonts w:asciiTheme="minorHAnsi" w:hAnsiTheme="minorHAnsi" w:cs="Open Sans"/>
                <w:bCs/>
                <w:sz w:val="20"/>
                <w:szCs w:val="20"/>
              </w:rPr>
            </w:pPr>
            <w:r>
              <w:rPr>
                <w:rFonts w:asciiTheme="minorHAnsi" w:hAnsiTheme="minorHAnsi"/>
                <w:sz w:val="20"/>
              </w:rPr>
              <w:t>Τίτλος δραστηριότητας</w:t>
            </w:r>
          </w:p>
          <w:p w:rsidR="00496374" w:rsidRPr="0067110E" w:rsidRDefault="006642CF" w:rsidP="0067110E">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Καταγράψτε τις διάφορες δραστηριότητες στο πλαίσιο της δέσμης εργασιών. Σημειώνεται ότι μπορούν να καταγραφούν μέχρι 5 δραστηριότητες ανά δέσμη εργασιών</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rPr>
            </w:pPr>
            <w:r>
              <w:rPr>
                <w:rFonts w:asciiTheme="minorHAnsi" w:hAnsiTheme="minorHAnsi"/>
                <w:sz w:val="20"/>
              </w:rPr>
              <w:t>Μήνας έναρξης</w:t>
            </w:r>
          </w:p>
          <w:p w:rsidR="007914C0" w:rsidRPr="00815C13" w:rsidRDefault="007914C0" w:rsidP="007B372C">
            <w:pPr>
              <w:spacing w:after="0"/>
              <w:rPr>
                <w:rFonts w:asciiTheme="minorHAnsi" w:hAnsiTheme="minorHAnsi"/>
                <w:sz w:val="20"/>
                <w:szCs w:val="20"/>
              </w:rPr>
            </w:pPr>
            <w:r>
              <w:rPr>
                <w:rFonts w:asciiTheme="minorHAnsi" w:hAnsiTheme="minorHAnsi"/>
                <w:i/>
                <w:sz w:val="20"/>
              </w:rPr>
              <w:t>(ΜΜ.ΕΕΕΕ)</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rPr>
            </w:pPr>
            <w:r>
              <w:rPr>
                <w:rFonts w:asciiTheme="minorHAnsi" w:hAnsiTheme="minorHAnsi"/>
                <w:sz w:val="20"/>
              </w:rPr>
              <w:t>Μήνας λήξης</w:t>
            </w:r>
          </w:p>
          <w:p w:rsidR="007914C0" w:rsidRPr="00815C13" w:rsidRDefault="007914C0" w:rsidP="007B372C">
            <w:pPr>
              <w:spacing w:after="0"/>
              <w:rPr>
                <w:rFonts w:asciiTheme="minorHAnsi" w:hAnsiTheme="minorHAnsi"/>
                <w:sz w:val="20"/>
                <w:szCs w:val="20"/>
              </w:rPr>
            </w:pPr>
            <w:r>
              <w:rPr>
                <w:rFonts w:asciiTheme="minorHAnsi" w:hAnsiTheme="minorHAnsi"/>
                <w:i/>
                <w:sz w:val="20"/>
              </w:rPr>
              <w:t>(ΜΜ.ΕΕΕΕ)</w:t>
            </w:r>
          </w:p>
        </w:tc>
      </w:tr>
      <w:tr w:rsidR="007914C0" w:rsidRPr="00156D73" w:rsidTr="00A7610C">
        <w:trPr>
          <w:trHeight w:val="528"/>
        </w:trPr>
        <w:tc>
          <w:tcPr>
            <w:tcW w:w="118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pPr>
              <w:rPr>
                <w:rFonts w:asciiTheme="minorHAnsi" w:hAnsiTheme="minorHAnsi"/>
                <w:sz w:val="20"/>
                <w:szCs w:val="20"/>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D57A9">
            <w:pPr>
              <w:pStyle w:val="CommentText1"/>
              <w:spacing w:after="0"/>
              <w:rPr>
                <w:rFonts w:asciiTheme="minorHAnsi" w:hAnsiTheme="minorHAnsi"/>
                <w:color w:val="548DD4"/>
              </w:rPr>
            </w:pPr>
            <w:r>
              <w:rPr>
                <w:rFonts w:asciiTheme="minorHAnsi" w:hAnsiTheme="minorHAnsi"/>
              </w:rPr>
              <w:t>Περιγραφή δραστηριότητας και συμμετέχοντες εταίροι</w:t>
            </w:r>
          </w:p>
          <w:p w:rsidR="000A63D4" w:rsidRPr="00815513" w:rsidRDefault="000A63D4" w:rsidP="00E16884">
            <w:pPr>
              <w:pStyle w:val="CommentText1"/>
              <w:rPr>
                <w:rFonts w:asciiTheme="minorHAnsi" w:hAnsiTheme="minorHAnsi"/>
                <w:b/>
              </w:rPr>
            </w:pPr>
            <w:r>
              <w:rPr>
                <w:rFonts w:asciiTheme="minorHAnsi" w:hAnsiTheme="minorHAnsi"/>
                <w:b/>
                <w:color w:val="548DD4"/>
              </w:rPr>
              <w:t>[500 χαρακτήρες]</w:t>
            </w:r>
          </w:p>
        </w:tc>
      </w:tr>
      <w:tr w:rsidR="007914C0" w:rsidRPr="00815C13" w:rsidTr="00D71AC6">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rsidR="007914C0" w:rsidRPr="00815C13" w:rsidRDefault="007914C0" w:rsidP="007B372C">
            <w:pPr>
              <w:spacing w:after="0"/>
              <w:jc w:val="center"/>
              <w:rPr>
                <w:rFonts w:asciiTheme="minorHAnsi" w:hAnsiTheme="minorHAnsi" w:cs="Open Sans"/>
                <w:sz w:val="20"/>
                <w:szCs w:val="20"/>
              </w:rPr>
            </w:pPr>
            <w:r>
              <w:rPr>
                <w:rFonts w:asciiTheme="minorHAnsi" w:hAnsiTheme="minorHAnsi"/>
                <w:sz w:val="20"/>
              </w:rPr>
              <w:t>Π / Υ</w:t>
            </w:r>
          </w:p>
          <w:p w:rsidR="007914C0" w:rsidRPr="00815C13" w:rsidRDefault="00870E5E" w:rsidP="007B372C">
            <w:pPr>
              <w:spacing w:after="0"/>
              <w:jc w:val="center"/>
              <w:rPr>
                <w:rFonts w:asciiTheme="minorHAnsi" w:hAnsiTheme="minorHAnsi" w:cs="Open Sans"/>
                <w:sz w:val="20"/>
                <w:szCs w:val="20"/>
              </w:rPr>
            </w:pPr>
            <w:r>
              <w:rPr>
                <w:rFonts w:asciiTheme="minorHAnsi" w:hAnsiTheme="minorHAnsi"/>
                <w:sz w:val="20"/>
              </w:rPr>
              <w:t>1.1.1</w:t>
            </w:r>
          </w:p>
        </w:tc>
        <w:tc>
          <w:tcPr>
            <w:tcW w:w="5904" w:type="dxa"/>
            <w:gridSpan w:val="4"/>
            <w:tcBorders>
              <w:top w:val="single" w:sz="4" w:space="0" w:color="000000"/>
              <w:left w:val="single" w:sz="4" w:space="0" w:color="000000"/>
              <w:bottom w:val="single" w:sz="8" w:space="0" w:color="000000"/>
              <w:right w:val="single" w:sz="4" w:space="0" w:color="000000"/>
            </w:tcBorders>
            <w:shd w:val="clear" w:color="auto" w:fill="auto"/>
          </w:tcPr>
          <w:p w:rsidR="007914C0" w:rsidRPr="00815C13" w:rsidRDefault="007914C0" w:rsidP="007B372C">
            <w:pPr>
              <w:spacing w:after="0"/>
              <w:rPr>
                <w:rFonts w:asciiTheme="minorHAnsi" w:hAnsiTheme="minorHAnsi"/>
                <w:color w:val="548DD4"/>
                <w:sz w:val="20"/>
                <w:szCs w:val="20"/>
              </w:rPr>
            </w:pPr>
            <w:r>
              <w:rPr>
                <w:rFonts w:asciiTheme="minorHAnsi" w:hAnsiTheme="minorHAnsi"/>
                <w:sz w:val="20"/>
              </w:rPr>
              <w:t xml:space="preserve">Περιγραφή παραδοτέου ή υλοποίησης </w:t>
            </w:r>
            <w:r>
              <w:rPr>
                <w:rFonts w:asciiTheme="minorHAnsi" w:hAnsiTheme="minorHAnsi"/>
                <w:b/>
                <w:color w:val="548DD4"/>
                <w:sz w:val="20"/>
              </w:rPr>
              <w:t>[250 χαρακτήρες]</w:t>
            </w:r>
          </w:p>
          <w:p w:rsidR="00EC2260" w:rsidRDefault="006642CF" w:rsidP="00802226">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Ως παραδοτέο νοείται ένα υλικό ή άυλο αντικείμενο που παράγεται ως δευτερεύον προϊόν του έργου, το οποίο συμβάλλει στην ανάπτυξη μιας υλοποίησης του έργου. </w:t>
            </w:r>
          </w:p>
          <w:p w:rsidR="006642CF" w:rsidRPr="00802226" w:rsidRDefault="006642CF" w:rsidP="00802226">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Ως υλοποίηση νοείται αυτό που έχει πραγματικά παραχθεί για τα χρήματα που έχουν δοθεί στο έργο. Μπορεί να αποτυπωθεί βάσει δείκτη υλοποιήσεων και συμβάλλει άμεσα στην επίτευξη του αποτελέσματος του έργου. </w:t>
            </w:r>
          </w:p>
          <w:p w:rsidR="006642CF" w:rsidRPr="00802226" w:rsidRDefault="006642CF" w:rsidP="00802226">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Να επιλεγεί εάν η συγκεκριμένη δραστηριότητα θα οδηγήσει σε παραδοτέο ή υλοποίηση και να παρασχεθεί περιγραφή. </w:t>
            </w:r>
          </w:p>
          <w:p w:rsidR="000A63D4" w:rsidRPr="006642CF" w:rsidRDefault="006642CF" w:rsidP="00802226">
            <w:pPr>
              <w:spacing w:after="60"/>
              <w:jc w:val="both"/>
              <w:rPr>
                <w:rFonts w:asciiTheme="minorHAnsi" w:hAnsiTheme="minorHAnsi" w:cs="Open Sans"/>
                <w:bCs/>
              </w:rPr>
            </w:pPr>
            <w:r>
              <w:rPr>
                <w:rFonts w:asciiTheme="minorHAnsi" w:hAnsiTheme="minorHAnsi"/>
                <w:i/>
                <w:color w:val="548DD4"/>
                <w:sz w:val="20"/>
              </w:rPr>
              <w:t>Να ληφθεί υπόψη ότι, σε γενικές γραμμές, απαιτούνται 2 ή περισσότερα παραδοτέα για την παραγωγή μιας υλοποίησης του έργου.</w:t>
            </w:r>
            <w:r>
              <w:t xml:space="preserve"> </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7914C0" w:rsidRPr="00815C13" w:rsidRDefault="007914C0" w:rsidP="007B372C">
            <w:pPr>
              <w:spacing w:after="0"/>
              <w:rPr>
                <w:rFonts w:asciiTheme="minorHAnsi" w:hAnsiTheme="minorHAnsi"/>
                <w:sz w:val="20"/>
                <w:szCs w:val="20"/>
              </w:rPr>
            </w:pPr>
            <w:r>
              <w:rPr>
                <w:rFonts w:asciiTheme="minorHAnsi" w:hAnsiTheme="minorHAnsi"/>
                <w:sz w:val="20"/>
              </w:rPr>
              <w:t>Τιμή στόχος</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rsidR="007914C0" w:rsidRPr="00815C13" w:rsidRDefault="007914C0" w:rsidP="007B372C">
            <w:pPr>
              <w:spacing w:after="0"/>
              <w:rPr>
                <w:rFonts w:asciiTheme="minorHAnsi" w:hAnsiTheme="minorHAnsi"/>
                <w:sz w:val="20"/>
                <w:szCs w:val="20"/>
              </w:rPr>
            </w:pPr>
            <w:r>
              <w:rPr>
                <w:rFonts w:asciiTheme="minorHAnsi" w:hAnsiTheme="minorHAnsi"/>
                <w:sz w:val="20"/>
              </w:rPr>
              <w:t xml:space="preserve">Μήνας παράδοσης </w:t>
            </w:r>
            <w:r>
              <w:rPr>
                <w:rFonts w:asciiTheme="minorHAnsi" w:hAnsiTheme="minorHAnsi"/>
                <w:i/>
                <w:sz w:val="20"/>
              </w:rPr>
              <w:t>(MM.ΕΕΕΕ)</w:t>
            </w:r>
          </w:p>
        </w:tc>
      </w:tr>
      <w:tr w:rsidR="007914C0" w:rsidRPr="00815C13" w:rsidTr="00D71AC6">
        <w:tc>
          <w:tcPr>
            <w:tcW w:w="118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rsidP="00BC5896">
            <w:pPr>
              <w:spacing w:after="0"/>
              <w:jc w:val="center"/>
              <w:rPr>
                <w:rFonts w:asciiTheme="minorHAnsi" w:hAnsiTheme="minorHAnsi"/>
                <w:sz w:val="20"/>
                <w:szCs w:val="20"/>
              </w:rPr>
            </w:pPr>
            <w:r>
              <w:rPr>
                <w:rFonts w:asciiTheme="minorHAnsi" w:hAnsiTheme="minorHAnsi"/>
                <w:sz w:val="20"/>
              </w:rPr>
              <w:t>Δραστηριότητα 1.Ν</w:t>
            </w:r>
          </w:p>
        </w:tc>
        <w:tc>
          <w:tcPr>
            <w:tcW w:w="5904" w:type="dxa"/>
            <w:gridSpan w:val="4"/>
            <w:tcBorders>
              <w:top w:val="single" w:sz="8" w:space="0" w:color="000000"/>
              <w:left w:val="single" w:sz="4" w:space="0" w:color="000000"/>
              <w:bottom w:val="single" w:sz="4" w:space="0" w:color="000000"/>
              <w:right w:val="single" w:sz="4" w:space="0" w:color="000000"/>
            </w:tcBorders>
            <w:shd w:val="clear" w:color="auto" w:fill="FFFFFF"/>
          </w:tcPr>
          <w:p w:rsidR="000A63D4" w:rsidRPr="00815C13" w:rsidRDefault="007914C0" w:rsidP="007B372C">
            <w:pPr>
              <w:spacing w:after="0"/>
              <w:rPr>
                <w:rFonts w:asciiTheme="minorHAnsi" w:hAnsiTheme="minorHAnsi" w:cs="Open Sans"/>
                <w:bCs/>
                <w:sz w:val="20"/>
                <w:szCs w:val="20"/>
              </w:rPr>
            </w:pPr>
            <w:r>
              <w:rPr>
                <w:rFonts w:asciiTheme="minorHAnsi" w:hAnsiTheme="minorHAnsi"/>
                <w:sz w:val="20"/>
              </w:rPr>
              <w:t>Τίτλος δραστηριότητας</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rPr>
            </w:pPr>
            <w:r>
              <w:rPr>
                <w:rFonts w:asciiTheme="minorHAnsi" w:hAnsiTheme="minorHAnsi"/>
                <w:sz w:val="20"/>
              </w:rPr>
              <w:t>Μήνας έναρξης</w:t>
            </w:r>
          </w:p>
          <w:p w:rsidR="007914C0" w:rsidRPr="00815C13" w:rsidRDefault="007914C0" w:rsidP="007B372C">
            <w:pPr>
              <w:spacing w:after="0"/>
              <w:rPr>
                <w:rFonts w:asciiTheme="minorHAnsi" w:hAnsiTheme="minorHAnsi" w:cs="Open Sans"/>
                <w:bCs/>
                <w:sz w:val="20"/>
                <w:szCs w:val="20"/>
              </w:rPr>
            </w:pPr>
            <w:r>
              <w:rPr>
                <w:rFonts w:asciiTheme="minorHAnsi" w:hAnsiTheme="minorHAnsi"/>
                <w:i/>
                <w:sz w:val="20"/>
              </w:rPr>
              <w:t>(ΜΜ.ΕΕΕΕ)</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rPr>
            </w:pPr>
            <w:r>
              <w:rPr>
                <w:rFonts w:asciiTheme="minorHAnsi" w:hAnsiTheme="minorHAnsi"/>
                <w:sz w:val="20"/>
              </w:rPr>
              <w:t>Μήνας λήξης</w:t>
            </w:r>
          </w:p>
          <w:p w:rsidR="007914C0" w:rsidRPr="00815C13" w:rsidRDefault="007914C0" w:rsidP="007B372C">
            <w:pPr>
              <w:spacing w:after="0"/>
              <w:rPr>
                <w:rFonts w:asciiTheme="minorHAnsi" w:hAnsiTheme="minorHAnsi"/>
                <w:sz w:val="20"/>
                <w:szCs w:val="20"/>
              </w:rPr>
            </w:pPr>
            <w:r>
              <w:rPr>
                <w:rFonts w:asciiTheme="minorHAnsi" w:hAnsiTheme="minorHAnsi"/>
                <w:i/>
                <w:sz w:val="20"/>
              </w:rPr>
              <w:t>(ΜΜ.ΕΕΕΕ)</w:t>
            </w:r>
          </w:p>
        </w:tc>
      </w:tr>
      <w:tr w:rsidR="007914C0" w:rsidRPr="00156D73" w:rsidTr="00D71AC6">
        <w:tc>
          <w:tcPr>
            <w:tcW w:w="118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pPr>
              <w:rPr>
                <w:rFonts w:asciiTheme="minorHAnsi" w:hAnsiTheme="minorHAnsi"/>
                <w:sz w:val="20"/>
                <w:szCs w:val="20"/>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D57A9">
            <w:pPr>
              <w:pStyle w:val="CommentText1"/>
              <w:spacing w:after="0"/>
              <w:rPr>
                <w:rFonts w:asciiTheme="minorHAnsi" w:hAnsiTheme="minorHAnsi"/>
                <w:color w:val="548DD4"/>
              </w:rPr>
            </w:pPr>
            <w:r>
              <w:rPr>
                <w:rFonts w:asciiTheme="minorHAnsi" w:hAnsiTheme="minorHAnsi"/>
              </w:rPr>
              <w:t xml:space="preserve">Περιγραφή δραστηριότητας και συμμετέχοντες εταίροι </w:t>
            </w:r>
          </w:p>
          <w:p w:rsidR="000A63D4" w:rsidRPr="00815513" w:rsidRDefault="000A63D4" w:rsidP="006413CD">
            <w:pPr>
              <w:pStyle w:val="CommentText1"/>
              <w:rPr>
                <w:rFonts w:asciiTheme="minorHAnsi" w:hAnsiTheme="minorHAnsi"/>
                <w:b/>
              </w:rPr>
            </w:pPr>
            <w:r>
              <w:rPr>
                <w:rFonts w:asciiTheme="minorHAnsi" w:hAnsiTheme="minorHAnsi"/>
                <w:b/>
                <w:color w:val="548DD4"/>
              </w:rPr>
              <w:t>[500 χαρακτήρες]</w:t>
            </w:r>
          </w:p>
        </w:tc>
      </w:tr>
      <w:tr w:rsidR="00BC5896" w:rsidRPr="00815C13" w:rsidTr="00D71AC6">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rsidR="00BC5896" w:rsidRPr="00815C13" w:rsidRDefault="00BC5896" w:rsidP="00A77605">
            <w:pPr>
              <w:spacing w:after="0"/>
              <w:jc w:val="center"/>
              <w:rPr>
                <w:rFonts w:asciiTheme="minorHAnsi" w:hAnsiTheme="minorHAnsi" w:cs="Open Sans"/>
                <w:sz w:val="20"/>
                <w:szCs w:val="20"/>
              </w:rPr>
            </w:pPr>
            <w:r>
              <w:rPr>
                <w:rFonts w:asciiTheme="minorHAnsi" w:hAnsiTheme="minorHAnsi"/>
                <w:sz w:val="20"/>
              </w:rPr>
              <w:t>Π / Υ</w:t>
            </w:r>
          </w:p>
          <w:p w:rsidR="00BC5896" w:rsidRPr="00815C13" w:rsidRDefault="00870E5E" w:rsidP="00BC5896">
            <w:pPr>
              <w:spacing w:after="0"/>
              <w:jc w:val="center"/>
              <w:rPr>
                <w:rFonts w:asciiTheme="minorHAnsi" w:hAnsiTheme="minorHAnsi" w:cs="Open Sans"/>
                <w:sz w:val="20"/>
                <w:szCs w:val="20"/>
              </w:rPr>
            </w:pPr>
            <w:r>
              <w:rPr>
                <w:rFonts w:asciiTheme="minorHAnsi" w:hAnsiTheme="minorHAnsi"/>
                <w:sz w:val="20"/>
              </w:rPr>
              <w:t>1.N.N</w:t>
            </w:r>
          </w:p>
        </w:tc>
        <w:tc>
          <w:tcPr>
            <w:tcW w:w="5904" w:type="dxa"/>
            <w:gridSpan w:val="4"/>
            <w:tcBorders>
              <w:top w:val="single" w:sz="4" w:space="0" w:color="000000"/>
              <w:left w:val="single" w:sz="4" w:space="0" w:color="000000"/>
              <w:bottom w:val="single" w:sz="8" w:space="0" w:color="000000"/>
              <w:right w:val="single" w:sz="4" w:space="0" w:color="000000"/>
            </w:tcBorders>
            <w:shd w:val="clear" w:color="auto" w:fill="auto"/>
          </w:tcPr>
          <w:p w:rsidR="00BC5896" w:rsidRPr="00815C13" w:rsidRDefault="00BC5896" w:rsidP="00A77605">
            <w:pPr>
              <w:spacing w:after="0"/>
              <w:rPr>
                <w:rFonts w:asciiTheme="minorHAnsi" w:hAnsiTheme="minorHAnsi"/>
                <w:color w:val="548DD4"/>
                <w:sz w:val="20"/>
                <w:szCs w:val="20"/>
              </w:rPr>
            </w:pPr>
            <w:r>
              <w:rPr>
                <w:rFonts w:asciiTheme="minorHAnsi" w:hAnsiTheme="minorHAnsi"/>
                <w:sz w:val="20"/>
              </w:rPr>
              <w:t xml:space="preserve">Περιγραφή παραδοτέου ή υλοποίησης </w:t>
            </w:r>
            <w:r>
              <w:rPr>
                <w:rFonts w:asciiTheme="minorHAnsi" w:hAnsiTheme="minorHAnsi"/>
                <w:b/>
                <w:color w:val="548DD4"/>
                <w:sz w:val="20"/>
              </w:rPr>
              <w:t>[250 χαρακτήρες]</w:t>
            </w:r>
          </w:p>
          <w:p w:rsidR="000A63D4" w:rsidRPr="00815C13" w:rsidRDefault="000A63D4" w:rsidP="007D57A9">
            <w:pPr>
              <w:spacing w:after="0"/>
              <w:rPr>
                <w:rFonts w:asciiTheme="minorHAnsi" w:hAnsiTheme="minorHAnsi" w:cs="Open Sans"/>
                <w:bCs/>
                <w:sz w:val="20"/>
                <w:szCs w:val="20"/>
              </w:rPr>
            </w:pP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BC5896" w:rsidRPr="00815C13" w:rsidRDefault="00BC5896" w:rsidP="00A77605">
            <w:pPr>
              <w:spacing w:after="0"/>
              <w:rPr>
                <w:rFonts w:asciiTheme="minorHAnsi" w:hAnsiTheme="minorHAnsi"/>
                <w:sz w:val="20"/>
                <w:szCs w:val="20"/>
              </w:rPr>
            </w:pPr>
            <w:r>
              <w:rPr>
                <w:rFonts w:asciiTheme="minorHAnsi" w:hAnsiTheme="minorHAnsi"/>
                <w:sz w:val="20"/>
              </w:rPr>
              <w:t>Τιμή στόχος</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rsidR="00BC5896" w:rsidRPr="00815C13" w:rsidRDefault="00BC5896" w:rsidP="00A77605">
            <w:pPr>
              <w:spacing w:after="0"/>
              <w:rPr>
                <w:rFonts w:asciiTheme="minorHAnsi" w:hAnsiTheme="minorHAnsi"/>
                <w:sz w:val="20"/>
                <w:szCs w:val="20"/>
              </w:rPr>
            </w:pPr>
            <w:r>
              <w:rPr>
                <w:rFonts w:asciiTheme="minorHAnsi" w:hAnsiTheme="minorHAnsi"/>
                <w:sz w:val="20"/>
              </w:rPr>
              <w:t xml:space="preserve">Μήνας παράδοσης </w:t>
            </w:r>
            <w:r>
              <w:rPr>
                <w:rFonts w:asciiTheme="minorHAnsi" w:hAnsiTheme="minorHAnsi"/>
                <w:i/>
                <w:sz w:val="20"/>
              </w:rPr>
              <w:t>(MM.ΕΕΕΕ)</w:t>
            </w:r>
          </w:p>
        </w:tc>
      </w:tr>
    </w:tbl>
    <w:p w:rsidR="007D57A9" w:rsidRPr="00815C13" w:rsidRDefault="007D57A9">
      <w:pPr>
        <w:suppressAutoHyphens w:val="0"/>
        <w:spacing w:after="0" w:line="240" w:lineRule="auto"/>
        <w:rPr>
          <w:rFonts w:asciiTheme="minorHAnsi" w:hAnsiTheme="minorHAnsi" w:cs="Open Sans"/>
          <w:bCs/>
          <w:sz w:val="20"/>
          <w:szCs w:val="20"/>
        </w:rPr>
        <w:sectPr w:rsidR="007D57A9" w:rsidRPr="00815C13" w:rsidSect="007D57A9">
          <w:pgSz w:w="11906" w:h="16838"/>
          <w:pgMar w:top="1417" w:right="1417" w:bottom="1417" w:left="1417" w:header="720" w:footer="708" w:gutter="0"/>
          <w:cols w:space="720"/>
          <w:docGrid w:linePitch="360" w:charSpace="-2049"/>
        </w:sectPr>
      </w:pPr>
    </w:p>
    <w:p w:rsidR="000B6AAD" w:rsidRPr="00815C13" w:rsidRDefault="000B6AAD" w:rsidP="005929FC">
      <w:pPr>
        <w:spacing w:after="0"/>
        <w:rPr>
          <w:rFonts w:asciiTheme="minorHAnsi" w:hAnsiTheme="minorHAnsi" w:cs="Open Sans"/>
          <w:bCs/>
          <w:sz w:val="20"/>
          <w:szCs w:val="20"/>
        </w:r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815C13" w:rsidRDefault="005E0202" w:rsidP="002B7D85">
            <w:pPr>
              <w:spacing w:after="60"/>
              <w:rPr>
                <w:rFonts w:asciiTheme="minorHAnsi" w:hAnsiTheme="minorHAnsi"/>
                <w:sz w:val="20"/>
                <w:szCs w:val="20"/>
              </w:rPr>
            </w:pPr>
            <w:r>
              <w:rPr>
                <w:rFonts w:asciiTheme="minorHAnsi" w:hAnsiTheme="minorHAnsi"/>
                <w:b/>
                <w:sz w:val="20"/>
              </w:rPr>
              <w:t>Προϋπολογισμός Δέσμης Εργασιών</w:t>
            </w:r>
          </w:p>
        </w:tc>
      </w:tr>
    </w:tbl>
    <w:p w:rsidR="005E02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Γραμμές προϋπολογισμού</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Εταίρος 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Εταίρος 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Εταίρος 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Σύνολο</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Σχόλια</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Προσωπικό</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χαρακτήρες]</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Γραφείο και διοίκηση</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χαρακτήρες]</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Ταξίδια και διαμονή</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χαρακτήρες]</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Εξωτερικοί εμπειρογνώμονες και υπηρεσίες</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χαρακτήρες]</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Εξοπλισμός</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χαρακτήρες]</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Υποσύνολο</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Έσοδα</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χαρακτήρες]</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Σύνολο σε ευρώ</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r>
      <w:tr w:rsidR="005E0202" w:rsidRPr="00156D73" w:rsidTr="002B7D85">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jc w:val="center"/>
              <w:rPr>
                <w:rFonts w:eastAsia="Times New Roman"/>
                <w:b/>
                <w:color w:val="000000"/>
              </w:rPr>
            </w:pPr>
            <w:r>
              <w:rPr>
                <w:b/>
                <w:color w:val="000000"/>
              </w:rPr>
              <w:t>Ενδεικτική κατανομή του προϋπολογισμού ανά έτος</w:t>
            </w:r>
          </w:p>
        </w:tc>
      </w:tr>
      <w:tr w:rsidR="008073E7" w:rsidRPr="005E02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Έτος</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5E0202" w:rsidRDefault="008073E7" w:rsidP="002B7D85">
            <w:pPr>
              <w:suppressAutoHyphens w:val="0"/>
              <w:spacing w:after="0" w:line="240" w:lineRule="auto"/>
              <w:rPr>
                <w:rFonts w:eastAsia="Times New Roman"/>
                <w:color w:val="000000"/>
              </w:rPr>
            </w:pPr>
            <w:r>
              <w:rPr>
                <w:color w:val="000000"/>
              </w:rPr>
              <w:t xml:space="preserve">Σύνολο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του προϋπολογισμού</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jc w:val="right"/>
              <w:rPr>
                <w:rFonts w:eastAsia="Times New Roman"/>
                <w:color w:val="000000"/>
              </w:rPr>
            </w:pPr>
            <w:r>
              <w:rPr>
                <w:color w:val="000000"/>
              </w:rPr>
              <w:t>100%</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Ποσό σε ευρώ</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r>
    </w:tbl>
    <w:p w:rsidR="005E0202" w:rsidRPr="00815C13" w:rsidRDefault="005E0202" w:rsidP="005E0202">
      <w:pPr>
        <w:spacing w:after="0"/>
        <w:rPr>
          <w:rFonts w:asciiTheme="minorHAnsi" w:hAnsiTheme="minorHAnsi" w:cs="Open Sans"/>
          <w:bCs/>
          <w:sz w:val="20"/>
          <w:szCs w:val="20"/>
        </w:rPr>
      </w:pPr>
    </w:p>
    <w:p w:rsidR="000D41A2" w:rsidRPr="00815C13" w:rsidRDefault="000D41A2" w:rsidP="005929FC">
      <w:pPr>
        <w:spacing w:after="0"/>
        <w:rPr>
          <w:rFonts w:asciiTheme="minorHAnsi" w:hAnsiTheme="minorHAnsi" w:cs="Open Sans"/>
          <w:bCs/>
          <w:sz w:val="20"/>
          <w:szCs w:val="20"/>
        </w:rPr>
        <w:sectPr w:rsidR="000D41A2" w:rsidRPr="00815C13"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560"/>
        <w:gridCol w:w="2025"/>
        <w:gridCol w:w="1663"/>
        <w:gridCol w:w="1401"/>
        <w:gridCol w:w="1321"/>
        <w:gridCol w:w="1528"/>
      </w:tblGrid>
      <w:tr w:rsidR="00E71CE0" w:rsidRPr="00815C13" w:rsidTr="00D71AC6">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CE0" w:rsidRPr="00815C13" w:rsidRDefault="00E71CE0">
            <w:pPr>
              <w:pageBreakBefore/>
              <w:spacing w:after="60"/>
              <w:rPr>
                <w:rFonts w:asciiTheme="minorHAnsi" w:hAnsiTheme="minorHAnsi" w:cs="Open Sans"/>
                <w:b/>
                <w:bCs/>
                <w:sz w:val="20"/>
                <w:szCs w:val="20"/>
              </w:rPr>
            </w:pPr>
            <w:r>
              <w:rPr>
                <w:rFonts w:asciiTheme="minorHAnsi" w:hAnsiTheme="minorHAnsi"/>
                <w:b/>
                <w:sz w:val="20"/>
              </w:rPr>
              <w:lastRenderedPageBreak/>
              <w:t>Επένδυση ΔΕ</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E71CE0" w:rsidRPr="00815C13" w:rsidRDefault="003D4CFD" w:rsidP="00E71CE0">
            <w:pPr>
              <w:rPr>
                <w:rFonts w:asciiTheme="minorHAnsi" w:hAnsiTheme="minorHAnsi"/>
                <w:i/>
                <w:sz w:val="20"/>
                <w:szCs w:val="20"/>
              </w:rPr>
            </w:pPr>
            <w:r>
              <w:rPr>
                <w:rFonts w:asciiTheme="minorHAnsi" w:hAnsiTheme="minorHAnsi"/>
                <w:b/>
                <w:sz w:val="20"/>
              </w:rPr>
              <w:t>Τίτλος</w:t>
            </w:r>
          </w:p>
          <w:p w:rsidR="003D4CFD" w:rsidRPr="00815C13" w:rsidRDefault="003D4CFD" w:rsidP="00802226">
            <w:pPr>
              <w:spacing w:after="60"/>
              <w:jc w:val="both"/>
              <w:rPr>
                <w:rFonts w:asciiTheme="minorHAnsi" w:hAnsiTheme="minorHAnsi"/>
                <w:b/>
                <w:sz w:val="20"/>
                <w:szCs w:val="20"/>
              </w:rPr>
            </w:pPr>
            <w:r>
              <w:rPr>
                <w:rFonts w:asciiTheme="minorHAnsi" w:hAnsiTheme="minorHAnsi"/>
                <w:i/>
                <w:color w:val="548DD4"/>
                <w:sz w:val="20"/>
              </w:rPr>
              <w:t>Στην επένδυση ΔΕ αντιστοιχούν 1 ή περισσότερες επενδύσεις.</w:t>
            </w:r>
          </w:p>
        </w:tc>
        <w:tc>
          <w:tcPr>
            <w:tcW w:w="1401" w:type="dxa"/>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cs="Open Sans"/>
                <w:b/>
                <w:bCs/>
                <w:sz w:val="20"/>
                <w:szCs w:val="20"/>
              </w:rPr>
            </w:pPr>
            <w:r>
              <w:rPr>
                <w:rFonts w:asciiTheme="minorHAnsi" w:hAnsiTheme="minorHAnsi"/>
                <w:b/>
                <w:sz w:val="20"/>
              </w:rPr>
              <w:t>Μήνας έναρξης ΔΕ</w:t>
            </w:r>
          </w:p>
        </w:tc>
        <w:tc>
          <w:tcPr>
            <w:tcW w:w="1321" w:type="dxa"/>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cs="Open Sans"/>
                <w:b/>
                <w:bCs/>
                <w:sz w:val="20"/>
                <w:szCs w:val="20"/>
              </w:rPr>
            </w:pPr>
            <w:r>
              <w:rPr>
                <w:rFonts w:asciiTheme="minorHAnsi" w:hAnsiTheme="minorHAnsi"/>
                <w:b/>
                <w:sz w:val="20"/>
              </w:rPr>
              <w:t>Μήνας λήξης ΔΕ</w:t>
            </w:r>
          </w:p>
        </w:tc>
        <w:tc>
          <w:tcPr>
            <w:tcW w:w="1528" w:type="dxa"/>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sz w:val="20"/>
                <w:szCs w:val="20"/>
              </w:rPr>
            </w:pPr>
            <w:r>
              <w:rPr>
                <w:rFonts w:asciiTheme="minorHAnsi" w:hAnsiTheme="minorHAnsi"/>
                <w:b/>
                <w:sz w:val="20"/>
              </w:rPr>
              <w:t>Προϋπολογισμός ΔΕ</w:t>
            </w:r>
          </w:p>
        </w:tc>
      </w:tr>
      <w:tr w:rsidR="00E71CE0" w:rsidRPr="00815C13" w:rsidTr="00D71AC6">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D4CFD" w:rsidRPr="00815C13" w:rsidRDefault="003D4CFD" w:rsidP="003914E1">
            <w:pPr>
              <w:spacing w:after="60"/>
              <w:jc w:val="center"/>
              <w:rPr>
                <w:rFonts w:asciiTheme="minorHAnsi" w:hAnsiTheme="minorHAnsi"/>
                <w:b/>
                <w:sz w:val="20"/>
                <w:szCs w:val="20"/>
              </w:rPr>
            </w:pPr>
            <w:r>
              <w:rPr>
                <w:rFonts w:asciiTheme="minorHAnsi" w:hAnsiTheme="minorHAnsi"/>
                <w:i/>
                <w:sz w:val="20"/>
              </w:rPr>
              <w:t>Μπορεί να δημιουργηθεί μέχρι 1 ΔΕ</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71CE0" w:rsidRPr="00815C13" w:rsidRDefault="00E71CE0" w:rsidP="00E71CE0">
            <w:pPr>
              <w:spacing w:after="60"/>
              <w:rPr>
                <w:rFonts w:asciiTheme="minorHAnsi" w:hAnsiTheme="minorHAnsi" w:cs="Open Sans"/>
                <w:b/>
                <w:bCs/>
                <w:sz w:val="20"/>
                <w:szCs w:val="20"/>
              </w:rPr>
            </w:pPr>
          </w:p>
        </w:tc>
        <w:tc>
          <w:tcPr>
            <w:tcW w:w="140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815C13" w:rsidRDefault="00E71CE0" w:rsidP="00E71CE0">
            <w:pPr>
              <w:spacing w:after="60"/>
              <w:rPr>
                <w:rFonts w:asciiTheme="minorHAnsi" w:hAnsiTheme="minorHAnsi" w:cs="Open Sans"/>
                <w:bCs/>
                <w:i/>
                <w:sz w:val="20"/>
                <w:szCs w:val="20"/>
              </w:rPr>
            </w:pPr>
            <w:r>
              <w:rPr>
                <w:rFonts w:asciiTheme="minorHAnsi" w:hAnsiTheme="minorHAnsi"/>
                <w:i/>
                <w:sz w:val="20"/>
              </w:rPr>
              <w:t>Αυτόματα από τις δραστηριότητες</w:t>
            </w:r>
          </w:p>
        </w:tc>
        <w:tc>
          <w:tcPr>
            <w:tcW w:w="132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815C13" w:rsidRDefault="00E71CE0" w:rsidP="00E71CE0">
            <w:pPr>
              <w:spacing w:after="60"/>
              <w:rPr>
                <w:rFonts w:asciiTheme="minorHAnsi" w:hAnsiTheme="minorHAnsi" w:cs="Open Sans"/>
                <w:bCs/>
                <w:i/>
                <w:sz w:val="20"/>
                <w:szCs w:val="20"/>
              </w:rPr>
            </w:pPr>
            <w:r>
              <w:rPr>
                <w:rFonts w:asciiTheme="minorHAnsi" w:hAnsiTheme="minorHAnsi"/>
                <w:i/>
                <w:sz w:val="20"/>
              </w:rPr>
              <w:t>Αυτόματα από τις δραστηριότητες</w:t>
            </w:r>
          </w:p>
        </w:tc>
        <w:tc>
          <w:tcPr>
            <w:tcW w:w="152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815C13" w:rsidRDefault="00E71CE0" w:rsidP="00E71CE0">
            <w:pPr>
              <w:spacing w:after="60"/>
              <w:rPr>
                <w:rFonts w:asciiTheme="minorHAnsi" w:hAnsiTheme="minorHAnsi"/>
                <w:sz w:val="20"/>
                <w:szCs w:val="20"/>
              </w:rPr>
            </w:pPr>
            <w:r>
              <w:rPr>
                <w:rFonts w:asciiTheme="minorHAnsi" w:hAnsiTheme="minorHAnsi"/>
                <w:i/>
                <w:sz w:val="20"/>
              </w:rPr>
              <w:t>Αυτόματα</w:t>
            </w:r>
          </w:p>
        </w:tc>
      </w:tr>
      <w:tr w:rsidR="00E71CE0" w:rsidRPr="00815C13"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sz w:val="20"/>
                <w:szCs w:val="20"/>
              </w:rPr>
            </w:pPr>
            <w:r>
              <w:rPr>
                <w:rFonts w:asciiTheme="minorHAnsi" w:hAnsiTheme="minorHAnsi"/>
                <w:b/>
                <w:sz w:val="20"/>
              </w:rPr>
              <w:t>Συμμετοχή εταίρων</w:t>
            </w:r>
          </w:p>
        </w:tc>
      </w:tr>
      <w:tr w:rsidR="00E71CE0" w:rsidRPr="00815C13"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i/>
                <w:sz w:val="20"/>
                <w:szCs w:val="20"/>
              </w:rPr>
            </w:pPr>
            <w:r>
              <w:rPr>
                <w:rFonts w:asciiTheme="minorHAnsi" w:hAnsiTheme="minorHAnsi"/>
                <w:sz w:val="20"/>
              </w:rPr>
              <w:t>Αρμόδιος εταίρος ΔΕ</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rsidR="00E71CE0" w:rsidRPr="00815C13" w:rsidRDefault="00E71CE0" w:rsidP="00E71CE0">
            <w:pPr>
              <w:spacing w:after="60"/>
              <w:rPr>
                <w:rFonts w:asciiTheme="minorHAnsi" w:hAnsiTheme="minorHAnsi"/>
                <w:sz w:val="20"/>
                <w:szCs w:val="20"/>
              </w:rPr>
            </w:pPr>
            <w:r>
              <w:rPr>
                <w:rFonts w:asciiTheme="minorHAnsi" w:hAnsiTheme="minorHAnsi"/>
                <w:i/>
                <w:sz w:val="20"/>
              </w:rPr>
              <w:t>Αναπτυσσόμενος κατάλογος</w:t>
            </w:r>
          </w:p>
        </w:tc>
      </w:tr>
      <w:tr w:rsidR="00E71CE0" w:rsidRPr="00815C13"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6E6DAE" w:rsidP="00E71CE0">
            <w:pPr>
              <w:spacing w:after="60"/>
              <w:rPr>
                <w:rFonts w:asciiTheme="minorHAnsi" w:hAnsiTheme="minorHAnsi"/>
                <w:i/>
                <w:sz w:val="20"/>
                <w:szCs w:val="20"/>
              </w:rPr>
            </w:pPr>
            <w:r>
              <w:rPr>
                <w:rFonts w:asciiTheme="minorHAnsi" w:hAnsiTheme="minorHAnsi"/>
                <w:sz w:val="20"/>
              </w:rPr>
              <w:t>Άλλοι συμμετέχοντες εταίροι</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rsidR="00E71CE0" w:rsidRPr="00815C13" w:rsidRDefault="00E71CE0" w:rsidP="00E71CE0">
            <w:pPr>
              <w:spacing w:after="60"/>
              <w:rPr>
                <w:rFonts w:asciiTheme="minorHAnsi" w:hAnsiTheme="minorHAnsi"/>
                <w:sz w:val="20"/>
                <w:szCs w:val="20"/>
              </w:rPr>
            </w:pPr>
            <w:r>
              <w:rPr>
                <w:rFonts w:asciiTheme="minorHAnsi" w:hAnsiTheme="minorHAnsi"/>
                <w:i/>
                <w:sz w:val="20"/>
              </w:rPr>
              <w:t>Αναπτυσσόμενος κατάλογος</w:t>
            </w:r>
          </w:p>
        </w:tc>
      </w:tr>
      <w:tr w:rsidR="00E71CE0" w:rsidRPr="00815C13"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6413CD">
            <w:pPr>
              <w:spacing w:after="60"/>
              <w:rPr>
                <w:rFonts w:asciiTheme="minorHAnsi" w:hAnsiTheme="minorHAnsi"/>
                <w:sz w:val="20"/>
                <w:szCs w:val="20"/>
              </w:rPr>
            </w:pPr>
            <w:r>
              <w:rPr>
                <w:rFonts w:asciiTheme="minorHAnsi" w:hAnsiTheme="minorHAnsi"/>
                <w:b/>
                <w:sz w:val="20"/>
              </w:rPr>
              <w:t xml:space="preserve">Περίληψη </w:t>
            </w:r>
          </w:p>
        </w:tc>
      </w:tr>
      <w:tr w:rsidR="00E71CE0" w:rsidRPr="00156D73"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auto"/>
          </w:tcPr>
          <w:p w:rsidR="000D41A2" w:rsidRPr="0067110E" w:rsidRDefault="006413CD" w:rsidP="003914E1">
            <w:pPr>
              <w:spacing w:after="60"/>
              <w:rPr>
                <w:rFonts w:asciiTheme="minorHAnsi" w:hAnsiTheme="minorHAnsi" w:cs="Open Sans"/>
                <w:bCs/>
                <w:sz w:val="20"/>
                <w:szCs w:val="20"/>
              </w:rPr>
            </w:pPr>
            <w:r>
              <w:rPr>
                <w:rFonts w:asciiTheme="minorHAnsi" w:hAnsiTheme="minorHAnsi"/>
                <w:b/>
                <w:color w:val="548DD4"/>
                <w:sz w:val="20"/>
              </w:rPr>
              <w:t xml:space="preserve">[1500 χαρακτήρες] </w:t>
            </w:r>
            <w:r>
              <w:rPr>
                <w:rFonts w:asciiTheme="minorHAnsi" w:hAnsiTheme="minorHAnsi"/>
                <w:i/>
                <w:color w:val="548DD4"/>
                <w:sz w:val="20"/>
              </w:rPr>
              <w:t>Περιγράψτε εν συντομία τη δέσμη εργασιών και τους σχετικούς λόγους.</w:t>
            </w:r>
          </w:p>
        </w:tc>
      </w:tr>
    </w:tbl>
    <w:p w:rsidR="00421178" w:rsidRDefault="00421178" w:rsidP="005929FC">
      <w:pPr>
        <w:spacing w:after="0"/>
        <w:rPr>
          <w:rFonts w:asciiTheme="minorHAnsi" w:hAnsiTheme="minorHAnsi" w:cs="Open Sans"/>
          <w:bCs/>
          <w:sz w:val="20"/>
          <w:szCs w:val="20"/>
        </w:rPr>
        <w:sectPr w:rsidR="00421178" w:rsidSect="000D41A2">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815C13" w:rsidRDefault="005E0202" w:rsidP="002B7D85">
            <w:pPr>
              <w:spacing w:after="60"/>
              <w:rPr>
                <w:rFonts w:asciiTheme="minorHAnsi" w:hAnsiTheme="minorHAnsi"/>
                <w:sz w:val="20"/>
                <w:szCs w:val="20"/>
              </w:rPr>
            </w:pPr>
            <w:r>
              <w:rPr>
                <w:rFonts w:asciiTheme="minorHAnsi" w:hAnsiTheme="minorHAnsi"/>
                <w:b/>
                <w:sz w:val="20"/>
              </w:rPr>
              <w:lastRenderedPageBreak/>
              <w:t>Προϋπολογισμός Δέσμης Εργασιών</w:t>
            </w:r>
          </w:p>
        </w:tc>
      </w:tr>
    </w:tbl>
    <w:p w:rsidR="005E02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Γραμμές προϋπολογισμού</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Εταίρος 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Εταίρος 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Εταίρος 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Σύνολο</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Σχόλια</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Προσωπικό</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χαρακτήρες]</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Γραφείο και διοίκηση</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χαρακτήρες]</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Ταξίδια και διαμονή</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χαρακτήρες]</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Εξωτερικοί εμπειρογνώμονες και υπηρεσίες</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χαρακτήρες]</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Εξοπλισμός</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χαρακτήρες]</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Υποσύνολο</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Έσοδα</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χαρακτήρες]</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Σύνολο σε ευρώ</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r>
      <w:tr w:rsidR="005E0202" w:rsidRPr="00156D73" w:rsidTr="002B7D85">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jc w:val="center"/>
              <w:rPr>
                <w:rFonts w:eastAsia="Times New Roman"/>
                <w:b/>
                <w:color w:val="000000"/>
              </w:rPr>
            </w:pPr>
            <w:r>
              <w:rPr>
                <w:b/>
                <w:color w:val="000000"/>
              </w:rPr>
              <w:t>Ενδεικτική κατανομή του προϋπολογισμού ανά έτος</w:t>
            </w:r>
          </w:p>
        </w:tc>
      </w:tr>
      <w:tr w:rsidR="008073E7" w:rsidRPr="005E02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Έτος</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5E0202" w:rsidRDefault="008073E7" w:rsidP="002B7D85">
            <w:pPr>
              <w:suppressAutoHyphens w:val="0"/>
              <w:spacing w:after="0" w:line="240" w:lineRule="auto"/>
              <w:rPr>
                <w:rFonts w:eastAsia="Times New Roman"/>
                <w:color w:val="000000"/>
              </w:rPr>
            </w:pPr>
            <w:r>
              <w:rPr>
                <w:color w:val="000000"/>
              </w:rPr>
              <w:t xml:space="preserve">Σύνολο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του προϋπολογισμού</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jc w:val="right"/>
              <w:rPr>
                <w:rFonts w:eastAsia="Times New Roman"/>
                <w:color w:val="000000"/>
              </w:rPr>
            </w:pPr>
            <w:r>
              <w:rPr>
                <w:color w:val="000000"/>
              </w:rPr>
              <w:t>100%</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Ποσό σε ευρώ</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r>
    </w:tbl>
    <w:p w:rsidR="005E0202" w:rsidRPr="00815C13" w:rsidRDefault="005E0202" w:rsidP="005E0202">
      <w:pPr>
        <w:spacing w:after="0"/>
        <w:rPr>
          <w:rFonts w:asciiTheme="minorHAnsi" w:hAnsiTheme="minorHAnsi" w:cs="Open Sans"/>
          <w:bCs/>
          <w:sz w:val="20"/>
          <w:szCs w:val="20"/>
        </w:rPr>
      </w:pPr>
    </w:p>
    <w:p w:rsidR="00421178" w:rsidRDefault="00421178" w:rsidP="000D41A2">
      <w:pPr>
        <w:rPr>
          <w:rFonts w:asciiTheme="minorHAnsi" w:hAnsiTheme="minorHAnsi" w:cs="Open Sans"/>
          <w:b/>
          <w:sz w:val="20"/>
          <w:szCs w:val="20"/>
          <w:u w:val="single"/>
        </w:rPr>
        <w:sectPr w:rsidR="00421178" w:rsidSect="00421178">
          <w:pgSz w:w="16838" w:h="11906" w:orient="landscape"/>
          <w:pgMar w:top="1417" w:right="1417" w:bottom="1417" w:left="1417" w:header="720" w:footer="708" w:gutter="0"/>
          <w:cols w:space="720"/>
          <w:docGrid w:linePitch="360" w:charSpace="-2049"/>
        </w:sectPr>
      </w:pPr>
    </w:p>
    <w:p w:rsidR="005929FC" w:rsidRPr="00815C13" w:rsidRDefault="00E71CE0" w:rsidP="000D41A2">
      <w:pPr>
        <w:rPr>
          <w:rFonts w:asciiTheme="minorHAnsi" w:hAnsiTheme="minorHAnsi" w:cs="Open Sans"/>
          <w:bCs/>
          <w:sz w:val="20"/>
          <w:szCs w:val="20"/>
        </w:rPr>
      </w:pPr>
      <w:r>
        <w:rPr>
          <w:rFonts w:asciiTheme="minorHAnsi" w:hAnsiTheme="minorHAnsi"/>
          <w:b/>
          <w:sz w:val="20"/>
          <w:u w:val="single"/>
        </w:rPr>
        <w:lastRenderedPageBreak/>
        <w:t>Επένδυση 1</w:t>
      </w:r>
    </w:p>
    <w:tbl>
      <w:tblPr>
        <w:tblW w:w="9518" w:type="dxa"/>
        <w:tblInd w:w="-279" w:type="dxa"/>
        <w:tblLayout w:type="fixed"/>
        <w:tblCellMar>
          <w:left w:w="0" w:type="dxa"/>
          <w:right w:w="0" w:type="dxa"/>
        </w:tblCellMar>
        <w:tblLook w:val="0000" w:firstRow="0" w:lastRow="0" w:firstColumn="0" w:lastColumn="0" w:noHBand="0" w:noVBand="0"/>
      </w:tblPr>
      <w:tblGrid>
        <w:gridCol w:w="1183"/>
        <w:gridCol w:w="2517"/>
        <w:gridCol w:w="3384"/>
        <w:gridCol w:w="1276"/>
        <w:gridCol w:w="1133"/>
        <w:gridCol w:w="25"/>
      </w:tblGrid>
      <w:tr w:rsidR="00D71AC6"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D71AC6" w:rsidRPr="00815C13" w:rsidRDefault="00D71AC6" w:rsidP="00E71CE0">
            <w:pPr>
              <w:spacing w:after="60"/>
              <w:rPr>
                <w:rFonts w:asciiTheme="minorHAnsi" w:hAnsiTheme="minorHAnsi" w:cs="Open Sans"/>
                <w:b/>
                <w:bCs/>
                <w:sz w:val="20"/>
                <w:szCs w:val="20"/>
              </w:rPr>
            </w:pPr>
            <w:r>
              <w:rPr>
                <w:rFonts w:asciiTheme="minorHAnsi" w:hAnsiTheme="minorHAnsi"/>
                <w:b/>
                <w:sz w:val="20"/>
              </w:rPr>
              <w:t>Τίτλος επένδυσης</w:t>
            </w:r>
          </w:p>
        </w:tc>
        <w:tc>
          <w:tcPr>
            <w:tcW w:w="25" w:type="dxa"/>
            <w:shd w:val="clear" w:color="auto" w:fill="auto"/>
          </w:tcPr>
          <w:p w:rsidR="00D71AC6" w:rsidRPr="00815C13" w:rsidRDefault="00D71AC6">
            <w:pPr>
              <w:rPr>
                <w:rFonts w:asciiTheme="minorHAnsi" w:hAnsiTheme="minorHAnsi"/>
                <w:sz w:val="20"/>
                <w:szCs w:val="20"/>
              </w:rPr>
            </w:pPr>
          </w:p>
        </w:tc>
      </w:tr>
      <w:tr w:rsidR="00D71AC6"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D71AC6" w:rsidRPr="00815C13" w:rsidRDefault="00D71AC6" w:rsidP="00E71CE0">
            <w:pPr>
              <w:spacing w:after="60"/>
              <w:rPr>
                <w:rFonts w:asciiTheme="minorHAnsi" w:hAnsiTheme="minorHAnsi" w:cs="Open Sans"/>
                <w:b/>
                <w:bCs/>
                <w:sz w:val="20"/>
                <w:szCs w:val="20"/>
              </w:rPr>
            </w:pPr>
          </w:p>
        </w:tc>
        <w:tc>
          <w:tcPr>
            <w:tcW w:w="25" w:type="dxa"/>
            <w:shd w:val="clear" w:color="auto" w:fill="auto"/>
          </w:tcPr>
          <w:p w:rsidR="00D71AC6" w:rsidRPr="00815C13" w:rsidRDefault="00D71AC6">
            <w:pPr>
              <w:rPr>
                <w:rFonts w:asciiTheme="minorHAnsi" w:hAnsiTheme="minorHAnsi"/>
                <w:sz w:val="20"/>
                <w:szCs w:val="20"/>
              </w:rPr>
            </w:pPr>
          </w:p>
        </w:tc>
      </w:tr>
      <w:tr w:rsidR="00E71CE0"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sz w:val="20"/>
                <w:szCs w:val="20"/>
              </w:rPr>
            </w:pPr>
            <w:r>
              <w:rPr>
                <w:rFonts w:asciiTheme="minorHAnsi" w:hAnsiTheme="minorHAnsi"/>
                <w:b/>
                <w:sz w:val="20"/>
              </w:rPr>
              <w:t>Περιγραφή της επένδυσης</w:t>
            </w:r>
          </w:p>
        </w:tc>
        <w:tc>
          <w:tcPr>
            <w:tcW w:w="25" w:type="dxa"/>
            <w:shd w:val="clear" w:color="auto" w:fill="auto"/>
          </w:tcPr>
          <w:p w:rsidR="00310D1B" w:rsidRPr="00815C13" w:rsidRDefault="00310D1B">
            <w:pPr>
              <w:rPr>
                <w:rFonts w:asciiTheme="minorHAnsi" w:hAnsiTheme="minorHAnsi"/>
                <w:sz w:val="20"/>
                <w:szCs w:val="20"/>
              </w:rPr>
            </w:pPr>
          </w:p>
        </w:tc>
      </w:tr>
      <w:tr w:rsidR="00E71CE0" w:rsidRPr="00156D7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E466C5" w:rsidRPr="00802226" w:rsidRDefault="00A43477" w:rsidP="00074E59">
            <w:pPr>
              <w:spacing w:after="60"/>
              <w:rPr>
                <w:rFonts w:asciiTheme="minorHAnsi" w:eastAsia="Times New Roman" w:hAnsiTheme="minorHAnsi" w:cs="Open Sans"/>
                <w:i/>
                <w:color w:val="548DD4"/>
                <w:sz w:val="20"/>
                <w:szCs w:val="20"/>
              </w:rPr>
            </w:pPr>
            <w:r>
              <w:rPr>
                <w:rFonts w:asciiTheme="minorHAnsi" w:hAnsiTheme="minorHAnsi"/>
                <w:b/>
                <w:color w:val="548DD4"/>
                <w:sz w:val="20"/>
              </w:rPr>
              <w:t xml:space="preserve">[1000 χαρακτήρες] </w:t>
            </w:r>
            <w:r>
              <w:rPr>
                <w:rFonts w:asciiTheme="minorHAnsi" w:hAnsiTheme="minorHAnsi"/>
                <w:i/>
                <w:color w:val="548DD4"/>
                <w:sz w:val="20"/>
              </w:rPr>
              <w:t xml:space="preserve">Περιγράψτε την επένδυση και διευκρινίστε τη σύνδεση με τη(τις) δέσμη(-ές) εργασιών και τη συνολική συλλογιστική του έργου. </w:t>
            </w:r>
          </w:p>
        </w:tc>
        <w:tc>
          <w:tcPr>
            <w:tcW w:w="25" w:type="dxa"/>
            <w:shd w:val="clear" w:color="auto" w:fill="auto"/>
          </w:tcPr>
          <w:p w:rsidR="00310D1B" w:rsidRPr="00802226" w:rsidRDefault="00310D1B">
            <w:pPr>
              <w:rPr>
                <w:rFonts w:asciiTheme="minorHAnsi" w:hAnsiTheme="minorHAnsi"/>
                <w:sz w:val="20"/>
                <w:szCs w:val="20"/>
              </w:rPr>
            </w:pPr>
          </w:p>
        </w:tc>
      </w:tr>
      <w:tr w:rsidR="00E71CE0" w:rsidRPr="00815C13" w:rsidTr="002F016E">
        <w:tblPrEx>
          <w:tblCellMar>
            <w:top w:w="57" w:type="dxa"/>
            <w:left w:w="108" w:type="dxa"/>
            <w:right w:w="108" w:type="dxa"/>
          </w:tblCellMar>
        </w:tblPrEx>
        <w:trPr>
          <w:gridAfter w:val="1"/>
          <w:wAfter w:w="25" w:type="dxa"/>
        </w:trPr>
        <w:tc>
          <w:tcPr>
            <w:tcW w:w="3700"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D71AC6" w:rsidRDefault="00E71CE0" w:rsidP="00E71CE0">
            <w:pPr>
              <w:spacing w:after="60"/>
              <w:rPr>
                <w:rFonts w:asciiTheme="minorHAnsi" w:hAnsiTheme="minorHAnsi"/>
                <w:b/>
                <w:i/>
                <w:sz w:val="20"/>
                <w:szCs w:val="20"/>
              </w:rPr>
            </w:pPr>
            <w:r>
              <w:rPr>
                <w:rFonts w:asciiTheme="minorHAnsi" w:hAnsiTheme="minorHAnsi"/>
                <w:b/>
                <w:sz w:val="20"/>
              </w:rPr>
              <w:t>Συμμετέχοντες εταίροι</w:t>
            </w:r>
          </w:p>
        </w:tc>
        <w:tc>
          <w:tcPr>
            <w:tcW w:w="5793" w:type="dxa"/>
            <w:gridSpan w:val="3"/>
            <w:tcBorders>
              <w:top w:val="single" w:sz="4" w:space="0" w:color="000000"/>
              <w:left w:val="single" w:sz="4" w:space="0" w:color="000000"/>
              <w:bottom w:val="single" w:sz="4" w:space="0" w:color="000000"/>
              <w:right w:val="single" w:sz="4" w:space="0" w:color="000000"/>
            </w:tcBorders>
            <w:shd w:val="clear" w:color="auto" w:fill="FFFFFF"/>
          </w:tcPr>
          <w:p w:rsidR="00E71CE0" w:rsidRPr="00815C13" w:rsidRDefault="00E71CE0" w:rsidP="00E71CE0">
            <w:pPr>
              <w:spacing w:after="60"/>
              <w:rPr>
                <w:rFonts w:asciiTheme="minorHAnsi" w:hAnsiTheme="minorHAnsi"/>
                <w:sz w:val="20"/>
                <w:szCs w:val="20"/>
              </w:rPr>
            </w:pPr>
          </w:p>
        </w:tc>
      </w:tr>
      <w:tr w:rsidR="00E71CE0" w:rsidRPr="00870E5E"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02226" w:rsidRDefault="00E71CE0" w:rsidP="00D71AC6">
            <w:pPr>
              <w:spacing w:after="0"/>
              <w:rPr>
                <w:rFonts w:asciiTheme="minorHAnsi" w:eastAsia="Times New Roman" w:hAnsiTheme="minorHAnsi" w:cs="Open Sans"/>
                <w:i/>
                <w:color w:val="548DD4"/>
                <w:sz w:val="20"/>
                <w:szCs w:val="20"/>
              </w:rPr>
            </w:pPr>
            <w:r>
              <w:rPr>
                <w:rFonts w:asciiTheme="minorHAnsi" w:hAnsiTheme="minorHAnsi"/>
                <w:b/>
                <w:sz w:val="20"/>
              </w:rPr>
              <w:t xml:space="preserve">Τοποθεσία της επένδυσης </w:t>
            </w:r>
          </w:p>
        </w:tc>
        <w:tc>
          <w:tcPr>
            <w:tcW w:w="25" w:type="dxa"/>
            <w:shd w:val="clear" w:color="auto" w:fill="auto"/>
          </w:tcPr>
          <w:p w:rsidR="00310D1B" w:rsidRPr="00802226" w:rsidRDefault="00310D1B">
            <w:pPr>
              <w:rPr>
                <w:rFonts w:asciiTheme="minorHAnsi" w:hAnsiTheme="minorHAnsi"/>
                <w:sz w:val="20"/>
                <w:szCs w:val="20"/>
              </w:rPr>
            </w:pPr>
          </w:p>
        </w:tc>
      </w:tr>
      <w:tr w:rsidR="00D71AC6" w:rsidRPr="00156D7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D71AC6" w:rsidRPr="00815C13" w:rsidRDefault="00D71AC6" w:rsidP="00D71AC6">
            <w:pPr>
              <w:spacing w:after="0"/>
              <w:rPr>
                <w:rFonts w:asciiTheme="minorHAnsi" w:hAnsiTheme="minorHAnsi" w:cs="Open Sans"/>
                <w:b/>
                <w:bCs/>
                <w:sz w:val="20"/>
                <w:szCs w:val="20"/>
              </w:rPr>
            </w:pPr>
            <w:r>
              <w:rPr>
                <w:rFonts w:asciiTheme="minorHAnsi" w:hAnsiTheme="minorHAnsi"/>
                <w:i/>
                <w:color w:val="548DD4"/>
                <w:sz w:val="20"/>
              </w:rPr>
              <w:t>Τοποθεσία του υλικού μέρους της επένδυσης</w:t>
            </w:r>
          </w:p>
        </w:tc>
        <w:tc>
          <w:tcPr>
            <w:tcW w:w="25" w:type="dxa"/>
            <w:shd w:val="clear" w:color="auto" w:fill="auto"/>
          </w:tcPr>
          <w:p w:rsidR="00D71AC6" w:rsidRPr="00802226" w:rsidRDefault="00D71AC6">
            <w:pPr>
              <w:rPr>
                <w:rFonts w:asciiTheme="minorHAnsi" w:hAnsiTheme="minorHAnsi"/>
                <w:sz w:val="20"/>
                <w:szCs w:val="20"/>
              </w:rPr>
            </w:pPr>
          </w:p>
        </w:tc>
      </w:tr>
      <w:tr w:rsidR="00E71CE0" w:rsidRPr="00156D7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0"/>
              <w:rPr>
                <w:rFonts w:asciiTheme="minorHAnsi" w:hAnsiTheme="minorHAnsi"/>
                <w:sz w:val="20"/>
                <w:szCs w:val="20"/>
              </w:rPr>
            </w:pPr>
            <w:r>
              <w:rPr>
                <w:rFonts w:asciiTheme="minorHAnsi" w:hAnsiTheme="minorHAnsi"/>
                <w:b/>
                <w:sz w:val="20"/>
              </w:rPr>
              <w:t>Κίνδυνοι που συνδέονται με την επένδυση</w:t>
            </w:r>
          </w:p>
        </w:tc>
        <w:tc>
          <w:tcPr>
            <w:tcW w:w="25" w:type="dxa"/>
            <w:shd w:val="clear" w:color="auto" w:fill="auto"/>
          </w:tcPr>
          <w:p w:rsidR="00310D1B" w:rsidRPr="00815C13" w:rsidRDefault="00310D1B">
            <w:pPr>
              <w:rPr>
                <w:rFonts w:asciiTheme="minorHAnsi" w:hAnsiTheme="minorHAnsi"/>
                <w:sz w:val="20"/>
                <w:szCs w:val="20"/>
              </w:rPr>
            </w:pPr>
          </w:p>
        </w:tc>
      </w:tr>
      <w:tr w:rsidR="00E71CE0" w:rsidRPr="00074E59"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E466C5" w:rsidRPr="00074E59" w:rsidRDefault="00A43477" w:rsidP="00074E59">
            <w:pPr>
              <w:spacing w:after="0"/>
              <w:rPr>
                <w:sz w:val="20"/>
                <w:szCs w:val="20"/>
              </w:rPr>
            </w:pPr>
            <w:r>
              <w:rPr>
                <w:rFonts w:asciiTheme="minorHAnsi" w:hAnsiTheme="minorHAnsi"/>
                <w:b/>
                <w:color w:val="548DD4"/>
                <w:sz w:val="20"/>
              </w:rPr>
              <w:t xml:space="preserve">[1000 χαρακτήρες] </w:t>
            </w:r>
            <w:r>
              <w:rPr>
                <w:rFonts w:asciiTheme="minorHAnsi" w:hAnsiTheme="minorHAnsi"/>
                <w:i/>
                <w:color w:val="548DD4"/>
                <w:sz w:val="20"/>
              </w:rPr>
              <w:t>Περιγραφή των κινδύνων που συνδέονται με την επένδυση, αποφάσεις υπέρ ή κατά της επένδυσης (go/no-go) κ.λπ. (αν υπάρχουν)</w:t>
            </w:r>
            <w:r>
              <w:rPr>
                <w:sz w:val="20"/>
              </w:rPr>
              <w:t xml:space="preserve"> </w:t>
            </w:r>
          </w:p>
        </w:tc>
        <w:tc>
          <w:tcPr>
            <w:tcW w:w="25" w:type="dxa"/>
            <w:shd w:val="clear" w:color="auto" w:fill="auto"/>
          </w:tcPr>
          <w:p w:rsidR="00310D1B" w:rsidRPr="00074E59" w:rsidRDefault="00310D1B">
            <w:pPr>
              <w:rPr>
                <w:rFonts w:asciiTheme="minorHAnsi" w:hAnsiTheme="minorHAnsi"/>
                <w:sz w:val="20"/>
                <w:szCs w:val="20"/>
              </w:rPr>
            </w:pPr>
          </w:p>
        </w:tc>
      </w:tr>
      <w:tr w:rsidR="00E71CE0"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0"/>
              <w:rPr>
                <w:rFonts w:asciiTheme="minorHAnsi" w:hAnsiTheme="minorHAnsi"/>
                <w:sz w:val="20"/>
                <w:szCs w:val="20"/>
              </w:rPr>
            </w:pPr>
            <w:r>
              <w:rPr>
                <w:rFonts w:asciiTheme="minorHAnsi" w:hAnsiTheme="minorHAnsi"/>
                <w:b/>
                <w:sz w:val="20"/>
              </w:rPr>
              <w:t>Τεκμηρίωση επένδυσης</w:t>
            </w:r>
          </w:p>
        </w:tc>
        <w:tc>
          <w:tcPr>
            <w:tcW w:w="25" w:type="dxa"/>
            <w:shd w:val="clear" w:color="auto" w:fill="auto"/>
          </w:tcPr>
          <w:p w:rsidR="00310D1B" w:rsidRPr="00815C13" w:rsidRDefault="00310D1B">
            <w:pPr>
              <w:rPr>
                <w:rFonts w:asciiTheme="minorHAnsi" w:hAnsiTheme="minorHAnsi"/>
                <w:sz w:val="20"/>
                <w:szCs w:val="20"/>
              </w:rPr>
            </w:pPr>
          </w:p>
        </w:tc>
      </w:tr>
      <w:tr w:rsidR="00E71CE0" w:rsidRPr="00156D7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E466C5" w:rsidRPr="00B23535" w:rsidRDefault="00A43477" w:rsidP="00074E59">
            <w:pPr>
              <w:spacing w:after="0"/>
              <w:rPr>
                <w:sz w:val="20"/>
                <w:szCs w:val="20"/>
              </w:rPr>
            </w:pPr>
            <w:r>
              <w:rPr>
                <w:rFonts w:asciiTheme="minorHAnsi" w:hAnsiTheme="minorHAnsi"/>
                <w:b/>
                <w:color w:val="548DD4"/>
                <w:sz w:val="20"/>
              </w:rPr>
              <w:t xml:space="preserve">[1000 χαρακτήρες] </w:t>
            </w:r>
            <w:r>
              <w:rPr>
                <w:rFonts w:asciiTheme="minorHAnsi" w:hAnsiTheme="minorHAnsi"/>
                <w:i/>
                <w:color w:val="548DD4"/>
                <w:sz w:val="20"/>
              </w:rPr>
              <w:t>Αναφέρετε όλες τις τεχνικές απαιτήσεις και τις άδειες (π.χ. οικοδομικές άδειες) που απαιτούνται για την επένδυση σύμφωνα με την αντίστοιχη εθνική νομοθεσία.</w:t>
            </w:r>
            <w:r>
              <w:rPr>
                <w:sz w:val="20"/>
              </w:rPr>
              <w:t xml:space="preserve"> </w:t>
            </w:r>
          </w:p>
        </w:tc>
        <w:tc>
          <w:tcPr>
            <w:tcW w:w="25" w:type="dxa"/>
            <w:shd w:val="clear" w:color="auto" w:fill="auto"/>
          </w:tcPr>
          <w:p w:rsidR="00310D1B" w:rsidRPr="00802226" w:rsidRDefault="00310D1B">
            <w:pPr>
              <w:rPr>
                <w:rFonts w:asciiTheme="minorHAnsi" w:hAnsiTheme="minorHAnsi"/>
                <w:sz w:val="20"/>
                <w:szCs w:val="20"/>
              </w:rPr>
            </w:pPr>
          </w:p>
        </w:tc>
      </w:tr>
      <w:tr w:rsidR="00E71CE0"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0"/>
              <w:rPr>
                <w:rFonts w:asciiTheme="minorHAnsi" w:hAnsiTheme="minorHAnsi"/>
                <w:sz w:val="20"/>
                <w:szCs w:val="20"/>
              </w:rPr>
            </w:pPr>
            <w:r>
              <w:rPr>
                <w:rFonts w:asciiTheme="minorHAnsi" w:hAnsiTheme="minorHAnsi"/>
                <w:b/>
                <w:sz w:val="20"/>
              </w:rPr>
              <w:t>Ιδιοκτησία</w:t>
            </w:r>
          </w:p>
        </w:tc>
        <w:tc>
          <w:tcPr>
            <w:tcW w:w="25" w:type="dxa"/>
            <w:shd w:val="clear" w:color="auto" w:fill="auto"/>
          </w:tcPr>
          <w:p w:rsidR="00310D1B" w:rsidRPr="00815C13" w:rsidRDefault="00310D1B">
            <w:pPr>
              <w:rPr>
                <w:rFonts w:asciiTheme="minorHAnsi" w:hAnsiTheme="minorHAnsi"/>
                <w:sz w:val="20"/>
                <w:szCs w:val="20"/>
              </w:rPr>
            </w:pPr>
          </w:p>
        </w:tc>
      </w:tr>
      <w:tr w:rsidR="00E71CE0" w:rsidRPr="00156D7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802226" w:rsidRPr="00E95F1C" w:rsidRDefault="00A43477" w:rsidP="00E71CE0">
            <w:pPr>
              <w:spacing w:after="60"/>
              <w:rPr>
                <w:rFonts w:asciiTheme="minorHAnsi" w:hAnsiTheme="minorHAnsi"/>
                <w:b/>
                <w:sz w:val="20"/>
                <w:szCs w:val="20"/>
              </w:rPr>
            </w:pPr>
            <w:r>
              <w:rPr>
                <w:rFonts w:asciiTheme="minorHAnsi" w:hAnsiTheme="minorHAnsi"/>
                <w:b/>
                <w:color w:val="548DD4"/>
                <w:sz w:val="20"/>
              </w:rPr>
              <w:t xml:space="preserve">[1000 χαρακτήρες] </w:t>
            </w:r>
          </w:p>
          <w:p w:rsidR="00802226" w:rsidRPr="00802226" w:rsidRDefault="00802226" w:rsidP="00802226">
            <w:pPr>
              <w:spacing w:after="60"/>
              <w:rPr>
                <w:rFonts w:asciiTheme="minorHAnsi" w:eastAsia="Times New Roman" w:hAnsiTheme="minorHAnsi" w:cs="Open Sans"/>
                <w:i/>
                <w:color w:val="548DD4"/>
                <w:sz w:val="20"/>
                <w:szCs w:val="20"/>
              </w:rPr>
            </w:pPr>
            <w:r>
              <w:rPr>
                <w:rFonts w:asciiTheme="minorHAnsi" w:hAnsiTheme="minorHAnsi"/>
                <w:i/>
                <w:color w:val="548DD4"/>
                <w:sz w:val="20"/>
              </w:rPr>
              <w:t xml:space="preserve">Σε ποιον ανήκει η τοποθεσία όπου βρίσκεται η επένδυση; </w:t>
            </w:r>
          </w:p>
          <w:p w:rsidR="00802226" w:rsidRPr="00802226" w:rsidRDefault="00802226" w:rsidP="00802226">
            <w:pPr>
              <w:spacing w:after="60"/>
              <w:rPr>
                <w:rFonts w:asciiTheme="minorHAnsi" w:eastAsia="Times New Roman" w:hAnsiTheme="minorHAnsi" w:cs="Open Sans"/>
                <w:i/>
                <w:color w:val="548DD4"/>
                <w:sz w:val="20"/>
                <w:szCs w:val="20"/>
              </w:rPr>
            </w:pPr>
            <w:r>
              <w:rPr>
                <w:rFonts w:asciiTheme="minorHAnsi" w:hAnsiTheme="minorHAnsi"/>
                <w:i/>
                <w:color w:val="548DD4"/>
                <w:sz w:val="20"/>
              </w:rPr>
              <w:t xml:space="preserve">Ποιος θα διατηρήσει την κυριότητα της επένδυσης μετά το πέρας του έργου; </w:t>
            </w:r>
          </w:p>
          <w:p w:rsidR="00E466C5" w:rsidRPr="00802226" w:rsidRDefault="00802226" w:rsidP="00802226">
            <w:pPr>
              <w:spacing w:after="60"/>
              <w:rPr>
                <w:rFonts w:asciiTheme="minorHAnsi" w:hAnsiTheme="minorHAnsi"/>
                <w:sz w:val="20"/>
                <w:szCs w:val="20"/>
              </w:rPr>
            </w:pPr>
            <w:r>
              <w:rPr>
                <w:rFonts w:asciiTheme="minorHAnsi" w:hAnsiTheme="minorHAnsi"/>
                <w:i/>
                <w:color w:val="548DD4"/>
                <w:sz w:val="20"/>
              </w:rPr>
              <w:t>Ποιος θα αναλάβει τη συντήρηση της επένδυσης; Με ποιον τρόπο θα γίνει αυτό;</w:t>
            </w:r>
            <w:r>
              <w:rPr>
                <w:sz w:val="20"/>
              </w:rPr>
              <w:t xml:space="preserve"> </w:t>
            </w:r>
          </w:p>
        </w:tc>
        <w:tc>
          <w:tcPr>
            <w:tcW w:w="25" w:type="dxa"/>
            <w:shd w:val="clear" w:color="auto" w:fill="auto"/>
          </w:tcPr>
          <w:p w:rsidR="00310D1B" w:rsidRPr="00802226" w:rsidRDefault="00310D1B">
            <w:pPr>
              <w:rPr>
                <w:rFonts w:asciiTheme="minorHAnsi" w:hAnsiTheme="minorHAnsi"/>
                <w:sz w:val="20"/>
                <w:szCs w:val="20"/>
              </w:rPr>
            </w:pPr>
          </w:p>
        </w:tc>
      </w:tr>
      <w:tr w:rsidR="00E71CE0" w:rsidRPr="00870E5E"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D71AC6" w:rsidP="00E71CE0">
            <w:pPr>
              <w:spacing w:after="60"/>
              <w:rPr>
                <w:rFonts w:asciiTheme="minorHAnsi" w:hAnsiTheme="minorHAnsi"/>
                <w:sz w:val="20"/>
                <w:szCs w:val="20"/>
              </w:rPr>
            </w:pPr>
            <w:r>
              <w:rPr>
                <w:rFonts w:asciiTheme="minorHAnsi" w:hAnsiTheme="minorHAnsi"/>
                <w:b/>
                <w:sz w:val="20"/>
              </w:rPr>
              <w:t>Δραστηριότητες,</w:t>
            </w:r>
            <w:r w:rsidR="0012629B">
              <w:rPr>
                <w:rFonts w:asciiTheme="minorHAnsi" w:hAnsiTheme="minorHAnsi"/>
                <w:b/>
                <w:sz w:val="20"/>
                <w:lang w:val="en-US"/>
              </w:rPr>
              <w:t xml:space="preserve"> </w:t>
            </w:r>
            <w:r>
              <w:rPr>
                <w:rFonts w:asciiTheme="minorHAnsi" w:hAnsiTheme="minorHAnsi"/>
                <w:b/>
                <w:sz w:val="20"/>
              </w:rPr>
              <w:t>υλοποιήσεις και παραδοτέα</w:t>
            </w:r>
          </w:p>
        </w:tc>
        <w:tc>
          <w:tcPr>
            <w:tcW w:w="25" w:type="dxa"/>
            <w:shd w:val="clear" w:color="auto" w:fill="auto"/>
          </w:tcPr>
          <w:p w:rsidR="00310D1B" w:rsidRPr="00815C13" w:rsidRDefault="00310D1B">
            <w:pPr>
              <w:rPr>
                <w:rFonts w:asciiTheme="minorHAnsi" w:hAnsiTheme="minorHAnsi"/>
                <w:sz w:val="20"/>
                <w:szCs w:val="20"/>
              </w:rPr>
            </w:pPr>
          </w:p>
        </w:tc>
      </w:tr>
      <w:tr w:rsidR="00D71AC6" w:rsidRPr="00815C13"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spacing w:after="0"/>
              <w:jc w:val="center"/>
              <w:rPr>
                <w:rFonts w:asciiTheme="minorHAnsi" w:hAnsiTheme="minorHAnsi"/>
                <w:sz w:val="20"/>
                <w:szCs w:val="20"/>
              </w:rPr>
            </w:pPr>
            <w:r>
              <w:rPr>
                <w:rFonts w:asciiTheme="minorHAnsi" w:hAnsiTheme="minorHAnsi"/>
                <w:sz w:val="20"/>
              </w:rPr>
              <w:t>Δραστηριότητα 1.1</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71AC6" w:rsidRDefault="00D71AC6" w:rsidP="00D71AC6">
            <w:pPr>
              <w:spacing w:after="0"/>
              <w:rPr>
                <w:rFonts w:asciiTheme="minorHAnsi" w:hAnsiTheme="minorHAnsi" w:cs="Open Sans"/>
                <w:bCs/>
                <w:sz w:val="20"/>
                <w:szCs w:val="20"/>
              </w:rPr>
            </w:pPr>
            <w:r>
              <w:rPr>
                <w:rFonts w:asciiTheme="minorHAnsi" w:hAnsiTheme="minorHAnsi"/>
                <w:sz w:val="20"/>
              </w:rPr>
              <w:t>Τίτλος δραστηριότητας</w:t>
            </w:r>
          </w:p>
          <w:p w:rsidR="00D71AC6" w:rsidRPr="0067110E" w:rsidRDefault="00D71AC6" w:rsidP="0067110E">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Καταγράψτε τις διάφορες δραστηριότητες στο πλαίσιο της δέσμης εργασιών. Σημειώνεται ότι μπορούν να καταγραφούν μέχρι 5 δραστηριότητες ανά δέσμη εργασιών</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rPr>
            </w:pPr>
            <w:r>
              <w:rPr>
                <w:rFonts w:asciiTheme="minorHAnsi" w:hAnsiTheme="minorHAnsi"/>
                <w:sz w:val="20"/>
              </w:rPr>
              <w:t>Μήνας έναρξης</w:t>
            </w:r>
          </w:p>
          <w:p w:rsidR="00D71AC6" w:rsidRPr="00815C13" w:rsidRDefault="00D71AC6" w:rsidP="00D71AC6">
            <w:pPr>
              <w:spacing w:after="0"/>
              <w:rPr>
                <w:rFonts w:asciiTheme="minorHAnsi" w:hAnsiTheme="minorHAnsi"/>
                <w:sz w:val="20"/>
                <w:szCs w:val="20"/>
              </w:rPr>
            </w:pPr>
            <w:r>
              <w:rPr>
                <w:rFonts w:asciiTheme="minorHAnsi" w:hAnsiTheme="minorHAnsi"/>
                <w:i/>
                <w:sz w:val="20"/>
              </w:rPr>
              <w:t>(ΜΜ.ΕΕΕΕ)</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rPr>
            </w:pPr>
            <w:r>
              <w:rPr>
                <w:rFonts w:asciiTheme="minorHAnsi" w:hAnsiTheme="minorHAnsi"/>
                <w:sz w:val="20"/>
              </w:rPr>
              <w:t>Μήνας λήξης</w:t>
            </w:r>
          </w:p>
          <w:p w:rsidR="00D71AC6" w:rsidRPr="00815C13" w:rsidRDefault="00D71AC6" w:rsidP="00D71AC6">
            <w:pPr>
              <w:spacing w:after="0"/>
              <w:rPr>
                <w:rFonts w:asciiTheme="minorHAnsi" w:hAnsiTheme="minorHAnsi"/>
                <w:sz w:val="20"/>
                <w:szCs w:val="20"/>
              </w:rPr>
            </w:pPr>
            <w:r>
              <w:rPr>
                <w:rFonts w:asciiTheme="minorHAnsi" w:hAnsiTheme="minorHAnsi"/>
                <w:i/>
                <w:sz w:val="20"/>
              </w:rPr>
              <w:t>(ΜΜ.ΕΕΕΕ)</w:t>
            </w:r>
          </w:p>
        </w:tc>
      </w:tr>
      <w:tr w:rsidR="00D71AC6" w:rsidRPr="00156D73"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pStyle w:val="CommentText1"/>
              <w:spacing w:after="0"/>
              <w:rPr>
                <w:rFonts w:asciiTheme="minorHAnsi" w:hAnsiTheme="minorHAnsi"/>
                <w:color w:val="548DD4"/>
              </w:rPr>
            </w:pPr>
            <w:r>
              <w:rPr>
                <w:rFonts w:asciiTheme="minorHAnsi" w:hAnsiTheme="minorHAnsi"/>
              </w:rPr>
              <w:t>Περιγραφή δραστηριότητας και συμμετέχοντες εταίροι</w:t>
            </w:r>
          </w:p>
          <w:p w:rsidR="00D71AC6" w:rsidRPr="00815513" w:rsidRDefault="00D71AC6" w:rsidP="00D71AC6">
            <w:pPr>
              <w:pStyle w:val="CommentText1"/>
              <w:rPr>
                <w:rFonts w:asciiTheme="minorHAnsi" w:hAnsiTheme="minorHAnsi"/>
                <w:b/>
              </w:rPr>
            </w:pPr>
            <w:r>
              <w:rPr>
                <w:rFonts w:asciiTheme="minorHAnsi" w:hAnsiTheme="minorHAnsi"/>
                <w:b/>
                <w:color w:val="548DD4"/>
              </w:rPr>
              <w:t>[500 χαρακτήρες]</w:t>
            </w:r>
          </w:p>
        </w:tc>
      </w:tr>
      <w:tr w:rsidR="00D71AC6" w:rsidRPr="00815C13"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D71AC6" w:rsidRPr="00815C13" w:rsidRDefault="00D71AC6" w:rsidP="00D71AC6">
            <w:pPr>
              <w:spacing w:after="0"/>
              <w:jc w:val="center"/>
              <w:rPr>
                <w:rFonts w:asciiTheme="minorHAnsi" w:hAnsiTheme="minorHAnsi" w:cs="Open Sans"/>
                <w:sz w:val="20"/>
                <w:szCs w:val="20"/>
              </w:rPr>
            </w:pPr>
            <w:r>
              <w:rPr>
                <w:rFonts w:asciiTheme="minorHAnsi" w:hAnsiTheme="minorHAnsi"/>
                <w:sz w:val="20"/>
              </w:rPr>
              <w:t>Π / Υ</w:t>
            </w:r>
          </w:p>
          <w:p w:rsidR="00D71AC6" w:rsidRPr="00815C13" w:rsidRDefault="00D71AC6" w:rsidP="00D71AC6">
            <w:pPr>
              <w:spacing w:after="0"/>
              <w:jc w:val="center"/>
              <w:rPr>
                <w:rFonts w:asciiTheme="minorHAnsi" w:hAnsiTheme="minorHAnsi" w:cs="Open Sans"/>
                <w:sz w:val="20"/>
                <w:szCs w:val="20"/>
              </w:rPr>
            </w:pPr>
            <w:r>
              <w:rPr>
                <w:rFonts w:asciiTheme="minorHAnsi" w:hAnsiTheme="minorHAnsi"/>
                <w:sz w:val="20"/>
              </w:rPr>
              <w:t>1.1.1</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D71AC6" w:rsidRPr="00815C13" w:rsidRDefault="00D71AC6" w:rsidP="00D71AC6">
            <w:pPr>
              <w:spacing w:after="0"/>
              <w:rPr>
                <w:rFonts w:asciiTheme="minorHAnsi" w:hAnsiTheme="minorHAnsi"/>
                <w:color w:val="548DD4"/>
                <w:sz w:val="20"/>
                <w:szCs w:val="20"/>
              </w:rPr>
            </w:pPr>
            <w:r>
              <w:rPr>
                <w:rFonts w:asciiTheme="minorHAnsi" w:hAnsiTheme="minorHAnsi"/>
                <w:sz w:val="20"/>
              </w:rPr>
              <w:t xml:space="preserve">Περιγραφή παραδοτέου ή υλοποίησης </w:t>
            </w:r>
            <w:r>
              <w:rPr>
                <w:rFonts w:asciiTheme="minorHAnsi" w:hAnsiTheme="minorHAnsi"/>
                <w:b/>
                <w:color w:val="548DD4"/>
                <w:sz w:val="20"/>
              </w:rPr>
              <w:t>[250 χαρακτήρες]</w:t>
            </w:r>
          </w:p>
          <w:p w:rsidR="00D71AC6" w:rsidRPr="00815C13" w:rsidRDefault="00D71AC6" w:rsidP="00D71AC6">
            <w:pPr>
              <w:spacing w:after="0"/>
              <w:rPr>
                <w:rFonts w:asciiTheme="minorHAnsi" w:hAnsiTheme="minorHAnsi"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rPr>
            </w:pPr>
            <w:r>
              <w:rPr>
                <w:rFonts w:asciiTheme="minorHAnsi" w:hAnsiTheme="minorHAnsi"/>
                <w:sz w:val="20"/>
              </w:rPr>
              <w:t>Τιμή στόχος</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rPr>
            </w:pPr>
            <w:r>
              <w:rPr>
                <w:rFonts w:asciiTheme="minorHAnsi" w:hAnsiTheme="minorHAnsi"/>
                <w:sz w:val="20"/>
              </w:rPr>
              <w:t xml:space="preserve">Μήνας παράδοσης </w:t>
            </w:r>
            <w:r>
              <w:rPr>
                <w:rFonts w:asciiTheme="minorHAnsi" w:hAnsiTheme="minorHAnsi"/>
                <w:i/>
                <w:sz w:val="20"/>
              </w:rPr>
              <w:t>(MM.ΕΕΕΕ)</w:t>
            </w:r>
          </w:p>
        </w:tc>
      </w:tr>
      <w:tr w:rsidR="00D71AC6" w:rsidRPr="00815C13"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spacing w:after="0"/>
              <w:jc w:val="center"/>
              <w:rPr>
                <w:rFonts w:asciiTheme="minorHAnsi" w:hAnsiTheme="minorHAnsi"/>
                <w:sz w:val="20"/>
                <w:szCs w:val="20"/>
              </w:rPr>
            </w:pPr>
            <w:r>
              <w:rPr>
                <w:rFonts w:asciiTheme="minorHAnsi" w:hAnsiTheme="minorHAnsi"/>
                <w:sz w:val="20"/>
              </w:rPr>
              <w:t>Δραστηριότητα 1.2</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71AC6" w:rsidRDefault="00D71AC6" w:rsidP="00D71AC6">
            <w:pPr>
              <w:spacing w:after="0"/>
              <w:rPr>
                <w:rFonts w:asciiTheme="minorHAnsi" w:hAnsiTheme="minorHAnsi" w:cs="Open Sans"/>
                <w:bCs/>
                <w:sz w:val="20"/>
                <w:szCs w:val="20"/>
              </w:rPr>
            </w:pPr>
            <w:r>
              <w:rPr>
                <w:rFonts w:asciiTheme="minorHAnsi" w:hAnsiTheme="minorHAnsi"/>
                <w:sz w:val="20"/>
              </w:rPr>
              <w:t>Τίτλος δραστηριότητας</w:t>
            </w:r>
          </w:p>
          <w:p w:rsidR="00D71AC6" w:rsidRPr="00815C13" w:rsidRDefault="00D71AC6" w:rsidP="00D71AC6">
            <w:pPr>
              <w:spacing w:after="60"/>
              <w:jc w:val="both"/>
              <w:rPr>
                <w:rFonts w:asciiTheme="minorHAnsi" w:hAnsiTheme="minorHAnsi" w:cs="Open Sans"/>
                <w:bCs/>
                <w:i/>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rPr>
            </w:pPr>
            <w:r>
              <w:rPr>
                <w:rFonts w:asciiTheme="minorHAnsi" w:hAnsiTheme="minorHAnsi"/>
                <w:sz w:val="20"/>
              </w:rPr>
              <w:t>Μήνας έναρξης</w:t>
            </w:r>
          </w:p>
          <w:p w:rsidR="00D71AC6" w:rsidRPr="00815C13" w:rsidRDefault="00D71AC6" w:rsidP="00D71AC6">
            <w:pPr>
              <w:spacing w:after="0"/>
              <w:rPr>
                <w:rFonts w:asciiTheme="minorHAnsi" w:hAnsiTheme="minorHAnsi"/>
                <w:sz w:val="20"/>
                <w:szCs w:val="20"/>
              </w:rPr>
            </w:pPr>
            <w:r>
              <w:rPr>
                <w:rFonts w:asciiTheme="minorHAnsi" w:hAnsiTheme="minorHAnsi"/>
                <w:i/>
                <w:sz w:val="20"/>
              </w:rPr>
              <w:t>(ΜΜ.ΕΕΕΕ)</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rPr>
            </w:pPr>
            <w:r>
              <w:rPr>
                <w:rFonts w:asciiTheme="minorHAnsi" w:hAnsiTheme="minorHAnsi"/>
                <w:sz w:val="20"/>
              </w:rPr>
              <w:t>Μήνας λήξης</w:t>
            </w:r>
          </w:p>
          <w:p w:rsidR="00D71AC6" w:rsidRPr="00815C13" w:rsidRDefault="00D71AC6" w:rsidP="00D71AC6">
            <w:pPr>
              <w:spacing w:after="0"/>
              <w:rPr>
                <w:rFonts w:asciiTheme="minorHAnsi" w:hAnsiTheme="minorHAnsi"/>
                <w:sz w:val="20"/>
                <w:szCs w:val="20"/>
              </w:rPr>
            </w:pPr>
            <w:r>
              <w:rPr>
                <w:rFonts w:asciiTheme="minorHAnsi" w:hAnsiTheme="minorHAnsi"/>
                <w:i/>
                <w:sz w:val="20"/>
              </w:rPr>
              <w:t>(ΜΜ.ΕΕΕΕ)</w:t>
            </w:r>
          </w:p>
        </w:tc>
      </w:tr>
      <w:tr w:rsidR="00D71AC6" w:rsidRPr="00156D73"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pStyle w:val="CommentText1"/>
              <w:spacing w:after="0"/>
              <w:rPr>
                <w:rFonts w:asciiTheme="minorHAnsi" w:hAnsiTheme="minorHAnsi"/>
                <w:color w:val="548DD4"/>
              </w:rPr>
            </w:pPr>
            <w:r>
              <w:rPr>
                <w:rFonts w:asciiTheme="minorHAnsi" w:hAnsiTheme="minorHAnsi"/>
              </w:rPr>
              <w:t>Περιγραφή δραστηριότητας και συμμετέχοντες εταίροι</w:t>
            </w:r>
          </w:p>
          <w:p w:rsidR="00D71AC6" w:rsidRPr="00815513" w:rsidRDefault="00D71AC6" w:rsidP="00D71AC6">
            <w:pPr>
              <w:pStyle w:val="CommentText1"/>
              <w:rPr>
                <w:rFonts w:asciiTheme="minorHAnsi" w:hAnsiTheme="minorHAnsi"/>
                <w:b/>
              </w:rPr>
            </w:pPr>
            <w:r>
              <w:rPr>
                <w:rFonts w:asciiTheme="minorHAnsi" w:hAnsiTheme="minorHAnsi"/>
                <w:b/>
                <w:color w:val="548DD4"/>
              </w:rPr>
              <w:t>[500 χαρακτήρες]</w:t>
            </w:r>
          </w:p>
        </w:tc>
      </w:tr>
      <w:tr w:rsidR="00D71AC6" w:rsidRPr="00815C13"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D71AC6" w:rsidRPr="00815C13" w:rsidRDefault="00D71AC6" w:rsidP="00D71AC6">
            <w:pPr>
              <w:spacing w:after="0"/>
              <w:jc w:val="center"/>
              <w:rPr>
                <w:rFonts w:asciiTheme="minorHAnsi" w:hAnsiTheme="minorHAnsi" w:cs="Open Sans"/>
                <w:sz w:val="20"/>
                <w:szCs w:val="20"/>
              </w:rPr>
            </w:pPr>
            <w:r>
              <w:rPr>
                <w:rFonts w:asciiTheme="minorHAnsi" w:hAnsiTheme="minorHAnsi"/>
                <w:sz w:val="20"/>
              </w:rPr>
              <w:lastRenderedPageBreak/>
              <w:t>Π / Υ</w:t>
            </w:r>
          </w:p>
          <w:p w:rsidR="00D71AC6" w:rsidRPr="00815C13" w:rsidRDefault="002F016E" w:rsidP="00D71AC6">
            <w:pPr>
              <w:spacing w:after="0"/>
              <w:jc w:val="center"/>
              <w:rPr>
                <w:rFonts w:asciiTheme="minorHAnsi" w:hAnsiTheme="minorHAnsi" w:cs="Open Sans"/>
                <w:sz w:val="20"/>
                <w:szCs w:val="20"/>
              </w:rPr>
            </w:pPr>
            <w:r>
              <w:rPr>
                <w:rFonts w:asciiTheme="minorHAnsi" w:hAnsiTheme="minorHAnsi"/>
                <w:sz w:val="20"/>
              </w:rPr>
              <w:t>1.2.1</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D71AC6" w:rsidRPr="00815C13" w:rsidRDefault="00D71AC6" w:rsidP="00D71AC6">
            <w:pPr>
              <w:spacing w:after="0"/>
              <w:rPr>
                <w:rFonts w:asciiTheme="minorHAnsi" w:hAnsiTheme="minorHAnsi"/>
                <w:color w:val="548DD4"/>
                <w:sz w:val="20"/>
                <w:szCs w:val="20"/>
              </w:rPr>
            </w:pPr>
            <w:r>
              <w:rPr>
                <w:rFonts w:asciiTheme="minorHAnsi" w:hAnsiTheme="minorHAnsi"/>
                <w:sz w:val="20"/>
              </w:rPr>
              <w:t xml:space="preserve">Περιγραφή παραδοτέου ή υλοποίησης </w:t>
            </w:r>
            <w:r>
              <w:rPr>
                <w:rFonts w:asciiTheme="minorHAnsi" w:hAnsiTheme="minorHAnsi"/>
                <w:b/>
                <w:color w:val="548DD4"/>
                <w:sz w:val="20"/>
              </w:rPr>
              <w:t>[250 χαρακτήρες]</w:t>
            </w:r>
          </w:p>
          <w:p w:rsidR="00D71AC6" w:rsidRPr="00815C13" w:rsidRDefault="00D71AC6" w:rsidP="00D71AC6">
            <w:pPr>
              <w:spacing w:after="0"/>
              <w:rPr>
                <w:rFonts w:asciiTheme="minorHAnsi" w:hAnsiTheme="minorHAnsi"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rPr>
            </w:pPr>
            <w:r>
              <w:rPr>
                <w:rFonts w:asciiTheme="minorHAnsi" w:hAnsiTheme="minorHAnsi"/>
                <w:sz w:val="20"/>
              </w:rPr>
              <w:t>Τιμή στόχος</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rPr>
            </w:pPr>
            <w:r>
              <w:rPr>
                <w:rFonts w:asciiTheme="minorHAnsi" w:hAnsiTheme="minorHAnsi"/>
                <w:sz w:val="20"/>
              </w:rPr>
              <w:t xml:space="preserve">Μήνας παράδοσης </w:t>
            </w:r>
            <w:r>
              <w:rPr>
                <w:rFonts w:asciiTheme="minorHAnsi" w:hAnsiTheme="minorHAnsi"/>
                <w:i/>
                <w:sz w:val="20"/>
              </w:rPr>
              <w:t>(MM.ΕΕΕΕ)</w:t>
            </w:r>
          </w:p>
        </w:tc>
      </w:tr>
      <w:tr w:rsidR="002F016E" w:rsidRPr="00815C13"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2F016E" w:rsidRPr="00815C13" w:rsidRDefault="002F016E" w:rsidP="002F016E">
            <w:pPr>
              <w:spacing w:after="0"/>
              <w:jc w:val="center"/>
              <w:rPr>
                <w:rFonts w:asciiTheme="minorHAnsi" w:hAnsiTheme="minorHAnsi"/>
                <w:sz w:val="20"/>
                <w:szCs w:val="20"/>
              </w:rPr>
            </w:pPr>
            <w:r>
              <w:rPr>
                <w:rFonts w:asciiTheme="minorHAnsi" w:hAnsiTheme="minorHAnsi"/>
                <w:sz w:val="20"/>
              </w:rPr>
              <w:t>Δραστηριότητα 1.Ν</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2F016E" w:rsidRDefault="002F016E" w:rsidP="002F016E">
            <w:pPr>
              <w:spacing w:after="0"/>
              <w:rPr>
                <w:rFonts w:asciiTheme="minorHAnsi" w:hAnsiTheme="minorHAnsi" w:cs="Open Sans"/>
                <w:bCs/>
                <w:sz w:val="20"/>
                <w:szCs w:val="20"/>
              </w:rPr>
            </w:pPr>
            <w:r>
              <w:rPr>
                <w:rFonts w:asciiTheme="minorHAnsi" w:hAnsiTheme="minorHAnsi"/>
                <w:sz w:val="20"/>
              </w:rPr>
              <w:t>Τίτλος δραστηριότητας</w:t>
            </w:r>
          </w:p>
          <w:p w:rsidR="002F016E" w:rsidRPr="00815C13" w:rsidRDefault="002F016E" w:rsidP="002F016E">
            <w:pPr>
              <w:spacing w:after="60"/>
              <w:jc w:val="both"/>
              <w:rPr>
                <w:rFonts w:asciiTheme="minorHAnsi" w:hAnsiTheme="minorHAnsi" w:cs="Open Sans"/>
                <w:bCs/>
                <w:i/>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2F016E" w:rsidRPr="00815C13" w:rsidRDefault="002F016E" w:rsidP="002F016E">
            <w:pPr>
              <w:spacing w:after="0"/>
              <w:rPr>
                <w:rFonts w:asciiTheme="minorHAnsi" w:hAnsiTheme="minorHAnsi"/>
                <w:i/>
                <w:sz w:val="20"/>
                <w:szCs w:val="20"/>
              </w:rPr>
            </w:pPr>
            <w:r>
              <w:rPr>
                <w:rFonts w:asciiTheme="minorHAnsi" w:hAnsiTheme="minorHAnsi"/>
                <w:sz w:val="20"/>
              </w:rPr>
              <w:t>Μήνας έναρξης</w:t>
            </w:r>
          </w:p>
          <w:p w:rsidR="002F016E" w:rsidRPr="00815C13" w:rsidRDefault="002F016E" w:rsidP="002F016E">
            <w:pPr>
              <w:spacing w:after="0"/>
              <w:rPr>
                <w:rFonts w:asciiTheme="minorHAnsi" w:hAnsiTheme="minorHAnsi"/>
                <w:sz w:val="20"/>
                <w:szCs w:val="20"/>
              </w:rPr>
            </w:pPr>
            <w:r>
              <w:rPr>
                <w:rFonts w:asciiTheme="minorHAnsi" w:hAnsiTheme="minorHAnsi"/>
                <w:i/>
                <w:sz w:val="20"/>
              </w:rPr>
              <w:t>(ΜΜ.ΕΕΕΕ)</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2F016E" w:rsidRPr="00815C13" w:rsidRDefault="002F016E" w:rsidP="002F016E">
            <w:pPr>
              <w:spacing w:after="0"/>
              <w:rPr>
                <w:rFonts w:asciiTheme="minorHAnsi" w:hAnsiTheme="minorHAnsi"/>
                <w:i/>
                <w:sz w:val="20"/>
                <w:szCs w:val="20"/>
              </w:rPr>
            </w:pPr>
            <w:r>
              <w:rPr>
                <w:rFonts w:asciiTheme="minorHAnsi" w:hAnsiTheme="minorHAnsi"/>
                <w:sz w:val="20"/>
              </w:rPr>
              <w:t>Μήνας λήξης</w:t>
            </w:r>
          </w:p>
          <w:p w:rsidR="002F016E" w:rsidRPr="00815C13" w:rsidRDefault="002F016E" w:rsidP="002F016E">
            <w:pPr>
              <w:spacing w:after="0"/>
              <w:rPr>
                <w:rFonts w:asciiTheme="minorHAnsi" w:hAnsiTheme="minorHAnsi"/>
                <w:sz w:val="20"/>
                <w:szCs w:val="20"/>
              </w:rPr>
            </w:pPr>
            <w:r>
              <w:rPr>
                <w:rFonts w:asciiTheme="minorHAnsi" w:hAnsiTheme="minorHAnsi"/>
                <w:i/>
                <w:sz w:val="20"/>
              </w:rPr>
              <w:t>(ΜΜ.ΕΕΕΕ)</w:t>
            </w:r>
          </w:p>
        </w:tc>
      </w:tr>
      <w:tr w:rsidR="002F016E" w:rsidRPr="00156D73"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2F016E" w:rsidRPr="00815C13" w:rsidRDefault="002F016E" w:rsidP="002F016E">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2F016E" w:rsidRPr="00815C13" w:rsidRDefault="002F016E" w:rsidP="002F016E">
            <w:pPr>
              <w:pStyle w:val="CommentText1"/>
              <w:spacing w:after="0"/>
              <w:rPr>
                <w:rFonts w:asciiTheme="minorHAnsi" w:hAnsiTheme="minorHAnsi"/>
                <w:color w:val="548DD4"/>
              </w:rPr>
            </w:pPr>
            <w:r>
              <w:rPr>
                <w:rFonts w:asciiTheme="minorHAnsi" w:hAnsiTheme="minorHAnsi"/>
              </w:rPr>
              <w:t>Περιγραφή δραστηριότητας και συμμετέχοντες εταίροι</w:t>
            </w:r>
          </w:p>
          <w:p w:rsidR="002F016E" w:rsidRPr="00815513" w:rsidRDefault="002F016E" w:rsidP="002F016E">
            <w:pPr>
              <w:pStyle w:val="CommentText1"/>
              <w:rPr>
                <w:rFonts w:asciiTheme="minorHAnsi" w:hAnsiTheme="minorHAnsi"/>
                <w:b/>
              </w:rPr>
            </w:pPr>
            <w:r>
              <w:rPr>
                <w:rFonts w:asciiTheme="minorHAnsi" w:hAnsiTheme="minorHAnsi"/>
                <w:b/>
                <w:color w:val="548DD4"/>
              </w:rPr>
              <w:t>[500 χαρακτήρες]</w:t>
            </w:r>
          </w:p>
        </w:tc>
      </w:tr>
      <w:tr w:rsidR="002F016E" w:rsidRPr="00815C13"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2F016E" w:rsidRPr="00815C13" w:rsidRDefault="002F016E" w:rsidP="002F016E">
            <w:pPr>
              <w:spacing w:after="0"/>
              <w:jc w:val="center"/>
              <w:rPr>
                <w:rFonts w:asciiTheme="minorHAnsi" w:hAnsiTheme="minorHAnsi" w:cs="Open Sans"/>
                <w:sz w:val="20"/>
                <w:szCs w:val="20"/>
              </w:rPr>
            </w:pPr>
            <w:r>
              <w:rPr>
                <w:rFonts w:asciiTheme="minorHAnsi" w:hAnsiTheme="minorHAnsi"/>
                <w:sz w:val="20"/>
              </w:rPr>
              <w:t>Π / Υ</w:t>
            </w:r>
          </w:p>
          <w:p w:rsidR="002F016E" w:rsidRPr="00815C13" w:rsidRDefault="002F016E" w:rsidP="002F016E">
            <w:pPr>
              <w:spacing w:after="0"/>
              <w:jc w:val="center"/>
              <w:rPr>
                <w:rFonts w:asciiTheme="minorHAnsi" w:hAnsiTheme="minorHAnsi" w:cs="Open Sans"/>
                <w:sz w:val="20"/>
                <w:szCs w:val="20"/>
              </w:rPr>
            </w:pPr>
            <w:r>
              <w:rPr>
                <w:rFonts w:asciiTheme="minorHAnsi" w:hAnsiTheme="minorHAnsi"/>
                <w:sz w:val="20"/>
              </w:rPr>
              <w:t>1.N.N</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2F016E" w:rsidRPr="00815C13" w:rsidRDefault="002F016E" w:rsidP="002F016E">
            <w:pPr>
              <w:spacing w:after="0"/>
              <w:rPr>
                <w:rFonts w:asciiTheme="minorHAnsi" w:hAnsiTheme="minorHAnsi"/>
                <w:color w:val="548DD4"/>
                <w:sz w:val="20"/>
                <w:szCs w:val="20"/>
              </w:rPr>
            </w:pPr>
            <w:r>
              <w:rPr>
                <w:rFonts w:asciiTheme="minorHAnsi" w:hAnsiTheme="minorHAnsi"/>
                <w:sz w:val="20"/>
              </w:rPr>
              <w:t xml:space="preserve">Περιγραφή παραδοτέου ή υλοποίησης </w:t>
            </w:r>
            <w:r>
              <w:rPr>
                <w:rFonts w:asciiTheme="minorHAnsi" w:hAnsiTheme="minorHAnsi"/>
                <w:b/>
                <w:color w:val="548DD4"/>
                <w:sz w:val="20"/>
              </w:rPr>
              <w:t>[250 χαρακτήρες]</w:t>
            </w:r>
          </w:p>
          <w:p w:rsidR="002F016E" w:rsidRPr="00815C13" w:rsidRDefault="002F016E" w:rsidP="002F016E">
            <w:pPr>
              <w:spacing w:after="0"/>
              <w:rPr>
                <w:rFonts w:asciiTheme="minorHAnsi" w:hAnsiTheme="minorHAnsi"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2F016E" w:rsidRPr="00815C13" w:rsidRDefault="002F016E" w:rsidP="002F016E">
            <w:pPr>
              <w:spacing w:after="0"/>
              <w:rPr>
                <w:rFonts w:asciiTheme="minorHAnsi" w:hAnsiTheme="minorHAnsi"/>
                <w:sz w:val="20"/>
                <w:szCs w:val="20"/>
              </w:rPr>
            </w:pPr>
            <w:r>
              <w:rPr>
                <w:rFonts w:asciiTheme="minorHAnsi" w:hAnsiTheme="minorHAnsi"/>
                <w:sz w:val="20"/>
              </w:rPr>
              <w:t>Τιμή στόχος</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2F016E" w:rsidRPr="00815C13" w:rsidRDefault="002F016E" w:rsidP="002F016E">
            <w:pPr>
              <w:spacing w:after="0"/>
              <w:rPr>
                <w:rFonts w:asciiTheme="minorHAnsi" w:hAnsiTheme="minorHAnsi"/>
                <w:sz w:val="20"/>
                <w:szCs w:val="20"/>
              </w:rPr>
            </w:pPr>
            <w:r>
              <w:rPr>
                <w:rFonts w:asciiTheme="minorHAnsi" w:hAnsiTheme="minorHAnsi"/>
                <w:sz w:val="20"/>
              </w:rPr>
              <w:t xml:space="preserve">Μήνας παράδοσης </w:t>
            </w:r>
            <w:r>
              <w:rPr>
                <w:rFonts w:asciiTheme="minorHAnsi" w:hAnsiTheme="minorHAnsi"/>
                <w:i/>
                <w:sz w:val="20"/>
              </w:rPr>
              <w:t>(MM.ΕΕΕΕ)</w:t>
            </w:r>
          </w:p>
        </w:tc>
      </w:tr>
    </w:tbl>
    <w:p w:rsidR="002F016E" w:rsidRDefault="002F016E" w:rsidP="00E45B58">
      <w:pPr>
        <w:rPr>
          <w:rFonts w:asciiTheme="minorHAnsi" w:hAnsiTheme="minorHAnsi" w:cs="Open Sans"/>
          <w:b/>
          <w:sz w:val="20"/>
          <w:szCs w:val="20"/>
          <w:u w:val="single"/>
        </w:rPr>
      </w:pPr>
    </w:p>
    <w:p w:rsidR="00E45B58" w:rsidRDefault="00E45B58" w:rsidP="00E45B58">
      <w:pPr>
        <w:rPr>
          <w:rFonts w:asciiTheme="minorHAnsi" w:hAnsiTheme="minorHAnsi" w:cs="Open Sans"/>
          <w:bCs/>
          <w:sz w:val="20"/>
          <w:szCs w:val="20"/>
        </w:rPr>
      </w:pPr>
      <w:r>
        <w:rPr>
          <w:rFonts w:asciiTheme="minorHAnsi" w:hAnsiTheme="minorHAnsi"/>
          <w:b/>
          <w:sz w:val="20"/>
          <w:u w:val="single"/>
        </w:rPr>
        <w:t>Επένδυση Ν: να προστεθούν όσες επενδύσεις απαιτείται</w:t>
      </w:r>
    </w:p>
    <w:tbl>
      <w:tblPr>
        <w:tblW w:w="9284" w:type="dxa"/>
        <w:tblLayout w:type="fixed"/>
        <w:tblCellMar>
          <w:top w:w="57" w:type="dxa"/>
          <w:left w:w="70" w:type="dxa"/>
          <w:right w:w="70" w:type="dxa"/>
        </w:tblCellMar>
        <w:tblLook w:val="0000" w:firstRow="0" w:lastRow="0" w:firstColumn="0" w:lastColumn="0" w:noHBand="0" w:noVBand="0"/>
      </w:tblPr>
      <w:tblGrid>
        <w:gridCol w:w="944"/>
        <w:gridCol w:w="1904"/>
        <w:gridCol w:w="1704"/>
        <w:gridCol w:w="2067"/>
        <w:gridCol w:w="1577"/>
        <w:gridCol w:w="1088"/>
      </w:tblGrid>
      <w:tr w:rsidR="003914E1" w:rsidRPr="00815C13"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pageBreakBefore/>
              <w:spacing w:after="60"/>
              <w:rPr>
                <w:rFonts w:asciiTheme="minorHAnsi" w:hAnsiTheme="minorHAnsi" w:cs="Open Sans"/>
                <w:b/>
                <w:bCs/>
                <w:sz w:val="20"/>
                <w:szCs w:val="20"/>
              </w:rPr>
            </w:pPr>
            <w:r>
              <w:rPr>
                <w:rFonts w:asciiTheme="minorHAnsi" w:hAnsiTheme="minorHAnsi"/>
                <w:b/>
                <w:sz w:val="20"/>
              </w:rPr>
              <w:lastRenderedPageBreak/>
              <w:t>Αριθ. ΔΕ</w:t>
            </w:r>
          </w:p>
        </w:tc>
        <w:tc>
          <w:tcPr>
            <w:tcW w:w="3608" w:type="dxa"/>
            <w:gridSpan w:val="2"/>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spacing w:after="60"/>
              <w:rPr>
                <w:rFonts w:asciiTheme="minorHAnsi" w:hAnsiTheme="minorHAnsi" w:cs="Open Sans"/>
                <w:b/>
                <w:bCs/>
                <w:sz w:val="20"/>
                <w:szCs w:val="20"/>
              </w:rPr>
            </w:pPr>
            <w:r>
              <w:rPr>
                <w:rFonts w:asciiTheme="minorHAnsi" w:hAnsiTheme="minorHAnsi"/>
                <w:b/>
                <w:sz w:val="20"/>
              </w:rPr>
              <w:t>Τίτλος ΔΕ</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spacing w:after="60"/>
              <w:rPr>
                <w:rFonts w:asciiTheme="minorHAnsi" w:hAnsiTheme="minorHAnsi" w:cs="Open Sans"/>
                <w:b/>
                <w:bCs/>
                <w:sz w:val="20"/>
                <w:szCs w:val="20"/>
              </w:rPr>
            </w:pPr>
            <w:r>
              <w:rPr>
                <w:rFonts w:asciiTheme="minorHAnsi" w:hAnsiTheme="minorHAnsi"/>
                <w:b/>
                <w:sz w:val="20"/>
              </w:rPr>
              <w:t>Μήνας έναρξης ΔΕ</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spacing w:after="60"/>
              <w:rPr>
                <w:rFonts w:asciiTheme="minorHAnsi" w:hAnsiTheme="minorHAnsi" w:cs="Open Sans"/>
                <w:b/>
                <w:bCs/>
                <w:sz w:val="20"/>
                <w:szCs w:val="20"/>
              </w:rPr>
            </w:pPr>
            <w:r>
              <w:rPr>
                <w:rFonts w:asciiTheme="minorHAnsi" w:hAnsiTheme="minorHAnsi"/>
                <w:b/>
                <w:sz w:val="20"/>
              </w:rPr>
              <w:t>Μήνας λήξης ΔΕ</w:t>
            </w:r>
          </w:p>
        </w:tc>
        <w:tc>
          <w:tcPr>
            <w:tcW w:w="1088" w:type="dxa"/>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Pr>
                <w:rFonts w:asciiTheme="minorHAnsi" w:hAnsiTheme="minorHAnsi"/>
                <w:b/>
                <w:sz w:val="20"/>
              </w:rPr>
              <w:t>Προϋπολογισμός ΔΕ</w:t>
            </w:r>
          </w:p>
        </w:tc>
      </w:tr>
      <w:tr w:rsidR="003914E1" w:rsidRPr="00815C13"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57237B">
            <w:pPr>
              <w:spacing w:after="60"/>
              <w:jc w:val="center"/>
              <w:rPr>
                <w:rFonts w:asciiTheme="minorHAnsi" w:hAnsiTheme="minorHAnsi" w:cs="Open Sans"/>
                <w:b/>
                <w:bCs/>
                <w:sz w:val="20"/>
                <w:szCs w:val="20"/>
              </w:rPr>
            </w:pPr>
            <w:r>
              <w:rPr>
                <w:rFonts w:asciiTheme="minorHAnsi" w:hAnsiTheme="minorHAnsi"/>
                <w:b/>
                <w:sz w:val="20"/>
              </w:rPr>
              <w:t>Τελευταία ΔΕ</w:t>
            </w:r>
          </w:p>
        </w:tc>
        <w:tc>
          <w:tcPr>
            <w:tcW w:w="3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3914E1">
            <w:pPr>
              <w:rPr>
                <w:rFonts w:asciiTheme="minorHAnsi" w:hAnsiTheme="minorHAnsi" w:cs="Open Sans"/>
                <w:bCs/>
                <w:i/>
                <w:sz w:val="20"/>
                <w:szCs w:val="20"/>
              </w:rPr>
            </w:pPr>
            <w:r>
              <w:rPr>
                <w:rFonts w:asciiTheme="minorHAnsi" w:hAnsiTheme="minorHAnsi"/>
                <w:b/>
                <w:sz w:val="20"/>
              </w:rPr>
              <w:t>Κλείσιμο και μεταφορά γνώσεων</w:t>
            </w:r>
          </w:p>
        </w:tc>
        <w:tc>
          <w:tcPr>
            <w:tcW w:w="2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57237B">
            <w:pPr>
              <w:spacing w:after="60"/>
              <w:rPr>
                <w:rFonts w:asciiTheme="minorHAnsi" w:hAnsiTheme="minorHAnsi" w:cs="Open Sans"/>
                <w:bCs/>
                <w:i/>
                <w:sz w:val="20"/>
                <w:szCs w:val="20"/>
              </w:rPr>
            </w:pPr>
            <w:r>
              <w:rPr>
                <w:rFonts w:asciiTheme="minorHAnsi" w:hAnsiTheme="minorHAnsi"/>
                <w:i/>
                <w:sz w:val="20"/>
              </w:rPr>
              <w:t xml:space="preserve">Αυτόματα από τις δραστηριότητες </w:t>
            </w: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57237B">
            <w:pPr>
              <w:spacing w:after="60"/>
              <w:rPr>
                <w:rFonts w:asciiTheme="minorHAnsi" w:hAnsiTheme="minorHAnsi" w:cs="Open Sans"/>
                <w:bCs/>
                <w:i/>
                <w:sz w:val="20"/>
                <w:szCs w:val="20"/>
              </w:rPr>
            </w:pPr>
            <w:r>
              <w:rPr>
                <w:rFonts w:asciiTheme="minorHAnsi" w:hAnsiTheme="minorHAnsi"/>
                <w:i/>
                <w:sz w:val="20"/>
              </w:rPr>
              <w:t>Αυτόματα από τις δραστηριότητες</w:t>
            </w:r>
          </w:p>
        </w:tc>
        <w:tc>
          <w:tcPr>
            <w:tcW w:w="108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Default="0012629B" w:rsidP="0057237B">
            <w:pPr>
              <w:spacing w:after="60"/>
              <w:rPr>
                <w:rFonts w:asciiTheme="minorHAnsi" w:hAnsiTheme="minorHAnsi" w:cs="Open Sans"/>
                <w:bCs/>
                <w:i/>
                <w:sz w:val="20"/>
                <w:szCs w:val="20"/>
              </w:rPr>
            </w:pPr>
            <w:r w:rsidRPr="000D6497">
              <w:rPr>
                <w:rFonts w:asciiTheme="minorHAnsi" w:hAnsiTheme="minorHAnsi"/>
                <w:i/>
                <w:sz w:val="20"/>
              </w:rPr>
              <w:t>15</w:t>
            </w:r>
            <w:r w:rsidR="002F016E" w:rsidRPr="000D6497">
              <w:rPr>
                <w:rFonts w:asciiTheme="minorHAnsi" w:hAnsiTheme="minorHAnsi"/>
                <w:i/>
                <w:sz w:val="20"/>
              </w:rPr>
              <w:t>.000</w:t>
            </w:r>
          </w:p>
          <w:p w:rsidR="005C218F" w:rsidRPr="00815C13" w:rsidRDefault="005C218F" w:rsidP="0057237B">
            <w:pPr>
              <w:spacing w:after="60"/>
              <w:rPr>
                <w:rFonts w:asciiTheme="minorHAnsi" w:hAnsiTheme="minorHAnsi"/>
                <w:sz w:val="20"/>
                <w:szCs w:val="20"/>
              </w:rPr>
            </w:pPr>
          </w:p>
        </w:tc>
      </w:tr>
      <w:tr w:rsidR="003914E1" w:rsidRPr="00815C13"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Pr>
                <w:rFonts w:asciiTheme="minorHAnsi" w:hAnsiTheme="minorHAnsi"/>
                <w:b/>
                <w:sz w:val="20"/>
              </w:rPr>
              <w:t>Συμμετοχή εταίρων</w:t>
            </w:r>
          </w:p>
        </w:tc>
      </w:tr>
      <w:tr w:rsidR="003914E1" w:rsidRPr="00815C13" w:rsidTr="002F016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cs="Open Sans"/>
                <w:bCs/>
                <w:sz w:val="20"/>
                <w:szCs w:val="20"/>
              </w:rPr>
            </w:pPr>
            <w:r>
              <w:rPr>
                <w:rFonts w:asciiTheme="minorHAnsi" w:hAnsiTheme="minorHAnsi"/>
                <w:sz w:val="20"/>
              </w:rPr>
              <w:t>Αρμόδιος εταίρος ΔΕ</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60"/>
              <w:rPr>
                <w:rFonts w:asciiTheme="minorHAnsi" w:hAnsiTheme="minorHAnsi" w:cs="Open Sans"/>
                <w:bCs/>
                <w:sz w:val="20"/>
                <w:szCs w:val="20"/>
              </w:rPr>
            </w:pPr>
          </w:p>
        </w:tc>
      </w:tr>
      <w:tr w:rsidR="003914E1" w:rsidRPr="00156D73" w:rsidTr="002F016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cs="Open Sans"/>
                <w:bCs/>
                <w:i/>
                <w:sz w:val="20"/>
                <w:szCs w:val="20"/>
              </w:rPr>
            </w:pPr>
            <w:r>
              <w:rPr>
                <w:rFonts w:asciiTheme="minorHAnsi" w:hAnsiTheme="minorHAnsi"/>
                <w:sz w:val="20"/>
              </w:rPr>
              <w:t>Συμμετέχουσα συνδεδεμένη αστική αρχή και/ή βασικός ενδιαφερόμενος</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60"/>
              <w:rPr>
                <w:rFonts w:asciiTheme="minorHAnsi" w:hAnsiTheme="minorHAnsi" w:cs="Open Sans"/>
                <w:bCs/>
                <w:i/>
                <w:sz w:val="20"/>
                <w:szCs w:val="20"/>
              </w:rPr>
            </w:pPr>
          </w:p>
        </w:tc>
      </w:tr>
      <w:tr w:rsidR="003914E1" w:rsidRPr="00815C13"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Pr>
                <w:rFonts w:asciiTheme="minorHAnsi" w:hAnsiTheme="minorHAnsi"/>
                <w:b/>
                <w:sz w:val="20"/>
              </w:rPr>
              <w:t>Περίληψη</w:t>
            </w:r>
            <w:r>
              <w:rPr>
                <w:rFonts w:asciiTheme="minorHAnsi" w:hAnsiTheme="minorHAnsi"/>
                <w:b/>
                <w:color w:val="548DD4"/>
                <w:sz w:val="20"/>
              </w:rPr>
              <w:t xml:space="preserve">  [1500 χαρακτήρες]</w:t>
            </w:r>
          </w:p>
        </w:tc>
      </w:tr>
      <w:tr w:rsidR="003914E1" w:rsidRPr="00156D73"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auto"/>
          </w:tcPr>
          <w:p w:rsidR="003914E1" w:rsidRDefault="00802226" w:rsidP="0057237B">
            <w:pPr>
              <w:spacing w:after="60"/>
              <w:rPr>
                <w:rFonts w:asciiTheme="minorHAnsi" w:eastAsia="Times New Roman" w:hAnsiTheme="minorHAnsi" w:cs="Open Sans"/>
                <w:color w:val="548DD4"/>
                <w:sz w:val="20"/>
                <w:szCs w:val="20"/>
              </w:rPr>
            </w:pPr>
            <w:r>
              <w:rPr>
                <w:rFonts w:asciiTheme="minorHAnsi" w:hAnsiTheme="minorHAnsi"/>
                <w:color w:val="548DD4"/>
                <w:sz w:val="20"/>
              </w:rPr>
              <w:t>Περιγράψτε πώς:</w:t>
            </w:r>
          </w:p>
          <w:p w:rsidR="00CC2B7F" w:rsidRDefault="00802226" w:rsidP="00CC2B7F">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Θα εκτελέσει το έργο τη διοικητική διαδικασία κλεισίματος</w:t>
            </w:r>
          </w:p>
          <w:p w:rsidR="00802226" w:rsidRDefault="00802226" w:rsidP="00CC2B7F">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Θα διασφαλίσει το έργο ότι τα τελικά διδάγματα θα διαβιβαστούν σε άλλους οργανισμούς</w:t>
            </w:r>
          </w:p>
          <w:p w:rsidR="005C218F" w:rsidRDefault="005C218F" w:rsidP="005C218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Κατ' αποκοπήν ποσό </w:t>
            </w:r>
            <w:r w:rsidR="00A24FE9" w:rsidRPr="00A24FE9">
              <w:rPr>
                <w:rFonts w:asciiTheme="minorHAnsi" w:hAnsiTheme="minorHAnsi"/>
                <w:i/>
                <w:color w:val="548DD4"/>
                <w:sz w:val="20"/>
              </w:rPr>
              <w:t>15</w:t>
            </w:r>
            <w:r>
              <w:rPr>
                <w:rFonts w:asciiTheme="minorHAnsi" w:hAnsiTheme="minorHAnsi"/>
                <w:i/>
                <w:color w:val="548DD4"/>
                <w:sz w:val="20"/>
              </w:rPr>
              <w:t>.000 ευρώ θα καταβληθεί μετά την παροχή και την αποδοχή όλων των υποχρεωτικών παραδοτέων</w:t>
            </w:r>
          </w:p>
          <w:p w:rsidR="00A7610C" w:rsidRPr="0067110E" w:rsidRDefault="00A7610C" w:rsidP="00A7610C">
            <w:pPr>
              <w:pStyle w:val="CommentText1"/>
              <w:spacing w:after="0"/>
              <w:jc w:val="both"/>
              <w:rPr>
                <w:rFonts w:asciiTheme="minorHAnsi" w:eastAsia="Times New Roman" w:hAnsiTheme="minorHAnsi" w:cs="Open Sans"/>
                <w:i/>
                <w:color w:val="548DD4"/>
              </w:rPr>
            </w:pPr>
            <w:r>
              <w:rPr>
                <w:rFonts w:asciiTheme="minorHAnsi" w:hAnsiTheme="minorHAnsi"/>
                <w:i/>
                <w:color w:val="548DD4"/>
              </w:rPr>
              <w:t xml:space="preserve">Να σημειωθεί ότι οι εμπειρογνώμονες της UIA συμμετέχουν στη μεταφορά γνώσεων. Σε κάθε έργο θα διατεθεί συμμετοχή εμπειρογνωμόνων διάρκειας έως 10 ημερών σύμφωνα με ανάλυση των αναγκών. Οι δαπάνες εμπειρογνωμοσύνης (συμπεριλαμβανομένων των ταξιδιών και της διαμονής) θα καλυφθούν απευθείας από την πρωτοβουλία UIA. </w:t>
            </w:r>
          </w:p>
        </w:tc>
      </w:tr>
      <w:tr w:rsidR="003914E1" w:rsidRPr="00815C13"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Pr>
                <w:rFonts w:asciiTheme="minorHAnsi" w:hAnsiTheme="minorHAnsi"/>
                <w:b/>
                <w:sz w:val="20"/>
              </w:rPr>
              <w:t>Δραστηριότητες και παραδοτέα</w:t>
            </w:r>
          </w:p>
        </w:tc>
      </w:tr>
      <w:tr w:rsidR="003914E1" w:rsidRPr="00815C13" w:rsidTr="002F016E">
        <w:tc>
          <w:tcPr>
            <w:tcW w:w="94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57237B">
            <w:pPr>
              <w:spacing w:after="0"/>
              <w:jc w:val="center"/>
              <w:rPr>
                <w:rFonts w:asciiTheme="minorHAnsi" w:hAnsiTheme="minorHAnsi" w:cs="Open Sans"/>
                <w:bCs/>
                <w:sz w:val="20"/>
                <w:szCs w:val="20"/>
              </w:rPr>
            </w:pPr>
            <w:r>
              <w:rPr>
                <w:rFonts w:asciiTheme="minorHAnsi" w:hAnsiTheme="minorHAnsi"/>
                <w:sz w:val="20"/>
              </w:rPr>
              <w:t>Δραστηριότητα 1.1</w:t>
            </w:r>
          </w:p>
        </w:tc>
        <w:tc>
          <w:tcPr>
            <w:tcW w:w="5675" w:type="dxa"/>
            <w:gridSpan w:val="3"/>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sz w:val="20"/>
                <w:szCs w:val="20"/>
              </w:rPr>
            </w:pPr>
            <w:r>
              <w:rPr>
                <w:rFonts w:asciiTheme="minorHAnsi" w:hAnsiTheme="minorHAnsi"/>
                <w:sz w:val="20"/>
              </w:rPr>
              <w:t>Τίτλος δραστηριότητας</w:t>
            </w:r>
          </w:p>
          <w:p w:rsidR="003914E1" w:rsidRPr="00960E1D" w:rsidRDefault="00802226" w:rsidP="00960E1D">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Καταγράψτε τις διάφορες δραστηριότητες στο πλαίσιο της δέσμης εργασιών. Σημειώνεται ότι μπορούν να καταγραφούν μέχρι 5 δραστηριότητες ανά δέσμη εργασιών.</w:t>
            </w:r>
          </w:p>
          <w:p w:rsidR="00802226" w:rsidRPr="00960E1D" w:rsidRDefault="00802226" w:rsidP="00960E1D">
            <w:pPr>
              <w:spacing w:after="60"/>
              <w:jc w:val="both"/>
              <w:rPr>
                <w:rFonts w:asciiTheme="minorHAnsi" w:eastAsia="Times New Roman" w:hAnsiTheme="minorHAnsi" w:cs="Open Sans"/>
                <w:i/>
                <w:color w:val="548DD4"/>
                <w:sz w:val="20"/>
                <w:szCs w:val="20"/>
              </w:rPr>
            </w:pPr>
          </w:p>
          <w:p w:rsidR="00802226" w:rsidRPr="00960E1D" w:rsidRDefault="00802226" w:rsidP="00960E1D">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Στις συνήθεις δραστηριότητες της συγκεκριμένης Δέσμης Εργασιών περιλαμβάνονται για παράδειγμα η διοικητική διαδικασία κλεισίματος, συμπεριλαμβανομένης της υποβολής της αίτησης για τελική πληρωμή και της τελικής έκθεσης προόδου, η τελική πιστοποίηση των δαπανών κ.λπ.</w:t>
            </w:r>
          </w:p>
          <w:p w:rsidR="00960E1D" w:rsidRPr="00960E1D" w:rsidRDefault="00960E1D" w:rsidP="00960E1D">
            <w:pPr>
              <w:spacing w:after="60"/>
              <w:jc w:val="both"/>
              <w:rPr>
                <w:rFonts w:asciiTheme="minorHAnsi" w:eastAsia="Times New Roman" w:hAnsiTheme="minorHAnsi" w:cs="Open Sans"/>
                <w:i/>
                <w:color w:val="548DD4"/>
                <w:sz w:val="20"/>
                <w:szCs w:val="20"/>
              </w:rPr>
            </w:pPr>
          </w:p>
          <w:p w:rsidR="00802226" w:rsidRPr="00960E1D" w:rsidRDefault="00960E1D" w:rsidP="00960E1D">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Σημειώνεται ότι μία δραστηριότητα πρέπει να είναι αποκλειστικά αφιερωμένη στις δραστηριότητες Μεταφοράς Γνώσεων, στις οποίες περιλαμβάνεται η εκπόνηση της τελικής έκθεσης ποιότητας.</w:t>
            </w: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Μήνας έναρξης</w:t>
            </w:r>
          </w:p>
          <w:p w:rsidR="003914E1" w:rsidRPr="00815C13" w:rsidRDefault="003914E1" w:rsidP="0057237B">
            <w:pPr>
              <w:spacing w:after="0"/>
              <w:rPr>
                <w:rFonts w:asciiTheme="minorHAnsi" w:hAnsiTheme="minorHAnsi" w:cs="Open Sans"/>
                <w:bCs/>
                <w:sz w:val="20"/>
                <w:szCs w:val="20"/>
              </w:rPr>
            </w:pPr>
            <w:r>
              <w:rPr>
                <w:rFonts w:asciiTheme="minorHAnsi" w:hAnsiTheme="minorHAnsi"/>
                <w:i/>
                <w:sz w:val="20"/>
              </w:rPr>
              <w:t>(ΜΜ.ΕΕΕΕ)</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Μήνας λήξης</w:t>
            </w:r>
          </w:p>
          <w:p w:rsidR="003914E1" w:rsidRPr="00815C13" w:rsidRDefault="003914E1" w:rsidP="0057237B">
            <w:pPr>
              <w:spacing w:after="0"/>
              <w:rPr>
                <w:rFonts w:asciiTheme="minorHAnsi" w:hAnsiTheme="minorHAnsi"/>
                <w:sz w:val="20"/>
                <w:szCs w:val="20"/>
              </w:rPr>
            </w:pPr>
            <w:r>
              <w:rPr>
                <w:rFonts w:asciiTheme="minorHAnsi" w:hAnsiTheme="minorHAnsi"/>
                <w:i/>
                <w:sz w:val="20"/>
              </w:rPr>
              <w:t>(ΜΜ.ΕΕΕΕ)</w:t>
            </w:r>
          </w:p>
        </w:tc>
      </w:tr>
      <w:tr w:rsidR="003914E1" w:rsidRPr="00156D73" w:rsidTr="002F016E">
        <w:tc>
          <w:tcPr>
            <w:tcW w:w="94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57237B">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pStyle w:val="CommentText1"/>
              <w:spacing w:after="0"/>
              <w:rPr>
                <w:rFonts w:asciiTheme="minorHAnsi" w:eastAsia="Times New Roman" w:hAnsiTheme="minorHAnsi" w:cs="Open Sans"/>
                <w:color w:val="548DD4"/>
              </w:rPr>
            </w:pPr>
            <w:r>
              <w:rPr>
                <w:rFonts w:asciiTheme="minorHAnsi" w:hAnsiTheme="minorHAnsi"/>
              </w:rPr>
              <w:t xml:space="preserve">Περιγραφή δραστηριότητας και συμμετέχοντες εταίροι </w:t>
            </w:r>
          </w:p>
          <w:p w:rsidR="003914E1" w:rsidRPr="00BD0AC0" w:rsidRDefault="003914E1" w:rsidP="006413CD">
            <w:pPr>
              <w:pStyle w:val="CommentText1"/>
              <w:spacing w:after="0"/>
              <w:rPr>
                <w:rFonts w:asciiTheme="minorHAnsi" w:hAnsiTheme="minorHAnsi"/>
                <w:b/>
              </w:rPr>
            </w:pPr>
            <w:r>
              <w:rPr>
                <w:rFonts w:asciiTheme="minorHAnsi" w:hAnsiTheme="minorHAnsi"/>
                <w:b/>
                <w:color w:val="548DD4"/>
              </w:rPr>
              <w:t>[500 χαρακτήρες]</w:t>
            </w:r>
          </w:p>
        </w:tc>
      </w:tr>
      <w:tr w:rsidR="003914E1" w:rsidRPr="00815C13"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3914E1" w:rsidRPr="00815C13" w:rsidRDefault="003914E1" w:rsidP="0057237B">
            <w:pPr>
              <w:spacing w:after="0"/>
              <w:jc w:val="center"/>
              <w:rPr>
                <w:rFonts w:asciiTheme="minorHAnsi" w:hAnsiTheme="minorHAnsi" w:cs="Open Sans"/>
                <w:bCs/>
                <w:sz w:val="20"/>
                <w:szCs w:val="20"/>
              </w:rPr>
            </w:pPr>
            <w:r>
              <w:rPr>
                <w:rFonts w:asciiTheme="minorHAnsi" w:hAnsiTheme="minorHAnsi"/>
                <w:i/>
                <w:sz w:val="20"/>
              </w:rPr>
              <w:t>Π 1.1.1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3914E1" w:rsidRPr="00815C13" w:rsidRDefault="003914E1" w:rsidP="0057237B">
            <w:pPr>
              <w:spacing w:after="0"/>
              <w:rPr>
                <w:rFonts w:asciiTheme="minorHAnsi" w:eastAsia="Times New Roman" w:hAnsiTheme="minorHAnsi" w:cs="Open Sans"/>
                <w:color w:val="548DD4"/>
                <w:sz w:val="20"/>
                <w:szCs w:val="20"/>
              </w:rPr>
            </w:pPr>
            <w:r>
              <w:rPr>
                <w:rFonts w:asciiTheme="minorHAnsi" w:hAnsiTheme="minorHAnsi"/>
                <w:sz w:val="20"/>
              </w:rPr>
              <w:t>Παραδοτέο</w:t>
            </w:r>
          </w:p>
          <w:p w:rsidR="003914E1" w:rsidRPr="00BD0AC0" w:rsidRDefault="00BD0AC0" w:rsidP="00010791">
            <w:pPr>
              <w:spacing w:after="0"/>
              <w:rPr>
                <w:rFonts w:asciiTheme="minorHAnsi" w:hAnsiTheme="minorHAnsi" w:cs="Open Sans"/>
                <w:b/>
                <w:bCs/>
                <w:sz w:val="20"/>
                <w:szCs w:val="20"/>
              </w:rPr>
            </w:pPr>
            <w:r>
              <w:rPr>
                <w:rFonts w:asciiTheme="minorHAnsi" w:hAnsiTheme="minorHAnsi"/>
                <w:b/>
                <w:color w:val="548DD4"/>
                <w:sz w:val="20"/>
              </w:rPr>
              <w:t>[250 χαρακτήρες]</w:t>
            </w: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sz w:val="20"/>
                <w:szCs w:val="20"/>
              </w:rPr>
            </w:pPr>
            <w:r>
              <w:rPr>
                <w:rFonts w:asciiTheme="minorHAnsi" w:hAnsiTheme="minorHAnsi"/>
                <w:sz w:val="20"/>
              </w:rPr>
              <w:t>Τιμή στόχος</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3914E1" w:rsidRPr="00815C13" w:rsidRDefault="003914E1" w:rsidP="0057237B">
            <w:pPr>
              <w:spacing w:after="0"/>
              <w:rPr>
                <w:rFonts w:asciiTheme="minorHAnsi" w:hAnsiTheme="minorHAnsi"/>
                <w:sz w:val="20"/>
                <w:szCs w:val="20"/>
              </w:rPr>
            </w:pPr>
            <w:r>
              <w:rPr>
                <w:rFonts w:asciiTheme="minorHAnsi" w:hAnsiTheme="minorHAnsi"/>
                <w:sz w:val="20"/>
              </w:rPr>
              <w:t xml:space="preserve">Μήνας παράδοσης </w:t>
            </w:r>
            <w:r>
              <w:rPr>
                <w:rFonts w:asciiTheme="minorHAnsi" w:hAnsiTheme="minorHAnsi"/>
                <w:i/>
                <w:sz w:val="20"/>
              </w:rPr>
              <w:t>(MM.ΕΕΕΕ)</w:t>
            </w:r>
          </w:p>
        </w:tc>
      </w:tr>
      <w:tr w:rsidR="003914E1" w:rsidRPr="00815C13" w:rsidTr="002F016E">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010791">
            <w:pPr>
              <w:spacing w:after="0"/>
              <w:jc w:val="center"/>
              <w:rPr>
                <w:rFonts w:asciiTheme="minorHAnsi" w:hAnsiTheme="minorHAnsi" w:cs="Open Sans"/>
                <w:bCs/>
                <w:sz w:val="20"/>
                <w:szCs w:val="20"/>
              </w:rPr>
            </w:pPr>
            <w:r>
              <w:rPr>
                <w:rFonts w:asciiTheme="minorHAnsi" w:hAnsiTheme="minorHAnsi"/>
                <w:sz w:val="20"/>
              </w:rPr>
              <w:t>Δραστηριότητα 1.2</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sz w:val="20"/>
                <w:szCs w:val="20"/>
              </w:rPr>
            </w:pPr>
            <w:r>
              <w:rPr>
                <w:rFonts w:asciiTheme="minorHAnsi" w:hAnsiTheme="minorHAnsi"/>
                <w:sz w:val="20"/>
              </w:rPr>
              <w:t>Τίτλος δραστηριότητας</w:t>
            </w:r>
          </w:p>
          <w:p w:rsidR="003914E1" w:rsidRPr="00815C13" w:rsidRDefault="00E45B58" w:rsidP="00E45B58">
            <w:pPr>
              <w:spacing w:after="0"/>
              <w:rPr>
                <w:rFonts w:asciiTheme="minorHAnsi" w:hAnsiTheme="minorHAnsi" w:cs="Open Sans"/>
                <w:bCs/>
                <w:sz w:val="20"/>
                <w:szCs w:val="20"/>
              </w:rPr>
            </w:pPr>
            <w:r>
              <w:rPr>
                <w:rFonts w:asciiTheme="minorHAnsi" w:hAnsiTheme="minorHAnsi"/>
                <w:sz w:val="20"/>
              </w:rPr>
              <w:t xml:space="preserve">Δραστηριότητες μεταφοράς γνώσεων </w:t>
            </w:r>
            <w:r>
              <w:rPr>
                <w:rFonts w:asciiTheme="minorHAnsi" w:hAnsiTheme="minorHAnsi"/>
                <w:i/>
                <w:color w:val="548DD4"/>
                <w:sz w:val="20"/>
              </w:rPr>
              <w:t>(μερικώς προσυμπληρωμένη δραστηριότητα)</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Μήνας έναρξης</w:t>
            </w:r>
          </w:p>
          <w:p w:rsidR="003914E1" w:rsidRPr="00815C13" w:rsidRDefault="003914E1" w:rsidP="0057237B">
            <w:pPr>
              <w:spacing w:after="0"/>
              <w:rPr>
                <w:rFonts w:asciiTheme="minorHAnsi" w:hAnsiTheme="minorHAnsi" w:cs="Open Sans"/>
                <w:bCs/>
                <w:sz w:val="20"/>
                <w:szCs w:val="20"/>
              </w:rPr>
            </w:pPr>
            <w:r>
              <w:rPr>
                <w:rFonts w:asciiTheme="minorHAnsi" w:hAnsiTheme="minorHAnsi"/>
                <w:i/>
                <w:sz w:val="20"/>
              </w:rPr>
              <w:t>(ΜΜ.ΕΕΕΕ)</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Μήνας λήξης</w:t>
            </w:r>
          </w:p>
          <w:p w:rsidR="003914E1" w:rsidRPr="00815C13" w:rsidRDefault="003914E1" w:rsidP="0057237B">
            <w:pPr>
              <w:spacing w:after="0"/>
              <w:rPr>
                <w:rFonts w:asciiTheme="minorHAnsi" w:hAnsiTheme="minorHAnsi"/>
                <w:sz w:val="20"/>
                <w:szCs w:val="20"/>
              </w:rPr>
            </w:pPr>
            <w:r>
              <w:rPr>
                <w:rFonts w:asciiTheme="minorHAnsi" w:hAnsiTheme="minorHAnsi"/>
                <w:i/>
                <w:sz w:val="20"/>
              </w:rPr>
              <w:t>(ΜΜ.ΕΕΕΕ)</w:t>
            </w:r>
          </w:p>
        </w:tc>
      </w:tr>
      <w:tr w:rsidR="003914E1" w:rsidRPr="00156D73" w:rsidTr="002F016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57237B">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9E1F93">
            <w:pPr>
              <w:pStyle w:val="CommentText1"/>
              <w:spacing w:after="0"/>
              <w:rPr>
                <w:rFonts w:asciiTheme="minorHAnsi" w:hAnsiTheme="minorHAnsi" w:cs="Open Sans"/>
              </w:rPr>
            </w:pPr>
            <w:r>
              <w:rPr>
                <w:rFonts w:asciiTheme="minorHAnsi" w:hAnsiTheme="minorHAnsi"/>
              </w:rPr>
              <w:t xml:space="preserve">Περιγραφή δραστηριότητας </w:t>
            </w:r>
          </w:p>
          <w:p w:rsidR="006413CD" w:rsidRDefault="00960E1D" w:rsidP="006413CD">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Εκπόνηση της τελικής έκθεσης ποιότητας</w:t>
            </w:r>
          </w:p>
          <w:p w:rsidR="00960E1D" w:rsidRDefault="008B31D2" w:rsidP="006413CD">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Συμμετοχή σε εθνικές/διακρατικές διασκέψεις για ανταλλαγή των τελικών διδαγμάτων</w:t>
            </w:r>
          </w:p>
          <w:p w:rsidR="008B31D2" w:rsidRPr="006413CD" w:rsidRDefault="005C218F" w:rsidP="006413CD">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Άλλες δραστηριότητες για μεταφορά γνώσεων</w:t>
            </w:r>
          </w:p>
        </w:tc>
      </w:tr>
      <w:tr w:rsidR="00E45B58" w:rsidRPr="00156D73"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E45B58" w:rsidRPr="00815C13" w:rsidRDefault="00E45B58" w:rsidP="00010791">
            <w:pPr>
              <w:spacing w:after="0"/>
              <w:jc w:val="center"/>
              <w:rPr>
                <w:rFonts w:asciiTheme="minorHAnsi" w:hAnsiTheme="minorHAnsi" w:cs="Open Sans"/>
                <w:bCs/>
                <w:sz w:val="20"/>
                <w:szCs w:val="20"/>
              </w:rPr>
            </w:pPr>
            <w:r>
              <w:rPr>
                <w:rFonts w:asciiTheme="minorHAnsi" w:hAnsiTheme="minorHAnsi"/>
                <w:i/>
                <w:sz w:val="20"/>
              </w:rPr>
              <w:t>Π 1.2.1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E45B58" w:rsidRDefault="00E45B58" w:rsidP="00421178">
            <w:pPr>
              <w:spacing w:after="0"/>
              <w:rPr>
                <w:rFonts w:asciiTheme="minorHAnsi" w:eastAsia="Times New Roman" w:hAnsiTheme="minorHAnsi" w:cs="Open Sans"/>
                <w:color w:val="548DD4"/>
                <w:sz w:val="20"/>
                <w:szCs w:val="20"/>
              </w:rPr>
            </w:pPr>
            <w:r>
              <w:rPr>
                <w:rFonts w:asciiTheme="minorHAnsi" w:hAnsiTheme="minorHAnsi"/>
                <w:sz w:val="20"/>
              </w:rPr>
              <w:t>Παραδοτέο</w:t>
            </w:r>
          </w:p>
          <w:p w:rsidR="00E45B58" w:rsidRPr="00E45B58" w:rsidRDefault="00E45B58" w:rsidP="00E45B58">
            <w:pPr>
              <w:pStyle w:val="ListParagraph"/>
              <w:numPr>
                <w:ilvl w:val="0"/>
                <w:numId w:val="41"/>
              </w:numPr>
              <w:spacing w:after="0"/>
              <w:rPr>
                <w:rFonts w:asciiTheme="minorHAnsi" w:eastAsia="Times New Roman" w:hAnsiTheme="minorHAnsi" w:cs="Open Sans"/>
                <w:color w:val="548DD4"/>
                <w:sz w:val="20"/>
                <w:szCs w:val="20"/>
              </w:rPr>
            </w:pPr>
            <w:r>
              <w:rPr>
                <w:rFonts w:asciiTheme="minorHAnsi" w:hAnsiTheme="minorHAnsi"/>
                <w:color w:val="548DD4"/>
                <w:sz w:val="20"/>
              </w:rPr>
              <w:t>Τελική έκθεση ποιότητας</w:t>
            </w:r>
          </w:p>
          <w:p w:rsidR="00E45B58" w:rsidRPr="00815C13" w:rsidRDefault="00E45B58" w:rsidP="00421178">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E45B58" w:rsidRPr="00815C13" w:rsidRDefault="00E45B58" w:rsidP="00421178">
            <w:pPr>
              <w:spacing w:after="0"/>
              <w:rPr>
                <w:rFonts w:asciiTheme="minorHAnsi" w:hAnsiTheme="minorHAnsi" w:cs="Open Sans"/>
                <w:bCs/>
                <w:sz w:val="20"/>
                <w:szCs w:val="20"/>
              </w:rPr>
            </w:pPr>
            <w:r>
              <w:rPr>
                <w:rFonts w:asciiTheme="minorHAnsi" w:hAnsiTheme="minorHAnsi"/>
                <w:sz w:val="20"/>
              </w:rPr>
              <w:t>Τιμή στόχος</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E45B58" w:rsidRDefault="00E45B58" w:rsidP="00010791">
            <w:pPr>
              <w:spacing w:after="0"/>
              <w:rPr>
                <w:rFonts w:asciiTheme="minorHAnsi" w:hAnsiTheme="minorHAnsi" w:cs="Open Sans"/>
                <w:bCs/>
                <w:i/>
                <w:sz w:val="20"/>
                <w:szCs w:val="20"/>
              </w:rPr>
            </w:pPr>
            <w:r>
              <w:rPr>
                <w:rFonts w:asciiTheme="minorHAnsi" w:hAnsiTheme="minorHAnsi"/>
                <w:sz w:val="20"/>
              </w:rPr>
              <w:t xml:space="preserve">Μήνας παράδοσης </w:t>
            </w:r>
          </w:p>
          <w:p w:rsidR="00010791" w:rsidRPr="00010791" w:rsidRDefault="00010791" w:rsidP="00010791">
            <w:pPr>
              <w:spacing w:after="0"/>
              <w:rPr>
                <w:rFonts w:asciiTheme="minorHAnsi" w:hAnsiTheme="minorHAnsi"/>
                <w:sz w:val="20"/>
                <w:szCs w:val="20"/>
              </w:rPr>
            </w:pPr>
            <w:r>
              <w:rPr>
                <w:rFonts w:asciiTheme="minorHAnsi" w:hAnsiTheme="minorHAnsi"/>
                <w:color w:val="548DD4"/>
                <w:sz w:val="20"/>
              </w:rPr>
              <w:t>1 έτος μετά την ημερομηνία λήξης του έργου</w:t>
            </w:r>
          </w:p>
        </w:tc>
      </w:tr>
      <w:tr w:rsidR="00960E1D" w:rsidRPr="00156D73"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0E1D" w:rsidRPr="00815C13" w:rsidRDefault="00010791" w:rsidP="00010791">
            <w:pPr>
              <w:spacing w:after="0"/>
              <w:jc w:val="center"/>
              <w:rPr>
                <w:rFonts w:asciiTheme="minorHAnsi" w:hAnsiTheme="minorHAnsi" w:cs="Open Sans"/>
                <w:bCs/>
                <w:sz w:val="20"/>
                <w:szCs w:val="20"/>
              </w:rPr>
            </w:pPr>
            <w:r>
              <w:rPr>
                <w:rFonts w:asciiTheme="minorHAnsi" w:hAnsiTheme="minorHAnsi"/>
                <w:i/>
                <w:sz w:val="20"/>
              </w:rPr>
              <w:t>Π 1.2.2</w:t>
            </w:r>
          </w:p>
        </w:tc>
        <w:tc>
          <w:tcPr>
            <w:tcW w:w="5675" w:type="dxa"/>
            <w:gridSpan w:val="3"/>
            <w:tcBorders>
              <w:top w:val="single" w:sz="4" w:space="0" w:color="000000"/>
              <w:left w:val="single" w:sz="4" w:space="0" w:color="000000"/>
              <w:bottom w:val="single" w:sz="4" w:space="0" w:color="000000"/>
              <w:right w:val="single" w:sz="4" w:space="0" w:color="000000"/>
            </w:tcBorders>
            <w:shd w:val="clear" w:color="auto" w:fill="auto"/>
          </w:tcPr>
          <w:p w:rsidR="00960E1D" w:rsidRDefault="00960E1D" w:rsidP="004E1992">
            <w:pPr>
              <w:spacing w:after="0"/>
              <w:rPr>
                <w:rFonts w:asciiTheme="minorHAnsi" w:eastAsia="Times New Roman" w:hAnsiTheme="minorHAnsi" w:cs="Open Sans"/>
                <w:color w:val="548DD4"/>
                <w:sz w:val="20"/>
                <w:szCs w:val="20"/>
              </w:rPr>
            </w:pPr>
            <w:r>
              <w:rPr>
                <w:rFonts w:asciiTheme="minorHAnsi" w:hAnsiTheme="minorHAnsi"/>
                <w:sz w:val="20"/>
              </w:rPr>
              <w:t>Παραδοτέο</w:t>
            </w:r>
          </w:p>
          <w:p w:rsidR="00960E1D" w:rsidRPr="00960E1D" w:rsidRDefault="00960E1D" w:rsidP="00960E1D">
            <w:pPr>
              <w:pStyle w:val="ListParagraph"/>
              <w:numPr>
                <w:ilvl w:val="0"/>
                <w:numId w:val="41"/>
              </w:numPr>
              <w:spacing w:after="0"/>
              <w:rPr>
                <w:rFonts w:asciiTheme="minorHAnsi" w:eastAsia="Times New Roman" w:hAnsiTheme="minorHAnsi" w:cs="Open Sans"/>
                <w:color w:val="548DD4"/>
                <w:sz w:val="20"/>
                <w:szCs w:val="20"/>
              </w:rPr>
            </w:pPr>
            <w:r>
              <w:rPr>
                <w:rFonts w:asciiTheme="minorHAnsi" w:hAnsiTheme="minorHAnsi"/>
                <w:color w:val="548DD4"/>
                <w:sz w:val="20"/>
              </w:rPr>
              <w:t>Αξιολόγηση έργου από τον εμπειρογνώμονα</w:t>
            </w:r>
          </w:p>
          <w:p w:rsidR="00960E1D" w:rsidRPr="00815C13" w:rsidRDefault="00960E1D" w:rsidP="004E1992">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rsidR="00960E1D" w:rsidRPr="00815C13" w:rsidRDefault="00960E1D" w:rsidP="004E1992">
            <w:pPr>
              <w:spacing w:after="0"/>
              <w:rPr>
                <w:rFonts w:asciiTheme="minorHAnsi" w:hAnsiTheme="minorHAnsi" w:cs="Open Sans"/>
                <w:bCs/>
                <w:sz w:val="20"/>
                <w:szCs w:val="20"/>
              </w:rPr>
            </w:pPr>
            <w:r>
              <w:rPr>
                <w:rFonts w:asciiTheme="minorHAnsi" w:hAnsiTheme="minorHAnsi"/>
                <w:sz w:val="20"/>
              </w:rPr>
              <w:t>Τιμή στόχος</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rsidR="00010791" w:rsidRDefault="00960E1D" w:rsidP="004E1992">
            <w:pPr>
              <w:spacing w:after="0"/>
              <w:rPr>
                <w:rFonts w:asciiTheme="minorHAnsi" w:hAnsiTheme="minorHAnsi" w:cs="Open Sans"/>
                <w:bCs/>
                <w:sz w:val="20"/>
                <w:szCs w:val="20"/>
              </w:rPr>
            </w:pPr>
            <w:r>
              <w:rPr>
                <w:rFonts w:asciiTheme="minorHAnsi" w:hAnsiTheme="minorHAnsi"/>
                <w:sz w:val="20"/>
              </w:rPr>
              <w:t xml:space="preserve">Μήνας παράδοσης </w:t>
            </w:r>
          </w:p>
          <w:p w:rsidR="00960E1D" w:rsidRPr="00010791" w:rsidRDefault="00010791" w:rsidP="004E1992">
            <w:pPr>
              <w:spacing w:after="0"/>
              <w:rPr>
                <w:rFonts w:asciiTheme="minorHAnsi" w:hAnsiTheme="minorHAnsi"/>
                <w:sz w:val="20"/>
                <w:szCs w:val="20"/>
              </w:rPr>
            </w:pPr>
            <w:r>
              <w:rPr>
                <w:rFonts w:asciiTheme="minorHAnsi" w:hAnsiTheme="minorHAnsi"/>
                <w:color w:val="548DD4"/>
                <w:sz w:val="20"/>
              </w:rPr>
              <w:t>1 έτος μετά την ημερομηνία λήξης του έργου</w:t>
            </w:r>
          </w:p>
        </w:tc>
      </w:tr>
      <w:tr w:rsidR="00010791" w:rsidRPr="00815C13" w:rsidTr="002F016E">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010791" w:rsidRPr="00815C13" w:rsidRDefault="00010791" w:rsidP="00010791">
            <w:pPr>
              <w:spacing w:after="0"/>
              <w:jc w:val="center"/>
              <w:rPr>
                <w:rFonts w:asciiTheme="minorHAnsi" w:hAnsiTheme="minorHAnsi" w:cs="Open Sans"/>
                <w:bCs/>
                <w:sz w:val="20"/>
                <w:szCs w:val="20"/>
              </w:rPr>
            </w:pPr>
            <w:r>
              <w:rPr>
                <w:rFonts w:asciiTheme="minorHAnsi" w:hAnsiTheme="minorHAnsi"/>
                <w:sz w:val="20"/>
              </w:rPr>
              <w:t>Δραστηριότητα 1.3</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sz w:val="20"/>
                <w:szCs w:val="20"/>
              </w:rPr>
            </w:pPr>
            <w:r>
              <w:rPr>
                <w:rFonts w:asciiTheme="minorHAnsi" w:hAnsiTheme="minorHAnsi"/>
                <w:sz w:val="20"/>
              </w:rPr>
              <w:t>Τίτλος δραστηριότητας</w:t>
            </w:r>
          </w:p>
          <w:p w:rsidR="00010791" w:rsidRPr="00815C13" w:rsidRDefault="00010791" w:rsidP="00010791">
            <w:pPr>
              <w:spacing w:after="0"/>
              <w:rPr>
                <w:rFonts w:asciiTheme="minorHAnsi" w:hAnsiTheme="minorHAnsi" w:cs="Open Sans"/>
                <w:bCs/>
                <w:sz w:val="20"/>
                <w:szCs w:val="20"/>
              </w:rPr>
            </w:pPr>
            <w:r>
              <w:rPr>
                <w:rFonts w:asciiTheme="minorHAnsi" w:hAnsiTheme="minorHAnsi"/>
                <w:sz w:val="20"/>
              </w:rPr>
              <w:t xml:space="preserve">Διοικητικό κλείσιμο </w:t>
            </w:r>
            <w:r>
              <w:rPr>
                <w:rFonts w:asciiTheme="minorHAnsi" w:hAnsiTheme="minorHAnsi"/>
                <w:i/>
                <w:color w:val="548DD4"/>
                <w:sz w:val="20"/>
              </w:rPr>
              <w:t>(προσυμπληρωμένη δραστηριότητα)</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i/>
                <w:sz w:val="20"/>
                <w:szCs w:val="20"/>
              </w:rPr>
            </w:pPr>
            <w:r>
              <w:rPr>
                <w:rFonts w:asciiTheme="minorHAnsi" w:hAnsiTheme="minorHAnsi"/>
                <w:sz w:val="20"/>
              </w:rPr>
              <w:t>Μήνας έναρξης</w:t>
            </w:r>
          </w:p>
          <w:p w:rsidR="00010791" w:rsidRPr="00815C13" w:rsidRDefault="00010791" w:rsidP="00010791">
            <w:pPr>
              <w:spacing w:after="0"/>
              <w:rPr>
                <w:rFonts w:asciiTheme="minorHAnsi" w:hAnsiTheme="minorHAnsi" w:cs="Open Sans"/>
                <w:bCs/>
                <w:sz w:val="20"/>
                <w:szCs w:val="20"/>
              </w:rPr>
            </w:pPr>
            <w:r>
              <w:rPr>
                <w:rFonts w:asciiTheme="minorHAnsi" w:hAnsiTheme="minorHAnsi"/>
                <w:i/>
                <w:sz w:val="20"/>
              </w:rPr>
              <w:t>(ΜΜ.ΕΕΕΕ)</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i/>
                <w:sz w:val="20"/>
                <w:szCs w:val="20"/>
              </w:rPr>
            </w:pPr>
            <w:r>
              <w:rPr>
                <w:rFonts w:asciiTheme="minorHAnsi" w:hAnsiTheme="minorHAnsi"/>
                <w:sz w:val="20"/>
              </w:rPr>
              <w:t>Μήνας λήξης</w:t>
            </w:r>
          </w:p>
          <w:p w:rsidR="00010791" w:rsidRPr="00815C13" w:rsidRDefault="00010791" w:rsidP="00010791">
            <w:pPr>
              <w:spacing w:after="0"/>
              <w:rPr>
                <w:rFonts w:asciiTheme="minorHAnsi" w:hAnsiTheme="minorHAnsi"/>
                <w:sz w:val="20"/>
                <w:szCs w:val="20"/>
              </w:rPr>
            </w:pPr>
            <w:r>
              <w:rPr>
                <w:rFonts w:asciiTheme="minorHAnsi" w:hAnsiTheme="minorHAnsi"/>
                <w:i/>
                <w:sz w:val="20"/>
              </w:rPr>
              <w:t>(ΜΜ.ΕΕΕΕ)</w:t>
            </w:r>
          </w:p>
        </w:tc>
      </w:tr>
      <w:tr w:rsidR="00010791" w:rsidRPr="00156D73" w:rsidTr="002F016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010791" w:rsidRPr="00815C13" w:rsidRDefault="00010791" w:rsidP="00010791">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pStyle w:val="CommentText1"/>
              <w:spacing w:after="0"/>
              <w:rPr>
                <w:rFonts w:asciiTheme="minorHAnsi" w:hAnsiTheme="minorHAnsi" w:cs="Open Sans"/>
              </w:rPr>
            </w:pPr>
            <w:r>
              <w:rPr>
                <w:rFonts w:asciiTheme="minorHAnsi" w:hAnsiTheme="minorHAnsi"/>
              </w:rPr>
              <w:t xml:space="preserve">Περιγραφή δραστηριότητας </w:t>
            </w:r>
          </w:p>
          <w:p w:rsidR="00010791" w:rsidRPr="008B31D2" w:rsidRDefault="008B31D2" w:rsidP="008B31D2">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Εκπόνηση και υποβολή της τελικής έκθεσης προόδου</w:t>
            </w:r>
          </w:p>
        </w:tc>
      </w:tr>
      <w:tr w:rsidR="00010791" w:rsidRPr="00156D73"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010791" w:rsidRPr="00815C13" w:rsidRDefault="00010791" w:rsidP="00010791">
            <w:pPr>
              <w:spacing w:after="0"/>
              <w:jc w:val="center"/>
              <w:rPr>
                <w:rFonts w:asciiTheme="minorHAnsi" w:hAnsiTheme="minorHAnsi" w:cs="Open Sans"/>
                <w:bCs/>
                <w:sz w:val="20"/>
                <w:szCs w:val="20"/>
              </w:rPr>
            </w:pPr>
            <w:r>
              <w:rPr>
                <w:rFonts w:asciiTheme="minorHAnsi" w:hAnsiTheme="minorHAnsi"/>
                <w:i/>
                <w:sz w:val="20"/>
              </w:rPr>
              <w:t>Π 1.3.1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010791" w:rsidRDefault="00010791" w:rsidP="00010791">
            <w:pPr>
              <w:spacing w:after="0"/>
              <w:rPr>
                <w:rFonts w:asciiTheme="minorHAnsi" w:eastAsia="Times New Roman" w:hAnsiTheme="minorHAnsi" w:cs="Open Sans"/>
                <w:color w:val="548DD4"/>
                <w:sz w:val="20"/>
                <w:szCs w:val="20"/>
              </w:rPr>
            </w:pPr>
            <w:r>
              <w:rPr>
                <w:rFonts w:asciiTheme="minorHAnsi" w:hAnsiTheme="minorHAnsi"/>
                <w:sz w:val="20"/>
              </w:rPr>
              <w:t>Παραδοτέο</w:t>
            </w:r>
          </w:p>
          <w:p w:rsidR="00010791" w:rsidRPr="00E45B58" w:rsidRDefault="00010791" w:rsidP="00010791">
            <w:pPr>
              <w:pStyle w:val="ListParagraph"/>
              <w:numPr>
                <w:ilvl w:val="0"/>
                <w:numId w:val="41"/>
              </w:numPr>
              <w:spacing w:after="0"/>
              <w:rPr>
                <w:rFonts w:asciiTheme="minorHAnsi" w:eastAsia="Times New Roman" w:hAnsiTheme="minorHAnsi" w:cs="Open Sans"/>
                <w:color w:val="548DD4"/>
                <w:sz w:val="20"/>
                <w:szCs w:val="20"/>
              </w:rPr>
            </w:pPr>
            <w:r>
              <w:rPr>
                <w:rFonts w:asciiTheme="minorHAnsi" w:hAnsiTheme="minorHAnsi"/>
                <w:color w:val="548DD4"/>
                <w:sz w:val="20"/>
              </w:rPr>
              <w:t>Τελική έκθεση προόδου</w:t>
            </w:r>
          </w:p>
          <w:p w:rsidR="00010791" w:rsidRPr="00815C13" w:rsidRDefault="00010791" w:rsidP="00010791">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sz w:val="20"/>
                <w:szCs w:val="20"/>
              </w:rPr>
            </w:pPr>
            <w:r>
              <w:rPr>
                <w:rFonts w:asciiTheme="minorHAnsi" w:hAnsiTheme="minorHAnsi"/>
                <w:sz w:val="20"/>
              </w:rPr>
              <w:t>Τιμή στόχος</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010791" w:rsidRDefault="00010791" w:rsidP="00010791">
            <w:pPr>
              <w:spacing w:after="0"/>
              <w:rPr>
                <w:rFonts w:asciiTheme="minorHAnsi" w:hAnsiTheme="minorHAnsi" w:cs="Open Sans"/>
                <w:bCs/>
                <w:i/>
                <w:sz w:val="20"/>
                <w:szCs w:val="20"/>
              </w:rPr>
            </w:pPr>
            <w:r>
              <w:rPr>
                <w:rFonts w:asciiTheme="minorHAnsi" w:hAnsiTheme="minorHAnsi"/>
                <w:sz w:val="20"/>
              </w:rPr>
              <w:t xml:space="preserve">Μήνας παράδοσης </w:t>
            </w:r>
          </w:p>
          <w:p w:rsidR="00010791" w:rsidRPr="00010791" w:rsidRDefault="008B31D2" w:rsidP="00010791">
            <w:pPr>
              <w:spacing w:after="0"/>
              <w:rPr>
                <w:rFonts w:asciiTheme="minorHAnsi" w:hAnsiTheme="minorHAnsi"/>
                <w:sz w:val="20"/>
                <w:szCs w:val="20"/>
              </w:rPr>
            </w:pPr>
            <w:r>
              <w:rPr>
                <w:rFonts w:asciiTheme="minorHAnsi" w:hAnsiTheme="minorHAnsi"/>
                <w:color w:val="548DD4"/>
                <w:sz w:val="20"/>
              </w:rPr>
              <w:t>3 μήνες μετά την ημερομηνία λήξης του έργου</w:t>
            </w:r>
          </w:p>
        </w:tc>
      </w:tr>
    </w:tbl>
    <w:p w:rsidR="00716C67" w:rsidRDefault="00716C67" w:rsidP="003914E1">
      <w:pPr>
        <w:spacing w:after="0"/>
        <w:rPr>
          <w:rFonts w:asciiTheme="minorHAnsi" w:hAnsiTheme="minorHAnsi" w:cs="Open Sans"/>
          <w:bCs/>
          <w:sz w:val="20"/>
          <w:szCs w:val="20"/>
        </w:rPr>
      </w:pPr>
    </w:p>
    <w:p w:rsidR="00716C67" w:rsidRPr="0012629B" w:rsidRDefault="00371FD0" w:rsidP="00716C67">
      <w:pPr>
        <w:rPr>
          <w:rFonts w:asciiTheme="minorHAnsi" w:hAnsiTheme="minorHAnsi" w:cs="Open Sans"/>
          <w:sz w:val="20"/>
          <w:szCs w:val="20"/>
        </w:rPr>
      </w:pPr>
      <w:r>
        <w:rPr>
          <w:rFonts w:asciiTheme="minorHAnsi" w:hAnsiTheme="minorHAnsi"/>
          <w:b/>
          <w:sz w:val="24"/>
        </w:rPr>
        <w:t>Ενδεικτικό χρονοδιάγραμμα</w:t>
      </w:r>
      <w:r>
        <w:rPr>
          <w:rFonts w:asciiTheme="minorHAnsi" w:hAnsiTheme="minorHAnsi"/>
          <w:sz w:val="20"/>
        </w:rPr>
        <w:t xml:space="preserve"> </w:t>
      </w:r>
      <w:r>
        <w:rPr>
          <w:rFonts w:asciiTheme="minorHAnsi" w:hAnsiTheme="minorHAnsi"/>
          <w:i/>
          <w:color w:val="548DD4"/>
          <w:sz w:val="20"/>
        </w:rPr>
        <w:t>(θα δημιουργηθεί αυτόματα διάγραμμα Gantt από το Σχέδιο Εργασίας, το οποίο θα ενοποιεί τα παραδοτέα του έργου και τις υλοποιήσεις για όλες τις δέσμες εργασιών</w:t>
      </w:r>
      <w:r w:rsidR="0012629B" w:rsidRPr="0012629B">
        <w:rPr>
          <w:rFonts w:asciiTheme="minorHAnsi" w:hAnsiTheme="minorHAnsi"/>
          <w:i/>
          <w:color w:val="548DD4"/>
          <w:sz w:val="20"/>
        </w:rPr>
        <w:t>)</w:t>
      </w:r>
    </w:p>
    <w:p w:rsidR="00716C67" w:rsidRDefault="00716C67" w:rsidP="005A5E8A">
      <w:pPr>
        <w:ind w:firstLine="708"/>
        <w:jc w:val="both"/>
        <w:rPr>
          <w:rFonts w:asciiTheme="minorHAnsi" w:hAnsiTheme="minorHAnsi" w:cs="Open Sans"/>
          <w:sz w:val="20"/>
          <w:szCs w:val="20"/>
        </w:rPr>
      </w:pPr>
    </w:p>
    <w:p w:rsidR="00716C67" w:rsidRDefault="00716C67" w:rsidP="00716C67">
      <w:pPr>
        <w:rPr>
          <w:rFonts w:asciiTheme="minorHAnsi" w:hAnsiTheme="minorHAnsi" w:cs="Open Sans"/>
          <w:sz w:val="20"/>
          <w:szCs w:val="20"/>
        </w:rPr>
      </w:pPr>
    </w:p>
    <w:p w:rsidR="000D41A2" w:rsidRPr="00716C67" w:rsidRDefault="000D41A2" w:rsidP="00716C67">
      <w:pPr>
        <w:rPr>
          <w:rFonts w:asciiTheme="minorHAnsi" w:hAnsiTheme="minorHAnsi" w:cs="Open Sans"/>
          <w:sz w:val="20"/>
          <w:szCs w:val="20"/>
        </w:rPr>
        <w:sectPr w:rsidR="000D41A2" w:rsidRPr="00716C67" w:rsidSect="000D41A2">
          <w:pgSz w:w="11906" w:h="16838"/>
          <w:pgMar w:top="1417" w:right="1417" w:bottom="1417" w:left="1417" w:header="720" w:footer="708" w:gutter="0"/>
          <w:cols w:space="720"/>
          <w:docGrid w:linePitch="360" w:charSpace="-2049"/>
        </w:sectPr>
      </w:pPr>
    </w:p>
    <w:p w:rsidR="00F25CF8" w:rsidRDefault="00276C9D" w:rsidP="00421178">
      <w:pPr>
        <w:spacing w:after="60"/>
        <w:jc w:val="both"/>
        <w:rPr>
          <w:rFonts w:asciiTheme="minorHAnsi" w:eastAsia="Times New Roman" w:hAnsiTheme="minorHAnsi" w:cs="Open Sans"/>
          <w:b/>
          <w:bCs/>
          <w:color w:val="97A5D4"/>
          <w:sz w:val="24"/>
          <w:szCs w:val="24"/>
        </w:rPr>
      </w:pPr>
      <w:r>
        <w:rPr>
          <w:rFonts w:asciiTheme="minorHAnsi" w:hAnsiTheme="minorHAnsi"/>
          <w:b/>
          <w:color w:val="97A5D4"/>
          <w:sz w:val="24"/>
        </w:rPr>
        <w:lastRenderedPageBreak/>
        <w:t>E. Ενότητα προϋπολογισμού του έργου</w:t>
      </w:r>
    </w:p>
    <w:p w:rsidR="00F25CF8" w:rsidRPr="009F1CDC" w:rsidRDefault="00371FD0" w:rsidP="009F1CDC">
      <w:pPr>
        <w:rPr>
          <w:rFonts w:asciiTheme="minorHAnsi" w:eastAsia="Times New Roman" w:hAnsiTheme="minorHAnsi" w:cs="Open Sans"/>
          <w:i/>
          <w:color w:val="548DD4"/>
          <w:sz w:val="20"/>
          <w:szCs w:val="20"/>
        </w:rPr>
      </w:pPr>
      <w:r>
        <w:rPr>
          <w:rFonts w:asciiTheme="minorHAnsi" w:hAnsiTheme="minorHAnsi"/>
          <w:i/>
          <w:color w:val="548DD4"/>
          <w:sz w:val="20"/>
        </w:rPr>
        <w:t>Ο πίνακας συμπληρώνεται αυτόματα από το Σχέδιο Εργασίας</w:t>
      </w:r>
    </w:p>
    <w:tbl>
      <w:tblPr>
        <w:tblW w:w="13767" w:type="dxa"/>
        <w:tblInd w:w="91" w:type="dxa"/>
        <w:tblLook w:val="04A0" w:firstRow="1" w:lastRow="0" w:firstColumn="1" w:lastColumn="0" w:noHBand="0" w:noVBand="1"/>
      </w:tblPr>
      <w:tblGrid>
        <w:gridCol w:w="1110"/>
        <w:gridCol w:w="1317"/>
        <w:gridCol w:w="60"/>
        <w:gridCol w:w="1358"/>
        <w:gridCol w:w="151"/>
        <w:gridCol w:w="1408"/>
        <w:gridCol w:w="709"/>
        <w:gridCol w:w="708"/>
        <w:gridCol w:w="1134"/>
        <w:gridCol w:w="284"/>
        <w:gridCol w:w="1502"/>
        <w:gridCol w:w="1191"/>
        <w:gridCol w:w="567"/>
        <w:gridCol w:w="2268"/>
      </w:tblGrid>
      <w:tr w:rsidR="00276C9D" w:rsidRPr="00156D73" w:rsidTr="005E0202">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Προϋπολογισμός - κατανομή ανά πηγές χρηματοδότησης και εταίρους</w:t>
            </w:r>
          </w:p>
        </w:tc>
      </w:tr>
      <w:tr w:rsidR="00276C9D" w:rsidRPr="00815C13" w:rsidTr="00276C9D">
        <w:trPr>
          <w:trHeight w:val="300"/>
        </w:trPr>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Εταίρος</w:t>
            </w:r>
          </w:p>
        </w:tc>
        <w:tc>
          <w:tcPr>
            <w:tcW w:w="2886" w:type="dxa"/>
            <w:gridSpan w:val="4"/>
            <w:tcBorders>
              <w:top w:val="single" w:sz="4" w:space="0" w:color="auto"/>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Συγχρηματοδότηση ΕΤΠΑ</w:t>
            </w:r>
          </w:p>
        </w:tc>
        <w:tc>
          <w:tcPr>
            <w:tcW w:w="5745" w:type="dxa"/>
            <w:gridSpan w:val="6"/>
            <w:tcBorders>
              <w:top w:val="single" w:sz="4" w:space="0" w:color="auto"/>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Συνεισφορά</w:t>
            </w:r>
          </w:p>
        </w:tc>
        <w:tc>
          <w:tcPr>
            <w:tcW w:w="4026" w:type="dxa"/>
            <w:gridSpan w:val="3"/>
            <w:tcBorders>
              <w:top w:val="single" w:sz="4" w:space="0" w:color="auto"/>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Σύνολο</w:t>
            </w:r>
          </w:p>
        </w:tc>
      </w:tr>
      <w:tr w:rsidR="00276C9D" w:rsidRPr="00815C13" w:rsidTr="00276C9D">
        <w:trPr>
          <w:trHeight w:val="300"/>
        </w:trPr>
        <w:tc>
          <w:tcPr>
            <w:tcW w:w="1110" w:type="dxa"/>
            <w:vMerge/>
            <w:tcBorders>
              <w:top w:val="nil"/>
              <w:left w:val="single" w:sz="4" w:space="0" w:color="auto"/>
              <w:bottom w:val="single" w:sz="4" w:space="0" w:color="auto"/>
              <w:right w:val="single" w:sz="4" w:space="0" w:color="auto"/>
            </w:tcBorders>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Ευρώ</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Ποσοστό ΕΤΠΑ</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Δημόσια</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Ιδιωτική</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Σύνολο</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Προϋπολογισμός</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του προϋπολογισμού του έργου</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Εταίρος 1</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Εταίρος 2</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Εταίρος n</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Σύνολο</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7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09"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156D73" w:rsidTr="005E0202">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B23535"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Επισκόπηση ανά εταίρο / ανά περίοδο</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Εταίρος</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2015</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2016</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2017</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2018</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2024</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Σύνολο</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Εταίρος 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Εταίρος 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Εταίρος 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Σύνολο</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17"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69" w:type="dxa"/>
            <w:gridSpan w:val="3"/>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156D73" w:rsidTr="005E0202">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Επισκόπηση ανά εταίρο / ανά δέσμη εργασιών</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Εταίρος</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ΔΕ1</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ΔΕ2</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ΔΕ3</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ΔΕ4</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ΔΕn</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Σύνολο</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Εταίρος 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Εταίρος 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Εταίρος 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Σύνολο</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17"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69" w:type="dxa"/>
            <w:gridSpan w:val="3"/>
            <w:tcBorders>
              <w:top w:val="nil"/>
              <w:left w:val="nil"/>
              <w:bottom w:val="nil"/>
              <w:right w:val="nil"/>
            </w:tcBorders>
            <w:shd w:val="clear" w:color="auto" w:fill="auto"/>
            <w:noWrap/>
            <w:vAlign w:val="bottom"/>
            <w:hideMark/>
          </w:tcPr>
          <w:p w:rsidR="00276C9D" w:rsidRDefault="00276C9D" w:rsidP="00276C9D">
            <w:pPr>
              <w:suppressAutoHyphens w:val="0"/>
              <w:spacing w:after="0" w:line="240" w:lineRule="auto"/>
              <w:rPr>
                <w:rFonts w:asciiTheme="minorHAnsi" w:eastAsia="Times New Roman" w:hAnsiTheme="minorHAnsi"/>
                <w:b/>
                <w:bCs/>
                <w:color w:val="000000"/>
                <w:sz w:val="20"/>
                <w:szCs w:val="20"/>
              </w:rPr>
            </w:pPr>
          </w:p>
          <w:p w:rsidR="00371FD0" w:rsidRDefault="00371FD0" w:rsidP="00276C9D">
            <w:pPr>
              <w:suppressAutoHyphens w:val="0"/>
              <w:spacing w:after="0" w:line="240" w:lineRule="auto"/>
              <w:rPr>
                <w:rFonts w:asciiTheme="minorHAnsi" w:eastAsia="Times New Roman" w:hAnsiTheme="minorHAnsi"/>
                <w:b/>
                <w:bCs/>
                <w:color w:val="000000"/>
                <w:sz w:val="20"/>
                <w:szCs w:val="20"/>
              </w:rPr>
            </w:pPr>
          </w:p>
          <w:p w:rsidR="00371FD0" w:rsidRPr="00815C13" w:rsidRDefault="00371FD0"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156D73" w:rsidTr="005E0202">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lastRenderedPageBreak/>
              <w:t>Επισκόπηση ανά Δέσμη Εργασιών / ανά Περίοδο</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ΔΕ</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2015</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2016</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2017</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2018</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2024</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Σύνολο</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ΔΕ1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ΔΕ2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ΔΕn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Σύνολο</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bl>
    <w:p w:rsidR="00276C9D" w:rsidRPr="00815C13" w:rsidRDefault="00276C9D" w:rsidP="00F25CF8">
      <w:pPr>
        <w:spacing w:after="0"/>
        <w:rPr>
          <w:rFonts w:asciiTheme="minorHAnsi" w:hAnsiTheme="minorHAnsi" w:cs="Open Sans"/>
          <w:bCs/>
          <w:sz w:val="20"/>
          <w:szCs w:val="20"/>
        </w:rPr>
      </w:pPr>
    </w:p>
    <w:tbl>
      <w:tblPr>
        <w:tblW w:w="13767" w:type="dxa"/>
        <w:tblInd w:w="91" w:type="dxa"/>
        <w:tblLook w:val="04A0" w:firstRow="1" w:lastRow="0" w:firstColumn="1" w:lastColumn="0" w:noHBand="0" w:noVBand="1"/>
      </w:tblPr>
      <w:tblGrid>
        <w:gridCol w:w="3845"/>
        <w:gridCol w:w="1984"/>
        <w:gridCol w:w="1816"/>
        <w:gridCol w:w="1586"/>
        <w:gridCol w:w="1701"/>
        <w:gridCol w:w="2835"/>
      </w:tblGrid>
      <w:tr w:rsidR="00276C9D" w:rsidRPr="00156D73" w:rsidTr="005E0202">
        <w:trPr>
          <w:trHeight w:val="300"/>
        </w:trPr>
        <w:tc>
          <w:tcPr>
            <w:tcW w:w="13767" w:type="dxa"/>
            <w:gridSpan w:val="6"/>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Επισκόπηση ανά εταίρο / ανά γραμμή προϋπολογισμού</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Γραμμές προϋπολογισμού</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Εταίρος 1</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Εταίρος 2</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Εταίρος n</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Σύνολο</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Προσωπικό</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Γραφείο και διοίκηση</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Ταξίδια και διαμονή</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Εξωτερικοί εμπειρογνώμονες και υπηρεσίες</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Εξοπλισμός</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Υποδομές και κατασκευαστικές εργασίες</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Υποσύνολο</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Έσοδα</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Σύνολο</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984"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16"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86"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01"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835"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156D73" w:rsidTr="005E0202">
        <w:trPr>
          <w:trHeight w:val="300"/>
        </w:trPr>
        <w:tc>
          <w:tcPr>
            <w:tcW w:w="13767"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Επισκόπηση ανά Δέσμη Εργασιών / ανά Γραμμή Προϋπολογισμού</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Γραμμές προϋπολογισμού</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ΔΕ1</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ΔΕ2</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ΔΕn</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Σύνολο</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Προσωπικό</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Γραφείο και διοίκηση</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Ταξίδια και διαμονή</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Εξωτερικοί εμπειρογνώμονες και υπηρεσίες</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Εξοπλισμός</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lastRenderedPageBreak/>
              <w:t>Υποδομές και κατασκευαστικές εργασίες</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Υποσύνολο</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Έσοδα</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Σύνολο</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bl>
    <w:p w:rsidR="00B757F1" w:rsidRDefault="00B757F1" w:rsidP="00F25CF8">
      <w:pPr>
        <w:spacing w:after="0"/>
        <w:rPr>
          <w:rFonts w:asciiTheme="minorHAnsi" w:hAnsiTheme="minorHAnsi" w:cs="Open Sans"/>
          <w:bCs/>
          <w:sz w:val="20"/>
          <w:szCs w:val="20"/>
        </w:rPr>
      </w:pPr>
    </w:p>
    <w:p w:rsidR="008073E7" w:rsidRDefault="008073E7" w:rsidP="00F25CF8">
      <w:pPr>
        <w:spacing w:after="0"/>
        <w:rPr>
          <w:rFonts w:asciiTheme="minorHAnsi" w:hAnsiTheme="minorHAnsi" w:cs="Open Sans"/>
          <w:bCs/>
          <w:sz w:val="20"/>
          <w:szCs w:val="20"/>
        </w:rPr>
      </w:pPr>
    </w:p>
    <w:p w:rsidR="00B757F1" w:rsidRDefault="00B757F1" w:rsidP="00997AD5">
      <w:pPr>
        <w:spacing w:after="60"/>
        <w:jc w:val="both"/>
        <w:rPr>
          <w:rFonts w:asciiTheme="minorHAnsi" w:hAnsiTheme="minorHAnsi" w:cs="Open Sans"/>
          <w:bCs/>
          <w:sz w:val="20"/>
          <w:szCs w:val="20"/>
        </w:rPr>
      </w:pPr>
      <w:r>
        <w:rPr>
          <w:rFonts w:asciiTheme="minorHAnsi" w:hAnsiTheme="minorHAnsi"/>
          <w:b/>
          <w:color w:val="97A5D4"/>
          <w:sz w:val="24"/>
        </w:rPr>
        <w:t>ΣT. Διαχείριση κινδύνου</w:t>
      </w:r>
    </w:p>
    <w:tbl>
      <w:tblPr>
        <w:tblW w:w="13779" w:type="dxa"/>
        <w:tblInd w:w="108" w:type="dxa"/>
        <w:tblLayout w:type="fixed"/>
        <w:tblLook w:val="0000" w:firstRow="0" w:lastRow="0" w:firstColumn="0" w:lastColumn="0" w:noHBand="0" w:noVBand="0"/>
      </w:tblPr>
      <w:tblGrid>
        <w:gridCol w:w="3839"/>
        <w:gridCol w:w="2755"/>
        <w:gridCol w:w="3118"/>
        <w:gridCol w:w="4067"/>
      </w:tblGrid>
      <w:tr w:rsidR="00B757F1" w:rsidRPr="00156D73" w:rsidTr="007202F9">
        <w:tc>
          <w:tcPr>
            <w:tcW w:w="3839"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B757F1" w:rsidP="00E95F1C">
            <w:pPr>
              <w:spacing w:after="0"/>
              <w:jc w:val="center"/>
              <w:rPr>
                <w:rFonts w:asciiTheme="minorHAnsi" w:hAnsiTheme="minorHAnsi" w:cs="Open Sans"/>
                <w:b/>
                <w:sz w:val="20"/>
                <w:szCs w:val="20"/>
              </w:rPr>
            </w:pPr>
            <w:r>
              <w:rPr>
                <w:rFonts w:asciiTheme="minorHAnsi" w:hAnsiTheme="minorHAnsi"/>
                <w:b/>
                <w:sz w:val="20"/>
              </w:rPr>
              <w:t>Περιγραφή κινδύνου</w:t>
            </w:r>
          </w:p>
        </w:tc>
        <w:tc>
          <w:tcPr>
            <w:tcW w:w="2755"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12629B" w:rsidP="00E95F1C">
            <w:pPr>
              <w:spacing w:after="0"/>
              <w:jc w:val="center"/>
              <w:rPr>
                <w:rFonts w:asciiTheme="minorHAnsi" w:hAnsiTheme="minorHAnsi" w:cs="Open Sans"/>
                <w:b/>
                <w:sz w:val="20"/>
                <w:szCs w:val="20"/>
              </w:rPr>
            </w:pPr>
            <w:r>
              <w:rPr>
                <w:rFonts w:asciiTheme="minorHAnsi" w:hAnsiTheme="minorHAnsi"/>
                <w:b/>
                <w:sz w:val="20"/>
              </w:rPr>
              <w:t>α</w:t>
            </w:r>
            <w:r w:rsidR="00B757F1">
              <w:rPr>
                <w:rFonts w:asciiTheme="minorHAnsi" w:hAnsiTheme="minorHAnsi"/>
                <w:b/>
                <w:sz w:val="20"/>
              </w:rPr>
              <w:t>ντίκτυπος</w:t>
            </w:r>
          </w:p>
        </w:tc>
        <w:tc>
          <w:tcPr>
            <w:tcW w:w="3118"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B757F1" w:rsidP="00E95F1C">
            <w:pPr>
              <w:spacing w:after="0"/>
              <w:jc w:val="center"/>
              <w:rPr>
                <w:rFonts w:asciiTheme="minorHAnsi" w:hAnsiTheme="minorHAnsi"/>
                <w:sz w:val="20"/>
                <w:szCs w:val="20"/>
              </w:rPr>
            </w:pPr>
            <w:r>
              <w:rPr>
                <w:rFonts w:asciiTheme="minorHAnsi" w:hAnsiTheme="minorHAnsi"/>
                <w:b/>
                <w:sz w:val="20"/>
              </w:rPr>
              <w:t>πιθανότητα</w:t>
            </w:r>
          </w:p>
        </w:tc>
        <w:tc>
          <w:tcPr>
            <w:tcW w:w="4067"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B757F1" w:rsidP="00E95F1C">
            <w:pPr>
              <w:spacing w:after="0"/>
              <w:jc w:val="center"/>
              <w:rPr>
                <w:rFonts w:asciiTheme="minorHAnsi" w:hAnsiTheme="minorHAnsi" w:cs="Open Sans"/>
                <w:b/>
                <w:sz w:val="20"/>
                <w:szCs w:val="20"/>
              </w:rPr>
            </w:pPr>
            <w:r>
              <w:rPr>
                <w:rFonts w:asciiTheme="minorHAnsi" w:hAnsiTheme="minorHAnsi"/>
                <w:b/>
                <w:sz w:val="20"/>
              </w:rPr>
              <w:t>Ενέργειες για τον μετριασμό του κινδύνου</w:t>
            </w:r>
          </w:p>
        </w:tc>
      </w:tr>
      <w:tr w:rsidR="00B757F1" w:rsidRPr="007202F9" w:rsidTr="007202F9">
        <w:trPr>
          <w:trHeight w:val="458"/>
        </w:trPr>
        <w:tc>
          <w:tcPr>
            <w:tcW w:w="3839" w:type="dxa"/>
            <w:tcBorders>
              <w:top w:val="single" w:sz="4" w:space="0" w:color="000000"/>
              <w:left w:val="single" w:sz="4" w:space="0" w:color="000000"/>
              <w:bottom w:val="single" w:sz="4" w:space="0" w:color="000000"/>
              <w:right w:val="single" w:sz="4" w:space="0" w:color="000000"/>
            </w:tcBorders>
            <w:shd w:val="clear" w:color="auto" w:fill="auto"/>
          </w:tcPr>
          <w:p w:rsidR="00B757F1" w:rsidRPr="00815513" w:rsidRDefault="00B757F1" w:rsidP="007202F9">
            <w:pPr>
              <w:spacing w:after="0"/>
              <w:rPr>
                <w:rFonts w:asciiTheme="minorHAnsi" w:hAnsiTheme="minorHAnsi" w:cs="Open Sans"/>
                <w:b/>
                <w:i/>
                <w:sz w:val="20"/>
                <w:szCs w:val="20"/>
              </w:rPr>
            </w:pPr>
            <w:r>
              <w:rPr>
                <w:rFonts w:asciiTheme="minorHAnsi" w:hAnsiTheme="minorHAnsi"/>
                <w:b/>
                <w:color w:val="548DD4"/>
                <w:sz w:val="20"/>
              </w:rPr>
              <w:t xml:space="preserve"> [500 χαρακτήρες] </w:t>
            </w:r>
            <w:r>
              <w:rPr>
                <w:rFonts w:asciiTheme="minorHAnsi" w:hAnsiTheme="minorHAnsi"/>
                <w:i/>
                <w:color w:val="548DD4"/>
                <w:sz w:val="20"/>
              </w:rPr>
              <w:t xml:space="preserve">Περιγράψτε τον κίνδυνό σας και προσθέστε όσους κινδύνους απαιτείται. </w:t>
            </w:r>
          </w:p>
        </w:tc>
        <w:tc>
          <w:tcPr>
            <w:tcW w:w="2755" w:type="dxa"/>
            <w:tcBorders>
              <w:top w:val="single" w:sz="4" w:space="0" w:color="000000"/>
              <w:left w:val="single" w:sz="4" w:space="0" w:color="000000"/>
              <w:bottom w:val="single" w:sz="4" w:space="0" w:color="000000"/>
              <w:right w:val="single" w:sz="4" w:space="0" w:color="000000"/>
            </w:tcBorders>
            <w:shd w:val="clear" w:color="auto" w:fill="auto"/>
          </w:tcPr>
          <w:p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Δευτερεύων</w:t>
            </w:r>
          </w:p>
          <w:p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Ήσσονος σημασίας</w:t>
            </w:r>
          </w:p>
          <w:p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Σοβαρός</w:t>
            </w:r>
          </w:p>
          <w:p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Μείζων</w:t>
            </w:r>
          </w:p>
          <w:p w:rsidR="00B757F1" w:rsidRPr="0067110E" w:rsidRDefault="00B757F1" w:rsidP="00E95F1C">
            <w:pPr>
              <w:numPr>
                <w:ilvl w:val="0"/>
                <w:numId w:val="16"/>
              </w:numPr>
              <w:spacing w:after="0" w:line="100" w:lineRule="atLeast"/>
              <w:rPr>
                <w:rFonts w:asciiTheme="minorHAnsi" w:hAnsiTheme="minorHAnsi"/>
                <w:sz w:val="20"/>
                <w:szCs w:val="20"/>
              </w:rPr>
            </w:pPr>
            <w:r>
              <w:rPr>
                <w:rFonts w:asciiTheme="minorHAnsi" w:hAnsiTheme="minorHAnsi"/>
                <w:i/>
                <w:sz w:val="20"/>
              </w:rPr>
              <w:t>Καταστροφικός</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Μηδενική πιθανότητα</w:t>
            </w:r>
          </w:p>
          <w:p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Μικρή πιθανότητα</w:t>
            </w:r>
          </w:p>
          <w:p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Βάσιμη πιθανότητα</w:t>
            </w:r>
          </w:p>
          <w:p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Μεγάλη πιθανότητα</w:t>
            </w:r>
          </w:p>
          <w:p w:rsidR="00B757F1" w:rsidRPr="0067110E" w:rsidRDefault="00B757F1" w:rsidP="00E95F1C">
            <w:pPr>
              <w:numPr>
                <w:ilvl w:val="0"/>
                <w:numId w:val="17"/>
              </w:numPr>
              <w:spacing w:after="0" w:line="100" w:lineRule="atLeast"/>
              <w:rPr>
                <w:rFonts w:asciiTheme="minorHAnsi" w:hAnsiTheme="minorHAnsi"/>
                <w:sz w:val="20"/>
                <w:szCs w:val="20"/>
              </w:rPr>
            </w:pPr>
            <w:r>
              <w:rPr>
                <w:rFonts w:asciiTheme="minorHAnsi" w:hAnsiTheme="minorHAnsi"/>
                <w:i/>
                <w:sz w:val="20"/>
              </w:rPr>
              <w:t>Πολύ μεγάλη πιθανότητα</w:t>
            </w:r>
          </w:p>
        </w:tc>
        <w:tc>
          <w:tcPr>
            <w:tcW w:w="4067" w:type="dxa"/>
            <w:tcBorders>
              <w:top w:val="single" w:sz="4" w:space="0" w:color="000000"/>
              <w:left w:val="single" w:sz="4" w:space="0" w:color="000000"/>
              <w:bottom w:val="single" w:sz="4" w:space="0" w:color="000000"/>
              <w:right w:val="single" w:sz="4" w:space="0" w:color="000000"/>
            </w:tcBorders>
          </w:tcPr>
          <w:p w:rsidR="00B757F1" w:rsidRPr="00815C13" w:rsidRDefault="00B757F1" w:rsidP="00E95F1C">
            <w:pPr>
              <w:spacing w:after="0" w:line="100" w:lineRule="atLeast"/>
              <w:rPr>
                <w:rFonts w:asciiTheme="minorHAnsi" w:hAnsiTheme="minorHAnsi" w:cs="Open Sans"/>
                <w:i/>
                <w:sz w:val="20"/>
                <w:szCs w:val="20"/>
              </w:rPr>
            </w:pPr>
            <w:r>
              <w:rPr>
                <w:rFonts w:asciiTheme="minorHAnsi" w:hAnsiTheme="minorHAnsi"/>
                <w:b/>
                <w:color w:val="548DD4"/>
                <w:sz w:val="20"/>
              </w:rPr>
              <w:t>[500 χαρακτήρες]</w:t>
            </w:r>
          </w:p>
        </w:tc>
      </w:tr>
    </w:tbl>
    <w:p w:rsidR="00B757F1" w:rsidRDefault="00B757F1" w:rsidP="00F25CF8">
      <w:pPr>
        <w:spacing w:after="0"/>
        <w:rPr>
          <w:rFonts w:asciiTheme="minorHAnsi" w:hAnsiTheme="minorHAnsi" w:cs="Open Sans"/>
          <w:bCs/>
          <w:sz w:val="20"/>
          <w:szCs w:val="20"/>
        </w:rPr>
      </w:pPr>
    </w:p>
    <w:p w:rsidR="00F61BBD" w:rsidRDefault="00F61BBD">
      <w:pPr>
        <w:suppressAutoHyphens w:val="0"/>
        <w:spacing w:after="0" w:line="240" w:lineRule="auto"/>
        <w:rPr>
          <w:rFonts w:asciiTheme="minorHAnsi" w:hAnsiTheme="minorHAnsi" w:cs="Open Sans"/>
          <w:bCs/>
          <w:sz w:val="20"/>
          <w:szCs w:val="20"/>
        </w:rPr>
      </w:pPr>
      <w:r>
        <w:br w:type="page"/>
      </w:r>
    </w:p>
    <w:p w:rsidR="00790818" w:rsidRPr="00790818" w:rsidRDefault="00E547C5" w:rsidP="00790818">
      <w:pPr>
        <w:spacing w:after="60"/>
        <w:jc w:val="both"/>
        <w:rPr>
          <w:rFonts w:ascii="Trebuchet MS" w:hAnsi="Trebuchet MS" w:cs="Arial"/>
          <w:b/>
          <w:bCs/>
          <w:color w:val="0E4096"/>
        </w:rPr>
      </w:pPr>
      <w:bookmarkStart w:id="1" w:name="_Toc403980661"/>
      <w:r>
        <w:rPr>
          <w:rFonts w:asciiTheme="minorHAnsi" w:hAnsiTheme="minorHAnsi"/>
          <w:b/>
          <w:color w:val="97A5D4"/>
          <w:sz w:val="24"/>
        </w:rPr>
        <w:lastRenderedPageBreak/>
        <w:t>Βεβαίωση Αστικής Αρχής</w:t>
      </w:r>
      <w:bookmarkEnd w:id="1"/>
    </w:p>
    <w:p w:rsidR="00790818" w:rsidRPr="00790818" w:rsidRDefault="00790818" w:rsidP="00790818">
      <w:pPr>
        <w:spacing w:after="60"/>
        <w:jc w:val="both"/>
        <w:rPr>
          <w:rFonts w:ascii="Arial" w:hAnsi="Arial" w:cs="Arial"/>
          <w:sz w:val="20"/>
          <w:szCs w:val="20"/>
        </w:rPr>
      </w:pPr>
      <w:r>
        <w:rPr>
          <w:rFonts w:ascii="Arial" w:hAnsi="Arial"/>
          <w:sz w:val="20"/>
        </w:rPr>
        <w:t>Με την υπογραφή του εντύπου αίτησης, η (Κύρια) Αστική Αρχή βεβαιώνει ότι:</w:t>
      </w:r>
    </w:p>
    <w:p w:rsidR="00790818" w:rsidRDefault="00790818" w:rsidP="00790818">
      <w:pPr>
        <w:numPr>
          <w:ilvl w:val="0"/>
          <w:numId w:val="45"/>
        </w:numPr>
        <w:suppressAutoHyphens w:val="0"/>
        <w:spacing w:after="60" w:line="240" w:lineRule="auto"/>
        <w:jc w:val="both"/>
        <w:rPr>
          <w:rFonts w:ascii="Arial" w:hAnsi="Arial" w:cs="Arial"/>
          <w:sz w:val="20"/>
          <w:szCs w:val="20"/>
        </w:rPr>
      </w:pPr>
      <w:r>
        <w:rPr>
          <w:rFonts w:ascii="Arial" w:hAnsi="Arial"/>
          <w:sz w:val="20"/>
        </w:rPr>
        <w:t>το έργο δεν έχει λάβει ούτε θα λάβει εν όλω ή εν μέρει πρόσθετη χρηματοδότηση από την ΕΕ (εκτός της χρηματοδότησης που αναφέρεται στο παρόν έντυπο αίτησης) καθ’ όλη τη διάρκεια του έργου·</w:t>
      </w:r>
    </w:p>
    <w:p w:rsidR="00790818" w:rsidRPr="00790818" w:rsidRDefault="00790818" w:rsidP="00790818">
      <w:pPr>
        <w:numPr>
          <w:ilvl w:val="0"/>
          <w:numId w:val="45"/>
        </w:numPr>
        <w:suppressAutoHyphens w:val="0"/>
        <w:spacing w:after="60" w:line="240" w:lineRule="auto"/>
        <w:jc w:val="both"/>
        <w:rPr>
          <w:rFonts w:ascii="Arial" w:hAnsi="Arial" w:cs="Arial"/>
          <w:sz w:val="20"/>
          <w:szCs w:val="20"/>
        </w:rPr>
      </w:pPr>
      <w:r>
        <w:rPr>
          <w:rFonts w:ascii="Arial" w:hAnsi="Arial"/>
          <w:sz w:val="20"/>
        </w:rPr>
        <w:t>Οι εταίροι του έργου που απαριθμούνται στο έντυπο αίτησης δεσμεύονται να συμμετάσχουν στις δραστηριότητες και τη χρηματοδότηση του έργου·</w:t>
      </w:r>
    </w:p>
    <w:p w:rsidR="00790818" w:rsidRPr="00790818" w:rsidRDefault="00371FD0" w:rsidP="00790818">
      <w:pPr>
        <w:numPr>
          <w:ilvl w:val="0"/>
          <w:numId w:val="45"/>
        </w:numPr>
        <w:suppressAutoHyphens w:val="0"/>
        <w:spacing w:after="60" w:line="240" w:lineRule="auto"/>
        <w:jc w:val="both"/>
        <w:rPr>
          <w:rFonts w:ascii="Arial" w:hAnsi="Arial" w:cs="Arial"/>
          <w:sz w:val="20"/>
          <w:szCs w:val="20"/>
        </w:rPr>
      </w:pPr>
      <w:r>
        <w:rPr>
          <w:rFonts w:ascii="Arial" w:hAnsi="Arial"/>
          <w:sz w:val="20"/>
        </w:rPr>
        <w:t>Το έργο συνάδει με τη σχετική ενωσιακή και εθνική νομοθεσία και τις πολιτικές των εμπλεκόμενων χωρών·</w:t>
      </w:r>
    </w:p>
    <w:p w:rsidR="00790818" w:rsidRPr="00790818" w:rsidRDefault="00371FD0" w:rsidP="00790818">
      <w:pPr>
        <w:numPr>
          <w:ilvl w:val="0"/>
          <w:numId w:val="45"/>
        </w:numPr>
        <w:suppressAutoHyphens w:val="0"/>
        <w:spacing w:after="60" w:line="240" w:lineRule="auto"/>
        <w:jc w:val="both"/>
        <w:rPr>
          <w:rFonts w:ascii="Arial" w:hAnsi="Arial" w:cs="Arial"/>
          <w:sz w:val="20"/>
          <w:szCs w:val="20"/>
        </w:rPr>
      </w:pPr>
      <w:r>
        <w:rPr>
          <w:rFonts w:ascii="Arial" w:hAnsi="Arial"/>
          <w:sz w:val="20"/>
        </w:rPr>
        <w:t>Η Αστική Αρχή και οι εταίροι του έργου θα ενεργούν σύμφωνα με τις διατάξεις των σχετικών εθνικών και ενωσιακών κανονισμών που αφορούν ιδίως τα διαρθρωτικά ταμεία, τις δημόσιες συμβάσεις, τις κρατικές ενισχύσεις, το περιβάλλον και τις ίσες ευκαιρίες, καθώς και σύμφωνα με τις ειδικές διατάξεις της πρωτοβουλίας UIA·</w:t>
      </w:r>
    </w:p>
    <w:p w:rsidR="00790818" w:rsidRPr="00790818" w:rsidRDefault="00371FD0" w:rsidP="00790818">
      <w:pPr>
        <w:numPr>
          <w:ilvl w:val="0"/>
          <w:numId w:val="45"/>
        </w:numPr>
        <w:suppressAutoHyphens w:val="0"/>
        <w:spacing w:after="60" w:line="240" w:lineRule="auto"/>
        <w:jc w:val="both"/>
        <w:rPr>
          <w:rFonts w:ascii="Arial" w:hAnsi="Arial" w:cs="Arial"/>
          <w:sz w:val="20"/>
          <w:szCs w:val="20"/>
        </w:rPr>
      </w:pPr>
      <w:r>
        <w:rPr>
          <w:rFonts w:ascii="Arial" w:hAnsi="Arial"/>
          <w:sz w:val="20"/>
        </w:rPr>
        <w:t>Οι πληροφορίες που περιλαμβάνονται στο Έντυπο Αίτησης είναι ακριβείς και αληθείς στο βαθμό που το επιτρέπουν οι γνώσεις της Αστικής Αρχής.</w:t>
      </w:r>
    </w:p>
    <w:p w:rsidR="00790818" w:rsidRPr="00790818" w:rsidRDefault="00790818" w:rsidP="00790818">
      <w:pPr>
        <w:spacing w:after="60"/>
        <w:jc w:val="both"/>
        <w:rPr>
          <w:rFonts w:ascii="Trebuchet MS" w:hAnsi="Trebuchet MS"/>
          <w:sz w:val="20"/>
          <w:szCs w:val="20"/>
        </w:rPr>
      </w:pPr>
    </w:p>
    <w:p w:rsidR="00790818" w:rsidRPr="00790818" w:rsidRDefault="00790818" w:rsidP="00790818">
      <w:pPr>
        <w:spacing w:after="60"/>
        <w:jc w:val="both"/>
        <w:rPr>
          <w:rFonts w:ascii="Trebuchet MS" w:hAnsi="Trebuchet MS"/>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3819"/>
        <w:gridCol w:w="5820"/>
      </w:tblGrid>
      <w:tr w:rsidR="00790818" w:rsidRPr="00A0649B" w:rsidTr="00790818">
        <w:tc>
          <w:tcPr>
            <w:tcW w:w="3819" w:type="dxa"/>
            <w:shd w:val="clear" w:color="auto" w:fill="D9DBEE"/>
          </w:tcPr>
          <w:p w:rsidR="00790818" w:rsidRPr="00A0649B" w:rsidRDefault="00790818" w:rsidP="00790818">
            <w:pPr>
              <w:spacing w:after="0"/>
              <w:rPr>
                <w:rFonts w:ascii="Arial" w:hAnsi="Arial" w:cs="Arial"/>
                <w:sz w:val="20"/>
                <w:szCs w:val="20"/>
              </w:rPr>
            </w:pPr>
            <w:r>
              <w:rPr>
                <w:rFonts w:ascii="Arial" w:hAnsi="Arial"/>
                <w:sz w:val="20"/>
              </w:rPr>
              <w:t>Όνομα υπογράφοντος</w:t>
            </w:r>
          </w:p>
        </w:tc>
        <w:tc>
          <w:tcPr>
            <w:tcW w:w="5820" w:type="dxa"/>
            <w:shd w:val="clear" w:color="auto" w:fill="FFFFFF"/>
          </w:tcPr>
          <w:p w:rsidR="00790818" w:rsidRPr="00A0649B" w:rsidRDefault="00790818" w:rsidP="00790818">
            <w:pPr>
              <w:spacing w:after="0"/>
              <w:rPr>
                <w:rFonts w:ascii="Trebuchet MS" w:hAnsi="Trebuchet MS" w:cs="Arial"/>
                <w:b/>
                <w:bCs/>
                <w:i/>
                <w:color w:val="0E4096"/>
                <w:sz w:val="16"/>
                <w:szCs w:val="16"/>
              </w:rPr>
            </w:pPr>
          </w:p>
        </w:tc>
      </w:tr>
      <w:tr w:rsidR="00790818" w:rsidRPr="00A0649B" w:rsidTr="00790818">
        <w:tc>
          <w:tcPr>
            <w:tcW w:w="3819" w:type="dxa"/>
            <w:tcBorders>
              <w:bottom w:val="single" w:sz="4" w:space="0" w:color="auto"/>
            </w:tcBorders>
            <w:shd w:val="clear" w:color="auto" w:fill="D9DBEE"/>
          </w:tcPr>
          <w:p w:rsidR="00790818" w:rsidRPr="00A0649B" w:rsidRDefault="00790818" w:rsidP="00790818">
            <w:pPr>
              <w:spacing w:after="0"/>
              <w:rPr>
                <w:rFonts w:ascii="Arial" w:hAnsi="Arial" w:cs="Arial"/>
                <w:sz w:val="20"/>
                <w:szCs w:val="20"/>
              </w:rPr>
            </w:pPr>
            <w:r>
              <w:rPr>
                <w:rFonts w:ascii="Arial" w:hAnsi="Arial"/>
                <w:sz w:val="20"/>
              </w:rPr>
              <w:t>Θέση υπογράφοντος</w:t>
            </w:r>
          </w:p>
        </w:tc>
        <w:tc>
          <w:tcPr>
            <w:tcW w:w="5820" w:type="dxa"/>
            <w:tcBorders>
              <w:bottom w:val="single" w:sz="4" w:space="0" w:color="auto"/>
            </w:tcBorders>
            <w:shd w:val="clear" w:color="auto" w:fill="FFFFFF"/>
          </w:tcPr>
          <w:p w:rsidR="00790818" w:rsidRPr="00A0649B" w:rsidRDefault="00790818" w:rsidP="00790818">
            <w:pPr>
              <w:spacing w:after="0"/>
              <w:rPr>
                <w:rFonts w:ascii="Trebuchet MS" w:hAnsi="Trebuchet MS" w:cs="Arial"/>
                <w:b/>
                <w:bCs/>
                <w:i/>
                <w:color w:val="0E4096"/>
                <w:sz w:val="16"/>
                <w:szCs w:val="16"/>
              </w:rPr>
            </w:pPr>
          </w:p>
        </w:tc>
      </w:tr>
      <w:tr w:rsidR="00790818" w:rsidRPr="00A0649B" w:rsidTr="00790818">
        <w:tc>
          <w:tcPr>
            <w:tcW w:w="3819" w:type="dxa"/>
            <w:shd w:val="clear" w:color="auto" w:fill="D9DBEE"/>
          </w:tcPr>
          <w:p w:rsidR="00790818" w:rsidRPr="00A0649B" w:rsidRDefault="00790818" w:rsidP="00790818">
            <w:pPr>
              <w:spacing w:after="0"/>
              <w:rPr>
                <w:rFonts w:ascii="Arial" w:hAnsi="Arial" w:cs="Arial"/>
                <w:sz w:val="20"/>
                <w:szCs w:val="20"/>
              </w:rPr>
            </w:pPr>
            <w:r>
              <w:rPr>
                <w:rFonts w:ascii="Arial" w:hAnsi="Arial"/>
                <w:sz w:val="20"/>
              </w:rPr>
              <w:t>Τόπος και ημερομηνία</w:t>
            </w:r>
          </w:p>
        </w:tc>
        <w:tc>
          <w:tcPr>
            <w:tcW w:w="5820" w:type="dxa"/>
            <w:shd w:val="clear" w:color="auto" w:fill="FFFFFF"/>
          </w:tcPr>
          <w:p w:rsidR="00790818" w:rsidRPr="00A0649B" w:rsidRDefault="00790818" w:rsidP="00790818">
            <w:pPr>
              <w:spacing w:after="0"/>
              <w:rPr>
                <w:rFonts w:ascii="Trebuchet MS" w:hAnsi="Trebuchet MS"/>
                <w:i/>
                <w:sz w:val="16"/>
                <w:szCs w:val="16"/>
              </w:rPr>
            </w:pPr>
          </w:p>
        </w:tc>
      </w:tr>
      <w:tr w:rsidR="00790818" w:rsidRPr="00156D73" w:rsidTr="00790818">
        <w:trPr>
          <w:trHeight w:val="885"/>
        </w:trPr>
        <w:tc>
          <w:tcPr>
            <w:tcW w:w="3819" w:type="dxa"/>
            <w:shd w:val="clear" w:color="auto" w:fill="D9DBEE"/>
          </w:tcPr>
          <w:p w:rsidR="00790818" w:rsidRPr="00790818" w:rsidRDefault="00790818" w:rsidP="00790818">
            <w:pPr>
              <w:spacing w:after="0"/>
              <w:rPr>
                <w:rFonts w:ascii="Arial" w:hAnsi="Arial" w:cs="Arial"/>
                <w:sz w:val="20"/>
                <w:szCs w:val="20"/>
              </w:rPr>
            </w:pPr>
            <w:r>
              <w:rPr>
                <w:rFonts w:ascii="Arial" w:hAnsi="Arial"/>
                <w:sz w:val="20"/>
              </w:rPr>
              <w:t>Υπογραφή και σφραγίδα του επικεφαλής εταίρου (εάν υπάρχει)</w:t>
            </w:r>
          </w:p>
        </w:tc>
        <w:tc>
          <w:tcPr>
            <w:tcW w:w="5820" w:type="dxa"/>
            <w:shd w:val="clear" w:color="auto" w:fill="FFFFFF"/>
          </w:tcPr>
          <w:p w:rsidR="00790818" w:rsidRPr="00790818" w:rsidRDefault="00790818" w:rsidP="00790818">
            <w:pPr>
              <w:spacing w:after="0"/>
              <w:rPr>
                <w:rFonts w:ascii="Trebuchet MS" w:hAnsi="Trebuchet MS" w:cs="Arial"/>
                <w:b/>
                <w:bCs/>
                <w:i/>
                <w:color w:val="0E4096"/>
                <w:sz w:val="16"/>
                <w:szCs w:val="16"/>
              </w:rPr>
            </w:pPr>
          </w:p>
        </w:tc>
      </w:tr>
    </w:tbl>
    <w:p w:rsidR="003E06CF" w:rsidRPr="00790818" w:rsidRDefault="003E06CF" w:rsidP="00F25CF8">
      <w:pPr>
        <w:spacing w:after="0"/>
        <w:rPr>
          <w:rFonts w:asciiTheme="minorHAnsi" w:hAnsiTheme="minorHAnsi" w:cs="Open Sans"/>
          <w:bCs/>
          <w:sz w:val="20"/>
          <w:szCs w:val="20"/>
        </w:rPr>
      </w:pPr>
    </w:p>
    <w:sectPr w:rsidR="003E06CF" w:rsidRPr="00790818" w:rsidSect="000D41A2">
      <w:pgSz w:w="16838" w:h="11906" w:orient="landscape"/>
      <w:pgMar w:top="1417" w:right="1417" w:bottom="1417" w:left="1417" w:header="720" w:footer="708" w:gutter="0"/>
      <w:cols w:space="72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810" w:rsidRDefault="00F84810" w:rsidP="007579DF">
      <w:pPr>
        <w:spacing w:after="0" w:line="240" w:lineRule="auto"/>
      </w:pPr>
      <w:r>
        <w:separator/>
      </w:r>
    </w:p>
  </w:endnote>
  <w:endnote w:type="continuationSeparator" w:id="0">
    <w:p w:rsidR="00F84810" w:rsidRDefault="00F84810" w:rsidP="00757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0000000000000000000"/>
    <w:charset w:val="00"/>
    <w:family w:val="roman"/>
    <w:notTrueType/>
    <w:pitch w:val="variable"/>
    <w:sig w:usb0="00000003" w:usb1="00000000" w:usb2="00000000" w:usb3="00000000" w:csb0="00000001" w:csb1="00000000"/>
  </w:font>
  <w:font w:name="Open Sans">
    <w:altName w:val="Tahoma"/>
    <w:charset w:val="00"/>
    <w:family w:val="swiss"/>
    <w:pitch w:val="variable"/>
    <w:sig w:usb0="00000001"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Linotype">
    <w:charset w:val="80"/>
    <w:family w:val="roman"/>
    <w:pitch w:val="variable"/>
  </w:font>
  <w:font w:name="Helvetica">
    <w:panose1 w:val="020B0604020202020204"/>
    <w:charset w:val="00"/>
    <w:family w:val="swiss"/>
    <w:notTrueType/>
    <w:pitch w:val="variable"/>
    <w:sig w:usb0="00000003" w:usb1="00000000" w:usb2="00000000" w:usb3="00000000" w:csb0="00000001" w:csb1="00000000"/>
  </w:font>
  <w:font w:name="Trebuchet MS Bold">
    <w:altName w:val="Times New Roman"/>
    <w:charset w:val="00"/>
    <w:family w:val="auto"/>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61F" w:rsidRPr="001371B9" w:rsidRDefault="0089161F">
    <w:pPr>
      <w:pStyle w:val="Footer"/>
      <w:tabs>
        <w:tab w:val="clear" w:pos="4536"/>
        <w:tab w:val="clear" w:pos="9072"/>
        <w:tab w:val="center" w:pos="4819"/>
        <w:tab w:val="right" w:pos="9638"/>
      </w:tabs>
      <w:spacing w:after="0" w:line="100" w:lineRule="atLeast"/>
      <w:jc w:val="center"/>
      <w:rPr>
        <w:rFonts w:asciiTheme="minorHAnsi" w:hAnsiTheme="minorHAnsi"/>
      </w:rPr>
    </w:pPr>
    <w:r>
      <w:rPr>
        <w:rFonts w:asciiTheme="minorHAnsi" w:hAnsiTheme="minorHAnsi"/>
        <w:sz w:val="20"/>
      </w:rPr>
      <w:t>Έκδ</w:t>
    </w:r>
    <w:r w:rsidR="0063505A">
      <w:rPr>
        <w:rFonts w:asciiTheme="minorHAnsi" w:hAnsiTheme="minorHAnsi"/>
        <w:sz w:val="20"/>
      </w:rPr>
      <w:t>οση εργασίας Εντύπου Αίτησης – 15-12</w:t>
    </w:r>
    <w:r>
      <w:rPr>
        <w:rFonts w:asciiTheme="minorHAnsi" w:hAnsiTheme="minorHAnsi"/>
        <w:sz w:val="20"/>
      </w:rPr>
      <w:t>-2015</w:t>
    </w:r>
    <w:r>
      <w:tab/>
    </w:r>
    <w:r w:rsidR="00683495" w:rsidRPr="001371B9">
      <w:rPr>
        <w:rFonts w:asciiTheme="minorHAnsi" w:hAnsiTheme="minorHAnsi"/>
      </w:rPr>
      <w:fldChar w:fldCharType="begin"/>
    </w:r>
    <w:r w:rsidRPr="001371B9">
      <w:rPr>
        <w:rFonts w:asciiTheme="minorHAnsi" w:hAnsiTheme="minorHAnsi"/>
      </w:rPr>
      <w:instrText xml:space="preserve"> PAGE </w:instrText>
    </w:r>
    <w:r w:rsidR="00683495" w:rsidRPr="001371B9">
      <w:rPr>
        <w:rFonts w:asciiTheme="minorHAnsi" w:hAnsiTheme="minorHAnsi"/>
      </w:rPr>
      <w:fldChar w:fldCharType="separate"/>
    </w:r>
    <w:r w:rsidR="00000969">
      <w:rPr>
        <w:rFonts w:asciiTheme="minorHAnsi" w:hAnsiTheme="minorHAnsi"/>
        <w:noProof/>
      </w:rPr>
      <w:t>21</w:t>
    </w:r>
    <w:r w:rsidR="00683495" w:rsidRPr="001371B9">
      <w:rPr>
        <w:rFonts w:asciiTheme="minorHAnsi" w:hAnsiTheme="minorHAns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810" w:rsidRDefault="00F84810" w:rsidP="007579DF">
      <w:pPr>
        <w:spacing w:after="0" w:line="240" w:lineRule="auto"/>
      </w:pPr>
      <w:r>
        <w:separator/>
      </w:r>
    </w:p>
  </w:footnote>
  <w:footnote w:type="continuationSeparator" w:id="0">
    <w:p w:rsidR="00F84810" w:rsidRDefault="00F84810" w:rsidP="007579DF">
      <w:pPr>
        <w:spacing w:after="0" w:line="240" w:lineRule="auto"/>
      </w:pPr>
      <w:r>
        <w:continuationSeparator/>
      </w:r>
    </w:p>
  </w:footnote>
  <w:footnote w:id="1">
    <w:p w:rsidR="0089161F" w:rsidRPr="004D6590" w:rsidRDefault="0089161F" w:rsidP="004D6590">
      <w:pPr>
        <w:pStyle w:val="FootnoteText"/>
        <w:jc w:val="both"/>
        <w:rPr>
          <w:rFonts w:asciiTheme="minorHAnsi" w:hAnsiTheme="minorHAnsi" w:cs="Open Sans"/>
          <w:sz w:val="16"/>
          <w:szCs w:val="16"/>
        </w:rPr>
      </w:pPr>
      <w:r w:rsidRPr="004D6590">
        <w:rPr>
          <w:rStyle w:val="FootnoteReference"/>
          <w:rFonts w:asciiTheme="minorHAnsi" w:hAnsiTheme="minorHAnsi"/>
          <w:sz w:val="16"/>
        </w:rPr>
        <w:footnoteRef/>
      </w:r>
      <w:r w:rsidRPr="004D6590">
        <w:rPr>
          <w:rFonts w:asciiTheme="minorHAnsi" w:hAnsiTheme="minorHAnsi"/>
          <w:sz w:val="16"/>
        </w:rPr>
        <w:t xml:space="preserve"> Ενώσεις και ομάδες αστικών αρχών που εκπροσωπούνται από πολιτικο-διοικητικά όργανα με εκχωρηθείσες αρμοδιότητες για τη χάραξη πολιτικής και την εφαρμογή αυτής στον τομέα πολιτικής που καλύπτει το έργο Urban Innovative Action.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bullet"/>
      <w:lvlText w:val="-"/>
      <w:lvlJc w:val="left"/>
      <w:pPr>
        <w:tabs>
          <w:tab w:val="num" w:pos="720"/>
        </w:tabs>
        <w:ind w:left="720" w:hanging="360"/>
      </w:pPr>
      <w:rPr>
        <w:rFonts w:ascii="Trebuchet MS" w:hAnsi="Trebuchet MS"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00000003"/>
    <w:name w:val="WWNum2"/>
    <w:lvl w:ilvl="0">
      <w:start w:val="1"/>
      <w:numFmt w:val="decimal"/>
      <w:lvlText w:val="%1-"/>
      <w:lvlJc w:val="left"/>
      <w:pPr>
        <w:tabs>
          <w:tab w:val="num" w:pos="0"/>
        </w:tabs>
        <w:ind w:left="720" w:hanging="360"/>
      </w:pPr>
      <w:rPr>
        <w:color w:val="548DD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00000004"/>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5"/>
    <w:multiLevelType w:val="multilevel"/>
    <w:tmpl w:val="00000005"/>
    <w:name w:val="WWNum7"/>
    <w:lvl w:ilvl="0">
      <w:start w:val="1"/>
      <w:numFmt w:val="bullet"/>
      <w:lvlText w:val=""/>
      <w:lvlJc w:val="left"/>
      <w:pPr>
        <w:tabs>
          <w:tab w:val="num" w:pos="0"/>
        </w:tabs>
        <w:ind w:left="720" w:hanging="360"/>
      </w:pPr>
      <w:rPr>
        <w:rFonts w:ascii="Wingdings" w:hAnsi="Wingdings"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7"/>
    <w:multiLevelType w:val="multilevel"/>
    <w:tmpl w:val="00000007"/>
    <w:name w:val="WWNum9"/>
    <w:lvl w:ilvl="0">
      <w:start w:val="1"/>
      <w:numFmt w:val="decimal"/>
      <w:lvlText w:val="%1."/>
      <w:lvlJc w:val="left"/>
      <w:pPr>
        <w:tabs>
          <w:tab w:val="num" w:pos="0"/>
        </w:tabs>
        <w:ind w:left="720" w:hanging="360"/>
      </w:pPr>
      <w:rPr>
        <w:b/>
        <w:u w:val="none"/>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8"/>
    <w:multiLevelType w:val="multilevel"/>
    <w:tmpl w:val="00000008"/>
    <w:name w:val="WW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9"/>
    <w:multiLevelType w:val="multilevel"/>
    <w:tmpl w:val="00000009"/>
    <w:name w:val="WWNum12"/>
    <w:lvl w:ilvl="0">
      <w:start w:val="1"/>
      <w:numFmt w:val="decimal"/>
      <w:lvlText w:val="%1.0"/>
      <w:lvlJc w:val="left"/>
      <w:pPr>
        <w:tabs>
          <w:tab w:val="num" w:pos="0"/>
        </w:tabs>
        <w:ind w:left="495" w:hanging="495"/>
      </w:pPr>
    </w:lvl>
    <w:lvl w:ilvl="1">
      <w:start w:val="1"/>
      <w:numFmt w:val="decimal"/>
      <w:lvlText w:val="%1.%2"/>
      <w:lvlJc w:val="left"/>
      <w:pPr>
        <w:tabs>
          <w:tab w:val="num" w:pos="0"/>
        </w:tabs>
        <w:ind w:left="1203" w:hanging="495"/>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2844" w:hanging="72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620" w:hanging="108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396" w:hanging="1440"/>
      </w:pPr>
    </w:lvl>
    <w:lvl w:ilvl="8">
      <w:start w:val="1"/>
      <w:numFmt w:val="decimal"/>
      <w:lvlText w:val="%1.%2.%3.%4.%5.%6.%7.%8.%9"/>
      <w:lvlJc w:val="left"/>
      <w:pPr>
        <w:tabs>
          <w:tab w:val="num" w:pos="0"/>
        </w:tabs>
        <w:ind w:left="7464" w:hanging="1800"/>
      </w:pPr>
    </w:lvl>
  </w:abstractNum>
  <w:abstractNum w:abstractNumId="8" w15:restartNumberingAfterBreak="0">
    <w:nsid w:val="0000000A"/>
    <w:multiLevelType w:val="multilevel"/>
    <w:tmpl w:val="0000000A"/>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7737EB9"/>
    <w:multiLevelType w:val="hybridMultilevel"/>
    <w:tmpl w:val="128CD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0B2F07"/>
    <w:multiLevelType w:val="hybridMultilevel"/>
    <w:tmpl w:val="C52E0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161B30"/>
    <w:multiLevelType w:val="hybridMultilevel"/>
    <w:tmpl w:val="575827DE"/>
    <w:lvl w:ilvl="0" w:tplc="74BA6E7E">
      <w:start w:val="30"/>
      <w:numFmt w:val="bullet"/>
      <w:lvlText w:val="-"/>
      <w:lvlJc w:val="left"/>
      <w:pPr>
        <w:tabs>
          <w:tab w:val="num" w:pos="720"/>
        </w:tabs>
        <w:ind w:left="720" w:hanging="360"/>
      </w:pPr>
      <w:rPr>
        <w:rFonts w:ascii="Trebuchet MS" w:eastAsia="Cambria" w:hAnsi="Trebuchet MS" w:cs="Aria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221211"/>
    <w:multiLevelType w:val="hybridMultilevel"/>
    <w:tmpl w:val="6F42DAD4"/>
    <w:lvl w:ilvl="0" w:tplc="487E88EA">
      <w:start w:val="1"/>
      <w:numFmt w:val="bullet"/>
      <w:lvlText w:val="–"/>
      <w:lvlJc w:val="left"/>
      <w:pPr>
        <w:tabs>
          <w:tab w:val="num" w:pos="644"/>
        </w:tabs>
        <w:ind w:left="567" w:hanging="283"/>
      </w:pPr>
      <w:rPr>
        <w:rFonts w:ascii="Times" w:hAnsi="Times" w:hint="default"/>
      </w:rPr>
    </w:lvl>
    <w:lvl w:ilvl="1" w:tplc="FAC4E55A" w:tentative="1">
      <w:start w:val="1"/>
      <w:numFmt w:val="bullet"/>
      <w:lvlText w:val="o"/>
      <w:lvlJc w:val="left"/>
      <w:pPr>
        <w:tabs>
          <w:tab w:val="num" w:pos="1440"/>
        </w:tabs>
        <w:ind w:left="1440" w:hanging="360"/>
      </w:pPr>
      <w:rPr>
        <w:rFonts w:ascii="Courier New" w:hAnsi="Courier New" w:hint="default"/>
      </w:rPr>
    </w:lvl>
    <w:lvl w:ilvl="2" w:tplc="645E0AAA" w:tentative="1">
      <w:start w:val="1"/>
      <w:numFmt w:val="bullet"/>
      <w:lvlText w:val=""/>
      <w:lvlJc w:val="left"/>
      <w:pPr>
        <w:tabs>
          <w:tab w:val="num" w:pos="2160"/>
        </w:tabs>
        <w:ind w:left="2160" w:hanging="360"/>
      </w:pPr>
      <w:rPr>
        <w:rFonts w:ascii="Symbol" w:hAnsi="Symbol" w:hint="default"/>
      </w:rPr>
    </w:lvl>
    <w:lvl w:ilvl="3" w:tplc="795096DE" w:tentative="1">
      <w:start w:val="1"/>
      <w:numFmt w:val="bullet"/>
      <w:lvlText w:val=""/>
      <w:lvlJc w:val="left"/>
      <w:pPr>
        <w:tabs>
          <w:tab w:val="num" w:pos="2880"/>
        </w:tabs>
        <w:ind w:left="2880" w:hanging="360"/>
      </w:pPr>
      <w:rPr>
        <w:rFonts w:ascii="Symbol" w:hAnsi="Symbol" w:hint="default"/>
      </w:rPr>
    </w:lvl>
    <w:lvl w:ilvl="4" w:tplc="43406446" w:tentative="1">
      <w:start w:val="1"/>
      <w:numFmt w:val="bullet"/>
      <w:lvlText w:val="o"/>
      <w:lvlJc w:val="left"/>
      <w:pPr>
        <w:tabs>
          <w:tab w:val="num" w:pos="3600"/>
        </w:tabs>
        <w:ind w:left="3600" w:hanging="360"/>
      </w:pPr>
      <w:rPr>
        <w:rFonts w:ascii="Courier New" w:hAnsi="Courier New" w:hint="default"/>
      </w:rPr>
    </w:lvl>
    <w:lvl w:ilvl="5" w:tplc="51104B46" w:tentative="1">
      <w:start w:val="1"/>
      <w:numFmt w:val="bullet"/>
      <w:lvlText w:val=""/>
      <w:lvlJc w:val="left"/>
      <w:pPr>
        <w:tabs>
          <w:tab w:val="num" w:pos="4320"/>
        </w:tabs>
        <w:ind w:left="4320" w:hanging="360"/>
      </w:pPr>
      <w:rPr>
        <w:rFonts w:ascii="Symbol" w:hAnsi="Symbol" w:hint="default"/>
      </w:rPr>
    </w:lvl>
    <w:lvl w:ilvl="6" w:tplc="267A79B0" w:tentative="1">
      <w:start w:val="1"/>
      <w:numFmt w:val="bullet"/>
      <w:lvlText w:val=""/>
      <w:lvlJc w:val="left"/>
      <w:pPr>
        <w:tabs>
          <w:tab w:val="num" w:pos="5040"/>
        </w:tabs>
        <w:ind w:left="5040" w:hanging="360"/>
      </w:pPr>
      <w:rPr>
        <w:rFonts w:ascii="Symbol" w:hAnsi="Symbol" w:hint="default"/>
      </w:rPr>
    </w:lvl>
    <w:lvl w:ilvl="7" w:tplc="CA745BA0" w:tentative="1">
      <w:start w:val="1"/>
      <w:numFmt w:val="bullet"/>
      <w:lvlText w:val="o"/>
      <w:lvlJc w:val="left"/>
      <w:pPr>
        <w:tabs>
          <w:tab w:val="num" w:pos="5760"/>
        </w:tabs>
        <w:ind w:left="5760" w:hanging="360"/>
      </w:pPr>
      <w:rPr>
        <w:rFonts w:ascii="Courier New" w:hAnsi="Courier New" w:hint="default"/>
      </w:rPr>
    </w:lvl>
    <w:lvl w:ilvl="8" w:tplc="7090D81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19045CB5"/>
    <w:multiLevelType w:val="hybridMultilevel"/>
    <w:tmpl w:val="27541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2C0FF4"/>
    <w:multiLevelType w:val="hybridMultilevel"/>
    <w:tmpl w:val="86865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6E6AFA"/>
    <w:multiLevelType w:val="hybridMultilevel"/>
    <w:tmpl w:val="8DF69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0B59A7"/>
    <w:multiLevelType w:val="hybridMultilevel"/>
    <w:tmpl w:val="D59659B4"/>
    <w:lvl w:ilvl="0" w:tplc="EBF2D71C">
      <w:start w:val="1"/>
      <w:numFmt w:val="decimal"/>
      <w:lvlText w:val="%1."/>
      <w:lvlJc w:val="left"/>
      <w:pPr>
        <w:ind w:left="720" w:hanging="360"/>
      </w:pPr>
      <w:rPr>
        <w:rFonts w:hint="default"/>
      </w:rPr>
    </w:lvl>
    <w:lvl w:ilvl="1" w:tplc="04070003" w:tentative="1">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7" w15:restartNumberingAfterBreak="0">
    <w:nsid w:val="256D0903"/>
    <w:multiLevelType w:val="hybridMultilevel"/>
    <w:tmpl w:val="B784EBC2"/>
    <w:lvl w:ilvl="0" w:tplc="17522CA4">
      <w:start w:val="1"/>
      <w:numFmt w:val="decimal"/>
      <w:lvlText w:val="%1."/>
      <w:lvlJc w:val="left"/>
      <w:pPr>
        <w:tabs>
          <w:tab w:val="num" w:pos="2500"/>
        </w:tabs>
        <w:ind w:left="2500" w:hanging="360"/>
      </w:pPr>
    </w:lvl>
    <w:lvl w:ilvl="1" w:tplc="500A0019">
      <w:start w:val="1"/>
      <w:numFmt w:val="lowerLetter"/>
      <w:lvlText w:val="%2."/>
      <w:lvlJc w:val="left"/>
      <w:pPr>
        <w:tabs>
          <w:tab w:val="num" w:pos="3220"/>
        </w:tabs>
        <w:ind w:left="3220" w:hanging="360"/>
      </w:pPr>
    </w:lvl>
    <w:lvl w:ilvl="2" w:tplc="500A001B" w:tentative="1">
      <w:start w:val="1"/>
      <w:numFmt w:val="lowerRoman"/>
      <w:lvlText w:val="%3."/>
      <w:lvlJc w:val="right"/>
      <w:pPr>
        <w:tabs>
          <w:tab w:val="num" w:pos="3940"/>
        </w:tabs>
        <w:ind w:left="3940" w:hanging="180"/>
      </w:pPr>
    </w:lvl>
    <w:lvl w:ilvl="3" w:tplc="500A000F" w:tentative="1">
      <w:start w:val="1"/>
      <w:numFmt w:val="decimal"/>
      <w:lvlText w:val="%4."/>
      <w:lvlJc w:val="left"/>
      <w:pPr>
        <w:tabs>
          <w:tab w:val="num" w:pos="4660"/>
        </w:tabs>
        <w:ind w:left="4660" w:hanging="360"/>
      </w:pPr>
    </w:lvl>
    <w:lvl w:ilvl="4" w:tplc="500A0019" w:tentative="1">
      <w:start w:val="1"/>
      <w:numFmt w:val="lowerLetter"/>
      <w:lvlText w:val="%5."/>
      <w:lvlJc w:val="left"/>
      <w:pPr>
        <w:tabs>
          <w:tab w:val="num" w:pos="5380"/>
        </w:tabs>
        <w:ind w:left="5380" w:hanging="360"/>
      </w:pPr>
    </w:lvl>
    <w:lvl w:ilvl="5" w:tplc="500A001B" w:tentative="1">
      <w:start w:val="1"/>
      <w:numFmt w:val="lowerRoman"/>
      <w:lvlText w:val="%6."/>
      <w:lvlJc w:val="right"/>
      <w:pPr>
        <w:tabs>
          <w:tab w:val="num" w:pos="6100"/>
        </w:tabs>
        <w:ind w:left="6100" w:hanging="180"/>
      </w:pPr>
    </w:lvl>
    <w:lvl w:ilvl="6" w:tplc="500A000F" w:tentative="1">
      <w:start w:val="1"/>
      <w:numFmt w:val="decimal"/>
      <w:lvlText w:val="%7."/>
      <w:lvlJc w:val="left"/>
      <w:pPr>
        <w:tabs>
          <w:tab w:val="num" w:pos="6820"/>
        </w:tabs>
        <w:ind w:left="6820" w:hanging="360"/>
      </w:pPr>
    </w:lvl>
    <w:lvl w:ilvl="7" w:tplc="500A0019" w:tentative="1">
      <w:start w:val="1"/>
      <w:numFmt w:val="lowerLetter"/>
      <w:lvlText w:val="%8."/>
      <w:lvlJc w:val="left"/>
      <w:pPr>
        <w:tabs>
          <w:tab w:val="num" w:pos="7540"/>
        </w:tabs>
        <w:ind w:left="7540" w:hanging="360"/>
      </w:pPr>
    </w:lvl>
    <w:lvl w:ilvl="8" w:tplc="500A001B" w:tentative="1">
      <w:start w:val="1"/>
      <w:numFmt w:val="lowerRoman"/>
      <w:lvlText w:val="%9."/>
      <w:lvlJc w:val="right"/>
      <w:pPr>
        <w:tabs>
          <w:tab w:val="num" w:pos="8260"/>
        </w:tabs>
        <w:ind w:left="8260" w:hanging="180"/>
      </w:pPr>
    </w:lvl>
  </w:abstractNum>
  <w:abstractNum w:abstractNumId="18" w15:restartNumberingAfterBreak="0">
    <w:nsid w:val="292A63DE"/>
    <w:multiLevelType w:val="hybridMultilevel"/>
    <w:tmpl w:val="9A72719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A3F7AC6"/>
    <w:multiLevelType w:val="hybridMultilevel"/>
    <w:tmpl w:val="934C7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ACB715F"/>
    <w:multiLevelType w:val="hybridMultilevel"/>
    <w:tmpl w:val="7DD4C39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C3E7183"/>
    <w:multiLevelType w:val="hybridMultilevel"/>
    <w:tmpl w:val="EFC63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0432EB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BA55A4"/>
    <w:multiLevelType w:val="hybridMultilevel"/>
    <w:tmpl w:val="F65EF9E0"/>
    <w:lvl w:ilvl="0" w:tplc="0409000F">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DC5DBB"/>
    <w:multiLevelType w:val="hybridMultilevel"/>
    <w:tmpl w:val="1D70A7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36D7F9E"/>
    <w:multiLevelType w:val="hybridMultilevel"/>
    <w:tmpl w:val="C51428DC"/>
    <w:lvl w:ilvl="0" w:tplc="92F2F32A">
      <w:start w:val="1"/>
      <w:numFmt w:val="decimal"/>
      <w:lvlText w:val="%1-"/>
      <w:lvlJc w:val="left"/>
      <w:pPr>
        <w:ind w:left="720" w:hanging="360"/>
      </w:pPr>
      <w:rPr>
        <w:rFonts w:hint="default"/>
        <w:color w:val="548DD4"/>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6" w15:restartNumberingAfterBreak="0">
    <w:nsid w:val="451875A3"/>
    <w:multiLevelType w:val="multilevel"/>
    <w:tmpl w:val="99E0B356"/>
    <w:lvl w:ilvl="0">
      <w:numFmt w:val="decimalZero"/>
      <w:lvlText w:val="%1.0"/>
      <w:lvlJc w:val="left"/>
      <w:pPr>
        <w:ind w:left="495" w:hanging="495"/>
      </w:pPr>
      <w:rPr>
        <w:rFonts w:hint="default"/>
      </w:rPr>
    </w:lvl>
    <w:lvl w:ilvl="1">
      <w:start w:val="1"/>
      <w:numFmt w:val="decimal"/>
      <w:lvlText w:val="%1.%2"/>
      <w:lvlJc w:val="left"/>
      <w:pPr>
        <w:ind w:left="1203" w:hanging="49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80813A8"/>
    <w:multiLevelType w:val="hybridMultilevel"/>
    <w:tmpl w:val="539872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1A13CA"/>
    <w:multiLevelType w:val="hybridMultilevel"/>
    <w:tmpl w:val="CF8E0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D2A7FF3"/>
    <w:multiLevelType w:val="hybridMultilevel"/>
    <w:tmpl w:val="D7B4C9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DA9182D"/>
    <w:multiLevelType w:val="hybridMultilevel"/>
    <w:tmpl w:val="6C9C3FF6"/>
    <w:lvl w:ilvl="0" w:tplc="65E8E8CC">
      <w:start w:val="4"/>
      <w:numFmt w:val="bullet"/>
      <w:lvlText w:val="-"/>
      <w:lvlJc w:val="left"/>
      <w:pPr>
        <w:ind w:left="720" w:hanging="360"/>
      </w:pPr>
      <w:rPr>
        <w:rFonts w:ascii="Calibri" w:eastAsia="Times New Roman" w:hAnsi="Calibri" w:cs="Calibri" w:hint="default"/>
      </w:rPr>
    </w:lvl>
    <w:lvl w:ilvl="1" w:tplc="740EBB7E" w:tentative="1">
      <w:start w:val="1"/>
      <w:numFmt w:val="bullet"/>
      <w:lvlText w:val="o"/>
      <w:lvlJc w:val="left"/>
      <w:pPr>
        <w:ind w:left="1440" w:hanging="360"/>
      </w:pPr>
      <w:rPr>
        <w:rFonts w:ascii="Courier New" w:hAnsi="Courier New" w:cs="Courier New" w:hint="default"/>
      </w:rPr>
    </w:lvl>
    <w:lvl w:ilvl="2" w:tplc="7B3408EE" w:tentative="1">
      <w:start w:val="1"/>
      <w:numFmt w:val="bullet"/>
      <w:lvlText w:val=""/>
      <w:lvlJc w:val="left"/>
      <w:pPr>
        <w:ind w:left="2160" w:hanging="360"/>
      </w:pPr>
      <w:rPr>
        <w:rFonts w:ascii="Wingdings" w:hAnsi="Wingdings" w:hint="default"/>
      </w:rPr>
    </w:lvl>
    <w:lvl w:ilvl="3" w:tplc="E88A8570" w:tentative="1">
      <w:start w:val="1"/>
      <w:numFmt w:val="bullet"/>
      <w:lvlText w:val=""/>
      <w:lvlJc w:val="left"/>
      <w:pPr>
        <w:ind w:left="2880" w:hanging="360"/>
      </w:pPr>
      <w:rPr>
        <w:rFonts w:ascii="Symbol" w:hAnsi="Symbol" w:hint="default"/>
      </w:rPr>
    </w:lvl>
    <w:lvl w:ilvl="4" w:tplc="87F89FBA" w:tentative="1">
      <w:start w:val="1"/>
      <w:numFmt w:val="bullet"/>
      <w:lvlText w:val="o"/>
      <w:lvlJc w:val="left"/>
      <w:pPr>
        <w:ind w:left="3600" w:hanging="360"/>
      </w:pPr>
      <w:rPr>
        <w:rFonts w:ascii="Courier New" w:hAnsi="Courier New" w:cs="Courier New" w:hint="default"/>
      </w:rPr>
    </w:lvl>
    <w:lvl w:ilvl="5" w:tplc="29203A00" w:tentative="1">
      <w:start w:val="1"/>
      <w:numFmt w:val="bullet"/>
      <w:lvlText w:val=""/>
      <w:lvlJc w:val="left"/>
      <w:pPr>
        <w:ind w:left="4320" w:hanging="360"/>
      </w:pPr>
      <w:rPr>
        <w:rFonts w:ascii="Wingdings" w:hAnsi="Wingdings" w:hint="default"/>
      </w:rPr>
    </w:lvl>
    <w:lvl w:ilvl="6" w:tplc="69D6C0D4" w:tentative="1">
      <w:start w:val="1"/>
      <w:numFmt w:val="bullet"/>
      <w:lvlText w:val=""/>
      <w:lvlJc w:val="left"/>
      <w:pPr>
        <w:ind w:left="5040" w:hanging="360"/>
      </w:pPr>
      <w:rPr>
        <w:rFonts w:ascii="Symbol" w:hAnsi="Symbol" w:hint="default"/>
      </w:rPr>
    </w:lvl>
    <w:lvl w:ilvl="7" w:tplc="37D67B0A" w:tentative="1">
      <w:start w:val="1"/>
      <w:numFmt w:val="bullet"/>
      <w:lvlText w:val="o"/>
      <w:lvlJc w:val="left"/>
      <w:pPr>
        <w:ind w:left="5760" w:hanging="360"/>
      </w:pPr>
      <w:rPr>
        <w:rFonts w:ascii="Courier New" w:hAnsi="Courier New" w:cs="Courier New" w:hint="default"/>
      </w:rPr>
    </w:lvl>
    <w:lvl w:ilvl="8" w:tplc="B602E022" w:tentative="1">
      <w:start w:val="1"/>
      <w:numFmt w:val="bullet"/>
      <w:lvlText w:val=""/>
      <w:lvlJc w:val="left"/>
      <w:pPr>
        <w:ind w:left="6480" w:hanging="360"/>
      </w:pPr>
      <w:rPr>
        <w:rFonts w:ascii="Wingdings" w:hAnsi="Wingdings" w:hint="default"/>
      </w:rPr>
    </w:lvl>
  </w:abstractNum>
  <w:abstractNum w:abstractNumId="31" w15:restartNumberingAfterBreak="0">
    <w:nsid w:val="4E234C8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E5657B"/>
    <w:multiLevelType w:val="hybridMultilevel"/>
    <w:tmpl w:val="C37A9132"/>
    <w:lvl w:ilvl="0" w:tplc="2542CE0E">
      <w:start w:val="4"/>
      <w:numFmt w:val="bullet"/>
      <w:lvlText w:val="-"/>
      <w:lvlJc w:val="left"/>
      <w:pPr>
        <w:ind w:left="1080" w:hanging="360"/>
      </w:pPr>
      <w:rPr>
        <w:rFonts w:ascii="Calibri" w:eastAsia="Times New Roman" w:hAnsi="Calibri" w:cs="Calibri" w:hint="default"/>
      </w:rPr>
    </w:lvl>
    <w:lvl w:ilvl="1" w:tplc="500A0003" w:tentative="1">
      <w:start w:val="1"/>
      <w:numFmt w:val="bullet"/>
      <w:lvlText w:val="o"/>
      <w:lvlJc w:val="left"/>
      <w:pPr>
        <w:ind w:left="1800" w:hanging="360"/>
      </w:pPr>
      <w:rPr>
        <w:rFonts w:ascii="Courier New" w:hAnsi="Courier New" w:cs="Courier New" w:hint="default"/>
      </w:rPr>
    </w:lvl>
    <w:lvl w:ilvl="2" w:tplc="500A0005" w:tentative="1">
      <w:start w:val="1"/>
      <w:numFmt w:val="bullet"/>
      <w:lvlText w:val=""/>
      <w:lvlJc w:val="left"/>
      <w:pPr>
        <w:ind w:left="2520" w:hanging="360"/>
      </w:pPr>
      <w:rPr>
        <w:rFonts w:ascii="Wingdings" w:hAnsi="Wingdings" w:hint="default"/>
      </w:rPr>
    </w:lvl>
    <w:lvl w:ilvl="3" w:tplc="500A0001" w:tentative="1">
      <w:start w:val="1"/>
      <w:numFmt w:val="bullet"/>
      <w:lvlText w:val=""/>
      <w:lvlJc w:val="left"/>
      <w:pPr>
        <w:ind w:left="3240" w:hanging="360"/>
      </w:pPr>
      <w:rPr>
        <w:rFonts w:ascii="Symbol" w:hAnsi="Symbol" w:hint="default"/>
      </w:rPr>
    </w:lvl>
    <w:lvl w:ilvl="4" w:tplc="500A0003" w:tentative="1">
      <w:start w:val="1"/>
      <w:numFmt w:val="bullet"/>
      <w:lvlText w:val="o"/>
      <w:lvlJc w:val="left"/>
      <w:pPr>
        <w:ind w:left="3960" w:hanging="360"/>
      </w:pPr>
      <w:rPr>
        <w:rFonts w:ascii="Courier New" w:hAnsi="Courier New" w:cs="Courier New" w:hint="default"/>
      </w:rPr>
    </w:lvl>
    <w:lvl w:ilvl="5" w:tplc="500A0005" w:tentative="1">
      <w:start w:val="1"/>
      <w:numFmt w:val="bullet"/>
      <w:lvlText w:val=""/>
      <w:lvlJc w:val="left"/>
      <w:pPr>
        <w:ind w:left="4680" w:hanging="360"/>
      </w:pPr>
      <w:rPr>
        <w:rFonts w:ascii="Wingdings" w:hAnsi="Wingdings" w:hint="default"/>
      </w:rPr>
    </w:lvl>
    <w:lvl w:ilvl="6" w:tplc="500A0001" w:tentative="1">
      <w:start w:val="1"/>
      <w:numFmt w:val="bullet"/>
      <w:lvlText w:val=""/>
      <w:lvlJc w:val="left"/>
      <w:pPr>
        <w:ind w:left="5400" w:hanging="360"/>
      </w:pPr>
      <w:rPr>
        <w:rFonts w:ascii="Symbol" w:hAnsi="Symbol" w:hint="default"/>
      </w:rPr>
    </w:lvl>
    <w:lvl w:ilvl="7" w:tplc="500A0003" w:tentative="1">
      <w:start w:val="1"/>
      <w:numFmt w:val="bullet"/>
      <w:lvlText w:val="o"/>
      <w:lvlJc w:val="left"/>
      <w:pPr>
        <w:ind w:left="6120" w:hanging="360"/>
      </w:pPr>
      <w:rPr>
        <w:rFonts w:ascii="Courier New" w:hAnsi="Courier New" w:cs="Courier New" w:hint="default"/>
      </w:rPr>
    </w:lvl>
    <w:lvl w:ilvl="8" w:tplc="500A0005" w:tentative="1">
      <w:start w:val="1"/>
      <w:numFmt w:val="bullet"/>
      <w:lvlText w:val=""/>
      <w:lvlJc w:val="left"/>
      <w:pPr>
        <w:ind w:left="6840" w:hanging="360"/>
      </w:pPr>
      <w:rPr>
        <w:rFonts w:ascii="Wingdings" w:hAnsi="Wingdings" w:hint="default"/>
      </w:rPr>
    </w:lvl>
  </w:abstractNum>
  <w:abstractNum w:abstractNumId="33" w15:restartNumberingAfterBreak="0">
    <w:nsid w:val="529573FE"/>
    <w:multiLevelType w:val="hybridMultilevel"/>
    <w:tmpl w:val="64021D2C"/>
    <w:lvl w:ilvl="0" w:tplc="2542CE0E">
      <w:start w:val="1"/>
      <w:numFmt w:val="decimal"/>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34" w15:restartNumberingAfterBreak="0">
    <w:nsid w:val="59FB369A"/>
    <w:multiLevelType w:val="hybridMultilevel"/>
    <w:tmpl w:val="B942BC2E"/>
    <w:lvl w:ilvl="0" w:tplc="500A000F">
      <w:start w:val="2"/>
      <w:numFmt w:val="bullet"/>
      <w:lvlText w:val=""/>
      <w:lvlJc w:val="left"/>
      <w:pPr>
        <w:ind w:left="720" w:hanging="360"/>
      </w:pPr>
      <w:rPr>
        <w:rFonts w:ascii="Wingdings" w:eastAsia="Times New Roman" w:hAnsi="Wingdings" w:cs="Calibri" w:hint="default"/>
      </w:rPr>
    </w:lvl>
    <w:lvl w:ilvl="1" w:tplc="500A0019" w:tentative="1">
      <w:start w:val="1"/>
      <w:numFmt w:val="bullet"/>
      <w:lvlText w:val="o"/>
      <w:lvlJc w:val="left"/>
      <w:pPr>
        <w:ind w:left="1440" w:hanging="360"/>
      </w:pPr>
      <w:rPr>
        <w:rFonts w:ascii="Courier New" w:hAnsi="Courier New" w:cs="Courier New" w:hint="default"/>
      </w:rPr>
    </w:lvl>
    <w:lvl w:ilvl="2" w:tplc="500A001B" w:tentative="1">
      <w:start w:val="1"/>
      <w:numFmt w:val="bullet"/>
      <w:lvlText w:val=""/>
      <w:lvlJc w:val="left"/>
      <w:pPr>
        <w:ind w:left="2160" w:hanging="360"/>
      </w:pPr>
      <w:rPr>
        <w:rFonts w:ascii="Wingdings" w:hAnsi="Wingdings" w:hint="default"/>
      </w:rPr>
    </w:lvl>
    <w:lvl w:ilvl="3" w:tplc="500A000F" w:tentative="1">
      <w:start w:val="1"/>
      <w:numFmt w:val="bullet"/>
      <w:lvlText w:val=""/>
      <w:lvlJc w:val="left"/>
      <w:pPr>
        <w:ind w:left="2880" w:hanging="360"/>
      </w:pPr>
      <w:rPr>
        <w:rFonts w:ascii="Symbol" w:hAnsi="Symbol" w:hint="default"/>
      </w:rPr>
    </w:lvl>
    <w:lvl w:ilvl="4" w:tplc="500A0019" w:tentative="1">
      <w:start w:val="1"/>
      <w:numFmt w:val="bullet"/>
      <w:lvlText w:val="o"/>
      <w:lvlJc w:val="left"/>
      <w:pPr>
        <w:ind w:left="3600" w:hanging="360"/>
      </w:pPr>
      <w:rPr>
        <w:rFonts w:ascii="Courier New" w:hAnsi="Courier New" w:cs="Courier New" w:hint="default"/>
      </w:rPr>
    </w:lvl>
    <w:lvl w:ilvl="5" w:tplc="500A001B" w:tentative="1">
      <w:start w:val="1"/>
      <w:numFmt w:val="bullet"/>
      <w:lvlText w:val=""/>
      <w:lvlJc w:val="left"/>
      <w:pPr>
        <w:ind w:left="4320" w:hanging="360"/>
      </w:pPr>
      <w:rPr>
        <w:rFonts w:ascii="Wingdings" w:hAnsi="Wingdings" w:hint="default"/>
      </w:rPr>
    </w:lvl>
    <w:lvl w:ilvl="6" w:tplc="500A000F" w:tentative="1">
      <w:start w:val="1"/>
      <w:numFmt w:val="bullet"/>
      <w:lvlText w:val=""/>
      <w:lvlJc w:val="left"/>
      <w:pPr>
        <w:ind w:left="5040" w:hanging="360"/>
      </w:pPr>
      <w:rPr>
        <w:rFonts w:ascii="Symbol" w:hAnsi="Symbol" w:hint="default"/>
      </w:rPr>
    </w:lvl>
    <w:lvl w:ilvl="7" w:tplc="500A0019" w:tentative="1">
      <w:start w:val="1"/>
      <w:numFmt w:val="bullet"/>
      <w:lvlText w:val="o"/>
      <w:lvlJc w:val="left"/>
      <w:pPr>
        <w:ind w:left="5760" w:hanging="360"/>
      </w:pPr>
      <w:rPr>
        <w:rFonts w:ascii="Courier New" w:hAnsi="Courier New" w:cs="Courier New" w:hint="default"/>
      </w:rPr>
    </w:lvl>
    <w:lvl w:ilvl="8" w:tplc="500A001B" w:tentative="1">
      <w:start w:val="1"/>
      <w:numFmt w:val="bullet"/>
      <w:lvlText w:val=""/>
      <w:lvlJc w:val="left"/>
      <w:pPr>
        <w:ind w:left="6480" w:hanging="360"/>
      </w:pPr>
      <w:rPr>
        <w:rFonts w:ascii="Wingdings" w:hAnsi="Wingdings" w:hint="default"/>
      </w:rPr>
    </w:lvl>
  </w:abstractNum>
  <w:abstractNum w:abstractNumId="35" w15:restartNumberingAfterBreak="0">
    <w:nsid w:val="5CDB144E"/>
    <w:multiLevelType w:val="hybridMultilevel"/>
    <w:tmpl w:val="38243BD0"/>
    <w:lvl w:ilvl="0" w:tplc="B1E893CE">
      <w:start w:val="1"/>
      <w:numFmt w:val="decimal"/>
      <w:lvlText w:val="%1-"/>
      <w:lvlJc w:val="left"/>
      <w:pPr>
        <w:ind w:left="720" w:hanging="360"/>
      </w:pPr>
      <w:rPr>
        <w:rFonts w:hint="default"/>
      </w:rPr>
    </w:lvl>
    <w:lvl w:ilvl="1" w:tplc="500A0003" w:tentative="1">
      <w:start w:val="1"/>
      <w:numFmt w:val="lowerLetter"/>
      <w:lvlText w:val="%2."/>
      <w:lvlJc w:val="left"/>
      <w:pPr>
        <w:ind w:left="1440" w:hanging="360"/>
      </w:pPr>
    </w:lvl>
    <w:lvl w:ilvl="2" w:tplc="500A0005" w:tentative="1">
      <w:start w:val="1"/>
      <w:numFmt w:val="lowerRoman"/>
      <w:lvlText w:val="%3."/>
      <w:lvlJc w:val="right"/>
      <w:pPr>
        <w:ind w:left="2160" w:hanging="180"/>
      </w:pPr>
    </w:lvl>
    <w:lvl w:ilvl="3" w:tplc="500A0001" w:tentative="1">
      <w:start w:val="1"/>
      <w:numFmt w:val="decimal"/>
      <w:lvlText w:val="%4."/>
      <w:lvlJc w:val="left"/>
      <w:pPr>
        <w:ind w:left="2880" w:hanging="360"/>
      </w:pPr>
    </w:lvl>
    <w:lvl w:ilvl="4" w:tplc="500A0003" w:tentative="1">
      <w:start w:val="1"/>
      <w:numFmt w:val="lowerLetter"/>
      <w:lvlText w:val="%5."/>
      <w:lvlJc w:val="left"/>
      <w:pPr>
        <w:ind w:left="3600" w:hanging="360"/>
      </w:pPr>
    </w:lvl>
    <w:lvl w:ilvl="5" w:tplc="500A0005" w:tentative="1">
      <w:start w:val="1"/>
      <w:numFmt w:val="lowerRoman"/>
      <w:lvlText w:val="%6."/>
      <w:lvlJc w:val="right"/>
      <w:pPr>
        <w:ind w:left="4320" w:hanging="180"/>
      </w:pPr>
    </w:lvl>
    <w:lvl w:ilvl="6" w:tplc="500A0001" w:tentative="1">
      <w:start w:val="1"/>
      <w:numFmt w:val="decimal"/>
      <w:lvlText w:val="%7."/>
      <w:lvlJc w:val="left"/>
      <w:pPr>
        <w:ind w:left="5040" w:hanging="360"/>
      </w:pPr>
    </w:lvl>
    <w:lvl w:ilvl="7" w:tplc="500A0003" w:tentative="1">
      <w:start w:val="1"/>
      <w:numFmt w:val="lowerLetter"/>
      <w:lvlText w:val="%8."/>
      <w:lvlJc w:val="left"/>
      <w:pPr>
        <w:ind w:left="5760" w:hanging="360"/>
      </w:pPr>
    </w:lvl>
    <w:lvl w:ilvl="8" w:tplc="500A0005" w:tentative="1">
      <w:start w:val="1"/>
      <w:numFmt w:val="lowerRoman"/>
      <w:lvlText w:val="%9."/>
      <w:lvlJc w:val="right"/>
      <w:pPr>
        <w:ind w:left="6480" w:hanging="180"/>
      </w:pPr>
    </w:lvl>
  </w:abstractNum>
  <w:abstractNum w:abstractNumId="36" w15:restartNumberingAfterBreak="0">
    <w:nsid w:val="63FD391C"/>
    <w:multiLevelType w:val="hybridMultilevel"/>
    <w:tmpl w:val="EF0C3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8FC584F"/>
    <w:multiLevelType w:val="hybridMultilevel"/>
    <w:tmpl w:val="B0146CDC"/>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90370BA"/>
    <w:multiLevelType w:val="hybridMultilevel"/>
    <w:tmpl w:val="9AC4C7C6"/>
    <w:lvl w:ilvl="0" w:tplc="507657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AA344FB"/>
    <w:multiLevelType w:val="hybridMultilevel"/>
    <w:tmpl w:val="9C52A0CC"/>
    <w:lvl w:ilvl="0" w:tplc="500A000F">
      <w:start w:val="1"/>
      <w:numFmt w:val="bullet"/>
      <w:lvlText w:val="-"/>
      <w:lvlJc w:val="left"/>
      <w:pPr>
        <w:tabs>
          <w:tab w:val="num" w:pos="720"/>
        </w:tabs>
        <w:ind w:left="720" w:hanging="360"/>
      </w:pPr>
      <w:rPr>
        <w:rFonts w:ascii="Trebuchet MS" w:eastAsia="Cambria" w:hAnsi="Trebuchet MS" w:cs="Arial" w:hint="default"/>
      </w:rPr>
    </w:lvl>
    <w:lvl w:ilvl="1" w:tplc="500A0019" w:tentative="1">
      <w:start w:val="1"/>
      <w:numFmt w:val="bullet"/>
      <w:lvlText w:val="o"/>
      <w:lvlJc w:val="left"/>
      <w:pPr>
        <w:tabs>
          <w:tab w:val="num" w:pos="1440"/>
        </w:tabs>
        <w:ind w:left="1440" w:hanging="360"/>
      </w:pPr>
      <w:rPr>
        <w:rFonts w:ascii="Courier New" w:hAnsi="Courier New" w:cs="Courier New" w:hint="default"/>
      </w:rPr>
    </w:lvl>
    <w:lvl w:ilvl="2" w:tplc="500A001B" w:tentative="1">
      <w:start w:val="1"/>
      <w:numFmt w:val="bullet"/>
      <w:lvlText w:val=""/>
      <w:lvlJc w:val="left"/>
      <w:pPr>
        <w:tabs>
          <w:tab w:val="num" w:pos="2160"/>
        </w:tabs>
        <w:ind w:left="2160" w:hanging="360"/>
      </w:pPr>
      <w:rPr>
        <w:rFonts w:ascii="Wingdings" w:hAnsi="Wingdings" w:hint="default"/>
      </w:rPr>
    </w:lvl>
    <w:lvl w:ilvl="3" w:tplc="500A000F" w:tentative="1">
      <w:start w:val="1"/>
      <w:numFmt w:val="bullet"/>
      <w:lvlText w:val=""/>
      <w:lvlJc w:val="left"/>
      <w:pPr>
        <w:tabs>
          <w:tab w:val="num" w:pos="2880"/>
        </w:tabs>
        <w:ind w:left="2880" w:hanging="360"/>
      </w:pPr>
      <w:rPr>
        <w:rFonts w:ascii="Symbol" w:hAnsi="Symbol" w:hint="default"/>
      </w:rPr>
    </w:lvl>
    <w:lvl w:ilvl="4" w:tplc="500A0019" w:tentative="1">
      <w:start w:val="1"/>
      <w:numFmt w:val="bullet"/>
      <w:lvlText w:val="o"/>
      <w:lvlJc w:val="left"/>
      <w:pPr>
        <w:tabs>
          <w:tab w:val="num" w:pos="3600"/>
        </w:tabs>
        <w:ind w:left="3600" w:hanging="360"/>
      </w:pPr>
      <w:rPr>
        <w:rFonts w:ascii="Courier New" w:hAnsi="Courier New" w:cs="Courier New" w:hint="default"/>
      </w:rPr>
    </w:lvl>
    <w:lvl w:ilvl="5" w:tplc="500A001B" w:tentative="1">
      <w:start w:val="1"/>
      <w:numFmt w:val="bullet"/>
      <w:lvlText w:val=""/>
      <w:lvlJc w:val="left"/>
      <w:pPr>
        <w:tabs>
          <w:tab w:val="num" w:pos="4320"/>
        </w:tabs>
        <w:ind w:left="4320" w:hanging="360"/>
      </w:pPr>
      <w:rPr>
        <w:rFonts w:ascii="Wingdings" w:hAnsi="Wingdings" w:hint="default"/>
      </w:rPr>
    </w:lvl>
    <w:lvl w:ilvl="6" w:tplc="500A000F" w:tentative="1">
      <w:start w:val="1"/>
      <w:numFmt w:val="bullet"/>
      <w:lvlText w:val=""/>
      <w:lvlJc w:val="left"/>
      <w:pPr>
        <w:tabs>
          <w:tab w:val="num" w:pos="5040"/>
        </w:tabs>
        <w:ind w:left="5040" w:hanging="360"/>
      </w:pPr>
      <w:rPr>
        <w:rFonts w:ascii="Symbol" w:hAnsi="Symbol" w:hint="default"/>
      </w:rPr>
    </w:lvl>
    <w:lvl w:ilvl="7" w:tplc="500A0019" w:tentative="1">
      <w:start w:val="1"/>
      <w:numFmt w:val="bullet"/>
      <w:lvlText w:val="o"/>
      <w:lvlJc w:val="left"/>
      <w:pPr>
        <w:tabs>
          <w:tab w:val="num" w:pos="5760"/>
        </w:tabs>
        <w:ind w:left="5760" w:hanging="360"/>
      </w:pPr>
      <w:rPr>
        <w:rFonts w:ascii="Courier New" w:hAnsi="Courier New" w:cs="Courier New" w:hint="default"/>
      </w:rPr>
    </w:lvl>
    <w:lvl w:ilvl="8" w:tplc="500A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653DBD"/>
    <w:multiLevelType w:val="hybridMultilevel"/>
    <w:tmpl w:val="568CA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BC82E92"/>
    <w:multiLevelType w:val="hybridMultilevel"/>
    <w:tmpl w:val="9FFCF746"/>
    <w:lvl w:ilvl="0" w:tplc="1564E4D6">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6D675F5D"/>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8D4649"/>
    <w:multiLevelType w:val="hybridMultilevel"/>
    <w:tmpl w:val="4B0EB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AB1DB4"/>
    <w:multiLevelType w:val="hybridMultilevel"/>
    <w:tmpl w:val="3A680F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9"/>
  </w:num>
  <w:num w:numId="2">
    <w:abstractNumId w:val="25"/>
  </w:num>
  <w:num w:numId="3">
    <w:abstractNumId w:val="35"/>
  </w:num>
  <w:num w:numId="4">
    <w:abstractNumId w:val="17"/>
  </w:num>
  <w:num w:numId="5">
    <w:abstractNumId w:val="12"/>
  </w:num>
  <w:num w:numId="6">
    <w:abstractNumId w:val="30"/>
  </w:num>
  <w:num w:numId="7">
    <w:abstractNumId w:val="34"/>
  </w:num>
  <w:num w:numId="8">
    <w:abstractNumId w:val="16"/>
  </w:num>
  <w:num w:numId="9">
    <w:abstractNumId w:val="23"/>
  </w:num>
  <w:num w:numId="10">
    <w:abstractNumId w:val="38"/>
  </w:num>
  <w:num w:numId="11">
    <w:abstractNumId w:val="33"/>
  </w:num>
  <w:num w:numId="12">
    <w:abstractNumId w:val="26"/>
  </w:num>
  <w:num w:numId="13">
    <w:abstractNumId w:val="32"/>
  </w:num>
  <w:num w:numId="14">
    <w:abstractNumId w:val="41"/>
  </w:num>
  <w:num w:numId="15">
    <w:abstractNumId w:val="0"/>
  </w:num>
  <w:num w:numId="16">
    <w:abstractNumId w:val="1"/>
  </w:num>
  <w:num w:numId="17">
    <w:abstractNumId w:val="2"/>
  </w:num>
  <w:num w:numId="18">
    <w:abstractNumId w:val="3"/>
  </w:num>
  <w:num w:numId="19">
    <w:abstractNumId w:val="4"/>
  </w:num>
  <w:num w:numId="20">
    <w:abstractNumId w:val="5"/>
  </w:num>
  <w:num w:numId="21">
    <w:abstractNumId w:val="6"/>
  </w:num>
  <w:num w:numId="22">
    <w:abstractNumId w:val="7"/>
  </w:num>
  <w:num w:numId="23">
    <w:abstractNumId w:val="8"/>
  </w:num>
  <w:num w:numId="24">
    <w:abstractNumId w:val="9"/>
  </w:num>
  <w:num w:numId="25">
    <w:abstractNumId w:val="27"/>
  </w:num>
  <w:num w:numId="26">
    <w:abstractNumId w:val="43"/>
  </w:num>
  <w:num w:numId="27">
    <w:abstractNumId w:val="15"/>
  </w:num>
  <w:num w:numId="28">
    <w:abstractNumId w:val="22"/>
  </w:num>
  <w:num w:numId="29">
    <w:abstractNumId w:val="29"/>
  </w:num>
  <w:num w:numId="30">
    <w:abstractNumId w:val="14"/>
  </w:num>
  <w:num w:numId="31">
    <w:abstractNumId w:val="24"/>
  </w:num>
  <w:num w:numId="32">
    <w:abstractNumId w:val="36"/>
  </w:num>
  <w:num w:numId="33">
    <w:abstractNumId w:val="18"/>
  </w:num>
  <w:num w:numId="34">
    <w:abstractNumId w:val="28"/>
  </w:num>
  <w:num w:numId="35">
    <w:abstractNumId w:val="37"/>
  </w:num>
  <w:num w:numId="36">
    <w:abstractNumId w:val="20"/>
  </w:num>
  <w:num w:numId="37">
    <w:abstractNumId w:val="10"/>
  </w:num>
  <w:num w:numId="38">
    <w:abstractNumId w:val="19"/>
  </w:num>
  <w:num w:numId="39">
    <w:abstractNumId w:val="44"/>
  </w:num>
  <w:num w:numId="40">
    <w:abstractNumId w:val="21"/>
  </w:num>
  <w:num w:numId="41">
    <w:abstractNumId w:val="40"/>
  </w:num>
  <w:num w:numId="42">
    <w:abstractNumId w:val="13"/>
  </w:num>
  <w:num w:numId="43">
    <w:abstractNumId w:val="31"/>
  </w:num>
  <w:num w:numId="44">
    <w:abstractNumId w:val="42"/>
  </w:num>
  <w:num w:numId="45">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5"/>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744"/>
    <w:rsid w:val="00000969"/>
    <w:rsid w:val="0000660C"/>
    <w:rsid w:val="00010791"/>
    <w:rsid w:val="00010CC6"/>
    <w:rsid w:val="00012565"/>
    <w:rsid w:val="00015A7D"/>
    <w:rsid w:val="00016893"/>
    <w:rsid w:val="000306EF"/>
    <w:rsid w:val="000365C6"/>
    <w:rsid w:val="000402A1"/>
    <w:rsid w:val="00044F07"/>
    <w:rsid w:val="00046E0F"/>
    <w:rsid w:val="000518B1"/>
    <w:rsid w:val="0005285B"/>
    <w:rsid w:val="00054C53"/>
    <w:rsid w:val="00062845"/>
    <w:rsid w:val="00063046"/>
    <w:rsid w:val="0006304D"/>
    <w:rsid w:val="00071660"/>
    <w:rsid w:val="00072CDB"/>
    <w:rsid w:val="00073C18"/>
    <w:rsid w:val="00074E59"/>
    <w:rsid w:val="00075901"/>
    <w:rsid w:val="00082BB2"/>
    <w:rsid w:val="00085DD6"/>
    <w:rsid w:val="00086F36"/>
    <w:rsid w:val="00094A4A"/>
    <w:rsid w:val="000A63D4"/>
    <w:rsid w:val="000A669D"/>
    <w:rsid w:val="000A6E43"/>
    <w:rsid w:val="000B0F23"/>
    <w:rsid w:val="000B47EC"/>
    <w:rsid w:val="000B6AAD"/>
    <w:rsid w:val="000C1995"/>
    <w:rsid w:val="000C222F"/>
    <w:rsid w:val="000D41A2"/>
    <w:rsid w:val="000D6497"/>
    <w:rsid w:val="000D6C59"/>
    <w:rsid w:val="000D6F4B"/>
    <w:rsid w:val="000E16BF"/>
    <w:rsid w:val="000E6BB8"/>
    <w:rsid w:val="000F5C80"/>
    <w:rsid w:val="000F741A"/>
    <w:rsid w:val="001005BF"/>
    <w:rsid w:val="001021FC"/>
    <w:rsid w:val="00103B45"/>
    <w:rsid w:val="00103EC4"/>
    <w:rsid w:val="00117D07"/>
    <w:rsid w:val="0012233B"/>
    <w:rsid w:val="001228B8"/>
    <w:rsid w:val="00123CE6"/>
    <w:rsid w:val="0012429E"/>
    <w:rsid w:val="0012629B"/>
    <w:rsid w:val="0012640F"/>
    <w:rsid w:val="00126824"/>
    <w:rsid w:val="001274C2"/>
    <w:rsid w:val="00131280"/>
    <w:rsid w:val="001371B9"/>
    <w:rsid w:val="0014267B"/>
    <w:rsid w:val="00144F5B"/>
    <w:rsid w:val="00146229"/>
    <w:rsid w:val="00150E34"/>
    <w:rsid w:val="00152523"/>
    <w:rsid w:val="00155291"/>
    <w:rsid w:val="00155737"/>
    <w:rsid w:val="00156D73"/>
    <w:rsid w:val="00160FC3"/>
    <w:rsid w:val="001631F9"/>
    <w:rsid w:val="00164E83"/>
    <w:rsid w:val="00165245"/>
    <w:rsid w:val="00165A0F"/>
    <w:rsid w:val="00166DC6"/>
    <w:rsid w:val="00171472"/>
    <w:rsid w:val="00171FB6"/>
    <w:rsid w:val="00173DA5"/>
    <w:rsid w:val="0018266A"/>
    <w:rsid w:val="001849A0"/>
    <w:rsid w:val="001860E9"/>
    <w:rsid w:val="00186454"/>
    <w:rsid w:val="001944E1"/>
    <w:rsid w:val="00196BE4"/>
    <w:rsid w:val="001A09E3"/>
    <w:rsid w:val="001A7B1D"/>
    <w:rsid w:val="001B21B7"/>
    <w:rsid w:val="001B530C"/>
    <w:rsid w:val="001C38A8"/>
    <w:rsid w:val="001C581F"/>
    <w:rsid w:val="001D34CE"/>
    <w:rsid w:val="001D3A1D"/>
    <w:rsid w:val="001D5285"/>
    <w:rsid w:val="001D68A7"/>
    <w:rsid w:val="001E0E00"/>
    <w:rsid w:val="001E417D"/>
    <w:rsid w:val="001E63CB"/>
    <w:rsid w:val="00201060"/>
    <w:rsid w:val="00215FDB"/>
    <w:rsid w:val="00222C58"/>
    <w:rsid w:val="00226143"/>
    <w:rsid w:val="00231093"/>
    <w:rsid w:val="00235CAA"/>
    <w:rsid w:val="00237162"/>
    <w:rsid w:val="00246488"/>
    <w:rsid w:val="00250058"/>
    <w:rsid w:val="00251A86"/>
    <w:rsid w:val="00255E0A"/>
    <w:rsid w:val="00260045"/>
    <w:rsid w:val="00262AEA"/>
    <w:rsid w:val="0027249E"/>
    <w:rsid w:val="00274B97"/>
    <w:rsid w:val="00276B6C"/>
    <w:rsid w:val="00276C9D"/>
    <w:rsid w:val="00277F9B"/>
    <w:rsid w:val="00282414"/>
    <w:rsid w:val="00282B8B"/>
    <w:rsid w:val="002847D3"/>
    <w:rsid w:val="002861BE"/>
    <w:rsid w:val="0028660C"/>
    <w:rsid w:val="00287CF0"/>
    <w:rsid w:val="00293566"/>
    <w:rsid w:val="00295978"/>
    <w:rsid w:val="00297526"/>
    <w:rsid w:val="002A059D"/>
    <w:rsid w:val="002A3CEB"/>
    <w:rsid w:val="002A48FE"/>
    <w:rsid w:val="002A6469"/>
    <w:rsid w:val="002B10DB"/>
    <w:rsid w:val="002B34F9"/>
    <w:rsid w:val="002B7714"/>
    <w:rsid w:val="002C687A"/>
    <w:rsid w:val="002D1416"/>
    <w:rsid w:val="002E1E7B"/>
    <w:rsid w:val="002E2B79"/>
    <w:rsid w:val="002E5816"/>
    <w:rsid w:val="002E6A36"/>
    <w:rsid w:val="002E7880"/>
    <w:rsid w:val="002F016E"/>
    <w:rsid w:val="002F1008"/>
    <w:rsid w:val="002F5614"/>
    <w:rsid w:val="002F5B64"/>
    <w:rsid w:val="002F6242"/>
    <w:rsid w:val="00304D0F"/>
    <w:rsid w:val="003061C3"/>
    <w:rsid w:val="00310D1B"/>
    <w:rsid w:val="0031111B"/>
    <w:rsid w:val="00312391"/>
    <w:rsid w:val="003132C0"/>
    <w:rsid w:val="00313431"/>
    <w:rsid w:val="0031586B"/>
    <w:rsid w:val="00325644"/>
    <w:rsid w:val="00331166"/>
    <w:rsid w:val="003321E9"/>
    <w:rsid w:val="00333415"/>
    <w:rsid w:val="00337630"/>
    <w:rsid w:val="00340103"/>
    <w:rsid w:val="003416AF"/>
    <w:rsid w:val="003475B7"/>
    <w:rsid w:val="00360B7C"/>
    <w:rsid w:val="00361128"/>
    <w:rsid w:val="003637A3"/>
    <w:rsid w:val="00363B70"/>
    <w:rsid w:val="00363C6D"/>
    <w:rsid w:val="00367D60"/>
    <w:rsid w:val="00371FD0"/>
    <w:rsid w:val="00372620"/>
    <w:rsid w:val="00372DF0"/>
    <w:rsid w:val="00375273"/>
    <w:rsid w:val="00381C4A"/>
    <w:rsid w:val="00387F41"/>
    <w:rsid w:val="003914E1"/>
    <w:rsid w:val="00395476"/>
    <w:rsid w:val="003958E9"/>
    <w:rsid w:val="003A115A"/>
    <w:rsid w:val="003A722B"/>
    <w:rsid w:val="003B6436"/>
    <w:rsid w:val="003D168F"/>
    <w:rsid w:val="003D2B99"/>
    <w:rsid w:val="003D4CFD"/>
    <w:rsid w:val="003E06CF"/>
    <w:rsid w:val="003E3E9E"/>
    <w:rsid w:val="003E7661"/>
    <w:rsid w:val="003F0CB7"/>
    <w:rsid w:val="003F3B3A"/>
    <w:rsid w:val="003F7986"/>
    <w:rsid w:val="00403C75"/>
    <w:rsid w:val="00404A91"/>
    <w:rsid w:val="0041051F"/>
    <w:rsid w:val="00411450"/>
    <w:rsid w:val="00412987"/>
    <w:rsid w:val="00414897"/>
    <w:rsid w:val="00421178"/>
    <w:rsid w:val="00423490"/>
    <w:rsid w:val="00424693"/>
    <w:rsid w:val="00427C32"/>
    <w:rsid w:val="004361BC"/>
    <w:rsid w:val="004458E7"/>
    <w:rsid w:val="00445939"/>
    <w:rsid w:val="00453805"/>
    <w:rsid w:val="00483480"/>
    <w:rsid w:val="004950F5"/>
    <w:rsid w:val="00495A95"/>
    <w:rsid w:val="00496374"/>
    <w:rsid w:val="004B536C"/>
    <w:rsid w:val="004C1238"/>
    <w:rsid w:val="004D24F2"/>
    <w:rsid w:val="004D256B"/>
    <w:rsid w:val="004D6590"/>
    <w:rsid w:val="004E1992"/>
    <w:rsid w:val="004E20B8"/>
    <w:rsid w:val="004E25DD"/>
    <w:rsid w:val="004E2651"/>
    <w:rsid w:val="004E5951"/>
    <w:rsid w:val="004F3053"/>
    <w:rsid w:val="00502E6E"/>
    <w:rsid w:val="00503FC0"/>
    <w:rsid w:val="00506464"/>
    <w:rsid w:val="00506BEF"/>
    <w:rsid w:val="005139EF"/>
    <w:rsid w:val="0051682E"/>
    <w:rsid w:val="00517B8A"/>
    <w:rsid w:val="0053029B"/>
    <w:rsid w:val="00534967"/>
    <w:rsid w:val="00540335"/>
    <w:rsid w:val="0054103C"/>
    <w:rsid w:val="0054267E"/>
    <w:rsid w:val="00543FA4"/>
    <w:rsid w:val="00550C07"/>
    <w:rsid w:val="005537A8"/>
    <w:rsid w:val="00556C7F"/>
    <w:rsid w:val="00557BF5"/>
    <w:rsid w:val="00560FF9"/>
    <w:rsid w:val="00565460"/>
    <w:rsid w:val="0056663C"/>
    <w:rsid w:val="00570600"/>
    <w:rsid w:val="0057237B"/>
    <w:rsid w:val="00575CAC"/>
    <w:rsid w:val="00580A15"/>
    <w:rsid w:val="00584A42"/>
    <w:rsid w:val="00585B67"/>
    <w:rsid w:val="00587284"/>
    <w:rsid w:val="0059078D"/>
    <w:rsid w:val="005929FC"/>
    <w:rsid w:val="00596B68"/>
    <w:rsid w:val="0059710E"/>
    <w:rsid w:val="005A1A94"/>
    <w:rsid w:val="005A4D35"/>
    <w:rsid w:val="005A5E8A"/>
    <w:rsid w:val="005B214C"/>
    <w:rsid w:val="005B49D7"/>
    <w:rsid w:val="005B56BB"/>
    <w:rsid w:val="005B7457"/>
    <w:rsid w:val="005B791D"/>
    <w:rsid w:val="005C218F"/>
    <w:rsid w:val="005C4A13"/>
    <w:rsid w:val="005C6D7D"/>
    <w:rsid w:val="005D3645"/>
    <w:rsid w:val="005E0202"/>
    <w:rsid w:val="005E43EB"/>
    <w:rsid w:val="005E541C"/>
    <w:rsid w:val="005E5AB3"/>
    <w:rsid w:val="005E656A"/>
    <w:rsid w:val="00602915"/>
    <w:rsid w:val="00603D5B"/>
    <w:rsid w:val="00604455"/>
    <w:rsid w:val="00604825"/>
    <w:rsid w:val="006064DA"/>
    <w:rsid w:val="006110AE"/>
    <w:rsid w:val="006120D5"/>
    <w:rsid w:val="0061333C"/>
    <w:rsid w:val="00615099"/>
    <w:rsid w:val="006152B4"/>
    <w:rsid w:val="006164CF"/>
    <w:rsid w:val="0061767F"/>
    <w:rsid w:val="00620943"/>
    <w:rsid w:val="0062563F"/>
    <w:rsid w:val="0063505A"/>
    <w:rsid w:val="00635EF5"/>
    <w:rsid w:val="0064129E"/>
    <w:rsid w:val="006413CD"/>
    <w:rsid w:val="006420FC"/>
    <w:rsid w:val="00643082"/>
    <w:rsid w:val="006447B1"/>
    <w:rsid w:val="006524ED"/>
    <w:rsid w:val="00653C9F"/>
    <w:rsid w:val="00656392"/>
    <w:rsid w:val="00661BF0"/>
    <w:rsid w:val="006642CF"/>
    <w:rsid w:val="006706DC"/>
    <w:rsid w:val="0067110E"/>
    <w:rsid w:val="0068269D"/>
    <w:rsid w:val="00683495"/>
    <w:rsid w:val="00687467"/>
    <w:rsid w:val="00691013"/>
    <w:rsid w:val="006A6CA2"/>
    <w:rsid w:val="006B1FCA"/>
    <w:rsid w:val="006B28DA"/>
    <w:rsid w:val="006B787B"/>
    <w:rsid w:val="006C2705"/>
    <w:rsid w:val="006C2C4B"/>
    <w:rsid w:val="006C48CD"/>
    <w:rsid w:val="006D4B49"/>
    <w:rsid w:val="006D547C"/>
    <w:rsid w:val="006D611C"/>
    <w:rsid w:val="006E0441"/>
    <w:rsid w:val="006E5B4F"/>
    <w:rsid w:val="006E6DAE"/>
    <w:rsid w:val="006E72BB"/>
    <w:rsid w:val="006F2F1B"/>
    <w:rsid w:val="006F76E3"/>
    <w:rsid w:val="00702F80"/>
    <w:rsid w:val="00706471"/>
    <w:rsid w:val="00716C67"/>
    <w:rsid w:val="007202F9"/>
    <w:rsid w:val="00726B32"/>
    <w:rsid w:val="007320B7"/>
    <w:rsid w:val="00735AC6"/>
    <w:rsid w:val="007424C0"/>
    <w:rsid w:val="00744E14"/>
    <w:rsid w:val="0074557B"/>
    <w:rsid w:val="00745701"/>
    <w:rsid w:val="00745B32"/>
    <w:rsid w:val="00746637"/>
    <w:rsid w:val="00752755"/>
    <w:rsid w:val="007579DF"/>
    <w:rsid w:val="007603E9"/>
    <w:rsid w:val="0076253A"/>
    <w:rsid w:val="007674CF"/>
    <w:rsid w:val="00767E7E"/>
    <w:rsid w:val="0077233E"/>
    <w:rsid w:val="0078660C"/>
    <w:rsid w:val="00790818"/>
    <w:rsid w:val="007914C0"/>
    <w:rsid w:val="00795571"/>
    <w:rsid w:val="007A230C"/>
    <w:rsid w:val="007A31CF"/>
    <w:rsid w:val="007A48B8"/>
    <w:rsid w:val="007A5D85"/>
    <w:rsid w:val="007B1A7A"/>
    <w:rsid w:val="007B372C"/>
    <w:rsid w:val="007C17FF"/>
    <w:rsid w:val="007D57A9"/>
    <w:rsid w:val="007E0E7C"/>
    <w:rsid w:val="007E19AB"/>
    <w:rsid w:val="007E1D34"/>
    <w:rsid w:val="007E22D1"/>
    <w:rsid w:val="007E2D5B"/>
    <w:rsid w:val="007E3B36"/>
    <w:rsid w:val="007E3EEE"/>
    <w:rsid w:val="007E3F6A"/>
    <w:rsid w:val="007E4A18"/>
    <w:rsid w:val="007E70D0"/>
    <w:rsid w:val="007F323C"/>
    <w:rsid w:val="007F3ED5"/>
    <w:rsid w:val="007F5342"/>
    <w:rsid w:val="007F598B"/>
    <w:rsid w:val="007F5F7A"/>
    <w:rsid w:val="008011E7"/>
    <w:rsid w:val="00802226"/>
    <w:rsid w:val="00802306"/>
    <w:rsid w:val="008044C2"/>
    <w:rsid w:val="00804CDF"/>
    <w:rsid w:val="00804EC8"/>
    <w:rsid w:val="00805FF6"/>
    <w:rsid w:val="008073E7"/>
    <w:rsid w:val="00811A03"/>
    <w:rsid w:val="00812DE6"/>
    <w:rsid w:val="00814119"/>
    <w:rsid w:val="00814E91"/>
    <w:rsid w:val="0081501C"/>
    <w:rsid w:val="008153CD"/>
    <w:rsid w:val="00815513"/>
    <w:rsid w:val="00815C13"/>
    <w:rsid w:val="0082149C"/>
    <w:rsid w:val="00825F85"/>
    <w:rsid w:val="00827DD6"/>
    <w:rsid w:val="00830F40"/>
    <w:rsid w:val="00831261"/>
    <w:rsid w:val="00832930"/>
    <w:rsid w:val="008474E8"/>
    <w:rsid w:val="00847C2D"/>
    <w:rsid w:val="008528E4"/>
    <w:rsid w:val="008607D5"/>
    <w:rsid w:val="0086187A"/>
    <w:rsid w:val="00862DCB"/>
    <w:rsid w:val="00865B3D"/>
    <w:rsid w:val="00870E5E"/>
    <w:rsid w:val="008771D6"/>
    <w:rsid w:val="00883CB4"/>
    <w:rsid w:val="0089161F"/>
    <w:rsid w:val="008939F8"/>
    <w:rsid w:val="00897412"/>
    <w:rsid w:val="008A0BA5"/>
    <w:rsid w:val="008A0C96"/>
    <w:rsid w:val="008A44B2"/>
    <w:rsid w:val="008A5F7C"/>
    <w:rsid w:val="008B31D2"/>
    <w:rsid w:val="008B3F94"/>
    <w:rsid w:val="008B55CC"/>
    <w:rsid w:val="008B6920"/>
    <w:rsid w:val="008C65AF"/>
    <w:rsid w:val="008D1681"/>
    <w:rsid w:val="008D438B"/>
    <w:rsid w:val="008E2AC3"/>
    <w:rsid w:val="008E433E"/>
    <w:rsid w:val="008E7A47"/>
    <w:rsid w:val="008F64A0"/>
    <w:rsid w:val="009159B0"/>
    <w:rsid w:val="0092148A"/>
    <w:rsid w:val="00921C0C"/>
    <w:rsid w:val="00924A0B"/>
    <w:rsid w:val="0093031F"/>
    <w:rsid w:val="00932193"/>
    <w:rsid w:val="00932421"/>
    <w:rsid w:val="0093573F"/>
    <w:rsid w:val="00935B76"/>
    <w:rsid w:val="009549AB"/>
    <w:rsid w:val="00954F18"/>
    <w:rsid w:val="00960E1D"/>
    <w:rsid w:val="009701BA"/>
    <w:rsid w:val="00993307"/>
    <w:rsid w:val="00997AD5"/>
    <w:rsid w:val="009A109E"/>
    <w:rsid w:val="009B5123"/>
    <w:rsid w:val="009B6846"/>
    <w:rsid w:val="009B68EA"/>
    <w:rsid w:val="009B698B"/>
    <w:rsid w:val="009D09CB"/>
    <w:rsid w:val="009D1DBF"/>
    <w:rsid w:val="009E1F93"/>
    <w:rsid w:val="009F0009"/>
    <w:rsid w:val="009F18EA"/>
    <w:rsid w:val="009F1CDC"/>
    <w:rsid w:val="00A0011F"/>
    <w:rsid w:val="00A0300F"/>
    <w:rsid w:val="00A05E32"/>
    <w:rsid w:val="00A070EB"/>
    <w:rsid w:val="00A10D52"/>
    <w:rsid w:val="00A15D5A"/>
    <w:rsid w:val="00A212A8"/>
    <w:rsid w:val="00A2162F"/>
    <w:rsid w:val="00A24FE9"/>
    <w:rsid w:val="00A25CC6"/>
    <w:rsid w:val="00A30245"/>
    <w:rsid w:val="00A31BB1"/>
    <w:rsid w:val="00A3254F"/>
    <w:rsid w:val="00A3617E"/>
    <w:rsid w:val="00A37611"/>
    <w:rsid w:val="00A43477"/>
    <w:rsid w:val="00A43591"/>
    <w:rsid w:val="00A46632"/>
    <w:rsid w:val="00A50F47"/>
    <w:rsid w:val="00A55340"/>
    <w:rsid w:val="00A61BAB"/>
    <w:rsid w:val="00A6234C"/>
    <w:rsid w:val="00A62AF1"/>
    <w:rsid w:val="00A673E1"/>
    <w:rsid w:val="00A7108E"/>
    <w:rsid w:val="00A7347B"/>
    <w:rsid w:val="00A752D1"/>
    <w:rsid w:val="00A7610C"/>
    <w:rsid w:val="00A77605"/>
    <w:rsid w:val="00A824C0"/>
    <w:rsid w:val="00A8574A"/>
    <w:rsid w:val="00A920E2"/>
    <w:rsid w:val="00A9225A"/>
    <w:rsid w:val="00A92858"/>
    <w:rsid w:val="00A9359A"/>
    <w:rsid w:val="00AA331B"/>
    <w:rsid w:val="00AA3493"/>
    <w:rsid w:val="00AA3BE1"/>
    <w:rsid w:val="00AA77A1"/>
    <w:rsid w:val="00AB15D0"/>
    <w:rsid w:val="00AB3C9C"/>
    <w:rsid w:val="00AB4799"/>
    <w:rsid w:val="00AC158A"/>
    <w:rsid w:val="00AC4879"/>
    <w:rsid w:val="00AD06B6"/>
    <w:rsid w:val="00AD3073"/>
    <w:rsid w:val="00AD3D4F"/>
    <w:rsid w:val="00AD59BA"/>
    <w:rsid w:val="00AD5F39"/>
    <w:rsid w:val="00AE3947"/>
    <w:rsid w:val="00AF0826"/>
    <w:rsid w:val="00AF6BF3"/>
    <w:rsid w:val="00B02AEA"/>
    <w:rsid w:val="00B030B3"/>
    <w:rsid w:val="00B04EE6"/>
    <w:rsid w:val="00B110F6"/>
    <w:rsid w:val="00B166EB"/>
    <w:rsid w:val="00B17113"/>
    <w:rsid w:val="00B23535"/>
    <w:rsid w:val="00B34E85"/>
    <w:rsid w:val="00B54744"/>
    <w:rsid w:val="00B576C8"/>
    <w:rsid w:val="00B61851"/>
    <w:rsid w:val="00B65D20"/>
    <w:rsid w:val="00B70C62"/>
    <w:rsid w:val="00B757F1"/>
    <w:rsid w:val="00B81374"/>
    <w:rsid w:val="00B920FD"/>
    <w:rsid w:val="00B933C9"/>
    <w:rsid w:val="00B93C21"/>
    <w:rsid w:val="00B95489"/>
    <w:rsid w:val="00BA1EB8"/>
    <w:rsid w:val="00BA734E"/>
    <w:rsid w:val="00BC3819"/>
    <w:rsid w:val="00BC5896"/>
    <w:rsid w:val="00BC5932"/>
    <w:rsid w:val="00BD0AC0"/>
    <w:rsid w:val="00BD3027"/>
    <w:rsid w:val="00BD517C"/>
    <w:rsid w:val="00BE3BCD"/>
    <w:rsid w:val="00BE6B3D"/>
    <w:rsid w:val="00BF19B5"/>
    <w:rsid w:val="00BF5EEF"/>
    <w:rsid w:val="00BF6654"/>
    <w:rsid w:val="00C005BF"/>
    <w:rsid w:val="00C049C6"/>
    <w:rsid w:val="00C051C8"/>
    <w:rsid w:val="00C063CA"/>
    <w:rsid w:val="00C25901"/>
    <w:rsid w:val="00C35C97"/>
    <w:rsid w:val="00C36E7C"/>
    <w:rsid w:val="00C44A27"/>
    <w:rsid w:val="00C458FC"/>
    <w:rsid w:val="00C50268"/>
    <w:rsid w:val="00C5071C"/>
    <w:rsid w:val="00C51873"/>
    <w:rsid w:val="00C51EB2"/>
    <w:rsid w:val="00C54CBD"/>
    <w:rsid w:val="00C61C03"/>
    <w:rsid w:val="00C62539"/>
    <w:rsid w:val="00C64F7B"/>
    <w:rsid w:val="00C7006A"/>
    <w:rsid w:val="00C70F5F"/>
    <w:rsid w:val="00C714C2"/>
    <w:rsid w:val="00C76C4B"/>
    <w:rsid w:val="00C81E44"/>
    <w:rsid w:val="00C85B17"/>
    <w:rsid w:val="00C869E3"/>
    <w:rsid w:val="00C91685"/>
    <w:rsid w:val="00C918BD"/>
    <w:rsid w:val="00C964E0"/>
    <w:rsid w:val="00CA7238"/>
    <w:rsid w:val="00CB1374"/>
    <w:rsid w:val="00CB5A1E"/>
    <w:rsid w:val="00CC2B7F"/>
    <w:rsid w:val="00CD125A"/>
    <w:rsid w:val="00CD6530"/>
    <w:rsid w:val="00CD71F0"/>
    <w:rsid w:val="00CE05CD"/>
    <w:rsid w:val="00CE078D"/>
    <w:rsid w:val="00CE340C"/>
    <w:rsid w:val="00CF3F07"/>
    <w:rsid w:val="00D00F61"/>
    <w:rsid w:val="00D051FF"/>
    <w:rsid w:val="00D0599F"/>
    <w:rsid w:val="00D07476"/>
    <w:rsid w:val="00D1330B"/>
    <w:rsid w:val="00D162A8"/>
    <w:rsid w:val="00D162C9"/>
    <w:rsid w:val="00D21E2F"/>
    <w:rsid w:val="00D23E46"/>
    <w:rsid w:val="00D25203"/>
    <w:rsid w:val="00D326D9"/>
    <w:rsid w:val="00D43762"/>
    <w:rsid w:val="00D45293"/>
    <w:rsid w:val="00D52F73"/>
    <w:rsid w:val="00D53EB6"/>
    <w:rsid w:val="00D56BB5"/>
    <w:rsid w:val="00D601F4"/>
    <w:rsid w:val="00D657F8"/>
    <w:rsid w:val="00D7072E"/>
    <w:rsid w:val="00D71AC6"/>
    <w:rsid w:val="00D72334"/>
    <w:rsid w:val="00D72AAE"/>
    <w:rsid w:val="00D732A9"/>
    <w:rsid w:val="00D7385F"/>
    <w:rsid w:val="00D74F19"/>
    <w:rsid w:val="00D754FB"/>
    <w:rsid w:val="00D760FE"/>
    <w:rsid w:val="00D82ABA"/>
    <w:rsid w:val="00D876BB"/>
    <w:rsid w:val="00D87E50"/>
    <w:rsid w:val="00D910ED"/>
    <w:rsid w:val="00DA0C9E"/>
    <w:rsid w:val="00DA2332"/>
    <w:rsid w:val="00DA6A0C"/>
    <w:rsid w:val="00DB3060"/>
    <w:rsid w:val="00DB7423"/>
    <w:rsid w:val="00DC15ED"/>
    <w:rsid w:val="00DC5680"/>
    <w:rsid w:val="00DC7383"/>
    <w:rsid w:val="00DC7954"/>
    <w:rsid w:val="00DD58E1"/>
    <w:rsid w:val="00DD5B6C"/>
    <w:rsid w:val="00DE2638"/>
    <w:rsid w:val="00DE530D"/>
    <w:rsid w:val="00DE71C1"/>
    <w:rsid w:val="00DF42AC"/>
    <w:rsid w:val="00E0139E"/>
    <w:rsid w:val="00E04730"/>
    <w:rsid w:val="00E0586C"/>
    <w:rsid w:val="00E06309"/>
    <w:rsid w:val="00E1304E"/>
    <w:rsid w:val="00E159FA"/>
    <w:rsid w:val="00E16884"/>
    <w:rsid w:val="00E17BC2"/>
    <w:rsid w:val="00E17F3F"/>
    <w:rsid w:val="00E219A0"/>
    <w:rsid w:val="00E23AC5"/>
    <w:rsid w:val="00E35149"/>
    <w:rsid w:val="00E4228A"/>
    <w:rsid w:val="00E45B58"/>
    <w:rsid w:val="00E466C5"/>
    <w:rsid w:val="00E46953"/>
    <w:rsid w:val="00E47D3E"/>
    <w:rsid w:val="00E547C5"/>
    <w:rsid w:val="00E55CF8"/>
    <w:rsid w:val="00E565B2"/>
    <w:rsid w:val="00E62AA3"/>
    <w:rsid w:val="00E656C0"/>
    <w:rsid w:val="00E66C15"/>
    <w:rsid w:val="00E71CE0"/>
    <w:rsid w:val="00E723E6"/>
    <w:rsid w:val="00E736CC"/>
    <w:rsid w:val="00E73EDA"/>
    <w:rsid w:val="00E80066"/>
    <w:rsid w:val="00E8042F"/>
    <w:rsid w:val="00E95F1C"/>
    <w:rsid w:val="00EA2364"/>
    <w:rsid w:val="00EA3548"/>
    <w:rsid w:val="00EB09DD"/>
    <w:rsid w:val="00EB7503"/>
    <w:rsid w:val="00EB7751"/>
    <w:rsid w:val="00EC0C2D"/>
    <w:rsid w:val="00EC1C44"/>
    <w:rsid w:val="00EC2260"/>
    <w:rsid w:val="00EC2672"/>
    <w:rsid w:val="00ED0570"/>
    <w:rsid w:val="00ED0C26"/>
    <w:rsid w:val="00ED4134"/>
    <w:rsid w:val="00ED4163"/>
    <w:rsid w:val="00ED513F"/>
    <w:rsid w:val="00ED588B"/>
    <w:rsid w:val="00EF16F5"/>
    <w:rsid w:val="00EF21C9"/>
    <w:rsid w:val="00EF653B"/>
    <w:rsid w:val="00F109F7"/>
    <w:rsid w:val="00F12EF0"/>
    <w:rsid w:val="00F14070"/>
    <w:rsid w:val="00F14122"/>
    <w:rsid w:val="00F25CF8"/>
    <w:rsid w:val="00F26BC6"/>
    <w:rsid w:val="00F32C1D"/>
    <w:rsid w:val="00F351FD"/>
    <w:rsid w:val="00F35642"/>
    <w:rsid w:val="00F35AA4"/>
    <w:rsid w:val="00F36448"/>
    <w:rsid w:val="00F37275"/>
    <w:rsid w:val="00F41E4B"/>
    <w:rsid w:val="00F61BBD"/>
    <w:rsid w:val="00F66533"/>
    <w:rsid w:val="00F70F33"/>
    <w:rsid w:val="00F73D8E"/>
    <w:rsid w:val="00F7549B"/>
    <w:rsid w:val="00F76D9D"/>
    <w:rsid w:val="00F8166A"/>
    <w:rsid w:val="00F84810"/>
    <w:rsid w:val="00F86BFD"/>
    <w:rsid w:val="00F91CF0"/>
    <w:rsid w:val="00F925A0"/>
    <w:rsid w:val="00FA07D1"/>
    <w:rsid w:val="00FA4499"/>
    <w:rsid w:val="00FB0BE3"/>
    <w:rsid w:val="00FB4549"/>
    <w:rsid w:val="00FB7456"/>
    <w:rsid w:val="00FC557B"/>
    <w:rsid w:val="00FC62A3"/>
    <w:rsid w:val="00FC704E"/>
    <w:rsid w:val="00FD25C1"/>
    <w:rsid w:val="00FD3AA6"/>
    <w:rsid w:val="00FD6577"/>
    <w:rsid w:val="00FE20D2"/>
    <w:rsid w:val="00FE3AB0"/>
    <w:rsid w:val="00FE5E7D"/>
    <w:rsid w:val="00FF29B9"/>
    <w:rsid w:val="00FF3D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B01DC38B-E766-43D9-AAEB-48549AAF3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el-G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128"/>
    <w:pPr>
      <w:suppressAutoHyphens/>
      <w:spacing w:after="200" w:line="276" w:lineRule="auto"/>
    </w:pPr>
    <w:rPr>
      <w:sz w:val="22"/>
      <w:szCs w:val="22"/>
    </w:rPr>
  </w:style>
  <w:style w:type="paragraph" w:styleId="Heading1">
    <w:name w:val="heading 1"/>
    <w:basedOn w:val="Normal"/>
    <w:next w:val="BodyText"/>
    <w:link w:val="Heading1Char"/>
    <w:qFormat/>
    <w:rsid w:val="00361128"/>
    <w:pPr>
      <w:keepNext/>
      <w:keepLines/>
      <w:tabs>
        <w:tab w:val="num" w:pos="432"/>
      </w:tabs>
      <w:spacing w:before="480" w:after="0"/>
      <w:ind w:left="432" w:hanging="432"/>
      <w:outlineLvl w:val="0"/>
    </w:pPr>
    <w:rPr>
      <w:rFonts w:ascii="Cambria" w:eastAsia="Times New Roman" w:hAnsi="Cambria"/>
      <w:b/>
      <w:bCs/>
      <w:color w:val="365F91"/>
      <w:sz w:val="28"/>
      <w:szCs w:val="28"/>
    </w:rPr>
  </w:style>
  <w:style w:type="paragraph" w:styleId="Heading2">
    <w:name w:val="heading 2"/>
    <w:basedOn w:val="Normal"/>
    <w:next w:val="BodyText"/>
    <w:link w:val="Heading2Char"/>
    <w:qFormat/>
    <w:rsid w:val="00361128"/>
    <w:pPr>
      <w:keepNext/>
      <w:tabs>
        <w:tab w:val="num" w:pos="432"/>
      </w:tabs>
      <w:spacing w:before="240" w:after="60" w:line="100" w:lineRule="atLeast"/>
      <w:ind w:left="432" w:hanging="432"/>
      <w:outlineLvl w:val="1"/>
    </w:pPr>
    <w:rPr>
      <w:rFonts w:ascii="Cambria" w:eastAsia="SimSun" w:hAnsi="Cambria"/>
      <w:b/>
      <w:bCs/>
      <w:i/>
      <w:iCs/>
      <w:sz w:val="28"/>
      <w:szCs w:val="28"/>
    </w:rPr>
  </w:style>
  <w:style w:type="paragraph" w:styleId="Heading3">
    <w:name w:val="heading 3"/>
    <w:basedOn w:val="Normal"/>
    <w:next w:val="BodyText"/>
    <w:link w:val="Heading3Char"/>
    <w:qFormat/>
    <w:rsid w:val="00361128"/>
    <w:pPr>
      <w:keepNext/>
      <w:numPr>
        <w:ilvl w:val="2"/>
      </w:numPr>
      <w:tabs>
        <w:tab w:val="left" w:pos="720"/>
      </w:tabs>
      <w:spacing w:after="120" w:line="100" w:lineRule="atLeast"/>
      <w:ind w:left="720" w:hanging="720"/>
      <w:outlineLvl w:val="2"/>
    </w:pPr>
    <w:rPr>
      <w:rFonts w:ascii="Trebuchet MS" w:eastAsia="Cambria" w:hAnsi="Trebuchet MS" w:cs="Arial"/>
      <w:b/>
      <w:bCs/>
      <w:i/>
      <w:sz w:val="24"/>
      <w:szCs w:val="26"/>
    </w:rPr>
  </w:style>
  <w:style w:type="paragraph" w:styleId="Heading4">
    <w:name w:val="heading 4"/>
    <w:basedOn w:val="Normal"/>
    <w:next w:val="BodyText"/>
    <w:link w:val="Heading4Char"/>
    <w:qFormat/>
    <w:rsid w:val="00361128"/>
    <w:pPr>
      <w:keepNext/>
      <w:numPr>
        <w:ilvl w:val="3"/>
      </w:numPr>
      <w:tabs>
        <w:tab w:val="left" w:pos="864"/>
      </w:tabs>
      <w:spacing w:before="240" w:after="60" w:line="100" w:lineRule="atLeast"/>
      <w:ind w:left="864" w:hanging="864"/>
      <w:outlineLvl w:val="3"/>
    </w:pPr>
    <w:rPr>
      <w:rFonts w:ascii="Times New Roman" w:eastAsia="Cambria" w:hAnsi="Times New Roman"/>
      <w:b/>
      <w:bCs/>
      <w:sz w:val="28"/>
      <w:szCs w:val="28"/>
    </w:rPr>
  </w:style>
  <w:style w:type="paragraph" w:styleId="Heading5">
    <w:name w:val="heading 5"/>
    <w:basedOn w:val="Normal"/>
    <w:next w:val="BodyText"/>
    <w:link w:val="Heading5Char"/>
    <w:qFormat/>
    <w:rsid w:val="00361128"/>
    <w:pPr>
      <w:numPr>
        <w:ilvl w:val="4"/>
      </w:numPr>
      <w:tabs>
        <w:tab w:val="left" w:pos="1008"/>
      </w:tabs>
      <w:spacing w:before="240" w:after="60" w:line="100" w:lineRule="atLeast"/>
      <w:ind w:left="1008" w:hanging="1008"/>
      <w:outlineLvl w:val="4"/>
    </w:pPr>
    <w:rPr>
      <w:rFonts w:ascii="Cambria" w:eastAsia="Cambria" w:hAnsi="Cambria"/>
      <w:b/>
      <w:bCs/>
      <w:i/>
      <w:iCs/>
      <w:sz w:val="26"/>
      <w:szCs w:val="26"/>
    </w:rPr>
  </w:style>
  <w:style w:type="paragraph" w:styleId="Heading6">
    <w:name w:val="heading 6"/>
    <w:basedOn w:val="Normal"/>
    <w:next w:val="BodyText"/>
    <w:link w:val="Heading6Char"/>
    <w:qFormat/>
    <w:rsid w:val="00361128"/>
    <w:pPr>
      <w:numPr>
        <w:ilvl w:val="5"/>
      </w:numPr>
      <w:tabs>
        <w:tab w:val="left" w:pos="1152"/>
      </w:tabs>
      <w:spacing w:before="240" w:after="60" w:line="100" w:lineRule="atLeast"/>
      <w:ind w:left="1152" w:hanging="1152"/>
      <w:outlineLvl w:val="5"/>
    </w:pPr>
    <w:rPr>
      <w:rFonts w:ascii="Times New Roman" w:eastAsia="Cambria" w:hAnsi="Times New Roman"/>
      <w:b/>
      <w:bCs/>
    </w:rPr>
  </w:style>
  <w:style w:type="paragraph" w:styleId="Heading7">
    <w:name w:val="heading 7"/>
    <w:basedOn w:val="Normal"/>
    <w:next w:val="BodyText"/>
    <w:link w:val="Heading7Char"/>
    <w:qFormat/>
    <w:rsid w:val="00361128"/>
    <w:pPr>
      <w:numPr>
        <w:ilvl w:val="6"/>
      </w:numPr>
      <w:tabs>
        <w:tab w:val="left" w:pos="1296"/>
      </w:tabs>
      <w:spacing w:before="240" w:after="60" w:line="100" w:lineRule="atLeast"/>
      <w:ind w:left="1296" w:hanging="1296"/>
      <w:outlineLvl w:val="6"/>
    </w:pPr>
    <w:rPr>
      <w:rFonts w:ascii="Times New Roman" w:eastAsia="Cambria" w:hAnsi="Times New Roman"/>
      <w:sz w:val="24"/>
      <w:szCs w:val="24"/>
    </w:rPr>
  </w:style>
  <w:style w:type="paragraph" w:styleId="Heading8">
    <w:name w:val="heading 8"/>
    <w:basedOn w:val="Normal"/>
    <w:next w:val="BodyText"/>
    <w:link w:val="Heading8Char"/>
    <w:qFormat/>
    <w:rsid w:val="00361128"/>
    <w:pPr>
      <w:numPr>
        <w:ilvl w:val="7"/>
      </w:numPr>
      <w:tabs>
        <w:tab w:val="left" w:pos="1440"/>
      </w:tabs>
      <w:spacing w:before="240" w:after="60" w:line="100" w:lineRule="atLeast"/>
      <w:ind w:left="1440" w:hanging="1440"/>
      <w:outlineLvl w:val="7"/>
    </w:pPr>
    <w:rPr>
      <w:rFonts w:ascii="Times New Roman" w:eastAsia="Cambria" w:hAnsi="Times New Roman"/>
      <w:i/>
      <w:iCs/>
      <w:sz w:val="24"/>
      <w:szCs w:val="24"/>
    </w:rPr>
  </w:style>
  <w:style w:type="paragraph" w:styleId="Heading9">
    <w:name w:val="heading 9"/>
    <w:basedOn w:val="Normal"/>
    <w:next w:val="BodyText"/>
    <w:link w:val="Heading9Char"/>
    <w:qFormat/>
    <w:rsid w:val="00361128"/>
    <w:pPr>
      <w:keepNext/>
      <w:numPr>
        <w:ilvl w:val="8"/>
      </w:numPr>
      <w:tabs>
        <w:tab w:val="num" w:pos="1584"/>
      </w:tabs>
      <w:spacing w:line="300" w:lineRule="exact"/>
      <w:ind w:left="1584" w:hanging="1584"/>
      <w:outlineLvl w:val="8"/>
    </w:pPr>
    <w:rPr>
      <w:rFonts w:ascii="Arial" w:eastAsia="Times"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3B45"/>
    <w:rPr>
      <w:rFonts w:ascii="Cambria" w:eastAsia="Times New Roman" w:hAnsi="Cambria"/>
      <w:b/>
      <w:bCs/>
      <w:color w:val="365F91"/>
      <w:sz w:val="28"/>
      <w:szCs w:val="28"/>
      <w:lang w:eastAsia="el-GR"/>
    </w:rPr>
  </w:style>
  <w:style w:type="character" w:customStyle="1" w:styleId="Heading2Char">
    <w:name w:val="Heading 2 Char"/>
    <w:basedOn w:val="DefaultParagraphFont"/>
    <w:link w:val="Heading2"/>
    <w:rsid w:val="007914C0"/>
    <w:rPr>
      <w:rFonts w:ascii="Cambria" w:eastAsia="SimSun" w:hAnsi="Cambria"/>
      <w:b/>
      <w:bCs/>
      <w:i/>
      <w:iCs/>
      <w:sz w:val="28"/>
      <w:szCs w:val="28"/>
      <w:lang w:val="el-GR" w:eastAsia="el-GR"/>
    </w:rPr>
  </w:style>
  <w:style w:type="character" w:customStyle="1" w:styleId="Heading3Char">
    <w:name w:val="Heading 3 Char"/>
    <w:basedOn w:val="DefaultParagraphFont"/>
    <w:link w:val="Heading3"/>
    <w:rsid w:val="007914C0"/>
    <w:rPr>
      <w:rFonts w:ascii="Trebuchet MS" w:eastAsia="Cambria" w:hAnsi="Trebuchet MS" w:cs="Arial"/>
      <w:b/>
      <w:bCs/>
      <w:i/>
      <w:sz w:val="24"/>
      <w:szCs w:val="26"/>
      <w:lang w:val="el-GR" w:eastAsia="el-GR"/>
    </w:rPr>
  </w:style>
  <w:style w:type="character" w:customStyle="1" w:styleId="Heading4Char">
    <w:name w:val="Heading 4 Char"/>
    <w:basedOn w:val="DefaultParagraphFont"/>
    <w:link w:val="Heading4"/>
    <w:rsid w:val="007914C0"/>
    <w:rPr>
      <w:rFonts w:ascii="Times New Roman" w:eastAsia="Cambria" w:hAnsi="Times New Roman"/>
      <w:b/>
      <w:bCs/>
      <w:sz w:val="28"/>
      <w:szCs w:val="28"/>
      <w:lang w:val="el-GR" w:eastAsia="el-GR"/>
    </w:rPr>
  </w:style>
  <w:style w:type="character" w:customStyle="1" w:styleId="Heading5Char">
    <w:name w:val="Heading 5 Char"/>
    <w:basedOn w:val="DefaultParagraphFont"/>
    <w:link w:val="Heading5"/>
    <w:rsid w:val="007914C0"/>
    <w:rPr>
      <w:rFonts w:ascii="Cambria" w:eastAsia="Cambria" w:hAnsi="Cambria"/>
      <w:b/>
      <w:bCs/>
      <w:i/>
      <w:iCs/>
      <w:sz w:val="26"/>
      <w:szCs w:val="26"/>
      <w:lang w:val="el-GR" w:eastAsia="el-GR"/>
    </w:rPr>
  </w:style>
  <w:style w:type="character" w:customStyle="1" w:styleId="Heading6Char">
    <w:name w:val="Heading 6 Char"/>
    <w:basedOn w:val="DefaultParagraphFont"/>
    <w:link w:val="Heading6"/>
    <w:rsid w:val="007914C0"/>
    <w:rPr>
      <w:rFonts w:ascii="Times New Roman" w:eastAsia="Cambria" w:hAnsi="Times New Roman"/>
      <w:b/>
      <w:bCs/>
      <w:sz w:val="22"/>
      <w:szCs w:val="22"/>
      <w:lang w:val="el-GR" w:eastAsia="el-GR"/>
    </w:rPr>
  </w:style>
  <w:style w:type="character" w:customStyle="1" w:styleId="Heading7Char">
    <w:name w:val="Heading 7 Char"/>
    <w:basedOn w:val="DefaultParagraphFont"/>
    <w:link w:val="Heading7"/>
    <w:rsid w:val="007914C0"/>
    <w:rPr>
      <w:rFonts w:ascii="Times New Roman" w:eastAsia="Cambria" w:hAnsi="Times New Roman"/>
      <w:sz w:val="24"/>
      <w:szCs w:val="24"/>
      <w:lang w:val="el-GR" w:eastAsia="el-GR"/>
    </w:rPr>
  </w:style>
  <w:style w:type="character" w:customStyle="1" w:styleId="Heading8Char">
    <w:name w:val="Heading 8 Char"/>
    <w:basedOn w:val="DefaultParagraphFont"/>
    <w:link w:val="Heading8"/>
    <w:rsid w:val="007914C0"/>
    <w:rPr>
      <w:rFonts w:ascii="Times New Roman" w:eastAsia="Cambria" w:hAnsi="Times New Roman"/>
      <w:i/>
      <w:iCs/>
      <w:sz w:val="24"/>
      <w:szCs w:val="24"/>
      <w:lang w:val="el-GR" w:eastAsia="el-GR"/>
    </w:rPr>
  </w:style>
  <w:style w:type="character" w:customStyle="1" w:styleId="Heading9Char">
    <w:name w:val="Heading 9 Char"/>
    <w:basedOn w:val="DefaultParagraphFont"/>
    <w:link w:val="Heading9"/>
    <w:rsid w:val="007914C0"/>
    <w:rPr>
      <w:rFonts w:ascii="Arial" w:eastAsia="Times" w:hAnsi="Arial"/>
      <w:b/>
      <w:bCs/>
      <w:lang w:val="el-GR" w:eastAsia="el-GR"/>
    </w:rPr>
  </w:style>
  <w:style w:type="paragraph" w:styleId="TOCHeading">
    <w:name w:val="TOC Heading"/>
    <w:basedOn w:val="Heading1"/>
    <w:next w:val="Normal"/>
    <w:uiPriority w:val="39"/>
    <w:semiHidden/>
    <w:unhideWhenUsed/>
    <w:qFormat/>
    <w:rsid w:val="00103B45"/>
    <w:pPr>
      <w:outlineLvl w:val="9"/>
    </w:pPr>
  </w:style>
  <w:style w:type="table" w:styleId="TableGrid">
    <w:name w:val="Table Grid"/>
    <w:basedOn w:val="TableNormal"/>
    <w:rsid w:val="004F3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A212A8"/>
    <w:rPr>
      <w:sz w:val="16"/>
      <w:szCs w:val="16"/>
    </w:rPr>
  </w:style>
  <w:style w:type="paragraph" w:styleId="CommentText">
    <w:name w:val="annotation text"/>
    <w:basedOn w:val="Normal"/>
    <w:link w:val="CommentTextChar"/>
    <w:unhideWhenUsed/>
    <w:rsid w:val="00A212A8"/>
    <w:rPr>
      <w:sz w:val="20"/>
      <w:szCs w:val="20"/>
    </w:rPr>
  </w:style>
  <w:style w:type="character" w:customStyle="1" w:styleId="CommentTextChar">
    <w:name w:val="Comment Text Char"/>
    <w:basedOn w:val="DefaultParagraphFont"/>
    <w:link w:val="CommentText"/>
    <w:rsid w:val="00A212A8"/>
    <w:rPr>
      <w:lang w:eastAsia="el-GR"/>
    </w:rPr>
  </w:style>
  <w:style w:type="paragraph" w:styleId="CommentSubject">
    <w:name w:val="annotation subject"/>
    <w:basedOn w:val="CommentText"/>
    <w:next w:val="CommentText"/>
    <w:link w:val="CommentSubjectChar"/>
    <w:uiPriority w:val="99"/>
    <w:semiHidden/>
    <w:unhideWhenUsed/>
    <w:rsid w:val="00A212A8"/>
    <w:rPr>
      <w:b/>
      <w:bCs/>
    </w:rPr>
  </w:style>
  <w:style w:type="character" w:customStyle="1" w:styleId="CommentSubjectChar">
    <w:name w:val="Comment Subject Char"/>
    <w:basedOn w:val="CommentTextChar"/>
    <w:link w:val="CommentSubject"/>
    <w:rsid w:val="00A212A8"/>
    <w:rPr>
      <w:b/>
      <w:bCs/>
      <w:lang w:eastAsia="el-GR"/>
    </w:rPr>
  </w:style>
  <w:style w:type="paragraph" w:styleId="BalloonText">
    <w:name w:val="Balloon Text"/>
    <w:basedOn w:val="Normal"/>
    <w:link w:val="BalloonTextChar"/>
    <w:rsid w:val="00361128"/>
    <w:pPr>
      <w:spacing w:after="0" w:line="100" w:lineRule="atLeast"/>
    </w:pPr>
    <w:rPr>
      <w:rFonts w:ascii="Tahoma" w:hAnsi="Tahoma" w:cs="Tahoma"/>
      <w:sz w:val="16"/>
      <w:szCs w:val="16"/>
    </w:rPr>
  </w:style>
  <w:style w:type="character" w:customStyle="1" w:styleId="BalloonTextChar">
    <w:name w:val="Balloon Text Char"/>
    <w:basedOn w:val="DefaultParagraphFont"/>
    <w:link w:val="BalloonText"/>
    <w:rsid w:val="00A212A8"/>
    <w:rPr>
      <w:rFonts w:ascii="Tahoma" w:hAnsi="Tahoma" w:cs="Tahoma"/>
      <w:sz w:val="16"/>
      <w:szCs w:val="16"/>
      <w:lang w:eastAsia="el-GR"/>
    </w:rPr>
  </w:style>
  <w:style w:type="character" w:styleId="FootnoteReference">
    <w:name w:val="footnote reference"/>
    <w:semiHidden/>
    <w:rsid w:val="007579DF"/>
    <w:rPr>
      <w:vertAlign w:val="superscript"/>
    </w:rPr>
  </w:style>
  <w:style w:type="paragraph" w:styleId="FootnoteText">
    <w:name w:val="footnote text"/>
    <w:basedOn w:val="Normal"/>
    <w:link w:val="FootnoteTextChar"/>
    <w:uiPriority w:val="99"/>
    <w:semiHidden/>
    <w:rsid w:val="007579DF"/>
    <w:pPr>
      <w:spacing w:line="240" w:lineRule="auto"/>
    </w:pPr>
    <w:rPr>
      <w:rFonts w:ascii="Times" w:eastAsia="Cambria" w:hAnsi="Times"/>
      <w:sz w:val="20"/>
      <w:szCs w:val="20"/>
    </w:rPr>
  </w:style>
  <w:style w:type="character" w:customStyle="1" w:styleId="FootnoteTextChar">
    <w:name w:val="Footnote Text Char"/>
    <w:basedOn w:val="DefaultParagraphFont"/>
    <w:link w:val="FootnoteText"/>
    <w:rsid w:val="007579DF"/>
    <w:rPr>
      <w:rFonts w:ascii="Times" w:eastAsia="Cambria" w:hAnsi="Times"/>
      <w:lang w:val="el-GR" w:eastAsia="el-GR"/>
    </w:rPr>
  </w:style>
  <w:style w:type="paragraph" w:styleId="Revision">
    <w:name w:val="Revision"/>
    <w:rsid w:val="00361128"/>
    <w:pPr>
      <w:suppressAutoHyphens/>
    </w:pPr>
    <w:rPr>
      <w:sz w:val="22"/>
      <w:szCs w:val="22"/>
    </w:rPr>
  </w:style>
  <w:style w:type="paragraph" w:customStyle="1" w:styleId="CM1">
    <w:name w:val="CM1"/>
    <w:basedOn w:val="Normal"/>
    <w:rsid w:val="00361128"/>
    <w:pPr>
      <w:spacing w:after="0" w:line="100" w:lineRule="atLeast"/>
    </w:pPr>
    <w:rPr>
      <w:rFonts w:ascii="Helvetica Linotype" w:hAnsi="Helvetica Linotype"/>
      <w:sz w:val="24"/>
      <w:szCs w:val="24"/>
    </w:rPr>
  </w:style>
  <w:style w:type="paragraph" w:styleId="NormalWeb">
    <w:name w:val="Normal (Web)"/>
    <w:basedOn w:val="Normal"/>
    <w:rsid w:val="00361128"/>
    <w:pPr>
      <w:spacing w:before="100" w:after="100" w:line="100" w:lineRule="atLeast"/>
    </w:pPr>
    <w:rPr>
      <w:rFonts w:ascii="Times New Roman" w:eastAsia="Times New Roman" w:hAnsi="Times New Roman"/>
      <w:sz w:val="24"/>
      <w:szCs w:val="24"/>
    </w:rPr>
  </w:style>
  <w:style w:type="paragraph" w:styleId="Header">
    <w:name w:val="header"/>
    <w:basedOn w:val="Normal"/>
    <w:link w:val="HeaderChar"/>
    <w:rsid w:val="00361128"/>
    <w:pPr>
      <w:suppressLineNumbers/>
      <w:tabs>
        <w:tab w:val="center" w:pos="4536"/>
        <w:tab w:val="right" w:pos="9072"/>
      </w:tabs>
    </w:pPr>
  </w:style>
  <w:style w:type="character" w:customStyle="1" w:styleId="HeaderChar">
    <w:name w:val="Header Char"/>
    <w:basedOn w:val="DefaultParagraphFont"/>
    <w:link w:val="Header"/>
    <w:rsid w:val="00D00F61"/>
    <w:rPr>
      <w:sz w:val="22"/>
      <w:szCs w:val="22"/>
      <w:lang w:eastAsia="el-GR"/>
    </w:rPr>
  </w:style>
  <w:style w:type="paragraph" w:styleId="Footer">
    <w:name w:val="footer"/>
    <w:basedOn w:val="Normal"/>
    <w:link w:val="FooterChar"/>
    <w:rsid w:val="00361128"/>
    <w:pPr>
      <w:suppressLineNumbers/>
      <w:tabs>
        <w:tab w:val="center" w:pos="4536"/>
        <w:tab w:val="right" w:pos="9072"/>
      </w:tabs>
    </w:pPr>
  </w:style>
  <w:style w:type="character" w:customStyle="1" w:styleId="FooterChar">
    <w:name w:val="Footer Char"/>
    <w:basedOn w:val="DefaultParagraphFont"/>
    <w:link w:val="Footer"/>
    <w:rsid w:val="00D00F61"/>
    <w:rPr>
      <w:sz w:val="22"/>
      <w:szCs w:val="22"/>
      <w:lang w:eastAsia="el-GR"/>
    </w:rPr>
  </w:style>
  <w:style w:type="paragraph" w:customStyle="1" w:styleId="Headline1">
    <w:name w:val="Headline 1"/>
    <w:rsid w:val="00361128"/>
    <w:pPr>
      <w:suppressAutoHyphens/>
    </w:pPr>
    <w:rPr>
      <w:rFonts w:ascii="Helvetica" w:eastAsia="Times New Roman" w:hAnsi="Helvetica" w:cs="Helvetica"/>
      <w:b/>
      <w:bCs/>
      <w:sz w:val="40"/>
      <w:szCs w:val="40"/>
    </w:rPr>
  </w:style>
  <w:style w:type="paragraph" w:customStyle="1" w:styleId="Text">
    <w:name w:val="Text"/>
    <w:rsid w:val="007914C0"/>
    <w:pPr>
      <w:jc w:val="both"/>
    </w:pPr>
    <w:rPr>
      <w:rFonts w:ascii="Arial" w:eastAsia="Times New Roman" w:hAnsi="Arial" w:cs="Arial"/>
      <w:color w:val="FF00FF"/>
      <w:sz w:val="19"/>
      <w:szCs w:val="19"/>
    </w:rPr>
  </w:style>
  <w:style w:type="character" w:styleId="Hyperlink">
    <w:name w:val="Hyperlink"/>
    <w:rsid w:val="007914C0"/>
    <w:rPr>
      <w:color w:val="0000FF"/>
      <w:u w:val="single"/>
    </w:rPr>
  </w:style>
  <w:style w:type="paragraph" w:customStyle="1" w:styleId="HeadFollowLines">
    <w:name w:val="Head Follow Lines"/>
    <w:rsid w:val="00361128"/>
    <w:pPr>
      <w:widowControl w:val="0"/>
      <w:suppressAutoHyphens/>
    </w:pPr>
  </w:style>
  <w:style w:type="paragraph" w:customStyle="1" w:styleId="Head1Line">
    <w:name w:val="Head 1. Line"/>
    <w:rsid w:val="00361128"/>
    <w:pPr>
      <w:tabs>
        <w:tab w:val="left" w:pos="1418"/>
      </w:tabs>
      <w:suppressAutoHyphens/>
    </w:pPr>
    <w:rPr>
      <w:rFonts w:ascii="Helvetica" w:eastAsia="Times New Roman" w:hAnsi="Helvetica" w:cs="Helvetica"/>
      <w:sz w:val="19"/>
      <w:szCs w:val="19"/>
    </w:rPr>
  </w:style>
  <w:style w:type="character" w:styleId="FollowedHyperlink">
    <w:name w:val="FollowedHyperlink"/>
    <w:rsid w:val="007914C0"/>
    <w:rPr>
      <w:color w:val="800080"/>
      <w:u w:val="single"/>
    </w:rPr>
  </w:style>
  <w:style w:type="paragraph" w:customStyle="1" w:styleId="Headline">
    <w:name w:val="Headline"/>
    <w:basedOn w:val="Head1Line"/>
    <w:rsid w:val="00361128"/>
  </w:style>
  <w:style w:type="paragraph" w:customStyle="1" w:styleId="Headline2">
    <w:name w:val="Headline 2"/>
    <w:basedOn w:val="Normal"/>
    <w:rsid w:val="00361128"/>
    <w:pPr>
      <w:tabs>
        <w:tab w:val="left" w:pos="1843"/>
      </w:tabs>
      <w:spacing w:line="100" w:lineRule="atLeast"/>
      <w:ind w:left="1843" w:hanging="1843"/>
    </w:pPr>
    <w:rPr>
      <w:rFonts w:ascii="Trebuchet MS Bold" w:eastAsia="Cambria" w:hAnsi="Trebuchet MS Bold"/>
      <w:color w:val="262727"/>
      <w:sz w:val="32"/>
      <w:szCs w:val="24"/>
    </w:rPr>
  </w:style>
  <w:style w:type="paragraph" w:customStyle="1" w:styleId="DateandVenue">
    <w:name w:val="Date and Venue"/>
    <w:rsid w:val="00361128"/>
    <w:pPr>
      <w:tabs>
        <w:tab w:val="left" w:pos="0"/>
      </w:tabs>
      <w:suppressAutoHyphens/>
      <w:spacing w:after="100"/>
      <w:jc w:val="both"/>
    </w:pPr>
    <w:rPr>
      <w:rFonts w:ascii="Trebuchet MS Bold" w:eastAsia="Cambria" w:hAnsi="Trebuchet MS Bold"/>
      <w:color w:val="003777"/>
      <w:sz w:val="22"/>
      <w:szCs w:val="24"/>
    </w:rPr>
  </w:style>
  <w:style w:type="paragraph" w:customStyle="1" w:styleId="Entry1withLine">
    <w:name w:val="Entry 1 with Line"/>
    <w:rsid w:val="00361128"/>
    <w:pPr>
      <w:pBdr>
        <w:bottom w:val="single" w:sz="4" w:space="10" w:color="000000"/>
      </w:pBdr>
      <w:tabs>
        <w:tab w:val="left" w:pos="1843"/>
        <w:tab w:val="left" w:pos="2124"/>
        <w:tab w:val="left" w:pos="2832"/>
        <w:tab w:val="left" w:pos="6980"/>
      </w:tabs>
      <w:suppressAutoHyphens/>
      <w:spacing w:after="200"/>
    </w:pPr>
    <w:rPr>
      <w:rFonts w:ascii="Trebuchet MS" w:eastAsia="Cambria" w:hAnsi="Trebuchet MS"/>
      <w:color w:val="262727"/>
      <w:sz w:val="22"/>
      <w:szCs w:val="24"/>
    </w:rPr>
  </w:style>
  <w:style w:type="paragraph" w:customStyle="1" w:styleId="Entry1">
    <w:name w:val="Entry 1"/>
    <w:rsid w:val="00361128"/>
    <w:pPr>
      <w:tabs>
        <w:tab w:val="left" w:pos="1843"/>
      </w:tabs>
      <w:suppressAutoHyphens/>
      <w:spacing w:after="100"/>
    </w:pPr>
    <w:rPr>
      <w:rFonts w:ascii="Trebuchet MS" w:eastAsia="Cambria" w:hAnsi="Trebuchet MS"/>
      <w:color w:val="262727"/>
      <w:sz w:val="22"/>
      <w:szCs w:val="24"/>
    </w:rPr>
  </w:style>
  <w:style w:type="paragraph" w:customStyle="1" w:styleId="NameofEvent">
    <w:name w:val="Name of Event"/>
    <w:rsid w:val="00361128"/>
    <w:pPr>
      <w:suppressAutoHyphens/>
      <w:spacing w:after="100"/>
    </w:pPr>
    <w:rPr>
      <w:rFonts w:ascii="Trebuchet MS Bold" w:eastAsia="Cambria" w:hAnsi="Trebuchet MS Bold"/>
      <w:color w:val="262727"/>
      <w:sz w:val="24"/>
      <w:szCs w:val="24"/>
    </w:rPr>
  </w:style>
  <w:style w:type="paragraph" w:customStyle="1" w:styleId="NameofEventDate">
    <w:name w:val="Name of Event Date"/>
    <w:rsid w:val="00361128"/>
    <w:pPr>
      <w:pBdr>
        <w:bottom w:val="single" w:sz="4" w:space="1" w:color="000080"/>
      </w:pBdr>
      <w:suppressAutoHyphens/>
      <w:spacing w:after="200"/>
    </w:pPr>
    <w:rPr>
      <w:rFonts w:ascii="Trebuchet MS" w:eastAsia="Cambria" w:hAnsi="Trebuchet MS"/>
      <w:color w:val="262727"/>
      <w:sz w:val="18"/>
      <w:szCs w:val="24"/>
    </w:rPr>
  </w:style>
  <w:style w:type="character" w:customStyle="1" w:styleId="EndnoteTextChar">
    <w:name w:val="Endnote Text Char"/>
    <w:basedOn w:val="DefaultParagraphFont"/>
    <w:link w:val="EndnoteText"/>
    <w:rsid w:val="007914C0"/>
    <w:rPr>
      <w:rFonts w:ascii="Times New Roman" w:eastAsia="Times New Roman" w:hAnsi="Times New Roman"/>
      <w:lang w:val="el-GR"/>
    </w:rPr>
  </w:style>
  <w:style w:type="paragraph" w:styleId="EndnoteText">
    <w:name w:val="endnote text"/>
    <w:basedOn w:val="Normal"/>
    <w:link w:val="EndnoteTextChar"/>
    <w:uiPriority w:val="99"/>
    <w:semiHidden/>
    <w:unhideWhenUsed/>
    <w:rsid w:val="007914C0"/>
    <w:pPr>
      <w:spacing w:line="240" w:lineRule="auto"/>
    </w:pPr>
    <w:rPr>
      <w:rFonts w:ascii="Times New Roman" w:eastAsia="Times New Roman" w:hAnsi="Times New Roman"/>
      <w:sz w:val="20"/>
      <w:szCs w:val="20"/>
    </w:rPr>
  </w:style>
  <w:style w:type="character" w:styleId="EndnoteReference">
    <w:name w:val="endnote reference"/>
    <w:uiPriority w:val="99"/>
    <w:semiHidden/>
    <w:unhideWhenUsed/>
    <w:rsid w:val="007914C0"/>
    <w:rPr>
      <w:vertAlign w:val="superscript"/>
    </w:rPr>
  </w:style>
  <w:style w:type="paragraph" w:customStyle="1" w:styleId="BulletNormal">
    <w:name w:val="Bullet Normal"/>
    <w:rsid w:val="00361128"/>
    <w:pPr>
      <w:tabs>
        <w:tab w:val="left" w:pos="567"/>
      </w:tabs>
      <w:suppressAutoHyphens/>
      <w:spacing w:after="200"/>
    </w:pPr>
    <w:rPr>
      <w:rFonts w:ascii="Cambria" w:eastAsia="Cambria" w:hAnsi="Cambria"/>
      <w:sz w:val="24"/>
      <w:szCs w:val="24"/>
    </w:rPr>
  </w:style>
  <w:style w:type="paragraph" w:customStyle="1" w:styleId="StyleStyleHeading2Bold10pt">
    <w:name w:val="Style Style Heading 2 + Bold + 10 pt"/>
    <w:basedOn w:val="Normal"/>
    <w:rsid w:val="00361128"/>
    <w:pPr>
      <w:keepNext/>
      <w:numPr>
        <w:ilvl w:val="1"/>
      </w:numPr>
      <w:tabs>
        <w:tab w:val="num" w:pos="3220"/>
      </w:tabs>
      <w:spacing w:after="240" w:line="100" w:lineRule="atLeast"/>
      <w:ind w:left="3220" w:hanging="360"/>
      <w:outlineLvl w:val="1"/>
    </w:pPr>
    <w:rPr>
      <w:rFonts w:ascii="Trebuchet MS" w:eastAsia="Cambria" w:hAnsi="Trebuchet MS" w:cs="Arial"/>
      <w:b/>
      <w:bCs/>
      <w:color w:val="0F3277"/>
      <w:sz w:val="24"/>
      <w:szCs w:val="28"/>
    </w:rPr>
  </w:style>
  <w:style w:type="character" w:customStyle="1" w:styleId="apple-style-span">
    <w:name w:val="apple-style-span"/>
    <w:basedOn w:val="DefaultParagraphFont"/>
    <w:rsid w:val="007914C0"/>
  </w:style>
  <w:style w:type="character" w:customStyle="1" w:styleId="apple-converted-space">
    <w:name w:val="apple-converted-space"/>
    <w:basedOn w:val="DefaultParagraphFont"/>
    <w:rsid w:val="007914C0"/>
  </w:style>
  <w:style w:type="paragraph" w:styleId="BodyText2">
    <w:name w:val="Body Text 2"/>
    <w:basedOn w:val="Normal"/>
    <w:link w:val="BodyText2Char"/>
    <w:rsid w:val="007914C0"/>
    <w:pPr>
      <w:spacing w:after="120" w:line="360" w:lineRule="auto"/>
      <w:jc w:val="both"/>
    </w:pPr>
    <w:rPr>
      <w:rFonts w:ascii="Arial" w:eastAsia="Times New Roman" w:hAnsi="Arial"/>
      <w:szCs w:val="24"/>
    </w:rPr>
  </w:style>
  <w:style w:type="character" w:customStyle="1" w:styleId="BodyText2Char">
    <w:name w:val="Body Text 2 Char"/>
    <w:basedOn w:val="DefaultParagraphFont"/>
    <w:link w:val="BodyText2"/>
    <w:rsid w:val="007914C0"/>
    <w:rPr>
      <w:rFonts w:ascii="Arial" w:eastAsia="Times New Roman" w:hAnsi="Arial"/>
      <w:sz w:val="22"/>
      <w:szCs w:val="24"/>
      <w:lang w:val="el-GR" w:eastAsia="el-GR"/>
    </w:rPr>
  </w:style>
  <w:style w:type="paragraph" w:customStyle="1" w:styleId="ListParagraph1">
    <w:name w:val="List Paragraph1"/>
    <w:basedOn w:val="Normal"/>
    <w:link w:val="ListParagraphChar"/>
    <w:rsid w:val="00361128"/>
    <w:pPr>
      <w:spacing w:after="0" w:line="100" w:lineRule="atLeast"/>
      <w:ind w:left="720"/>
    </w:pPr>
    <w:rPr>
      <w:rFonts w:ascii="Trebuchet MS" w:eastAsia="Times New Roman" w:hAnsi="Trebuchet MS"/>
      <w:sz w:val="20"/>
      <w:szCs w:val="24"/>
    </w:rPr>
  </w:style>
  <w:style w:type="character" w:customStyle="1" w:styleId="ListParagraphChar">
    <w:name w:val="List Paragraph Char"/>
    <w:link w:val="ListParagraph1"/>
    <w:rsid w:val="007914C0"/>
    <w:rPr>
      <w:rFonts w:ascii="Trebuchet MS" w:eastAsia="Times New Roman" w:hAnsi="Trebuchet MS"/>
      <w:szCs w:val="24"/>
      <w:lang w:val="el-GR" w:eastAsia="el-GR"/>
    </w:rPr>
  </w:style>
  <w:style w:type="paragraph" w:customStyle="1" w:styleId="Revision1">
    <w:name w:val="Revision1"/>
    <w:rsid w:val="00361128"/>
    <w:pPr>
      <w:suppressAutoHyphens/>
    </w:pPr>
    <w:rPr>
      <w:rFonts w:ascii="Cambria" w:eastAsia="Cambria" w:hAnsi="Cambria"/>
      <w:sz w:val="24"/>
      <w:szCs w:val="24"/>
    </w:rPr>
  </w:style>
  <w:style w:type="paragraph" w:customStyle="1" w:styleId="msolistparagraph0">
    <w:name w:val="msolistparagraph"/>
    <w:basedOn w:val="Normal"/>
    <w:rsid w:val="00361128"/>
    <w:pPr>
      <w:spacing w:after="0" w:line="100" w:lineRule="atLeast"/>
      <w:ind w:left="720"/>
    </w:pPr>
    <w:rPr>
      <w:rFonts w:ascii="Times New Roman" w:eastAsia="Times New Roman" w:hAnsi="Times New Roman"/>
      <w:sz w:val="24"/>
      <w:szCs w:val="24"/>
    </w:rPr>
  </w:style>
  <w:style w:type="paragraph" w:styleId="ListParagraph">
    <w:name w:val="List Paragraph"/>
    <w:basedOn w:val="Normal"/>
    <w:qFormat/>
    <w:rsid w:val="007914C0"/>
    <w:pPr>
      <w:ind w:left="720"/>
    </w:pPr>
  </w:style>
  <w:style w:type="paragraph" w:customStyle="1" w:styleId="Default">
    <w:name w:val="Default"/>
    <w:rsid w:val="00361128"/>
    <w:pPr>
      <w:suppressAutoHyphens/>
    </w:pPr>
    <w:rPr>
      <w:rFonts w:eastAsia="Times New Roman" w:cs="Calibri"/>
      <w:color w:val="000000"/>
      <w:sz w:val="24"/>
      <w:szCs w:val="24"/>
    </w:rPr>
  </w:style>
  <w:style w:type="character" w:customStyle="1" w:styleId="CommentReference1">
    <w:name w:val="Comment Reference1"/>
    <w:basedOn w:val="DefaultParagraphFont"/>
    <w:rsid w:val="00086F36"/>
    <w:rPr>
      <w:sz w:val="16"/>
      <w:szCs w:val="16"/>
    </w:rPr>
  </w:style>
  <w:style w:type="character" w:customStyle="1" w:styleId="FootnoteReference1">
    <w:name w:val="Footnote Reference1"/>
    <w:rsid w:val="00086F36"/>
    <w:rPr>
      <w:vertAlign w:val="superscript"/>
    </w:rPr>
  </w:style>
  <w:style w:type="character" w:customStyle="1" w:styleId="EndnoteReference1">
    <w:name w:val="Endnote Reference1"/>
    <w:rsid w:val="00086F36"/>
    <w:rPr>
      <w:vertAlign w:val="superscript"/>
    </w:rPr>
  </w:style>
  <w:style w:type="character" w:customStyle="1" w:styleId="ListLabel1">
    <w:name w:val="ListLabel 1"/>
    <w:rsid w:val="00086F36"/>
    <w:rPr>
      <w:rFonts w:eastAsia="Cambria" w:cs="Arial"/>
    </w:rPr>
  </w:style>
  <w:style w:type="character" w:customStyle="1" w:styleId="ListLabel2">
    <w:name w:val="ListLabel 2"/>
    <w:rsid w:val="00086F36"/>
    <w:rPr>
      <w:rFonts w:cs="Courier New"/>
    </w:rPr>
  </w:style>
  <w:style w:type="character" w:customStyle="1" w:styleId="ListLabel3">
    <w:name w:val="ListLabel 3"/>
    <w:rsid w:val="00086F36"/>
    <w:rPr>
      <w:color w:val="548DD4"/>
    </w:rPr>
  </w:style>
  <w:style w:type="character" w:customStyle="1" w:styleId="ListLabel4">
    <w:name w:val="ListLabel 4"/>
    <w:rsid w:val="00086F36"/>
    <w:rPr>
      <w:rFonts w:eastAsia="Times New Roman" w:cs="Calibri"/>
    </w:rPr>
  </w:style>
  <w:style w:type="character" w:customStyle="1" w:styleId="ListLabel5">
    <w:name w:val="ListLabel 5"/>
    <w:rsid w:val="00086F36"/>
    <w:rPr>
      <w:b/>
      <w:u w:val="none"/>
    </w:rPr>
  </w:style>
  <w:style w:type="paragraph" w:customStyle="1" w:styleId="Titre1">
    <w:name w:val="Titre1"/>
    <w:basedOn w:val="Normal"/>
    <w:next w:val="BodyText"/>
    <w:rsid w:val="00086F36"/>
    <w:pPr>
      <w:keepNext/>
      <w:spacing w:before="240" w:after="120"/>
    </w:pPr>
    <w:rPr>
      <w:rFonts w:ascii="Arial" w:eastAsia="Arial Unicode MS" w:hAnsi="Arial" w:cs="Arial Unicode MS"/>
      <w:sz w:val="28"/>
      <w:szCs w:val="28"/>
    </w:rPr>
  </w:style>
  <w:style w:type="paragraph" w:styleId="BodyText">
    <w:name w:val="Body Text"/>
    <w:basedOn w:val="Normal"/>
    <w:link w:val="BodyTextChar"/>
    <w:rsid w:val="00086F36"/>
    <w:pPr>
      <w:spacing w:after="120"/>
    </w:pPr>
  </w:style>
  <w:style w:type="character" w:customStyle="1" w:styleId="BodyTextChar">
    <w:name w:val="Body Text Char"/>
    <w:basedOn w:val="DefaultParagraphFont"/>
    <w:link w:val="BodyText"/>
    <w:rsid w:val="00086F36"/>
    <w:rPr>
      <w:sz w:val="22"/>
      <w:szCs w:val="22"/>
      <w:lang w:eastAsia="el-GR"/>
    </w:rPr>
  </w:style>
  <w:style w:type="paragraph" w:styleId="List">
    <w:name w:val="List"/>
    <w:basedOn w:val="BodyText"/>
    <w:rsid w:val="00086F36"/>
  </w:style>
  <w:style w:type="paragraph" w:customStyle="1" w:styleId="Lgende1">
    <w:name w:val="Légende1"/>
    <w:basedOn w:val="Normal"/>
    <w:rsid w:val="00086F36"/>
    <w:pPr>
      <w:suppressLineNumbers/>
      <w:spacing w:before="120" w:after="120"/>
    </w:pPr>
    <w:rPr>
      <w:i/>
      <w:iCs/>
      <w:sz w:val="24"/>
      <w:szCs w:val="24"/>
    </w:rPr>
  </w:style>
  <w:style w:type="paragraph" w:customStyle="1" w:styleId="Index">
    <w:name w:val="Index"/>
    <w:basedOn w:val="Normal"/>
    <w:rsid w:val="00086F36"/>
    <w:pPr>
      <w:suppressLineNumbers/>
    </w:pPr>
  </w:style>
  <w:style w:type="paragraph" w:customStyle="1" w:styleId="Titredetabledesmatires">
    <w:name w:val="Titre de table des matières"/>
    <w:basedOn w:val="Heading1"/>
    <w:rsid w:val="00361128"/>
    <w:pPr>
      <w:suppressLineNumbers/>
      <w:tabs>
        <w:tab w:val="clear" w:pos="432"/>
      </w:tabs>
      <w:ind w:left="0" w:firstLine="0"/>
    </w:pPr>
    <w:rPr>
      <w:sz w:val="32"/>
      <w:szCs w:val="32"/>
    </w:rPr>
  </w:style>
  <w:style w:type="paragraph" w:customStyle="1" w:styleId="CommentText1">
    <w:name w:val="Comment Text1"/>
    <w:basedOn w:val="Normal"/>
    <w:rsid w:val="00086F36"/>
    <w:rPr>
      <w:sz w:val="20"/>
      <w:szCs w:val="20"/>
    </w:rPr>
  </w:style>
  <w:style w:type="paragraph" w:customStyle="1" w:styleId="CommentSubject1">
    <w:name w:val="Comment Subject1"/>
    <w:basedOn w:val="CommentText1"/>
    <w:rsid w:val="00086F36"/>
    <w:rPr>
      <w:b/>
      <w:bCs/>
    </w:rPr>
  </w:style>
  <w:style w:type="paragraph" w:customStyle="1" w:styleId="FootnoteText1">
    <w:name w:val="Footnote Text1"/>
    <w:basedOn w:val="Normal"/>
    <w:rsid w:val="00086F36"/>
    <w:pPr>
      <w:spacing w:line="100" w:lineRule="atLeast"/>
    </w:pPr>
    <w:rPr>
      <w:rFonts w:ascii="Times" w:eastAsia="Cambria" w:hAnsi="Times"/>
      <w:sz w:val="20"/>
      <w:szCs w:val="20"/>
    </w:rPr>
  </w:style>
  <w:style w:type="paragraph" w:customStyle="1" w:styleId="Texte">
    <w:name w:val="Texte"/>
    <w:basedOn w:val="Lgende1"/>
    <w:rsid w:val="00086F36"/>
    <w:pPr>
      <w:jc w:val="both"/>
    </w:pPr>
    <w:rPr>
      <w:rFonts w:ascii="Arial" w:eastAsia="Times New Roman" w:hAnsi="Arial" w:cs="Arial"/>
      <w:color w:val="FF00FF"/>
      <w:sz w:val="19"/>
      <w:szCs w:val="19"/>
    </w:rPr>
  </w:style>
  <w:style w:type="paragraph" w:customStyle="1" w:styleId="EndnoteText1">
    <w:name w:val="Endnote Text1"/>
    <w:basedOn w:val="Normal"/>
    <w:rsid w:val="00086F36"/>
    <w:pPr>
      <w:spacing w:line="100" w:lineRule="atLeast"/>
    </w:pPr>
    <w:rPr>
      <w:rFonts w:ascii="Times New Roman" w:eastAsia="Times New Roman" w:hAnsi="Times New Roman"/>
      <w:sz w:val="20"/>
      <w:szCs w:val="20"/>
    </w:rPr>
  </w:style>
  <w:style w:type="paragraph" w:customStyle="1" w:styleId="Contenudetableau">
    <w:name w:val="Contenu de tableau"/>
    <w:basedOn w:val="Normal"/>
    <w:rsid w:val="00086F36"/>
    <w:pPr>
      <w:suppressLineNumbers/>
    </w:pPr>
  </w:style>
  <w:style w:type="paragraph" w:customStyle="1" w:styleId="Titredetableau">
    <w:name w:val="Titre de tableau"/>
    <w:basedOn w:val="Contenudetableau"/>
    <w:rsid w:val="00086F36"/>
    <w:pPr>
      <w:jc w:val="center"/>
    </w:pPr>
    <w:rPr>
      <w:b/>
      <w:bCs/>
    </w:rPr>
  </w:style>
  <w:style w:type="character" w:customStyle="1" w:styleId="CommentTextChar1">
    <w:name w:val="Comment Text Char1"/>
    <w:basedOn w:val="DefaultParagraphFont"/>
    <w:uiPriority w:val="99"/>
    <w:semiHidden/>
    <w:rsid w:val="00086F36"/>
    <w:rPr>
      <w:rFonts w:ascii="Calibri" w:eastAsia="Calibri" w:hAnsi="Calibri"/>
      <w:lang w:val="el-GR" w:eastAsia="el-GR"/>
    </w:rPr>
  </w:style>
  <w:style w:type="character" w:customStyle="1" w:styleId="CommentSubjectChar1">
    <w:name w:val="Comment Subject Char1"/>
    <w:basedOn w:val="CommentTextChar1"/>
    <w:uiPriority w:val="99"/>
    <w:semiHidden/>
    <w:rsid w:val="00086F36"/>
    <w:rPr>
      <w:rFonts w:ascii="Calibri" w:eastAsia="Calibri" w:hAnsi="Calibri"/>
      <w:b/>
      <w:bCs/>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06239">
      <w:bodyDiv w:val="1"/>
      <w:marLeft w:val="0"/>
      <w:marRight w:val="0"/>
      <w:marTop w:val="0"/>
      <w:marBottom w:val="0"/>
      <w:divBdr>
        <w:top w:val="none" w:sz="0" w:space="0" w:color="auto"/>
        <w:left w:val="none" w:sz="0" w:space="0" w:color="auto"/>
        <w:bottom w:val="none" w:sz="0" w:space="0" w:color="auto"/>
        <w:right w:val="none" w:sz="0" w:space="0" w:color="auto"/>
      </w:divBdr>
    </w:div>
    <w:div w:id="256061053">
      <w:bodyDiv w:val="1"/>
      <w:marLeft w:val="0"/>
      <w:marRight w:val="0"/>
      <w:marTop w:val="0"/>
      <w:marBottom w:val="0"/>
      <w:divBdr>
        <w:top w:val="none" w:sz="0" w:space="0" w:color="auto"/>
        <w:left w:val="none" w:sz="0" w:space="0" w:color="auto"/>
        <w:bottom w:val="none" w:sz="0" w:space="0" w:color="auto"/>
        <w:right w:val="none" w:sz="0" w:space="0" w:color="auto"/>
      </w:divBdr>
    </w:div>
    <w:div w:id="303702366">
      <w:bodyDiv w:val="1"/>
      <w:marLeft w:val="0"/>
      <w:marRight w:val="0"/>
      <w:marTop w:val="0"/>
      <w:marBottom w:val="0"/>
      <w:divBdr>
        <w:top w:val="none" w:sz="0" w:space="0" w:color="auto"/>
        <w:left w:val="none" w:sz="0" w:space="0" w:color="auto"/>
        <w:bottom w:val="none" w:sz="0" w:space="0" w:color="auto"/>
        <w:right w:val="none" w:sz="0" w:space="0" w:color="auto"/>
      </w:divBdr>
    </w:div>
    <w:div w:id="388724407">
      <w:bodyDiv w:val="1"/>
      <w:marLeft w:val="0"/>
      <w:marRight w:val="0"/>
      <w:marTop w:val="0"/>
      <w:marBottom w:val="0"/>
      <w:divBdr>
        <w:top w:val="none" w:sz="0" w:space="0" w:color="auto"/>
        <w:left w:val="none" w:sz="0" w:space="0" w:color="auto"/>
        <w:bottom w:val="none" w:sz="0" w:space="0" w:color="auto"/>
        <w:right w:val="none" w:sz="0" w:space="0" w:color="auto"/>
      </w:divBdr>
    </w:div>
    <w:div w:id="436412041">
      <w:bodyDiv w:val="1"/>
      <w:marLeft w:val="0"/>
      <w:marRight w:val="0"/>
      <w:marTop w:val="0"/>
      <w:marBottom w:val="0"/>
      <w:divBdr>
        <w:top w:val="none" w:sz="0" w:space="0" w:color="auto"/>
        <w:left w:val="none" w:sz="0" w:space="0" w:color="auto"/>
        <w:bottom w:val="none" w:sz="0" w:space="0" w:color="auto"/>
        <w:right w:val="none" w:sz="0" w:space="0" w:color="auto"/>
      </w:divBdr>
    </w:div>
    <w:div w:id="469520035">
      <w:bodyDiv w:val="1"/>
      <w:marLeft w:val="0"/>
      <w:marRight w:val="0"/>
      <w:marTop w:val="0"/>
      <w:marBottom w:val="0"/>
      <w:divBdr>
        <w:top w:val="none" w:sz="0" w:space="0" w:color="auto"/>
        <w:left w:val="none" w:sz="0" w:space="0" w:color="auto"/>
        <w:bottom w:val="none" w:sz="0" w:space="0" w:color="auto"/>
        <w:right w:val="none" w:sz="0" w:space="0" w:color="auto"/>
      </w:divBdr>
    </w:div>
    <w:div w:id="490171537">
      <w:bodyDiv w:val="1"/>
      <w:marLeft w:val="0"/>
      <w:marRight w:val="0"/>
      <w:marTop w:val="0"/>
      <w:marBottom w:val="0"/>
      <w:divBdr>
        <w:top w:val="none" w:sz="0" w:space="0" w:color="auto"/>
        <w:left w:val="none" w:sz="0" w:space="0" w:color="auto"/>
        <w:bottom w:val="none" w:sz="0" w:space="0" w:color="auto"/>
        <w:right w:val="none" w:sz="0" w:space="0" w:color="auto"/>
      </w:divBdr>
    </w:div>
    <w:div w:id="495000513">
      <w:bodyDiv w:val="1"/>
      <w:marLeft w:val="0"/>
      <w:marRight w:val="0"/>
      <w:marTop w:val="0"/>
      <w:marBottom w:val="0"/>
      <w:divBdr>
        <w:top w:val="none" w:sz="0" w:space="0" w:color="auto"/>
        <w:left w:val="none" w:sz="0" w:space="0" w:color="auto"/>
        <w:bottom w:val="none" w:sz="0" w:space="0" w:color="auto"/>
        <w:right w:val="none" w:sz="0" w:space="0" w:color="auto"/>
      </w:divBdr>
    </w:div>
    <w:div w:id="501504541">
      <w:bodyDiv w:val="1"/>
      <w:marLeft w:val="0"/>
      <w:marRight w:val="0"/>
      <w:marTop w:val="0"/>
      <w:marBottom w:val="0"/>
      <w:divBdr>
        <w:top w:val="none" w:sz="0" w:space="0" w:color="auto"/>
        <w:left w:val="none" w:sz="0" w:space="0" w:color="auto"/>
        <w:bottom w:val="none" w:sz="0" w:space="0" w:color="auto"/>
        <w:right w:val="none" w:sz="0" w:space="0" w:color="auto"/>
      </w:divBdr>
    </w:div>
    <w:div w:id="519970098">
      <w:bodyDiv w:val="1"/>
      <w:marLeft w:val="0"/>
      <w:marRight w:val="0"/>
      <w:marTop w:val="0"/>
      <w:marBottom w:val="0"/>
      <w:divBdr>
        <w:top w:val="none" w:sz="0" w:space="0" w:color="auto"/>
        <w:left w:val="none" w:sz="0" w:space="0" w:color="auto"/>
        <w:bottom w:val="none" w:sz="0" w:space="0" w:color="auto"/>
        <w:right w:val="none" w:sz="0" w:space="0" w:color="auto"/>
      </w:divBdr>
      <w:divsChild>
        <w:div w:id="375475130">
          <w:marLeft w:val="0"/>
          <w:marRight w:val="0"/>
          <w:marTop w:val="0"/>
          <w:marBottom w:val="0"/>
          <w:divBdr>
            <w:top w:val="none" w:sz="0" w:space="0" w:color="auto"/>
            <w:left w:val="none" w:sz="0" w:space="0" w:color="auto"/>
            <w:bottom w:val="none" w:sz="0" w:space="0" w:color="auto"/>
            <w:right w:val="none" w:sz="0" w:space="0" w:color="auto"/>
          </w:divBdr>
        </w:div>
        <w:div w:id="792989074">
          <w:marLeft w:val="0"/>
          <w:marRight w:val="0"/>
          <w:marTop w:val="0"/>
          <w:marBottom w:val="0"/>
          <w:divBdr>
            <w:top w:val="none" w:sz="0" w:space="0" w:color="auto"/>
            <w:left w:val="none" w:sz="0" w:space="0" w:color="auto"/>
            <w:bottom w:val="none" w:sz="0" w:space="0" w:color="auto"/>
            <w:right w:val="none" w:sz="0" w:space="0" w:color="auto"/>
          </w:divBdr>
        </w:div>
        <w:div w:id="404887053">
          <w:marLeft w:val="0"/>
          <w:marRight w:val="0"/>
          <w:marTop w:val="0"/>
          <w:marBottom w:val="0"/>
          <w:divBdr>
            <w:top w:val="none" w:sz="0" w:space="0" w:color="auto"/>
            <w:left w:val="none" w:sz="0" w:space="0" w:color="auto"/>
            <w:bottom w:val="none" w:sz="0" w:space="0" w:color="auto"/>
            <w:right w:val="none" w:sz="0" w:space="0" w:color="auto"/>
          </w:divBdr>
        </w:div>
        <w:div w:id="1941061577">
          <w:marLeft w:val="0"/>
          <w:marRight w:val="0"/>
          <w:marTop w:val="0"/>
          <w:marBottom w:val="0"/>
          <w:divBdr>
            <w:top w:val="none" w:sz="0" w:space="0" w:color="auto"/>
            <w:left w:val="none" w:sz="0" w:space="0" w:color="auto"/>
            <w:bottom w:val="none" w:sz="0" w:space="0" w:color="auto"/>
            <w:right w:val="none" w:sz="0" w:space="0" w:color="auto"/>
          </w:divBdr>
        </w:div>
        <w:div w:id="529756380">
          <w:marLeft w:val="0"/>
          <w:marRight w:val="0"/>
          <w:marTop w:val="0"/>
          <w:marBottom w:val="0"/>
          <w:divBdr>
            <w:top w:val="none" w:sz="0" w:space="0" w:color="auto"/>
            <w:left w:val="none" w:sz="0" w:space="0" w:color="auto"/>
            <w:bottom w:val="none" w:sz="0" w:space="0" w:color="auto"/>
            <w:right w:val="none" w:sz="0" w:space="0" w:color="auto"/>
          </w:divBdr>
        </w:div>
        <w:div w:id="1115052827">
          <w:marLeft w:val="0"/>
          <w:marRight w:val="0"/>
          <w:marTop w:val="0"/>
          <w:marBottom w:val="0"/>
          <w:divBdr>
            <w:top w:val="none" w:sz="0" w:space="0" w:color="auto"/>
            <w:left w:val="none" w:sz="0" w:space="0" w:color="auto"/>
            <w:bottom w:val="none" w:sz="0" w:space="0" w:color="auto"/>
            <w:right w:val="none" w:sz="0" w:space="0" w:color="auto"/>
          </w:divBdr>
        </w:div>
        <w:div w:id="1338120126">
          <w:marLeft w:val="0"/>
          <w:marRight w:val="0"/>
          <w:marTop w:val="0"/>
          <w:marBottom w:val="0"/>
          <w:divBdr>
            <w:top w:val="none" w:sz="0" w:space="0" w:color="auto"/>
            <w:left w:val="none" w:sz="0" w:space="0" w:color="auto"/>
            <w:bottom w:val="none" w:sz="0" w:space="0" w:color="auto"/>
            <w:right w:val="none" w:sz="0" w:space="0" w:color="auto"/>
          </w:divBdr>
        </w:div>
        <w:div w:id="1802185852">
          <w:marLeft w:val="0"/>
          <w:marRight w:val="0"/>
          <w:marTop w:val="0"/>
          <w:marBottom w:val="0"/>
          <w:divBdr>
            <w:top w:val="none" w:sz="0" w:space="0" w:color="auto"/>
            <w:left w:val="none" w:sz="0" w:space="0" w:color="auto"/>
            <w:bottom w:val="none" w:sz="0" w:space="0" w:color="auto"/>
            <w:right w:val="none" w:sz="0" w:space="0" w:color="auto"/>
          </w:divBdr>
        </w:div>
        <w:div w:id="836071622">
          <w:marLeft w:val="0"/>
          <w:marRight w:val="0"/>
          <w:marTop w:val="0"/>
          <w:marBottom w:val="0"/>
          <w:divBdr>
            <w:top w:val="none" w:sz="0" w:space="0" w:color="auto"/>
            <w:left w:val="none" w:sz="0" w:space="0" w:color="auto"/>
            <w:bottom w:val="none" w:sz="0" w:space="0" w:color="auto"/>
            <w:right w:val="none" w:sz="0" w:space="0" w:color="auto"/>
          </w:divBdr>
        </w:div>
        <w:div w:id="2016414491">
          <w:marLeft w:val="0"/>
          <w:marRight w:val="0"/>
          <w:marTop w:val="0"/>
          <w:marBottom w:val="0"/>
          <w:divBdr>
            <w:top w:val="none" w:sz="0" w:space="0" w:color="auto"/>
            <w:left w:val="none" w:sz="0" w:space="0" w:color="auto"/>
            <w:bottom w:val="none" w:sz="0" w:space="0" w:color="auto"/>
            <w:right w:val="none" w:sz="0" w:space="0" w:color="auto"/>
          </w:divBdr>
        </w:div>
        <w:div w:id="502086782">
          <w:marLeft w:val="0"/>
          <w:marRight w:val="0"/>
          <w:marTop w:val="0"/>
          <w:marBottom w:val="0"/>
          <w:divBdr>
            <w:top w:val="none" w:sz="0" w:space="0" w:color="auto"/>
            <w:left w:val="none" w:sz="0" w:space="0" w:color="auto"/>
            <w:bottom w:val="none" w:sz="0" w:space="0" w:color="auto"/>
            <w:right w:val="none" w:sz="0" w:space="0" w:color="auto"/>
          </w:divBdr>
        </w:div>
        <w:div w:id="1507548651">
          <w:marLeft w:val="0"/>
          <w:marRight w:val="0"/>
          <w:marTop w:val="0"/>
          <w:marBottom w:val="0"/>
          <w:divBdr>
            <w:top w:val="none" w:sz="0" w:space="0" w:color="auto"/>
            <w:left w:val="none" w:sz="0" w:space="0" w:color="auto"/>
            <w:bottom w:val="none" w:sz="0" w:space="0" w:color="auto"/>
            <w:right w:val="none" w:sz="0" w:space="0" w:color="auto"/>
          </w:divBdr>
        </w:div>
        <w:div w:id="459809867">
          <w:marLeft w:val="0"/>
          <w:marRight w:val="0"/>
          <w:marTop w:val="0"/>
          <w:marBottom w:val="0"/>
          <w:divBdr>
            <w:top w:val="none" w:sz="0" w:space="0" w:color="auto"/>
            <w:left w:val="none" w:sz="0" w:space="0" w:color="auto"/>
            <w:bottom w:val="none" w:sz="0" w:space="0" w:color="auto"/>
            <w:right w:val="none" w:sz="0" w:space="0" w:color="auto"/>
          </w:divBdr>
        </w:div>
        <w:div w:id="1576473989">
          <w:marLeft w:val="0"/>
          <w:marRight w:val="0"/>
          <w:marTop w:val="0"/>
          <w:marBottom w:val="0"/>
          <w:divBdr>
            <w:top w:val="none" w:sz="0" w:space="0" w:color="auto"/>
            <w:left w:val="none" w:sz="0" w:space="0" w:color="auto"/>
            <w:bottom w:val="none" w:sz="0" w:space="0" w:color="auto"/>
            <w:right w:val="none" w:sz="0" w:space="0" w:color="auto"/>
          </w:divBdr>
        </w:div>
        <w:div w:id="538277038">
          <w:marLeft w:val="0"/>
          <w:marRight w:val="0"/>
          <w:marTop w:val="0"/>
          <w:marBottom w:val="0"/>
          <w:divBdr>
            <w:top w:val="none" w:sz="0" w:space="0" w:color="auto"/>
            <w:left w:val="none" w:sz="0" w:space="0" w:color="auto"/>
            <w:bottom w:val="none" w:sz="0" w:space="0" w:color="auto"/>
            <w:right w:val="none" w:sz="0" w:space="0" w:color="auto"/>
          </w:divBdr>
        </w:div>
        <w:div w:id="1707412403">
          <w:marLeft w:val="0"/>
          <w:marRight w:val="0"/>
          <w:marTop w:val="0"/>
          <w:marBottom w:val="0"/>
          <w:divBdr>
            <w:top w:val="none" w:sz="0" w:space="0" w:color="auto"/>
            <w:left w:val="none" w:sz="0" w:space="0" w:color="auto"/>
            <w:bottom w:val="none" w:sz="0" w:space="0" w:color="auto"/>
            <w:right w:val="none" w:sz="0" w:space="0" w:color="auto"/>
          </w:divBdr>
        </w:div>
        <w:div w:id="1430587206">
          <w:marLeft w:val="0"/>
          <w:marRight w:val="0"/>
          <w:marTop w:val="0"/>
          <w:marBottom w:val="0"/>
          <w:divBdr>
            <w:top w:val="none" w:sz="0" w:space="0" w:color="auto"/>
            <w:left w:val="none" w:sz="0" w:space="0" w:color="auto"/>
            <w:bottom w:val="none" w:sz="0" w:space="0" w:color="auto"/>
            <w:right w:val="none" w:sz="0" w:space="0" w:color="auto"/>
          </w:divBdr>
        </w:div>
        <w:div w:id="165902502">
          <w:marLeft w:val="0"/>
          <w:marRight w:val="0"/>
          <w:marTop w:val="0"/>
          <w:marBottom w:val="0"/>
          <w:divBdr>
            <w:top w:val="none" w:sz="0" w:space="0" w:color="auto"/>
            <w:left w:val="none" w:sz="0" w:space="0" w:color="auto"/>
            <w:bottom w:val="none" w:sz="0" w:space="0" w:color="auto"/>
            <w:right w:val="none" w:sz="0" w:space="0" w:color="auto"/>
          </w:divBdr>
        </w:div>
      </w:divsChild>
    </w:div>
    <w:div w:id="887448941">
      <w:bodyDiv w:val="1"/>
      <w:marLeft w:val="0"/>
      <w:marRight w:val="0"/>
      <w:marTop w:val="0"/>
      <w:marBottom w:val="0"/>
      <w:divBdr>
        <w:top w:val="none" w:sz="0" w:space="0" w:color="auto"/>
        <w:left w:val="none" w:sz="0" w:space="0" w:color="auto"/>
        <w:bottom w:val="none" w:sz="0" w:space="0" w:color="auto"/>
        <w:right w:val="none" w:sz="0" w:space="0" w:color="auto"/>
      </w:divBdr>
    </w:div>
    <w:div w:id="908881594">
      <w:bodyDiv w:val="1"/>
      <w:marLeft w:val="0"/>
      <w:marRight w:val="0"/>
      <w:marTop w:val="0"/>
      <w:marBottom w:val="0"/>
      <w:divBdr>
        <w:top w:val="none" w:sz="0" w:space="0" w:color="auto"/>
        <w:left w:val="none" w:sz="0" w:space="0" w:color="auto"/>
        <w:bottom w:val="none" w:sz="0" w:space="0" w:color="auto"/>
        <w:right w:val="none" w:sz="0" w:space="0" w:color="auto"/>
      </w:divBdr>
    </w:div>
    <w:div w:id="914516204">
      <w:bodyDiv w:val="1"/>
      <w:marLeft w:val="0"/>
      <w:marRight w:val="0"/>
      <w:marTop w:val="0"/>
      <w:marBottom w:val="0"/>
      <w:divBdr>
        <w:top w:val="none" w:sz="0" w:space="0" w:color="auto"/>
        <w:left w:val="none" w:sz="0" w:space="0" w:color="auto"/>
        <w:bottom w:val="none" w:sz="0" w:space="0" w:color="auto"/>
        <w:right w:val="none" w:sz="0" w:space="0" w:color="auto"/>
      </w:divBdr>
    </w:div>
    <w:div w:id="917401127">
      <w:bodyDiv w:val="1"/>
      <w:marLeft w:val="0"/>
      <w:marRight w:val="0"/>
      <w:marTop w:val="0"/>
      <w:marBottom w:val="0"/>
      <w:divBdr>
        <w:top w:val="none" w:sz="0" w:space="0" w:color="auto"/>
        <w:left w:val="none" w:sz="0" w:space="0" w:color="auto"/>
        <w:bottom w:val="none" w:sz="0" w:space="0" w:color="auto"/>
        <w:right w:val="none" w:sz="0" w:space="0" w:color="auto"/>
      </w:divBdr>
    </w:div>
    <w:div w:id="959382303">
      <w:bodyDiv w:val="1"/>
      <w:marLeft w:val="0"/>
      <w:marRight w:val="0"/>
      <w:marTop w:val="0"/>
      <w:marBottom w:val="0"/>
      <w:divBdr>
        <w:top w:val="none" w:sz="0" w:space="0" w:color="auto"/>
        <w:left w:val="none" w:sz="0" w:space="0" w:color="auto"/>
        <w:bottom w:val="none" w:sz="0" w:space="0" w:color="auto"/>
        <w:right w:val="none" w:sz="0" w:space="0" w:color="auto"/>
      </w:divBdr>
    </w:div>
    <w:div w:id="959411537">
      <w:bodyDiv w:val="1"/>
      <w:marLeft w:val="0"/>
      <w:marRight w:val="0"/>
      <w:marTop w:val="0"/>
      <w:marBottom w:val="0"/>
      <w:divBdr>
        <w:top w:val="none" w:sz="0" w:space="0" w:color="auto"/>
        <w:left w:val="none" w:sz="0" w:space="0" w:color="auto"/>
        <w:bottom w:val="none" w:sz="0" w:space="0" w:color="auto"/>
        <w:right w:val="none" w:sz="0" w:space="0" w:color="auto"/>
      </w:divBdr>
    </w:div>
    <w:div w:id="997614840">
      <w:bodyDiv w:val="1"/>
      <w:marLeft w:val="0"/>
      <w:marRight w:val="0"/>
      <w:marTop w:val="0"/>
      <w:marBottom w:val="0"/>
      <w:divBdr>
        <w:top w:val="none" w:sz="0" w:space="0" w:color="auto"/>
        <w:left w:val="none" w:sz="0" w:space="0" w:color="auto"/>
        <w:bottom w:val="none" w:sz="0" w:space="0" w:color="auto"/>
        <w:right w:val="none" w:sz="0" w:space="0" w:color="auto"/>
      </w:divBdr>
    </w:div>
    <w:div w:id="1001395322">
      <w:bodyDiv w:val="1"/>
      <w:marLeft w:val="0"/>
      <w:marRight w:val="0"/>
      <w:marTop w:val="0"/>
      <w:marBottom w:val="0"/>
      <w:divBdr>
        <w:top w:val="none" w:sz="0" w:space="0" w:color="auto"/>
        <w:left w:val="none" w:sz="0" w:space="0" w:color="auto"/>
        <w:bottom w:val="none" w:sz="0" w:space="0" w:color="auto"/>
        <w:right w:val="none" w:sz="0" w:space="0" w:color="auto"/>
      </w:divBdr>
    </w:div>
    <w:div w:id="1017467003">
      <w:bodyDiv w:val="1"/>
      <w:marLeft w:val="0"/>
      <w:marRight w:val="0"/>
      <w:marTop w:val="0"/>
      <w:marBottom w:val="0"/>
      <w:divBdr>
        <w:top w:val="none" w:sz="0" w:space="0" w:color="auto"/>
        <w:left w:val="none" w:sz="0" w:space="0" w:color="auto"/>
        <w:bottom w:val="none" w:sz="0" w:space="0" w:color="auto"/>
        <w:right w:val="none" w:sz="0" w:space="0" w:color="auto"/>
      </w:divBdr>
    </w:div>
    <w:div w:id="1044522840">
      <w:bodyDiv w:val="1"/>
      <w:marLeft w:val="0"/>
      <w:marRight w:val="0"/>
      <w:marTop w:val="0"/>
      <w:marBottom w:val="0"/>
      <w:divBdr>
        <w:top w:val="none" w:sz="0" w:space="0" w:color="auto"/>
        <w:left w:val="none" w:sz="0" w:space="0" w:color="auto"/>
        <w:bottom w:val="none" w:sz="0" w:space="0" w:color="auto"/>
        <w:right w:val="none" w:sz="0" w:space="0" w:color="auto"/>
      </w:divBdr>
    </w:div>
    <w:div w:id="1059548172">
      <w:bodyDiv w:val="1"/>
      <w:marLeft w:val="0"/>
      <w:marRight w:val="0"/>
      <w:marTop w:val="0"/>
      <w:marBottom w:val="0"/>
      <w:divBdr>
        <w:top w:val="none" w:sz="0" w:space="0" w:color="auto"/>
        <w:left w:val="none" w:sz="0" w:space="0" w:color="auto"/>
        <w:bottom w:val="none" w:sz="0" w:space="0" w:color="auto"/>
        <w:right w:val="none" w:sz="0" w:space="0" w:color="auto"/>
      </w:divBdr>
    </w:div>
    <w:div w:id="1086878766">
      <w:bodyDiv w:val="1"/>
      <w:marLeft w:val="0"/>
      <w:marRight w:val="0"/>
      <w:marTop w:val="0"/>
      <w:marBottom w:val="0"/>
      <w:divBdr>
        <w:top w:val="none" w:sz="0" w:space="0" w:color="auto"/>
        <w:left w:val="none" w:sz="0" w:space="0" w:color="auto"/>
        <w:bottom w:val="none" w:sz="0" w:space="0" w:color="auto"/>
        <w:right w:val="none" w:sz="0" w:space="0" w:color="auto"/>
      </w:divBdr>
    </w:div>
    <w:div w:id="1146169866">
      <w:bodyDiv w:val="1"/>
      <w:marLeft w:val="0"/>
      <w:marRight w:val="0"/>
      <w:marTop w:val="0"/>
      <w:marBottom w:val="0"/>
      <w:divBdr>
        <w:top w:val="none" w:sz="0" w:space="0" w:color="auto"/>
        <w:left w:val="none" w:sz="0" w:space="0" w:color="auto"/>
        <w:bottom w:val="none" w:sz="0" w:space="0" w:color="auto"/>
        <w:right w:val="none" w:sz="0" w:space="0" w:color="auto"/>
      </w:divBdr>
    </w:div>
    <w:div w:id="1191527005">
      <w:bodyDiv w:val="1"/>
      <w:marLeft w:val="0"/>
      <w:marRight w:val="0"/>
      <w:marTop w:val="0"/>
      <w:marBottom w:val="0"/>
      <w:divBdr>
        <w:top w:val="none" w:sz="0" w:space="0" w:color="auto"/>
        <w:left w:val="none" w:sz="0" w:space="0" w:color="auto"/>
        <w:bottom w:val="none" w:sz="0" w:space="0" w:color="auto"/>
        <w:right w:val="none" w:sz="0" w:space="0" w:color="auto"/>
      </w:divBdr>
    </w:div>
    <w:div w:id="1289623669">
      <w:bodyDiv w:val="1"/>
      <w:marLeft w:val="0"/>
      <w:marRight w:val="0"/>
      <w:marTop w:val="0"/>
      <w:marBottom w:val="0"/>
      <w:divBdr>
        <w:top w:val="none" w:sz="0" w:space="0" w:color="auto"/>
        <w:left w:val="none" w:sz="0" w:space="0" w:color="auto"/>
        <w:bottom w:val="none" w:sz="0" w:space="0" w:color="auto"/>
        <w:right w:val="none" w:sz="0" w:space="0" w:color="auto"/>
      </w:divBdr>
      <w:divsChild>
        <w:div w:id="1635791234">
          <w:marLeft w:val="0"/>
          <w:marRight w:val="0"/>
          <w:marTop w:val="0"/>
          <w:marBottom w:val="0"/>
          <w:divBdr>
            <w:top w:val="none" w:sz="0" w:space="0" w:color="auto"/>
            <w:left w:val="none" w:sz="0" w:space="0" w:color="auto"/>
            <w:bottom w:val="none" w:sz="0" w:space="0" w:color="auto"/>
            <w:right w:val="none" w:sz="0" w:space="0" w:color="auto"/>
          </w:divBdr>
        </w:div>
        <w:div w:id="1385909775">
          <w:marLeft w:val="0"/>
          <w:marRight w:val="0"/>
          <w:marTop w:val="0"/>
          <w:marBottom w:val="0"/>
          <w:divBdr>
            <w:top w:val="none" w:sz="0" w:space="0" w:color="auto"/>
            <w:left w:val="none" w:sz="0" w:space="0" w:color="auto"/>
            <w:bottom w:val="none" w:sz="0" w:space="0" w:color="auto"/>
            <w:right w:val="none" w:sz="0" w:space="0" w:color="auto"/>
          </w:divBdr>
        </w:div>
        <w:div w:id="691303146">
          <w:marLeft w:val="0"/>
          <w:marRight w:val="0"/>
          <w:marTop w:val="0"/>
          <w:marBottom w:val="0"/>
          <w:divBdr>
            <w:top w:val="none" w:sz="0" w:space="0" w:color="auto"/>
            <w:left w:val="none" w:sz="0" w:space="0" w:color="auto"/>
            <w:bottom w:val="none" w:sz="0" w:space="0" w:color="auto"/>
            <w:right w:val="none" w:sz="0" w:space="0" w:color="auto"/>
          </w:divBdr>
        </w:div>
        <w:div w:id="674919220">
          <w:marLeft w:val="0"/>
          <w:marRight w:val="0"/>
          <w:marTop w:val="0"/>
          <w:marBottom w:val="0"/>
          <w:divBdr>
            <w:top w:val="none" w:sz="0" w:space="0" w:color="auto"/>
            <w:left w:val="none" w:sz="0" w:space="0" w:color="auto"/>
            <w:bottom w:val="none" w:sz="0" w:space="0" w:color="auto"/>
            <w:right w:val="none" w:sz="0" w:space="0" w:color="auto"/>
          </w:divBdr>
        </w:div>
        <w:div w:id="1307706224">
          <w:marLeft w:val="0"/>
          <w:marRight w:val="0"/>
          <w:marTop w:val="0"/>
          <w:marBottom w:val="0"/>
          <w:divBdr>
            <w:top w:val="none" w:sz="0" w:space="0" w:color="auto"/>
            <w:left w:val="none" w:sz="0" w:space="0" w:color="auto"/>
            <w:bottom w:val="none" w:sz="0" w:space="0" w:color="auto"/>
            <w:right w:val="none" w:sz="0" w:space="0" w:color="auto"/>
          </w:divBdr>
        </w:div>
        <w:div w:id="1478451531">
          <w:marLeft w:val="0"/>
          <w:marRight w:val="0"/>
          <w:marTop w:val="0"/>
          <w:marBottom w:val="0"/>
          <w:divBdr>
            <w:top w:val="none" w:sz="0" w:space="0" w:color="auto"/>
            <w:left w:val="none" w:sz="0" w:space="0" w:color="auto"/>
            <w:bottom w:val="none" w:sz="0" w:space="0" w:color="auto"/>
            <w:right w:val="none" w:sz="0" w:space="0" w:color="auto"/>
          </w:divBdr>
        </w:div>
        <w:div w:id="784933352">
          <w:marLeft w:val="0"/>
          <w:marRight w:val="0"/>
          <w:marTop w:val="0"/>
          <w:marBottom w:val="0"/>
          <w:divBdr>
            <w:top w:val="none" w:sz="0" w:space="0" w:color="auto"/>
            <w:left w:val="none" w:sz="0" w:space="0" w:color="auto"/>
            <w:bottom w:val="none" w:sz="0" w:space="0" w:color="auto"/>
            <w:right w:val="none" w:sz="0" w:space="0" w:color="auto"/>
          </w:divBdr>
        </w:div>
        <w:div w:id="1630280711">
          <w:marLeft w:val="0"/>
          <w:marRight w:val="0"/>
          <w:marTop w:val="0"/>
          <w:marBottom w:val="0"/>
          <w:divBdr>
            <w:top w:val="none" w:sz="0" w:space="0" w:color="auto"/>
            <w:left w:val="none" w:sz="0" w:space="0" w:color="auto"/>
            <w:bottom w:val="none" w:sz="0" w:space="0" w:color="auto"/>
            <w:right w:val="none" w:sz="0" w:space="0" w:color="auto"/>
          </w:divBdr>
        </w:div>
        <w:div w:id="1241863475">
          <w:marLeft w:val="0"/>
          <w:marRight w:val="0"/>
          <w:marTop w:val="0"/>
          <w:marBottom w:val="0"/>
          <w:divBdr>
            <w:top w:val="none" w:sz="0" w:space="0" w:color="auto"/>
            <w:left w:val="none" w:sz="0" w:space="0" w:color="auto"/>
            <w:bottom w:val="none" w:sz="0" w:space="0" w:color="auto"/>
            <w:right w:val="none" w:sz="0" w:space="0" w:color="auto"/>
          </w:divBdr>
        </w:div>
        <w:div w:id="744566269">
          <w:marLeft w:val="0"/>
          <w:marRight w:val="0"/>
          <w:marTop w:val="0"/>
          <w:marBottom w:val="0"/>
          <w:divBdr>
            <w:top w:val="none" w:sz="0" w:space="0" w:color="auto"/>
            <w:left w:val="none" w:sz="0" w:space="0" w:color="auto"/>
            <w:bottom w:val="none" w:sz="0" w:space="0" w:color="auto"/>
            <w:right w:val="none" w:sz="0" w:space="0" w:color="auto"/>
          </w:divBdr>
        </w:div>
        <w:div w:id="1505392002">
          <w:marLeft w:val="0"/>
          <w:marRight w:val="0"/>
          <w:marTop w:val="0"/>
          <w:marBottom w:val="0"/>
          <w:divBdr>
            <w:top w:val="none" w:sz="0" w:space="0" w:color="auto"/>
            <w:left w:val="none" w:sz="0" w:space="0" w:color="auto"/>
            <w:bottom w:val="none" w:sz="0" w:space="0" w:color="auto"/>
            <w:right w:val="none" w:sz="0" w:space="0" w:color="auto"/>
          </w:divBdr>
        </w:div>
        <w:div w:id="881017337">
          <w:marLeft w:val="0"/>
          <w:marRight w:val="0"/>
          <w:marTop w:val="0"/>
          <w:marBottom w:val="0"/>
          <w:divBdr>
            <w:top w:val="none" w:sz="0" w:space="0" w:color="auto"/>
            <w:left w:val="none" w:sz="0" w:space="0" w:color="auto"/>
            <w:bottom w:val="none" w:sz="0" w:space="0" w:color="auto"/>
            <w:right w:val="none" w:sz="0" w:space="0" w:color="auto"/>
          </w:divBdr>
        </w:div>
        <w:div w:id="393623794">
          <w:marLeft w:val="0"/>
          <w:marRight w:val="0"/>
          <w:marTop w:val="0"/>
          <w:marBottom w:val="0"/>
          <w:divBdr>
            <w:top w:val="none" w:sz="0" w:space="0" w:color="auto"/>
            <w:left w:val="none" w:sz="0" w:space="0" w:color="auto"/>
            <w:bottom w:val="none" w:sz="0" w:space="0" w:color="auto"/>
            <w:right w:val="none" w:sz="0" w:space="0" w:color="auto"/>
          </w:divBdr>
        </w:div>
        <w:div w:id="746271257">
          <w:marLeft w:val="0"/>
          <w:marRight w:val="0"/>
          <w:marTop w:val="0"/>
          <w:marBottom w:val="0"/>
          <w:divBdr>
            <w:top w:val="none" w:sz="0" w:space="0" w:color="auto"/>
            <w:left w:val="none" w:sz="0" w:space="0" w:color="auto"/>
            <w:bottom w:val="none" w:sz="0" w:space="0" w:color="auto"/>
            <w:right w:val="none" w:sz="0" w:space="0" w:color="auto"/>
          </w:divBdr>
        </w:div>
        <w:div w:id="110128061">
          <w:marLeft w:val="0"/>
          <w:marRight w:val="0"/>
          <w:marTop w:val="0"/>
          <w:marBottom w:val="0"/>
          <w:divBdr>
            <w:top w:val="none" w:sz="0" w:space="0" w:color="auto"/>
            <w:left w:val="none" w:sz="0" w:space="0" w:color="auto"/>
            <w:bottom w:val="none" w:sz="0" w:space="0" w:color="auto"/>
            <w:right w:val="none" w:sz="0" w:space="0" w:color="auto"/>
          </w:divBdr>
        </w:div>
        <w:div w:id="1301181705">
          <w:marLeft w:val="0"/>
          <w:marRight w:val="0"/>
          <w:marTop w:val="0"/>
          <w:marBottom w:val="0"/>
          <w:divBdr>
            <w:top w:val="none" w:sz="0" w:space="0" w:color="auto"/>
            <w:left w:val="none" w:sz="0" w:space="0" w:color="auto"/>
            <w:bottom w:val="none" w:sz="0" w:space="0" w:color="auto"/>
            <w:right w:val="none" w:sz="0" w:space="0" w:color="auto"/>
          </w:divBdr>
        </w:div>
        <w:div w:id="1987664357">
          <w:marLeft w:val="0"/>
          <w:marRight w:val="0"/>
          <w:marTop w:val="0"/>
          <w:marBottom w:val="0"/>
          <w:divBdr>
            <w:top w:val="none" w:sz="0" w:space="0" w:color="auto"/>
            <w:left w:val="none" w:sz="0" w:space="0" w:color="auto"/>
            <w:bottom w:val="none" w:sz="0" w:space="0" w:color="auto"/>
            <w:right w:val="none" w:sz="0" w:space="0" w:color="auto"/>
          </w:divBdr>
        </w:div>
        <w:div w:id="927545088">
          <w:marLeft w:val="0"/>
          <w:marRight w:val="0"/>
          <w:marTop w:val="0"/>
          <w:marBottom w:val="0"/>
          <w:divBdr>
            <w:top w:val="none" w:sz="0" w:space="0" w:color="auto"/>
            <w:left w:val="none" w:sz="0" w:space="0" w:color="auto"/>
            <w:bottom w:val="none" w:sz="0" w:space="0" w:color="auto"/>
            <w:right w:val="none" w:sz="0" w:space="0" w:color="auto"/>
          </w:divBdr>
        </w:div>
        <w:div w:id="45613933">
          <w:marLeft w:val="0"/>
          <w:marRight w:val="0"/>
          <w:marTop w:val="0"/>
          <w:marBottom w:val="0"/>
          <w:divBdr>
            <w:top w:val="none" w:sz="0" w:space="0" w:color="auto"/>
            <w:left w:val="none" w:sz="0" w:space="0" w:color="auto"/>
            <w:bottom w:val="none" w:sz="0" w:space="0" w:color="auto"/>
            <w:right w:val="none" w:sz="0" w:space="0" w:color="auto"/>
          </w:divBdr>
        </w:div>
        <w:div w:id="2002271224">
          <w:marLeft w:val="0"/>
          <w:marRight w:val="0"/>
          <w:marTop w:val="0"/>
          <w:marBottom w:val="0"/>
          <w:divBdr>
            <w:top w:val="none" w:sz="0" w:space="0" w:color="auto"/>
            <w:left w:val="none" w:sz="0" w:space="0" w:color="auto"/>
            <w:bottom w:val="none" w:sz="0" w:space="0" w:color="auto"/>
            <w:right w:val="none" w:sz="0" w:space="0" w:color="auto"/>
          </w:divBdr>
        </w:div>
        <w:div w:id="604534122">
          <w:marLeft w:val="0"/>
          <w:marRight w:val="0"/>
          <w:marTop w:val="0"/>
          <w:marBottom w:val="0"/>
          <w:divBdr>
            <w:top w:val="none" w:sz="0" w:space="0" w:color="auto"/>
            <w:left w:val="none" w:sz="0" w:space="0" w:color="auto"/>
            <w:bottom w:val="none" w:sz="0" w:space="0" w:color="auto"/>
            <w:right w:val="none" w:sz="0" w:space="0" w:color="auto"/>
          </w:divBdr>
        </w:div>
        <w:div w:id="437918563">
          <w:marLeft w:val="0"/>
          <w:marRight w:val="0"/>
          <w:marTop w:val="0"/>
          <w:marBottom w:val="0"/>
          <w:divBdr>
            <w:top w:val="none" w:sz="0" w:space="0" w:color="auto"/>
            <w:left w:val="none" w:sz="0" w:space="0" w:color="auto"/>
            <w:bottom w:val="none" w:sz="0" w:space="0" w:color="auto"/>
            <w:right w:val="none" w:sz="0" w:space="0" w:color="auto"/>
          </w:divBdr>
        </w:div>
        <w:div w:id="932739817">
          <w:marLeft w:val="0"/>
          <w:marRight w:val="0"/>
          <w:marTop w:val="0"/>
          <w:marBottom w:val="0"/>
          <w:divBdr>
            <w:top w:val="none" w:sz="0" w:space="0" w:color="auto"/>
            <w:left w:val="none" w:sz="0" w:space="0" w:color="auto"/>
            <w:bottom w:val="none" w:sz="0" w:space="0" w:color="auto"/>
            <w:right w:val="none" w:sz="0" w:space="0" w:color="auto"/>
          </w:divBdr>
        </w:div>
        <w:div w:id="1889678331">
          <w:marLeft w:val="0"/>
          <w:marRight w:val="0"/>
          <w:marTop w:val="0"/>
          <w:marBottom w:val="0"/>
          <w:divBdr>
            <w:top w:val="none" w:sz="0" w:space="0" w:color="auto"/>
            <w:left w:val="none" w:sz="0" w:space="0" w:color="auto"/>
            <w:bottom w:val="none" w:sz="0" w:space="0" w:color="auto"/>
            <w:right w:val="none" w:sz="0" w:space="0" w:color="auto"/>
          </w:divBdr>
        </w:div>
        <w:div w:id="1189947235">
          <w:marLeft w:val="0"/>
          <w:marRight w:val="0"/>
          <w:marTop w:val="0"/>
          <w:marBottom w:val="0"/>
          <w:divBdr>
            <w:top w:val="none" w:sz="0" w:space="0" w:color="auto"/>
            <w:left w:val="none" w:sz="0" w:space="0" w:color="auto"/>
            <w:bottom w:val="none" w:sz="0" w:space="0" w:color="auto"/>
            <w:right w:val="none" w:sz="0" w:space="0" w:color="auto"/>
          </w:divBdr>
        </w:div>
        <w:div w:id="114562303">
          <w:marLeft w:val="0"/>
          <w:marRight w:val="0"/>
          <w:marTop w:val="0"/>
          <w:marBottom w:val="0"/>
          <w:divBdr>
            <w:top w:val="none" w:sz="0" w:space="0" w:color="auto"/>
            <w:left w:val="none" w:sz="0" w:space="0" w:color="auto"/>
            <w:bottom w:val="none" w:sz="0" w:space="0" w:color="auto"/>
            <w:right w:val="none" w:sz="0" w:space="0" w:color="auto"/>
          </w:divBdr>
        </w:div>
        <w:div w:id="2092776119">
          <w:marLeft w:val="0"/>
          <w:marRight w:val="0"/>
          <w:marTop w:val="0"/>
          <w:marBottom w:val="0"/>
          <w:divBdr>
            <w:top w:val="none" w:sz="0" w:space="0" w:color="auto"/>
            <w:left w:val="none" w:sz="0" w:space="0" w:color="auto"/>
            <w:bottom w:val="none" w:sz="0" w:space="0" w:color="auto"/>
            <w:right w:val="none" w:sz="0" w:space="0" w:color="auto"/>
          </w:divBdr>
        </w:div>
        <w:div w:id="184057439">
          <w:marLeft w:val="0"/>
          <w:marRight w:val="0"/>
          <w:marTop w:val="0"/>
          <w:marBottom w:val="0"/>
          <w:divBdr>
            <w:top w:val="none" w:sz="0" w:space="0" w:color="auto"/>
            <w:left w:val="none" w:sz="0" w:space="0" w:color="auto"/>
            <w:bottom w:val="none" w:sz="0" w:space="0" w:color="auto"/>
            <w:right w:val="none" w:sz="0" w:space="0" w:color="auto"/>
          </w:divBdr>
        </w:div>
        <w:div w:id="868181685">
          <w:marLeft w:val="0"/>
          <w:marRight w:val="0"/>
          <w:marTop w:val="0"/>
          <w:marBottom w:val="0"/>
          <w:divBdr>
            <w:top w:val="none" w:sz="0" w:space="0" w:color="auto"/>
            <w:left w:val="none" w:sz="0" w:space="0" w:color="auto"/>
            <w:bottom w:val="none" w:sz="0" w:space="0" w:color="auto"/>
            <w:right w:val="none" w:sz="0" w:space="0" w:color="auto"/>
          </w:divBdr>
        </w:div>
        <w:div w:id="1388068653">
          <w:marLeft w:val="0"/>
          <w:marRight w:val="0"/>
          <w:marTop w:val="0"/>
          <w:marBottom w:val="0"/>
          <w:divBdr>
            <w:top w:val="none" w:sz="0" w:space="0" w:color="auto"/>
            <w:left w:val="none" w:sz="0" w:space="0" w:color="auto"/>
            <w:bottom w:val="none" w:sz="0" w:space="0" w:color="auto"/>
            <w:right w:val="none" w:sz="0" w:space="0" w:color="auto"/>
          </w:divBdr>
        </w:div>
        <w:div w:id="1300260766">
          <w:marLeft w:val="0"/>
          <w:marRight w:val="0"/>
          <w:marTop w:val="0"/>
          <w:marBottom w:val="0"/>
          <w:divBdr>
            <w:top w:val="none" w:sz="0" w:space="0" w:color="auto"/>
            <w:left w:val="none" w:sz="0" w:space="0" w:color="auto"/>
            <w:bottom w:val="none" w:sz="0" w:space="0" w:color="auto"/>
            <w:right w:val="none" w:sz="0" w:space="0" w:color="auto"/>
          </w:divBdr>
        </w:div>
      </w:divsChild>
    </w:div>
    <w:div w:id="1293056191">
      <w:bodyDiv w:val="1"/>
      <w:marLeft w:val="0"/>
      <w:marRight w:val="0"/>
      <w:marTop w:val="0"/>
      <w:marBottom w:val="0"/>
      <w:divBdr>
        <w:top w:val="none" w:sz="0" w:space="0" w:color="auto"/>
        <w:left w:val="none" w:sz="0" w:space="0" w:color="auto"/>
        <w:bottom w:val="none" w:sz="0" w:space="0" w:color="auto"/>
        <w:right w:val="none" w:sz="0" w:space="0" w:color="auto"/>
      </w:divBdr>
    </w:div>
    <w:div w:id="1345787085">
      <w:bodyDiv w:val="1"/>
      <w:marLeft w:val="0"/>
      <w:marRight w:val="0"/>
      <w:marTop w:val="0"/>
      <w:marBottom w:val="0"/>
      <w:divBdr>
        <w:top w:val="none" w:sz="0" w:space="0" w:color="auto"/>
        <w:left w:val="none" w:sz="0" w:space="0" w:color="auto"/>
        <w:bottom w:val="none" w:sz="0" w:space="0" w:color="auto"/>
        <w:right w:val="none" w:sz="0" w:space="0" w:color="auto"/>
      </w:divBdr>
    </w:div>
    <w:div w:id="1360625318">
      <w:bodyDiv w:val="1"/>
      <w:marLeft w:val="0"/>
      <w:marRight w:val="0"/>
      <w:marTop w:val="0"/>
      <w:marBottom w:val="0"/>
      <w:divBdr>
        <w:top w:val="none" w:sz="0" w:space="0" w:color="auto"/>
        <w:left w:val="none" w:sz="0" w:space="0" w:color="auto"/>
        <w:bottom w:val="none" w:sz="0" w:space="0" w:color="auto"/>
        <w:right w:val="none" w:sz="0" w:space="0" w:color="auto"/>
      </w:divBdr>
    </w:div>
    <w:div w:id="1362782922">
      <w:bodyDiv w:val="1"/>
      <w:marLeft w:val="0"/>
      <w:marRight w:val="0"/>
      <w:marTop w:val="0"/>
      <w:marBottom w:val="0"/>
      <w:divBdr>
        <w:top w:val="none" w:sz="0" w:space="0" w:color="auto"/>
        <w:left w:val="none" w:sz="0" w:space="0" w:color="auto"/>
        <w:bottom w:val="none" w:sz="0" w:space="0" w:color="auto"/>
        <w:right w:val="none" w:sz="0" w:space="0" w:color="auto"/>
      </w:divBdr>
    </w:div>
    <w:div w:id="1374620489">
      <w:bodyDiv w:val="1"/>
      <w:marLeft w:val="0"/>
      <w:marRight w:val="0"/>
      <w:marTop w:val="0"/>
      <w:marBottom w:val="0"/>
      <w:divBdr>
        <w:top w:val="none" w:sz="0" w:space="0" w:color="auto"/>
        <w:left w:val="none" w:sz="0" w:space="0" w:color="auto"/>
        <w:bottom w:val="none" w:sz="0" w:space="0" w:color="auto"/>
        <w:right w:val="none" w:sz="0" w:space="0" w:color="auto"/>
      </w:divBdr>
    </w:div>
    <w:div w:id="1597711328">
      <w:bodyDiv w:val="1"/>
      <w:marLeft w:val="0"/>
      <w:marRight w:val="0"/>
      <w:marTop w:val="0"/>
      <w:marBottom w:val="0"/>
      <w:divBdr>
        <w:top w:val="none" w:sz="0" w:space="0" w:color="auto"/>
        <w:left w:val="none" w:sz="0" w:space="0" w:color="auto"/>
        <w:bottom w:val="none" w:sz="0" w:space="0" w:color="auto"/>
        <w:right w:val="none" w:sz="0" w:space="0" w:color="auto"/>
      </w:divBdr>
    </w:div>
    <w:div w:id="1655719733">
      <w:bodyDiv w:val="1"/>
      <w:marLeft w:val="0"/>
      <w:marRight w:val="0"/>
      <w:marTop w:val="0"/>
      <w:marBottom w:val="0"/>
      <w:divBdr>
        <w:top w:val="none" w:sz="0" w:space="0" w:color="auto"/>
        <w:left w:val="none" w:sz="0" w:space="0" w:color="auto"/>
        <w:bottom w:val="none" w:sz="0" w:space="0" w:color="auto"/>
        <w:right w:val="none" w:sz="0" w:space="0" w:color="auto"/>
      </w:divBdr>
    </w:div>
    <w:div w:id="1675036284">
      <w:bodyDiv w:val="1"/>
      <w:marLeft w:val="0"/>
      <w:marRight w:val="0"/>
      <w:marTop w:val="0"/>
      <w:marBottom w:val="0"/>
      <w:divBdr>
        <w:top w:val="none" w:sz="0" w:space="0" w:color="auto"/>
        <w:left w:val="none" w:sz="0" w:space="0" w:color="auto"/>
        <w:bottom w:val="none" w:sz="0" w:space="0" w:color="auto"/>
        <w:right w:val="none" w:sz="0" w:space="0" w:color="auto"/>
      </w:divBdr>
    </w:div>
    <w:div w:id="1760328840">
      <w:bodyDiv w:val="1"/>
      <w:marLeft w:val="0"/>
      <w:marRight w:val="0"/>
      <w:marTop w:val="0"/>
      <w:marBottom w:val="0"/>
      <w:divBdr>
        <w:top w:val="none" w:sz="0" w:space="0" w:color="auto"/>
        <w:left w:val="none" w:sz="0" w:space="0" w:color="auto"/>
        <w:bottom w:val="none" w:sz="0" w:space="0" w:color="auto"/>
        <w:right w:val="none" w:sz="0" w:space="0" w:color="auto"/>
      </w:divBdr>
    </w:div>
    <w:div w:id="1858422752">
      <w:bodyDiv w:val="1"/>
      <w:marLeft w:val="0"/>
      <w:marRight w:val="0"/>
      <w:marTop w:val="0"/>
      <w:marBottom w:val="0"/>
      <w:divBdr>
        <w:top w:val="none" w:sz="0" w:space="0" w:color="auto"/>
        <w:left w:val="none" w:sz="0" w:space="0" w:color="auto"/>
        <w:bottom w:val="none" w:sz="0" w:space="0" w:color="auto"/>
        <w:right w:val="none" w:sz="0" w:space="0" w:color="auto"/>
      </w:divBdr>
    </w:div>
    <w:div w:id="1909529658">
      <w:bodyDiv w:val="1"/>
      <w:marLeft w:val="0"/>
      <w:marRight w:val="0"/>
      <w:marTop w:val="0"/>
      <w:marBottom w:val="0"/>
      <w:divBdr>
        <w:top w:val="none" w:sz="0" w:space="0" w:color="auto"/>
        <w:left w:val="none" w:sz="0" w:space="0" w:color="auto"/>
        <w:bottom w:val="none" w:sz="0" w:space="0" w:color="auto"/>
        <w:right w:val="none" w:sz="0" w:space="0" w:color="auto"/>
      </w:divBdr>
    </w:div>
    <w:div w:id="1949584464">
      <w:bodyDiv w:val="1"/>
      <w:marLeft w:val="0"/>
      <w:marRight w:val="0"/>
      <w:marTop w:val="0"/>
      <w:marBottom w:val="0"/>
      <w:divBdr>
        <w:top w:val="none" w:sz="0" w:space="0" w:color="auto"/>
        <w:left w:val="none" w:sz="0" w:space="0" w:color="auto"/>
        <w:bottom w:val="none" w:sz="0" w:space="0" w:color="auto"/>
        <w:right w:val="none" w:sz="0" w:space="0" w:color="auto"/>
      </w:divBdr>
    </w:div>
    <w:div w:id="2003198588">
      <w:bodyDiv w:val="1"/>
      <w:marLeft w:val="0"/>
      <w:marRight w:val="0"/>
      <w:marTop w:val="0"/>
      <w:marBottom w:val="0"/>
      <w:divBdr>
        <w:top w:val="none" w:sz="0" w:space="0" w:color="auto"/>
        <w:left w:val="none" w:sz="0" w:space="0" w:color="auto"/>
        <w:bottom w:val="none" w:sz="0" w:space="0" w:color="auto"/>
        <w:right w:val="none" w:sz="0" w:space="0" w:color="auto"/>
      </w:divBdr>
    </w:div>
    <w:div w:id="2049986993">
      <w:bodyDiv w:val="1"/>
      <w:marLeft w:val="0"/>
      <w:marRight w:val="0"/>
      <w:marTop w:val="0"/>
      <w:marBottom w:val="0"/>
      <w:divBdr>
        <w:top w:val="none" w:sz="0" w:space="0" w:color="auto"/>
        <w:left w:val="none" w:sz="0" w:space="0" w:color="auto"/>
        <w:bottom w:val="none" w:sz="0" w:space="0" w:color="auto"/>
        <w:right w:val="none" w:sz="0" w:space="0" w:color="auto"/>
      </w:divBdr>
    </w:div>
    <w:div w:id="208078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805828-6473-454A-B916-01E94B2F3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5597</Words>
  <Characters>30789</Characters>
  <Application>Microsoft Office Word</Application>
  <DocSecurity>0</DocSecurity>
  <Lines>256</Lines>
  <Paragraphs>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36314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e.gatineau</dc:creator>
  <cp:lastModifiedBy>Jean-Christophe Charlier</cp:lastModifiedBy>
  <cp:revision>8</cp:revision>
  <cp:lastPrinted>2015-11-25T11:23:00Z</cp:lastPrinted>
  <dcterms:created xsi:type="dcterms:W3CDTF">2015-12-08T15:47:00Z</dcterms:created>
  <dcterms:modified xsi:type="dcterms:W3CDTF">2015-12-15T11:27:00Z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