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1F" w:rsidRPr="00815C13"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rPr>
      </w:pPr>
      <w:r>
        <w:rPr>
          <w:rFonts w:asciiTheme="minorHAnsi" w:hAnsiTheme="minorHAnsi"/>
          <w:b/>
          <w:color w:val="0C4CA3"/>
          <w:sz w:val="20"/>
          <w:u w:val="single"/>
        </w:rPr>
        <w:t>Documento de trabajo:</w:t>
      </w:r>
    </w:p>
    <w:p w:rsidR="004F3053" w:rsidRPr="00815C13"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rPr>
      </w:pPr>
      <w:r>
        <w:rPr>
          <w:rFonts w:asciiTheme="minorHAnsi" w:hAnsiTheme="minorHAnsi"/>
          <w:b/>
          <w:color w:val="0C4CA3"/>
          <w:sz w:val="20"/>
          <w:u w:val="single"/>
        </w:rPr>
        <w:t xml:space="preserve">FORMULARIO DE </w:t>
      </w:r>
      <w:r w:rsidR="00705A37">
        <w:rPr>
          <w:rFonts w:asciiTheme="minorHAnsi" w:hAnsiTheme="minorHAnsi"/>
          <w:b/>
          <w:color w:val="0C4CA3"/>
          <w:sz w:val="20"/>
          <w:u w:val="single"/>
        </w:rPr>
        <w:t>APLICACIÓN</w:t>
      </w:r>
      <w:r>
        <w:rPr>
          <w:rFonts w:asciiTheme="minorHAnsi" w:hAnsiTheme="minorHAnsi"/>
          <w:b/>
          <w:color w:val="0C4CA3"/>
          <w:sz w:val="20"/>
          <w:u w:val="single"/>
        </w:rPr>
        <w:t xml:space="preserve"> – </w:t>
      </w:r>
      <w:r w:rsidR="00D51C3C">
        <w:rPr>
          <w:rFonts w:asciiTheme="minorHAnsi" w:hAnsiTheme="minorHAnsi"/>
          <w:b/>
          <w:color w:val="0C4CA3"/>
          <w:sz w:val="20"/>
          <w:u w:val="single"/>
        </w:rPr>
        <w:t>Urban Innovative Actions</w:t>
      </w:r>
      <w:r>
        <w:rPr>
          <w:rFonts w:asciiTheme="minorHAnsi" w:hAnsiTheme="minorHAnsi"/>
          <w:b/>
          <w:color w:val="0C4CA3"/>
          <w:sz w:val="20"/>
          <w:u w:val="single"/>
        </w:rPr>
        <w:t xml:space="preserve"> (</w:t>
      </w:r>
      <w:r w:rsidR="00D51C3C">
        <w:rPr>
          <w:rFonts w:asciiTheme="minorHAnsi" w:hAnsiTheme="minorHAnsi"/>
          <w:b/>
          <w:color w:val="0C4CA3"/>
          <w:sz w:val="20"/>
          <w:u w:val="single"/>
        </w:rPr>
        <w:t>UIA</w:t>
      </w:r>
      <w:r>
        <w:rPr>
          <w:rFonts w:asciiTheme="minorHAnsi" w:hAnsiTheme="minorHAnsi"/>
          <w:b/>
          <w:color w:val="0C4CA3"/>
          <w:sz w:val="20"/>
          <w:u w:val="single"/>
        </w:rPr>
        <w:t xml:space="preserve">) </w:t>
      </w:r>
    </w:p>
    <w:p w:rsidR="004B536C"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Téngase en cuenta que se trata solo de un documento de trabajo cuyo único propósito es ayudar a los </w:t>
      </w:r>
      <w:r w:rsidR="00705A37">
        <w:rPr>
          <w:rFonts w:asciiTheme="minorHAnsi" w:hAnsiTheme="minorHAnsi"/>
          <w:b/>
          <w:color w:val="0C4CA3"/>
          <w:sz w:val="20"/>
        </w:rPr>
        <w:t>aplicantes</w:t>
      </w:r>
      <w:r>
        <w:rPr>
          <w:rFonts w:asciiTheme="minorHAnsi" w:hAnsiTheme="minorHAnsi"/>
          <w:b/>
          <w:color w:val="0C4CA3"/>
          <w:sz w:val="20"/>
        </w:rPr>
        <w:t xml:space="preserve"> a completar su formulario de </w:t>
      </w:r>
      <w:r w:rsidR="00705A37">
        <w:rPr>
          <w:rFonts w:asciiTheme="minorHAnsi" w:hAnsiTheme="minorHAnsi"/>
          <w:b/>
          <w:color w:val="0C4CA3"/>
          <w:sz w:val="20"/>
        </w:rPr>
        <w:t>aplicación</w:t>
      </w:r>
      <w:r>
        <w:rPr>
          <w:rFonts w:asciiTheme="minorHAnsi" w:hAnsiTheme="minorHAnsi"/>
          <w:b/>
          <w:color w:val="0C4CA3"/>
          <w:sz w:val="20"/>
        </w:rPr>
        <w:t>.</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Este documento no se considerará un formulario de </w:t>
      </w:r>
      <w:r w:rsidR="00705A37">
        <w:rPr>
          <w:rFonts w:asciiTheme="minorHAnsi" w:hAnsiTheme="minorHAnsi"/>
          <w:b/>
          <w:color w:val="0C4CA3"/>
          <w:sz w:val="20"/>
        </w:rPr>
        <w:t>aplicación</w:t>
      </w:r>
      <w:r>
        <w:rPr>
          <w:rFonts w:asciiTheme="minorHAnsi" w:hAnsiTheme="minorHAnsi"/>
          <w:b/>
          <w:color w:val="0C4CA3"/>
          <w:sz w:val="20"/>
        </w:rPr>
        <w:t xml:space="preserve"> oficial.</w:t>
      </w:r>
    </w:p>
    <w:p w:rsidR="0031586B" w:rsidRPr="0031586B"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La Secretaría Permanente solo tendrá en cuenta los formularios de solicitud remitidos a través de la plataforma </w:t>
      </w:r>
      <w:r w:rsidR="00094881">
        <w:rPr>
          <w:rFonts w:asciiTheme="minorHAnsi" w:hAnsiTheme="minorHAnsi"/>
          <w:b/>
          <w:color w:val="0C4CA3"/>
          <w:sz w:val="20"/>
        </w:rPr>
        <w:t xml:space="preserve">en línea </w:t>
      </w:r>
      <w:r w:rsidR="00094881" w:rsidRPr="00094881">
        <w:rPr>
          <w:rFonts w:asciiTheme="minorHAnsi" w:hAnsiTheme="minorHAnsi"/>
          <w:b/>
          <w:color w:val="0C4CA3"/>
          <w:sz w:val="20"/>
        </w:rPr>
        <w:t>Electronic Exchange Platform</w:t>
      </w:r>
      <w:r w:rsidR="00094881">
        <w:rPr>
          <w:rFonts w:asciiTheme="minorHAnsi" w:hAnsiTheme="minorHAnsi" w:cstheme="minorBidi"/>
          <w:color w:val="000000"/>
          <w:lang w:eastAsia="en-US"/>
        </w:rPr>
        <w:t xml:space="preserve"> </w:t>
      </w:r>
      <w:r>
        <w:rPr>
          <w:rFonts w:asciiTheme="minorHAnsi" w:hAnsiTheme="minorHAnsi"/>
          <w:b/>
          <w:color w:val="0C4CA3"/>
          <w:sz w:val="20"/>
        </w:rPr>
        <w:t>(EEP).</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C063CA"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Téngase en cuenta que la versión de trabajo que figura a continuación representa una versión simplificada de la plantilla del formulario de </w:t>
      </w:r>
      <w:r w:rsidR="00705A37">
        <w:rPr>
          <w:rFonts w:asciiTheme="minorHAnsi" w:hAnsiTheme="minorHAnsi"/>
          <w:b/>
          <w:color w:val="0C4CA3"/>
          <w:sz w:val="20"/>
        </w:rPr>
        <w:t>aplicación</w:t>
      </w:r>
      <w:r>
        <w:rPr>
          <w:rFonts w:asciiTheme="minorHAnsi" w:hAnsiTheme="minorHAnsi"/>
          <w:b/>
          <w:color w:val="0C4CA3"/>
          <w:sz w:val="20"/>
        </w:rPr>
        <w:t xml:space="preserve"> completo que está disponible en EEP. Asimismo, no se garantiza que esta versión corresponda al 100% con la última versión oficial disponible en EEP. Se recomienda encarecidamente iniciar sesión en EEP lo antes posible. No espere hasta los últimos días antes de la finalización de la convocatoria. </w:t>
      </w:r>
    </w:p>
    <w:p w:rsidR="00C063CA"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Lea atentamente los términos de referencia de la convocatoria y las directrices para </w:t>
      </w:r>
      <w:r w:rsidR="00D51C3C">
        <w:rPr>
          <w:rFonts w:asciiTheme="minorHAnsi" w:hAnsiTheme="minorHAnsi"/>
          <w:b/>
          <w:color w:val="0C4CA3"/>
          <w:sz w:val="20"/>
        </w:rPr>
        <w:t>Urban Innovative Actions</w:t>
      </w:r>
      <w:r>
        <w:rPr>
          <w:rFonts w:asciiTheme="minorHAnsi" w:hAnsiTheme="minorHAnsi"/>
          <w:b/>
          <w:color w:val="0C4CA3"/>
          <w:sz w:val="20"/>
        </w:rPr>
        <w:t xml:space="preserve"> (</w:t>
      </w:r>
      <w:r w:rsidR="00D51C3C">
        <w:rPr>
          <w:rFonts w:asciiTheme="minorHAnsi" w:hAnsiTheme="minorHAnsi"/>
          <w:b/>
          <w:color w:val="0C4CA3"/>
          <w:sz w:val="20"/>
        </w:rPr>
        <w:t>UIA</w:t>
      </w:r>
      <w:r>
        <w:rPr>
          <w:rFonts w:asciiTheme="minorHAnsi" w:hAnsiTheme="minorHAnsi"/>
          <w:b/>
          <w:color w:val="0C4CA3"/>
          <w:sz w:val="20"/>
        </w:rPr>
        <w:t xml:space="preserve">) antes de comenzar a completar el formulario de </w:t>
      </w:r>
      <w:r w:rsidR="00705A37">
        <w:rPr>
          <w:rFonts w:asciiTheme="minorHAnsi" w:hAnsiTheme="minorHAnsi"/>
          <w:b/>
          <w:color w:val="0C4CA3"/>
          <w:sz w:val="20"/>
        </w:rPr>
        <w:t>aplicación</w:t>
      </w:r>
      <w:r>
        <w:rPr>
          <w:rFonts w:asciiTheme="minorHAnsi" w:hAnsiTheme="minorHAnsi"/>
          <w:b/>
          <w:color w:val="0C4CA3"/>
          <w:sz w:val="20"/>
        </w:rPr>
        <w:t>.</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Por último, tenga en cuenta que </w:t>
      </w:r>
      <w:r>
        <w:rPr>
          <w:rFonts w:asciiTheme="minorHAnsi" w:hAnsiTheme="minorHAnsi"/>
          <w:b/>
          <w:color w:val="0C4CA3"/>
          <w:sz w:val="20"/>
          <w:u w:val="single"/>
        </w:rPr>
        <w:t>las limitaciones de caracteres deben calcularse incluyendo espacios</w:t>
      </w:r>
      <w:r>
        <w:rPr>
          <w:rFonts w:asciiTheme="minorHAnsi" w:hAnsiTheme="minorHAnsi"/>
          <w:b/>
          <w:color w:val="0C4CA3"/>
          <w:sz w:val="20"/>
        </w:rPr>
        <w:t xml:space="preserve">. Además, algunos de los elementos del formulario de </w:t>
      </w:r>
      <w:r w:rsidR="00705A37">
        <w:rPr>
          <w:rFonts w:asciiTheme="minorHAnsi" w:hAnsiTheme="minorHAnsi"/>
          <w:b/>
          <w:color w:val="0C4CA3"/>
          <w:sz w:val="20"/>
        </w:rPr>
        <w:t>aplicación</w:t>
      </w:r>
      <w:r>
        <w:rPr>
          <w:rFonts w:asciiTheme="minorHAnsi" w:hAnsiTheme="minorHAnsi"/>
          <w:b/>
          <w:color w:val="0C4CA3"/>
          <w:sz w:val="20"/>
        </w:rPr>
        <w:t xml:space="preserve"> se generarán de forma automática en EEP. Sin embargo, podría ser útil rellenar estos elementos en el documento de trabajo para tener una visión general del proyecto.</w:t>
      </w:r>
    </w:p>
    <w:p w:rsidR="0031586B"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EA2364" w:rsidRPr="00815C13"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4F3053" w:rsidRPr="00815C13" w:rsidRDefault="004F3053">
      <w:pPr>
        <w:spacing w:after="0" w:line="100" w:lineRule="atLeast"/>
        <w:rPr>
          <w:rFonts w:asciiTheme="minorHAnsi" w:hAnsiTheme="minorHAnsi" w:cs="Open Sans"/>
          <w:sz w:val="20"/>
          <w:szCs w:val="20"/>
        </w:rPr>
      </w:pPr>
    </w:p>
    <w:p w:rsidR="00D23E46" w:rsidRPr="00815C13" w:rsidRDefault="00D23E46">
      <w:pPr>
        <w:spacing w:after="0" w:line="100" w:lineRule="atLeast"/>
        <w:rPr>
          <w:rFonts w:asciiTheme="minorHAnsi" w:hAnsiTheme="minorHAnsi" w:cs="Open Sans"/>
          <w:sz w:val="20"/>
          <w:szCs w:val="20"/>
        </w:rPr>
      </w:pPr>
    </w:p>
    <w:p w:rsidR="00A212A8" w:rsidRPr="00276B6C" w:rsidRDefault="00A212A8" w:rsidP="00A212A8">
      <w:pPr>
        <w:rPr>
          <w:rFonts w:asciiTheme="minorHAnsi" w:hAnsiTheme="minorHAnsi"/>
          <w:b/>
          <w:color w:val="97A5D4"/>
          <w:sz w:val="24"/>
          <w:szCs w:val="24"/>
        </w:rPr>
      </w:pPr>
      <w:bookmarkStart w:id="0" w:name="_GoBack"/>
      <w:bookmarkEnd w:id="0"/>
      <w:r>
        <w:rPr>
          <w:rFonts w:asciiTheme="minorHAnsi" w:hAnsiTheme="minorHAnsi"/>
          <w:b/>
          <w:color w:val="6E8992"/>
          <w:sz w:val="24"/>
        </w:rPr>
        <w:t>PARTE A – Resumen del proyecto</w:t>
      </w:r>
    </w:p>
    <w:p w:rsidR="00A212A8" w:rsidRPr="00276B6C" w:rsidRDefault="00A212A8" w:rsidP="00A212A8">
      <w:pPr>
        <w:spacing w:after="60"/>
        <w:jc w:val="both"/>
        <w:rPr>
          <w:rFonts w:asciiTheme="minorHAnsi" w:hAnsiTheme="minorHAnsi"/>
          <w:sz w:val="24"/>
          <w:szCs w:val="24"/>
        </w:rPr>
      </w:pPr>
      <w:r>
        <w:rPr>
          <w:rFonts w:asciiTheme="minorHAnsi" w:hAnsiTheme="minorHAnsi"/>
          <w:b/>
          <w:color w:val="97A5D4"/>
          <w:sz w:val="24"/>
        </w:rPr>
        <w:t>A.1 Identificación del proyecto</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 xml:space="preserve">Acrónimo del proyecto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815C13" w:rsidRDefault="00A212A8">
            <w:pPr>
              <w:pStyle w:val="CommentText1"/>
              <w:spacing w:line="100" w:lineRule="atLeast"/>
              <w:rPr>
                <w:rFonts w:asciiTheme="minorHAnsi" w:eastAsia="Tahoma" w:hAnsiTheme="minorHAnsi" w:cs="Open Sans"/>
                <w:i/>
              </w:rPr>
            </w:pP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010CC6">
            <w:pPr>
              <w:spacing w:after="0"/>
              <w:jc w:val="both"/>
              <w:rPr>
                <w:rFonts w:asciiTheme="minorHAnsi" w:hAnsiTheme="minorHAnsi"/>
                <w:color w:val="548DD4"/>
                <w:sz w:val="20"/>
                <w:szCs w:val="20"/>
              </w:rPr>
            </w:pPr>
            <w:r>
              <w:rPr>
                <w:rFonts w:asciiTheme="minorHAnsi" w:hAnsiTheme="minorHAnsi"/>
                <w:sz w:val="20"/>
              </w:rPr>
              <w:t>Título del proyecto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4E1992" w:rsidRDefault="001E63CB">
            <w:pPr>
              <w:spacing w:after="0" w:line="100" w:lineRule="atLeast"/>
              <w:jc w:val="both"/>
              <w:rPr>
                <w:rFonts w:asciiTheme="minorHAnsi" w:hAnsiTheme="minorHAnsi"/>
                <w:b/>
                <w:sz w:val="20"/>
                <w:szCs w:val="20"/>
              </w:rPr>
            </w:pPr>
            <w:r>
              <w:rPr>
                <w:rFonts w:asciiTheme="minorHAnsi" w:hAnsiTheme="minorHAnsi"/>
                <w:b/>
                <w:color w:val="548DD4"/>
                <w:sz w:val="20"/>
              </w:rPr>
              <w:t>[250 caracteres]</w:t>
            </w:r>
          </w:p>
        </w:tc>
      </w:tr>
      <w:tr w:rsidR="00EB09DD" w:rsidRPr="0022614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EB09DD" w:rsidRPr="00815C13" w:rsidRDefault="00EB09DD" w:rsidP="00010CC6">
            <w:pPr>
              <w:spacing w:after="0"/>
              <w:jc w:val="both"/>
              <w:rPr>
                <w:rFonts w:asciiTheme="minorHAnsi" w:hAnsiTheme="minorHAnsi" w:cs="Open Sans"/>
                <w:sz w:val="20"/>
                <w:szCs w:val="20"/>
              </w:rPr>
            </w:pPr>
            <w:r>
              <w:rPr>
                <w:rFonts w:asciiTheme="minorHAnsi" w:hAnsiTheme="minorHAnsi"/>
                <w:sz w:val="20"/>
              </w:rPr>
              <w:t>Número del proyecto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EB09DD" w:rsidRPr="00815C13" w:rsidRDefault="00EB09DD">
            <w:pPr>
              <w:spacing w:after="0" w:line="100" w:lineRule="atLeast"/>
              <w:jc w:val="both"/>
              <w:rPr>
                <w:rFonts w:asciiTheme="minorHAnsi" w:eastAsia="Times New Roman" w:hAnsiTheme="minorHAnsi" w:cs="Open Sans"/>
                <w:color w:val="548DD4"/>
                <w:sz w:val="20"/>
                <w:szCs w:val="20"/>
              </w:rPr>
            </w:pPr>
            <w:r>
              <w:rPr>
                <w:rFonts w:asciiTheme="minorHAnsi" w:hAnsiTheme="minorHAnsi"/>
                <w:color w:val="548DD4"/>
                <w:sz w:val="20"/>
              </w:rPr>
              <w:t>Se genera de forma automática al guardar el proyecto por primera vez.</w:t>
            </w:r>
          </w:p>
        </w:tc>
      </w:tr>
      <w:tr w:rsidR="006C48CD" w:rsidRPr="00815C13"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6C48CD" w:rsidRPr="00815C13" w:rsidRDefault="006C48CD" w:rsidP="00E95F1C">
            <w:pPr>
              <w:spacing w:after="0"/>
              <w:rPr>
                <w:rFonts w:asciiTheme="minorHAnsi" w:hAnsiTheme="minorHAnsi"/>
                <w:i/>
                <w:sz w:val="20"/>
                <w:szCs w:val="20"/>
              </w:rPr>
            </w:pPr>
            <w:r>
              <w:rPr>
                <w:rFonts w:asciiTheme="minorHAnsi" w:hAnsiTheme="minorHAnsi"/>
                <w:sz w:val="20"/>
              </w:rPr>
              <w:t>Nombre de la Autoridad Urbana Principal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6C48CD" w:rsidRPr="00815C13" w:rsidRDefault="006C48CD" w:rsidP="00EC2260">
            <w:pPr>
              <w:spacing w:after="0"/>
              <w:rPr>
                <w:rFonts w:asciiTheme="minorHAnsi" w:hAnsiTheme="minorHAnsi" w:cs="Open Sans"/>
                <w:bCs/>
                <w:i/>
                <w:sz w:val="20"/>
                <w:szCs w:val="20"/>
              </w:rPr>
            </w:pPr>
            <w:r>
              <w:rPr>
                <w:rFonts w:asciiTheme="minorHAnsi" w:hAnsiTheme="minorHAnsi"/>
                <w:i/>
                <w:color w:val="548DD4"/>
                <w:sz w:val="20"/>
              </w:rPr>
              <w:t>(se completa de forma automática)</w:t>
            </w: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6C48CD" w:rsidP="008474E8">
            <w:pPr>
              <w:spacing w:after="0"/>
              <w:rPr>
                <w:rFonts w:asciiTheme="minorHAnsi" w:hAnsiTheme="minorHAnsi"/>
                <w:i/>
                <w:sz w:val="20"/>
                <w:szCs w:val="20"/>
              </w:rPr>
            </w:pPr>
            <w:r>
              <w:rPr>
                <w:rFonts w:asciiTheme="minorHAnsi" w:hAnsiTheme="minorHAnsi"/>
                <w:sz w:val="20"/>
              </w:rPr>
              <w:t>Porcentaje FEDER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6DC6"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Máx. 80%</w:t>
            </w:r>
          </w:p>
        </w:tc>
      </w:tr>
      <w:tr w:rsidR="00A212A8" w:rsidRPr="00226143"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D7072E" w:rsidP="00A212A8">
            <w:pPr>
              <w:spacing w:after="0"/>
              <w:jc w:val="both"/>
              <w:rPr>
                <w:rFonts w:asciiTheme="minorHAnsi" w:hAnsiTheme="minorHAnsi" w:cs="Open Sans"/>
                <w:sz w:val="20"/>
                <w:szCs w:val="20"/>
              </w:rPr>
            </w:pPr>
            <w:r>
              <w:rPr>
                <w:rFonts w:asciiTheme="minorHAnsi" w:hAnsiTheme="minorHAnsi"/>
                <w:sz w:val="20"/>
              </w:rPr>
              <w:t>Duración del proyecto</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Fecha de inicio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31F9"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(fecha de aprobación del proyecto)</w:t>
            </w:r>
          </w:p>
        </w:tc>
      </w:tr>
      <w:tr w:rsidR="00403C75" w:rsidRPr="00226143"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r>
              <w:rPr>
                <w:rFonts w:asciiTheme="minorHAnsi" w:hAnsiTheme="minorHAnsi"/>
                <w:sz w:val="20"/>
              </w:rPr>
              <w:t>Fecha de finalización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403C75" w:rsidRPr="00EC2260" w:rsidRDefault="001631F9"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Máx. 3 años  a partir de la fecha de inicio.</w:t>
            </w:r>
          </w:p>
        </w:tc>
      </w:tr>
      <w:tr w:rsidR="00A212A8" w:rsidRPr="00815C13"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pPr>
              <w:rPr>
                <w:rFonts w:asciiTheme="minorHAnsi" w:hAnsiTheme="minorHAnsi"/>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403C75" w:rsidP="00A212A8">
            <w:pPr>
              <w:spacing w:after="0"/>
              <w:jc w:val="both"/>
              <w:rPr>
                <w:rFonts w:asciiTheme="minorHAnsi" w:hAnsiTheme="minorHAnsi"/>
                <w:i/>
                <w:sz w:val="20"/>
                <w:szCs w:val="20"/>
              </w:rPr>
            </w:pPr>
            <w:r>
              <w:rPr>
                <w:rFonts w:asciiTheme="minorHAnsi" w:hAnsiTheme="minorHAnsi"/>
                <w:sz w:val="20"/>
              </w:rPr>
              <w:t>Número total de meses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Se calcula de forma automática.</w:t>
            </w:r>
          </w:p>
        </w:tc>
      </w:tr>
      <w:tr w:rsidR="00A212A8" w:rsidRPr="0022614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5CC6" w:rsidP="00604455">
            <w:pPr>
              <w:spacing w:after="0"/>
              <w:jc w:val="both"/>
              <w:rPr>
                <w:rFonts w:asciiTheme="minorHAnsi" w:hAnsiTheme="minorHAnsi"/>
                <w:i/>
                <w:sz w:val="20"/>
                <w:szCs w:val="20"/>
              </w:rPr>
            </w:pPr>
            <w:r>
              <w:rPr>
                <w:rFonts w:asciiTheme="minorHAnsi" w:hAnsiTheme="minorHAnsi"/>
                <w:sz w:val="20"/>
              </w:rPr>
              <w:t>Temática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Menú desplegable con x temas que varían de una convocatoria a otra.</w:t>
            </w:r>
          </w:p>
        </w:tc>
      </w:tr>
    </w:tbl>
    <w:p w:rsidR="00A77605" w:rsidRPr="00815C13" w:rsidRDefault="00A77605">
      <w:pPr>
        <w:spacing w:after="0" w:line="100" w:lineRule="atLeast"/>
        <w:rPr>
          <w:rFonts w:asciiTheme="minorHAnsi" w:hAnsiTheme="minorHAnsi" w:cs="Open Sans"/>
          <w:sz w:val="20"/>
          <w:szCs w:val="20"/>
        </w:rPr>
      </w:pPr>
    </w:p>
    <w:p w:rsidR="004E20B8" w:rsidRPr="00815C13" w:rsidRDefault="004E20B8">
      <w:pPr>
        <w:spacing w:after="0" w:line="100" w:lineRule="atLeast"/>
        <w:rPr>
          <w:rFonts w:asciiTheme="minorHAnsi" w:hAnsiTheme="minorHAnsi" w:cs="Open Sans"/>
          <w:sz w:val="20"/>
          <w:szCs w:val="20"/>
        </w:rPr>
      </w:pPr>
    </w:p>
    <w:p w:rsidR="00B81374" w:rsidRPr="00276B6C" w:rsidRDefault="00A212A8" w:rsidP="00506BEF">
      <w:pPr>
        <w:spacing w:after="60"/>
        <w:jc w:val="both"/>
        <w:rPr>
          <w:rFonts w:asciiTheme="minorHAnsi" w:hAnsiTheme="minorHAnsi"/>
          <w:sz w:val="24"/>
          <w:szCs w:val="24"/>
        </w:rPr>
      </w:pPr>
      <w:r>
        <w:rPr>
          <w:rFonts w:asciiTheme="minorHAnsi" w:hAnsiTheme="minorHAnsi"/>
          <w:b/>
          <w:color w:val="97A5D4"/>
          <w:sz w:val="24"/>
        </w:rPr>
        <w:t>A.2 Resumen del proyecto</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815C13"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251A86" w:rsidRPr="00815C13" w:rsidRDefault="00AA3BE1">
            <w:pPr>
              <w:numPr>
                <w:ilvl w:val="0"/>
                <w:numId w:val="15"/>
              </w:numPr>
              <w:spacing w:after="0" w:line="100" w:lineRule="atLeast"/>
              <w:jc w:val="both"/>
              <w:rPr>
                <w:rFonts w:asciiTheme="minorHAnsi" w:hAnsiTheme="minorHAnsi"/>
                <w:sz w:val="20"/>
                <w:szCs w:val="20"/>
              </w:rPr>
            </w:pPr>
            <w:r>
              <w:rPr>
                <w:rFonts w:asciiTheme="minorHAnsi" w:hAnsiTheme="minorHAnsi"/>
                <w:sz w:val="20"/>
              </w:rPr>
              <w:t>Resumen descriptivo del proyecto</w:t>
            </w:r>
          </w:p>
        </w:tc>
      </w:tr>
      <w:tr w:rsidR="005E5AB3" w:rsidRPr="00226143"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E5AB3" w:rsidRPr="00815C13" w:rsidRDefault="00222C58" w:rsidP="004458E7">
            <w:pPr>
              <w:spacing w:after="60" w:line="100" w:lineRule="atLeast"/>
              <w:jc w:val="both"/>
              <w:rPr>
                <w:rFonts w:asciiTheme="minorHAnsi" w:hAnsiTheme="minorHAnsi"/>
                <w:sz w:val="20"/>
                <w:szCs w:val="20"/>
              </w:rPr>
            </w:pPr>
            <w:r>
              <w:rPr>
                <w:rFonts w:asciiTheme="minorHAnsi" w:hAnsiTheme="minorHAnsi"/>
                <w:b/>
                <w:color w:val="548DD4"/>
                <w:sz w:val="20"/>
              </w:rPr>
              <w:lastRenderedPageBreak/>
              <w:t>[1500 caracteres]</w:t>
            </w:r>
            <w:r>
              <w:rPr>
                <w:rFonts w:asciiTheme="minorHAnsi" w:hAnsiTheme="minorHAnsi"/>
                <w:color w:val="548DD4"/>
                <w:sz w:val="20"/>
              </w:rPr>
              <w:t xml:space="preserve"> </w:t>
            </w:r>
            <w:r>
              <w:rPr>
                <w:rFonts w:asciiTheme="minorHAnsi" w:hAnsiTheme="minorHAnsi"/>
                <w:i/>
                <w:color w:val="548DD4"/>
                <w:sz w:val="20"/>
              </w:rPr>
              <w:t>Describa de forma concisa el desafío planteado, la solución propuesta, por qué se trata de un proyecto original e innovador y el cambio que se pretende conseguir respecto de la situación actual.</w:t>
            </w:r>
          </w:p>
        </w:tc>
      </w:tr>
    </w:tbl>
    <w:p w:rsidR="009F18EA" w:rsidRPr="00815C13" w:rsidRDefault="009F18EA" w:rsidP="007579DF">
      <w:pPr>
        <w:rPr>
          <w:rFonts w:asciiTheme="minorHAnsi" w:eastAsia="Times New Roman" w:hAnsiTheme="minorHAnsi" w:cs="Open Sans"/>
          <w:b/>
          <w:color w:val="6E8992"/>
          <w:sz w:val="20"/>
          <w:szCs w:val="20"/>
        </w:rPr>
      </w:pPr>
    </w:p>
    <w:p w:rsidR="005C218F" w:rsidRDefault="005C218F" w:rsidP="005C218F">
      <w:pPr>
        <w:suppressAutoHyphens w:val="0"/>
        <w:spacing w:after="0" w:line="240" w:lineRule="auto"/>
        <w:rPr>
          <w:rFonts w:asciiTheme="minorHAnsi" w:hAnsiTheme="minorHAnsi"/>
          <w:noProof/>
          <w:sz w:val="20"/>
          <w:szCs w:val="20"/>
        </w:rPr>
      </w:pPr>
    </w:p>
    <w:p w:rsidR="005C218F" w:rsidRDefault="005C218F" w:rsidP="005C218F">
      <w:pPr>
        <w:spacing w:after="60" w:line="100" w:lineRule="atLeast"/>
        <w:jc w:val="both"/>
        <w:rPr>
          <w:rFonts w:asciiTheme="minorHAnsi" w:eastAsia="Times New Roman" w:hAnsiTheme="minorHAnsi" w:cs="Open Sans"/>
          <w:i/>
          <w:color w:val="548DD4"/>
          <w:sz w:val="20"/>
          <w:szCs w:val="20"/>
        </w:rPr>
      </w:pPr>
      <w:r>
        <w:rPr>
          <w:rFonts w:asciiTheme="minorHAnsi" w:hAnsiTheme="minorHAnsi"/>
          <w:i/>
          <w:color w:val="548DD4"/>
          <w:sz w:val="20"/>
        </w:rPr>
        <w:t>Tabla generada automáticamente a partir del Plan de Trabajo.</w:t>
      </w:r>
    </w:p>
    <w:tbl>
      <w:tblPr>
        <w:tblStyle w:val="TableGrid"/>
        <w:tblW w:w="0" w:type="auto"/>
        <w:tblLook w:val="04A0" w:firstRow="1" w:lastRow="0" w:firstColumn="1" w:lastColumn="0" w:noHBand="0" w:noVBand="1"/>
      </w:tblPr>
      <w:tblGrid>
        <w:gridCol w:w="1097"/>
        <w:gridCol w:w="1091"/>
        <w:gridCol w:w="1130"/>
        <w:gridCol w:w="1109"/>
        <w:gridCol w:w="1112"/>
        <w:gridCol w:w="1097"/>
        <w:gridCol w:w="1213"/>
        <w:gridCol w:w="1213"/>
      </w:tblGrid>
      <w:tr w:rsidR="0089161F" w:rsidRPr="00226143" w:rsidTr="0089161F">
        <w:tc>
          <w:tcPr>
            <w:tcW w:w="9062" w:type="dxa"/>
            <w:gridSpan w:val="8"/>
            <w:shd w:val="clear" w:color="auto" w:fill="E5DFEC" w:themeFill="accent4" w:themeFillTint="33"/>
          </w:tcPr>
          <w:p w:rsidR="0089161F" w:rsidRPr="0089161F" w:rsidRDefault="0089161F" w:rsidP="0089161F">
            <w:pPr>
              <w:tabs>
                <w:tab w:val="left" w:pos="1777"/>
                <w:tab w:val="center" w:pos="4423"/>
              </w:tabs>
              <w:spacing w:after="0"/>
              <w:rPr>
                <w:rFonts w:asciiTheme="minorHAnsi" w:eastAsia="Times New Roman" w:hAnsiTheme="minorHAnsi" w:cs="Open Sans"/>
                <w:b/>
                <w:i/>
                <w:color w:val="548DD4"/>
                <w:sz w:val="20"/>
                <w:szCs w:val="20"/>
              </w:rPr>
            </w:pPr>
            <w:r>
              <w:tab/>
            </w:r>
            <w:r>
              <w:tab/>
            </w:r>
            <w:r>
              <w:rPr>
                <w:rFonts w:asciiTheme="minorHAnsi" w:hAnsiTheme="minorHAnsi"/>
                <w:b/>
                <w:sz w:val="20"/>
              </w:rPr>
              <w:t>Presupuesto: desglosado por fuentes de financiación y socios</w:t>
            </w:r>
          </w:p>
        </w:tc>
      </w:tr>
      <w:tr w:rsidR="0089161F" w:rsidTr="0089161F">
        <w:tc>
          <w:tcPr>
            <w:tcW w:w="1132" w:type="dxa"/>
            <w:vMerge w:val="restart"/>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Socio</w:t>
            </w:r>
          </w:p>
        </w:tc>
        <w:tc>
          <w:tcPr>
            <w:tcW w:w="2265"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Cofinanciación FEDER</w:t>
            </w:r>
          </w:p>
        </w:tc>
        <w:tc>
          <w:tcPr>
            <w:tcW w:w="3399" w:type="dxa"/>
            <w:gridSpan w:val="3"/>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Aportación</w:t>
            </w:r>
          </w:p>
        </w:tc>
        <w:tc>
          <w:tcPr>
            <w:tcW w:w="2266"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Total</w:t>
            </w:r>
          </w:p>
        </w:tc>
      </w:tr>
      <w:tr w:rsidR="0089161F" w:rsidTr="0089161F">
        <w:tc>
          <w:tcPr>
            <w:tcW w:w="1132" w:type="dxa"/>
            <w:vMerge/>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EUR</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Porcentaje FEDER</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Público</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Privado</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Total</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Presupuesto</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 del presupuesto del proyecto</w:t>
            </w: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S1</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S2</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Total</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bl>
    <w:p w:rsidR="0089161F" w:rsidRPr="005C218F" w:rsidRDefault="0089161F" w:rsidP="0089161F">
      <w:pPr>
        <w:suppressAutoHyphens w:val="0"/>
        <w:spacing w:after="0" w:line="240" w:lineRule="auto"/>
        <w:rPr>
          <w:rFonts w:asciiTheme="minorHAnsi" w:eastAsia="Times New Roman" w:hAnsiTheme="minorHAnsi" w:cs="Open Sans"/>
          <w:i/>
          <w:color w:val="548DD4"/>
          <w:sz w:val="20"/>
          <w:szCs w:val="20"/>
        </w:rPr>
      </w:pPr>
    </w:p>
    <w:p w:rsidR="007F598B" w:rsidRPr="00815C13" w:rsidRDefault="007F598B">
      <w:pPr>
        <w:suppressAutoHyphens w:val="0"/>
        <w:spacing w:after="0" w:line="240" w:lineRule="auto"/>
        <w:rPr>
          <w:rFonts w:asciiTheme="minorHAnsi" w:eastAsia="Times New Roman" w:hAnsiTheme="minorHAnsi" w:cs="Open Sans"/>
          <w:b/>
          <w:color w:val="6E8992"/>
          <w:sz w:val="20"/>
          <w:szCs w:val="20"/>
        </w:rPr>
      </w:pPr>
      <w:r>
        <w:br w:type="page"/>
      </w:r>
    </w:p>
    <w:p w:rsidR="000518B1" w:rsidRDefault="007579DF" w:rsidP="007579DF">
      <w:pPr>
        <w:rPr>
          <w:rFonts w:asciiTheme="minorHAnsi" w:eastAsia="Times New Roman" w:hAnsiTheme="minorHAnsi" w:cs="Open Sans"/>
          <w:b/>
          <w:color w:val="6E8992"/>
          <w:sz w:val="24"/>
          <w:szCs w:val="24"/>
        </w:rPr>
      </w:pPr>
      <w:r>
        <w:rPr>
          <w:rFonts w:asciiTheme="minorHAnsi" w:hAnsiTheme="minorHAnsi"/>
          <w:b/>
          <w:color w:val="6E8992"/>
          <w:sz w:val="24"/>
        </w:rPr>
        <w:lastRenderedPageBreak/>
        <w:t>PARTE B – Asociación</w:t>
      </w:r>
    </w:p>
    <w:p w:rsidR="006D4B49" w:rsidRPr="00276B6C" w:rsidRDefault="006D4B49" w:rsidP="006D4B49">
      <w:pPr>
        <w:spacing w:after="0" w:line="100" w:lineRule="atLeast"/>
        <w:rPr>
          <w:rFonts w:asciiTheme="minorHAnsi" w:hAnsiTheme="minorHAnsi" w:cs="Open Sans"/>
          <w:b/>
          <w:sz w:val="24"/>
          <w:szCs w:val="24"/>
        </w:rPr>
      </w:pPr>
      <w:r>
        <w:rPr>
          <w:rFonts w:asciiTheme="minorHAnsi" w:hAnsiTheme="minorHAnsi"/>
          <w:b/>
          <w:sz w:val="24"/>
        </w:rPr>
        <w:t xml:space="preserve">Asociación - Tabla </w:t>
      </w:r>
      <w:r w:rsidR="00705A37">
        <w:rPr>
          <w:rFonts w:asciiTheme="minorHAnsi" w:hAnsiTheme="minorHAnsi"/>
          <w:b/>
          <w:sz w:val="24"/>
        </w:rPr>
        <w:t xml:space="preserve">de </w:t>
      </w:r>
      <w:r>
        <w:rPr>
          <w:rFonts w:asciiTheme="minorHAnsi" w:hAnsiTheme="minorHAnsi"/>
          <w:b/>
          <w:sz w:val="24"/>
        </w:rPr>
        <w:t xml:space="preserve">resumen </w:t>
      </w:r>
    </w:p>
    <w:p w:rsidR="006D4B49" w:rsidRDefault="006D4B49" w:rsidP="006D4B49">
      <w:pPr>
        <w:spacing w:after="0" w:line="100" w:lineRule="atLeast"/>
        <w:rPr>
          <w:rFonts w:asciiTheme="minorHAnsi" w:hAnsiTheme="minorHAnsi" w:cs="Open Sans"/>
          <w:sz w:val="20"/>
          <w:szCs w:val="20"/>
        </w:rPr>
      </w:pPr>
    </w:p>
    <w:p w:rsidR="006D4B49" w:rsidRPr="005C218F" w:rsidRDefault="006D4B49" w:rsidP="005C218F">
      <w:pPr>
        <w:spacing w:after="0"/>
        <w:rPr>
          <w:rFonts w:asciiTheme="minorHAnsi" w:eastAsia="Times New Roman" w:hAnsiTheme="minorHAnsi" w:cs="Open Sans"/>
          <w:i/>
          <w:color w:val="548DD4"/>
          <w:sz w:val="20"/>
          <w:szCs w:val="20"/>
        </w:rPr>
      </w:pPr>
      <w:r>
        <w:rPr>
          <w:rFonts w:asciiTheme="minorHAnsi" w:hAnsiTheme="minorHAnsi"/>
          <w:b/>
          <w:sz w:val="20"/>
        </w:rPr>
        <w:t xml:space="preserve">La(s) Autoridad(es) Urbana(s) participante(s) representa(n) a XXXX habitantes </w:t>
      </w:r>
      <w:r>
        <w:rPr>
          <w:rFonts w:asciiTheme="minorHAnsi" w:hAnsiTheme="minorHAnsi"/>
          <w:i/>
          <w:color w:val="548DD4"/>
          <w:sz w:val="20"/>
        </w:rPr>
        <w:t>(el número total de habitantes proviene del perfil de la(s) Autoridad(es) Urbana(s) y se suma aquí)</w:t>
      </w:r>
    </w:p>
    <w:p w:rsidR="006D4B49" w:rsidRDefault="006D4B49" w:rsidP="006D4B49">
      <w:pPr>
        <w:spacing w:after="0"/>
        <w:rPr>
          <w:rFonts w:asciiTheme="minorHAnsi" w:eastAsia="Times New Roman" w:hAnsiTheme="minorHAnsi" w:cs="Open Sans"/>
          <w:i/>
          <w:color w:val="548DD4"/>
          <w:sz w:val="20"/>
          <w:szCs w:val="20"/>
        </w:rPr>
      </w:pPr>
    </w:p>
    <w:p w:rsidR="005C218F" w:rsidRPr="005C218F" w:rsidRDefault="005C218F" w:rsidP="006D4B49">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Tabla generada automáticamente a partir de los perfiles de </w:t>
      </w:r>
      <w:r w:rsidR="00705A37">
        <w:rPr>
          <w:rFonts w:asciiTheme="minorHAnsi" w:hAnsiTheme="minorHAnsi"/>
          <w:i/>
          <w:color w:val="548DD4"/>
          <w:sz w:val="20"/>
        </w:rPr>
        <w:t xml:space="preserve">los </w:t>
      </w:r>
      <w:r>
        <w:rPr>
          <w:rFonts w:asciiTheme="minorHAnsi" w:hAnsiTheme="minorHAnsi"/>
          <w:i/>
          <w:color w:val="548DD4"/>
          <w:sz w:val="20"/>
        </w:rPr>
        <w:t>socios.</w:t>
      </w:r>
    </w:p>
    <w:tbl>
      <w:tblPr>
        <w:tblStyle w:val="TableGrid"/>
        <w:tblW w:w="9214" w:type="dxa"/>
        <w:tblInd w:w="108" w:type="dxa"/>
        <w:tblLook w:val="04A0" w:firstRow="1" w:lastRow="0" w:firstColumn="1" w:lastColumn="0" w:noHBand="0" w:noVBand="1"/>
      </w:tblPr>
      <w:tblGrid>
        <w:gridCol w:w="2552"/>
        <w:gridCol w:w="3969"/>
        <w:gridCol w:w="2693"/>
      </w:tblGrid>
      <w:tr w:rsidR="006D4B49" w:rsidRPr="003321E9" w:rsidTr="00585B67">
        <w:tc>
          <w:tcPr>
            <w:tcW w:w="2552"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Función</w:t>
            </w:r>
          </w:p>
        </w:tc>
        <w:tc>
          <w:tcPr>
            <w:tcW w:w="3969"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Nombre de la organización</w:t>
            </w:r>
          </w:p>
        </w:tc>
        <w:tc>
          <w:tcPr>
            <w:tcW w:w="2693"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País</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Autoridad Urbana</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XXX</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Autoridad Urbana Asociada</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YYY</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705A37">
            <w:pPr>
              <w:rPr>
                <w:rFonts w:asciiTheme="minorHAnsi" w:hAnsiTheme="minorHAnsi" w:cs="Open Sans"/>
                <w:sz w:val="20"/>
                <w:szCs w:val="20"/>
              </w:rPr>
            </w:pPr>
            <w:r>
              <w:rPr>
                <w:rFonts w:asciiTheme="minorHAnsi" w:hAnsiTheme="minorHAnsi"/>
                <w:sz w:val="20"/>
              </w:rPr>
              <w:t xml:space="preserve">Socio </w:t>
            </w:r>
            <w:r w:rsidR="00705A37">
              <w:rPr>
                <w:rFonts w:asciiTheme="minorHAnsi" w:hAnsiTheme="minorHAnsi"/>
                <w:sz w:val="20"/>
              </w:rPr>
              <w:t>Ejecutor</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ZZZ</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705A37">
            <w:pPr>
              <w:rPr>
                <w:rFonts w:asciiTheme="minorHAnsi" w:hAnsiTheme="minorHAnsi" w:cs="Open Sans"/>
                <w:sz w:val="20"/>
                <w:szCs w:val="20"/>
              </w:rPr>
            </w:pPr>
            <w:r>
              <w:rPr>
                <w:rFonts w:asciiTheme="minorHAnsi" w:hAnsiTheme="minorHAnsi"/>
                <w:sz w:val="20"/>
              </w:rPr>
              <w:t xml:space="preserve">Socio </w:t>
            </w:r>
            <w:r w:rsidR="00705A37">
              <w:rPr>
                <w:rFonts w:asciiTheme="minorHAnsi" w:hAnsiTheme="minorHAnsi"/>
                <w:sz w:val="20"/>
              </w:rPr>
              <w:t>Ejecutor</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WWW</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bl>
    <w:p w:rsidR="006D4B49" w:rsidRPr="006D4B49" w:rsidRDefault="006D4B49" w:rsidP="00D72334">
      <w:pPr>
        <w:spacing w:after="0"/>
        <w:rPr>
          <w:rFonts w:asciiTheme="minorHAnsi" w:hAnsiTheme="minorHAnsi" w:cs="Open Sans"/>
          <w:sz w:val="20"/>
          <w:szCs w:val="20"/>
        </w:rPr>
      </w:pPr>
    </w:p>
    <w:p w:rsidR="00D72334" w:rsidRPr="00276B6C" w:rsidRDefault="00D72334" w:rsidP="00D72334">
      <w:pPr>
        <w:spacing w:after="0"/>
        <w:rPr>
          <w:rFonts w:asciiTheme="minorHAnsi" w:eastAsia="Times New Roman" w:hAnsiTheme="minorHAnsi" w:cs="Open Sans"/>
          <w:b/>
          <w:color w:val="6E8992"/>
          <w:sz w:val="24"/>
          <w:szCs w:val="24"/>
        </w:rPr>
      </w:pPr>
      <w:r>
        <w:rPr>
          <w:rFonts w:asciiTheme="minorHAnsi" w:hAnsiTheme="minorHAnsi"/>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7579DF">
            <w:pPr>
              <w:spacing w:after="0"/>
              <w:rPr>
                <w:rFonts w:asciiTheme="minorHAnsi" w:hAnsiTheme="minorHAnsi"/>
                <w:sz w:val="20"/>
                <w:szCs w:val="20"/>
              </w:rPr>
            </w:pPr>
            <w:r>
              <w:rPr>
                <w:rFonts w:asciiTheme="minorHAnsi" w:hAnsiTheme="minorHAnsi"/>
                <w:b/>
                <w:sz w:val="20"/>
              </w:rPr>
              <w:t xml:space="preserve">Autoridad Urbana </w:t>
            </w:r>
          </w:p>
        </w:tc>
      </w:tr>
      <w:tr w:rsidR="007579DF"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604455">
            <w:pPr>
              <w:spacing w:after="0"/>
              <w:rPr>
                <w:rFonts w:asciiTheme="minorHAnsi" w:hAnsiTheme="minorHAnsi"/>
                <w:color w:val="548DD4"/>
                <w:sz w:val="20"/>
                <w:szCs w:val="20"/>
              </w:rPr>
            </w:pPr>
            <w:r>
              <w:rPr>
                <w:rFonts w:asciiTheme="minorHAnsi" w:hAnsiTheme="minorHAnsi"/>
                <w:sz w:val="20"/>
              </w:rPr>
              <w:t>Nombre de la organización</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7579DF" w:rsidP="007579DF">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rsidP="00585B67">
            <w:pPr>
              <w:tabs>
                <w:tab w:val="center" w:pos="1876"/>
              </w:tabs>
              <w:spacing w:after="0"/>
              <w:rPr>
                <w:rFonts w:asciiTheme="minorHAnsi" w:hAnsiTheme="minorHAnsi" w:cs="Open Sans"/>
                <w:sz w:val="20"/>
                <w:szCs w:val="20"/>
              </w:rPr>
            </w:pPr>
            <w:r>
              <w:rPr>
                <w:rFonts w:asciiTheme="minorHAnsi" w:hAnsiTheme="minorHAnsi"/>
                <w:sz w:val="20"/>
              </w:rPr>
              <w:t>Estado miembro</w:t>
            </w:r>
            <w: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Datos de contacto</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pPr>
              <w:spacing w:after="0"/>
              <w:rPr>
                <w:rFonts w:asciiTheme="minorHAnsi" w:hAnsiTheme="minorHAnsi" w:cs="Open Sans"/>
                <w:sz w:val="20"/>
                <w:szCs w:val="20"/>
              </w:rPr>
            </w:pPr>
            <w:r>
              <w:rPr>
                <w:rFonts w:asciiTheme="minorHAnsi" w:hAnsiTheme="minorHAnsi"/>
                <w:sz w:val="20"/>
              </w:rPr>
              <w:t>Número de habitantes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Los solicitantes especificarán las cifras que indique </w:t>
            </w:r>
            <w:r w:rsidRPr="00DC02B1">
              <w:rPr>
                <w:rFonts w:asciiTheme="minorHAnsi" w:hAnsiTheme="minorHAnsi"/>
                <w:i/>
                <w:color w:val="548DD4"/>
                <w:sz w:val="20"/>
              </w:rPr>
              <w:t>Eurostat.</w:t>
            </w: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i/>
                <w:sz w:val="20"/>
                <w:szCs w:val="20"/>
              </w:rPr>
            </w:pPr>
            <w:r>
              <w:rPr>
                <w:rFonts w:asciiTheme="minorHAnsi" w:hAnsiTheme="minorHAnsi"/>
                <w:sz w:val="20"/>
              </w:rPr>
              <w:t>Departamento(s)/unidad(es)/división(es) participantes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3321E9" w:rsidP="00705A37">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Indique aquí el resto de departamentos, unidades y divisiones que vayan a participar en  la ejecución del proyecto. Para cada departamento/unidad/división, </w:t>
            </w:r>
            <w:r w:rsidR="00705A37">
              <w:rPr>
                <w:rFonts w:asciiTheme="minorHAnsi" w:hAnsiTheme="minorHAnsi"/>
                <w:i/>
                <w:color w:val="548DD4"/>
                <w:sz w:val="20"/>
              </w:rPr>
              <w:t>brinde</w:t>
            </w:r>
            <w:r>
              <w:rPr>
                <w:rFonts w:asciiTheme="minorHAnsi" w:hAnsiTheme="minorHAnsi"/>
                <w:i/>
                <w:color w:val="548DD4"/>
                <w:sz w:val="20"/>
              </w:rPr>
              <w:t xml:space="preserve"> información acerca de su función específica en la fase de  ejecución, así como el nombre de la persona responsable y su puesto dentro del departamento/unidad/división.</w:t>
            </w:r>
          </w:p>
        </w:tc>
      </w:tr>
      <w:tr w:rsidR="00AA3BE1" w:rsidRPr="00226143"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color w:val="548DD4"/>
                <w:sz w:val="20"/>
                <w:szCs w:val="20"/>
              </w:rPr>
            </w:pPr>
            <w:r>
              <w:rPr>
                <w:rFonts w:asciiTheme="minorHAnsi" w:hAnsiTheme="minorHAnsi"/>
                <w:sz w:val="20"/>
              </w:rPr>
              <w:t>Persona de contacto y datos de contacto</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7579DF">
            <w:pPr>
              <w:spacing w:after="0"/>
              <w:rPr>
                <w:rFonts w:asciiTheme="minorHAnsi" w:eastAsia="Times New Roman" w:hAnsiTheme="minorHAnsi" w:cs="Open Sans"/>
                <w:i/>
                <w:color w:val="548DD4"/>
                <w:sz w:val="20"/>
                <w:szCs w:val="20"/>
              </w:rPr>
            </w:pPr>
            <w:r>
              <w:rPr>
                <w:rFonts w:asciiTheme="minorHAnsi" w:hAnsiTheme="minorHAnsi"/>
                <w:i/>
                <w:color w:val="548DD4"/>
                <w:sz w:val="20"/>
              </w:rPr>
              <w:t>Facilite el nombre, cargo y datos de contacto de la persona que actuará como responsable del proyecto. Esta persona será la persona de contacto principal para la Secretaría Permanente durante la ejecución del proyecto.</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D23E46">
            <w:pPr>
              <w:spacing w:after="0"/>
              <w:rPr>
                <w:rFonts w:asciiTheme="minorHAnsi" w:hAnsiTheme="minorHAnsi"/>
                <w:color w:val="548DD4"/>
                <w:sz w:val="20"/>
                <w:szCs w:val="20"/>
              </w:rPr>
            </w:pPr>
            <w:r>
              <w:rPr>
                <w:rFonts w:asciiTheme="minorHAnsi" w:hAnsiTheme="minorHAnsi"/>
                <w:sz w:val="20"/>
              </w:rPr>
              <w:t>Número de IVA</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40335">
            <w:pPr>
              <w:spacing w:after="0"/>
              <w:rPr>
                <w:rFonts w:asciiTheme="minorHAnsi" w:eastAsia="Times New Roman" w:hAnsiTheme="minorHAnsi" w:cs="Open Sans"/>
                <w:i/>
                <w:color w:val="548DD4"/>
                <w:sz w:val="20"/>
                <w:szCs w:val="20"/>
              </w:rPr>
            </w:pP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57237B">
            <w:pPr>
              <w:spacing w:after="0"/>
              <w:rPr>
                <w:rFonts w:asciiTheme="minorHAnsi" w:hAnsiTheme="minorHAnsi"/>
                <w:color w:val="548DD4"/>
                <w:sz w:val="20"/>
                <w:szCs w:val="20"/>
              </w:rPr>
            </w:pPr>
            <w:r>
              <w:rPr>
                <w:rFonts w:asciiTheme="minorHAnsi" w:hAnsiTheme="minorHAnsi"/>
                <w:sz w:val="20"/>
              </w:rPr>
              <w:t>IVA recuperable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DC02B1" w:rsidP="0057237B">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Menú desplegable con: </w:t>
            </w:r>
            <w:r w:rsidR="00AA3BE1">
              <w:rPr>
                <w:rFonts w:asciiTheme="minorHAnsi" w:hAnsiTheme="minorHAnsi"/>
                <w:i/>
                <w:color w:val="548DD4"/>
                <w:sz w:val="20"/>
              </w:rPr>
              <w:t>sí, no, parcialmente.</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705A37" w:rsidP="00705A37">
            <w:pPr>
              <w:spacing w:after="0"/>
              <w:rPr>
                <w:rFonts w:asciiTheme="minorHAnsi" w:hAnsiTheme="minorHAnsi"/>
                <w:color w:val="548DD4"/>
                <w:sz w:val="20"/>
                <w:szCs w:val="20"/>
              </w:rPr>
            </w:pPr>
            <w:r>
              <w:rPr>
                <w:rFonts w:asciiTheme="minorHAnsi" w:hAnsiTheme="minorHAnsi"/>
                <w:sz w:val="20"/>
              </w:rPr>
              <w:t>Costo</w:t>
            </w:r>
            <w:r w:rsidR="00AA3BE1">
              <w:rPr>
                <w:rFonts w:asciiTheme="minorHAnsi" w:hAnsiTheme="minorHAnsi"/>
                <w:sz w:val="20"/>
              </w:rPr>
              <w:t>s de planilla declarados en función de: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921C0C">
            <w:pPr>
              <w:spacing w:after="0"/>
              <w:rPr>
                <w:rFonts w:asciiTheme="minorHAnsi" w:eastAsia="Times New Roman" w:hAnsiTheme="minorHAnsi" w:cs="Open Sans"/>
                <w:i/>
                <w:color w:val="548DD4"/>
                <w:sz w:val="20"/>
                <w:szCs w:val="20"/>
              </w:rPr>
            </w:pPr>
            <w:r>
              <w:rPr>
                <w:rFonts w:asciiTheme="minorHAnsi" w:hAnsiTheme="minorHAnsi"/>
                <w:i/>
                <w:color w:val="548DD4"/>
                <w:sz w:val="20"/>
              </w:rPr>
              <w:t>Menú desplegable:</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Tarifa fija (20% de todos los coste</w:t>
            </w:r>
            <w:r w:rsidR="00705A37">
              <w:rPr>
                <w:rFonts w:asciiTheme="minorHAnsi" w:hAnsiTheme="minorHAnsi"/>
                <w:i/>
                <w:color w:val="548DD4"/>
                <w:sz w:val="20"/>
              </w:rPr>
              <w:t>s directos distintos de la plan</w:t>
            </w:r>
            <w:r>
              <w:rPr>
                <w:rFonts w:asciiTheme="minorHAnsi" w:hAnsiTheme="minorHAnsi"/>
                <w:i/>
                <w:color w:val="548DD4"/>
                <w:sz w:val="20"/>
              </w:rPr>
              <w:t>illa);</w:t>
            </w:r>
          </w:p>
          <w:p w:rsidR="00AA3BE1" w:rsidRPr="00EC2260" w:rsidRDefault="00705A37"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Costo</w:t>
            </w:r>
            <w:r w:rsidR="00AA3BE1">
              <w:rPr>
                <w:rFonts w:asciiTheme="minorHAnsi" w:hAnsiTheme="minorHAnsi"/>
                <w:i/>
                <w:color w:val="548DD4"/>
                <w:sz w:val="20"/>
              </w:rPr>
              <w:t>s reales.</w:t>
            </w: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olor w:val="548DD4"/>
                <w:sz w:val="20"/>
                <w:szCs w:val="20"/>
              </w:rPr>
            </w:pPr>
            <w:r>
              <w:rPr>
                <w:rFonts w:asciiTheme="minorHAnsi" w:hAnsiTheme="minorHAnsi"/>
                <w:sz w:val="20"/>
              </w:rPr>
              <w:t>¿Competencias y experiencia en relación con los desafíos planteados?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b/>
                <w:i/>
                <w:color w:val="548DD4"/>
                <w:sz w:val="20"/>
              </w:rPr>
              <w:t xml:space="preserve"> [500 caracteres]</w:t>
            </w:r>
            <w:r>
              <w:rPr>
                <w:rFonts w:asciiTheme="minorHAnsi" w:hAnsiTheme="minorHAnsi"/>
                <w:i/>
                <w:color w:val="548DD4"/>
                <w:sz w:val="20"/>
              </w:rPr>
              <w:t xml:space="preserve"> Describa las competencias y experiencias legales y operativas de la organización en relación con el desafío planteado y el proyecto propuesto. Justifique que la organización solicitante es la mejor posicionada para  ejecutar el proyecto.</w:t>
            </w: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s="Open Sans"/>
                <w:bCs/>
                <w:color w:val="548DD4"/>
                <w:sz w:val="20"/>
                <w:szCs w:val="20"/>
              </w:rPr>
            </w:pPr>
            <w:r>
              <w:rPr>
                <w:rFonts w:asciiTheme="minorHAnsi" w:hAnsiTheme="minorHAnsi"/>
                <w:sz w:val="20"/>
              </w:rPr>
              <w:lastRenderedPageBreak/>
              <w:t>Experiencia como participante y/o gestora de proyectos cofinanciados por la UE u otros proyectos internacionales.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Si procede, describa las experiencias más importantes de la organización como participante y/o gestora de proyectos cofinanciados por la UE u otros proyectos internacionales.</w:t>
            </w:r>
          </w:p>
        </w:tc>
      </w:tr>
    </w:tbl>
    <w:p w:rsidR="00363061" w:rsidRDefault="00363061">
      <w:pPr>
        <w:spacing w:after="0" w:line="100" w:lineRule="atLeast"/>
        <w:rPr>
          <w:rFonts w:asciiTheme="minorHAnsi" w:hAnsiTheme="minorHAnsi"/>
          <w:b/>
          <w:sz w:val="20"/>
        </w:rPr>
      </w:pPr>
    </w:p>
    <w:p w:rsidR="00062845" w:rsidRDefault="00062845">
      <w:pPr>
        <w:spacing w:after="0" w:line="100" w:lineRule="atLeast"/>
        <w:rPr>
          <w:rFonts w:asciiTheme="minorHAnsi" w:hAnsiTheme="minorHAnsi" w:cs="Open Sans"/>
          <w:b/>
          <w:sz w:val="20"/>
          <w:szCs w:val="20"/>
        </w:rPr>
      </w:pPr>
      <w:r>
        <w:rPr>
          <w:rFonts w:asciiTheme="minorHAnsi" w:hAnsiTheme="minorHAnsi"/>
          <w:b/>
          <w:sz w:val="20"/>
        </w:rPr>
        <w:t xml:space="preserve">Resumen general del presupuesto para la Autoridad Urbana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Tabla generada automáticamente a partir del Plan de Trabajo.</w:t>
      </w:r>
    </w:p>
    <w:tbl>
      <w:tblPr>
        <w:tblStyle w:val="TableGrid"/>
        <w:tblW w:w="0" w:type="auto"/>
        <w:tblInd w:w="137" w:type="dxa"/>
        <w:tblLook w:val="04A0" w:firstRow="1" w:lastRow="0" w:firstColumn="1" w:lastColumn="0" w:noHBand="0" w:noVBand="1"/>
      </w:tblPr>
      <w:tblGrid>
        <w:gridCol w:w="3969"/>
        <w:gridCol w:w="1985"/>
      </w:tblGrid>
      <w:tr w:rsidR="00B95489" w:rsidRPr="00B95489" w:rsidTr="00B95489">
        <w:tc>
          <w:tcPr>
            <w:tcW w:w="3969"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Líneas presupuestarias</w:t>
            </w:r>
          </w:p>
        </w:tc>
        <w:tc>
          <w:tcPr>
            <w:tcW w:w="1985"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Total en EUR</w:t>
            </w:r>
          </w:p>
        </w:tc>
      </w:tr>
      <w:tr w:rsidR="00B95489" w:rsidRPr="00B95489" w:rsidTr="00B95489">
        <w:tc>
          <w:tcPr>
            <w:tcW w:w="3969" w:type="dxa"/>
          </w:tcPr>
          <w:p w:rsidR="00B95489" w:rsidRPr="00B95489" w:rsidRDefault="00705A37">
            <w:pPr>
              <w:spacing w:after="0" w:line="100" w:lineRule="atLeast"/>
              <w:rPr>
                <w:rFonts w:asciiTheme="minorHAnsi" w:hAnsiTheme="minorHAnsi" w:cs="Open Sans"/>
                <w:sz w:val="20"/>
                <w:szCs w:val="20"/>
              </w:rPr>
            </w:pPr>
            <w:r>
              <w:rPr>
                <w:rFonts w:asciiTheme="minorHAnsi" w:hAnsiTheme="minorHAnsi"/>
                <w:sz w:val="20"/>
              </w:rPr>
              <w:t>Plan</w:t>
            </w:r>
            <w:r w:rsidR="00B95489">
              <w:rPr>
                <w:rFonts w:asciiTheme="minorHAnsi" w:hAnsiTheme="minorHAnsi"/>
                <w:sz w:val="20"/>
              </w:rPr>
              <w:t>illa</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rsidP="00B95489">
            <w:pPr>
              <w:spacing w:after="0" w:line="100" w:lineRule="atLeast"/>
              <w:rPr>
                <w:rFonts w:asciiTheme="minorHAnsi" w:hAnsiTheme="minorHAnsi" w:cs="Open Sans"/>
                <w:sz w:val="20"/>
                <w:szCs w:val="20"/>
              </w:rPr>
            </w:pPr>
            <w:r>
              <w:rPr>
                <w:rFonts w:asciiTheme="minorHAnsi" w:hAnsiTheme="minorHAnsi"/>
                <w:sz w:val="20"/>
              </w:rPr>
              <w:t>Oficinas y administración</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Viajes y alojamiento</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Asesoría y servicios externos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Equipos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Infraestructura y obras de construcción</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Subtotal</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Ingresos</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Total en EUR</w:t>
            </w:r>
          </w:p>
        </w:tc>
        <w:tc>
          <w:tcPr>
            <w:tcW w:w="1985" w:type="dxa"/>
          </w:tcPr>
          <w:p w:rsidR="00B95489" w:rsidRPr="00B95489" w:rsidRDefault="00B95489">
            <w:pPr>
              <w:spacing w:after="0" w:line="100" w:lineRule="atLeast"/>
              <w:rPr>
                <w:rFonts w:asciiTheme="minorHAnsi" w:hAnsiTheme="minorHAnsi" w:cs="Open Sans"/>
                <w:sz w:val="20"/>
                <w:szCs w:val="20"/>
              </w:rPr>
            </w:pPr>
          </w:p>
        </w:tc>
      </w:tr>
    </w:tbl>
    <w:p w:rsidR="00B95489" w:rsidRPr="00B95489" w:rsidRDefault="00B95489">
      <w:pPr>
        <w:spacing w:after="0" w:line="100" w:lineRule="atLeast"/>
        <w:rPr>
          <w:rFonts w:asciiTheme="minorHAnsi" w:hAnsiTheme="minorHAnsi" w:cs="Open Sans"/>
          <w:sz w:val="20"/>
          <w:szCs w:val="20"/>
        </w:rPr>
      </w:pPr>
    </w:p>
    <w:p w:rsidR="003321E9" w:rsidRDefault="00E95F1C">
      <w:pPr>
        <w:spacing w:after="0" w:line="100" w:lineRule="atLeast"/>
        <w:rPr>
          <w:rFonts w:asciiTheme="minorHAnsi" w:hAnsiTheme="minorHAnsi" w:cs="Open Sans"/>
          <w:b/>
          <w:sz w:val="20"/>
          <w:szCs w:val="20"/>
        </w:rPr>
      </w:pPr>
      <w:r>
        <w:rPr>
          <w:rFonts w:asciiTheme="minorHAnsi" w:hAnsiTheme="minorHAnsi"/>
          <w:b/>
          <w:sz w:val="20"/>
        </w:rPr>
        <w:t>Fuente(s) de aportación:</w:t>
      </w:r>
    </w:p>
    <w:p w:rsidR="00E95F1C"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Tabla generada automáticamente a partir del Plan de Trabajo.</w:t>
      </w:r>
    </w:p>
    <w:tbl>
      <w:tblPr>
        <w:tblStyle w:val="TableGrid"/>
        <w:tblW w:w="9243" w:type="dxa"/>
        <w:tblInd w:w="108" w:type="dxa"/>
        <w:tblLook w:val="04A0" w:firstRow="1" w:lastRow="0" w:firstColumn="1" w:lastColumn="0" w:noHBand="0" w:noVBand="1"/>
      </w:tblPr>
      <w:tblGrid>
        <w:gridCol w:w="2912"/>
        <w:gridCol w:w="3021"/>
        <w:gridCol w:w="3310"/>
      </w:tblGrid>
      <w:tr w:rsidR="00E95F1C" w:rsidTr="008A0C96">
        <w:tc>
          <w:tcPr>
            <w:tcW w:w="2912"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Fuente</w:t>
            </w:r>
          </w:p>
        </w:tc>
        <w:tc>
          <w:tcPr>
            <w:tcW w:w="3021"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Importe en efectivo</w:t>
            </w:r>
          </w:p>
        </w:tc>
        <w:tc>
          <w:tcPr>
            <w:tcW w:w="3310" w:type="dxa"/>
            <w:shd w:val="clear" w:color="auto" w:fill="E5DFEC" w:themeFill="accent4" w:themeFillTint="33"/>
          </w:tcPr>
          <w:p w:rsidR="00E95F1C" w:rsidRDefault="00E95F1C" w:rsidP="00E95F1C">
            <w:pPr>
              <w:spacing w:after="0" w:line="100" w:lineRule="atLeast"/>
              <w:rPr>
                <w:rFonts w:asciiTheme="minorHAnsi" w:hAnsiTheme="minorHAnsi" w:cs="Open Sans"/>
                <w:sz w:val="20"/>
                <w:szCs w:val="20"/>
              </w:rPr>
            </w:pPr>
            <w:r>
              <w:rPr>
                <w:rFonts w:asciiTheme="minorHAnsi" w:hAnsiTheme="minorHAnsi"/>
                <w:sz w:val="20"/>
              </w:rPr>
              <w:t>Importe en especie</w:t>
            </w: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bl>
    <w:p w:rsidR="00062845" w:rsidRDefault="00062845">
      <w:pPr>
        <w:spacing w:after="0" w:line="100" w:lineRule="atLeast"/>
        <w:rPr>
          <w:rFonts w:asciiTheme="minorHAnsi" w:hAnsiTheme="minorHAnsi" w:cs="Open Sans"/>
          <w:sz w:val="20"/>
          <w:szCs w:val="20"/>
        </w:rPr>
      </w:pPr>
    </w:p>
    <w:p w:rsidR="00FF29B9" w:rsidRPr="00815C13" w:rsidRDefault="00FF29B9" w:rsidP="00FF29B9">
      <w:pPr>
        <w:spacing w:after="0"/>
        <w:rPr>
          <w:rFonts w:asciiTheme="minorHAnsi" w:hAnsiTheme="minorHAnsi" w:cs="Open Sans"/>
          <w:sz w:val="20"/>
          <w:szCs w:val="20"/>
        </w:rPr>
      </w:pPr>
      <w:r>
        <w:rPr>
          <w:rFonts w:asciiTheme="minorHAnsi" w:hAnsiTheme="minorHAnsi"/>
          <w:b/>
          <w:color w:val="6E8992"/>
          <w:sz w:val="24"/>
        </w:rPr>
        <w:t>B.2</w:t>
      </w:r>
    </w:p>
    <w:p w:rsidR="00EF21C9" w:rsidRPr="00FF29B9" w:rsidRDefault="00EB09DD">
      <w:pPr>
        <w:spacing w:after="0" w:line="100" w:lineRule="atLeast"/>
        <w:rPr>
          <w:rFonts w:asciiTheme="minorHAnsi" w:hAnsiTheme="minorHAnsi" w:cs="Open Sans"/>
          <w:b/>
          <w:sz w:val="20"/>
          <w:szCs w:val="20"/>
        </w:rPr>
      </w:pPr>
      <w:r>
        <w:rPr>
          <w:rFonts w:asciiTheme="minorHAnsi" w:hAnsiTheme="minorHAnsi"/>
          <w:b/>
          <w:sz w:val="20"/>
        </w:rPr>
        <w:t>+ Botón   “Añadir” (para añadir autoridades urbanas asociadas)</w:t>
      </w:r>
    </w:p>
    <w:tbl>
      <w:tblPr>
        <w:tblStyle w:val="TableGrid"/>
        <w:tblW w:w="9243" w:type="dxa"/>
        <w:tblInd w:w="108" w:type="dxa"/>
        <w:tblLook w:val="04A0" w:firstRow="1" w:lastRow="0" w:firstColumn="1" w:lastColumn="0" w:noHBand="0" w:noVBand="1"/>
      </w:tblPr>
      <w:tblGrid>
        <w:gridCol w:w="9243"/>
      </w:tblGrid>
      <w:tr w:rsidR="00EF21C9" w:rsidRPr="00226143" w:rsidTr="008A0C96">
        <w:tc>
          <w:tcPr>
            <w:tcW w:w="9243" w:type="dxa"/>
          </w:tcPr>
          <w:p w:rsid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En caso de asociaciones o agrupaciones de autoridades urbanas que tengan la condición jurídica de aglomeración urbana organizada, solo se indicará la aglomeración urbana organizada en el apartado B.1.</w:t>
            </w:r>
          </w:p>
          <w:p w:rsidR="00EF21C9" w:rsidRP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En caso de asociaciones o agrupaciones de autoridades urbanas que no tengan la condición jurídica de aglomeración urbana organizada, los solicitantes especificarán la Autoridad Urbana Principal (apartado B.1) y las Autoridades Urbanas Asociadas (apartado B.2 siguiente).</w:t>
            </w:r>
            <w:r w:rsidRPr="00DC02B1">
              <w:rPr>
                <w:lang w:val="fr-FR" w:eastAsia="fr-FR" w:bidi="ar-SA"/>
              </w:rPr>
              <w:footnoteReference w:id="1"/>
            </w:r>
          </w:p>
        </w:tc>
      </w:tr>
    </w:tbl>
    <w:p w:rsidR="007C17FF" w:rsidRDefault="007C17FF">
      <w:pPr>
        <w:spacing w:after="0" w:line="100" w:lineRule="atLeast"/>
        <w:rPr>
          <w:rFonts w:asciiTheme="minorHAnsi" w:hAnsiTheme="minorHAnsi"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pPr>
              <w:spacing w:after="0"/>
              <w:rPr>
                <w:rFonts w:asciiTheme="minorHAnsi" w:hAnsiTheme="minorHAnsi"/>
                <w:sz w:val="20"/>
                <w:szCs w:val="20"/>
              </w:rPr>
            </w:pPr>
            <w:r>
              <w:rPr>
                <w:rFonts w:asciiTheme="minorHAnsi" w:hAnsiTheme="minorHAnsi"/>
                <w:b/>
                <w:sz w:val="20"/>
              </w:rPr>
              <w:t xml:space="preserve">Autoridad Urbana Asociada </w:t>
            </w:r>
          </w:p>
        </w:tc>
      </w:tr>
      <w:tr w:rsidR="00310D1B"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pPr>
              <w:spacing w:after="0"/>
              <w:rPr>
                <w:rFonts w:asciiTheme="minorHAnsi" w:hAnsiTheme="minorHAnsi" w:cs="Open Sans"/>
                <w:bCs/>
                <w:color w:val="548DD4"/>
                <w:sz w:val="20"/>
                <w:szCs w:val="20"/>
              </w:rPr>
            </w:pPr>
            <w:r>
              <w:rPr>
                <w:rFonts w:asciiTheme="minorHAnsi" w:hAnsiTheme="minorHAnsi"/>
                <w:sz w:val="20"/>
              </w:rPr>
              <w:t>Nombre de la organización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pPr>
              <w:spacing w:after="0"/>
              <w:rPr>
                <w:rFonts w:asciiTheme="minorHAnsi" w:hAnsiTheme="minorHAnsi" w:cs="Open Sans"/>
                <w:sz w:val="20"/>
                <w:szCs w:val="20"/>
              </w:rPr>
            </w:pPr>
            <w:r>
              <w:rPr>
                <w:rFonts w:asciiTheme="minorHAnsi" w:hAnsiTheme="minorHAnsi"/>
                <w:sz w:val="20"/>
              </w:rPr>
              <w:t>Estado miembro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Datos de contacto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sz w:val="20"/>
                <w:szCs w:val="20"/>
              </w:rPr>
            </w:pPr>
            <w:r>
              <w:rPr>
                <w:rFonts w:asciiTheme="minorHAnsi" w:hAnsiTheme="minorHAnsi"/>
                <w:sz w:val="20"/>
              </w:rPr>
              <w:t>Número de habitantes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i/>
                <w:color w:val="548DD4"/>
                <w:sz w:val="20"/>
              </w:rPr>
              <w:t>Los solicitantes especificarán las cifras que indique Eurostat.</w:t>
            </w: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i/>
                <w:color w:val="548DD4"/>
                <w:sz w:val="20"/>
                <w:szCs w:val="20"/>
              </w:rPr>
            </w:pPr>
            <w:r>
              <w:rPr>
                <w:rFonts w:asciiTheme="minorHAnsi" w:hAnsiTheme="minorHAnsi"/>
                <w:sz w:val="20"/>
              </w:rPr>
              <w:t>Departamento(s)/unidad(es)/división(es) participantes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Indique aquí el resto de departamentos, unidades y divisiones que vayan a participar en el desarrollo del proyecto. Para cada departamento, facilite información acerca de su función específica en la fase de  ejecución,  así como el nombre de la persona responsable y su puesto dentro del departamento.</w:t>
            </w: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color w:val="548DD4"/>
                <w:sz w:val="20"/>
                <w:szCs w:val="20"/>
              </w:rPr>
            </w:pPr>
            <w:r>
              <w:rPr>
                <w:rFonts w:asciiTheme="minorHAnsi" w:hAnsiTheme="minorHAnsi"/>
                <w:sz w:val="20"/>
              </w:rPr>
              <w:t>Persona de contacto y datos de contacto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Facilite el nombre, cargo y datos de contacto de la persona que  figurará como referencia principal de la organización.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lastRenderedPageBreak/>
              <w:t>Número de IVA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22614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IVA recuperable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Menú </w:t>
            </w:r>
            <w:r w:rsidR="00705A37">
              <w:rPr>
                <w:rFonts w:asciiTheme="minorHAnsi" w:hAnsiTheme="minorHAnsi"/>
                <w:i/>
                <w:color w:val="548DD4"/>
                <w:sz w:val="20"/>
              </w:rPr>
              <w:t xml:space="preserve">desplegable con: </w:t>
            </w:r>
            <w:r>
              <w:rPr>
                <w:rFonts w:asciiTheme="minorHAnsi" w:hAnsiTheme="minorHAnsi"/>
                <w:i/>
                <w:color w:val="548DD4"/>
                <w:sz w:val="20"/>
              </w:rPr>
              <w:t>sí, no, parcialmente.</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705A37" w:rsidP="00815513">
            <w:pPr>
              <w:spacing w:after="0"/>
              <w:rPr>
                <w:rFonts w:asciiTheme="minorHAnsi" w:hAnsiTheme="minorHAnsi"/>
                <w:color w:val="548DD4"/>
                <w:sz w:val="20"/>
                <w:szCs w:val="20"/>
              </w:rPr>
            </w:pPr>
            <w:r>
              <w:rPr>
                <w:rFonts w:asciiTheme="minorHAnsi" w:hAnsiTheme="minorHAnsi"/>
                <w:sz w:val="20"/>
              </w:rPr>
              <w:t>Costos de plan</w:t>
            </w:r>
            <w:r w:rsidR="00815513">
              <w:rPr>
                <w:rFonts w:asciiTheme="minorHAnsi" w:hAnsiTheme="minorHAnsi"/>
                <w:sz w:val="20"/>
              </w:rPr>
              <w:t>illa declarados en función de: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Menú desplegable:</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Tarifa fija (20% de todos los coste</w:t>
            </w:r>
            <w:r w:rsidR="00705A37">
              <w:rPr>
                <w:rFonts w:asciiTheme="minorHAnsi" w:hAnsiTheme="minorHAnsi"/>
                <w:i/>
                <w:color w:val="548DD4"/>
                <w:sz w:val="20"/>
              </w:rPr>
              <w:t>s directos distintos de la plan</w:t>
            </w:r>
            <w:r>
              <w:rPr>
                <w:rFonts w:asciiTheme="minorHAnsi" w:hAnsiTheme="minorHAnsi"/>
                <w:i/>
                <w:color w:val="548DD4"/>
                <w:sz w:val="20"/>
              </w:rPr>
              <w:t>illa);</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Costes reales.</w:t>
            </w: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t>Participación en la fase de diseño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Describa los mecanismos de coordinación establecidos para garantizar la participación de la Autoridad Urbana Asociada en el diseño de la propuesta de proyecto. Describa las aportaciones principales de la Autoridad Urbana Asociada durante la fase de diseño.</w:t>
            </w: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t>Participación en la fase de ejecución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Describa los motivos principales por los que la Autoridad Urbana Asociada participará en la ejecución del proyecto (competencias y conocimientos específicos).</w:t>
            </w:r>
          </w:p>
        </w:tc>
      </w:tr>
      <w:tr w:rsidR="00D72AAE"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olor w:val="548DD4"/>
                <w:sz w:val="20"/>
                <w:szCs w:val="20"/>
              </w:rPr>
            </w:pPr>
            <w:r>
              <w:rPr>
                <w:rFonts w:asciiTheme="minorHAnsi" w:hAnsiTheme="minorHAnsi"/>
                <w:sz w:val="20"/>
              </w:rPr>
              <w:t>Competencias y experiencia en relación con los desafíos planteados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93573F">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 </w:t>
            </w:r>
            <w:r>
              <w:rPr>
                <w:rFonts w:asciiTheme="minorHAnsi" w:hAnsiTheme="minorHAnsi"/>
                <w:b/>
                <w:i/>
                <w:color w:val="548DD4"/>
                <w:sz w:val="20"/>
              </w:rPr>
              <w:t>[500 caracteres]</w:t>
            </w:r>
            <w:r>
              <w:rPr>
                <w:rFonts w:asciiTheme="minorHAnsi" w:hAnsiTheme="minorHAnsi"/>
                <w:i/>
                <w:color w:val="548DD4"/>
                <w:sz w:val="20"/>
              </w:rPr>
              <w:t xml:space="preserve"> Describa las competencias y experiencias legales y operativas de la organización en relación con el desafío planteado y el proyecto propuesto. Justifique que la Autoridad Urbana Asociada es la mejor posicionada para desarrollar el proyecto.</w:t>
            </w:r>
          </w:p>
        </w:tc>
      </w:tr>
      <w:tr w:rsidR="00D72AAE"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s="Open Sans"/>
                <w:bCs/>
                <w:color w:val="548DD4"/>
                <w:sz w:val="20"/>
                <w:szCs w:val="20"/>
              </w:rPr>
            </w:pPr>
            <w:r>
              <w:rPr>
                <w:rFonts w:asciiTheme="minorHAnsi" w:hAnsiTheme="minorHAnsi"/>
                <w:sz w:val="20"/>
              </w:rPr>
              <w:t>Experiencia como participante y/o gestora de proyectos cofinanciados por la UE u otros proyectos internacionales.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Si procede, describa las experiencias más importantes de la organización como participante y/o gestora de proyectos cofinanciados por la UE u otros proyectos internacionales.</w:t>
            </w:r>
          </w:p>
        </w:tc>
      </w:tr>
    </w:tbl>
    <w:p w:rsidR="00062845" w:rsidRDefault="00062845">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Resumen general del presupuesto para la Autoridad Urbana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Tabla generada automáticamente a partir del Plan de Trabajo.</w:t>
      </w:r>
    </w:p>
    <w:tbl>
      <w:tblPr>
        <w:tblStyle w:val="TableGrid"/>
        <w:tblW w:w="0" w:type="auto"/>
        <w:tblInd w:w="137" w:type="dxa"/>
        <w:tblLook w:val="04A0" w:firstRow="1" w:lastRow="0" w:firstColumn="1" w:lastColumn="0" w:noHBand="0" w:noVBand="1"/>
      </w:tblPr>
      <w:tblGrid>
        <w:gridCol w:w="3969"/>
        <w:gridCol w:w="1985"/>
      </w:tblGrid>
      <w:tr w:rsidR="00B95489" w:rsidRPr="00B95489" w:rsidTr="00DC02B1">
        <w:tc>
          <w:tcPr>
            <w:tcW w:w="3969" w:type="dxa"/>
            <w:shd w:val="clear" w:color="auto" w:fill="E5DFEC" w:themeFill="accent4" w:themeFillTint="33"/>
          </w:tcPr>
          <w:p w:rsidR="00B95489" w:rsidRPr="00B95489" w:rsidRDefault="00B95489" w:rsidP="00DC02B1">
            <w:pPr>
              <w:spacing w:after="0" w:line="100" w:lineRule="atLeast"/>
              <w:rPr>
                <w:rFonts w:asciiTheme="minorHAnsi" w:hAnsiTheme="minorHAnsi" w:cs="Open Sans"/>
                <w:b/>
                <w:sz w:val="20"/>
                <w:szCs w:val="20"/>
              </w:rPr>
            </w:pPr>
            <w:r>
              <w:rPr>
                <w:rFonts w:asciiTheme="minorHAnsi" w:hAnsiTheme="minorHAnsi"/>
                <w:b/>
                <w:sz w:val="20"/>
              </w:rPr>
              <w:t>Líneas presupuestarias</w:t>
            </w:r>
          </w:p>
        </w:tc>
        <w:tc>
          <w:tcPr>
            <w:tcW w:w="1985" w:type="dxa"/>
            <w:shd w:val="clear" w:color="auto" w:fill="E5DFEC" w:themeFill="accent4" w:themeFillTint="33"/>
          </w:tcPr>
          <w:p w:rsidR="00B95489" w:rsidRPr="00B95489" w:rsidRDefault="00B95489" w:rsidP="00DC02B1">
            <w:pPr>
              <w:spacing w:after="0" w:line="100" w:lineRule="atLeast"/>
              <w:rPr>
                <w:rFonts w:asciiTheme="minorHAnsi" w:hAnsiTheme="minorHAnsi" w:cs="Open Sans"/>
                <w:b/>
                <w:sz w:val="20"/>
                <w:szCs w:val="20"/>
              </w:rPr>
            </w:pPr>
            <w:r>
              <w:rPr>
                <w:rFonts w:asciiTheme="minorHAnsi" w:hAnsiTheme="minorHAnsi"/>
                <w:b/>
                <w:sz w:val="20"/>
              </w:rPr>
              <w:t>Total en EUR</w:t>
            </w:r>
          </w:p>
        </w:tc>
      </w:tr>
      <w:tr w:rsidR="00B95489" w:rsidRPr="00B95489" w:rsidTr="00DC02B1">
        <w:tc>
          <w:tcPr>
            <w:tcW w:w="3969" w:type="dxa"/>
          </w:tcPr>
          <w:p w:rsidR="00B95489" w:rsidRPr="00B95489" w:rsidRDefault="00705A37" w:rsidP="00DC02B1">
            <w:pPr>
              <w:spacing w:after="0" w:line="100" w:lineRule="atLeast"/>
              <w:rPr>
                <w:rFonts w:asciiTheme="minorHAnsi" w:hAnsiTheme="minorHAnsi" w:cs="Open Sans"/>
                <w:sz w:val="20"/>
                <w:szCs w:val="20"/>
              </w:rPr>
            </w:pPr>
            <w:r>
              <w:rPr>
                <w:rFonts w:asciiTheme="minorHAnsi" w:hAnsiTheme="minorHAnsi"/>
                <w:sz w:val="20"/>
              </w:rPr>
              <w:t>Plan</w:t>
            </w:r>
            <w:r w:rsidR="00B95489">
              <w:rPr>
                <w:rFonts w:asciiTheme="minorHAnsi" w:hAnsiTheme="minorHAnsi"/>
                <w:sz w:val="20"/>
              </w:rPr>
              <w:t>illa</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Oficinas y administración</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Viajes y alojamiento</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Asesoría y servicios externos</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Equipos</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Infraestructura y obras de construcción</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Subtotal</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Ingresos</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Total en EUR</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Fuente(s) de aportación:</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Tabla generada automáticamente a partir del Plan de Trabajo.</w:t>
      </w:r>
    </w:p>
    <w:tbl>
      <w:tblPr>
        <w:tblStyle w:val="TableGrid"/>
        <w:tblW w:w="9243" w:type="dxa"/>
        <w:tblInd w:w="108" w:type="dxa"/>
        <w:tblLook w:val="04A0" w:firstRow="1" w:lastRow="0" w:firstColumn="1" w:lastColumn="0" w:noHBand="0" w:noVBand="1"/>
      </w:tblPr>
      <w:tblGrid>
        <w:gridCol w:w="2912"/>
        <w:gridCol w:w="3021"/>
        <w:gridCol w:w="3310"/>
      </w:tblGrid>
      <w:tr w:rsidR="00B95489" w:rsidTr="00DC02B1">
        <w:tc>
          <w:tcPr>
            <w:tcW w:w="2912" w:type="dxa"/>
            <w:shd w:val="clear" w:color="auto" w:fill="E5DFEC" w:themeFill="accent4" w:themeFillTint="33"/>
          </w:tcPr>
          <w:p w:rsidR="00B95489" w:rsidRDefault="00B95489" w:rsidP="00DC02B1">
            <w:pPr>
              <w:spacing w:after="0" w:line="100" w:lineRule="atLeast"/>
              <w:rPr>
                <w:rFonts w:asciiTheme="minorHAnsi" w:hAnsiTheme="minorHAnsi" w:cs="Open Sans"/>
                <w:sz w:val="20"/>
                <w:szCs w:val="20"/>
              </w:rPr>
            </w:pPr>
            <w:r>
              <w:rPr>
                <w:rFonts w:asciiTheme="minorHAnsi" w:hAnsiTheme="minorHAnsi"/>
                <w:sz w:val="20"/>
              </w:rPr>
              <w:t>Fuente</w:t>
            </w:r>
          </w:p>
        </w:tc>
        <w:tc>
          <w:tcPr>
            <w:tcW w:w="3021" w:type="dxa"/>
            <w:shd w:val="clear" w:color="auto" w:fill="E5DFEC" w:themeFill="accent4" w:themeFillTint="33"/>
          </w:tcPr>
          <w:p w:rsidR="00B95489" w:rsidRDefault="00B95489" w:rsidP="00DC02B1">
            <w:pPr>
              <w:spacing w:after="0" w:line="100" w:lineRule="atLeast"/>
              <w:rPr>
                <w:rFonts w:asciiTheme="minorHAnsi" w:hAnsiTheme="minorHAnsi" w:cs="Open Sans"/>
                <w:sz w:val="20"/>
                <w:szCs w:val="20"/>
              </w:rPr>
            </w:pPr>
            <w:r>
              <w:rPr>
                <w:rFonts w:asciiTheme="minorHAnsi" w:hAnsiTheme="minorHAnsi"/>
                <w:sz w:val="20"/>
              </w:rPr>
              <w:t>Importe en efectivo</w:t>
            </w:r>
          </w:p>
        </w:tc>
        <w:tc>
          <w:tcPr>
            <w:tcW w:w="3310" w:type="dxa"/>
            <w:shd w:val="clear" w:color="auto" w:fill="E5DFEC" w:themeFill="accent4" w:themeFillTint="33"/>
          </w:tcPr>
          <w:p w:rsidR="00B95489" w:rsidRDefault="00B95489" w:rsidP="00DC02B1">
            <w:pPr>
              <w:spacing w:after="0" w:line="100" w:lineRule="atLeast"/>
              <w:rPr>
                <w:rFonts w:asciiTheme="minorHAnsi" w:hAnsiTheme="minorHAnsi" w:cs="Open Sans"/>
                <w:sz w:val="20"/>
                <w:szCs w:val="20"/>
              </w:rPr>
            </w:pPr>
            <w:r>
              <w:rPr>
                <w:rFonts w:asciiTheme="minorHAnsi" w:hAnsiTheme="minorHAnsi"/>
                <w:sz w:val="20"/>
              </w:rPr>
              <w:t>Importe en especie</w:t>
            </w:r>
          </w:p>
        </w:tc>
      </w:tr>
      <w:tr w:rsidR="00B95489" w:rsidTr="00DC02B1">
        <w:tc>
          <w:tcPr>
            <w:tcW w:w="2912" w:type="dxa"/>
          </w:tcPr>
          <w:p w:rsidR="00B95489" w:rsidRDefault="00B95489" w:rsidP="00DC02B1">
            <w:pPr>
              <w:spacing w:after="0" w:line="100" w:lineRule="atLeast"/>
              <w:rPr>
                <w:rFonts w:asciiTheme="minorHAnsi" w:hAnsiTheme="minorHAnsi" w:cs="Open Sans"/>
                <w:sz w:val="20"/>
                <w:szCs w:val="20"/>
              </w:rPr>
            </w:pPr>
          </w:p>
        </w:tc>
        <w:tc>
          <w:tcPr>
            <w:tcW w:w="3021" w:type="dxa"/>
          </w:tcPr>
          <w:p w:rsidR="00B95489" w:rsidRDefault="00B95489" w:rsidP="00DC02B1">
            <w:pPr>
              <w:spacing w:after="0" w:line="100" w:lineRule="atLeast"/>
              <w:rPr>
                <w:rFonts w:asciiTheme="minorHAnsi" w:hAnsiTheme="minorHAnsi" w:cs="Open Sans"/>
                <w:sz w:val="20"/>
                <w:szCs w:val="20"/>
              </w:rPr>
            </w:pPr>
          </w:p>
        </w:tc>
        <w:tc>
          <w:tcPr>
            <w:tcW w:w="3310" w:type="dxa"/>
          </w:tcPr>
          <w:p w:rsidR="00B95489" w:rsidRDefault="00B95489" w:rsidP="00DC02B1">
            <w:pPr>
              <w:spacing w:after="0" w:line="100" w:lineRule="atLeast"/>
              <w:rPr>
                <w:rFonts w:asciiTheme="minorHAnsi" w:hAnsiTheme="minorHAnsi" w:cs="Open Sans"/>
                <w:sz w:val="20"/>
                <w:szCs w:val="20"/>
              </w:rPr>
            </w:pPr>
          </w:p>
        </w:tc>
      </w:tr>
      <w:tr w:rsidR="00B95489" w:rsidTr="00DC02B1">
        <w:tc>
          <w:tcPr>
            <w:tcW w:w="2912" w:type="dxa"/>
          </w:tcPr>
          <w:p w:rsidR="00B95489" w:rsidRDefault="00B95489" w:rsidP="00DC02B1">
            <w:pPr>
              <w:spacing w:after="0" w:line="100" w:lineRule="atLeast"/>
              <w:rPr>
                <w:rFonts w:asciiTheme="minorHAnsi" w:hAnsiTheme="minorHAnsi" w:cs="Open Sans"/>
                <w:sz w:val="20"/>
                <w:szCs w:val="20"/>
              </w:rPr>
            </w:pPr>
          </w:p>
        </w:tc>
        <w:tc>
          <w:tcPr>
            <w:tcW w:w="3021" w:type="dxa"/>
          </w:tcPr>
          <w:p w:rsidR="00B95489" w:rsidRDefault="00B95489" w:rsidP="00DC02B1">
            <w:pPr>
              <w:spacing w:after="0" w:line="100" w:lineRule="atLeast"/>
              <w:rPr>
                <w:rFonts w:asciiTheme="minorHAnsi" w:hAnsiTheme="minorHAnsi" w:cs="Open Sans"/>
                <w:sz w:val="20"/>
                <w:szCs w:val="20"/>
              </w:rPr>
            </w:pPr>
          </w:p>
        </w:tc>
        <w:tc>
          <w:tcPr>
            <w:tcW w:w="3310" w:type="dxa"/>
          </w:tcPr>
          <w:p w:rsidR="00B95489" w:rsidRDefault="00B95489" w:rsidP="00DC02B1">
            <w:pPr>
              <w:spacing w:after="0" w:line="100" w:lineRule="atLeast"/>
              <w:rPr>
                <w:rFonts w:asciiTheme="minorHAnsi" w:hAnsiTheme="minorHAnsi" w:cs="Open Sans"/>
                <w:sz w:val="20"/>
                <w:szCs w:val="20"/>
              </w:rPr>
            </w:pPr>
          </w:p>
        </w:tc>
      </w:tr>
    </w:tbl>
    <w:p w:rsidR="00B95489" w:rsidRDefault="00B95489">
      <w:pPr>
        <w:suppressAutoHyphens w:val="0"/>
        <w:spacing w:after="0" w:line="240" w:lineRule="auto"/>
        <w:rPr>
          <w:rFonts w:asciiTheme="minorHAnsi" w:hAnsiTheme="minorHAnsi" w:cs="Open Sans"/>
          <w:sz w:val="20"/>
          <w:szCs w:val="20"/>
        </w:rPr>
      </w:pPr>
    </w:p>
    <w:p w:rsidR="00062845" w:rsidRPr="00FF29B9" w:rsidRDefault="00FF29B9" w:rsidP="00FF29B9">
      <w:pPr>
        <w:spacing w:after="0"/>
        <w:rPr>
          <w:rFonts w:asciiTheme="minorHAnsi" w:eastAsia="Times New Roman" w:hAnsiTheme="minorHAnsi" w:cs="Open Sans"/>
          <w:b/>
          <w:color w:val="6E8992"/>
          <w:sz w:val="24"/>
          <w:szCs w:val="24"/>
        </w:rPr>
      </w:pPr>
      <w:r>
        <w:rPr>
          <w:rFonts w:asciiTheme="minorHAnsi" w:hAnsiTheme="minorHAnsi"/>
          <w:b/>
          <w:color w:val="6E8992"/>
          <w:sz w:val="24"/>
        </w:rPr>
        <w:t>B.3</w:t>
      </w:r>
    </w:p>
    <w:p w:rsidR="00F32C1D" w:rsidRDefault="00F32C1D" w:rsidP="00F32C1D">
      <w:pPr>
        <w:spacing w:after="0" w:line="100" w:lineRule="atLeast"/>
        <w:rPr>
          <w:rFonts w:asciiTheme="minorHAnsi" w:hAnsiTheme="minorHAnsi" w:cs="Open Sans"/>
          <w:b/>
          <w:sz w:val="20"/>
          <w:szCs w:val="20"/>
        </w:rPr>
      </w:pPr>
      <w:r>
        <w:rPr>
          <w:rFonts w:asciiTheme="minorHAnsi" w:hAnsiTheme="minorHAnsi"/>
          <w:b/>
          <w:sz w:val="20"/>
        </w:rPr>
        <w:t xml:space="preserve">+ Botón   “Añadir” (para añadir Socios </w:t>
      </w:r>
      <w:r w:rsidR="00705A37">
        <w:rPr>
          <w:rFonts w:asciiTheme="minorHAnsi" w:hAnsiTheme="minorHAnsi"/>
          <w:b/>
          <w:sz w:val="20"/>
        </w:rPr>
        <w:t>Ejecutores</w:t>
      </w:r>
      <w:r>
        <w:rPr>
          <w:rFonts w:asciiTheme="minorHAnsi" w:hAnsiTheme="minorHAnsi"/>
          <w:b/>
          <w:sz w:val="20"/>
        </w:rPr>
        <w:t>)</w:t>
      </w:r>
    </w:p>
    <w:p w:rsidR="005C218F" w:rsidRPr="00FF29B9" w:rsidRDefault="005C218F" w:rsidP="00F32C1D">
      <w:pPr>
        <w:spacing w:after="0" w:line="100" w:lineRule="atLeast"/>
        <w:rPr>
          <w:rFonts w:asciiTheme="minorHAnsi" w:hAnsiTheme="minorHAnsi"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705A37">
            <w:pPr>
              <w:spacing w:after="0"/>
              <w:rPr>
                <w:rFonts w:asciiTheme="minorHAnsi" w:hAnsiTheme="minorHAnsi"/>
                <w:sz w:val="20"/>
                <w:szCs w:val="20"/>
              </w:rPr>
            </w:pPr>
            <w:r>
              <w:rPr>
                <w:rFonts w:asciiTheme="minorHAnsi" w:hAnsiTheme="minorHAnsi"/>
                <w:b/>
                <w:sz w:val="20"/>
              </w:rPr>
              <w:t xml:space="preserve">Socio </w:t>
            </w:r>
            <w:r w:rsidR="00705A37">
              <w:rPr>
                <w:rFonts w:asciiTheme="minorHAnsi" w:hAnsiTheme="minorHAnsi"/>
                <w:b/>
                <w:sz w:val="20"/>
              </w:rPr>
              <w:t>Ejecutores</w:t>
            </w: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Nombre de la organización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sz w:val="20"/>
                <w:szCs w:val="20"/>
              </w:rPr>
            </w:pPr>
            <w:r>
              <w:rPr>
                <w:rFonts w:asciiTheme="minorHAnsi" w:hAnsiTheme="minorHAnsi"/>
                <w:sz w:val="20"/>
              </w:rPr>
              <w:t>Estado miembro</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3321E9" w:rsidP="00ED588B">
            <w:pPr>
              <w:spacing w:after="0"/>
              <w:rPr>
                <w:rFonts w:asciiTheme="minorHAnsi" w:hAnsiTheme="minorHAnsi" w:cs="Open Sans"/>
                <w:sz w:val="20"/>
                <w:szCs w:val="20"/>
              </w:rPr>
            </w:pPr>
            <w:r>
              <w:rPr>
                <w:rFonts w:asciiTheme="minorHAnsi" w:hAnsiTheme="minorHAnsi"/>
                <w:sz w:val="20"/>
              </w:rPr>
              <w:lastRenderedPageBreak/>
              <w:t>Datos de contacto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i/>
                <w:color w:val="548DD4"/>
                <w:sz w:val="20"/>
                <w:szCs w:val="20"/>
              </w:rPr>
            </w:pPr>
            <w:r>
              <w:rPr>
                <w:rFonts w:asciiTheme="minorHAnsi" w:hAnsiTheme="minorHAnsi"/>
                <w:sz w:val="20"/>
              </w:rPr>
              <w:t>Departamento(s)/unidad(es)/división(es) participantes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Indique aquí el resto de departamentos, unidades y divisiones que vayan a participar en  la ejecución del proyecto. Para cada departamento, facilite información acerca de su función específica en la fase de  ejecución,  así como el nombre de la persona responsable y su puesto dentro del departamento.</w:t>
            </w:r>
          </w:p>
        </w:tc>
      </w:tr>
      <w:tr w:rsidR="00F32C1D"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Persona de contacto y datos de contacto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7C17FF"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Facilite el nombre, cargo y datos de contacto de la persona que  figurará como referencia principal de la organización.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Número de IVA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22614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IVA recuperable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363061"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Menú desplegable con: </w:t>
            </w:r>
            <w:r w:rsidR="00815513">
              <w:rPr>
                <w:rFonts w:asciiTheme="minorHAnsi" w:hAnsiTheme="minorHAnsi"/>
                <w:i/>
                <w:color w:val="548DD4"/>
                <w:sz w:val="20"/>
              </w:rPr>
              <w:t>sí, no, parcialmente.</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705A37" w:rsidP="00815513">
            <w:pPr>
              <w:spacing w:after="0"/>
              <w:rPr>
                <w:rFonts w:asciiTheme="minorHAnsi" w:hAnsiTheme="minorHAnsi"/>
                <w:color w:val="548DD4"/>
                <w:sz w:val="20"/>
                <w:szCs w:val="20"/>
              </w:rPr>
            </w:pPr>
            <w:r>
              <w:rPr>
                <w:rFonts w:asciiTheme="minorHAnsi" w:hAnsiTheme="minorHAnsi"/>
                <w:sz w:val="20"/>
              </w:rPr>
              <w:t>Costos de plan</w:t>
            </w:r>
            <w:r w:rsidR="00815513">
              <w:rPr>
                <w:rFonts w:asciiTheme="minorHAnsi" w:hAnsiTheme="minorHAnsi"/>
                <w:sz w:val="20"/>
              </w:rPr>
              <w:t>illa declarados en función de: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Menú desplegable:</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Tarifa fija (20% de todos los coste</w:t>
            </w:r>
            <w:r w:rsidR="00705A37">
              <w:rPr>
                <w:rFonts w:asciiTheme="minorHAnsi" w:hAnsiTheme="minorHAnsi"/>
                <w:i/>
                <w:color w:val="548DD4"/>
                <w:sz w:val="20"/>
              </w:rPr>
              <w:t>s directos distintos de la plan</w:t>
            </w:r>
            <w:r>
              <w:rPr>
                <w:rFonts w:asciiTheme="minorHAnsi" w:hAnsiTheme="minorHAnsi"/>
                <w:i/>
                <w:color w:val="548DD4"/>
                <w:sz w:val="20"/>
              </w:rPr>
              <w:t>illa);</w:t>
            </w:r>
          </w:p>
          <w:p w:rsidR="00815513" w:rsidRPr="00EC2260" w:rsidRDefault="00705A37"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Costo</w:t>
            </w:r>
            <w:r w:rsidR="00815513">
              <w:rPr>
                <w:rFonts w:asciiTheme="minorHAnsi" w:hAnsiTheme="minorHAnsi"/>
                <w:i/>
                <w:color w:val="548DD4"/>
                <w:sz w:val="20"/>
              </w:rPr>
              <w:t>s reales.</w:t>
            </w:r>
          </w:p>
        </w:tc>
      </w:tr>
      <w:tr w:rsidR="002F5B6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2F5B64" w:rsidRPr="00815C13" w:rsidRDefault="007C17FF" w:rsidP="00ED588B">
            <w:pPr>
              <w:spacing w:after="0"/>
              <w:rPr>
                <w:rFonts w:asciiTheme="minorHAnsi" w:hAnsiTheme="minorHAnsi" w:cs="Open Sans"/>
                <w:sz w:val="20"/>
                <w:szCs w:val="20"/>
              </w:rPr>
            </w:pPr>
            <w:r>
              <w:rPr>
                <w:rFonts w:asciiTheme="minorHAnsi" w:hAnsiTheme="minorHAnsi"/>
                <w:sz w:val="20"/>
              </w:rPr>
              <w:t xml:space="preserve"> Participación en la fase de diseño</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2F5B64" w:rsidRPr="00EC2260" w:rsidRDefault="0093573F" w:rsidP="00705A37">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Describa los mecanismos de coordinación establecidos para garantizar la participación del Socio </w:t>
            </w:r>
            <w:r w:rsidR="00705A37">
              <w:rPr>
                <w:rFonts w:asciiTheme="minorHAnsi" w:hAnsiTheme="minorHAnsi"/>
                <w:i/>
                <w:color w:val="548DD4"/>
                <w:sz w:val="20"/>
              </w:rPr>
              <w:t xml:space="preserve">Ejecutores </w:t>
            </w:r>
            <w:r>
              <w:rPr>
                <w:rFonts w:asciiTheme="minorHAnsi" w:hAnsiTheme="minorHAnsi"/>
                <w:i/>
                <w:color w:val="548DD4"/>
                <w:sz w:val="20"/>
              </w:rPr>
              <w:t xml:space="preserve">en el diseño de la propuesta de proyecto. Describa las aportaciones principales del Socio </w:t>
            </w:r>
            <w:r w:rsidR="00705A37">
              <w:rPr>
                <w:rFonts w:asciiTheme="minorHAnsi" w:hAnsiTheme="minorHAnsi"/>
                <w:i/>
                <w:color w:val="548DD4"/>
                <w:sz w:val="20"/>
              </w:rPr>
              <w:t xml:space="preserve">Ejecutores </w:t>
            </w:r>
            <w:r>
              <w:rPr>
                <w:rFonts w:asciiTheme="minorHAnsi" w:hAnsiTheme="minorHAnsi"/>
                <w:i/>
                <w:color w:val="548DD4"/>
                <w:sz w:val="20"/>
              </w:rPr>
              <w:t>durante la fase de diseño.</w:t>
            </w:r>
          </w:p>
        </w:tc>
      </w:tr>
      <w:tr w:rsidR="00F32C1D"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sz w:val="20"/>
                <w:szCs w:val="20"/>
              </w:rPr>
            </w:pPr>
            <w:r>
              <w:rPr>
                <w:rFonts w:asciiTheme="minorHAnsi" w:hAnsiTheme="minorHAnsi"/>
                <w:sz w:val="20"/>
              </w:rPr>
              <w:t xml:space="preserve"> Participación en la fase de ejecución</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93573F" w:rsidP="00705A37">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Describa los motivos principales por los que el Socio </w:t>
            </w:r>
            <w:r w:rsidR="00705A37">
              <w:rPr>
                <w:rFonts w:asciiTheme="minorHAnsi" w:hAnsiTheme="minorHAnsi"/>
                <w:i/>
                <w:color w:val="548DD4"/>
                <w:sz w:val="20"/>
              </w:rPr>
              <w:t>Ejecutores</w:t>
            </w:r>
            <w:r>
              <w:rPr>
                <w:rFonts w:asciiTheme="minorHAnsi" w:hAnsiTheme="minorHAnsi"/>
                <w:i/>
                <w:color w:val="548DD4"/>
                <w:sz w:val="20"/>
              </w:rPr>
              <w:t xml:space="preserve"> participará en la ejecución del proyecto (competencias y conocimientos específicos).</w:t>
            </w:r>
          </w:p>
        </w:tc>
      </w:tr>
      <w:tr w:rsidR="00F32C1D"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bCs/>
                <w:color w:val="548DD4"/>
                <w:sz w:val="20"/>
                <w:szCs w:val="20"/>
              </w:rPr>
            </w:pPr>
            <w:r>
              <w:rPr>
                <w:rFonts w:asciiTheme="minorHAnsi" w:hAnsiTheme="minorHAnsi"/>
                <w:sz w:val="20"/>
              </w:rPr>
              <w:t xml:space="preserve"> Competencias y experiencia en relación con los desafíos planteados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F32C1D" w:rsidP="00705A37">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Describa las competencias y experiencias legales y operativas de la organización en relación con el desafío planteado y el proyecto propuesto. Justifique que el Socio </w:t>
            </w:r>
            <w:r w:rsidR="00705A37">
              <w:rPr>
                <w:rFonts w:asciiTheme="minorHAnsi" w:hAnsiTheme="minorHAnsi"/>
                <w:i/>
                <w:color w:val="548DD4"/>
                <w:sz w:val="20"/>
              </w:rPr>
              <w:t>Ejecutor</w:t>
            </w:r>
            <w:r>
              <w:rPr>
                <w:rFonts w:asciiTheme="minorHAnsi" w:hAnsiTheme="minorHAnsi"/>
                <w:i/>
                <w:color w:val="548DD4"/>
                <w:sz w:val="20"/>
              </w:rPr>
              <w:t xml:space="preserve"> es el mejor posicionado para desarrollar el proyecto.</w:t>
            </w:r>
          </w:p>
        </w:tc>
      </w:tr>
      <w:tr w:rsidR="0093573F"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93573F" w:rsidRPr="00815C13" w:rsidRDefault="0093573F" w:rsidP="00ED588B">
            <w:pPr>
              <w:spacing w:after="0"/>
              <w:rPr>
                <w:rFonts w:asciiTheme="minorHAnsi" w:hAnsiTheme="minorHAnsi"/>
                <w:color w:val="548DD4"/>
                <w:sz w:val="20"/>
                <w:szCs w:val="20"/>
              </w:rPr>
            </w:pPr>
            <w:r>
              <w:rPr>
                <w:rFonts w:asciiTheme="minorHAnsi" w:hAnsiTheme="minorHAnsi"/>
                <w:sz w:val="20"/>
              </w:rPr>
              <w:t>Experiencia como participante y/o gestora de proyectos cofinanciados por la UE u otros proyectos internacionales.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93573F" w:rsidRPr="00EC2260" w:rsidRDefault="0093573F" w:rsidP="00ED588B">
            <w:pPr>
              <w:spacing w:after="0"/>
              <w:rPr>
                <w:rFonts w:asciiTheme="minorHAnsi" w:eastAsia="Times New Roman" w:hAnsiTheme="minorHAnsi" w:cs="Open Sans"/>
                <w:i/>
                <w:color w:val="548DD4"/>
                <w:sz w:val="20"/>
                <w:szCs w:val="20"/>
              </w:rPr>
            </w:pPr>
            <w:r>
              <w:rPr>
                <w:rFonts w:asciiTheme="minorHAnsi" w:hAnsiTheme="minorHAnsi"/>
                <w:b/>
                <w:i/>
                <w:color w:val="548DD4"/>
                <w:sz w:val="20"/>
              </w:rPr>
              <w:t>[500 caracteres]</w:t>
            </w:r>
            <w:r>
              <w:rPr>
                <w:rFonts w:asciiTheme="minorHAnsi" w:hAnsiTheme="minorHAnsi"/>
                <w:i/>
                <w:color w:val="548DD4"/>
                <w:sz w:val="20"/>
              </w:rPr>
              <w:t xml:space="preserve"> Si procede, describa las experiencias más importantes de la organización como participante y/o gestora de proyectos cofinanciados por la UE u otros proyectos internacionales.</w:t>
            </w:r>
          </w:p>
        </w:tc>
      </w:tr>
    </w:tbl>
    <w:p w:rsidR="00D23E46" w:rsidRDefault="00D23E46">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Resumen general del presupuesto para la Autoridad Urbana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Tabla generada automáticamente a partir del Plan de Trabajo.</w:t>
      </w:r>
    </w:p>
    <w:tbl>
      <w:tblPr>
        <w:tblStyle w:val="TableGrid"/>
        <w:tblW w:w="0" w:type="auto"/>
        <w:tblInd w:w="137" w:type="dxa"/>
        <w:tblLook w:val="04A0" w:firstRow="1" w:lastRow="0" w:firstColumn="1" w:lastColumn="0" w:noHBand="0" w:noVBand="1"/>
      </w:tblPr>
      <w:tblGrid>
        <w:gridCol w:w="3969"/>
        <w:gridCol w:w="1985"/>
      </w:tblGrid>
      <w:tr w:rsidR="00B95489" w:rsidRPr="00B95489" w:rsidTr="00DC02B1">
        <w:tc>
          <w:tcPr>
            <w:tcW w:w="3969" w:type="dxa"/>
            <w:shd w:val="clear" w:color="auto" w:fill="E5DFEC" w:themeFill="accent4" w:themeFillTint="33"/>
          </w:tcPr>
          <w:p w:rsidR="00B95489" w:rsidRPr="00B95489" w:rsidRDefault="00B95489" w:rsidP="00DC02B1">
            <w:pPr>
              <w:spacing w:after="0" w:line="100" w:lineRule="atLeast"/>
              <w:rPr>
                <w:rFonts w:asciiTheme="minorHAnsi" w:hAnsiTheme="minorHAnsi" w:cs="Open Sans"/>
                <w:b/>
                <w:sz w:val="20"/>
                <w:szCs w:val="20"/>
              </w:rPr>
            </w:pPr>
            <w:r>
              <w:rPr>
                <w:rFonts w:asciiTheme="minorHAnsi" w:hAnsiTheme="minorHAnsi"/>
                <w:b/>
                <w:sz w:val="20"/>
              </w:rPr>
              <w:t>Líneas presupuestarias</w:t>
            </w:r>
          </w:p>
        </w:tc>
        <w:tc>
          <w:tcPr>
            <w:tcW w:w="1985" w:type="dxa"/>
            <w:shd w:val="clear" w:color="auto" w:fill="E5DFEC" w:themeFill="accent4" w:themeFillTint="33"/>
          </w:tcPr>
          <w:p w:rsidR="00B95489" w:rsidRPr="00B95489" w:rsidRDefault="00B95489" w:rsidP="00DC02B1">
            <w:pPr>
              <w:spacing w:after="0" w:line="100" w:lineRule="atLeast"/>
              <w:rPr>
                <w:rFonts w:asciiTheme="minorHAnsi" w:hAnsiTheme="minorHAnsi" w:cs="Open Sans"/>
                <w:b/>
                <w:sz w:val="20"/>
                <w:szCs w:val="20"/>
              </w:rPr>
            </w:pPr>
            <w:r>
              <w:rPr>
                <w:rFonts w:asciiTheme="minorHAnsi" w:hAnsiTheme="minorHAnsi"/>
                <w:b/>
                <w:sz w:val="20"/>
              </w:rPr>
              <w:t>Total en EUR</w:t>
            </w:r>
          </w:p>
        </w:tc>
      </w:tr>
      <w:tr w:rsidR="00B95489" w:rsidRPr="00B95489" w:rsidTr="00DC02B1">
        <w:tc>
          <w:tcPr>
            <w:tcW w:w="3969" w:type="dxa"/>
          </w:tcPr>
          <w:p w:rsidR="00B95489" w:rsidRPr="00B95489" w:rsidRDefault="00705A37" w:rsidP="00DC02B1">
            <w:pPr>
              <w:spacing w:after="0" w:line="100" w:lineRule="atLeast"/>
              <w:rPr>
                <w:rFonts w:asciiTheme="minorHAnsi" w:hAnsiTheme="minorHAnsi" w:cs="Open Sans"/>
                <w:sz w:val="20"/>
                <w:szCs w:val="20"/>
              </w:rPr>
            </w:pPr>
            <w:r>
              <w:rPr>
                <w:rFonts w:asciiTheme="minorHAnsi" w:hAnsiTheme="minorHAnsi"/>
                <w:sz w:val="20"/>
              </w:rPr>
              <w:t>Plan</w:t>
            </w:r>
            <w:r w:rsidR="00B95489">
              <w:rPr>
                <w:rFonts w:asciiTheme="minorHAnsi" w:hAnsiTheme="minorHAnsi"/>
                <w:sz w:val="20"/>
              </w:rPr>
              <w:t>illa</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Oficinas y administración</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Viajes y alojamiento</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Asesoría y servicios externos</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Equipos</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Infraestructura y obras de construcción</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Subtotal</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Ingresos</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r w:rsidR="00B95489" w:rsidRPr="00B95489" w:rsidTr="00DC02B1">
        <w:tc>
          <w:tcPr>
            <w:tcW w:w="3969" w:type="dxa"/>
          </w:tcPr>
          <w:p w:rsidR="00B95489" w:rsidRPr="00B95489" w:rsidRDefault="00B95489" w:rsidP="00DC02B1">
            <w:pPr>
              <w:spacing w:after="0" w:line="100" w:lineRule="atLeast"/>
              <w:rPr>
                <w:rFonts w:asciiTheme="minorHAnsi" w:hAnsiTheme="minorHAnsi" w:cs="Open Sans"/>
                <w:sz w:val="20"/>
                <w:szCs w:val="20"/>
              </w:rPr>
            </w:pPr>
            <w:r>
              <w:rPr>
                <w:rFonts w:asciiTheme="minorHAnsi" w:hAnsiTheme="minorHAnsi"/>
                <w:sz w:val="20"/>
              </w:rPr>
              <w:t>Total en EUR</w:t>
            </w:r>
          </w:p>
        </w:tc>
        <w:tc>
          <w:tcPr>
            <w:tcW w:w="1985" w:type="dxa"/>
          </w:tcPr>
          <w:p w:rsidR="00B95489" w:rsidRPr="00B95489" w:rsidRDefault="00B95489" w:rsidP="00DC02B1">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Fuente(s) de aportación:</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Tabla generada automáticamente a partir del Plan de Trabajo.</w:t>
      </w:r>
    </w:p>
    <w:tbl>
      <w:tblPr>
        <w:tblStyle w:val="TableGrid"/>
        <w:tblW w:w="9243" w:type="dxa"/>
        <w:tblInd w:w="108" w:type="dxa"/>
        <w:tblLook w:val="04A0" w:firstRow="1" w:lastRow="0" w:firstColumn="1" w:lastColumn="0" w:noHBand="0" w:noVBand="1"/>
      </w:tblPr>
      <w:tblGrid>
        <w:gridCol w:w="2912"/>
        <w:gridCol w:w="3021"/>
        <w:gridCol w:w="3310"/>
      </w:tblGrid>
      <w:tr w:rsidR="00B95489" w:rsidTr="00DC02B1">
        <w:tc>
          <w:tcPr>
            <w:tcW w:w="2912" w:type="dxa"/>
            <w:shd w:val="clear" w:color="auto" w:fill="E5DFEC" w:themeFill="accent4" w:themeFillTint="33"/>
          </w:tcPr>
          <w:p w:rsidR="00B95489" w:rsidRDefault="00B95489" w:rsidP="00DC02B1">
            <w:pPr>
              <w:spacing w:after="0" w:line="100" w:lineRule="atLeast"/>
              <w:rPr>
                <w:rFonts w:asciiTheme="minorHAnsi" w:hAnsiTheme="minorHAnsi" w:cs="Open Sans"/>
                <w:sz w:val="20"/>
                <w:szCs w:val="20"/>
              </w:rPr>
            </w:pPr>
            <w:r>
              <w:rPr>
                <w:rFonts w:asciiTheme="minorHAnsi" w:hAnsiTheme="minorHAnsi"/>
                <w:sz w:val="20"/>
              </w:rPr>
              <w:lastRenderedPageBreak/>
              <w:t>Fuente</w:t>
            </w:r>
          </w:p>
        </w:tc>
        <w:tc>
          <w:tcPr>
            <w:tcW w:w="3021" w:type="dxa"/>
            <w:shd w:val="clear" w:color="auto" w:fill="E5DFEC" w:themeFill="accent4" w:themeFillTint="33"/>
          </w:tcPr>
          <w:p w:rsidR="00B95489" w:rsidRDefault="00B95489" w:rsidP="00DC02B1">
            <w:pPr>
              <w:spacing w:after="0" w:line="100" w:lineRule="atLeast"/>
              <w:rPr>
                <w:rFonts w:asciiTheme="minorHAnsi" w:hAnsiTheme="minorHAnsi" w:cs="Open Sans"/>
                <w:sz w:val="20"/>
                <w:szCs w:val="20"/>
              </w:rPr>
            </w:pPr>
            <w:r>
              <w:rPr>
                <w:rFonts w:asciiTheme="minorHAnsi" w:hAnsiTheme="minorHAnsi"/>
                <w:sz w:val="20"/>
              </w:rPr>
              <w:t>Importe en efectivo</w:t>
            </w:r>
          </w:p>
        </w:tc>
        <w:tc>
          <w:tcPr>
            <w:tcW w:w="3310" w:type="dxa"/>
            <w:shd w:val="clear" w:color="auto" w:fill="E5DFEC" w:themeFill="accent4" w:themeFillTint="33"/>
          </w:tcPr>
          <w:p w:rsidR="00B95489" w:rsidRDefault="00B95489" w:rsidP="00DC02B1">
            <w:pPr>
              <w:spacing w:after="0" w:line="100" w:lineRule="atLeast"/>
              <w:rPr>
                <w:rFonts w:asciiTheme="minorHAnsi" w:hAnsiTheme="minorHAnsi" w:cs="Open Sans"/>
                <w:sz w:val="20"/>
                <w:szCs w:val="20"/>
              </w:rPr>
            </w:pPr>
            <w:r>
              <w:rPr>
                <w:rFonts w:asciiTheme="minorHAnsi" w:hAnsiTheme="minorHAnsi"/>
                <w:sz w:val="20"/>
              </w:rPr>
              <w:t>Importe en especie</w:t>
            </w:r>
          </w:p>
        </w:tc>
      </w:tr>
      <w:tr w:rsidR="00B95489" w:rsidTr="00DC02B1">
        <w:tc>
          <w:tcPr>
            <w:tcW w:w="2912" w:type="dxa"/>
          </w:tcPr>
          <w:p w:rsidR="00B95489" w:rsidRDefault="00B95489" w:rsidP="00DC02B1">
            <w:pPr>
              <w:spacing w:after="0" w:line="100" w:lineRule="atLeast"/>
              <w:rPr>
                <w:rFonts w:asciiTheme="minorHAnsi" w:hAnsiTheme="minorHAnsi" w:cs="Open Sans"/>
                <w:sz w:val="20"/>
                <w:szCs w:val="20"/>
              </w:rPr>
            </w:pPr>
          </w:p>
        </w:tc>
        <w:tc>
          <w:tcPr>
            <w:tcW w:w="3021" w:type="dxa"/>
          </w:tcPr>
          <w:p w:rsidR="00B95489" w:rsidRDefault="00B95489" w:rsidP="00DC02B1">
            <w:pPr>
              <w:spacing w:after="0" w:line="100" w:lineRule="atLeast"/>
              <w:rPr>
                <w:rFonts w:asciiTheme="minorHAnsi" w:hAnsiTheme="minorHAnsi" w:cs="Open Sans"/>
                <w:sz w:val="20"/>
                <w:szCs w:val="20"/>
              </w:rPr>
            </w:pPr>
          </w:p>
        </w:tc>
        <w:tc>
          <w:tcPr>
            <w:tcW w:w="3310" w:type="dxa"/>
          </w:tcPr>
          <w:p w:rsidR="00B95489" w:rsidRDefault="00B95489" w:rsidP="00DC02B1">
            <w:pPr>
              <w:spacing w:after="0" w:line="100" w:lineRule="atLeast"/>
              <w:rPr>
                <w:rFonts w:asciiTheme="minorHAnsi" w:hAnsiTheme="minorHAnsi" w:cs="Open Sans"/>
                <w:sz w:val="20"/>
                <w:szCs w:val="20"/>
              </w:rPr>
            </w:pPr>
          </w:p>
        </w:tc>
      </w:tr>
      <w:tr w:rsidR="00B95489" w:rsidTr="00DC02B1">
        <w:tc>
          <w:tcPr>
            <w:tcW w:w="2912" w:type="dxa"/>
          </w:tcPr>
          <w:p w:rsidR="00B95489" w:rsidRDefault="00B95489" w:rsidP="00DC02B1">
            <w:pPr>
              <w:spacing w:after="0" w:line="100" w:lineRule="atLeast"/>
              <w:rPr>
                <w:rFonts w:asciiTheme="minorHAnsi" w:hAnsiTheme="minorHAnsi" w:cs="Open Sans"/>
                <w:sz w:val="20"/>
                <w:szCs w:val="20"/>
              </w:rPr>
            </w:pPr>
          </w:p>
        </w:tc>
        <w:tc>
          <w:tcPr>
            <w:tcW w:w="3021" w:type="dxa"/>
          </w:tcPr>
          <w:p w:rsidR="00B95489" w:rsidRDefault="00B95489" w:rsidP="00DC02B1">
            <w:pPr>
              <w:spacing w:after="0" w:line="100" w:lineRule="atLeast"/>
              <w:rPr>
                <w:rFonts w:asciiTheme="minorHAnsi" w:hAnsiTheme="minorHAnsi" w:cs="Open Sans"/>
                <w:sz w:val="20"/>
                <w:szCs w:val="20"/>
              </w:rPr>
            </w:pPr>
          </w:p>
        </w:tc>
        <w:tc>
          <w:tcPr>
            <w:tcW w:w="3310" w:type="dxa"/>
          </w:tcPr>
          <w:p w:rsidR="00B95489" w:rsidRDefault="00B95489" w:rsidP="00DC02B1">
            <w:pPr>
              <w:spacing w:after="0" w:line="100" w:lineRule="atLeast"/>
              <w:rPr>
                <w:rFonts w:asciiTheme="minorHAnsi" w:hAnsiTheme="minorHAnsi" w:cs="Open Sans"/>
                <w:sz w:val="20"/>
                <w:szCs w:val="20"/>
              </w:rPr>
            </w:pPr>
          </w:p>
        </w:tc>
      </w:tr>
    </w:tbl>
    <w:p w:rsidR="00B95489" w:rsidRDefault="00B95489" w:rsidP="00B95489">
      <w:pPr>
        <w:spacing w:after="0" w:line="100" w:lineRule="atLeast"/>
        <w:rPr>
          <w:rFonts w:asciiTheme="minorHAnsi" w:hAnsiTheme="minorHAnsi" w:cs="Open Sans"/>
          <w:sz w:val="20"/>
          <w:szCs w:val="20"/>
        </w:rPr>
      </w:pPr>
    </w:p>
    <w:p w:rsidR="007579DF" w:rsidRPr="00276B6C" w:rsidRDefault="007579DF">
      <w:pPr>
        <w:pageBreakBefore/>
        <w:rPr>
          <w:rFonts w:asciiTheme="minorHAnsi" w:hAnsiTheme="minorHAnsi"/>
          <w:b/>
          <w:color w:val="97A5D4"/>
          <w:sz w:val="24"/>
          <w:szCs w:val="24"/>
        </w:rPr>
      </w:pPr>
      <w:r>
        <w:rPr>
          <w:rFonts w:asciiTheme="minorHAnsi" w:hAnsiTheme="minorHAnsi"/>
          <w:b/>
          <w:color w:val="6E8992"/>
          <w:sz w:val="24"/>
        </w:rPr>
        <w:lastRenderedPageBreak/>
        <w:t>PARTE C – Descripción del proyecto</w:t>
      </w:r>
    </w:p>
    <w:p w:rsidR="007579DF" w:rsidRPr="00276B6C" w:rsidRDefault="007579DF" w:rsidP="007579DF">
      <w:pPr>
        <w:spacing w:after="60"/>
        <w:jc w:val="both"/>
        <w:rPr>
          <w:rFonts w:asciiTheme="minorHAnsi" w:hAnsiTheme="minorHAnsi"/>
          <w:b/>
          <w:sz w:val="24"/>
          <w:szCs w:val="24"/>
        </w:rPr>
      </w:pPr>
      <w:r>
        <w:rPr>
          <w:rFonts w:asciiTheme="minorHAnsi" w:hAnsiTheme="minorHAnsi"/>
          <w:b/>
          <w:color w:val="97A5D4"/>
          <w:sz w:val="24"/>
        </w:rPr>
        <w:t>C.1 Importancia e innovación del proyecto</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062845">
            <w:pPr>
              <w:spacing w:after="60"/>
              <w:jc w:val="both"/>
              <w:rPr>
                <w:rFonts w:asciiTheme="minorHAnsi" w:hAnsiTheme="minorHAnsi"/>
                <w:sz w:val="20"/>
                <w:szCs w:val="20"/>
              </w:rPr>
            </w:pPr>
            <w:r>
              <w:rPr>
                <w:rFonts w:asciiTheme="minorHAnsi" w:hAnsiTheme="minorHAnsi"/>
                <w:b/>
                <w:sz w:val="20"/>
              </w:rPr>
              <w:t>C.1.1 Desafío(s) principal(es) planteado(s)</w:t>
            </w:r>
          </w:p>
        </w:tc>
      </w:tr>
      <w:tr w:rsidR="00310D1B"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rsidP="00AD3D4F">
            <w:pPr>
              <w:spacing w:after="0"/>
              <w:rPr>
                <w:rFonts w:asciiTheme="minorHAnsi" w:hAnsiTheme="minorHAnsi"/>
                <w:sz w:val="20"/>
                <w:szCs w:val="20"/>
              </w:rPr>
            </w:pPr>
            <w:r>
              <w:rPr>
                <w:rFonts w:asciiTheme="minorHAnsi" w:hAnsiTheme="minorHAnsi"/>
                <w:b/>
                <w:color w:val="548DD4"/>
                <w:sz w:val="20"/>
              </w:rPr>
              <w:t>[2000 caracteres]</w:t>
            </w:r>
            <w:r>
              <w:rPr>
                <w:rFonts w:asciiTheme="minorHAnsi" w:hAnsiTheme="minorHAnsi"/>
                <w:i/>
                <w:color w:val="548DD4"/>
                <w:sz w:val="20"/>
              </w:rPr>
              <w:t xml:space="preserve"> ¿Cuál es el desafío urbano principal que abordará el proyecto?</w:t>
            </w:r>
            <w:r>
              <w:rPr>
                <w:rFonts w:asciiTheme="minorHAnsi" w:hAnsiTheme="minorHAnsi"/>
                <w:b/>
                <w:sz w:val="20"/>
              </w:rPr>
              <w:t xml:space="preserve"> </w:t>
            </w:r>
            <w:r>
              <w:rPr>
                <w:rFonts w:asciiTheme="minorHAnsi" w:hAnsiTheme="minorHAnsi"/>
                <w:i/>
                <w:color w:val="548DD4"/>
                <w:sz w:val="20"/>
              </w:rPr>
              <w:t>Explique por qué eligió abordar este desafío. Sirviéndose de datos y otras pruebas, describa la magnitud del desafío que se plantea, su alcance y profundidad a nivel local y sus diferentes dimensiones (social, económica y medioambiental).</w:t>
            </w:r>
          </w:p>
        </w:tc>
      </w:tr>
    </w:tbl>
    <w:p w:rsidR="007F598B" w:rsidRPr="00815C13"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815C1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rsidP="00062845">
            <w:pPr>
              <w:spacing w:after="60"/>
              <w:jc w:val="both"/>
              <w:rPr>
                <w:rFonts w:asciiTheme="minorHAnsi" w:hAnsiTheme="minorHAnsi"/>
                <w:sz w:val="20"/>
                <w:szCs w:val="20"/>
              </w:rPr>
            </w:pPr>
            <w:r>
              <w:rPr>
                <w:rFonts w:asciiTheme="minorHAnsi" w:hAnsiTheme="minorHAnsi"/>
                <w:b/>
                <w:sz w:val="20"/>
              </w:rPr>
              <w:t>C.1.2 Solución propuesta</w:t>
            </w:r>
          </w:p>
        </w:tc>
      </w:tr>
      <w:tr w:rsidR="007579DF"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222C58" w:rsidP="00AD3D4F">
            <w:pPr>
              <w:spacing w:after="60"/>
              <w:jc w:val="both"/>
              <w:rPr>
                <w:rFonts w:asciiTheme="minorHAnsi" w:hAnsiTheme="minorHAnsi"/>
                <w:sz w:val="20"/>
                <w:szCs w:val="20"/>
              </w:rPr>
            </w:pPr>
            <w:r>
              <w:rPr>
                <w:rFonts w:asciiTheme="minorHAnsi" w:hAnsiTheme="minorHAnsi"/>
                <w:b/>
                <w:color w:val="548DD4"/>
                <w:sz w:val="20"/>
              </w:rPr>
              <w:t>[2000 caracteres]</w:t>
            </w:r>
            <w:r>
              <w:rPr>
                <w:rFonts w:asciiTheme="minorHAnsi" w:hAnsiTheme="minorHAnsi"/>
                <w:b/>
                <w:sz w:val="20"/>
              </w:rPr>
              <w:t xml:space="preserve"> </w:t>
            </w:r>
            <w:r>
              <w:rPr>
                <w:rFonts w:asciiTheme="minorHAnsi" w:hAnsiTheme="minorHAnsi"/>
                <w:i/>
                <w:color w:val="548DD4"/>
                <w:sz w:val="20"/>
              </w:rPr>
              <w:t>Describa la solución que proponen para enfrentarse a los desafíos principales indicados más arriba. Describa el proyecto propuesto y expliqué por qué cree que puede servir para solucionar el desafío mencionado.</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62845" w:rsidRPr="00815C13" w:rsidRDefault="007E1D34" w:rsidP="00062845">
            <w:pPr>
              <w:spacing w:after="60"/>
              <w:jc w:val="both"/>
              <w:rPr>
                <w:rFonts w:asciiTheme="minorHAnsi" w:hAnsiTheme="minorHAnsi"/>
                <w:sz w:val="20"/>
                <w:szCs w:val="20"/>
              </w:rPr>
            </w:pPr>
            <w:r>
              <w:rPr>
                <w:rFonts w:asciiTheme="minorHAnsi" w:hAnsiTheme="minorHAnsi"/>
                <w:b/>
                <w:sz w:val="20"/>
              </w:rPr>
              <w:t>C.1.3 Innovación de la solución propuesta</w:t>
            </w:r>
          </w:p>
          <w:p w:rsidR="007E1D34" w:rsidRPr="00815C13" w:rsidRDefault="007E1D34" w:rsidP="000F741A">
            <w:pPr>
              <w:spacing w:after="60"/>
              <w:jc w:val="both"/>
              <w:rPr>
                <w:rFonts w:asciiTheme="minorHAnsi" w:hAnsiTheme="minorHAnsi"/>
                <w:sz w:val="20"/>
                <w:szCs w:val="20"/>
              </w:rPr>
            </w:pPr>
          </w:p>
        </w:tc>
      </w:tr>
      <w:tr w:rsidR="00222C58"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062845" w:rsidRPr="00815513" w:rsidRDefault="00222C58" w:rsidP="00CE340C">
            <w:pPr>
              <w:spacing w:after="60"/>
              <w:jc w:val="both"/>
              <w:rPr>
                <w:rFonts w:asciiTheme="minorHAnsi" w:eastAsia="Times New Roman" w:hAnsiTheme="minorHAnsi" w:cs="Open Sans"/>
                <w:b/>
                <w:color w:val="548DD4"/>
                <w:sz w:val="20"/>
                <w:szCs w:val="20"/>
              </w:rPr>
            </w:pPr>
            <w:r>
              <w:rPr>
                <w:rFonts w:asciiTheme="minorHAnsi" w:hAnsiTheme="minorHAnsi"/>
                <w:b/>
                <w:color w:val="548DD4"/>
                <w:sz w:val="20"/>
              </w:rPr>
              <w:t>[3000 caracteres]</w:t>
            </w:r>
          </w:p>
          <w:p w:rsidR="00AD3D4F" w:rsidRDefault="00AD3D4F"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Expliqué en qué medida constituye la propuesta de proyecto una solución nueva que puede añadir valor en relación con la problemática abordada.</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¿Qué elementos del proyecto propuesto resultan nuevos e innovadores en relación con los aspectos siguientes?</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(1) políticas/programas ya implantados en su ciudad que abordan desafíos similares;</w:t>
            </w:r>
          </w:p>
          <w:p w:rsid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(2) políticas/programas similares de otras ciudades.  </w:t>
            </w:r>
          </w:p>
          <w:p w:rsidR="00AD3D4F"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Céntrese en los elementos del proyecto propuesto que lo diferencian de otras políticas y/o prácticas existentes a nivel local, así como de otras políticas/programas similares de otras ciudades. </w:t>
            </w:r>
          </w:p>
          <w:p w:rsidR="00222C58"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Aporte pruebas de estudios y comparaciones con las buenas prácticas existentes en la zona en cuestión.</w:t>
            </w:r>
          </w:p>
          <w:p w:rsidR="008044C2" w:rsidRDefault="008044C2"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Explique si el planteamiento del proyecto ha evolucionado con el tiempo en función de las lecciones aprendidas con la experiencia (planteamiento evolutivo) o si se trata de un planteamiento totalmente nuevo (o de un planteamiento que se ha tomado prestado de otro lugar) que nunca se ha puesto en práctica en el sector o contexto  en cuestión (planteamiento revolucionario).</w:t>
            </w:r>
          </w:p>
          <w:p w:rsidR="00C918BD" w:rsidRPr="00062845" w:rsidRDefault="00C918BD"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Describa el valor añadido que aportará este planteamiento nuevo en relación con la problemática abordada.</w:t>
            </w:r>
          </w:p>
        </w:tc>
      </w:tr>
    </w:tbl>
    <w:p w:rsidR="00AD3D4F"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22614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AD3D4F">
            <w:pPr>
              <w:spacing w:after="60"/>
              <w:jc w:val="both"/>
              <w:rPr>
                <w:rFonts w:asciiTheme="minorHAnsi" w:hAnsiTheme="minorHAnsi"/>
                <w:sz w:val="20"/>
                <w:szCs w:val="20"/>
              </w:rPr>
            </w:pPr>
            <w:r>
              <w:rPr>
                <w:rFonts w:asciiTheme="minorHAnsi" w:hAnsiTheme="minorHAnsi"/>
                <w:b/>
                <w:sz w:val="20"/>
              </w:rPr>
              <w:t>C.1.4 Posibles obstáculos y resistencia</w:t>
            </w:r>
          </w:p>
        </w:tc>
      </w:tr>
      <w:tr w:rsidR="00AD3D4F" w:rsidRPr="0022614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AD3D4F" w:rsidRPr="00AD3D4F" w:rsidRDefault="008044C2" w:rsidP="00AD3D4F">
            <w:pPr>
              <w:ind w:left="201" w:hangingChars="100" w:hanging="201"/>
              <w:jc w:val="both"/>
              <w:rPr>
                <w:rFonts w:ascii="Times New Roman" w:hAnsi="Times New Roman"/>
                <w:sz w:val="24"/>
                <w:szCs w:val="24"/>
              </w:rPr>
            </w:pPr>
            <w:r>
              <w:rPr>
                <w:rFonts w:asciiTheme="minorHAnsi" w:hAnsiTheme="minorHAnsi"/>
                <w:b/>
                <w:color w:val="548DD4"/>
                <w:sz w:val="20"/>
              </w:rPr>
              <w:t>[1500 caracteres]</w:t>
            </w:r>
            <w:r>
              <w:rPr>
                <w:rFonts w:asciiTheme="minorHAnsi" w:hAnsiTheme="minorHAnsi"/>
                <w:b/>
                <w:sz w:val="20"/>
              </w:rPr>
              <w:t xml:space="preserve"> </w:t>
            </w:r>
            <w:r>
              <w:rPr>
                <w:rFonts w:asciiTheme="minorHAnsi" w:hAnsiTheme="minorHAnsi"/>
                <w:i/>
                <w:color w:val="548DD4"/>
                <w:sz w:val="20"/>
              </w:rPr>
              <w:t>Describa si esperan encontrar algún tipo de obstáculo o resistencia a la innovación y, en caso afirmativo, cómo se superarán.</w:t>
            </w:r>
          </w:p>
        </w:tc>
      </w:tr>
    </w:tbl>
    <w:p w:rsidR="00AD3D4F" w:rsidRPr="00815C13"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8044C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8044C2" w:rsidP="00062845">
            <w:pPr>
              <w:spacing w:after="60"/>
              <w:jc w:val="both"/>
              <w:rPr>
                <w:rFonts w:asciiTheme="minorHAnsi" w:hAnsiTheme="minorHAnsi"/>
                <w:sz w:val="20"/>
                <w:szCs w:val="20"/>
              </w:rPr>
            </w:pPr>
            <w:r>
              <w:rPr>
                <w:rFonts w:asciiTheme="minorHAnsi" w:hAnsiTheme="minorHAnsi"/>
                <w:b/>
                <w:sz w:val="20"/>
              </w:rPr>
              <w:t>C.1.5 Planteamiento integral</w:t>
            </w:r>
          </w:p>
        </w:tc>
      </w:tr>
      <w:tr w:rsidR="00171472"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171472" w:rsidRPr="00815C13" w:rsidRDefault="00171472" w:rsidP="00171472">
            <w:pPr>
              <w:spacing w:after="60"/>
              <w:jc w:val="both"/>
              <w:rPr>
                <w:rFonts w:asciiTheme="minorHAnsi" w:hAnsiTheme="minorHAnsi"/>
                <w:sz w:val="20"/>
                <w:szCs w:val="20"/>
              </w:rPr>
            </w:pPr>
            <w:r>
              <w:rPr>
                <w:rFonts w:asciiTheme="minorHAnsi" w:hAnsiTheme="minorHAnsi"/>
                <w:b/>
                <w:color w:val="548DD4"/>
                <w:sz w:val="20"/>
              </w:rPr>
              <w:t>[1500 caracteres]</w:t>
            </w:r>
            <w:r>
              <w:rPr>
                <w:rFonts w:asciiTheme="minorHAnsi" w:hAnsiTheme="minorHAnsi"/>
                <w:b/>
                <w:sz w:val="20"/>
              </w:rPr>
              <w:t xml:space="preserve"> </w:t>
            </w:r>
            <w:r>
              <w:rPr>
                <w:rFonts w:asciiTheme="minorHAnsi" w:hAnsiTheme="minorHAnsi"/>
                <w:i/>
                <w:color w:val="548DD4"/>
                <w:sz w:val="20"/>
              </w:rPr>
              <w:t>¿En qué medida la solución propuesta es una solución integral?  Describa cómo abordará el proyecto propuesto las diferentes dimensiones del desafío indicadas más arriba.</w:t>
            </w:r>
          </w:p>
        </w:tc>
      </w:tr>
    </w:tbl>
    <w:p w:rsidR="00282414" w:rsidRDefault="00282414"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Pr="00815C13" w:rsidRDefault="00144F5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22614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AD3D4F" w:rsidP="00062845">
            <w:pPr>
              <w:spacing w:after="60"/>
              <w:jc w:val="both"/>
              <w:rPr>
                <w:rFonts w:asciiTheme="minorHAnsi" w:hAnsiTheme="minorHAnsi"/>
                <w:sz w:val="20"/>
                <w:szCs w:val="20"/>
              </w:rPr>
            </w:pPr>
            <w:r>
              <w:rPr>
                <w:rFonts w:asciiTheme="minorHAnsi" w:hAnsiTheme="minorHAnsi"/>
                <w:b/>
                <w:sz w:val="20"/>
              </w:rPr>
              <w:t>C.1.6 Relación con los objetivos temáticos y prioridades de inversión del FEDER</w:t>
            </w:r>
          </w:p>
        </w:tc>
      </w:tr>
      <w:tr w:rsidR="007E1D34" w:rsidRPr="0022614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E1D34" w:rsidRPr="00815C13" w:rsidRDefault="007E1D34" w:rsidP="00CE340C">
            <w:pPr>
              <w:spacing w:after="60"/>
              <w:jc w:val="both"/>
              <w:rPr>
                <w:rFonts w:asciiTheme="minorHAnsi" w:hAnsiTheme="minorHAnsi"/>
                <w:sz w:val="20"/>
                <w:szCs w:val="20"/>
              </w:rPr>
            </w:pPr>
            <w:r>
              <w:rPr>
                <w:rFonts w:asciiTheme="minorHAnsi" w:hAnsiTheme="minorHAnsi"/>
                <w:b/>
                <w:color w:val="548DD4"/>
                <w:sz w:val="20"/>
              </w:rPr>
              <w:t>[1500 caracteres]</w:t>
            </w:r>
            <w:r>
              <w:rPr>
                <w:rFonts w:asciiTheme="minorHAnsi" w:hAnsiTheme="minorHAnsi"/>
                <w:color w:val="548DD4"/>
                <w:sz w:val="20"/>
              </w:rPr>
              <w:t xml:space="preserve"> </w:t>
            </w:r>
            <w:r>
              <w:rPr>
                <w:rFonts w:asciiTheme="minorHAnsi" w:hAnsiTheme="minorHAnsi"/>
                <w:i/>
                <w:color w:val="548DD4"/>
                <w:sz w:val="20"/>
              </w:rPr>
              <w:t>¿Cómo contribuye el proyecto a los objetivos temáticos y prioridades de inversión del FEDER? Enumere los objetivos temáticos y prioridades de inversión del FEDER a los que se espera que contribuya el proyecto propuesto. Dada la naturaleza integral que se espera del proyecto propuesto, pueden incluirse aquí varios objetivos temá</w:t>
            </w:r>
            <w:r w:rsidR="00363061">
              <w:rPr>
                <w:rFonts w:asciiTheme="minorHAnsi" w:hAnsiTheme="minorHAnsi"/>
                <w:i/>
                <w:color w:val="548DD4"/>
                <w:sz w:val="20"/>
              </w:rPr>
              <w:t>ticos y prioridades de inversión</w:t>
            </w:r>
            <w:r>
              <w:rPr>
                <w:rFonts w:asciiTheme="minorHAnsi" w:hAnsiTheme="minorHAnsi"/>
                <w:i/>
                <w:color w:val="548DD4"/>
                <w:sz w:val="20"/>
              </w:rPr>
              <w:t>. Para cada objetivo temático/prioridad de inversión mencionado, explique brevemente cuál sería la contribución del proyecto propuesto.</w:t>
            </w:r>
            <w:r>
              <w:rPr>
                <w:rFonts w:asciiTheme="minorHAnsi" w:hAnsiTheme="minorHAnsi"/>
                <w:color w:val="548DD4"/>
                <w:sz w:val="20"/>
              </w:rPr>
              <w:t xml:space="preserve"> </w:t>
            </w:r>
          </w:p>
        </w:tc>
      </w:tr>
    </w:tbl>
    <w:p w:rsidR="001371B9" w:rsidRDefault="001371B9" w:rsidP="00506BEF">
      <w:pPr>
        <w:spacing w:after="60"/>
        <w:jc w:val="both"/>
        <w:rPr>
          <w:rFonts w:asciiTheme="minorHAnsi" w:eastAsia="Times New Roman" w:hAnsiTheme="minorHAnsi" w:cs="Open Sans"/>
          <w:b/>
          <w:bCs/>
          <w:color w:val="97A5D4"/>
          <w:sz w:val="20"/>
          <w:szCs w:val="20"/>
        </w:rPr>
      </w:pPr>
    </w:p>
    <w:p w:rsidR="002B10DB" w:rsidRPr="00276B6C" w:rsidRDefault="002B10DB" w:rsidP="00506BEF">
      <w:pPr>
        <w:spacing w:after="60"/>
        <w:jc w:val="both"/>
        <w:rPr>
          <w:rFonts w:asciiTheme="minorHAnsi" w:hAnsiTheme="minorHAnsi"/>
          <w:b/>
          <w:sz w:val="24"/>
          <w:szCs w:val="24"/>
        </w:rPr>
      </w:pPr>
      <w:r>
        <w:rPr>
          <w:rFonts w:asciiTheme="minorHAnsi" w:hAnsiTheme="minorHAnsi"/>
          <w:b/>
          <w:color w:val="97A5D4"/>
          <w:sz w:val="24"/>
        </w:rPr>
        <w:t>C.2 Contexto del proyecto y asociación local</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22614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8F64A0" w:rsidRPr="00815C13" w:rsidRDefault="002B10DB" w:rsidP="00A62AF1">
            <w:pPr>
              <w:spacing w:after="60"/>
              <w:jc w:val="both"/>
              <w:rPr>
                <w:rFonts w:asciiTheme="minorHAnsi" w:hAnsiTheme="minorHAnsi"/>
                <w:sz w:val="20"/>
                <w:szCs w:val="20"/>
              </w:rPr>
            </w:pPr>
            <w:r>
              <w:rPr>
                <w:rFonts w:asciiTheme="minorHAnsi" w:hAnsiTheme="minorHAnsi"/>
                <w:b/>
                <w:sz w:val="20"/>
              </w:rPr>
              <w:t>C.2.1 Relación con otras estrategias y políticas locales/regionales/nacionales</w:t>
            </w:r>
          </w:p>
        </w:tc>
      </w:tr>
      <w:tr w:rsidR="008F64A0" w:rsidRPr="00156D7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8F64A0" w:rsidRPr="00815C13" w:rsidRDefault="00C27D47" w:rsidP="00DC5680">
            <w:pPr>
              <w:spacing w:after="0"/>
              <w:jc w:val="both"/>
              <w:rPr>
                <w:rFonts w:asciiTheme="minorHAnsi" w:hAnsiTheme="minorHAnsi"/>
                <w:sz w:val="20"/>
                <w:szCs w:val="20"/>
              </w:rPr>
            </w:pPr>
            <w:r>
              <w:rPr>
                <w:rFonts w:asciiTheme="minorHAnsi" w:hAnsiTheme="minorHAnsi"/>
                <w:b/>
                <w:color w:val="548DD4"/>
                <w:sz w:val="20"/>
              </w:rPr>
              <w:t>[1500 cara</w:t>
            </w:r>
            <w:r w:rsidR="00222C58">
              <w:rPr>
                <w:rFonts w:asciiTheme="minorHAnsi" w:hAnsiTheme="minorHAnsi"/>
                <w:b/>
                <w:color w:val="548DD4"/>
                <w:sz w:val="20"/>
              </w:rPr>
              <w:t>cteres]</w:t>
            </w:r>
            <w:r w:rsidR="00222C58">
              <w:rPr>
                <w:rFonts w:asciiTheme="minorHAnsi" w:hAnsiTheme="minorHAnsi"/>
                <w:b/>
                <w:sz w:val="20"/>
              </w:rPr>
              <w:t xml:space="preserve"> </w:t>
            </w:r>
            <w:r w:rsidR="00222C58">
              <w:rPr>
                <w:rFonts w:asciiTheme="minorHAnsi" w:hAnsiTheme="minorHAnsi"/>
                <w:i/>
                <w:color w:val="548DD4"/>
                <w:sz w:val="20"/>
              </w:rPr>
              <w:t>¿Forma el proyecto parte de alguna estrategia o política local/regional/nacional más amplia? Describa cualquier otra estrategia local/regional/nacional en marcha que aborde el desafío planteado. Explique cómo tendrá en cuenta el proyecto propuesto esas políticas/estrategias existentes y, en particular, mencione los elementos que se reutilizarán y/o mejorarán.</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F14122" w:rsidP="00A62AF1">
            <w:pPr>
              <w:spacing w:after="60"/>
              <w:jc w:val="both"/>
              <w:rPr>
                <w:rFonts w:asciiTheme="minorHAnsi" w:hAnsiTheme="minorHAnsi"/>
                <w:sz w:val="20"/>
                <w:szCs w:val="20"/>
              </w:rPr>
            </w:pPr>
            <w:r>
              <w:rPr>
                <w:rFonts w:asciiTheme="minorHAnsi" w:hAnsiTheme="minorHAnsi"/>
                <w:b/>
                <w:sz w:val="20"/>
              </w:rPr>
              <w:t>C.2.2 Sinergias con otros proyectos e iniciativas</w:t>
            </w:r>
          </w:p>
        </w:tc>
      </w:tr>
      <w:tr w:rsidR="007914C0"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6F76E3" w:rsidP="007B372C">
            <w:pPr>
              <w:spacing w:after="60"/>
              <w:jc w:val="both"/>
              <w:rPr>
                <w:rFonts w:asciiTheme="minorHAnsi" w:hAnsiTheme="minorHAnsi"/>
                <w:sz w:val="20"/>
                <w:szCs w:val="20"/>
              </w:rPr>
            </w:pPr>
            <w:r>
              <w:rPr>
                <w:rFonts w:asciiTheme="minorHAnsi" w:hAnsiTheme="minorHAnsi"/>
                <w:b/>
                <w:color w:val="548DD4"/>
                <w:sz w:val="20"/>
              </w:rPr>
              <w:t>[1500 caracteres]</w:t>
            </w:r>
            <w:r>
              <w:rPr>
                <w:rFonts w:asciiTheme="minorHAnsi" w:hAnsiTheme="minorHAnsi"/>
                <w:i/>
                <w:color w:val="548DD4"/>
                <w:sz w:val="20"/>
              </w:rPr>
              <w:t xml:space="preserve"> ¿Qué sinergias utilizará el proyecto con iniciativas o proyectos pasados o actuales de la UE o con otras iniciativas o proyectos?</w:t>
            </w:r>
            <w:r>
              <w:rPr>
                <w:rFonts w:asciiTheme="minorHAnsi" w:hAnsiTheme="minorHAnsi"/>
                <w:sz w:val="20"/>
              </w:rPr>
              <w:t xml:space="preserve"> </w:t>
            </w:r>
            <w:r>
              <w:rPr>
                <w:rFonts w:asciiTheme="minorHAnsi" w:hAnsiTheme="minorHAnsi"/>
                <w:i/>
                <w:color w:val="548DD4"/>
                <w:sz w:val="20"/>
              </w:rPr>
              <w:t>Describa cualquier otro proyecto o iniciativa (con o sin financiación de la UE) que se haya aplicado a nivel local para abordar este desafío. Explique cómo tendrá en cuenta el proyecto propuesto esos proyectos/iniciativas y, en particular, mencione los elementos que se reutilizarán y/o mejorarán.</w:t>
            </w:r>
          </w:p>
        </w:tc>
      </w:tr>
    </w:tbl>
    <w:p w:rsidR="007F598B" w:rsidRPr="00815C13" w:rsidRDefault="007F598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E3BCD" w:rsidRPr="00815C13" w:rsidRDefault="00BE3BCD" w:rsidP="006A6CA2">
            <w:pPr>
              <w:spacing w:after="60"/>
              <w:jc w:val="both"/>
              <w:rPr>
                <w:rFonts w:asciiTheme="minorHAnsi" w:hAnsiTheme="minorHAnsi" w:cs="Open Sans"/>
                <w:b/>
                <w:sz w:val="20"/>
                <w:szCs w:val="20"/>
              </w:rPr>
            </w:pPr>
            <w:r>
              <w:rPr>
                <w:rFonts w:asciiTheme="minorHAnsi" w:hAnsiTheme="minorHAnsi"/>
                <w:b/>
                <w:sz w:val="20"/>
              </w:rPr>
              <w:t>C.2.3 Participación de un grupo más amplio de partes interesadas en el diseño del proyecto</w:t>
            </w:r>
          </w:p>
        </w:tc>
      </w:tr>
      <w:tr w:rsidR="00BE3BCD"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E3BCD" w:rsidRPr="00815C13" w:rsidRDefault="00BE3BCD" w:rsidP="00705A37">
            <w:pPr>
              <w:spacing w:after="60"/>
              <w:jc w:val="both"/>
              <w:rPr>
                <w:rFonts w:asciiTheme="minorHAnsi" w:hAnsiTheme="minorHAnsi"/>
                <w:sz w:val="20"/>
                <w:szCs w:val="20"/>
              </w:rPr>
            </w:pPr>
            <w:r>
              <w:rPr>
                <w:rFonts w:asciiTheme="minorHAnsi" w:hAnsiTheme="minorHAnsi"/>
                <w:b/>
                <w:color w:val="548DD4"/>
                <w:sz w:val="20"/>
              </w:rPr>
              <w:t>[2000 caracteres]</w:t>
            </w:r>
            <w:r>
              <w:rPr>
                <w:rFonts w:asciiTheme="minorHAnsi" w:hAnsiTheme="minorHAnsi"/>
                <w:color w:val="548DD4"/>
                <w:sz w:val="20"/>
              </w:rPr>
              <w:t xml:space="preserve"> </w:t>
            </w:r>
            <w:r>
              <w:rPr>
                <w:rFonts w:asciiTheme="minorHAnsi" w:hAnsiTheme="minorHAnsi"/>
                <w:i/>
                <w:color w:val="548DD4"/>
                <w:sz w:val="20"/>
              </w:rPr>
              <w:t>¿Quiénes son las otras partes interesadas que participarán en la preparación y diseño del proyecto? ¿Cómo se les ha involucrado?</w:t>
            </w:r>
            <w:r>
              <w:rPr>
                <w:rFonts w:asciiTheme="minorHAnsi" w:hAnsiTheme="minorHAnsi"/>
                <w:b/>
                <w:sz w:val="20"/>
              </w:rPr>
              <w:t xml:space="preserve"> </w:t>
            </w:r>
            <w:r>
              <w:rPr>
                <w:rFonts w:asciiTheme="minorHAnsi" w:hAnsiTheme="minorHAnsi"/>
                <w:i/>
                <w:color w:val="548DD4"/>
                <w:sz w:val="20"/>
              </w:rPr>
              <w:t xml:space="preserve">Facilite una relación del grupo más amplio de partes interesadas (sin incluir Autoridades Urbanas Asociadas y Socios </w:t>
            </w:r>
            <w:r w:rsidR="00705A37">
              <w:rPr>
                <w:rFonts w:asciiTheme="minorHAnsi" w:hAnsiTheme="minorHAnsi"/>
                <w:i/>
                <w:color w:val="548DD4"/>
                <w:sz w:val="20"/>
              </w:rPr>
              <w:t>Ejecutores</w:t>
            </w:r>
            <w:r>
              <w:rPr>
                <w:rFonts w:asciiTheme="minorHAnsi" w:hAnsiTheme="minorHAnsi"/>
                <w:i/>
                <w:color w:val="548DD4"/>
                <w:sz w:val="20"/>
              </w:rPr>
              <w:t>) que han participado en el diseño del proyecto propuesto. Describa los mecanismos de coordinación/consulta/co-diseño que han establecido para garantizar su participación en la fase de diseño.</w:t>
            </w:r>
            <w:r>
              <w:rPr>
                <w:rFonts w:asciiTheme="minorHAnsi" w:hAnsiTheme="minorHAnsi"/>
                <w:color w:val="548DD4"/>
                <w:sz w:val="20"/>
              </w:rPr>
              <w:t xml:space="preserve"> </w:t>
            </w:r>
          </w:p>
        </w:tc>
      </w:tr>
    </w:tbl>
    <w:p w:rsidR="007F598B" w:rsidRPr="00815C13" w:rsidRDefault="007F598B" w:rsidP="00B17113">
      <w:pPr>
        <w:spacing w:after="0"/>
        <w:rPr>
          <w:rFonts w:asciiTheme="minorHAnsi" w:eastAsia="Times New Roman" w:hAnsiTheme="minorHAnsi"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086F36"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86F36" w:rsidRPr="00815C13" w:rsidRDefault="00086F36" w:rsidP="00A62AF1">
            <w:pPr>
              <w:spacing w:after="60"/>
              <w:jc w:val="both"/>
              <w:rPr>
                <w:rFonts w:asciiTheme="minorHAnsi" w:hAnsiTheme="minorHAnsi"/>
                <w:sz w:val="20"/>
                <w:szCs w:val="20"/>
              </w:rPr>
            </w:pPr>
            <w:r>
              <w:rPr>
                <w:rFonts w:asciiTheme="minorHAnsi" w:hAnsiTheme="minorHAnsi"/>
                <w:b/>
                <w:sz w:val="20"/>
              </w:rPr>
              <w:t xml:space="preserve">C.2.4 Participación de un grupo más amplio de partes interesadas en la ejecución del proyecto </w:t>
            </w:r>
          </w:p>
        </w:tc>
      </w:tr>
      <w:tr w:rsidR="00086F36"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86F36" w:rsidRPr="00815C13" w:rsidRDefault="00086F36" w:rsidP="00705A37">
            <w:pPr>
              <w:spacing w:after="60"/>
              <w:jc w:val="both"/>
              <w:rPr>
                <w:rFonts w:asciiTheme="minorHAnsi" w:hAnsiTheme="minorHAnsi"/>
                <w:sz w:val="20"/>
                <w:szCs w:val="20"/>
              </w:rPr>
            </w:pPr>
            <w:r>
              <w:rPr>
                <w:rFonts w:asciiTheme="minorHAnsi" w:hAnsiTheme="minorHAnsi"/>
                <w:b/>
                <w:color w:val="548DD4"/>
                <w:sz w:val="20"/>
              </w:rPr>
              <w:t>[2000 caracteres]</w:t>
            </w:r>
            <w:r>
              <w:rPr>
                <w:rFonts w:asciiTheme="minorHAnsi" w:hAnsiTheme="minorHAnsi"/>
                <w:i/>
                <w:color w:val="548DD4"/>
                <w:sz w:val="20"/>
              </w:rPr>
              <w:t xml:space="preserve"> ¿Cuáles son las otras partes que participarán en la ejecución del proyecto? ¿Cómo participarán? Facilite una relación del grupo más amplio de partes interesadas (sin incluir Autoridades Urbanas Asociadas y Socios </w:t>
            </w:r>
            <w:r w:rsidR="00705A37">
              <w:rPr>
                <w:rFonts w:asciiTheme="minorHAnsi" w:hAnsiTheme="minorHAnsi"/>
                <w:i/>
                <w:color w:val="548DD4"/>
                <w:sz w:val="20"/>
              </w:rPr>
              <w:t>Ejecutores</w:t>
            </w:r>
            <w:r>
              <w:rPr>
                <w:rFonts w:asciiTheme="minorHAnsi" w:hAnsiTheme="minorHAnsi"/>
                <w:i/>
                <w:color w:val="548DD4"/>
                <w:sz w:val="20"/>
              </w:rPr>
              <w:t>) que participarán en la ejecución del proyecto propuesto. Describa los mecanismos de coordinación/consulta/co-ejecución que se establecerán para garantizar su participación en la fase de ejecución.</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367D60" w:rsidRPr="00276B6C" w:rsidRDefault="00D876BB" w:rsidP="00282414">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t xml:space="preserve">C.3 Objetivos, resultados y logros del proyecto </w:t>
      </w:r>
    </w:p>
    <w:p w:rsidR="00517B8A" w:rsidRPr="00276B6C" w:rsidRDefault="00D876BB" w:rsidP="00222C58">
      <w:pPr>
        <w:spacing w:after="0"/>
        <w:jc w:val="both"/>
        <w:rPr>
          <w:rFonts w:asciiTheme="minorHAnsi" w:hAnsiTheme="minorHAnsi"/>
          <w:b/>
          <w:sz w:val="24"/>
          <w:szCs w:val="24"/>
          <w:u w:val="single"/>
        </w:rPr>
      </w:pPr>
      <w:r>
        <w:rPr>
          <w:rFonts w:asciiTheme="minorHAnsi" w:hAnsiTheme="minorHAnsi"/>
          <w:b/>
          <w:sz w:val="24"/>
        </w:rPr>
        <w:t>C.3.1 Objetivos generales y resultados esperados (cambios respecto de la situación local actual)</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A92858">
            <w:pPr>
              <w:spacing w:after="60"/>
              <w:jc w:val="center"/>
              <w:rPr>
                <w:rFonts w:asciiTheme="minorHAnsi" w:hAnsiTheme="minorHAnsi"/>
                <w:b/>
                <w:sz w:val="20"/>
                <w:szCs w:val="20"/>
                <w:u w:val="single"/>
              </w:rPr>
            </w:pPr>
            <w:r>
              <w:rPr>
                <w:rFonts w:asciiTheme="minorHAnsi" w:hAnsiTheme="minorHAnsi"/>
                <w:b/>
                <w:sz w:val="20"/>
              </w:rPr>
              <w:t xml:space="preserve">Objetivo(s) principal(es) del </w:t>
            </w:r>
            <w:r>
              <w:rPr>
                <w:rFonts w:asciiTheme="minorHAnsi" w:hAnsiTheme="minorHAnsi"/>
                <w:b/>
                <w:sz w:val="20"/>
                <w:u w:val="single"/>
              </w:rPr>
              <w:t>PROYECTO</w:t>
            </w:r>
          </w:p>
        </w:tc>
      </w:tr>
      <w:tr w:rsidR="00560FF9"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D754FB">
            <w:pPr>
              <w:spacing w:after="0"/>
              <w:rPr>
                <w:rFonts w:asciiTheme="minorHAnsi" w:eastAsia="Times New Roman" w:hAnsiTheme="minorHAnsi" w:cs="Open Sans"/>
                <w:color w:val="548DD4"/>
                <w:sz w:val="20"/>
                <w:szCs w:val="20"/>
              </w:rPr>
            </w:pPr>
            <w:r>
              <w:rPr>
                <w:rFonts w:asciiTheme="minorHAnsi" w:hAnsiTheme="minorHAnsi"/>
                <w:b/>
                <w:color w:val="548DD4"/>
                <w:sz w:val="20"/>
              </w:rPr>
              <w:t>[1500 caracteres]</w:t>
            </w:r>
            <w:r>
              <w:rPr>
                <w:rFonts w:asciiTheme="minorHAnsi" w:hAnsiTheme="minorHAnsi"/>
                <w:color w:val="548DD4"/>
                <w:sz w:val="20"/>
              </w:rPr>
              <w:t xml:space="preserve"> </w:t>
            </w:r>
            <w:r>
              <w:rPr>
                <w:rFonts w:asciiTheme="minorHAnsi" w:hAnsiTheme="minorHAnsi"/>
                <w:i/>
                <w:color w:val="548DD4"/>
                <w:sz w:val="20"/>
              </w:rPr>
              <w:t>Describa el/los objetivo(s) principal(es) que se quiere(n) conseguir con el proyecto propuesto.</w:t>
            </w:r>
          </w:p>
        </w:tc>
      </w:tr>
    </w:tbl>
    <w:p w:rsidR="00560FF9" w:rsidRPr="00815C13"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375273">
            <w:pPr>
              <w:spacing w:after="60"/>
              <w:jc w:val="center"/>
              <w:rPr>
                <w:rFonts w:asciiTheme="minorHAnsi" w:hAnsiTheme="minorHAnsi"/>
                <w:sz w:val="20"/>
                <w:szCs w:val="20"/>
              </w:rPr>
            </w:pPr>
            <w:r>
              <w:rPr>
                <w:rFonts w:asciiTheme="minorHAnsi" w:hAnsiTheme="minorHAnsi"/>
                <w:b/>
                <w:sz w:val="20"/>
              </w:rPr>
              <w:t xml:space="preserve">Resultado(s) principal(es) del </w:t>
            </w:r>
            <w:r>
              <w:rPr>
                <w:rFonts w:asciiTheme="minorHAnsi" w:hAnsiTheme="minorHAnsi"/>
                <w:b/>
                <w:sz w:val="20"/>
                <w:u w:val="single"/>
              </w:rPr>
              <w:t>PROYECTO</w:t>
            </w:r>
          </w:p>
        </w:tc>
      </w:tr>
      <w:tr w:rsidR="00560FF9" w:rsidRPr="00156D73"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8C65AF">
            <w:pPr>
              <w:spacing w:after="0"/>
              <w:jc w:val="both"/>
              <w:rPr>
                <w:rFonts w:asciiTheme="minorHAnsi" w:hAnsiTheme="minorHAnsi"/>
                <w:sz w:val="20"/>
                <w:szCs w:val="20"/>
              </w:rPr>
            </w:pPr>
            <w:r>
              <w:rPr>
                <w:rFonts w:asciiTheme="minorHAnsi" w:hAnsiTheme="minorHAnsi"/>
                <w:b/>
                <w:color w:val="548DD4"/>
                <w:sz w:val="20"/>
              </w:rPr>
              <w:lastRenderedPageBreak/>
              <w:t>[1500 caracteres]</w:t>
            </w:r>
            <w:r>
              <w:rPr>
                <w:rFonts w:asciiTheme="minorHAnsi" w:hAnsiTheme="minorHAnsi"/>
                <w:color w:val="548DD4"/>
                <w:sz w:val="20"/>
              </w:rPr>
              <w:t xml:space="preserve"> </w:t>
            </w:r>
            <w:r>
              <w:rPr>
                <w:rFonts w:asciiTheme="minorHAnsi" w:hAnsiTheme="minorHAnsi"/>
                <w:i/>
                <w:color w:val="548DD4"/>
                <w:sz w:val="20"/>
              </w:rPr>
              <w:t>Describa el cambio en la situación local actual que se quiere conseguir como resultado del proyecto. Describa la situación local resultante si el proyecto se completa con éxito.</w:t>
            </w:r>
            <w:r>
              <w:rPr>
                <w:rFonts w:asciiTheme="minorHAnsi" w:hAnsiTheme="minorHAnsi"/>
                <w:color w:val="548DD4"/>
                <w:sz w:val="20"/>
              </w:rPr>
              <w:t xml:space="preserve">  </w:t>
            </w:r>
          </w:p>
        </w:tc>
      </w:tr>
    </w:tbl>
    <w:p w:rsidR="00517B8A" w:rsidRDefault="00517B8A">
      <w:pPr>
        <w:tabs>
          <w:tab w:val="left" w:pos="1470"/>
          <w:tab w:val="center" w:pos="4536"/>
          <w:tab w:val="right" w:pos="9072"/>
        </w:tabs>
        <w:spacing w:after="0"/>
        <w:jc w:val="both"/>
        <w:rPr>
          <w:rFonts w:asciiTheme="minorHAnsi" w:hAnsiTheme="minorHAnsi" w:cs="Open Sans"/>
          <w:bCs/>
          <w:sz w:val="20"/>
          <w:szCs w:val="20"/>
        </w:rPr>
      </w:pPr>
    </w:p>
    <w:p w:rsidR="002A3CEB" w:rsidRDefault="00D876BB">
      <w:pPr>
        <w:tabs>
          <w:tab w:val="left" w:pos="1470"/>
          <w:tab w:val="center" w:pos="4536"/>
          <w:tab w:val="right" w:pos="9072"/>
        </w:tabs>
        <w:spacing w:after="0"/>
        <w:jc w:val="both"/>
        <w:rPr>
          <w:rFonts w:asciiTheme="minorHAnsi" w:hAnsiTheme="minorHAnsi" w:cs="Open Sans"/>
          <w:b/>
          <w:bCs/>
          <w:sz w:val="24"/>
          <w:szCs w:val="24"/>
        </w:rPr>
      </w:pPr>
      <w:r>
        <w:rPr>
          <w:rFonts w:asciiTheme="minorHAnsi" w:hAnsiTheme="minorHAnsi"/>
          <w:b/>
          <w:sz w:val="24"/>
        </w:rPr>
        <w:t>C.3.2 Logros</w:t>
      </w:r>
    </w:p>
    <w:p w:rsidR="005C218F" w:rsidRPr="005C218F" w:rsidRDefault="005C218F" w:rsidP="005C218F">
      <w:pPr>
        <w:spacing w:after="0"/>
        <w:rPr>
          <w:rFonts w:asciiTheme="minorHAnsi" w:eastAsia="Times New Roman" w:hAnsiTheme="minorHAnsi" w:cs="Open Sans"/>
          <w:i/>
          <w:color w:val="548DD4"/>
          <w:sz w:val="20"/>
          <w:szCs w:val="20"/>
        </w:rPr>
      </w:pPr>
      <w:r>
        <w:rPr>
          <w:rFonts w:asciiTheme="minorHAnsi" w:hAnsiTheme="minorHAnsi"/>
          <w:i/>
          <w:color w:val="548DD4"/>
          <w:sz w:val="20"/>
        </w:rPr>
        <w:t>Tabla de logros generada automáticamente a partir del Plan de Trabajo (incluyendo inversión).</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156D73"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FE5E7D" w:rsidP="001005BF">
            <w:pPr>
              <w:spacing w:after="0"/>
              <w:jc w:val="center"/>
              <w:rPr>
                <w:rFonts w:asciiTheme="minorHAnsi" w:hAnsiTheme="minorHAnsi"/>
                <w:b/>
                <w:sz w:val="20"/>
                <w:szCs w:val="20"/>
                <w:u w:val="single"/>
              </w:rPr>
            </w:pPr>
            <w:r>
              <w:rPr>
                <w:rFonts w:asciiTheme="minorHAnsi" w:hAnsiTheme="minorHAnsi"/>
                <w:color w:val="548DD4"/>
                <w:sz w:val="20"/>
              </w:rPr>
              <w:t xml:space="preserve"> PT (número + nombre).</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FE5E7D">
            <w:pPr>
              <w:spacing w:after="0"/>
              <w:jc w:val="center"/>
              <w:rPr>
                <w:rFonts w:asciiTheme="minorHAnsi" w:hAnsiTheme="minorHAnsi" w:cs="Open Sans"/>
                <w:b/>
                <w:bCs/>
                <w:sz w:val="20"/>
                <w:szCs w:val="20"/>
              </w:rPr>
            </w:pPr>
            <w:r>
              <w:rPr>
                <w:rFonts w:asciiTheme="minorHAnsi" w:hAnsiTheme="minorHAnsi"/>
                <w:b/>
                <w:sz w:val="20"/>
              </w:rPr>
              <w:t xml:space="preserve">Logros del </w:t>
            </w:r>
            <w:r>
              <w:rPr>
                <w:rFonts w:asciiTheme="minorHAnsi" w:hAnsiTheme="minorHAnsi"/>
                <w:b/>
                <w:sz w:val="20"/>
                <w:u w:val="single"/>
              </w:rPr>
              <w:t>PROYECTO</w:t>
            </w:r>
            <w:r>
              <w:rPr>
                <w:rFonts w:asciiTheme="minorHAnsi" w:hAnsiTheme="minorHAnsi"/>
                <w:b/>
                <w:sz w:val="20"/>
              </w:rPr>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1005BF">
            <w:pPr>
              <w:spacing w:after="0"/>
              <w:jc w:val="center"/>
              <w:rPr>
                <w:rFonts w:asciiTheme="minorHAnsi" w:hAnsiTheme="minorHAnsi" w:cs="Open Sans"/>
                <w:b/>
                <w:bCs/>
                <w:sz w:val="20"/>
                <w:szCs w:val="20"/>
                <w:u w:val="single"/>
              </w:rPr>
            </w:pPr>
            <w:r>
              <w:rPr>
                <w:rFonts w:asciiTheme="minorHAnsi" w:hAnsiTheme="minorHAnsi"/>
                <w:b/>
                <w:sz w:val="20"/>
              </w:rPr>
              <w:t xml:space="preserve">Valor objetivo de los logros que se esperan del </w:t>
            </w:r>
            <w:r>
              <w:rPr>
                <w:rFonts w:asciiTheme="minorHAnsi" w:hAnsiTheme="minorHAnsi"/>
                <w:b/>
                <w:sz w:val="20"/>
                <w:u w:val="single"/>
              </w:rPr>
              <w:t>PROYECTO</w:t>
            </w:r>
          </w:p>
        </w:tc>
      </w:tr>
      <w:tr w:rsidR="00B93C21" w:rsidRPr="00815C13"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FE5E7D" w:rsidP="00FE5E7D">
            <w:pPr>
              <w:spacing w:after="0"/>
              <w:jc w:val="center"/>
              <w:rPr>
                <w:rFonts w:asciiTheme="minorHAnsi" w:hAnsiTheme="minorHAnsi"/>
                <w:color w:val="548DD4"/>
                <w:sz w:val="20"/>
                <w:szCs w:val="20"/>
              </w:rPr>
            </w:pPr>
            <w:r>
              <w:rPr>
                <w:rFonts w:asciiTheme="minorHAnsi" w:hAnsiTheme="minorHAnsi"/>
                <w:color w:val="548DD4"/>
                <w:sz w:val="20"/>
              </w:rPr>
              <w:t>PT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Logro del proyecto X [100 caracteres]</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Logro del proyecto Y [100 caracteres]</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Logro del proyecto Z [100 caracteres]</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bl>
    <w:p w:rsidR="00C61C03" w:rsidRPr="00815C13" w:rsidRDefault="00C61C03" w:rsidP="00804EC8">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75901" w:rsidRPr="00815C13" w:rsidRDefault="00D876BB" w:rsidP="00AD3D4F">
            <w:pPr>
              <w:spacing w:after="60"/>
              <w:jc w:val="both"/>
              <w:rPr>
                <w:rFonts w:asciiTheme="minorHAnsi" w:hAnsiTheme="minorHAnsi" w:cs="Open Sans"/>
                <w:b/>
                <w:sz w:val="20"/>
                <w:szCs w:val="20"/>
              </w:rPr>
            </w:pPr>
            <w:r>
              <w:rPr>
                <w:rFonts w:asciiTheme="minorHAnsi" w:hAnsiTheme="minorHAnsi"/>
                <w:b/>
                <w:sz w:val="20"/>
              </w:rPr>
              <w:t>C.3.3 Medición de resultados</w:t>
            </w:r>
          </w:p>
        </w:tc>
      </w:tr>
      <w:tr w:rsidR="007F3ED5"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F3ED5" w:rsidRPr="000A6E43" w:rsidRDefault="006B28DA" w:rsidP="000A6E43">
            <w:pPr>
              <w:spacing w:after="60"/>
              <w:jc w:val="both"/>
              <w:rPr>
                <w:rFonts w:asciiTheme="minorHAnsi" w:eastAsia="Times New Roman" w:hAnsiTheme="minorHAnsi" w:cs="Open Sans"/>
                <w:color w:val="548DD4"/>
                <w:sz w:val="20"/>
                <w:szCs w:val="20"/>
              </w:rPr>
            </w:pPr>
            <w:r>
              <w:rPr>
                <w:rFonts w:asciiTheme="minorHAnsi" w:hAnsiTheme="minorHAnsi"/>
                <w:b/>
                <w:color w:val="548DD4"/>
                <w:sz w:val="20"/>
              </w:rPr>
              <w:t>[2000 caracteres]</w:t>
            </w:r>
            <w:r>
              <w:rPr>
                <w:rFonts w:asciiTheme="minorHAnsi" w:hAnsiTheme="minorHAnsi"/>
                <w:color w:val="548DD4"/>
                <w:sz w:val="20"/>
              </w:rPr>
              <w:t xml:space="preserve"> </w:t>
            </w:r>
            <w:r>
              <w:rPr>
                <w:rFonts w:asciiTheme="minorHAnsi" w:hAnsiTheme="minorHAnsi"/>
                <w:i/>
                <w:color w:val="548DD4"/>
                <w:sz w:val="20"/>
              </w:rPr>
              <w:t>Facilite información acerca de los indicadores principales y valores objetivo para cuantificar los resultados del proyecto. Describa de qué manera demostrarán que el cambio en la situación local es directamente atribuible al nuevo planteamiento y no a factores externos.</w:t>
            </w:r>
          </w:p>
        </w:tc>
      </w:tr>
    </w:tbl>
    <w:p w:rsidR="00C61C03"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156D73"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0A6E43">
            <w:pPr>
              <w:spacing w:after="60"/>
              <w:jc w:val="both"/>
              <w:rPr>
                <w:rFonts w:asciiTheme="minorHAnsi" w:hAnsiTheme="minorHAnsi" w:cs="Open Sans"/>
                <w:b/>
                <w:sz w:val="20"/>
                <w:szCs w:val="20"/>
              </w:rPr>
            </w:pPr>
            <w:r>
              <w:rPr>
                <w:rFonts w:asciiTheme="minorHAnsi" w:hAnsiTheme="minorHAnsi"/>
                <w:b/>
                <w:sz w:val="20"/>
              </w:rPr>
              <w:t>C.3.4 Metodología para supervisar y medir los logros y resultados</w:t>
            </w:r>
          </w:p>
        </w:tc>
      </w:tr>
      <w:tr w:rsidR="00AD3D4F" w:rsidRPr="00156D73"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AD3D4F"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[1500 caracteres]</w:t>
            </w:r>
            <w:r>
              <w:rPr>
                <w:rFonts w:asciiTheme="minorHAnsi" w:hAnsiTheme="minorHAnsi"/>
                <w:color w:val="548DD4"/>
                <w:sz w:val="20"/>
              </w:rPr>
              <w:t xml:space="preserve"> </w:t>
            </w:r>
            <w:r>
              <w:rPr>
                <w:rFonts w:asciiTheme="minorHAnsi" w:hAnsiTheme="minorHAnsi"/>
                <w:i/>
                <w:color w:val="548DD4"/>
                <w:sz w:val="20"/>
              </w:rPr>
              <w:t>Describa la metodología y herramientas que utilizarán para recabar datos con el objetivo de supervisar los logros y resultados esperados. Explique cuál será el primer momento en que se puedan medir los resultados de proyecto a nivel local.</w:t>
            </w:r>
          </w:p>
        </w:tc>
      </w:tr>
    </w:tbl>
    <w:p w:rsidR="00AD3D4F" w:rsidRPr="00815C13"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93C21" w:rsidRPr="00815C13" w:rsidRDefault="00AD3D4F" w:rsidP="00A62AF1">
            <w:pPr>
              <w:spacing w:after="60"/>
              <w:jc w:val="both"/>
              <w:rPr>
                <w:rFonts w:asciiTheme="minorHAnsi" w:hAnsiTheme="minorHAnsi" w:cs="Open Sans"/>
                <w:b/>
                <w:sz w:val="20"/>
                <w:szCs w:val="20"/>
              </w:rPr>
            </w:pPr>
            <w:r>
              <w:rPr>
                <w:rFonts w:asciiTheme="minorHAnsi" w:hAnsiTheme="minorHAnsi"/>
                <w:b/>
                <w:sz w:val="20"/>
              </w:rPr>
              <w:t>C.3.5 Grupos destinatarios</w:t>
            </w:r>
          </w:p>
        </w:tc>
      </w:tr>
      <w:tr w:rsidR="00B93C21"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6B28DA" w:rsidP="0057237B">
            <w:pPr>
              <w:spacing w:after="60"/>
              <w:jc w:val="both"/>
              <w:rPr>
                <w:rFonts w:asciiTheme="minorHAnsi" w:hAnsiTheme="minorHAnsi"/>
                <w:sz w:val="20"/>
                <w:szCs w:val="20"/>
              </w:rPr>
            </w:pPr>
            <w:r>
              <w:rPr>
                <w:rFonts w:asciiTheme="minorHAnsi" w:hAnsiTheme="minorHAnsi"/>
                <w:b/>
                <w:color w:val="548DD4"/>
                <w:sz w:val="20"/>
              </w:rPr>
              <w:t>[1500 caracteres]</w:t>
            </w:r>
            <w:r>
              <w:rPr>
                <w:rFonts w:asciiTheme="minorHAnsi" w:hAnsiTheme="minorHAnsi"/>
                <w:color w:val="548DD4"/>
                <w:sz w:val="20"/>
              </w:rPr>
              <w:t xml:space="preserve"> </w:t>
            </w:r>
            <w:r>
              <w:rPr>
                <w:rFonts w:asciiTheme="minorHAnsi" w:hAnsiTheme="minorHAnsi"/>
                <w:i/>
                <w:color w:val="548DD4"/>
                <w:sz w:val="20"/>
              </w:rPr>
              <w:t>Explique cuáles son los grupos destinatarios del proyecto propuesto y cómo se beneficiarán de los logros y resultados esperados.</w:t>
            </w:r>
          </w:p>
        </w:tc>
      </w:tr>
    </w:tbl>
    <w:p w:rsidR="00AD3D4F" w:rsidRDefault="00AD3D4F" w:rsidP="00B17113">
      <w:pPr>
        <w:spacing w:after="0"/>
        <w:rPr>
          <w:rFonts w:asciiTheme="minorHAnsi" w:hAnsiTheme="minorHAnsi"/>
          <w:sz w:val="20"/>
          <w:szCs w:val="20"/>
        </w:rPr>
      </w:pPr>
    </w:p>
    <w:p w:rsidR="00AD3D4F" w:rsidRPr="00815C13" w:rsidRDefault="00AD3D4F" w:rsidP="00B17113">
      <w:pPr>
        <w:spacing w:after="0"/>
        <w:rPr>
          <w:rFonts w:asciiTheme="minorHAnsi" w:hAnsiTheme="minorHAnsi"/>
          <w:sz w:val="20"/>
          <w:szCs w:val="20"/>
        </w:rPr>
      </w:pPr>
    </w:p>
    <w:p w:rsidR="00310D1B" w:rsidRPr="00276B6C" w:rsidRDefault="00D876BB" w:rsidP="00375273">
      <w:pPr>
        <w:spacing w:after="60"/>
        <w:jc w:val="both"/>
        <w:rPr>
          <w:rFonts w:asciiTheme="minorHAnsi" w:eastAsia="Times New Roman" w:hAnsiTheme="minorHAnsi" w:cs="Open Sans"/>
          <w:bCs/>
          <w:sz w:val="24"/>
          <w:szCs w:val="24"/>
        </w:rPr>
      </w:pPr>
      <w:r>
        <w:rPr>
          <w:rFonts w:asciiTheme="minorHAnsi" w:hAnsiTheme="minorHAnsi"/>
          <w:b/>
          <w:color w:val="97A5D4"/>
          <w:sz w:val="24"/>
        </w:rPr>
        <w:t>C.4 Ampliación y transferibilidad del proyecto</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B49D7" w:rsidRPr="00815C13" w:rsidRDefault="00D876BB" w:rsidP="00A62AF1">
            <w:pPr>
              <w:spacing w:after="60"/>
              <w:jc w:val="both"/>
              <w:rPr>
                <w:rFonts w:asciiTheme="minorHAnsi" w:hAnsiTheme="minorHAnsi"/>
                <w:sz w:val="20"/>
                <w:szCs w:val="20"/>
              </w:rPr>
            </w:pPr>
            <w:r>
              <w:rPr>
                <w:rFonts w:asciiTheme="minorHAnsi" w:hAnsiTheme="minorHAnsi"/>
                <w:b/>
                <w:sz w:val="20"/>
              </w:rPr>
              <w:t xml:space="preserve">C.4.1. Ampliación del proyecto </w:t>
            </w:r>
          </w:p>
        </w:tc>
      </w:tr>
      <w:tr w:rsidR="005B49D7"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B49D7" w:rsidRPr="00A62AF1" w:rsidRDefault="006B28DA" w:rsidP="00251A86">
            <w:pPr>
              <w:spacing w:after="0"/>
              <w:jc w:val="both"/>
              <w:rPr>
                <w:rFonts w:asciiTheme="minorHAnsi" w:hAnsiTheme="minorHAnsi"/>
                <w:sz w:val="20"/>
                <w:szCs w:val="20"/>
              </w:rPr>
            </w:pPr>
            <w:r>
              <w:rPr>
                <w:rFonts w:asciiTheme="minorHAnsi" w:hAnsiTheme="minorHAnsi"/>
                <w:b/>
                <w:color w:val="548DD4"/>
                <w:sz w:val="20"/>
              </w:rPr>
              <w:t>[2000 caracteres]</w:t>
            </w:r>
            <w:r>
              <w:rPr>
                <w:rFonts w:asciiTheme="minorHAnsi" w:hAnsiTheme="minorHAnsi"/>
                <w:color w:val="548DD4"/>
                <w:sz w:val="20"/>
              </w:rPr>
              <w:t xml:space="preserve"> </w:t>
            </w:r>
            <w:r>
              <w:rPr>
                <w:rFonts w:asciiTheme="minorHAnsi" w:hAnsiTheme="minorHAnsi"/>
                <w:i/>
                <w:color w:val="548DD4"/>
                <w:sz w:val="20"/>
              </w:rPr>
              <w:t>Describa cómo prevén expandir el proyecto si el resultado es satisfactorio.</w:t>
            </w:r>
          </w:p>
        </w:tc>
      </w:tr>
    </w:tbl>
    <w:p w:rsidR="00310D1B" w:rsidRPr="00815C13" w:rsidRDefault="00310D1B">
      <w:pPr>
        <w:spacing w:after="0"/>
        <w:jc w:val="both"/>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D876BB" w:rsidRPr="00815C13" w:rsidRDefault="00D876BB" w:rsidP="00C918BD">
            <w:pPr>
              <w:spacing w:after="120"/>
              <w:jc w:val="both"/>
              <w:rPr>
                <w:rFonts w:asciiTheme="minorHAnsi" w:hAnsiTheme="minorHAnsi"/>
                <w:sz w:val="20"/>
                <w:szCs w:val="20"/>
              </w:rPr>
            </w:pPr>
            <w:r>
              <w:rPr>
                <w:rFonts w:asciiTheme="minorHAnsi" w:hAnsiTheme="minorHAnsi"/>
                <w:b/>
                <w:sz w:val="20"/>
              </w:rPr>
              <w:t xml:space="preserve">C.4.2 Transferibilidad del proyecto </w:t>
            </w:r>
          </w:p>
        </w:tc>
      </w:tr>
      <w:tr w:rsidR="00D876BB" w:rsidRPr="0062094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D876BB"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[2000 caracteres]</w:t>
            </w:r>
            <w:r>
              <w:rPr>
                <w:rFonts w:asciiTheme="minorHAnsi" w:hAnsiTheme="minorHAnsi"/>
                <w:color w:val="548DD4"/>
                <w:sz w:val="20"/>
              </w:rPr>
              <w:t xml:space="preserve"> </w:t>
            </w:r>
            <w:r>
              <w:rPr>
                <w:rFonts w:asciiTheme="minorHAnsi" w:hAnsiTheme="minorHAnsi"/>
                <w:i/>
                <w:color w:val="548DD4"/>
                <w:sz w:val="20"/>
              </w:rPr>
              <w:t>Explique por qué considera que el desafío abordado y la solución propuesta serán relevantes para otras autoridades urbanas de Europa.</w:t>
            </w:r>
            <w:r>
              <w:rPr>
                <w:rFonts w:asciiTheme="minorHAnsi" w:hAnsiTheme="minorHAnsi"/>
                <w:color w:val="548DD4"/>
                <w:sz w:val="20"/>
              </w:rPr>
              <w:t xml:space="preserve"> </w:t>
            </w:r>
            <w:r>
              <w:rPr>
                <w:rFonts w:asciiTheme="minorHAnsi" w:hAnsiTheme="minorHAnsi"/>
                <w:i/>
                <w:color w:val="548DD4"/>
                <w:sz w:val="20"/>
              </w:rPr>
              <w:t>Razone por qué considera que el proyecto puede transferirse y ser repetido por otras Autoridades Urbanas. Describa cómo piensa que podría transferirse el proyecto.</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B95489" w:rsidRDefault="00B95489">
      <w:pPr>
        <w:suppressAutoHyphens w:val="0"/>
        <w:spacing w:after="0" w:line="240" w:lineRule="auto"/>
        <w:rPr>
          <w:rFonts w:asciiTheme="minorHAnsi" w:eastAsia="Times New Roman" w:hAnsiTheme="minorHAnsi" w:cs="Open Sans"/>
          <w:bCs/>
          <w:sz w:val="20"/>
          <w:szCs w:val="20"/>
        </w:rPr>
      </w:pPr>
      <w:r>
        <w:br w:type="page"/>
      </w:r>
    </w:p>
    <w:p w:rsidR="00D910ED" w:rsidRDefault="00D910ED">
      <w:pPr>
        <w:suppressAutoHyphens w:val="0"/>
        <w:spacing w:after="0" w:line="240" w:lineRule="auto"/>
        <w:rPr>
          <w:rFonts w:asciiTheme="minorHAnsi" w:eastAsia="Times New Roman" w:hAnsiTheme="minorHAnsi" w:cs="Open Sans"/>
          <w:bCs/>
          <w:sz w:val="20"/>
          <w:szCs w:val="20"/>
        </w:rPr>
      </w:pPr>
    </w:p>
    <w:p w:rsidR="00496374" w:rsidRDefault="00812DE6" w:rsidP="00B17113">
      <w:pPr>
        <w:spacing w:after="0"/>
        <w:jc w:val="both"/>
        <w:rPr>
          <w:rFonts w:asciiTheme="minorHAnsi" w:eastAsia="Times New Roman" w:hAnsiTheme="minorHAnsi" w:cs="Open Sans"/>
          <w:b/>
          <w:bCs/>
          <w:color w:val="97A5D4"/>
          <w:sz w:val="24"/>
          <w:szCs w:val="24"/>
        </w:rPr>
      </w:pPr>
      <w:r>
        <w:rPr>
          <w:rFonts w:asciiTheme="minorHAnsi" w:hAnsiTheme="minorHAnsi"/>
          <w:b/>
          <w:color w:val="97A5D4"/>
          <w:sz w:val="24"/>
        </w:rPr>
        <w:t>D. Plan de Trabajo</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496374">
            <w:pPr>
              <w:spacing w:after="0"/>
              <w:rPr>
                <w:rFonts w:asciiTheme="minorHAnsi" w:hAnsiTheme="minorHAnsi"/>
                <w:b/>
                <w:sz w:val="20"/>
                <w:szCs w:val="20"/>
              </w:rPr>
            </w:pPr>
            <w:r>
              <w:rPr>
                <w:rFonts w:asciiTheme="minorHAnsi" w:hAnsiTheme="minorHAnsi"/>
                <w:b/>
                <w:sz w:val="20"/>
              </w:rPr>
              <w:t>Nº del PT</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Título del PT</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Mes de inicio del PT</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Mes de finalización del PT</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Presupuesto del PT</w:t>
            </w:r>
          </w:p>
        </w:tc>
      </w:tr>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8660C" w:rsidP="007B372C">
            <w:pPr>
              <w:spacing w:after="60"/>
              <w:jc w:val="center"/>
              <w:rPr>
                <w:rFonts w:asciiTheme="minorHAnsi" w:hAnsiTheme="minorHAnsi" w:cs="Open Sans"/>
                <w:b/>
                <w:bCs/>
                <w:sz w:val="20"/>
                <w:szCs w:val="20"/>
              </w:rPr>
            </w:pPr>
            <w:r>
              <w:rPr>
                <w:rFonts w:asciiTheme="minorHAnsi" w:hAnsiTheme="minorHAnsi"/>
                <w:b/>
                <w:sz w:val="20"/>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7914C0" w:rsidP="007B372C">
            <w:pPr>
              <w:spacing w:after="60"/>
              <w:rPr>
                <w:rFonts w:asciiTheme="minorHAnsi" w:hAnsiTheme="minorHAnsi" w:cs="Open Sans"/>
                <w:b/>
                <w:bCs/>
                <w:sz w:val="20"/>
                <w:szCs w:val="20"/>
              </w:rPr>
            </w:pPr>
            <w:r>
              <w:rPr>
                <w:rFonts w:asciiTheme="minorHAnsi" w:hAnsiTheme="minorHAnsi"/>
                <w:b/>
                <w:sz w:val="20"/>
              </w:rPr>
              <w:t xml:space="preserve">Preparación del proyecto </w:t>
            </w:r>
          </w:p>
          <w:p w:rsidR="005C218F" w:rsidRPr="00815C13" w:rsidRDefault="005C218F" w:rsidP="00705A37">
            <w:pPr>
              <w:spacing w:after="60"/>
              <w:rPr>
                <w:rFonts w:asciiTheme="minorHAnsi" w:hAnsiTheme="minorHAnsi" w:cs="Open Sans"/>
                <w:bCs/>
                <w:i/>
                <w:sz w:val="20"/>
                <w:szCs w:val="20"/>
              </w:rPr>
            </w:pPr>
            <w:r>
              <w:rPr>
                <w:rFonts w:asciiTheme="minorHAnsi" w:hAnsiTheme="minorHAnsi"/>
                <w:i/>
                <w:color w:val="548DD4"/>
                <w:sz w:val="20"/>
              </w:rPr>
              <w:t xml:space="preserve">PT de solo lectura, sin posibilidad de introducir cambios: fecha de inicio y finalización </w:t>
            </w:r>
            <w:r w:rsidR="00705A37">
              <w:rPr>
                <w:rFonts w:asciiTheme="minorHAnsi" w:hAnsiTheme="minorHAnsi"/>
                <w:i/>
                <w:color w:val="548DD4"/>
                <w:sz w:val="20"/>
              </w:rPr>
              <w:t>y presupuesto a ser</w:t>
            </w:r>
            <w:r>
              <w:rPr>
                <w:rFonts w:asciiTheme="minorHAnsi" w:hAnsiTheme="minorHAnsi"/>
                <w:i/>
                <w:color w:val="548DD4"/>
                <w:sz w:val="20"/>
              </w:rPr>
              <w:t xml:space="preserve"> completados de antemano.</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MM.AAAA</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MM.AAAA</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6A6CA2" w:rsidP="007B372C">
            <w:pPr>
              <w:spacing w:after="60"/>
              <w:rPr>
                <w:rFonts w:asciiTheme="minorHAnsi" w:hAnsiTheme="minorHAnsi"/>
                <w:sz w:val="20"/>
                <w:szCs w:val="20"/>
              </w:rPr>
            </w:pPr>
            <w:r>
              <w:rPr>
                <w:rFonts w:asciiTheme="minorHAnsi" w:hAnsiTheme="minorHAnsi"/>
                <w:i/>
                <w:sz w:val="20"/>
              </w:rPr>
              <w:t xml:space="preserve">20.000 EUR </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Participación de socios</w:t>
            </w:r>
          </w:p>
        </w:tc>
      </w:tr>
      <w:tr w:rsidR="007914C0" w:rsidRPr="00815C13"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7B372C">
            <w:pPr>
              <w:spacing w:after="60"/>
              <w:rPr>
                <w:rFonts w:asciiTheme="minorHAnsi" w:hAnsiTheme="minorHAnsi"/>
                <w:i/>
                <w:sz w:val="20"/>
                <w:szCs w:val="20"/>
              </w:rPr>
            </w:pPr>
            <w:r>
              <w:rPr>
                <w:rFonts w:asciiTheme="minorHAnsi" w:hAnsiTheme="minorHAnsi"/>
                <w:sz w:val="20"/>
              </w:rPr>
              <w:t>Socio responsable del PT</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68269D" w:rsidP="007B372C">
            <w:pPr>
              <w:spacing w:after="60"/>
              <w:rPr>
                <w:rFonts w:asciiTheme="minorHAnsi" w:hAnsiTheme="minorHAnsi"/>
                <w:sz w:val="20"/>
                <w:szCs w:val="20"/>
              </w:rPr>
            </w:pPr>
            <w:r>
              <w:rPr>
                <w:rFonts w:asciiTheme="minorHAnsi" w:hAnsiTheme="minorHAnsi"/>
                <w:i/>
                <w:sz w:val="20"/>
              </w:rPr>
              <w:t>Autoridad Urbana Principal</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Resumen </w:t>
            </w:r>
          </w:p>
        </w:tc>
      </w:tr>
      <w:tr w:rsidR="007914C0" w:rsidRPr="00156D7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0A63D4" w:rsidRPr="00815C13" w:rsidRDefault="00635EF5" w:rsidP="00B71F4D">
            <w:pPr>
              <w:spacing w:after="60"/>
              <w:rPr>
                <w:rFonts w:asciiTheme="minorHAnsi" w:hAnsiTheme="minorHAnsi"/>
              </w:rPr>
            </w:pPr>
            <w:r>
              <w:rPr>
                <w:rFonts w:asciiTheme="minorHAnsi" w:hAnsiTheme="minorHAnsi"/>
                <w:i/>
                <w:color w:val="548DD4"/>
                <w:sz w:val="20"/>
              </w:rPr>
              <w:t xml:space="preserve">Elaboración y presentación del formulario de </w:t>
            </w:r>
            <w:r w:rsidR="00B71F4D">
              <w:rPr>
                <w:rFonts w:asciiTheme="minorHAnsi" w:hAnsiTheme="minorHAnsi"/>
                <w:i/>
                <w:color w:val="548DD4"/>
                <w:sz w:val="20"/>
              </w:rPr>
              <w:t>aplicación</w:t>
            </w:r>
            <w:r>
              <w:rPr>
                <w:rFonts w:asciiTheme="minorHAnsi" w:hAnsiTheme="minorHAnsi"/>
                <w:i/>
                <w:color w:val="548DD4"/>
                <w:sz w:val="20"/>
              </w:rPr>
              <w:t>.</w:t>
            </w:r>
          </w:p>
        </w:tc>
      </w:tr>
    </w:tbl>
    <w:p w:rsidR="00381C4A" w:rsidRPr="00815C13" w:rsidRDefault="00381C4A" w:rsidP="00B17113">
      <w:pPr>
        <w:spacing w:after="0"/>
        <w:jc w:val="center"/>
        <w:rPr>
          <w:rFonts w:asciiTheme="minorHAnsi" w:hAnsiTheme="minorHAnsi" w:cs="Open Sans"/>
          <w:bCs/>
          <w:sz w:val="20"/>
          <w:szCs w:val="20"/>
        </w:rPr>
      </w:pPr>
    </w:p>
    <w:tbl>
      <w:tblPr>
        <w:tblW w:w="9271" w:type="dxa"/>
        <w:tblInd w:w="51" w:type="dxa"/>
        <w:tblCellMar>
          <w:top w:w="57" w:type="dxa"/>
        </w:tblCellMar>
        <w:tblLook w:val="0000" w:firstRow="0" w:lastRow="0" w:firstColumn="0" w:lastColumn="0" w:noHBand="0" w:noVBand="0"/>
      </w:tblPr>
      <w:tblGrid>
        <w:gridCol w:w="972"/>
        <w:gridCol w:w="1932"/>
        <w:gridCol w:w="1488"/>
        <w:gridCol w:w="1269"/>
        <w:gridCol w:w="1030"/>
        <w:gridCol w:w="101"/>
        <w:gridCol w:w="142"/>
        <w:gridCol w:w="989"/>
        <w:gridCol w:w="155"/>
        <w:gridCol w:w="1193"/>
      </w:tblGrid>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pageBreakBefore/>
              <w:spacing w:after="60"/>
              <w:rPr>
                <w:rFonts w:asciiTheme="minorHAnsi" w:hAnsiTheme="minorHAnsi" w:cs="Open Sans"/>
                <w:b/>
                <w:bCs/>
                <w:sz w:val="20"/>
                <w:szCs w:val="20"/>
              </w:rPr>
            </w:pPr>
            <w:r>
              <w:rPr>
                <w:rFonts w:asciiTheme="minorHAnsi" w:hAnsiTheme="minorHAnsi"/>
                <w:b/>
                <w:sz w:val="20"/>
              </w:rPr>
              <w:lastRenderedPageBreak/>
              <w:t>Nº del PT</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Título del PT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Mes de inicio del PT</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Mes de finalización del PT</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Presupuesto del PT</w:t>
            </w:r>
          </w:p>
        </w:tc>
      </w:tr>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68269D">
            <w:pPr>
              <w:spacing w:after="60"/>
              <w:jc w:val="center"/>
              <w:rPr>
                <w:rFonts w:asciiTheme="minorHAnsi" w:hAnsiTheme="minorHAnsi" w:cs="Open Sans"/>
                <w:b/>
                <w:bCs/>
                <w:sz w:val="20"/>
                <w:szCs w:val="20"/>
              </w:rPr>
            </w:pPr>
            <w:r>
              <w:rPr>
                <w:rFonts w:asciiTheme="minorHAnsi" w:hAnsiTheme="minorHAnsi"/>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rPr>
                <w:rFonts w:asciiTheme="minorHAnsi" w:hAnsiTheme="minorHAnsi"/>
                <w:i/>
                <w:sz w:val="20"/>
                <w:szCs w:val="20"/>
              </w:rPr>
            </w:pPr>
            <w:r>
              <w:rPr>
                <w:rFonts w:asciiTheme="minorHAnsi" w:hAnsiTheme="minorHAnsi"/>
                <w:b/>
                <w:sz w:val="20"/>
              </w:rPr>
              <w:t>Gestión del proyecto</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Automático a partir de actividades</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Automático a partir de actividades</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Automático</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Participación de socios</w:t>
            </w: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cs="Open Sans"/>
                <w:bCs/>
                <w:sz w:val="20"/>
                <w:szCs w:val="20"/>
              </w:rPr>
            </w:pPr>
            <w:r>
              <w:rPr>
                <w:rFonts w:asciiTheme="minorHAnsi" w:hAnsiTheme="minorHAnsi"/>
                <w:sz w:val="20"/>
              </w:rPr>
              <w:t>Socio responsable del PT</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Otros socios participantes</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i/>
                <w:sz w:val="20"/>
                <w:szCs w:val="20"/>
              </w:rPr>
            </w:pP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1371B9">
            <w:pPr>
              <w:spacing w:after="60"/>
              <w:rPr>
                <w:rFonts w:asciiTheme="minorHAnsi" w:hAnsiTheme="minorHAnsi"/>
                <w:sz w:val="20"/>
                <w:szCs w:val="20"/>
              </w:rPr>
            </w:pPr>
            <w:r>
              <w:rPr>
                <w:rFonts w:asciiTheme="minorHAnsi" w:hAnsiTheme="minorHAnsi"/>
                <w:b/>
                <w:sz w:val="20"/>
              </w:rPr>
              <w:t>Resumen</w:t>
            </w:r>
            <w:r>
              <w:rPr>
                <w:rFonts w:asciiTheme="minorHAnsi" w:hAnsiTheme="minorHAnsi"/>
                <w:b/>
                <w:color w:val="548DD4"/>
                <w:sz w:val="20"/>
              </w:rPr>
              <w:t xml:space="preserve"> </w:t>
            </w:r>
          </w:p>
        </w:tc>
      </w:tr>
      <w:tr w:rsidR="007A5D85" w:rsidRPr="00156D7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68269D" w:rsidRPr="00815C13" w:rsidRDefault="001371B9" w:rsidP="0068269D">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[1500 caracteres] </w:t>
            </w:r>
            <w:r>
              <w:rPr>
                <w:rFonts w:asciiTheme="minorHAnsi" w:hAnsiTheme="minorHAnsi"/>
                <w:i/>
                <w:color w:val="548DD4"/>
                <w:sz w:val="20"/>
              </w:rPr>
              <w:t>Describa cómo se llevará a cabo la gestión del proyecto en el plano estratégico y operativo, en concreto:</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estructura, responsabilidades y procedimientos para la gestión y coordinación del día a día (indicando si se prevé o no externalizar la gestión);</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comunicación con la asociación (grupo de dirección);</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procedimientos de información y evaluación;</w:t>
            </w:r>
          </w:p>
          <w:p w:rsidR="0068269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gestión de riesgos y calidad;</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capitalización.</w:t>
            </w:r>
          </w:p>
          <w:p w:rsidR="00C81E44" w:rsidRDefault="00C81E44"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Téngase en cuenta que una de las actividades debe estar dedicada en exclusiva a actividades de capitalización (adquirir conocimientos y extraer conclusiones de forma continuada). Esto conlleva la participación de expertos de </w:t>
            </w:r>
            <w:r w:rsidR="00D51C3C">
              <w:rPr>
                <w:rFonts w:asciiTheme="minorHAnsi" w:hAnsiTheme="minorHAnsi"/>
                <w:i/>
                <w:color w:val="548DD4"/>
              </w:rPr>
              <w:t>Urban Innovative Actions</w:t>
            </w:r>
            <w:r>
              <w:rPr>
                <w:rFonts w:asciiTheme="minorHAnsi" w:hAnsiTheme="minorHAnsi"/>
                <w:i/>
                <w:color w:val="548DD4"/>
              </w:rPr>
              <w:t xml:space="preserve"> (</w:t>
            </w:r>
            <w:r w:rsidR="00D51C3C">
              <w:rPr>
                <w:rFonts w:asciiTheme="minorHAnsi" w:hAnsiTheme="minorHAnsi"/>
                <w:i/>
                <w:color w:val="548DD4"/>
              </w:rPr>
              <w:t>UIA</w:t>
            </w:r>
            <w:r>
              <w:rPr>
                <w:rFonts w:asciiTheme="minorHAnsi" w:hAnsiTheme="minorHAnsi"/>
                <w:i/>
                <w:color w:val="548DD4"/>
              </w:rPr>
              <w:t xml:space="preserve">) durante la ejecución del proyecto.  </w:t>
            </w:r>
          </w:p>
          <w:p w:rsidR="00C81E44" w:rsidRPr="00C81E44" w:rsidRDefault="00A7610C" w:rsidP="00B71F4D">
            <w:pPr>
              <w:pStyle w:val="CommentText1"/>
              <w:spacing w:after="0"/>
              <w:jc w:val="both"/>
              <w:rPr>
                <w:rFonts w:asciiTheme="minorHAnsi" w:eastAsia="Times New Roman" w:hAnsiTheme="minorHAnsi" w:cs="Open Sans"/>
                <w:i/>
                <w:color w:val="548DD4"/>
              </w:rPr>
            </w:pPr>
            <w:r>
              <w:rPr>
                <w:rFonts w:asciiTheme="minorHAnsi" w:hAnsiTheme="minorHAnsi"/>
                <w:i/>
                <w:color w:val="548DD4"/>
              </w:rPr>
              <w:t>Cada proyecto contará con la participación de expertos, con una duración de hasta 30 días, en función de un análisis de las necesidades</w:t>
            </w:r>
            <w:r w:rsidR="00B71F4D">
              <w:rPr>
                <w:rFonts w:asciiTheme="minorHAnsi" w:hAnsiTheme="minorHAnsi"/>
                <w:i/>
                <w:color w:val="548DD4"/>
              </w:rPr>
              <w:t>. Los costo</w:t>
            </w:r>
            <w:r w:rsidRPr="00DC02B1">
              <w:rPr>
                <w:rFonts w:asciiTheme="minorHAnsi" w:hAnsiTheme="minorHAnsi"/>
                <w:i/>
                <w:color w:val="548DD4"/>
              </w:rPr>
              <w:t>s de asesoramiento (inclu</w:t>
            </w:r>
            <w:r w:rsidR="00B71F4D">
              <w:rPr>
                <w:rFonts w:asciiTheme="minorHAnsi" w:hAnsiTheme="minorHAnsi"/>
                <w:i/>
                <w:color w:val="548DD4"/>
              </w:rPr>
              <w:t>yendo</w:t>
            </w:r>
            <w:r w:rsidRPr="00DC02B1">
              <w:rPr>
                <w:rFonts w:asciiTheme="minorHAnsi" w:hAnsiTheme="minorHAnsi"/>
                <w:i/>
                <w:color w:val="548DD4"/>
              </w:rPr>
              <w:t xml:space="preserve"> viajes y alojamiento) los cubrirá directamente la Iniciativa </w:t>
            </w:r>
            <w:r w:rsidR="00D51C3C" w:rsidRPr="00DC02B1">
              <w:rPr>
                <w:rFonts w:asciiTheme="minorHAnsi" w:hAnsiTheme="minorHAnsi"/>
                <w:i/>
                <w:color w:val="548DD4"/>
              </w:rPr>
              <w:t>UIA</w:t>
            </w:r>
            <w:r w:rsidRPr="00DC02B1">
              <w:rPr>
                <w:rFonts w:asciiTheme="minorHAnsi" w:hAnsiTheme="minorHAnsi"/>
                <w:i/>
                <w:color w:val="548DD4"/>
              </w:rPr>
              <w:t>.</w:t>
            </w:r>
            <w:r>
              <w:rPr>
                <w:rFonts w:asciiTheme="minorHAnsi" w:hAnsiTheme="minorHAnsi"/>
                <w:i/>
                <w:color w:val="548DD4"/>
              </w:rPr>
              <w:t xml:space="preserve"> Los solicitantes expondrán aquí las necesidades de asesoramiento principales que deberán </w:t>
            </w:r>
            <w:r w:rsidR="00B71F4D">
              <w:rPr>
                <w:rFonts w:asciiTheme="minorHAnsi" w:hAnsiTheme="minorHAnsi"/>
                <w:i/>
                <w:color w:val="548DD4"/>
              </w:rPr>
              <w:t xml:space="preserve">ser proporcionados por </w:t>
            </w:r>
            <w:r>
              <w:rPr>
                <w:rFonts w:asciiTheme="minorHAnsi" w:hAnsiTheme="minorHAnsi"/>
                <w:i/>
                <w:color w:val="548DD4"/>
              </w:rPr>
              <w:t xml:space="preserve">los expertos en </w:t>
            </w:r>
            <w:r w:rsidR="00D51C3C">
              <w:rPr>
                <w:rFonts w:asciiTheme="minorHAnsi" w:hAnsiTheme="minorHAnsi"/>
                <w:i/>
                <w:color w:val="548DD4"/>
              </w:rPr>
              <w:t>UIA</w:t>
            </w:r>
            <w:r>
              <w:rPr>
                <w:rFonts w:asciiTheme="minorHAnsi" w:hAnsiTheme="minorHAnsi"/>
                <w:i/>
                <w:color w:val="548DD4"/>
              </w:rPr>
              <w:t>. Este será el punto de partida para la negociación con la Secretaría Permanente tras la aprobación del proyecto.</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Actividades y productos</w:t>
            </w:r>
          </w:p>
        </w:tc>
      </w:tr>
      <w:tr w:rsidR="007A5D85" w:rsidRPr="00144F5B"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t>Actividad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AB4799" w:rsidRDefault="00AB4799" w:rsidP="0068269D">
            <w:pPr>
              <w:spacing w:after="0"/>
              <w:rPr>
                <w:rFonts w:asciiTheme="minorHAnsi" w:hAnsiTheme="minorHAnsi" w:cs="Open Sans"/>
                <w:bCs/>
                <w:sz w:val="20"/>
                <w:szCs w:val="20"/>
              </w:rPr>
            </w:pPr>
            <w:r>
              <w:rPr>
                <w:rFonts w:asciiTheme="minorHAnsi" w:hAnsiTheme="minorHAnsi"/>
                <w:sz w:val="20"/>
              </w:rPr>
              <w:t>Título de la actividad:</w:t>
            </w:r>
          </w:p>
          <w:p w:rsidR="006642CF" w:rsidRPr="006642CF" w:rsidRDefault="00EC2260"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Una actividad es una tarea específica para la que se utilizan recursos. Es uno de los componentes de un paquete de trabajo. </w:t>
            </w:r>
          </w:p>
          <w:p w:rsidR="0068269D" w:rsidRPr="007B1A7A" w:rsidRDefault="001371B9"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Indique los distintos tipos de actividades del paquete de trabajo. Tenga en cuenta que no se pueden especificar más de 5 actividades por paquete de trabajo. Las actividades habituales de este paquete de trabajo incluyen:</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Comunicación interna dentro de la asociación;</w:t>
            </w:r>
          </w:p>
          <w:p w:rsidR="0068269D" w:rsidRPr="007B1A7A" w:rsidRDefault="001371B9"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Control del proyecto (opinión de auditoría);</w:t>
            </w:r>
          </w:p>
          <w:p w:rsidR="007A5D85" w:rsidRPr="006A6CA2" w:rsidRDefault="0068269D" w:rsidP="006A6CA2">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Coordinación con la asociación.</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Mes de inicio</w:t>
            </w:r>
          </w:p>
          <w:p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Mes de finalización</w:t>
            </w:r>
          </w:p>
          <w:p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144F5B"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A5D85" w:rsidRPr="00A7610C" w:rsidRDefault="007A5D85" w:rsidP="00E16884">
            <w:pPr>
              <w:pStyle w:val="CommentText1"/>
              <w:spacing w:after="0"/>
              <w:rPr>
                <w:rFonts w:asciiTheme="minorHAnsi" w:hAnsiTheme="minorHAnsi"/>
                <w:color w:val="548DD4"/>
              </w:rPr>
            </w:pPr>
            <w:r>
              <w:rPr>
                <w:rFonts w:asciiTheme="minorHAnsi" w:hAnsiTheme="minorHAnsi"/>
              </w:rPr>
              <w:t xml:space="preserve">Descripción de la actividad </w:t>
            </w:r>
            <w:r>
              <w:rPr>
                <w:rFonts w:asciiTheme="minorHAnsi" w:hAnsiTheme="minorHAnsi"/>
                <w:b/>
                <w:color w:val="548DD4"/>
              </w:rPr>
              <w:t>[500 caracteres]</w:t>
            </w:r>
          </w:p>
        </w:tc>
      </w:tr>
      <w:tr w:rsidR="007A5D85" w:rsidRPr="006642CF"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P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6642CF" w:rsidRPr="00815C13" w:rsidRDefault="006642CF" w:rsidP="006642CF">
            <w:pPr>
              <w:spacing w:after="0"/>
              <w:rPr>
                <w:rFonts w:asciiTheme="minorHAnsi" w:hAnsiTheme="minorHAnsi" w:cs="Open Sans"/>
                <w:bCs/>
                <w:sz w:val="20"/>
                <w:szCs w:val="20"/>
              </w:rPr>
            </w:pPr>
            <w:r>
              <w:rPr>
                <w:rFonts w:asciiTheme="minorHAnsi" w:hAnsiTheme="minorHAnsi"/>
                <w:sz w:val="20"/>
              </w:rPr>
              <w:t>Producto</w:t>
            </w:r>
          </w:p>
          <w:p w:rsidR="006642CF" w:rsidRPr="00C81E44" w:rsidRDefault="006642CF" w:rsidP="00C81E44">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Un producto es un objeto tangible o elemento intangible que se genera como consecuencia del proyecto y contribuye al desarrollo de uno de los logros del proyecto.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t>Valor objetivo</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7A5D85" w:rsidRPr="006642CF" w:rsidRDefault="007A5D85" w:rsidP="0068269D">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r w:rsidR="007A5D85" w:rsidRPr="006642CF"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lastRenderedPageBreak/>
              <w:t>Actividad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Título de la actividad: </w:t>
            </w:r>
            <w:r>
              <w:rPr>
                <w:rFonts w:asciiTheme="minorHAnsi" w:hAnsiTheme="minorHAnsi"/>
                <w:i/>
                <w:color w:val="548DD4"/>
                <w:sz w:val="20"/>
              </w:rPr>
              <w:t>capitalización.</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Mes de inicio</w:t>
            </w:r>
          </w:p>
          <w:p w:rsidR="007A5D85" w:rsidRPr="00815C13" w:rsidRDefault="007A5D85" w:rsidP="0068269D">
            <w:pPr>
              <w:spacing w:after="0"/>
              <w:rPr>
                <w:rFonts w:asciiTheme="minorHAnsi" w:hAnsiTheme="minorHAnsi" w:cs="Open Sans"/>
                <w:bCs/>
                <w:sz w:val="20"/>
                <w:szCs w:val="20"/>
              </w:rPr>
            </w:pPr>
            <w:r>
              <w:rPr>
                <w:rFonts w:asciiTheme="minorHAnsi" w:hAnsiTheme="minorHAnsi"/>
                <w:i/>
                <w:sz w:val="20"/>
              </w:rPr>
              <w:t>(MM.AAAA)</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Mes de finalización</w:t>
            </w:r>
          </w:p>
          <w:p w:rsidR="007A5D85" w:rsidRPr="006642CF"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156D73"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6642CF"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424C0" w:rsidRPr="007B1A7A" w:rsidRDefault="007A5D85" w:rsidP="007B1A7A">
            <w:pPr>
              <w:spacing w:after="60"/>
              <w:rPr>
                <w:rFonts w:asciiTheme="minorHAnsi" w:eastAsia="Times New Roman" w:hAnsiTheme="minorHAnsi" w:cs="Open Sans"/>
                <w:i/>
                <w:color w:val="548DD4"/>
                <w:sz w:val="20"/>
                <w:szCs w:val="20"/>
              </w:rPr>
            </w:pPr>
            <w:r>
              <w:rPr>
                <w:rFonts w:asciiTheme="minorHAnsi" w:hAnsiTheme="minorHAnsi"/>
              </w:rPr>
              <w:t xml:space="preserve">Descripción de la actividad (completado de antemano) </w:t>
            </w:r>
            <w:r>
              <w:rPr>
                <w:rFonts w:asciiTheme="minorHAnsi" w:hAnsiTheme="minorHAnsi"/>
                <w:i/>
                <w:color w:val="548DD4"/>
                <w:sz w:val="20"/>
              </w:rPr>
              <w:t xml:space="preserve">1) Participación de expertos en </w:t>
            </w:r>
            <w:r w:rsidR="00D51C3C">
              <w:rPr>
                <w:rFonts w:asciiTheme="minorHAnsi" w:hAnsiTheme="minorHAnsi"/>
                <w:i/>
                <w:color w:val="548DD4"/>
                <w:sz w:val="20"/>
              </w:rPr>
              <w:t>UIA</w:t>
            </w:r>
            <w:r>
              <w:rPr>
                <w:rFonts w:asciiTheme="minorHAnsi" w:hAnsiTheme="minorHAnsi"/>
                <w:i/>
                <w:color w:val="548DD4"/>
                <w:sz w:val="20"/>
              </w:rPr>
              <w:t xml:space="preserve"> para:</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Asesoría y orientación acerca de la esencia de la acción, en particular en lo relativo a contenido innovador;</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Asistencia en el desarrollo de documentación y resultados que reunirán y difundirán las lecciones aprendidas, buenas prácticas, etc., para el público europeo en general;</w:t>
            </w:r>
          </w:p>
          <w:p w:rsidR="00C81E44" w:rsidRPr="00C81E44" w:rsidRDefault="007B1A7A" w:rsidP="00C81E44">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Apoyo para garantizar que la acción se mantiene dentro de lo previsto y es coherente con la propuesta acordada.</w:t>
            </w:r>
          </w:p>
          <w:p w:rsidR="007B1A7A" w:rsidRPr="007B1A7A" w:rsidRDefault="007B1A7A" w:rsidP="007B1A7A">
            <w:pPr>
              <w:spacing w:after="60"/>
              <w:rPr>
                <w:rFonts w:asciiTheme="minorHAnsi" w:eastAsia="Times New Roman" w:hAnsiTheme="minorHAnsi" w:cs="Open Sans"/>
                <w:i/>
                <w:color w:val="548DD4"/>
                <w:sz w:val="20"/>
                <w:szCs w:val="20"/>
              </w:rPr>
            </w:pPr>
            <w:r>
              <w:rPr>
                <w:rFonts w:asciiTheme="minorHAnsi" w:hAnsiTheme="minorHAnsi"/>
                <w:i/>
                <w:color w:val="548DD4"/>
                <w:sz w:val="20"/>
              </w:rPr>
              <w:t>2) Participación en las actividades de la Red de Desarrollo Urbano.</w:t>
            </w:r>
          </w:p>
          <w:p w:rsidR="007B1A7A" w:rsidRPr="00815C13" w:rsidRDefault="007B1A7A" w:rsidP="007B1A7A">
            <w:pPr>
              <w:spacing w:after="60"/>
              <w:rPr>
                <w:rFonts w:asciiTheme="minorHAnsi" w:hAnsiTheme="minorHAnsi"/>
              </w:rPr>
            </w:pPr>
            <w:r>
              <w:rPr>
                <w:rFonts w:asciiTheme="minorHAnsi" w:hAnsiTheme="minorHAnsi"/>
                <w:i/>
                <w:color w:val="548DD4"/>
                <w:sz w:val="20"/>
              </w:rPr>
              <w:t>3) Participación en conferencias nacionales/internacionales para compartir de forma continuada las lecciones y buenas prácticas aprendidas.</w:t>
            </w:r>
          </w:p>
        </w:tc>
      </w:tr>
      <w:tr w:rsidR="007A5D85" w:rsidRPr="00815C13"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P N</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Producto</w:t>
            </w:r>
          </w:p>
          <w:p w:rsidR="003416AF"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Productos temáticos generados por los expertos en </w:t>
            </w:r>
            <w:r w:rsidR="00D51C3C">
              <w:rPr>
                <w:rFonts w:asciiTheme="minorHAnsi" w:hAnsiTheme="minorHAnsi"/>
                <w:i/>
                <w:color w:val="548DD4"/>
                <w:sz w:val="20"/>
              </w:rPr>
              <w:t>UIA</w:t>
            </w:r>
            <w:r>
              <w:rPr>
                <w:rFonts w:asciiTheme="minorHAnsi" w:hAnsiTheme="minorHAnsi"/>
                <w:i/>
                <w:color w:val="548DD4"/>
                <w:sz w:val="20"/>
              </w:rPr>
              <w:t xml:space="preserve"> de forma continuada; </w:t>
            </w:r>
          </w:p>
          <w:p w:rsidR="007B1A7A" w:rsidRPr="0067110E" w:rsidRDefault="00B23535" w:rsidP="0067110E">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Otros productos relativos a actividades de capitalización.</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Valor objetivo</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bl>
    <w:p w:rsidR="007424C0" w:rsidRPr="00815C13" w:rsidRDefault="007424C0">
      <w:pPr>
        <w:suppressAutoHyphens w:val="0"/>
        <w:spacing w:after="0" w:line="240" w:lineRule="auto"/>
        <w:rPr>
          <w:rFonts w:asciiTheme="minorHAnsi" w:hAnsiTheme="minorHAnsi" w:cs="Open Sans"/>
          <w:bCs/>
          <w:sz w:val="20"/>
          <w:szCs w:val="20"/>
        </w:rPr>
        <w:sectPr w:rsidR="007424C0" w:rsidRPr="00815C13" w:rsidSect="00EF21C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08" w:gutter="0"/>
          <w:cols w:space="720"/>
          <w:docGrid w:linePitch="360" w:charSpace="-2049"/>
        </w:sectPr>
      </w:pPr>
    </w:p>
    <w:p w:rsidR="00ED0570" w:rsidRPr="00815C13" w:rsidRDefault="00ED0570">
      <w:pPr>
        <w:suppressAutoHyphens w:val="0"/>
        <w:spacing w:after="0" w:line="240" w:lineRule="auto"/>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815C13"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7A5D85" w:rsidRPr="00815C13" w:rsidRDefault="007A5D85" w:rsidP="0068269D">
            <w:pPr>
              <w:spacing w:after="60"/>
              <w:rPr>
                <w:rFonts w:asciiTheme="minorHAnsi" w:hAnsiTheme="minorHAnsi"/>
                <w:sz w:val="20"/>
                <w:szCs w:val="20"/>
              </w:rPr>
            </w:pPr>
            <w:r>
              <w:rPr>
                <w:rFonts w:asciiTheme="minorHAnsi" w:hAnsiTheme="minorHAnsi"/>
                <w:b/>
                <w:sz w:val="20"/>
              </w:rPr>
              <w:t>Presupuesto del paquete de trabajo</w:t>
            </w:r>
          </w:p>
        </w:tc>
      </w:tr>
    </w:tbl>
    <w:p w:rsidR="003914E1" w:rsidRDefault="003914E1" w:rsidP="007A5D85">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Líneas presupuestarias</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S1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S2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Sn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Observaciones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705A37" w:rsidP="005E0202">
            <w:pPr>
              <w:suppressAutoHyphens w:val="0"/>
              <w:spacing w:after="0" w:line="240" w:lineRule="auto"/>
              <w:rPr>
                <w:rFonts w:eastAsia="Times New Roman"/>
                <w:color w:val="000000"/>
              </w:rPr>
            </w:pPr>
            <w:r>
              <w:rPr>
                <w:color w:val="000000"/>
              </w:rPr>
              <w:t>Plan</w:t>
            </w:r>
            <w:r w:rsidR="005E0202">
              <w:rPr>
                <w:color w:val="000000"/>
              </w:rPr>
              <w:t>illa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caracteres]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Oficinas y administración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caracteres]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Viajes y alojamiento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caracteres]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Asesoría y servicios externos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caracteres]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Equipos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caracteres]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Subtotal</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Ingresos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caracteres]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Total</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r>
      <w:tr w:rsidR="005E0202" w:rsidRPr="00156D73"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5E0202">
            <w:pPr>
              <w:suppressAutoHyphens w:val="0"/>
              <w:spacing w:after="0" w:line="240" w:lineRule="auto"/>
              <w:jc w:val="center"/>
              <w:rPr>
                <w:rFonts w:eastAsia="Times New Roman"/>
                <w:b/>
                <w:color w:val="000000"/>
              </w:rPr>
            </w:pPr>
            <w:r>
              <w:rPr>
                <w:b/>
                <w:color w:val="000000"/>
              </w:rPr>
              <w:t>Desglose orientativo del presupuesto por años</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Año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2016</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2017</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2018</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2019</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Total</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del presupuesto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100%</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Importe</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r>
    </w:tbl>
    <w:p w:rsidR="005E0202" w:rsidRPr="00815C13" w:rsidRDefault="005E0202" w:rsidP="007A5D85">
      <w:pPr>
        <w:spacing w:after="0"/>
        <w:rPr>
          <w:rFonts w:asciiTheme="minorHAnsi" w:hAnsiTheme="minorHAnsi" w:cs="Open Sans"/>
          <w:bCs/>
          <w:sz w:val="20"/>
          <w:szCs w:val="20"/>
        </w:rPr>
      </w:pPr>
    </w:p>
    <w:p w:rsidR="007A5D85" w:rsidRPr="00815C13" w:rsidRDefault="007A5D85" w:rsidP="007A5D85">
      <w:pPr>
        <w:spacing w:after="0"/>
        <w:rPr>
          <w:rFonts w:asciiTheme="minorHAnsi" w:hAnsiTheme="minorHAnsi" w:cs="Open Sans"/>
          <w:bCs/>
          <w:sz w:val="20"/>
          <w:szCs w:val="20"/>
        </w:rPr>
      </w:pPr>
    </w:p>
    <w:p w:rsidR="007D57A9" w:rsidRPr="00815C13" w:rsidRDefault="007D57A9" w:rsidP="007A5D85">
      <w:pPr>
        <w:spacing w:after="0"/>
        <w:rPr>
          <w:rFonts w:asciiTheme="minorHAnsi" w:hAnsiTheme="minorHAnsi" w:cs="Open Sans"/>
          <w:bCs/>
          <w:sz w:val="20"/>
          <w:szCs w:val="20"/>
        </w:rPr>
        <w:sectPr w:rsidR="007D57A9" w:rsidRPr="00815C13"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993"/>
        <w:gridCol w:w="283"/>
        <w:gridCol w:w="992"/>
        <w:gridCol w:w="1276"/>
      </w:tblGrid>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lastRenderedPageBreak/>
              <w:t>Nº del PT</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Título del PT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Mes de inicio del PT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Mes de finalización del PT</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Presupuesto del PT</w:t>
            </w:r>
          </w:p>
        </w:tc>
      </w:tr>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78660C">
            <w:pPr>
              <w:spacing w:after="60"/>
              <w:rPr>
                <w:rFonts w:asciiTheme="minorHAnsi" w:hAnsiTheme="minorHAnsi" w:cs="Open Sans"/>
                <w:b/>
                <w:bCs/>
                <w:sz w:val="20"/>
                <w:szCs w:val="20"/>
              </w:rPr>
            </w:pPr>
            <w:r>
              <w:rPr>
                <w:rFonts w:asciiTheme="minorHAnsi" w:hAnsiTheme="minorHAnsi"/>
                <w:b/>
                <w:sz w:val="20"/>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i/>
                <w:sz w:val="20"/>
                <w:szCs w:val="20"/>
              </w:rPr>
            </w:pPr>
            <w:r>
              <w:rPr>
                <w:rFonts w:asciiTheme="minorHAnsi" w:hAnsiTheme="minorHAnsi"/>
                <w:b/>
                <w:sz w:val="20"/>
              </w:rPr>
              <w:t>Comunicación</w:t>
            </w:r>
          </w:p>
          <w:p w:rsidR="007A5D85" w:rsidRPr="00815C13" w:rsidRDefault="007A5D85" w:rsidP="0068269D">
            <w:pPr>
              <w:pStyle w:val="ListParagraph"/>
              <w:spacing w:line="100" w:lineRule="atLeast"/>
              <w:ind w:left="0"/>
              <w:jc w:val="both"/>
              <w:rPr>
                <w:rFonts w:asciiTheme="minorHAnsi" w:hAnsiTheme="minorHAnsi"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Automático a partir de actividades</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Automático a partir de actividades</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Automático</w:t>
            </w: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Participación de socios</w:t>
            </w: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i/>
                <w:sz w:val="20"/>
                <w:szCs w:val="20"/>
              </w:rPr>
            </w:pPr>
            <w:r>
              <w:rPr>
                <w:rFonts w:asciiTheme="minorHAnsi" w:hAnsiTheme="minorHAnsi"/>
                <w:sz w:val="20"/>
              </w:rPr>
              <w:t>Socio responsable del PT</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sz w:val="20"/>
                <w:szCs w:val="20"/>
              </w:rPr>
            </w:pP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Otros socios participantes</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8B6920" w:rsidP="00074E59">
            <w:pPr>
              <w:spacing w:after="60"/>
              <w:rPr>
                <w:rFonts w:asciiTheme="minorHAnsi" w:hAnsiTheme="minorHAnsi"/>
                <w:sz w:val="20"/>
                <w:szCs w:val="20"/>
              </w:rPr>
            </w:pPr>
            <w:r>
              <w:rPr>
                <w:rFonts w:asciiTheme="minorHAnsi" w:hAnsiTheme="minorHAnsi"/>
                <w:b/>
                <w:sz w:val="20"/>
              </w:rPr>
              <w:t xml:space="preserve">Resumen </w:t>
            </w:r>
          </w:p>
        </w:tc>
      </w:tr>
      <w:tr w:rsidR="007A5D85" w:rsidRPr="00156D7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rsidR="000E6BB8" w:rsidRPr="00815513" w:rsidRDefault="00074E59" w:rsidP="00074E59">
            <w:pPr>
              <w:tabs>
                <w:tab w:val="left" w:pos="3248"/>
              </w:tabs>
              <w:spacing w:after="60"/>
              <w:rPr>
                <w:rFonts w:asciiTheme="minorHAnsi" w:eastAsia="Times New Roman" w:hAnsiTheme="minorHAnsi" w:cs="Open Sans"/>
                <w:color w:val="548DD4"/>
                <w:sz w:val="20"/>
                <w:szCs w:val="20"/>
              </w:rPr>
            </w:pPr>
            <w:r>
              <w:rPr>
                <w:rFonts w:asciiTheme="minorHAnsi" w:hAnsiTheme="minorHAnsi"/>
                <w:b/>
                <w:color w:val="548DD4"/>
                <w:sz w:val="20"/>
              </w:rPr>
              <w:t>[1500 caracteres</w:t>
            </w:r>
            <w:r>
              <w:rPr>
                <w:rFonts w:asciiTheme="minorHAnsi" w:hAnsiTheme="minorHAnsi"/>
                <w:color w:val="548DD4"/>
                <w:sz w:val="20"/>
              </w:rPr>
              <w:t xml:space="preserve">] </w:t>
            </w:r>
            <w:r>
              <w:rPr>
                <w:rFonts w:asciiTheme="minorHAnsi" w:hAnsiTheme="minorHAnsi"/>
                <w:i/>
                <w:color w:val="548DD4"/>
                <w:sz w:val="20"/>
              </w:rPr>
              <w:t>Describa su estrategia de comunicación y la forma en la que contribuirá a la consecución de los objetivos del proyecto. Exponga con claridad sus objetivos de comunicación para cada uno de los grupos destinatarios identificados, junto con las actividades de comunicación correspondientes.</w:t>
            </w:r>
          </w:p>
        </w:tc>
      </w:tr>
      <w:tr w:rsidR="000E6BB8" w:rsidRPr="00156D73"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Objetivo de comunicación</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¿Qué puede hacer la comunicación para la consecución de los objetivos del proyecto?</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Grupos destinatarios</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¿A quién hay que llegar?</w:t>
            </w:r>
          </w:p>
        </w:tc>
      </w:tr>
      <w:tr w:rsidR="000E6BB8" w:rsidRPr="00815C13"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6BB8" w:rsidRPr="00815C13" w:rsidRDefault="000E6BB8" w:rsidP="00E06309">
            <w:pPr>
              <w:spacing w:after="0"/>
              <w:jc w:val="center"/>
              <w:rPr>
                <w:rFonts w:asciiTheme="minorHAnsi" w:hAnsiTheme="minorHAnsi" w:cs="Open Sans"/>
                <w:bCs/>
                <w:sz w:val="20"/>
                <w:szCs w:val="20"/>
              </w:rPr>
            </w:pPr>
            <w:r>
              <w:rPr>
                <w:rFonts w:asciiTheme="minorHAnsi" w:hAnsiTheme="minorHAnsi"/>
                <w:b/>
                <w:color w:val="548DD4"/>
                <w:sz w:val="20"/>
              </w:rPr>
              <w:t>[500 caracteres]</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0E6BB8" w:rsidRPr="00815C13" w:rsidRDefault="00E06309" w:rsidP="0068269D">
            <w:pPr>
              <w:spacing w:after="0"/>
              <w:rPr>
                <w:rFonts w:asciiTheme="minorHAnsi" w:hAnsiTheme="minorHAnsi" w:cs="Open Sans"/>
                <w:sz w:val="20"/>
                <w:szCs w:val="20"/>
              </w:rPr>
            </w:pPr>
            <w:r>
              <w:rPr>
                <w:rFonts w:asciiTheme="minorHAnsi" w:hAnsiTheme="minorHAnsi"/>
                <w:b/>
                <w:color w:val="548DD4"/>
                <w:sz w:val="20"/>
              </w:rPr>
              <w:t>[500 caracteres]</w:t>
            </w:r>
          </w:p>
        </w:tc>
      </w:tr>
      <w:tr w:rsidR="007A5D85" w:rsidRPr="00815C13"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7A5D85" w:rsidRPr="00815C13" w:rsidRDefault="007A5D85" w:rsidP="003416AF">
            <w:pPr>
              <w:spacing w:after="60"/>
              <w:rPr>
                <w:rFonts w:asciiTheme="minorHAnsi" w:hAnsiTheme="minorHAnsi" w:cs="Open Sans"/>
                <w:sz w:val="20"/>
                <w:szCs w:val="20"/>
              </w:rPr>
            </w:pPr>
            <w:r>
              <w:rPr>
                <w:rFonts w:asciiTheme="minorHAnsi" w:hAnsiTheme="minorHAnsi"/>
                <w:b/>
                <w:sz w:val="20"/>
              </w:rPr>
              <w:t>Actividades y productos</w:t>
            </w:r>
          </w:p>
        </w:tc>
      </w:tr>
      <w:tr w:rsidR="007A5D85"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sz w:val="20"/>
                <w:szCs w:val="20"/>
              </w:rPr>
            </w:pPr>
            <w:r>
              <w:rPr>
                <w:rFonts w:asciiTheme="minorHAnsi" w:hAnsiTheme="minorHAnsi"/>
                <w:sz w:val="20"/>
              </w:rPr>
              <w:t>A 1.1 Actividad de inicio</w:t>
            </w:r>
          </w:p>
        </w:tc>
        <w:tc>
          <w:tcPr>
            <w:tcW w:w="5529"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pStyle w:val="CommentText"/>
              <w:spacing w:after="0"/>
              <w:rPr>
                <w:rFonts w:asciiTheme="minorHAnsi" w:hAnsiTheme="minorHAnsi"/>
              </w:rPr>
            </w:pPr>
            <w:r>
              <w:rPr>
                <w:rFonts w:asciiTheme="minorHAnsi" w:hAnsiTheme="minorHAnsi"/>
              </w:rPr>
              <w:t>Descripción de la actividad y socios implicados</w:t>
            </w:r>
          </w:p>
          <w:p w:rsidR="00ED0570" w:rsidRPr="00815513" w:rsidRDefault="007A5D85" w:rsidP="00E06309">
            <w:pPr>
              <w:spacing w:after="0"/>
              <w:rPr>
                <w:rFonts w:asciiTheme="minorHAnsi" w:hAnsiTheme="minorHAnsi"/>
                <w:b/>
                <w:sz w:val="20"/>
                <w:szCs w:val="20"/>
              </w:rPr>
            </w:pPr>
            <w:r>
              <w:rPr>
                <w:rFonts w:asciiTheme="minorHAnsi" w:hAnsiTheme="minorHAnsi"/>
                <w:b/>
                <w:color w:val="548DD4"/>
                <w:sz w:val="20"/>
              </w:rPr>
              <w:t>[500 caracteres]</w:t>
            </w:r>
          </w:p>
        </w:tc>
        <w:tc>
          <w:tcPr>
            <w:tcW w:w="1275"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Mes de inicio</w:t>
            </w:r>
          </w:p>
          <w:p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c>
          <w:tcPr>
            <w:tcW w:w="1276"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Mes de finalización</w:t>
            </w:r>
          </w:p>
          <w:p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P 1.1.1</w:t>
            </w:r>
          </w:p>
        </w:tc>
        <w:tc>
          <w:tcPr>
            <w:tcW w:w="5529"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3416AF">
            <w:pPr>
              <w:spacing w:after="0"/>
              <w:rPr>
                <w:rFonts w:asciiTheme="minorHAnsi" w:hAnsiTheme="minorHAnsi"/>
                <w:sz w:val="20"/>
                <w:szCs w:val="20"/>
              </w:rPr>
            </w:pPr>
            <w:r>
              <w:rPr>
                <w:rFonts w:asciiTheme="minorHAnsi" w:hAnsiTheme="minorHAnsi"/>
                <w:sz w:val="20"/>
              </w:rPr>
              <w:t>Producto</w:t>
            </w:r>
          </w:p>
        </w:tc>
        <w:tc>
          <w:tcPr>
            <w:tcW w:w="1275"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Valor objetivo</w:t>
            </w:r>
          </w:p>
        </w:tc>
        <w:tc>
          <w:tcPr>
            <w:tcW w:w="1276"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r w:rsidR="007A5D85" w:rsidRPr="00870E5E"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A.1.2 Publicaciones</w:t>
            </w:r>
          </w:p>
        </w:tc>
        <w:tc>
          <w:tcPr>
            <w:tcW w:w="5529"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rPr>
                <w:rFonts w:asciiTheme="minorHAnsi" w:hAnsiTheme="minorHAnsi"/>
                <w:sz w:val="20"/>
              </w:rPr>
              <w:t>Descripción de la actividad y socios implicados</w:t>
            </w:r>
          </w:p>
          <w:p w:rsidR="003416AF" w:rsidRPr="00815513" w:rsidRDefault="003416AF" w:rsidP="00E06309">
            <w:pPr>
              <w:spacing w:after="0"/>
              <w:rPr>
                <w:rFonts w:asciiTheme="minorHAnsi" w:hAnsiTheme="minorHAnsi"/>
                <w:b/>
                <w:sz w:val="20"/>
                <w:szCs w:val="20"/>
              </w:rPr>
            </w:pPr>
            <w:r>
              <w:rPr>
                <w:rFonts w:asciiTheme="minorHAnsi" w:hAnsiTheme="minorHAnsi"/>
                <w:b/>
                <w:color w:val="548DD4"/>
                <w:sz w:val="20"/>
              </w:rPr>
              <w:t>[500 caracteres]</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Mes de inicio</w:t>
            </w:r>
          </w:p>
          <w:p w:rsidR="007A5D85" w:rsidRPr="00870E5E" w:rsidRDefault="007A5D85" w:rsidP="0068269D">
            <w:pPr>
              <w:spacing w:after="0"/>
              <w:rPr>
                <w:rFonts w:asciiTheme="minorHAnsi" w:hAnsiTheme="minorHAnsi"/>
                <w:sz w:val="20"/>
                <w:szCs w:val="20"/>
              </w:rPr>
            </w:pPr>
            <w:r>
              <w:rPr>
                <w:rFonts w:asciiTheme="minorHAnsi" w:hAnsiTheme="minorHAnsi"/>
                <w:i/>
                <w:sz w:val="20"/>
              </w:rPr>
              <w:t>(MM.AAAA)</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Mes de finalización</w:t>
            </w:r>
          </w:p>
          <w:p w:rsidR="007A5D85" w:rsidRPr="00870E5E"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7A5D85" w:rsidRPr="00870E5E" w:rsidRDefault="007A5D85" w:rsidP="0068269D">
            <w:pPr>
              <w:spacing w:after="0"/>
              <w:jc w:val="center"/>
              <w:rPr>
                <w:rFonts w:asciiTheme="minorHAnsi" w:hAnsiTheme="minorHAnsi"/>
                <w:sz w:val="20"/>
                <w:szCs w:val="20"/>
              </w:rPr>
            </w:pPr>
            <w:r>
              <w:rPr>
                <w:rFonts w:asciiTheme="minorHAnsi" w:hAnsiTheme="minorHAnsi"/>
                <w:i/>
                <w:sz w:val="20"/>
              </w:rPr>
              <w:t>P 1.2.1</w:t>
            </w:r>
          </w:p>
        </w:tc>
        <w:tc>
          <w:tcPr>
            <w:tcW w:w="5529"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Producto</w:t>
            </w:r>
          </w:p>
        </w:tc>
        <w:tc>
          <w:tcPr>
            <w:tcW w:w="1275"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Valor objetivo</w:t>
            </w:r>
          </w:p>
        </w:tc>
        <w:tc>
          <w:tcPr>
            <w:tcW w:w="1276"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r w:rsidR="007A5D85" w:rsidRPr="00870E5E"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1.3 Actividad digital</w:t>
            </w:r>
          </w:p>
        </w:tc>
        <w:tc>
          <w:tcPr>
            <w:tcW w:w="5529"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Descripción de la actividad y socios implicados</w:t>
            </w:r>
          </w:p>
          <w:p w:rsidR="007A5D85" w:rsidRPr="00815513" w:rsidRDefault="00E06309" w:rsidP="0068269D">
            <w:pPr>
              <w:spacing w:after="0"/>
              <w:rPr>
                <w:rFonts w:asciiTheme="minorHAnsi" w:hAnsiTheme="minorHAnsi"/>
                <w:b/>
                <w:sz w:val="20"/>
                <w:szCs w:val="20"/>
              </w:rPr>
            </w:pPr>
            <w:r>
              <w:rPr>
                <w:rFonts w:asciiTheme="minorHAnsi" w:hAnsiTheme="minorHAnsi"/>
                <w:b/>
                <w:color w:val="548DD4"/>
                <w:sz w:val="20"/>
              </w:rPr>
              <w:t>[500 caracteres]</w:t>
            </w:r>
          </w:p>
        </w:tc>
        <w:tc>
          <w:tcPr>
            <w:tcW w:w="1275"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inicio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276"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Mes de finalización </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C5071C"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C5071C" w:rsidRPr="00870E5E" w:rsidRDefault="00C5071C" w:rsidP="00C5071C">
            <w:pPr>
              <w:spacing w:after="0"/>
              <w:jc w:val="center"/>
              <w:rPr>
                <w:rFonts w:asciiTheme="minorHAnsi" w:hAnsiTheme="minorHAnsi"/>
                <w:sz w:val="20"/>
                <w:szCs w:val="20"/>
              </w:rPr>
            </w:pPr>
            <w:r>
              <w:rPr>
                <w:rFonts w:asciiTheme="minorHAnsi" w:hAnsiTheme="minorHAnsi"/>
                <w:i/>
                <w:sz w:val="20"/>
              </w:rPr>
              <w:t>P 1.3.1</w:t>
            </w:r>
          </w:p>
        </w:tc>
        <w:tc>
          <w:tcPr>
            <w:tcW w:w="5529"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Producto</w:t>
            </w:r>
          </w:p>
        </w:tc>
        <w:tc>
          <w:tcPr>
            <w:tcW w:w="1275"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Valor objetivo</w:t>
            </w:r>
          </w:p>
        </w:tc>
        <w:tc>
          <w:tcPr>
            <w:tcW w:w="1276"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B71F4D">
            <w:pPr>
              <w:spacing w:after="0"/>
              <w:jc w:val="center"/>
              <w:rPr>
                <w:rFonts w:asciiTheme="minorHAnsi" w:hAnsiTheme="minorHAnsi" w:cs="Open Sans"/>
                <w:sz w:val="20"/>
                <w:szCs w:val="20"/>
              </w:rPr>
            </w:pPr>
            <w:r>
              <w:rPr>
                <w:rFonts w:asciiTheme="minorHAnsi" w:hAnsiTheme="minorHAnsi"/>
                <w:sz w:val="20"/>
              </w:rPr>
              <w:t xml:space="preserve">A 1.4 </w:t>
            </w:r>
            <w:r w:rsidR="00B71F4D">
              <w:rPr>
                <w:rFonts w:asciiTheme="minorHAnsi" w:hAnsiTheme="minorHAnsi"/>
                <w:sz w:val="20"/>
              </w:rPr>
              <w:t>Eventos</w:t>
            </w:r>
            <w:r>
              <w:rPr>
                <w:rFonts w:asciiTheme="minorHAnsi" w:hAnsiTheme="minorHAnsi"/>
                <w:sz w:val="20"/>
              </w:rPr>
              <w:t xml:space="preserve"> públicos</w:t>
            </w:r>
          </w:p>
        </w:tc>
        <w:tc>
          <w:tcPr>
            <w:tcW w:w="5529"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rPr>
                <w:rFonts w:asciiTheme="minorHAnsi" w:hAnsiTheme="minorHAnsi"/>
                <w:sz w:val="20"/>
              </w:rPr>
              <w:t>Descripción de la actividad y socios implicados</w:t>
            </w:r>
          </w:p>
          <w:p w:rsidR="007D57A9" w:rsidRPr="00815513" w:rsidRDefault="00E06309" w:rsidP="000E6BB8">
            <w:pPr>
              <w:spacing w:after="0"/>
              <w:rPr>
                <w:rFonts w:asciiTheme="minorHAnsi" w:hAnsiTheme="minorHAnsi" w:cs="Open Sans"/>
                <w:b/>
                <w:bCs/>
                <w:sz w:val="20"/>
                <w:szCs w:val="20"/>
              </w:rPr>
            </w:pPr>
            <w:r>
              <w:rPr>
                <w:rFonts w:asciiTheme="minorHAnsi" w:hAnsiTheme="minorHAnsi"/>
                <w:b/>
                <w:color w:val="548DD4"/>
                <w:sz w:val="20"/>
              </w:rPr>
              <w:t>[500 caracteres]</w:t>
            </w:r>
          </w:p>
        </w:tc>
        <w:tc>
          <w:tcPr>
            <w:tcW w:w="1275"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inicio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276"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finalización</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C5071C" w:rsidRDefault="00C5071C" w:rsidP="0068269D">
            <w:pPr>
              <w:spacing w:after="0"/>
              <w:jc w:val="center"/>
              <w:rPr>
                <w:rFonts w:asciiTheme="minorHAnsi" w:hAnsiTheme="minorHAnsi" w:cs="Open Sans"/>
                <w:i/>
                <w:sz w:val="20"/>
                <w:szCs w:val="20"/>
              </w:rPr>
            </w:pPr>
            <w:r>
              <w:rPr>
                <w:rFonts w:asciiTheme="minorHAnsi" w:hAnsiTheme="minorHAnsi"/>
                <w:i/>
                <w:sz w:val="20"/>
              </w:rPr>
              <w:t>P 1.4.1</w:t>
            </w:r>
          </w:p>
        </w:tc>
        <w:tc>
          <w:tcPr>
            <w:tcW w:w="5529"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Producto</w:t>
            </w:r>
          </w:p>
        </w:tc>
        <w:tc>
          <w:tcPr>
            <w:tcW w:w="1275"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Valor objetivo</w:t>
            </w:r>
          </w:p>
        </w:tc>
        <w:tc>
          <w:tcPr>
            <w:tcW w:w="1276"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creación</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1.5 Material promocional</w:t>
            </w:r>
          </w:p>
        </w:tc>
        <w:tc>
          <w:tcPr>
            <w:tcW w:w="5529"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rPr>
                <w:rFonts w:asciiTheme="minorHAnsi" w:hAnsiTheme="minorHAnsi"/>
                <w:sz w:val="20"/>
              </w:rPr>
              <w:t>Descripción de la actividad y socios implicados</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caracteres]</w:t>
            </w:r>
          </w:p>
        </w:tc>
        <w:tc>
          <w:tcPr>
            <w:tcW w:w="1275"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inicio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276"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finalización</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C5071C">
            <w:pPr>
              <w:spacing w:after="0"/>
              <w:jc w:val="center"/>
              <w:rPr>
                <w:rFonts w:asciiTheme="minorHAnsi" w:hAnsiTheme="minorHAnsi" w:cs="Open Sans"/>
                <w:sz w:val="20"/>
                <w:szCs w:val="20"/>
              </w:rPr>
            </w:pPr>
            <w:r>
              <w:rPr>
                <w:rFonts w:asciiTheme="minorHAnsi" w:hAnsiTheme="minorHAnsi"/>
                <w:i/>
                <w:sz w:val="20"/>
              </w:rPr>
              <w:t>P 1.5.1</w:t>
            </w:r>
          </w:p>
        </w:tc>
        <w:tc>
          <w:tcPr>
            <w:tcW w:w="5529"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Producto</w:t>
            </w:r>
          </w:p>
        </w:tc>
        <w:tc>
          <w:tcPr>
            <w:tcW w:w="1275"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Valor objetivo</w:t>
            </w:r>
          </w:p>
        </w:tc>
        <w:tc>
          <w:tcPr>
            <w:tcW w:w="1276"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creación</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1.6 Relaciones con los medios</w:t>
            </w:r>
            <w:r w:rsidR="00B71F4D">
              <w:rPr>
                <w:rFonts w:asciiTheme="minorHAnsi" w:hAnsiTheme="minorHAnsi"/>
                <w:sz w:val="20"/>
              </w:rPr>
              <w:t xml:space="preserve"> de comunicación</w:t>
            </w:r>
          </w:p>
        </w:tc>
        <w:tc>
          <w:tcPr>
            <w:tcW w:w="5529"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rPr>
                <w:rFonts w:asciiTheme="minorHAnsi" w:hAnsiTheme="minorHAnsi"/>
                <w:sz w:val="20"/>
              </w:rPr>
              <w:t>Descripción de la actividad y socios implicados</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caracteres]</w:t>
            </w:r>
          </w:p>
        </w:tc>
        <w:tc>
          <w:tcPr>
            <w:tcW w:w="1275"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inicio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276"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finalización</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68269D">
            <w:pPr>
              <w:spacing w:after="0"/>
              <w:jc w:val="center"/>
              <w:rPr>
                <w:rFonts w:asciiTheme="minorHAnsi" w:hAnsiTheme="minorHAnsi" w:cs="Open Sans"/>
                <w:sz w:val="20"/>
                <w:szCs w:val="20"/>
              </w:rPr>
            </w:pPr>
            <w:r>
              <w:rPr>
                <w:rFonts w:asciiTheme="minorHAnsi" w:hAnsiTheme="minorHAnsi"/>
                <w:sz w:val="20"/>
              </w:rPr>
              <w:t>P 1.6.1</w:t>
            </w:r>
          </w:p>
        </w:tc>
        <w:tc>
          <w:tcPr>
            <w:tcW w:w="5529"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Producto</w:t>
            </w:r>
          </w:p>
        </w:tc>
        <w:tc>
          <w:tcPr>
            <w:tcW w:w="1275"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Valor objetivo</w:t>
            </w:r>
          </w:p>
        </w:tc>
        <w:tc>
          <w:tcPr>
            <w:tcW w:w="1276"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creación</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A 1.7 Actividad de divulgación final (obligatoria)</w:t>
            </w:r>
          </w:p>
        </w:tc>
        <w:tc>
          <w:tcPr>
            <w:tcW w:w="5529"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735AC6">
            <w:pPr>
              <w:tabs>
                <w:tab w:val="center" w:pos="2727"/>
              </w:tabs>
              <w:spacing w:after="0"/>
              <w:jc w:val="both"/>
              <w:rPr>
                <w:rFonts w:asciiTheme="minorHAnsi" w:hAnsiTheme="minorHAnsi" w:cs="Open Sans"/>
                <w:bCs/>
                <w:i/>
                <w:sz w:val="20"/>
                <w:szCs w:val="20"/>
              </w:rPr>
            </w:pPr>
            <w:r>
              <w:rPr>
                <w:rFonts w:asciiTheme="minorHAnsi" w:hAnsiTheme="minorHAnsi"/>
                <w:sz w:val="20"/>
              </w:rPr>
              <w:t>Descripción de la actividad y socios implicados.</w:t>
            </w:r>
          </w:p>
          <w:p w:rsidR="007D57A9" w:rsidRPr="00815513" w:rsidRDefault="00E06309" w:rsidP="00015A7D">
            <w:pPr>
              <w:spacing w:after="0"/>
              <w:jc w:val="both"/>
              <w:rPr>
                <w:rFonts w:asciiTheme="minorHAnsi" w:hAnsiTheme="minorHAnsi"/>
                <w:b/>
                <w:sz w:val="20"/>
                <w:szCs w:val="20"/>
              </w:rPr>
            </w:pPr>
            <w:r>
              <w:rPr>
                <w:rFonts w:asciiTheme="minorHAnsi" w:hAnsiTheme="minorHAnsi"/>
                <w:b/>
                <w:color w:val="548DD4"/>
                <w:sz w:val="20"/>
              </w:rPr>
              <w:t>[500 caracteres]</w:t>
            </w:r>
          </w:p>
        </w:tc>
        <w:tc>
          <w:tcPr>
            <w:tcW w:w="1275"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Mes de inicio</w:t>
            </w:r>
          </w:p>
          <w:p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c>
          <w:tcPr>
            <w:tcW w:w="1276"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Mes de finalización</w:t>
            </w:r>
          </w:p>
          <w:p w:rsidR="007A5D85" w:rsidRPr="00815C13" w:rsidRDefault="007A5D85" w:rsidP="0068269D">
            <w:pPr>
              <w:spacing w:after="0"/>
              <w:rPr>
                <w:rFonts w:asciiTheme="minorHAnsi" w:hAnsiTheme="minorHAnsi"/>
                <w:sz w:val="20"/>
                <w:szCs w:val="20"/>
              </w:rPr>
            </w:pPr>
            <w:r>
              <w:rPr>
                <w:rFonts w:asciiTheme="minorHAnsi" w:hAnsiTheme="minorHAnsi"/>
                <w: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P 1.7.1</w:t>
            </w:r>
          </w:p>
        </w:tc>
        <w:tc>
          <w:tcPr>
            <w:tcW w:w="5529"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Producto</w:t>
            </w:r>
          </w:p>
          <w:p w:rsidR="007A5D85" w:rsidRPr="00815C13" w:rsidRDefault="007A5D85" w:rsidP="0068269D">
            <w:pPr>
              <w:pStyle w:val="ListParagraph"/>
              <w:spacing w:after="0" w:line="100" w:lineRule="atLeast"/>
              <w:ind w:left="0"/>
              <w:jc w:val="both"/>
              <w:rPr>
                <w:rFonts w:asciiTheme="minorHAnsi" w:hAnsiTheme="minorHAnsi" w:cs="Open Sans"/>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Valor objetivo</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r w:rsidR="007A5D85" w:rsidRPr="00815C13" w:rsidTr="00DC02B1">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1.N Otros tipos de actividades previstas (máx. 3)</w:t>
            </w:r>
          </w:p>
        </w:tc>
        <w:tc>
          <w:tcPr>
            <w:tcW w:w="5529"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D57A9" w:rsidRPr="00815C13" w:rsidRDefault="007D57A9" w:rsidP="007D57A9">
            <w:pPr>
              <w:spacing w:after="0"/>
              <w:jc w:val="both"/>
              <w:rPr>
                <w:rFonts w:asciiTheme="minorHAnsi" w:hAnsiTheme="minorHAnsi" w:cs="Open Sans"/>
                <w:bCs/>
                <w:i/>
                <w:sz w:val="20"/>
                <w:szCs w:val="20"/>
              </w:rPr>
            </w:pPr>
            <w:r>
              <w:rPr>
                <w:rFonts w:asciiTheme="minorHAnsi" w:hAnsiTheme="minorHAnsi"/>
                <w:sz w:val="20"/>
              </w:rPr>
              <w:t>Descripción de la actividad y socios implicados</w:t>
            </w:r>
          </w:p>
          <w:p w:rsidR="007A5D85" w:rsidRPr="00815513" w:rsidRDefault="00E06309" w:rsidP="007D57A9">
            <w:pPr>
              <w:spacing w:after="0"/>
              <w:rPr>
                <w:rFonts w:asciiTheme="minorHAnsi" w:hAnsiTheme="minorHAnsi" w:cs="Open Sans"/>
                <w:b/>
                <w:bCs/>
                <w:sz w:val="20"/>
                <w:szCs w:val="20"/>
              </w:rPr>
            </w:pPr>
            <w:r>
              <w:rPr>
                <w:rFonts w:asciiTheme="minorHAnsi" w:hAnsiTheme="minorHAnsi"/>
                <w:b/>
                <w:color w:val="548DD4"/>
                <w:sz w:val="20"/>
              </w:rPr>
              <w:t>[500 caracteres]</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Fecha de inicio</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Fecha de finalización</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r w:rsidR="007A5D85" w:rsidRPr="00870E5E" w:rsidTr="00DC02B1">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870E5E">
            <w:pPr>
              <w:spacing w:after="0"/>
              <w:jc w:val="center"/>
              <w:rPr>
                <w:rFonts w:asciiTheme="minorHAnsi" w:hAnsiTheme="minorHAnsi" w:cs="Open Sans"/>
                <w:i/>
                <w:sz w:val="20"/>
                <w:szCs w:val="20"/>
              </w:rPr>
            </w:pPr>
            <w:r>
              <w:rPr>
                <w:rFonts w:asciiTheme="minorHAnsi" w:hAnsiTheme="minorHAnsi"/>
                <w:i/>
                <w:sz w:val="20"/>
              </w:rPr>
              <w:t>P 1.N.N</w:t>
            </w:r>
          </w:p>
        </w:tc>
        <w:tc>
          <w:tcPr>
            <w:tcW w:w="5529"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Producto</w:t>
            </w:r>
          </w:p>
        </w:tc>
        <w:tc>
          <w:tcPr>
            <w:tcW w:w="1275"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Valor objetivo</w:t>
            </w:r>
          </w:p>
        </w:tc>
        <w:tc>
          <w:tcPr>
            <w:tcW w:w="1276"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Mes de creación</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(MM.AAAA)</w:t>
            </w:r>
          </w:p>
        </w:tc>
      </w:tr>
    </w:tbl>
    <w:p w:rsidR="007D57A9" w:rsidRPr="00815C13" w:rsidRDefault="007D57A9" w:rsidP="007A5D85">
      <w:pPr>
        <w:spacing w:after="0"/>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DC02B1">
            <w:pPr>
              <w:spacing w:after="60"/>
              <w:rPr>
                <w:rFonts w:asciiTheme="minorHAnsi" w:hAnsiTheme="minorHAnsi"/>
                <w:sz w:val="20"/>
                <w:szCs w:val="20"/>
              </w:rPr>
            </w:pPr>
            <w:r>
              <w:rPr>
                <w:rFonts w:asciiTheme="minorHAnsi" w:hAnsiTheme="minorHAnsi"/>
                <w:b/>
                <w:sz w:val="20"/>
              </w:rPr>
              <w:t>Presupuesto del paquete de trabajo</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Líneas presupuestarias</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Observaciones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705A37" w:rsidP="00DC02B1">
            <w:pPr>
              <w:suppressAutoHyphens w:val="0"/>
              <w:spacing w:after="0" w:line="240" w:lineRule="auto"/>
              <w:rPr>
                <w:rFonts w:eastAsia="Times New Roman"/>
                <w:color w:val="000000"/>
              </w:rPr>
            </w:pPr>
            <w:r>
              <w:rPr>
                <w:color w:val="000000"/>
              </w:rPr>
              <w:t>Plan</w:t>
            </w:r>
            <w:r w:rsidR="005E0202">
              <w:rPr>
                <w:color w:val="000000"/>
              </w:rPr>
              <w:t>illa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Oficinas y administración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Viajes y alojamiento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Asesoría y servicios externos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Equipos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Subtotal</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Ingresos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Total en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r>
      <w:tr w:rsidR="005E0202" w:rsidRPr="005E0202" w:rsidTr="00DC02B1">
        <w:trPr>
          <w:trHeight w:val="300"/>
        </w:trPr>
        <w:tc>
          <w:tcPr>
            <w:tcW w:w="3503"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r>
      <w:tr w:rsidR="005E0202" w:rsidRPr="00156D73" w:rsidTr="00DC02B1">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jc w:val="center"/>
              <w:rPr>
                <w:rFonts w:eastAsia="Times New Roman"/>
                <w:b/>
                <w:color w:val="000000"/>
              </w:rPr>
            </w:pPr>
            <w:r>
              <w:rPr>
                <w:b/>
                <w:color w:val="000000"/>
              </w:rPr>
              <w:t>Desglose orientativo del presupuesto por años</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Año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8073E7">
            <w:pPr>
              <w:suppressAutoHyphens w:val="0"/>
              <w:spacing w:after="0" w:line="240" w:lineRule="auto"/>
              <w:jc w:val="both"/>
              <w:rPr>
                <w:rFonts w:eastAsia="Times New Roman"/>
                <w:color w:val="000000"/>
              </w:rPr>
            </w:pPr>
            <w:r>
              <w:rPr>
                <w:color w:val="000000"/>
              </w:rPr>
              <w:t xml:space="preserve">Total </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del presupuesto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jc w:val="right"/>
              <w:rPr>
                <w:rFonts w:eastAsia="Times New Roman"/>
                <w:color w:val="000000"/>
              </w:rPr>
            </w:pPr>
            <w:r>
              <w:rPr>
                <w:color w:val="000000"/>
              </w:rPr>
              <w:t>100%</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Importe en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C51873" w:rsidRPr="00815C13" w:rsidRDefault="00C51873" w:rsidP="00C51873">
      <w:pPr>
        <w:tabs>
          <w:tab w:val="left" w:pos="4769"/>
        </w:tabs>
        <w:spacing w:after="0"/>
        <w:rPr>
          <w:rFonts w:asciiTheme="minorHAnsi" w:hAnsiTheme="minorHAnsi" w:cs="Open Sans"/>
          <w:bCs/>
          <w:sz w:val="20"/>
          <w:szCs w:val="20"/>
        </w:rPr>
      </w:pPr>
    </w:p>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993"/>
        <w:gridCol w:w="141"/>
        <w:gridCol w:w="142"/>
        <w:gridCol w:w="992"/>
        <w:gridCol w:w="142"/>
        <w:gridCol w:w="1134"/>
      </w:tblGrid>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Nº del PT</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Título del PT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Mes de inicio del PT</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Mes de finalización del PT</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Presupuesto del PT</w:t>
            </w:r>
          </w:p>
        </w:tc>
      </w:tr>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3914E1" w:rsidP="007B372C">
            <w:pPr>
              <w:spacing w:after="60"/>
              <w:jc w:val="center"/>
              <w:rPr>
                <w:rFonts w:asciiTheme="minorHAnsi" w:hAnsiTheme="minorHAnsi" w:cs="Open Sans"/>
                <w:b/>
                <w:bCs/>
                <w:i/>
                <w:sz w:val="20"/>
                <w:szCs w:val="20"/>
              </w:rPr>
            </w:pPr>
            <w:r>
              <w:rPr>
                <w:rFonts w:asciiTheme="minorHAnsi" w:hAnsiTheme="minorHAnsi"/>
                <w:b/>
                <w:i/>
                <w:sz w:val="20"/>
              </w:rPr>
              <w:t>4-7</w:t>
            </w:r>
          </w:p>
          <w:p w:rsidR="00802226" w:rsidRPr="00815C13" w:rsidRDefault="00802226" w:rsidP="007B372C">
            <w:pPr>
              <w:spacing w:after="60"/>
              <w:jc w:val="center"/>
              <w:rPr>
                <w:rFonts w:asciiTheme="minorHAnsi" w:hAnsiTheme="minorHAnsi"/>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2A48FE" w:rsidP="007B372C">
            <w:pPr>
              <w:spacing w:after="60"/>
              <w:rPr>
                <w:rFonts w:asciiTheme="minorHAnsi" w:hAnsiTheme="minorHAnsi" w:cs="Open Sans"/>
                <w:bCs/>
                <w:i/>
                <w:sz w:val="20"/>
                <w:szCs w:val="20"/>
              </w:rPr>
            </w:pPr>
            <w:r>
              <w:rPr>
                <w:rFonts w:asciiTheme="minorHAnsi" w:hAnsiTheme="minorHAnsi"/>
                <w:i/>
                <w:sz w:val="20"/>
              </w:rPr>
              <w:t>EJECUCIÓN</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Automático a partir de actividades</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Automático a partir de actividades</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7B372C">
            <w:pPr>
              <w:spacing w:after="60"/>
              <w:rPr>
                <w:rFonts w:asciiTheme="minorHAnsi" w:hAnsiTheme="minorHAnsi"/>
                <w:sz w:val="20"/>
                <w:szCs w:val="20"/>
              </w:rPr>
            </w:pPr>
            <w:r>
              <w:rPr>
                <w:rFonts w:asciiTheme="minorHAnsi" w:hAnsiTheme="minorHAnsi"/>
                <w:i/>
                <w:sz w:val="20"/>
              </w:rPr>
              <w:t>Automático</w:t>
            </w:r>
          </w:p>
        </w:tc>
      </w:tr>
      <w:tr w:rsidR="007914C0" w:rsidRPr="00815C13" w:rsidTr="00D71AC6">
        <w:tc>
          <w:tcPr>
            <w:tcW w:w="9498" w:type="dxa"/>
            <w:gridSpan w:val="10"/>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Participación de socios</w:t>
            </w: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cs="Open Sans"/>
                <w:bCs/>
                <w:sz w:val="20"/>
                <w:szCs w:val="20"/>
              </w:rPr>
            </w:pPr>
            <w:r>
              <w:rPr>
                <w:rFonts w:asciiTheme="minorHAnsi" w:hAnsiTheme="minorHAnsi"/>
                <w:sz w:val="20"/>
              </w:rPr>
              <w:t>Socio responsable del PT</w:t>
            </w:r>
          </w:p>
        </w:tc>
        <w:tc>
          <w:tcPr>
            <w:tcW w:w="6413" w:type="dxa"/>
            <w:gridSpan w:val="8"/>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sz w:val="20"/>
                <w:szCs w:val="20"/>
              </w:rPr>
            </w:pP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FF3DD3">
            <w:pPr>
              <w:spacing w:after="60"/>
              <w:rPr>
                <w:rFonts w:asciiTheme="minorHAnsi" w:hAnsiTheme="minorHAnsi"/>
                <w:i/>
                <w:sz w:val="20"/>
                <w:szCs w:val="20"/>
              </w:rPr>
            </w:pPr>
            <w:r>
              <w:rPr>
                <w:rFonts w:asciiTheme="minorHAnsi" w:hAnsiTheme="minorHAnsi"/>
                <w:sz w:val="20"/>
              </w:rPr>
              <w:t>Otros socios participantes</w:t>
            </w:r>
          </w:p>
        </w:tc>
        <w:tc>
          <w:tcPr>
            <w:tcW w:w="6413" w:type="dxa"/>
            <w:gridSpan w:val="8"/>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i/>
                <w:sz w:val="20"/>
                <w:szCs w:val="20"/>
              </w:rPr>
            </w:pPr>
          </w:p>
        </w:tc>
      </w:tr>
      <w:tr w:rsidR="007914C0" w:rsidRPr="00815C13" w:rsidTr="00D71AC6">
        <w:tc>
          <w:tcPr>
            <w:tcW w:w="9498" w:type="dxa"/>
            <w:gridSpan w:val="10"/>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074E59">
            <w:pPr>
              <w:spacing w:after="60"/>
              <w:rPr>
                <w:rFonts w:asciiTheme="minorHAnsi" w:hAnsiTheme="minorHAnsi"/>
                <w:sz w:val="20"/>
                <w:szCs w:val="20"/>
              </w:rPr>
            </w:pPr>
            <w:r>
              <w:rPr>
                <w:rFonts w:asciiTheme="minorHAnsi" w:hAnsiTheme="minorHAnsi"/>
                <w:b/>
                <w:sz w:val="20"/>
              </w:rPr>
              <w:t>Resumen</w:t>
            </w:r>
            <w:r>
              <w:rPr>
                <w:rFonts w:asciiTheme="minorHAnsi" w:hAnsiTheme="minorHAnsi"/>
                <w:sz w:val="20"/>
              </w:rPr>
              <w:t xml:space="preserve">  </w:t>
            </w:r>
          </w:p>
        </w:tc>
      </w:tr>
      <w:tr w:rsidR="007914C0" w:rsidRPr="00156D73" w:rsidTr="00D71AC6">
        <w:tc>
          <w:tcPr>
            <w:tcW w:w="9498" w:type="dxa"/>
            <w:gridSpan w:val="10"/>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074E59" w:rsidP="00074E59">
            <w:pPr>
              <w:spacing w:after="60"/>
              <w:rPr>
                <w:rFonts w:asciiTheme="minorHAnsi" w:hAnsiTheme="minorHAnsi"/>
                <w:sz w:val="20"/>
                <w:szCs w:val="20"/>
              </w:rPr>
            </w:pPr>
            <w:r>
              <w:rPr>
                <w:rFonts w:asciiTheme="minorHAnsi" w:hAnsiTheme="minorHAnsi"/>
                <w:b/>
                <w:color w:val="548DD4"/>
                <w:sz w:val="20"/>
              </w:rPr>
              <w:t xml:space="preserve">[1500 caracteres] </w:t>
            </w:r>
            <w:r>
              <w:rPr>
                <w:rFonts w:asciiTheme="minorHAnsi" w:hAnsiTheme="minorHAnsi"/>
                <w:i/>
                <w:color w:val="548DD4"/>
                <w:sz w:val="20"/>
              </w:rPr>
              <w:t>Cree un máximo de 4 paquetes de trabajo por ejecución que correspondan a los pilares principales del proyecto.</w:t>
            </w:r>
            <w:r>
              <w:rPr>
                <w:rFonts w:asciiTheme="minorHAnsi" w:hAnsiTheme="minorHAnsi"/>
                <w:sz w:val="20"/>
              </w:rPr>
              <w:t xml:space="preserve"> </w:t>
            </w:r>
          </w:p>
        </w:tc>
      </w:tr>
      <w:tr w:rsidR="007914C0" w:rsidRPr="00815C13" w:rsidTr="00D71AC6">
        <w:tc>
          <w:tcPr>
            <w:tcW w:w="9498" w:type="dxa"/>
            <w:gridSpan w:val="10"/>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Actividades, logros y productos </w:t>
            </w:r>
          </w:p>
        </w:tc>
      </w:tr>
      <w:tr w:rsidR="007914C0" w:rsidRPr="00815C13" w:rsidTr="00DC02B1">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870E5E" w:rsidP="007B372C">
            <w:pPr>
              <w:spacing w:after="0"/>
              <w:jc w:val="center"/>
              <w:rPr>
                <w:rFonts w:asciiTheme="minorHAnsi" w:hAnsiTheme="minorHAnsi"/>
                <w:sz w:val="20"/>
                <w:szCs w:val="20"/>
              </w:rPr>
            </w:pPr>
            <w:r>
              <w:rPr>
                <w:rFonts w:asciiTheme="minorHAnsi" w:hAnsiTheme="minorHAnsi"/>
                <w:sz w:val="20"/>
              </w:rPr>
              <w:t>Actividad 1.1</w:t>
            </w:r>
          </w:p>
        </w:tc>
        <w:tc>
          <w:tcPr>
            <w:tcW w:w="5763"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Default="007914C0" w:rsidP="007B372C">
            <w:pPr>
              <w:spacing w:after="0"/>
              <w:rPr>
                <w:rFonts w:asciiTheme="minorHAnsi" w:hAnsiTheme="minorHAnsi" w:cs="Open Sans"/>
                <w:bCs/>
                <w:sz w:val="20"/>
                <w:szCs w:val="20"/>
              </w:rPr>
            </w:pPr>
            <w:r>
              <w:rPr>
                <w:rFonts w:asciiTheme="minorHAnsi" w:hAnsiTheme="minorHAnsi"/>
                <w:sz w:val="20"/>
              </w:rPr>
              <w:t>Título de la actividad:</w:t>
            </w:r>
          </w:p>
          <w:p w:rsidR="00496374" w:rsidRPr="0067110E" w:rsidRDefault="006642CF"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Enumere aquí las diferentes actividades incluidas en este paquete de trabajo. Tenga en cuenta que no se pueden especificar más de 5 actividades por paquete de trabajo.</w:t>
            </w: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Mes de inicio</w:t>
            </w:r>
          </w:p>
          <w:p w:rsidR="007914C0" w:rsidRPr="00815C13" w:rsidRDefault="007914C0" w:rsidP="007B372C">
            <w:pPr>
              <w:spacing w:after="0"/>
              <w:rPr>
                <w:rFonts w:asciiTheme="minorHAnsi" w:hAnsiTheme="minorHAnsi"/>
                <w:sz w:val="20"/>
                <w:szCs w:val="20"/>
              </w:rPr>
            </w:pPr>
            <w:r>
              <w:rPr>
                <w:rFonts w:asciiTheme="minorHAnsi" w:hAnsiTheme="minorHAnsi"/>
                <w:i/>
                <w:sz w:val="20"/>
              </w:rPr>
              <w:t>(MM.AAAA)</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Mes de finalización</w:t>
            </w:r>
          </w:p>
          <w:p w:rsidR="007914C0" w:rsidRPr="00815C13" w:rsidRDefault="007914C0" w:rsidP="007B372C">
            <w:pPr>
              <w:spacing w:after="0"/>
              <w:rPr>
                <w:rFonts w:asciiTheme="minorHAnsi" w:hAnsiTheme="minorHAnsi"/>
                <w:sz w:val="20"/>
                <w:szCs w:val="20"/>
              </w:rPr>
            </w:pPr>
            <w:r>
              <w:rPr>
                <w:rFonts w:asciiTheme="minorHAnsi" w:hAnsiTheme="minorHAnsi"/>
                <w:i/>
                <w:sz w:val="20"/>
              </w:rPr>
              <w:t>(MM.AAAA)</w:t>
            </w:r>
          </w:p>
        </w:tc>
      </w:tr>
      <w:tr w:rsidR="007914C0" w:rsidRPr="00156D73"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9"/>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Descripción de la actividad y socios implicados</w:t>
            </w:r>
          </w:p>
          <w:p w:rsidR="000A63D4" w:rsidRPr="00815513" w:rsidRDefault="000A63D4" w:rsidP="00E16884">
            <w:pPr>
              <w:pStyle w:val="CommentText1"/>
              <w:rPr>
                <w:rFonts w:asciiTheme="minorHAnsi" w:hAnsiTheme="minorHAnsi"/>
                <w:b/>
              </w:rPr>
            </w:pPr>
            <w:r>
              <w:rPr>
                <w:rFonts w:asciiTheme="minorHAnsi" w:hAnsiTheme="minorHAnsi"/>
                <w:b/>
                <w:color w:val="548DD4"/>
              </w:rPr>
              <w:t>[500 caracteres]</w:t>
            </w:r>
          </w:p>
        </w:tc>
      </w:tr>
      <w:tr w:rsidR="007914C0" w:rsidRPr="00815C13" w:rsidTr="00DC02B1">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7914C0" w:rsidRPr="00815C13" w:rsidRDefault="007914C0" w:rsidP="007B372C">
            <w:pPr>
              <w:spacing w:after="0"/>
              <w:jc w:val="center"/>
              <w:rPr>
                <w:rFonts w:asciiTheme="minorHAnsi" w:hAnsiTheme="minorHAnsi" w:cs="Open Sans"/>
                <w:sz w:val="20"/>
                <w:szCs w:val="20"/>
              </w:rPr>
            </w:pPr>
            <w:r>
              <w:rPr>
                <w:rFonts w:asciiTheme="minorHAnsi" w:hAnsiTheme="minorHAnsi"/>
                <w:sz w:val="20"/>
              </w:rPr>
              <w:t>P / L</w:t>
            </w:r>
          </w:p>
          <w:p w:rsidR="007914C0" w:rsidRPr="00815C13" w:rsidRDefault="00870E5E" w:rsidP="007B372C">
            <w:pPr>
              <w:spacing w:after="0"/>
              <w:jc w:val="center"/>
              <w:rPr>
                <w:rFonts w:asciiTheme="minorHAnsi" w:hAnsiTheme="minorHAnsi" w:cs="Open Sans"/>
                <w:sz w:val="20"/>
                <w:szCs w:val="20"/>
              </w:rPr>
            </w:pPr>
            <w:r>
              <w:rPr>
                <w:rFonts w:asciiTheme="minorHAnsi" w:hAnsiTheme="minorHAnsi"/>
                <w:sz w:val="20"/>
              </w:rPr>
              <w:t>1.1.1</w:t>
            </w:r>
          </w:p>
        </w:tc>
        <w:tc>
          <w:tcPr>
            <w:tcW w:w="5763" w:type="dxa"/>
            <w:gridSpan w:val="4"/>
            <w:tcBorders>
              <w:top w:val="single" w:sz="4" w:space="0" w:color="000000"/>
              <w:left w:val="single" w:sz="4" w:space="0" w:color="000000"/>
              <w:bottom w:val="single" w:sz="8" w:space="0" w:color="000000"/>
              <w:right w:val="single" w:sz="4" w:space="0" w:color="000000"/>
            </w:tcBorders>
            <w:shd w:val="clear" w:color="auto" w:fill="auto"/>
          </w:tcPr>
          <w:p w:rsidR="007914C0" w:rsidRPr="00815C13" w:rsidRDefault="007914C0" w:rsidP="007B372C">
            <w:pPr>
              <w:spacing w:after="0"/>
              <w:rPr>
                <w:rFonts w:asciiTheme="minorHAnsi" w:hAnsiTheme="minorHAnsi"/>
                <w:color w:val="548DD4"/>
                <w:sz w:val="20"/>
                <w:szCs w:val="20"/>
              </w:rPr>
            </w:pPr>
            <w:r>
              <w:rPr>
                <w:rFonts w:asciiTheme="minorHAnsi" w:hAnsiTheme="minorHAnsi"/>
                <w:sz w:val="20"/>
              </w:rPr>
              <w:t xml:space="preserve">Descripción del producto o logro </w:t>
            </w:r>
            <w:r>
              <w:rPr>
                <w:rFonts w:asciiTheme="minorHAnsi" w:hAnsiTheme="minorHAnsi"/>
                <w:b/>
                <w:color w:val="548DD4"/>
                <w:sz w:val="20"/>
              </w:rPr>
              <w:t>[250 caracteres]</w:t>
            </w:r>
          </w:p>
          <w:p w:rsidR="00EC2260"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Un producto es un objeto tangible o elemento intangible que se genera como consecuencia del proyecto y contribuye al desarrollo de uno de los logros del proyecto.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Un logro es lo que realmente se ha conseguido a cambio del capital invertido en el proyecto. Puede medirse mediante un indicador de logro y contribuye de forma directa a la consecución del resultado del proyecto.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Indique si la actividad en cuestión generará un producto o un logro y facilite una descripción del mismo. </w:t>
            </w:r>
          </w:p>
          <w:p w:rsidR="000A63D4" w:rsidRPr="006642CF" w:rsidRDefault="006642CF" w:rsidP="00802226">
            <w:pPr>
              <w:spacing w:after="60"/>
              <w:jc w:val="both"/>
              <w:rPr>
                <w:rFonts w:asciiTheme="minorHAnsi" w:hAnsiTheme="minorHAnsi" w:cs="Open Sans"/>
                <w:bCs/>
              </w:rPr>
            </w:pPr>
            <w:r>
              <w:rPr>
                <w:rFonts w:asciiTheme="minorHAnsi" w:hAnsiTheme="minorHAnsi"/>
                <w:i/>
                <w:color w:val="548DD4"/>
                <w:sz w:val="20"/>
              </w:rPr>
              <w:t>Tenga en cuenta que, en líneas generales, hacen falta 2 o más productos para conformar un logro del proyecto.</w:t>
            </w:r>
            <w:r>
              <w:t xml:space="preserve"> </w:t>
            </w:r>
          </w:p>
        </w:tc>
        <w:tc>
          <w:tcPr>
            <w:tcW w:w="1275" w:type="dxa"/>
            <w:gridSpan w:val="3"/>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Valor objetivo</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r w:rsidR="007914C0" w:rsidRPr="00815C13" w:rsidTr="00DC02B1">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BC5896">
            <w:pPr>
              <w:spacing w:after="0"/>
              <w:jc w:val="center"/>
              <w:rPr>
                <w:rFonts w:asciiTheme="minorHAnsi" w:hAnsiTheme="minorHAnsi"/>
                <w:sz w:val="20"/>
                <w:szCs w:val="20"/>
              </w:rPr>
            </w:pPr>
            <w:r>
              <w:rPr>
                <w:rFonts w:asciiTheme="minorHAnsi" w:hAnsiTheme="minorHAnsi"/>
                <w:sz w:val="20"/>
              </w:rPr>
              <w:t>Actividad 1.N</w:t>
            </w:r>
          </w:p>
        </w:tc>
        <w:tc>
          <w:tcPr>
            <w:tcW w:w="5763" w:type="dxa"/>
            <w:gridSpan w:val="4"/>
            <w:tcBorders>
              <w:top w:val="single" w:sz="8" w:space="0" w:color="000000"/>
              <w:left w:val="single" w:sz="4" w:space="0" w:color="000000"/>
              <w:bottom w:val="single" w:sz="4" w:space="0" w:color="000000"/>
              <w:right w:val="single" w:sz="4" w:space="0" w:color="000000"/>
            </w:tcBorders>
            <w:shd w:val="clear" w:color="auto" w:fill="FFFFFF"/>
          </w:tcPr>
          <w:p w:rsidR="000A63D4" w:rsidRPr="00815C13" w:rsidRDefault="007914C0" w:rsidP="007B372C">
            <w:pPr>
              <w:spacing w:after="0"/>
              <w:rPr>
                <w:rFonts w:asciiTheme="minorHAnsi" w:hAnsiTheme="minorHAnsi" w:cs="Open Sans"/>
                <w:bCs/>
                <w:sz w:val="20"/>
                <w:szCs w:val="20"/>
              </w:rPr>
            </w:pPr>
            <w:r>
              <w:rPr>
                <w:rFonts w:asciiTheme="minorHAnsi" w:hAnsiTheme="minorHAnsi"/>
                <w:sz w:val="20"/>
              </w:rPr>
              <w:t>Título de la actividad:</w:t>
            </w:r>
          </w:p>
        </w:tc>
        <w:tc>
          <w:tcPr>
            <w:tcW w:w="1275" w:type="dxa"/>
            <w:gridSpan w:val="3"/>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Mes de inicio</w:t>
            </w:r>
          </w:p>
          <w:p w:rsidR="007914C0" w:rsidRPr="00815C13" w:rsidRDefault="007914C0" w:rsidP="007B372C">
            <w:pPr>
              <w:spacing w:after="0"/>
              <w:rPr>
                <w:rFonts w:asciiTheme="minorHAnsi" w:hAnsiTheme="minorHAnsi" w:cs="Open Sans"/>
                <w:bCs/>
                <w:sz w:val="20"/>
                <w:szCs w:val="20"/>
              </w:rPr>
            </w:pPr>
            <w:r>
              <w:rPr>
                <w:rFonts w:asciiTheme="minorHAnsi" w:hAnsiTheme="minorHAnsi"/>
                <w:i/>
                <w:sz w:val="20"/>
              </w:rPr>
              <w:t>(MM.AAAA)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Mes de finalización</w:t>
            </w:r>
          </w:p>
          <w:p w:rsidR="007914C0" w:rsidRPr="00815C13" w:rsidRDefault="007914C0" w:rsidP="007B372C">
            <w:pPr>
              <w:spacing w:after="0"/>
              <w:rPr>
                <w:rFonts w:asciiTheme="minorHAnsi" w:hAnsiTheme="minorHAnsi"/>
                <w:sz w:val="20"/>
                <w:szCs w:val="20"/>
              </w:rPr>
            </w:pPr>
            <w:r>
              <w:rPr>
                <w:rFonts w:asciiTheme="minorHAnsi" w:hAnsiTheme="minorHAnsi"/>
                <w:i/>
                <w:sz w:val="20"/>
              </w:rPr>
              <w:t>(MM.AAAA)</w:t>
            </w:r>
          </w:p>
        </w:tc>
      </w:tr>
      <w:tr w:rsidR="007914C0" w:rsidRPr="00156D73"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9"/>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 xml:space="preserve">Descripción de la actividad y socios implicados </w:t>
            </w:r>
          </w:p>
          <w:p w:rsidR="000A63D4" w:rsidRPr="00815513" w:rsidRDefault="000A63D4" w:rsidP="006413CD">
            <w:pPr>
              <w:pStyle w:val="CommentText1"/>
              <w:rPr>
                <w:rFonts w:asciiTheme="minorHAnsi" w:hAnsiTheme="minorHAnsi"/>
                <w:b/>
              </w:rPr>
            </w:pPr>
            <w:r>
              <w:rPr>
                <w:rFonts w:asciiTheme="minorHAnsi" w:hAnsiTheme="minorHAnsi"/>
                <w:b/>
                <w:color w:val="548DD4"/>
              </w:rPr>
              <w:t>[500 caracteres]</w:t>
            </w:r>
          </w:p>
        </w:tc>
      </w:tr>
      <w:tr w:rsidR="00BC5896"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BC5896" w:rsidRPr="00815C13" w:rsidRDefault="00BC5896" w:rsidP="00A77605">
            <w:pPr>
              <w:spacing w:after="0"/>
              <w:jc w:val="center"/>
              <w:rPr>
                <w:rFonts w:asciiTheme="minorHAnsi" w:hAnsiTheme="minorHAnsi" w:cs="Open Sans"/>
                <w:sz w:val="20"/>
                <w:szCs w:val="20"/>
              </w:rPr>
            </w:pPr>
            <w:r>
              <w:rPr>
                <w:rFonts w:asciiTheme="minorHAnsi" w:hAnsiTheme="minorHAnsi"/>
                <w:sz w:val="20"/>
              </w:rPr>
              <w:t>P / L</w:t>
            </w:r>
          </w:p>
          <w:p w:rsidR="00BC5896" w:rsidRPr="00815C13" w:rsidRDefault="00870E5E" w:rsidP="00BC5896">
            <w:pPr>
              <w:spacing w:after="0"/>
              <w:jc w:val="center"/>
              <w:rPr>
                <w:rFonts w:asciiTheme="minorHAnsi" w:hAnsiTheme="minorHAnsi" w:cs="Open Sans"/>
                <w:sz w:val="20"/>
                <w:szCs w:val="20"/>
              </w:rPr>
            </w:pPr>
            <w:r>
              <w:rPr>
                <w:rFonts w:asciiTheme="minorHAnsi" w:hAnsiTheme="minorHAnsi"/>
                <w:sz w:val="20"/>
              </w:rPr>
              <w:t>1.N.N</w:t>
            </w:r>
          </w:p>
        </w:tc>
        <w:tc>
          <w:tcPr>
            <w:tcW w:w="5904" w:type="dxa"/>
            <w:gridSpan w:val="5"/>
            <w:tcBorders>
              <w:top w:val="single" w:sz="4" w:space="0" w:color="000000"/>
              <w:left w:val="single" w:sz="4" w:space="0" w:color="000000"/>
              <w:bottom w:val="single" w:sz="8" w:space="0" w:color="000000"/>
              <w:right w:val="single" w:sz="4" w:space="0" w:color="000000"/>
            </w:tcBorders>
            <w:shd w:val="clear" w:color="auto" w:fill="auto"/>
          </w:tcPr>
          <w:p w:rsidR="00BC5896" w:rsidRPr="00815C13" w:rsidRDefault="00BC5896" w:rsidP="00A77605">
            <w:pPr>
              <w:spacing w:after="0"/>
              <w:rPr>
                <w:rFonts w:asciiTheme="minorHAnsi" w:hAnsiTheme="minorHAnsi"/>
                <w:color w:val="548DD4"/>
                <w:sz w:val="20"/>
                <w:szCs w:val="20"/>
              </w:rPr>
            </w:pPr>
            <w:r>
              <w:rPr>
                <w:rFonts w:asciiTheme="minorHAnsi" w:hAnsiTheme="minorHAnsi"/>
                <w:sz w:val="20"/>
              </w:rPr>
              <w:t xml:space="preserve">Descripción del producto o logro </w:t>
            </w:r>
            <w:r>
              <w:rPr>
                <w:rFonts w:asciiTheme="minorHAnsi" w:hAnsiTheme="minorHAnsi"/>
                <w:b/>
                <w:color w:val="548DD4"/>
                <w:sz w:val="20"/>
              </w:rPr>
              <w:t>[250 caracteres]</w:t>
            </w:r>
          </w:p>
          <w:p w:rsidR="000A63D4" w:rsidRPr="00815C13" w:rsidRDefault="000A63D4" w:rsidP="007D57A9">
            <w:pPr>
              <w:spacing w:after="0"/>
              <w:rPr>
                <w:rFonts w:asciiTheme="minorHAnsi" w:hAnsiTheme="minorHAnsi" w:cs="Open Sans"/>
                <w:bCs/>
                <w:sz w:val="20"/>
                <w:szCs w:val="20"/>
              </w:rPr>
            </w:pPr>
          </w:p>
        </w:tc>
        <w:tc>
          <w:tcPr>
            <w:tcW w:w="1276" w:type="dxa"/>
            <w:gridSpan w:val="3"/>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Valor objetivo</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bl>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p w:rsidR="000B6AAD" w:rsidRPr="00815C13" w:rsidRDefault="000B6AAD" w:rsidP="005929FC">
      <w:pPr>
        <w:spacing w:after="0"/>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DC02B1">
            <w:pPr>
              <w:spacing w:after="60"/>
              <w:rPr>
                <w:rFonts w:asciiTheme="minorHAnsi" w:hAnsiTheme="minorHAnsi"/>
                <w:sz w:val="20"/>
                <w:szCs w:val="20"/>
              </w:rPr>
            </w:pPr>
            <w:r>
              <w:rPr>
                <w:rFonts w:asciiTheme="minorHAnsi" w:hAnsiTheme="minorHAnsi"/>
                <w:b/>
                <w:sz w:val="20"/>
              </w:rPr>
              <w:t>Presupuesto del paquete de trabajo</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Líneas presupuestarias</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Observaciones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705A37" w:rsidP="00DC02B1">
            <w:pPr>
              <w:suppressAutoHyphens w:val="0"/>
              <w:spacing w:after="0" w:line="240" w:lineRule="auto"/>
              <w:rPr>
                <w:rFonts w:eastAsia="Times New Roman"/>
                <w:color w:val="000000"/>
              </w:rPr>
            </w:pPr>
            <w:r>
              <w:rPr>
                <w:color w:val="000000"/>
              </w:rPr>
              <w:t>Plan</w:t>
            </w:r>
            <w:r w:rsidR="005E0202">
              <w:rPr>
                <w:color w:val="000000"/>
              </w:rPr>
              <w:t>illa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Oficinas y administración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Viajes y alojamiento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Asesoría y servicios externos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Equipos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Subtotal</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Ingresos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Total en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r>
      <w:tr w:rsidR="005E0202" w:rsidRPr="005E0202" w:rsidTr="00DC02B1">
        <w:trPr>
          <w:trHeight w:val="300"/>
        </w:trPr>
        <w:tc>
          <w:tcPr>
            <w:tcW w:w="3503"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r>
      <w:tr w:rsidR="005E0202" w:rsidRPr="00156D73" w:rsidTr="00DC02B1">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jc w:val="center"/>
              <w:rPr>
                <w:rFonts w:eastAsia="Times New Roman"/>
                <w:b/>
                <w:color w:val="000000"/>
              </w:rPr>
            </w:pPr>
            <w:r>
              <w:rPr>
                <w:b/>
                <w:color w:val="000000"/>
              </w:rPr>
              <w:t>Desglose orientativo del presupuesto por años</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Año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DC02B1">
            <w:pPr>
              <w:suppressAutoHyphens w:val="0"/>
              <w:spacing w:after="0" w:line="240" w:lineRule="auto"/>
              <w:rPr>
                <w:rFonts w:eastAsia="Times New Roman"/>
                <w:color w:val="000000"/>
              </w:rPr>
            </w:pPr>
            <w:r>
              <w:rPr>
                <w:color w:val="000000"/>
              </w:rPr>
              <w:t xml:space="preserve">Total </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del presupuesto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jc w:val="right"/>
              <w:rPr>
                <w:rFonts w:eastAsia="Times New Roman"/>
                <w:color w:val="000000"/>
              </w:rPr>
            </w:pPr>
            <w:r>
              <w:rPr>
                <w:color w:val="000000"/>
              </w:rPr>
              <w:t>100%</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Importe en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0D41A2" w:rsidRPr="00815C13" w:rsidRDefault="000D41A2" w:rsidP="005929FC">
      <w:pPr>
        <w:spacing w:after="0"/>
        <w:rPr>
          <w:rFonts w:asciiTheme="minorHAnsi" w:hAnsiTheme="minorHAnsi" w:cs="Open Sans"/>
          <w:bCs/>
          <w:sz w:val="20"/>
          <w:szCs w:val="20"/>
        </w:rPr>
        <w:sectPr w:rsidR="000D41A2"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E71CE0">
            <w:pPr>
              <w:pageBreakBefore/>
              <w:spacing w:after="60"/>
              <w:rPr>
                <w:rFonts w:asciiTheme="minorHAnsi" w:hAnsiTheme="minorHAnsi" w:cs="Open Sans"/>
                <w:b/>
                <w:bCs/>
                <w:sz w:val="20"/>
                <w:szCs w:val="20"/>
              </w:rPr>
            </w:pPr>
            <w:r>
              <w:rPr>
                <w:rFonts w:asciiTheme="minorHAnsi" w:hAnsiTheme="minorHAnsi"/>
                <w:b/>
                <w:sz w:val="20"/>
              </w:rPr>
              <w:t>Inversión en el PT</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3D4CFD" w:rsidP="00E71CE0">
            <w:pPr>
              <w:rPr>
                <w:rFonts w:asciiTheme="minorHAnsi" w:hAnsiTheme="minorHAnsi"/>
                <w:i/>
                <w:sz w:val="20"/>
                <w:szCs w:val="20"/>
              </w:rPr>
            </w:pPr>
            <w:r>
              <w:rPr>
                <w:rFonts w:asciiTheme="minorHAnsi" w:hAnsiTheme="minorHAnsi"/>
                <w:b/>
                <w:sz w:val="20"/>
              </w:rPr>
              <w:t>Título</w:t>
            </w:r>
          </w:p>
          <w:p w:rsidR="003D4CFD" w:rsidRPr="00815C13" w:rsidRDefault="003D4CFD" w:rsidP="00C01CE8">
            <w:pPr>
              <w:spacing w:after="60"/>
              <w:jc w:val="both"/>
              <w:rPr>
                <w:rFonts w:asciiTheme="minorHAnsi" w:hAnsiTheme="minorHAnsi"/>
                <w:b/>
                <w:sz w:val="20"/>
                <w:szCs w:val="20"/>
              </w:rPr>
            </w:pPr>
            <w:r w:rsidRPr="00275AE7">
              <w:rPr>
                <w:rFonts w:asciiTheme="minorHAnsi" w:hAnsiTheme="minorHAnsi"/>
                <w:i/>
                <w:color w:val="548DD4"/>
                <w:sz w:val="20"/>
              </w:rPr>
              <w:t xml:space="preserve">A </w:t>
            </w:r>
            <w:r w:rsidR="00C01CE8" w:rsidRPr="00275AE7">
              <w:rPr>
                <w:rFonts w:asciiTheme="minorHAnsi" w:hAnsiTheme="minorHAnsi"/>
                <w:i/>
                <w:color w:val="548DD4"/>
                <w:sz w:val="20"/>
              </w:rPr>
              <w:t>la</w:t>
            </w:r>
            <w:r w:rsidRPr="00275AE7">
              <w:rPr>
                <w:rFonts w:asciiTheme="minorHAnsi" w:hAnsiTheme="minorHAnsi"/>
                <w:i/>
                <w:color w:val="548DD4"/>
                <w:sz w:val="20"/>
              </w:rPr>
              <w:t xml:space="preserve"> inversión en el PT le corresponde(n) 1 o más inversiones.</w:t>
            </w: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Mes de inicio del PT</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Mes de finalización del PT</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Presupuesto del PT</w:t>
            </w:r>
          </w:p>
        </w:tc>
      </w:tr>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CFD" w:rsidRPr="00815C13" w:rsidRDefault="003D4CFD" w:rsidP="003914E1">
            <w:pPr>
              <w:spacing w:after="60"/>
              <w:jc w:val="center"/>
              <w:rPr>
                <w:rFonts w:asciiTheme="minorHAnsi" w:hAnsiTheme="minorHAnsi"/>
                <w:b/>
                <w:sz w:val="20"/>
                <w:szCs w:val="20"/>
              </w:rPr>
            </w:pPr>
            <w:r>
              <w:rPr>
                <w:rFonts w:asciiTheme="minorHAnsi" w:hAnsiTheme="minorHAnsi"/>
                <w:i/>
                <w:sz w:val="20"/>
              </w:rPr>
              <w:t>Se puede crear un máximo de 1 inversión en el PT</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1CE0" w:rsidRPr="00815C13" w:rsidRDefault="00E71CE0" w:rsidP="00E71CE0">
            <w:pPr>
              <w:spacing w:after="60"/>
              <w:rPr>
                <w:rFonts w:asciiTheme="minorHAnsi" w:hAnsiTheme="minorHAnsi"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Automático a partir de actividades</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Automático a partir de actividades</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sz w:val="20"/>
                <w:szCs w:val="20"/>
              </w:rPr>
            </w:pPr>
            <w:r>
              <w:rPr>
                <w:rFonts w:asciiTheme="minorHAnsi" w:hAnsiTheme="minorHAnsi"/>
                <w:i/>
                <w:sz w:val="20"/>
              </w:rPr>
              <w:t>Automático</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Participación de socios</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i/>
                <w:sz w:val="20"/>
                <w:szCs w:val="20"/>
              </w:rPr>
            </w:pPr>
            <w:r>
              <w:rPr>
                <w:rFonts w:asciiTheme="minorHAnsi" w:hAnsiTheme="minorHAnsi"/>
                <w:sz w:val="20"/>
              </w:rPr>
              <w:t>Socio responsable del PT</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Lista desplegable</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6E6DAE" w:rsidP="00E71CE0">
            <w:pPr>
              <w:spacing w:after="60"/>
              <w:rPr>
                <w:rFonts w:asciiTheme="minorHAnsi" w:hAnsiTheme="minorHAnsi"/>
                <w:i/>
                <w:sz w:val="20"/>
                <w:szCs w:val="20"/>
              </w:rPr>
            </w:pPr>
            <w:r>
              <w:rPr>
                <w:rFonts w:asciiTheme="minorHAnsi" w:hAnsiTheme="minorHAnsi"/>
                <w:sz w:val="20"/>
              </w:rPr>
              <w:t>Otros socios implicados</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Lista desplegable</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6413CD">
            <w:pPr>
              <w:spacing w:after="60"/>
              <w:rPr>
                <w:rFonts w:asciiTheme="minorHAnsi" w:hAnsiTheme="minorHAnsi"/>
                <w:sz w:val="20"/>
                <w:szCs w:val="20"/>
              </w:rPr>
            </w:pPr>
            <w:r>
              <w:rPr>
                <w:rFonts w:asciiTheme="minorHAnsi" w:hAnsiTheme="minorHAnsi"/>
                <w:b/>
                <w:sz w:val="20"/>
              </w:rPr>
              <w:t xml:space="preserve">Resumen </w:t>
            </w:r>
          </w:p>
        </w:tc>
      </w:tr>
      <w:tr w:rsidR="00E71CE0" w:rsidRPr="00156D7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0D41A2" w:rsidRPr="0067110E" w:rsidRDefault="006413CD" w:rsidP="003914E1">
            <w:pPr>
              <w:spacing w:after="60"/>
              <w:rPr>
                <w:rFonts w:asciiTheme="minorHAnsi" w:hAnsiTheme="minorHAnsi" w:cs="Open Sans"/>
                <w:bCs/>
                <w:sz w:val="20"/>
                <w:szCs w:val="20"/>
              </w:rPr>
            </w:pPr>
            <w:r>
              <w:rPr>
                <w:rFonts w:asciiTheme="minorHAnsi" w:hAnsiTheme="minorHAnsi"/>
                <w:b/>
                <w:color w:val="548DD4"/>
                <w:sz w:val="20"/>
              </w:rPr>
              <w:t xml:space="preserve">[1500 caracteres] </w:t>
            </w:r>
            <w:r>
              <w:rPr>
                <w:rFonts w:asciiTheme="minorHAnsi" w:hAnsiTheme="minorHAnsi"/>
                <w:i/>
                <w:color w:val="548DD4"/>
                <w:sz w:val="20"/>
              </w:rPr>
              <w:t>Describa brevemente el paquete de trabajo y las razones que lo motivan.</w:t>
            </w:r>
          </w:p>
        </w:tc>
      </w:tr>
    </w:tbl>
    <w:p w:rsidR="00421178" w:rsidRDefault="00421178" w:rsidP="005929FC">
      <w:pPr>
        <w:spacing w:after="0"/>
        <w:rPr>
          <w:rFonts w:asciiTheme="minorHAnsi" w:hAnsiTheme="minorHAnsi" w:cs="Open Sans"/>
          <w:bCs/>
          <w:sz w:val="20"/>
          <w:szCs w:val="20"/>
        </w:rPr>
        <w:sectPr w:rsidR="00421178"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DC02B1">
            <w:pPr>
              <w:spacing w:after="60"/>
              <w:rPr>
                <w:rFonts w:asciiTheme="minorHAnsi" w:hAnsiTheme="minorHAnsi"/>
                <w:sz w:val="20"/>
                <w:szCs w:val="20"/>
              </w:rPr>
            </w:pPr>
            <w:r>
              <w:rPr>
                <w:rFonts w:asciiTheme="minorHAnsi" w:hAnsiTheme="minorHAnsi"/>
                <w:b/>
                <w:sz w:val="20"/>
              </w:rPr>
              <w:t>Presupuesto del paquete de trabajo</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Líneas presupuestarias</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Total</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Observaciones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705A37" w:rsidP="00DC02B1">
            <w:pPr>
              <w:suppressAutoHyphens w:val="0"/>
              <w:spacing w:after="0" w:line="240" w:lineRule="auto"/>
              <w:rPr>
                <w:rFonts w:eastAsia="Times New Roman"/>
                <w:color w:val="000000"/>
              </w:rPr>
            </w:pPr>
            <w:r>
              <w:rPr>
                <w:color w:val="000000"/>
              </w:rPr>
              <w:t>Plan</w:t>
            </w:r>
            <w:r w:rsidR="005E0202">
              <w:rPr>
                <w:color w:val="000000"/>
              </w:rPr>
              <w:t>illa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Oficinas y administración</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Viajes y alojamiento</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Asesoría y servicios externos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Equipos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Subtotal</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Ingresos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[250 caracteres]</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Total en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w:t>
            </w:r>
          </w:p>
        </w:tc>
      </w:tr>
      <w:tr w:rsidR="005E0202" w:rsidRPr="005E0202" w:rsidTr="00DC02B1">
        <w:trPr>
          <w:trHeight w:val="300"/>
        </w:trPr>
        <w:tc>
          <w:tcPr>
            <w:tcW w:w="3503"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DC02B1">
            <w:pPr>
              <w:suppressAutoHyphens w:val="0"/>
              <w:spacing w:after="0" w:line="240" w:lineRule="auto"/>
              <w:rPr>
                <w:rFonts w:ascii="Times New Roman" w:eastAsia="Times New Roman" w:hAnsi="Times New Roman"/>
                <w:sz w:val="20"/>
                <w:szCs w:val="20"/>
              </w:rPr>
            </w:pPr>
          </w:p>
        </w:tc>
      </w:tr>
      <w:tr w:rsidR="005E0202" w:rsidRPr="00156D73" w:rsidTr="00DC02B1">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DC02B1">
            <w:pPr>
              <w:suppressAutoHyphens w:val="0"/>
              <w:spacing w:after="0" w:line="240" w:lineRule="auto"/>
              <w:jc w:val="center"/>
              <w:rPr>
                <w:rFonts w:eastAsia="Times New Roman"/>
                <w:b/>
                <w:color w:val="000000"/>
              </w:rPr>
            </w:pPr>
            <w:r>
              <w:rPr>
                <w:b/>
                <w:color w:val="000000"/>
              </w:rPr>
              <w:t>Desglose orientativo del presupuesto por años</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Año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DC02B1">
            <w:pPr>
              <w:suppressAutoHyphens w:val="0"/>
              <w:spacing w:after="0" w:line="240" w:lineRule="auto"/>
              <w:rPr>
                <w:rFonts w:eastAsia="Times New Roman"/>
                <w:color w:val="000000"/>
              </w:rPr>
            </w:pPr>
            <w:r>
              <w:rPr>
                <w:color w:val="000000"/>
              </w:rPr>
              <w:t xml:space="preserve">Total </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 del presupuesto</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jc w:val="right"/>
              <w:rPr>
                <w:rFonts w:eastAsia="Times New Roman"/>
                <w:color w:val="000000"/>
              </w:rPr>
            </w:pPr>
            <w:r>
              <w:rPr>
                <w:color w:val="000000"/>
              </w:rPr>
              <w:t>100%</w:t>
            </w:r>
          </w:p>
        </w:tc>
      </w:tr>
      <w:tr w:rsidR="005E0202" w:rsidRPr="005E0202" w:rsidTr="00DC02B1">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DC02B1">
            <w:pPr>
              <w:suppressAutoHyphens w:val="0"/>
              <w:spacing w:after="0" w:line="240" w:lineRule="auto"/>
              <w:rPr>
                <w:rFonts w:eastAsia="Times New Roman"/>
                <w:color w:val="000000"/>
              </w:rPr>
            </w:pPr>
            <w:r>
              <w:rPr>
                <w:color w:val="000000"/>
              </w:rPr>
              <w:t>Importe en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DC02B1">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421178" w:rsidRDefault="00421178" w:rsidP="000D41A2">
      <w:pPr>
        <w:rPr>
          <w:rFonts w:asciiTheme="minorHAnsi" w:hAnsiTheme="minorHAnsi" w:cs="Open Sans"/>
          <w:b/>
          <w:sz w:val="20"/>
          <w:szCs w:val="20"/>
          <w:u w:val="single"/>
        </w:rPr>
        <w:sectPr w:rsidR="00421178" w:rsidSect="00421178">
          <w:pgSz w:w="16838" w:h="11906" w:orient="landscape"/>
          <w:pgMar w:top="1417" w:right="1417" w:bottom="1417" w:left="1417" w:header="720" w:footer="708" w:gutter="0"/>
          <w:cols w:space="720"/>
          <w:docGrid w:linePitch="360" w:charSpace="-2049"/>
        </w:sectPr>
      </w:pPr>
    </w:p>
    <w:p w:rsidR="005929FC" w:rsidRPr="00815C13" w:rsidRDefault="00E71CE0" w:rsidP="000D41A2">
      <w:pPr>
        <w:rPr>
          <w:rFonts w:asciiTheme="minorHAnsi" w:hAnsiTheme="minorHAnsi" w:cs="Open Sans"/>
          <w:bCs/>
          <w:sz w:val="20"/>
          <w:szCs w:val="20"/>
        </w:rPr>
      </w:pPr>
      <w:r>
        <w:rPr>
          <w:rFonts w:asciiTheme="minorHAnsi" w:hAnsiTheme="minorHAnsi"/>
          <w:b/>
          <w:sz w:val="20"/>
          <w:u w:val="single"/>
        </w:rPr>
        <w:t>Inversión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247"/>
        <w:gridCol w:w="1275"/>
        <w:gridCol w:w="1271"/>
        <w:gridCol w:w="25"/>
      </w:tblGrid>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D71AC6" w:rsidRPr="00815C13" w:rsidRDefault="00D71AC6" w:rsidP="00E71CE0">
            <w:pPr>
              <w:spacing w:after="60"/>
              <w:rPr>
                <w:rFonts w:asciiTheme="minorHAnsi" w:hAnsiTheme="minorHAnsi" w:cs="Open Sans"/>
                <w:b/>
                <w:bCs/>
                <w:sz w:val="20"/>
                <w:szCs w:val="20"/>
              </w:rPr>
            </w:pPr>
            <w:r>
              <w:rPr>
                <w:rFonts w:asciiTheme="minorHAnsi" w:hAnsiTheme="minorHAnsi"/>
                <w:b/>
                <w:sz w:val="20"/>
              </w:rPr>
              <w:t>Título de la inversión</w:t>
            </w:r>
          </w:p>
        </w:tc>
        <w:tc>
          <w:tcPr>
            <w:tcW w:w="25" w:type="dxa"/>
            <w:shd w:val="clear" w:color="auto" w:fill="auto"/>
          </w:tcPr>
          <w:p w:rsidR="00D71AC6" w:rsidRPr="00815C13" w:rsidRDefault="00D71AC6">
            <w:pPr>
              <w:rPr>
                <w:rFonts w:asciiTheme="minorHAnsi" w:hAnsiTheme="minorHAnsi"/>
                <w:sz w:val="20"/>
                <w:szCs w:val="20"/>
              </w:rPr>
            </w:pPr>
          </w:p>
        </w:tc>
      </w:tr>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E71CE0">
            <w:pPr>
              <w:spacing w:after="60"/>
              <w:rPr>
                <w:rFonts w:asciiTheme="minorHAnsi" w:hAnsiTheme="minorHAnsi" w:cs="Open Sans"/>
                <w:b/>
                <w:bCs/>
                <w:sz w:val="20"/>
                <w:szCs w:val="20"/>
              </w:rPr>
            </w:pPr>
          </w:p>
        </w:tc>
        <w:tc>
          <w:tcPr>
            <w:tcW w:w="25" w:type="dxa"/>
            <w:shd w:val="clear" w:color="auto" w:fill="auto"/>
          </w:tcPr>
          <w:p w:rsidR="00D71AC6" w:rsidRPr="00815C13" w:rsidRDefault="00D71AC6">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Descripción de la inversión</w:t>
            </w:r>
          </w:p>
        </w:tc>
        <w:tc>
          <w:tcPr>
            <w:tcW w:w="25" w:type="dxa"/>
            <w:shd w:val="clear" w:color="auto" w:fill="auto"/>
          </w:tcPr>
          <w:p w:rsidR="00310D1B" w:rsidRPr="00815C13" w:rsidRDefault="00310D1B">
            <w:pPr>
              <w:rPr>
                <w:rFonts w:asciiTheme="minorHAnsi" w:hAnsiTheme="minorHAnsi"/>
                <w:sz w:val="20"/>
                <w:szCs w:val="20"/>
              </w:rPr>
            </w:pPr>
          </w:p>
        </w:tc>
      </w:tr>
      <w:tr w:rsidR="00E71CE0"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E466C5" w:rsidRPr="00802226" w:rsidRDefault="00A43477" w:rsidP="00074E59">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[1000 caracteres] </w:t>
            </w:r>
            <w:r>
              <w:rPr>
                <w:rFonts w:asciiTheme="minorHAnsi" w:hAnsiTheme="minorHAnsi"/>
                <w:i/>
                <w:color w:val="548DD4"/>
                <w:sz w:val="20"/>
              </w:rPr>
              <w:t xml:space="preserve">Describa la inversión y establezca el vínculo con el/los paquete(s) de trabajo genérico(s) y la lógica general del proyecto.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D71AC6" w:rsidRDefault="00E71CE0" w:rsidP="00E71CE0">
            <w:pPr>
              <w:spacing w:after="60"/>
              <w:rPr>
                <w:rFonts w:asciiTheme="minorHAnsi" w:hAnsiTheme="minorHAnsi"/>
                <w:b/>
                <w:i/>
                <w:sz w:val="20"/>
                <w:szCs w:val="20"/>
              </w:rPr>
            </w:pPr>
            <w:r>
              <w:rPr>
                <w:rFonts w:asciiTheme="minorHAnsi" w:hAnsiTheme="minorHAnsi"/>
                <w:b/>
                <w:sz w:val="20"/>
              </w:rPr>
              <w:t>Socios implicados</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02226" w:rsidRDefault="00E71CE0" w:rsidP="00D71AC6">
            <w:pPr>
              <w:spacing w:after="0"/>
              <w:rPr>
                <w:rFonts w:asciiTheme="minorHAnsi" w:eastAsia="Times New Roman" w:hAnsiTheme="minorHAnsi" w:cs="Open Sans"/>
                <w:i/>
                <w:color w:val="548DD4"/>
                <w:sz w:val="20"/>
                <w:szCs w:val="20"/>
              </w:rPr>
            </w:pPr>
            <w:r>
              <w:rPr>
                <w:rFonts w:asciiTheme="minorHAnsi" w:hAnsiTheme="minorHAnsi"/>
                <w:b/>
                <w:sz w:val="20"/>
              </w:rPr>
              <w:t xml:space="preserve">Ubicación de la inversión </w:t>
            </w:r>
          </w:p>
        </w:tc>
        <w:tc>
          <w:tcPr>
            <w:tcW w:w="25" w:type="dxa"/>
            <w:shd w:val="clear" w:color="auto" w:fill="auto"/>
          </w:tcPr>
          <w:p w:rsidR="00310D1B" w:rsidRPr="00802226" w:rsidRDefault="00310D1B">
            <w:pPr>
              <w:rPr>
                <w:rFonts w:asciiTheme="minorHAnsi" w:hAnsiTheme="minorHAnsi"/>
                <w:sz w:val="20"/>
                <w:szCs w:val="20"/>
              </w:rPr>
            </w:pPr>
          </w:p>
        </w:tc>
      </w:tr>
      <w:tr w:rsidR="00D71AC6"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D71AC6">
            <w:pPr>
              <w:spacing w:after="0"/>
              <w:rPr>
                <w:rFonts w:asciiTheme="minorHAnsi" w:hAnsiTheme="minorHAnsi" w:cs="Open Sans"/>
                <w:b/>
                <w:bCs/>
                <w:sz w:val="20"/>
                <w:szCs w:val="20"/>
              </w:rPr>
            </w:pPr>
            <w:r>
              <w:rPr>
                <w:rFonts w:asciiTheme="minorHAnsi" w:hAnsiTheme="minorHAnsi"/>
                <w:i/>
                <w:color w:val="548DD4"/>
                <w:sz w:val="20"/>
              </w:rPr>
              <w:t>Ubicación de la inversión física</w:t>
            </w:r>
          </w:p>
        </w:tc>
        <w:tc>
          <w:tcPr>
            <w:tcW w:w="25" w:type="dxa"/>
            <w:shd w:val="clear" w:color="auto" w:fill="auto"/>
          </w:tcPr>
          <w:p w:rsidR="00D71AC6" w:rsidRPr="00802226" w:rsidRDefault="00D71AC6">
            <w:pPr>
              <w:rPr>
                <w:rFonts w:asciiTheme="minorHAnsi" w:hAnsiTheme="minorHAnsi"/>
                <w:sz w:val="20"/>
                <w:szCs w:val="20"/>
              </w:rPr>
            </w:pPr>
          </w:p>
        </w:tc>
      </w:tr>
      <w:tr w:rsidR="00E71CE0"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Riesgos asociados a la inversión</w:t>
            </w:r>
          </w:p>
        </w:tc>
        <w:tc>
          <w:tcPr>
            <w:tcW w:w="25" w:type="dxa"/>
            <w:shd w:val="clear" w:color="auto" w:fill="auto"/>
          </w:tcPr>
          <w:p w:rsidR="00310D1B" w:rsidRPr="00815C13" w:rsidRDefault="00310D1B">
            <w:pPr>
              <w:rPr>
                <w:rFonts w:asciiTheme="minorHAnsi" w:hAnsiTheme="minorHAnsi"/>
                <w:sz w:val="20"/>
                <w:szCs w:val="20"/>
              </w:rPr>
            </w:pPr>
          </w:p>
        </w:tc>
      </w:tr>
      <w:tr w:rsidR="00E71CE0" w:rsidRPr="00074E59"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074E59" w:rsidRDefault="00A43477" w:rsidP="00074E59">
            <w:pPr>
              <w:spacing w:after="0"/>
              <w:rPr>
                <w:sz w:val="20"/>
                <w:szCs w:val="20"/>
              </w:rPr>
            </w:pPr>
            <w:r>
              <w:rPr>
                <w:rFonts w:asciiTheme="minorHAnsi" w:hAnsiTheme="minorHAnsi"/>
                <w:b/>
                <w:color w:val="548DD4"/>
                <w:sz w:val="20"/>
              </w:rPr>
              <w:t xml:space="preserve">[1000 caracteres] </w:t>
            </w:r>
            <w:r>
              <w:rPr>
                <w:rFonts w:asciiTheme="minorHAnsi" w:hAnsiTheme="minorHAnsi"/>
                <w:i/>
                <w:color w:val="548DD4"/>
                <w:sz w:val="20"/>
              </w:rPr>
              <w:t>Descripción de los riesgos asociados a la inversión, decisiones de proceder/no proceder, etc. (si las hubiera).</w:t>
            </w:r>
            <w:r>
              <w:rPr>
                <w:sz w:val="20"/>
              </w:rPr>
              <w:t xml:space="preserve"> </w:t>
            </w:r>
          </w:p>
        </w:tc>
        <w:tc>
          <w:tcPr>
            <w:tcW w:w="25" w:type="dxa"/>
            <w:shd w:val="clear" w:color="auto" w:fill="auto"/>
          </w:tcPr>
          <w:p w:rsidR="00310D1B" w:rsidRPr="00074E59"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Documentación de la inversión</w:t>
            </w:r>
          </w:p>
        </w:tc>
        <w:tc>
          <w:tcPr>
            <w:tcW w:w="25" w:type="dxa"/>
            <w:shd w:val="clear" w:color="auto" w:fill="auto"/>
          </w:tcPr>
          <w:p w:rsidR="00310D1B" w:rsidRPr="00815C13" w:rsidRDefault="00310D1B">
            <w:pPr>
              <w:rPr>
                <w:rFonts w:asciiTheme="minorHAnsi" w:hAnsiTheme="minorHAnsi"/>
                <w:sz w:val="20"/>
                <w:szCs w:val="20"/>
              </w:rPr>
            </w:pPr>
          </w:p>
        </w:tc>
      </w:tr>
      <w:tr w:rsidR="00E71CE0"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B23535" w:rsidRDefault="00A43477" w:rsidP="00074E59">
            <w:pPr>
              <w:spacing w:after="0"/>
              <w:rPr>
                <w:sz w:val="20"/>
                <w:szCs w:val="20"/>
              </w:rPr>
            </w:pPr>
            <w:r>
              <w:rPr>
                <w:rFonts w:asciiTheme="minorHAnsi" w:hAnsiTheme="minorHAnsi"/>
                <w:b/>
                <w:color w:val="548DD4"/>
                <w:sz w:val="20"/>
              </w:rPr>
              <w:t xml:space="preserve">[1000 caracteres] </w:t>
            </w:r>
            <w:r>
              <w:rPr>
                <w:rFonts w:asciiTheme="minorHAnsi" w:hAnsiTheme="minorHAnsi"/>
                <w:i/>
                <w:color w:val="548DD4"/>
                <w:sz w:val="20"/>
              </w:rPr>
              <w:t>Indique todos los requisitos técnicos y permisos necesarios (ej. permisos de construcción) para la inversión de conformidad con la legislación nacional aplicable.</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Propiedad</w:t>
            </w:r>
          </w:p>
        </w:tc>
        <w:tc>
          <w:tcPr>
            <w:tcW w:w="25" w:type="dxa"/>
            <w:shd w:val="clear" w:color="auto" w:fill="auto"/>
          </w:tcPr>
          <w:p w:rsidR="00310D1B" w:rsidRPr="00815C13" w:rsidRDefault="00310D1B">
            <w:pPr>
              <w:rPr>
                <w:rFonts w:asciiTheme="minorHAnsi" w:hAnsiTheme="minorHAnsi"/>
                <w:sz w:val="20"/>
                <w:szCs w:val="20"/>
              </w:rPr>
            </w:pPr>
          </w:p>
        </w:tc>
      </w:tr>
      <w:tr w:rsidR="00E71CE0"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802226" w:rsidRPr="00E95F1C" w:rsidRDefault="00A43477" w:rsidP="00E71CE0">
            <w:pPr>
              <w:spacing w:after="60"/>
              <w:rPr>
                <w:rFonts w:asciiTheme="minorHAnsi" w:hAnsiTheme="minorHAnsi"/>
                <w:b/>
                <w:sz w:val="20"/>
                <w:szCs w:val="20"/>
              </w:rPr>
            </w:pPr>
            <w:r>
              <w:rPr>
                <w:rFonts w:asciiTheme="minorHAnsi" w:hAnsiTheme="minorHAnsi"/>
                <w:b/>
                <w:color w:val="548DD4"/>
                <w:sz w:val="20"/>
              </w:rPr>
              <w:t xml:space="preserve">[1000 caracteres]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¿Quién es el propietario del lugar donde se encuentra la inversión?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¿Quién conservará la titularidad de la inversión al finalizar el proyecto? </w:t>
            </w:r>
          </w:p>
          <w:p w:rsidR="00E466C5" w:rsidRPr="00802226" w:rsidRDefault="00802226" w:rsidP="00802226">
            <w:pPr>
              <w:spacing w:after="60"/>
              <w:rPr>
                <w:rFonts w:asciiTheme="minorHAnsi" w:hAnsiTheme="minorHAnsi"/>
                <w:sz w:val="20"/>
                <w:szCs w:val="20"/>
              </w:rPr>
            </w:pPr>
            <w:r>
              <w:rPr>
                <w:rFonts w:asciiTheme="minorHAnsi" w:hAnsiTheme="minorHAnsi"/>
                <w:i/>
                <w:color w:val="548DD4"/>
                <w:sz w:val="20"/>
              </w:rPr>
              <w:t>¿Quién se encargará del mantenimiento de la inversión? ¿Cómo se llevará a cabo ese mantenimiento?</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D71AC6" w:rsidP="00E71CE0">
            <w:pPr>
              <w:spacing w:after="60"/>
              <w:rPr>
                <w:rFonts w:asciiTheme="minorHAnsi" w:hAnsiTheme="minorHAnsi"/>
                <w:sz w:val="20"/>
                <w:szCs w:val="20"/>
              </w:rPr>
            </w:pPr>
            <w:r>
              <w:rPr>
                <w:rFonts w:asciiTheme="minorHAnsi" w:hAnsiTheme="minorHAnsi"/>
                <w:b/>
                <w:sz w:val="20"/>
              </w:rPr>
              <w:t>Actividades, logros y productos</w:t>
            </w:r>
          </w:p>
        </w:tc>
        <w:tc>
          <w:tcPr>
            <w:tcW w:w="25" w:type="dxa"/>
            <w:shd w:val="clear" w:color="auto" w:fill="auto"/>
          </w:tcPr>
          <w:p w:rsidR="00310D1B" w:rsidRPr="00815C13" w:rsidRDefault="00310D1B">
            <w:pPr>
              <w:rPr>
                <w:rFonts w:asciiTheme="minorHAnsi" w:hAnsiTheme="minorHAnsi"/>
                <w:sz w:val="20"/>
                <w:szCs w:val="20"/>
              </w:rPr>
            </w:pPr>
          </w:p>
        </w:tc>
      </w:tr>
      <w:tr w:rsidR="00D71AC6" w:rsidRPr="00815C13" w:rsidTr="00823420">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Actividad 1.1</w:t>
            </w:r>
          </w:p>
        </w:tc>
        <w:tc>
          <w:tcPr>
            <w:tcW w:w="5764"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Título de la actividad:</w:t>
            </w:r>
          </w:p>
          <w:p w:rsidR="00D71AC6" w:rsidRPr="0067110E" w:rsidRDefault="00D71AC6"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Enumere aquí las diferentes actividades incluidas en este paquete de trabajo. Tenga en cuenta que no se pueden especificar más de 5 actividades por paquete de trabajo.</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Mes de inicio</w:t>
            </w:r>
          </w:p>
          <w:p w:rsidR="00D71AC6" w:rsidRPr="00815C13" w:rsidRDefault="00D71AC6" w:rsidP="00D71AC6">
            <w:pPr>
              <w:spacing w:after="0"/>
              <w:rPr>
                <w:rFonts w:asciiTheme="minorHAnsi" w:hAnsiTheme="minorHAnsi"/>
                <w:sz w:val="20"/>
                <w:szCs w:val="20"/>
              </w:rPr>
            </w:pPr>
            <w:r>
              <w:rPr>
                <w:rFonts w:asciiTheme="minorHAnsi" w:hAnsiTheme="minorHAnsi"/>
                <w:i/>
                <w:sz w:val="20"/>
              </w:rPr>
              <w:t>(MM.AAAA)</w:t>
            </w:r>
          </w:p>
        </w:tc>
        <w:tc>
          <w:tcPr>
            <w:tcW w:w="1271"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Mes de finalización</w:t>
            </w:r>
          </w:p>
          <w:p w:rsidR="00D71AC6" w:rsidRPr="00815C13" w:rsidRDefault="00D71AC6" w:rsidP="00D71AC6">
            <w:pPr>
              <w:spacing w:after="0"/>
              <w:rPr>
                <w:rFonts w:asciiTheme="minorHAnsi" w:hAnsiTheme="minorHAnsi"/>
                <w:sz w:val="20"/>
                <w:szCs w:val="20"/>
              </w:rPr>
            </w:pPr>
            <w:r>
              <w:rPr>
                <w:rFonts w:asciiTheme="minorHAnsi" w:hAnsiTheme="minorHAnsi"/>
                <w:i/>
                <w:sz w:val="20"/>
              </w:rPr>
              <w:t>(MM.AAAA)</w:t>
            </w:r>
          </w:p>
        </w:tc>
      </w:tr>
      <w:tr w:rsidR="00D71AC6" w:rsidRPr="00156D7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Descripción de la actividad y socios implicados</w:t>
            </w:r>
          </w:p>
          <w:p w:rsidR="00D71AC6" w:rsidRPr="00815513" w:rsidRDefault="00D71AC6" w:rsidP="00D71AC6">
            <w:pPr>
              <w:pStyle w:val="CommentText1"/>
              <w:rPr>
                <w:rFonts w:asciiTheme="minorHAnsi" w:hAnsiTheme="minorHAnsi"/>
                <w:b/>
              </w:rPr>
            </w:pPr>
            <w:r>
              <w:rPr>
                <w:rFonts w:asciiTheme="minorHAnsi" w:hAnsiTheme="minorHAnsi"/>
                <w:b/>
                <w:color w:val="548DD4"/>
              </w:rPr>
              <w:t>[500 caracteres]</w:t>
            </w:r>
          </w:p>
        </w:tc>
      </w:tr>
      <w:tr w:rsidR="00D71AC6" w:rsidRPr="00815C13" w:rsidTr="00823420">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P / L</w:t>
            </w:r>
          </w:p>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1.1.1</w:t>
            </w:r>
          </w:p>
        </w:tc>
        <w:tc>
          <w:tcPr>
            <w:tcW w:w="5764"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Descripción del producto o logro </w:t>
            </w:r>
            <w:r>
              <w:rPr>
                <w:rFonts w:asciiTheme="minorHAnsi" w:hAnsiTheme="minorHAnsi"/>
                <w:b/>
                <w:color w:val="548DD4"/>
                <w:sz w:val="20"/>
              </w:rPr>
              <w:t>[250 caracteres]</w:t>
            </w:r>
          </w:p>
          <w:p w:rsidR="00D71AC6" w:rsidRPr="00815C13" w:rsidRDefault="00D71AC6" w:rsidP="00D71AC6">
            <w:pPr>
              <w:spacing w:after="0"/>
              <w:rPr>
                <w:rFonts w:asciiTheme="minorHAnsi" w:hAnsiTheme="minorHAnsi" w:cs="Open Sans"/>
                <w:bCs/>
                <w:sz w:val="20"/>
                <w:szCs w:val="20"/>
              </w:rPr>
            </w:pPr>
          </w:p>
        </w:tc>
        <w:tc>
          <w:tcPr>
            <w:tcW w:w="1275"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Valor objetivo</w:t>
            </w:r>
          </w:p>
        </w:tc>
        <w:tc>
          <w:tcPr>
            <w:tcW w:w="1271"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r w:rsidR="00D71AC6" w:rsidRPr="00815C13" w:rsidTr="00823420">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Actividad 1.2</w:t>
            </w:r>
          </w:p>
        </w:tc>
        <w:tc>
          <w:tcPr>
            <w:tcW w:w="5764"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Título de la actividad:</w:t>
            </w:r>
          </w:p>
          <w:p w:rsidR="00D71AC6" w:rsidRPr="00815C13" w:rsidRDefault="00D71AC6" w:rsidP="00D71AC6">
            <w:pPr>
              <w:spacing w:after="60"/>
              <w:jc w:val="both"/>
              <w:rPr>
                <w:rFonts w:asciiTheme="minorHAnsi" w:hAnsiTheme="minorHAnsi" w:cs="Open Sans"/>
                <w:bC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Mes de inicio</w:t>
            </w:r>
          </w:p>
          <w:p w:rsidR="00D71AC6" w:rsidRPr="00815C13" w:rsidRDefault="00D71AC6" w:rsidP="00D71AC6">
            <w:pPr>
              <w:spacing w:after="0"/>
              <w:rPr>
                <w:rFonts w:asciiTheme="minorHAnsi" w:hAnsiTheme="minorHAnsi"/>
                <w:sz w:val="20"/>
                <w:szCs w:val="20"/>
              </w:rPr>
            </w:pPr>
            <w:r>
              <w:rPr>
                <w:rFonts w:asciiTheme="minorHAnsi" w:hAnsiTheme="minorHAnsi"/>
                <w:i/>
                <w:sz w:val="20"/>
              </w:rPr>
              <w:t>(MM.AAAA)</w:t>
            </w:r>
          </w:p>
        </w:tc>
        <w:tc>
          <w:tcPr>
            <w:tcW w:w="1271"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Mes de finalización</w:t>
            </w:r>
          </w:p>
          <w:p w:rsidR="00D71AC6" w:rsidRPr="00815C13" w:rsidRDefault="00D71AC6" w:rsidP="00D71AC6">
            <w:pPr>
              <w:spacing w:after="0"/>
              <w:rPr>
                <w:rFonts w:asciiTheme="minorHAnsi" w:hAnsiTheme="minorHAnsi"/>
                <w:sz w:val="20"/>
                <w:szCs w:val="20"/>
              </w:rPr>
            </w:pPr>
            <w:r>
              <w:rPr>
                <w:rFonts w:asciiTheme="minorHAnsi" w:hAnsiTheme="minorHAnsi"/>
                <w:i/>
                <w:sz w:val="20"/>
              </w:rPr>
              <w:t>(MM.AAAA)</w:t>
            </w:r>
          </w:p>
        </w:tc>
      </w:tr>
      <w:tr w:rsidR="00D71AC6" w:rsidRPr="00156D7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Descripción de la actividad y socios implicados</w:t>
            </w:r>
          </w:p>
          <w:p w:rsidR="00D71AC6" w:rsidRPr="00815513" w:rsidRDefault="00D71AC6" w:rsidP="00D71AC6">
            <w:pPr>
              <w:pStyle w:val="CommentText1"/>
              <w:rPr>
                <w:rFonts w:asciiTheme="minorHAnsi" w:hAnsiTheme="minorHAnsi"/>
                <w:b/>
              </w:rPr>
            </w:pPr>
            <w:r>
              <w:rPr>
                <w:rFonts w:asciiTheme="minorHAnsi" w:hAnsiTheme="minorHAnsi"/>
                <w:b/>
                <w:color w:val="548DD4"/>
              </w:rPr>
              <w:t>[500 caracteres]</w:t>
            </w:r>
          </w:p>
        </w:tc>
      </w:tr>
      <w:tr w:rsidR="00D71AC6" w:rsidRPr="00815C13" w:rsidTr="00823420">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P / L</w:t>
            </w:r>
          </w:p>
          <w:p w:rsidR="00D71AC6" w:rsidRPr="00815C13" w:rsidRDefault="002F016E" w:rsidP="00D71AC6">
            <w:pPr>
              <w:spacing w:after="0"/>
              <w:jc w:val="center"/>
              <w:rPr>
                <w:rFonts w:asciiTheme="minorHAnsi" w:hAnsiTheme="minorHAnsi" w:cs="Open Sans"/>
                <w:sz w:val="20"/>
                <w:szCs w:val="20"/>
              </w:rPr>
            </w:pPr>
            <w:r>
              <w:rPr>
                <w:rFonts w:asciiTheme="minorHAnsi" w:hAnsiTheme="minorHAnsi"/>
                <w:sz w:val="20"/>
              </w:rPr>
              <w:t>1.2.1</w:t>
            </w:r>
          </w:p>
        </w:tc>
        <w:tc>
          <w:tcPr>
            <w:tcW w:w="5764"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Descripción del producto o logro </w:t>
            </w:r>
            <w:r>
              <w:rPr>
                <w:rFonts w:asciiTheme="minorHAnsi" w:hAnsiTheme="minorHAnsi"/>
                <w:b/>
                <w:color w:val="548DD4"/>
                <w:sz w:val="20"/>
              </w:rPr>
              <w:t>[250 caracteres]</w:t>
            </w:r>
          </w:p>
          <w:p w:rsidR="00D71AC6" w:rsidRPr="00815C13" w:rsidRDefault="00D71AC6" w:rsidP="00D71AC6">
            <w:pPr>
              <w:spacing w:after="0"/>
              <w:rPr>
                <w:rFonts w:asciiTheme="minorHAnsi" w:hAnsiTheme="minorHAnsi" w:cs="Open Sans"/>
                <w:bCs/>
                <w:sz w:val="20"/>
                <w:szCs w:val="20"/>
              </w:rPr>
            </w:pPr>
          </w:p>
        </w:tc>
        <w:tc>
          <w:tcPr>
            <w:tcW w:w="1275"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Valor objetivo</w:t>
            </w:r>
          </w:p>
        </w:tc>
        <w:tc>
          <w:tcPr>
            <w:tcW w:w="1271"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r w:rsidR="002F016E" w:rsidRPr="00815C13" w:rsidTr="00823420">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spacing w:after="0"/>
              <w:jc w:val="center"/>
              <w:rPr>
                <w:rFonts w:asciiTheme="minorHAnsi" w:hAnsiTheme="minorHAnsi"/>
                <w:sz w:val="20"/>
                <w:szCs w:val="20"/>
              </w:rPr>
            </w:pPr>
            <w:r>
              <w:rPr>
                <w:rFonts w:asciiTheme="minorHAnsi" w:hAnsiTheme="minorHAnsi"/>
                <w:sz w:val="20"/>
              </w:rPr>
              <w:t>Actividad 1.N</w:t>
            </w:r>
          </w:p>
        </w:tc>
        <w:tc>
          <w:tcPr>
            <w:tcW w:w="5764" w:type="dxa"/>
            <w:gridSpan w:val="2"/>
            <w:tcBorders>
              <w:top w:val="single" w:sz="4" w:space="0" w:color="000000"/>
              <w:left w:val="single" w:sz="4" w:space="0" w:color="000000"/>
              <w:bottom w:val="single" w:sz="4" w:space="0" w:color="000000"/>
              <w:right w:val="single" w:sz="4" w:space="0" w:color="000000"/>
            </w:tcBorders>
            <w:shd w:val="clear" w:color="auto" w:fill="FFFFFF"/>
          </w:tcPr>
          <w:p w:rsidR="002F016E" w:rsidRDefault="002F016E" w:rsidP="002F016E">
            <w:pPr>
              <w:spacing w:after="0"/>
              <w:rPr>
                <w:rFonts w:asciiTheme="minorHAnsi" w:hAnsiTheme="minorHAnsi" w:cs="Open Sans"/>
                <w:bCs/>
                <w:sz w:val="20"/>
                <w:szCs w:val="20"/>
              </w:rPr>
            </w:pPr>
            <w:r>
              <w:rPr>
                <w:rFonts w:asciiTheme="minorHAnsi" w:hAnsiTheme="minorHAnsi"/>
                <w:sz w:val="20"/>
              </w:rPr>
              <w:t>Título de la actividad:</w:t>
            </w:r>
          </w:p>
          <w:p w:rsidR="002F016E" w:rsidRPr="00815C13" w:rsidRDefault="002F016E" w:rsidP="002F016E">
            <w:pPr>
              <w:spacing w:after="60"/>
              <w:jc w:val="both"/>
              <w:rPr>
                <w:rFonts w:asciiTheme="minorHAnsi" w:hAnsiTheme="minorHAnsi" w:cs="Open Sans"/>
                <w:bC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Mes de inicio</w:t>
            </w:r>
          </w:p>
          <w:p w:rsidR="002F016E" w:rsidRPr="00815C13" w:rsidRDefault="002F016E" w:rsidP="002F016E">
            <w:pPr>
              <w:spacing w:after="0"/>
              <w:rPr>
                <w:rFonts w:asciiTheme="minorHAnsi" w:hAnsiTheme="minorHAnsi"/>
                <w:sz w:val="20"/>
                <w:szCs w:val="20"/>
              </w:rPr>
            </w:pPr>
            <w:r>
              <w:rPr>
                <w:rFonts w:asciiTheme="minorHAnsi" w:hAnsiTheme="minorHAnsi"/>
                <w:i/>
                <w:sz w:val="20"/>
              </w:rPr>
              <w:t>(MM.AAAA)</w:t>
            </w:r>
          </w:p>
        </w:tc>
        <w:tc>
          <w:tcPr>
            <w:tcW w:w="1271"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Mes de finalización</w:t>
            </w:r>
          </w:p>
          <w:p w:rsidR="002F016E" w:rsidRPr="00815C13" w:rsidRDefault="002F016E" w:rsidP="002F016E">
            <w:pPr>
              <w:spacing w:after="0"/>
              <w:rPr>
                <w:rFonts w:asciiTheme="minorHAnsi" w:hAnsiTheme="minorHAnsi"/>
                <w:sz w:val="20"/>
                <w:szCs w:val="20"/>
              </w:rPr>
            </w:pPr>
            <w:r>
              <w:rPr>
                <w:rFonts w:asciiTheme="minorHAnsi" w:hAnsiTheme="minorHAnsi"/>
                <w:i/>
                <w:sz w:val="20"/>
              </w:rPr>
              <w:t>(MM.AAAA)</w:t>
            </w:r>
          </w:p>
        </w:tc>
      </w:tr>
      <w:tr w:rsidR="002F016E" w:rsidRPr="00156D7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pStyle w:val="CommentText1"/>
              <w:spacing w:after="0"/>
              <w:rPr>
                <w:rFonts w:asciiTheme="minorHAnsi" w:hAnsiTheme="minorHAnsi"/>
                <w:color w:val="548DD4"/>
              </w:rPr>
            </w:pPr>
            <w:r>
              <w:rPr>
                <w:rFonts w:asciiTheme="minorHAnsi" w:hAnsiTheme="minorHAnsi"/>
              </w:rPr>
              <w:t>Descripción de la actividad y socios implicados</w:t>
            </w:r>
          </w:p>
          <w:p w:rsidR="002F016E" w:rsidRPr="00815513" w:rsidRDefault="002F016E" w:rsidP="002F016E">
            <w:pPr>
              <w:pStyle w:val="CommentText1"/>
              <w:rPr>
                <w:rFonts w:asciiTheme="minorHAnsi" w:hAnsiTheme="minorHAnsi"/>
                <w:b/>
              </w:rPr>
            </w:pPr>
            <w:r>
              <w:rPr>
                <w:rFonts w:asciiTheme="minorHAnsi" w:hAnsiTheme="minorHAnsi"/>
                <w:b/>
                <w:color w:val="548DD4"/>
              </w:rPr>
              <w:t>[500 caracteres]</w:t>
            </w:r>
          </w:p>
        </w:tc>
      </w:tr>
      <w:tr w:rsidR="002F016E" w:rsidRPr="00815C13" w:rsidTr="00823420">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P / L</w:t>
            </w:r>
          </w:p>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1.N.N</w:t>
            </w:r>
          </w:p>
        </w:tc>
        <w:tc>
          <w:tcPr>
            <w:tcW w:w="5764" w:type="dxa"/>
            <w:gridSpan w:val="2"/>
            <w:tcBorders>
              <w:top w:val="single" w:sz="4" w:space="0" w:color="000000"/>
              <w:left w:val="single" w:sz="4" w:space="0" w:color="000000"/>
              <w:bottom w:val="single" w:sz="8" w:space="0" w:color="000000"/>
              <w:right w:val="single" w:sz="4" w:space="0" w:color="000000"/>
            </w:tcBorders>
            <w:shd w:val="clear" w:color="auto" w:fill="auto"/>
          </w:tcPr>
          <w:p w:rsidR="002F016E" w:rsidRPr="00815C13" w:rsidRDefault="002F016E" w:rsidP="002F016E">
            <w:pPr>
              <w:spacing w:after="0"/>
              <w:rPr>
                <w:rFonts w:asciiTheme="minorHAnsi" w:hAnsiTheme="minorHAnsi"/>
                <w:color w:val="548DD4"/>
                <w:sz w:val="20"/>
                <w:szCs w:val="20"/>
              </w:rPr>
            </w:pPr>
            <w:r>
              <w:rPr>
                <w:rFonts w:asciiTheme="minorHAnsi" w:hAnsiTheme="minorHAnsi"/>
                <w:sz w:val="20"/>
              </w:rPr>
              <w:t xml:space="preserve">Descripción del producto o logro </w:t>
            </w:r>
            <w:r>
              <w:rPr>
                <w:rFonts w:asciiTheme="minorHAnsi" w:hAnsiTheme="minorHAnsi"/>
                <w:b/>
                <w:color w:val="548DD4"/>
                <w:sz w:val="20"/>
              </w:rPr>
              <w:t>[250 caracteres]</w:t>
            </w:r>
          </w:p>
          <w:p w:rsidR="002F016E" w:rsidRPr="00815C13" w:rsidRDefault="002F016E" w:rsidP="002F016E">
            <w:pPr>
              <w:spacing w:after="0"/>
              <w:rPr>
                <w:rFonts w:asciiTheme="minorHAnsi" w:hAnsiTheme="minorHAnsi" w:cs="Open Sans"/>
                <w:bCs/>
                <w:sz w:val="20"/>
                <w:szCs w:val="20"/>
              </w:rPr>
            </w:pPr>
          </w:p>
        </w:tc>
        <w:tc>
          <w:tcPr>
            <w:tcW w:w="1275"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Valor objetivo</w:t>
            </w:r>
          </w:p>
        </w:tc>
        <w:tc>
          <w:tcPr>
            <w:tcW w:w="1271"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bl>
    <w:p w:rsidR="002F016E" w:rsidRDefault="002F016E" w:rsidP="00E45B58">
      <w:pPr>
        <w:rPr>
          <w:rFonts w:asciiTheme="minorHAnsi" w:hAnsiTheme="minorHAnsi" w:cs="Open Sans"/>
          <w:b/>
          <w:sz w:val="20"/>
          <w:szCs w:val="20"/>
          <w:u w:val="single"/>
        </w:rPr>
      </w:pPr>
    </w:p>
    <w:p w:rsidR="00E45B58" w:rsidRDefault="00E45B58" w:rsidP="00E45B58">
      <w:pPr>
        <w:rPr>
          <w:rFonts w:asciiTheme="minorHAnsi" w:hAnsiTheme="minorHAnsi" w:cs="Open Sans"/>
          <w:bCs/>
          <w:sz w:val="20"/>
          <w:szCs w:val="20"/>
        </w:rPr>
      </w:pPr>
      <w:r>
        <w:rPr>
          <w:rFonts w:asciiTheme="minorHAnsi" w:hAnsiTheme="minorHAnsi"/>
          <w:b/>
          <w:sz w:val="20"/>
          <w:u w:val="single"/>
        </w:rPr>
        <w:t>Nº de inversión: sírvase añadir tantas inversiones como sean necesarias</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389"/>
        <w:gridCol w:w="188"/>
        <w:gridCol w:w="1088"/>
      </w:tblGrid>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pageBreakBefore/>
              <w:spacing w:after="60"/>
              <w:rPr>
                <w:rFonts w:asciiTheme="minorHAnsi" w:hAnsiTheme="minorHAnsi" w:cs="Open Sans"/>
                <w:b/>
                <w:bCs/>
                <w:sz w:val="20"/>
                <w:szCs w:val="20"/>
              </w:rPr>
            </w:pPr>
            <w:r>
              <w:rPr>
                <w:rFonts w:asciiTheme="minorHAnsi" w:hAnsiTheme="minorHAnsi"/>
                <w:b/>
                <w:sz w:val="20"/>
              </w:rPr>
              <w:t>Nº del P</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Título del PT</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Mes de inicio del PT</w:t>
            </w: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Mes de finalización del PT</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Presupuesto del PT</w:t>
            </w:r>
          </w:p>
        </w:tc>
      </w:tr>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jc w:val="center"/>
              <w:rPr>
                <w:rFonts w:asciiTheme="minorHAnsi" w:hAnsiTheme="minorHAnsi" w:cs="Open Sans"/>
                <w:b/>
                <w:bCs/>
                <w:sz w:val="20"/>
                <w:szCs w:val="20"/>
              </w:rPr>
            </w:pPr>
            <w:r>
              <w:rPr>
                <w:rFonts w:asciiTheme="minorHAnsi" w:hAnsiTheme="minorHAnsi"/>
                <w:b/>
                <w:sz w:val="20"/>
              </w:rPr>
              <w:t>Último PT</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3914E1">
            <w:pPr>
              <w:rPr>
                <w:rFonts w:asciiTheme="minorHAnsi" w:hAnsiTheme="minorHAnsi" w:cs="Open Sans"/>
                <w:bCs/>
                <w:i/>
                <w:sz w:val="20"/>
                <w:szCs w:val="20"/>
              </w:rPr>
            </w:pPr>
            <w:r>
              <w:rPr>
                <w:rFonts w:asciiTheme="minorHAnsi" w:hAnsiTheme="minorHAnsi"/>
                <w:b/>
                <w:sz w:val="20"/>
              </w:rPr>
              <w:t>Cierre y transferencia de conocimientos</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 xml:space="preserve">Automático a partir de actividades </w:t>
            </w: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Automático a partir de actividades</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Default="00C01CE8" w:rsidP="0057237B">
            <w:pPr>
              <w:spacing w:after="60"/>
              <w:rPr>
                <w:rFonts w:asciiTheme="minorHAnsi" w:hAnsiTheme="minorHAnsi" w:cs="Open Sans"/>
                <w:bCs/>
                <w:i/>
                <w:sz w:val="20"/>
                <w:szCs w:val="20"/>
              </w:rPr>
            </w:pPr>
            <w:r w:rsidRPr="00275AE7">
              <w:rPr>
                <w:rFonts w:asciiTheme="minorHAnsi" w:hAnsiTheme="minorHAnsi"/>
                <w:i/>
                <w:sz w:val="20"/>
              </w:rPr>
              <w:t>15</w:t>
            </w:r>
            <w:r w:rsidR="002F016E" w:rsidRPr="00275AE7">
              <w:rPr>
                <w:rFonts w:asciiTheme="minorHAnsi" w:hAnsiTheme="minorHAnsi"/>
                <w:i/>
                <w:sz w:val="20"/>
              </w:rPr>
              <w:t>.000</w:t>
            </w:r>
          </w:p>
          <w:p w:rsidR="005C218F" w:rsidRPr="00815C13" w:rsidRDefault="005C218F" w:rsidP="0057237B">
            <w:pPr>
              <w:spacing w:after="60"/>
              <w:rPr>
                <w:rFonts w:asciiTheme="minorHAnsi" w:hAnsiTheme="minorHAnsi"/>
                <w:sz w:val="20"/>
                <w:szCs w:val="20"/>
              </w:rPr>
            </w:pPr>
          </w:p>
        </w:tc>
      </w:tr>
      <w:tr w:rsidR="003914E1" w:rsidRPr="00815C13" w:rsidTr="002F016E">
        <w:tc>
          <w:tcPr>
            <w:tcW w:w="9284" w:type="dxa"/>
            <w:gridSpan w:val="7"/>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Participación de socios</w:t>
            </w:r>
          </w:p>
        </w:tc>
      </w:tr>
      <w:tr w:rsidR="003914E1" w:rsidRPr="00815C1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sz w:val="20"/>
                <w:szCs w:val="20"/>
              </w:rPr>
            </w:pPr>
            <w:r>
              <w:rPr>
                <w:rFonts w:asciiTheme="minorHAnsi" w:hAnsiTheme="minorHAnsi"/>
                <w:sz w:val="20"/>
              </w:rPr>
              <w:t>Socio responsable del PT</w:t>
            </w:r>
          </w:p>
        </w:tc>
        <w:tc>
          <w:tcPr>
            <w:tcW w:w="6436"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sz w:val="20"/>
                <w:szCs w:val="20"/>
              </w:rPr>
            </w:pPr>
          </w:p>
        </w:tc>
      </w:tr>
      <w:tr w:rsidR="003914E1" w:rsidRPr="00156D7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i/>
                <w:sz w:val="20"/>
                <w:szCs w:val="20"/>
              </w:rPr>
            </w:pPr>
            <w:r>
              <w:rPr>
                <w:rFonts w:asciiTheme="minorHAnsi" w:hAnsiTheme="minorHAnsi"/>
                <w:sz w:val="20"/>
              </w:rPr>
              <w:t>Autoridad urbana asociada y/o parte interesada clave involucrada</w:t>
            </w:r>
          </w:p>
        </w:tc>
        <w:tc>
          <w:tcPr>
            <w:tcW w:w="6436"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i/>
                <w:sz w:val="20"/>
                <w:szCs w:val="20"/>
              </w:rPr>
            </w:pPr>
          </w:p>
        </w:tc>
      </w:tr>
      <w:tr w:rsidR="003914E1" w:rsidRPr="00815C13" w:rsidTr="002F016E">
        <w:tc>
          <w:tcPr>
            <w:tcW w:w="9284" w:type="dxa"/>
            <w:gridSpan w:val="7"/>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Resumen</w:t>
            </w:r>
            <w:r>
              <w:rPr>
                <w:rFonts w:asciiTheme="minorHAnsi" w:hAnsiTheme="minorHAnsi"/>
                <w:b/>
                <w:color w:val="548DD4"/>
                <w:sz w:val="20"/>
              </w:rPr>
              <w:t xml:space="preserve"> [1500 caracteres]</w:t>
            </w:r>
          </w:p>
        </w:tc>
      </w:tr>
      <w:tr w:rsidR="003914E1" w:rsidRPr="00156D73" w:rsidTr="002F016E">
        <w:tc>
          <w:tcPr>
            <w:tcW w:w="9284" w:type="dxa"/>
            <w:gridSpan w:val="7"/>
            <w:tcBorders>
              <w:top w:val="single" w:sz="4" w:space="0" w:color="000000"/>
              <w:left w:val="single" w:sz="4" w:space="0" w:color="000000"/>
              <w:bottom w:val="single" w:sz="4" w:space="0" w:color="000000"/>
              <w:right w:val="single" w:sz="4" w:space="0" w:color="000000"/>
            </w:tcBorders>
            <w:shd w:val="clear" w:color="auto" w:fill="auto"/>
          </w:tcPr>
          <w:p w:rsidR="003914E1" w:rsidRDefault="00802226" w:rsidP="0057237B">
            <w:pPr>
              <w:spacing w:after="60"/>
              <w:rPr>
                <w:rFonts w:asciiTheme="minorHAnsi" w:eastAsia="Times New Roman" w:hAnsiTheme="minorHAnsi" w:cs="Open Sans"/>
                <w:color w:val="548DD4"/>
                <w:sz w:val="20"/>
                <w:szCs w:val="20"/>
              </w:rPr>
            </w:pPr>
            <w:r>
              <w:rPr>
                <w:rFonts w:asciiTheme="minorHAnsi" w:hAnsiTheme="minorHAnsi"/>
                <w:color w:val="548DD4"/>
                <w:sz w:val="20"/>
              </w:rPr>
              <w:t>Explique cómo:</w:t>
            </w:r>
          </w:p>
          <w:p w:rsidR="00CC2B7F"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Se llevará a cabo el procedimiento de cierre administrativo del proyecto;</w:t>
            </w:r>
          </w:p>
          <w:p w:rsidR="00802226"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Se garantizará la transferencia de las lecciones aprendidas a otras organizaciones.</w:t>
            </w:r>
          </w:p>
          <w:p w:rsidR="005C218F" w:rsidRDefault="005C218F" w:rsidP="005C218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Se abonará un</w:t>
            </w:r>
            <w:r w:rsidR="00B71F4D">
              <w:rPr>
                <w:rFonts w:asciiTheme="minorHAnsi" w:hAnsiTheme="minorHAnsi"/>
                <w:i/>
                <w:color w:val="548DD4"/>
                <w:sz w:val="20"/>
              </w:rPr>
              <w:t>a</w:t>
            </w:r>
            <w:r>
              <w:rPr>
                <w:rFonts w:asciiTheme="minorHAnsi" w:hAnsiTheme="minorHAnsi"/>
                <w:i/>
                <w:color w:val="548DD4"/>
                <w:sz w:val="20"/>
              </w:rPr>
              <w:t xml:space="preserve"> </w:t>
            </w:r>
            <w:r w:rsidR="00B71F4D">
              <w:rPr>
                <w:rFonts w:asciiTheme="minorHAnsi" w:hAnsiTheme="minorHAnsi"/>
                <w:i/>
                <w:color w:val="548DD4"/>
                <w:sz w:val="20"/>
              </w:rPr>
              <w:t xml:space="preserve">suma total </w:t>
            </w:r>
            <w:r>
              <w:rPr>
                <w:rFonts w:asciiTheme="minorHAnsi" w:hAnsiTheme="minorHAnsi"/>
                <w:i/>
                <w:color w:val="548DD4"/>
                <w:sz w:val="20"/>
              </w:rPr>
              <w:t xml:space="preserve">de </w:t>
            </w:r>
            <w:r w:rsidR="009F640F">
              <w:rPr>
                <w:rFonts w:asciiTheme="minorHAnsi" w:hAnsiTheme="minorHAnsi"/>
                <w:i/>
                <w:color w:val="548DD4"/>
                <w:sz w:val="20"/>
              </w:rPr>
              <w:t>15</w:t>
            </w:r>
            <w:r>
              <w:rPr>
                <w:rFonts w:asciiTheme="minorHAnsi" w:hAnsiTheme="minorHAnsi"/>
                <w:i/>
                <w:color w:val="548DD4"/>
                <w:sz w:val="20"/>
              </w:rPr>
              <w:t>.000 EUR tras la presentación y aceptación de los productos obligatorios.</w:t>
            </w:r>
          </w:p>
          <w:p w:rsidR="00A7610C" w:rsidRPr="0067110E" w:rsidRDefault="00A7610C" w:rsidP="00A7610C">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Téngase en cuenta que los expertos en </w:t>
            </w:r>
            <w:r w:rsidR="00D51C3C">
              <w:rPr>
                <w:rFonts w:asciiTheme="minorHAnsi" w:hAnsiTheme="minorHAnsi"/>
                <w:i/>
                <w:color w:val="548DD4"/>
              </w:rPr>
              <w:t>UIA</w:t>
            </w:r>
            <w:r>
              <w:rPr>
                <w:rFonts w:asciiTheme="minorHAnsi" w:hAnsiTheme="minorHAnsi"/>
                <w:i/>
                <w:color w:val="548DD4"/>
              </w:rPr>
              <w:t xml:space="preserve"> participarán en la transferencia de conocimientos. A cada proyecto se le asignará una participación de expertos con una duración de hasta 10 días en función de un análisis de las necesidades. Los costes de asesoramiento (incluidos viajes y alojamiento) los cubrirá directamente la Iniciativa </w:t>
            </w:r>
            <w:r w:rsidR="00D51C3C">
              <w:rPr>
                <w:rFonts w:asciiTheme="minorHAnsi" w:hAnsiTheme="minorHAnsi"/>
                <w:i/>
                <w:color w:val="548DD4"/>
              </w:rPr>
              <w:t>UIA</w:t>
            </w:r>
            <w:r>
              <w:rPr>
                <w:rFonts w:asciiTheme="minorHAnsi" w:hAnsiTheme="minorHAnsi"/>
                <w:i/>
                <w:color w:val="548DD4"/>
              </w:rPr>
              <w:t xml:space="preserve">. </w:t>
            </w:r>
          </w:p>
        </w:tc>
      </w:tr>
      <w:tr w:rsidR="003914E1" w:rsidRPr="00815C13" w:rsidTr="002F016E">
        <w:tc>
          <w:tcPr>
            <w:tcW w:w="9284" w:type="dxa"/>
            <w:gridSpan w:val="7"/>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Actividades y productos</w:t>
            </w:r>
          </w:p>
        </w:tc>
      </w:tr>
      <w:tr w:rsidR="003914E1" w:rsidRPr="00815C13" w:rsidTr="00823420">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sz w:val="20"/>
              </w:rPr>
              <w:t>Actividad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Título de la actividad:</w:t>
            </w:r>
          </w:p>
          <w:p w:rsidR="003914E1"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Enumere aquí las diferentes actividades incluidas en este Paquete de Trabajo. Tenga en cuenta que no se pueden especificar más de 5 actividades por Paquete de Trabajo.</w:t>
            </w:r>
          </w:p>
          <w:p w:rsidR="00802226" w:rsidRPr="00960E1D" w:rsidRDefault="00802226" w:rsidP="00960E1D">
            <w:pPr>
              <w:spacing w:after="60"/>
              <w:jc w:val="both"/>
              <w:rPr>
                <w:rFonts w:asciiTheme="minorHAnsi" w:eastAsia="Times New Roman" w:hAnsiTheme="minorHAnsi" w:cs="Open Sans"/>
                <w:i/>
                <w:color w:val="548DD4"/>
                <w:sz w:val="20"/>
                <w:szCs w:val="20"/>
              </w:rPr>
            </w:pPr>
          </w:p>
          <w:p w:rsidR="00802226"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Las actividades habituales de este Paquete de Trabajo incluyen, por ejemplo, el procedimiento de cierre administrativo, incluida la generación del requerimiento de pago final y la elaboración del informe de situación final, la certificación final de costes, etc.</w:t>
            </w:r>
          </w:p>
          <w:p w:rsidR="00960E1D" w:rsidRPr="00960E1D" w:rsidRDefault="00960E1D" w:rsidP="00960E1D">
            <w:pPr>
              <w:spacing w:after="60"/>
              <w:jc w:val="both"/>
              <w:rPr>
                <w:rFonts w:asciiTheme="minorHAnsi" w:eastAsia="Times New Roman" w:hAnsiTheme="minorHAnsi" w:cs="Open Sans"/>
                <w:i/>
                <w:color w:val="548DD4"/>
                <w:sz w:val="20"/>
                <w:szCs w:val="20"/>
              </w:rPr>
            </w:pPr>
          </w:p>
          <w:p w:rsidR="00802226" w:rsidRPr="00960E1D" w:rsidRDefault="00960E1D"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Téngase en cuenta que una de las actividades debe estar dedicada en exclusiva a actividades de transferencia de conocimientos que incluyan la producción de un informe cualitativo final.</w:t>
            </w:r>
          </w:p>
        </w:tc>
        <w:tc>
          <w:tcPr>
            <w:tcW w:w="1389"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Mes de inicio</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(MM.AAAA)</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Mes de finalización</w:t>
            </w:r>
          </w:p>
          <w:p w:rsidR="003914E1" w:rsidRPr="00815C13" w:rsidRDefault="003914E1" w:rsidP="0057237B">
            <w:pPr>
              <w:spacing w:after="0"/>
              <w:rPr>
                <w:rFonts w:asciiTheme="minorHAnsi" w:hAnsiTheme="minorHAnsi"/>
                <w:sz w:val="20"/>
                <w:szCs w:val="20"/>
              </w:rPr>
            </w:pPr>
            <w:r>
              <w:rPr>
                <w:rFonts w:asciiTheme="minorHAnsi" w:hAnsiTheme="minorHAnsi"/>
                <w:i/>
                <w:sz w:val="20"/>
              </w:rPr>
              <w:t>(MM.AAAA)</w:t>
            </w:r>
          </w:p>
        </w:tc>
      </w:tr>
      <w:tr w:rsidR="003914E1" w:rsidRPr="00156D73"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6"/>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pStyle w:val="CommentText1"/>
              <w:spacing w:after="0"/>
              <w:rPr>
                <w:rFonts w:asciiTheme="minorHAnsi" w:eastAsia="Times New Roman" w:hAnsiTheme="minorHAnsi" w:cs="Open Sans"/>
                <w:color w:val="548DD4"/>
              </w:rPr>
            </w:pPr>
            <w:r>
              <w:rPr>
                <w:rFonts w:asciiTheme="minorHAnsi" w:hAnsiTheme="minorHAnsi"/>
              </w:rPr>
              <w:t xml:space="preserve">Descripción de la actividad y socios implicados </w:t>
            </w:r>
          </w:p>
          <w:p w:rsidR="003914E1" w:rsidRPr="00BD0AC0" w:rsidRDefault="003914E1" w:rsidP="006413CD">
            <w:pPr>
              <w:pStyle w:val="CommentText1"/>
              <w:spacing w:after="0"/>
              <w:rPr>
                <w:rFonts w:asciiTheme="minorHAnsi" w:hAnsiTheme="minorHAnsi"/>
                <w:b/>
              </w:rPr>
            </w:pPr>
            <w:r>
              <w:rPr>
                <w:rFonts w:asciiTheme="minorHAnsi" w:hAnsiTheme="minorHAnsi"/>
                <w:b/>
                <w:color w:val="548DD4"/>
              </w:rPr>
              <w:t>[500 caracteres]</w:t>
            </w:r>
          </w:p>
        </w:tc>
      </w:tr>
      <w:tr w:rsidR="003914E1" w:rsidRPr="00815C13" w:rsidTr="00823420">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i/>
                <w:sz w:val="20"/>
              </w:rPr>
              <w:t>P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3914E1" w:rsidRPr="00815C13" w:rsidRDefault="003914E1" w:rsidP="0057237B">
            <w:pPr>
              <w:spacing w:after="0"/>
              <w:rPr>
                <w:rFonts w:asciiTheme="minorHAnsi" w:eastAsia="Times New Roman" w:hAnsiTheme="minorHAnsi" w:cs="Open Sans"/>
                <w:color w:val="548DD4"/>
                <w:sz w:val="20"/>
                <w:szCs w:val="20"/>
              </w:rPr>
            </w:pPr>
            <w:r>
              <w:rPr>
                <w:rFonts w:asciiTheme="minorHAnsi" w:hAnsiTheme="minorHAnsi"/>
                <w:sz w:val="20"/>
              </w:rPr>
              <w:t>Producto</w:t>
            </w:r>
          </w:p>
          <w:p w:rsidR="003914E1" w:rsidRPr="00BD0AC0" w:rsidRDefault="00BD0AC0" w:rsidP="00010791">
            <w:pPr>
              <w:spacing w:after="0"/>
              <w:rPr>
                <w:rFonts w:asciiTheme="minorHAnsi" w:hAnsiTheme="minorHAnsi" w:cs="Open Sans"/>
                <w:b/>
                <w:bCs/>
                <w:sz w:val="20"/>
                <w:szCs w:val="20"/>
              </w:rPr>
            </w:pPr>
            <w:r>
              <w:rPr>
                <w:rFonts w:asciiTheme="minorHAnsi" w:hAnsiTheme="minorHAnsi"/>
                <w:b/>
                <w:color w:val="548DD4"/>
                <w:sz w:val="20"/>
              </w:rPr>
              <w:t>[250 caracteres]</w:t>
            </w:r>
          </w:p>
        </w:tc>
        <w:tc>
          <w:tcPr>
            <w:tcW w:w="1389"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Valor objetivo</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sz w:val="20"/>
                <w:szCs w:val="20"/>
              </w:rPr>
            </w:pPr>
            <w:r>
              <w:rPr>
                <w:rFonts w:asciiTheme="minorHAnsi" w:hAnsiTheme="minorHAnsi"/>
                <w:sz w:val="20"/>
              </w:rPr>
              <w:t xml:space="preserve">Mes de creación </w:t>
            </w:r>
            <w:r>
              <w:rPr>
                <w:rFonts w:asciiTheme="minorHAnsi" w:hAnsiTheme="minorHAnsi"/>
                <w:i/>
                <w:sz w:val="20"/>
              </w:rPr>
              <w:t>(MM.AAAA)</w:t>
            </w:r>
          </w:p>
        </w:tc>
      </w:tr>
      <w:tr w:rsidR="003914E1" w:rsidRPr="00815C13" w:rsidTr="00823420">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010791">
            <w:pPr>
              <w:spacing w:after="0"/>
              <w:jc w:val="center"/>
              <w:rPr>
                <w:rFonts w:asciiTheme="minorHAnsi" w:hAnsiTheme="minorHAnsi" w:cs="Open Sans"/>
                <w:bCs/>
                <w:sz w:val="20"/>
                <w:szCs w:val="20"/>
              </w:rPr>
            </w:pPr>
            <w:r>
              <w:rPr>
                <w:rFonts w:asciiTheme="minorHAnsi" w:hAnsiTheme="minorHAnsi"/>
                <w:sz w:val="20"/>
              </w:rPr>
              <w:t>Actividad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Título de la actividad:</w:t>
            </w:r>
          </w:p>
          <w:p w:rsidR="003914E1" w:rsidRPr="00815C13" w:rsidRDefault="00E45B58" w:rsidP="00E45B58">
            <w:pPr>
              <w:spacing w:after="0"/>
              <w:rPr>
                <w:rFonts w:asciiTheme="minorHAnsi" w:hAnsiTheme="minorHAnsi" w:cs="Open Sans"/>
                <w:bCs/>
                <w:sz w:val="20"/>
                <w:szCs w:val="20"/>
              </w:rPr>
            </w:pPr>
            <w:r>
              <w:rPr>
                <w:rFonts w:asciiTheme="minorHAnsi" w:hAnsiTheme="minorHAnsi"/>
                <w:sz w:val="20"/>
              </w:rPr>
              <w:t xml:space="preserve">Actividades de transferencia de conocimientos </w:t>
            </w:r>
            <w:r>
              <w:rPr>
                <w:rFonts w:asciiTheme="minorHAnsi" w:hAnsiTheme="minorHAnsi"/>
                <w:i/>
                <w:color w:val="548DD4"/>
                <w:sz w:val="20"/>
              </w:rPr>
              <w:t>(Actividad parcialmente completada de antemano)</w:t>
            </w:r>
          </w:p>
        </w:tc>
        <w:tc>
          <w:tcPr>
            <w:tcW w:w="1389"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Mes de inicio</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(MM.AAAA)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Mes de finalización</w:t>
            </w:r>
          </w:p>
          <w:p w:rsidR="003914E1" w:rsidRPr="00815C13" w:rsidRDefault="003914E1" w:rsidP="0057237B">
            <w:pPr>
              <w:spacing w:after="0"/>
              <w:rPr>
                <w:rFonts w:asciiTheme="minorHAnsi" w:hAnsiTheme="minorHAnsi"/>
                <w:sz w:val="20"/>
                <w:szCs w:val="20"/>
              </w:rPr>
            </w:pPr>
            <w:r>
              <w:rPr>
                <w:rFonts w:asciiTheme="minorHAnsi" w:hAnsiTheme="minorHAnsi"/>
                <w:i/>
                <w:sz w:val="20"/>
              </w:rPr>
              <w:t>(MM.AAAA)</w:t>
            </w:r>
          </w:p>
        </w:tc>
      </w:tr>
      <w:tr w:rsidR="003914E1" w:rsidRPr="00156D7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6"/>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9E1F93">
            <w:pPr>
              <w:pStyle w:val="CommentText1"/>
              <w:spacing w:after="0"/>
              <w:rPr>
                <w:rFonts w:asciiTheme="minorHAnsi" w:hAnsiTheme="minorHAnsi" w:cs="Open Sans"/>
              </w:rPr>
            </w:pPr>
            <w:r>
              <w:rPr>
                <w:rFonts w:asciiTheme="minorHAnsi" w:hAnsiTheme="minorHAnsi"/>
              </w:rPr>
              <w:t xml:space="preserve">Descripción de la actividad </w:t>
            </w:r>
          </w:p>
          <w:p w:rsidR="006413CD"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Elaboración del informe cualitativo final;</w:t>
            </w:r>
          </w:p>
          <w:p w:rsidR="00960E1D"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Participación en conferencias nacionales/internacionales para compartir las lecciones aprendidas;</w:t>
            </w:r>
          </w:p>
          <w:p w:rsidR="008B31D2" w:rsidRPr="006413CD"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Otras actividades de transferencia de conocimientos.</w:t>
            </w:r>
          </w:p>
        </w:tc>
      </w:tr>
      <w:tr w:rsidR="00E45B58" w:rsidRPr="00156D73" w:rsidTr="00823420">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E45B58" w:rsidRPr="00815C13" w:rsidRDefault="00E45B58" w:rsidP="00010791">
            <w:pPr>
              <w:spacing w:after="0"/>
              <w:jc w:val="center"/>
              <w:rPr>
                <w:rFonts w:asciiTheme="minorHAnsi" w:hAnsiTheme="minorHAnsi" w:cs="Open Sans"/>
                <w:bCs/>
                <w:sz w:val="20"/>
                <w:szCs w:val="20"/>
              </w:rPr>
            </w:pPr>
            <w:r>
              <w:rPr>
                <w:rFonts w:asciiTheme="minorHAnsi" w:hAnsiTheme="minorHAnsi"/>
                <w:i/>
                <w:sz w:val="20"/>
              </w:rPr>
              <w:t>P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E45B58" w:rsidRDefault="00E45B58" w:rsidP="00421178">
            <w:pPr>
              <w:spacing w:after="0"/>
              <w:rPr>
                <w:rFonts w:asciiTheme="minorHAnsi" w:eastAsia="Times New Roman" w:hAnsiTheme="minorHAnsi" w:cs="Open Sans"/>
                <w:color w:val="548DD4"/>
                <w:sz w:val="20"/>
                <w:szCs w:val="20"/>
              </w:rPr>
            </w:pPr>
            <w:r>
              <w:rPr>
                <w:rFonts w:asciiTheme="minorHAnsi" w:hAnsiTheme="minorHAnsi"/>
                <w:sz w:val="20"/>
              </w:rPr>
              <w:t>Producto</w:t>
            </w:r>
          </w:p>
          <w:p w:rsidR="00E45B58" w:rsidRPr="00E45B58" w:rsidRDefault="00E45B58" w:rsidP="00E45B58">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Informe cualitativo final</w:t>
            </w:r>
          </w:p>
          <w:p w:rsidR="00E45B58" w:rsidRPr="00815C13" w:rsidRDefault="00E45B58" w:rsidP="00421178">
            <w:pPr>
              <w:spacing w:after="0"/>
              <w:rPr>
                <w:rFonts w:asciiTheme="minorHAnsi" w:hAnsiTheme="minorHAnsi" w:cs="Open Sans"/>
                <w:bCs/>
                <w:sz w:val="20"/>
                <w:szCs w:val="20"/>
              </w:rPr>
            </w:pPr>
          </w:p>
        </w:tc>
        <w:tc>
          <w:tcPr>
            <w:tcW w:w="1389" w:type="dxa"/>
            <w:tcBorders>
              <w:top w:val="single" w:sz="4" w:space="0" w:color="000000"/>
              <w:left w:val="single" w:sz="4" w:space="0" w:color="000000"/>
              <w:bottom w:val="single" w:sz="8" w:space="0" w:color="000000"/>
              <w:right w:val="single" w:sz="4" w:space="0" w:color="000000"/>
            </w:tcBorders>
            <w:shd w:val="clear" w:color="auto" w:fill="FFFFFF"/>
          </w:tcPr>
          <w:p w:rsidR="00E45B58" w:rsidRPr="00815C13" w:rsidRDefault="00E45B58" w:rsidP="00421178">
            <w:pPr>
              <w:spacing w:after="0"/>
              <w:rPr>
                <w:rFonts w:asciiTheme="minorHAnsi" w:hAnsiTheme="minorHAnsi" w:cs="Open Sans"/>
                <w:bCs/>
                <w:sz w:val="20"/>
                <w:szCs w:val="20"/>
              </w:rPr>
            </w:pPr>
            <w:r>
              <w:rPr>
                <w:rFonts w:asciiTheme="minorHAnsi" w:hAnsiTheme="minorHAnsi"/>
                <w:sz w:val="20"/>
              </w:rPr>
              <w:t>Valor objetivo</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E45B58" w:rsidRDefault="00E45B58" w:rsidP="00010791">
            <w:pPr>
              <w:spacing w:after="0"/>
              <w:rPr>
                <w:rFonts w:asciiTheme="minorHAnsi" w:hAnsiTheme="minorHAnsi" w:cs="Open Sans"/>
                <w:bCs/>
                <w:i/>
                <w:sz w:val="20"/>
                <w:szCs w:val="20"/>
              </w:rPr>
            </w:pPr>
            <w:r>
              <w:rPr>
                <w:rFonts w:asciiTheme="minorHAnsi" w:hAnsiTheme="minorHAnsi"/>
                <w:sz w:val="20"/>
              </w:rPr>
              <w:t xml:space="preserve">Mes de creación </w:t>
            </w:r>
          </w:p>
          <w:p w:rsidR="00010791" w:rsidRPr="00010791" w:rsidRDefault="00010791" w:rsidP="00010791">
            <w:pPr>
              <w:spacing w:after="0"/>
              <w:rPr>
                <w:rFonts w:asciiTheme="minorHAnsi" w:hAnsiTheme="minorHAnsi"/>
                <w:sz w:val="20"/>
                <w:szCs w:val="20"/>
              </w:rPr>
            </w:pPr>
            <w:r>
              <w:rPr>
                <w:rFonts w:asciiTheme="minorHAnsi" w:hAnsiTheme="minorHAnsi"/>
                <w:color w:val="548DD4"/>
                <w:sz w:val="20"/>
              </w:rPr>
              <w:t>1 año a partir de la fecha de finalización del proyecto</w:t>
            </w:r>
          </w:p>
        </w:tc>
      </w:tr>
      <w:tr w:rsidR="00960E1D" w:rsidRPr="00156D73" w:rsidTr="00823420">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D" w:rsidRPr="00815C13" w:rsidRDefault="00010791" w:rsidP="00010791">
            <w:pPr>
              <w:spacing w:after="0"/>
              <w:jc w:val="center"/>
              <w:rPr>
                <w:rFonts w:asciiTheme="minorHAnsi" w:hAnsiTheme="minorHAnsi" w:cs="Open Sans"/>
                <w:bCs/>
                <w:sz w:val="20"/>
                <w:szCs w:val="20"/>
              </w:rPr>
            </w:pPr>
            <w:r>
              <w:rPr>
                <w:rFonts w:asciiTheme="minorHAnsi" w:hAnsiTheme="minorHAnsi"/>
                <w:i/>
                <w:sz w:val="20"/>
              </w:rPr>
              <w:t>P 1.2.2</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rsidR="00960E1D" w:rsidRDefault="00960E1D" w:rsidP="004E1992">
            <w:pPr>
              <w:spacing w:after="0"/>
              <w:rPr>
                <w:rFonts w:asciiTheme="minorHAnsi" w:eastAsia="Times New Roman" w:hAnsiTheme="minorHAnsi" w:cs="Open Sans"/>
                <w:color w:val="548DD4"/>
                <w:sz w:val="20"/>
                <w:szCs w:val="20"/>
              </w:rPr>
            </w:pPr>
            <w:r>
              <w:rPr>
                <w:rFonts w:asciiTheme="minorHAnsi" w:hAnsiTheme="minorHAnsi"/>
                <w:sz w:val="20"/>
              </w:rPr>
              <w:t>Producto</w:t>
            </w:r>
          </w:p>
          <w:p w:rsidR="00960E1D" w:rsidRPr="00960E1D" w:rsidRDefault="00960E1D" w:rsidP="00960E1D">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Evaluación del proyecto por parte del experto</w:t>
            </w:r>
          </w:p>
          <w:p w:rsidR="00960E1D" w:rsidRPr="00815C13" w:rsidRDefault="00960E1D" w:rsidP="004E1992">
            <w:pPr>
              <w:spacing w:after="0"/>
              <w:rPr>
                <w:rFonts w:asciiTheme="minorHAnsi" w:hAnsiTheme="minorHAnsi" w:cs="Open Sans"/>
                <w:bCs/>
                <w:sz w:val="20"/>
                <w:szCs w:val="20"/>
              </w:rPr>
            </w:pPr>
          </w:p>
        </w:tc>
        <w:tc>
          <w:tcPr>
            <w:tcW w:w="1389" w:type="dxa"/>
            <w:tcBorders>
              <w:top w:val="single" w:sz="4" w:space="0" w:color="000000"/>
              <w:left w:val="single" w:sz="4" w:space="0" w:color="000000"/>
              <w:bottom w:val="single" w:sz="4" w:space="0" w:color="000000"/>
              <w:right w:val="single" w:sz="4" w:space="0" w:color="000000"/>
            </w:tcBorders>
            <w:shd w:val="clear" w:color="auto" w:fill="FFFFFF"/>
          </w:tcPr>
          <w:p w:rsidR="00960E1D" w:rsidRPr="00815C13" w:rsidRDefault="00960E1D" w:rsidP="004E1992">
            <w:pPr>
              <w:spacing w:after="0"/>
              <w:rPr>
                <w:rFonts w:asciiTheme="minorHAnsi" w:hAnsiTheme="minorHAnsi" w:cs="Open Sans"/>
                <w:bCs/>
                <w:sz w:val="20"/>
                <w:szCs w:val="20"/>
              </w:rPr>
            </w:pPr>
            <w:r>
              <w:rPr>
                <w:rFonts w:asciiTheme="minorHAnsi" w:hAnsiTheme="minorHAnsi"/>
                <w:sz w:val="20"/>
              </w:rPr>
              <w:t>Valor objetivo</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010791" w:rsidRDefault="00960E1D" w:rsidP="004E1992">
            <w:pPr>
              <w:spacing w:after="0"/>
              <w:rPr>
                <w:rFonts w:asciiTheme="minorHAnsi" w:hAnsiTheme="minorHAnsi" w:cs="Open Sans"/>
                <w:bCs/>
                <w:sz w:val="20"/>
                <w:szCs w:val="20"/>
              </w:rPr>
            </w:pPr>
            <w:r>
              <w:rPr>
                <w:rFonts w:asciiTheme="minorHAnsi" w:hAnsiTheme="minorHAnsi"/>
                <w:sz w:val="20"/>
              </w:rPr>
              <w:t xml:space="preserve">Mes de creación </w:t>
            </w:r>
          </w:p>
          <w:p w:rsidR="00960E1D" w:rsidRPr="00010791" w:rsidRDefault="00010791" w:rsidP="004E1992">
            <w:pPr>
              <w:spacing w:after="0"/>
              <w:rPr>
                <w:rFonts w:asciiTheme="minorHAnsi" w:hAnsiTheme="minorHAnsi"/>
                <w:sz w:val="20"/>
                <w:szCs w:val="20"/>
              </w:rPr>
            </w:pPr>
            <w:r>
              <w:rPr>
                <w:rFonts w:asciiTheme="minorHAnsi" w:hAnsiTheme="minorHAnsi"/>
                <w:color w:val="548DD4"/>
                <w:sz w:val="20"/>
              </w:rPr>
              <w:t>1 año a partir de la fecha de finalización del proyecto</w:t>
            </w:r>
          </w:p>
        </w:tc>
      </w:tr>
      <w:tr w:rsidR="00010791" w:rsidRPr="00815C13" w:rsidTr="00823420">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spacing w:after="0"/>
              <w:jc w:val="center"/>
              <w:rPr>
                <w:rFonts w:asciiTheme="minorHAnsi" w:hAnsiTheme="minorHAnsi" w:cs="Open Sans"/>
                <w:bCs/>
                <w:sz w:val="20"/>
                <w:szCs w:val="20"/>
              </w:rPr>
            </w:pPr>
            <w:r>
              <w:rPr>
                <w:rFonts w:asciiTheme="minorHAnsi" w:hAnsiTheme="minorHAnsi"/>
                <w:sz w:val="20"/>
              </w:rPr>
              <w:t>Actividad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Título de la actividad:</w:t>
            </w:r>
          </w:p>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 xml:space="preserve">Cierre administrativo </w:t>
            </w:r>
            <w:r>
              <w:rPr>
                <w:rFonts w:asciiTheme="minorHAnsi" w:hAnsiTheme="minorHAnsi"/>
                <w:i/>
                <w:color w:val="548DD4"/>
                <w:sz w:val="20"/>
              </w:rPr>
              <w:t>(Actividad completada de antemano)</w:t>
            </w:r>
          </w:p>
        </w:tc>
        <w:tc>
          <w:tcPr>
            <w:tcW w:w="1389"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Mes de inicio</w:t>
            </w:r>
          </w:p>
          <w:p w:rsidR="00010791" w:rsidRPr="00815C13" w:rsidRDefault="00010791" w:rsidP="00010791">
            <w:pPr>
              <w:spacing w:after="0"/>
              <w:rPr>
                <w:rFonts w:asciiTheme="minorHAnsi" w:hAnsiTheme="minorHAnsi" w:cs="Open Sans"/>
                <w:bCs/>
                <w:sz w:val="20"/>
                <w:szCs w:val="20"/>
              </w:rPr>
            </w:pPr>
            <w:r>
              <w:rPr>
                <w:rFonts w:asciiTheme="minorHAnsi" w:hAnsiTheme="minorHAnsi"/>
                <w:i/>
                <w:sz w:val="20"/>
              </w:rPr>
              <w:t>(MM.AAAA)</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Mes de finalización</w:t>
            </w:r>
          </w:p>
          <w:p w:rsidR="00010791" w:rsidRPr="00815C13" w:rsidRDefault="00010791" w:rsidP="00010791">
            <w:pPr>
              <w:spacing w:after="0"/>
              <w:rPr>
                <w:rFonts w:asciiTheme="minorHAnsi" w:hAnsiTheme="minorHAnsi"/>
                <w:sz w:val="20"/>
                <w:szCs w:val="20"/>
              </w:rPr>
            </w:pPr>
            <w:r>
              <w:rPr>
                <w:rFonts w:asciiTheme="minorHAnsi" w:hAnsiTheme="minorHAnsi"/>
                <w:i/>
                <w:sz w:val="20"/>
              </w:rPr>
              <w:t>(MM.AAAA)</w:t>
            </w:r>
          </w:p>
        </w:tc>
      </w:tr>
      <w:tr w:rsidR="00010791" w:rsidRPr="00156D7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rPr>
                <w:rFonts w:asciiTheme="minorHAnsi" w:hAnsiTheme="minorHAnsi"/>
                <w:sz w:val="20"/>
                <w:szCs w:val="20"/>
              </w:rPr>
            </w:pPr>
          </w:p>
        </w:tc>
        <w:tc>
          <w:tcPr>
            <w:tcW w:w="8340" w:type="dxa"/>
            <w:gridSpan w:val="6"/>
            <w:tcBorders>
              <w:top w:val="single" w:sz="4"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pStyle w:val="CommentText1"/>
              <w:spacing w:after="0"/>
              <w:rPr>
                <w:rFonts w:asciiTheme="minorHAnsi" w:hAnsiTheme="minorHAnsi" w:cs="Open Sans"/>
              </w:rPr>
            </w:pPr>
            <w:r>
              <w:rPr>
                <w:rFonts w:asciiTheme="minorHAnsi" w:hAnsiTheme="minorHAnsi"/>
              </w:rPr>
              <w:t xml:space="preserve">Descripción de la actividad </w:t>
            </w:r>
          </w:p>
          <w:p w:rsidR="00010791" w:rsidRPr="008B31D2"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Elaboración y presentación del informe de situación final</w:t>
            </w:r>
          </w:p>
        </w:tc>
      </w:tr>
      <w:tr w:rsidR="00010791" w:rsidRPr="00156D7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010791" w:rsidRPr="00815C13" w:rsidRDefault="00C27D47" w:rsidP="00010791">
            <w:pPr>
              <w:spacing w:after="0"/>
              <w:jc w:val="center"/>
              <w:rPr>
                <w:rFonts w:asciiTheme="minorHAnsi" w:hAnsiTheme="minorHAnsi" w:cs="Open Sans"/>
                <w:bCs/>
                <w:sz w:val="20"/>
                <w:szCs w:val="20"/>
              </w:rPr>
            </w:pPr>
            <w:r>
              <w:rPr>
                <w:rFonts w:asciiTheme="minorHAnsi" w:hAnsiTheme="minorHAnsi"/>
                <w:i/>
                <w:sz w:val="20"/>
              </w:rPr>
              <w:t>P 1.3</w:t>
            </w:r>
            <w:r w:rsidR="00010791">
              <w:rPr>
                <w:rFonts w:asciiTheme="minorHAnsi" w:hAnsiTheme="minorHAnsi"/>
                <w:i/>
                <w:sz w:val="20"/>
              </w:rPr>
              <w:t>.1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010791" w:rsidRDefault="00010791" w:rsidP="00010791">
            <w:pPr>
              <w:spacing w:after="0"/>
              <w:rPr>
                <w:rFonts w:asciiTheme="minorHAnsi" w:eastAsia="Times New Roman" w:hAnsiTheme="minorHAnsi" w:cs="Open Sans"/>
                <w:color w:val="548DD4"/>
                <w:sz w:val="20"/>
                <w:szCs w:val="20"/>
              </w:rPr>
            </w:pPr>
            <w:r>
              <w:rPr>
                <w:rFonts w:asciiTheme="minorHAnsi" w:hAnsiTheme="minorHAnsi"/>
                <w:sz w:val="20"/>
              </w:rPr>
              <w:t>Producto</w:t>
            </w:r>
          </w:p>
          <w:p w:rsidR="00010791" w:rsidRPr="00E45B58" w:rsidRDefault="00010791" w:rsidP="00010791">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Informe de situación final</w:t>
            </w:r>
          </w:p>
          <w:p w:rsidR="00010791" w:rsidRPr="00815C13" w:rsidRDefault="00010791" w:rsidP="00010791">
            <w:pPr>
              <w:spacing w:after="0"/>
              <w:rPr>
                <w:rFonts w:asciiTheme="minorHAnsi" w:hAnsiTheme="minorHAnsi" w:cs="Open Sans"/>
                <w:bCs/>
                <w:sz w:val="20"/>
                <w:szCs w:val="20"/>
              </w:rPr>
            </w:pPr>
          </w:p>
        </w:tc>
        <w:tc>
          <w:tcPr>
            <w:tcW w:w="1577" w:type="dxa"/>
            <w:gridSpan w:val="2"/>
            <w:tcBorders>
              <w:top w:val="single" w:sz="4" w:space="0" w:color="000000"/>
              <w:left w:val="single" w:sz="4" w:space="0" w:color="000000"/>
              <w:bottom w:val="single" w:sz="8"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Valor objetivo</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010791" w:rsidRDefault="00010791" w:rsidP="00010791">
            <w:pPr>
              <w:spacing w:after="0"/>
              <w:rPr>
                <w:rFonts w:asciiTheme="minorHAnsi" w:hAnsiTheme="minorHAnsi" w:cs="Open Sans"/>
                <w:bCs/>
                <w:i/>
                <w:sz w:val="20"/>
                <w:szCs w:val="20"/>
              </w:rPr>
            </w:pPr>
            <w:r>
              <w:rPr>
                <w:rFonts w:asciiTheme="minorHAnsi" w:hAnsiTheme="minorHAnsi"/>
                <w:sz w:val="20"/>
              </w:rPr>
              <w:t xml:space="preserve">Mes de creación </w:t>
            </w:r>
          </w:p>
          <w:p w:rsidR="00010791" w:rsidRPr="00010791" w:rsidRDefault="008B31D2" w:rsidP="00010791">
            <w:pPr>
              <w:spacing w:after="0"/>
              <w:rPr>
                <w:rFonts w:asciiTheme="minorHAnsi" w:hAnsiTheme="minorHAnsi"/>
                <w:sz w:val="20"/>
                <w:szCs w:val="20"/>
              </w:rPr>
            </w:pPr>
            <w:r>
              <w:rPr>
                <w:rFonts w:asciiTheme="minorHAnsi" w:hAnsiTheme="minorHAnsi"/>
                <w:color w:val="548DD4"/>
                <w:sz w:val="20"/>
              </w:rPr>
              <w:t>3 meses a partir de la fecha de finalización del proyecto</w:t>
            </w:r>
          </w:p>
        </w:tc>
      </w:tr>
    </w:tbl>
    <w:p w:rsidR="00716C67" w:rsidRDefault="00716C67" w:rsidP="003914E1">
      <w:pPr>
        <w:spacing w:after="0"/>
        <w:rPr>
          <w:rFonts w:asciiTheme="minorHAnsi" w:hAnsiTheme="minorHAnsi" w:cs="Open Sans"/>
          <w:bCs/>
          <w:sz w:val="20"/>
          <w:szCs w:val="20"/>
        </w:rPr>
      </w:pPr>
    </w:p>
    <w:p w:rsidR="00716C67" w:rsidRDefault="00371FD0" w:rsidP="00716C67">
      <w:pPr>
        <w:rPr>
          <w:rFonts w:asciiTheme="minorHAnsi" w:hAnsiTheme="minorHAnsi" w:cs="Open Sans"/>
          <w:sz w:val="20"/>
          <w:szCs w:val="20"/>
        </w:rPr>
      </w:pPr>
      <w:r>
        <w:rPr>
          <w:rFonts w:asciiTheme="minorHAnsi" w:hAnsiTheme="minorHAnsi"/>
          <w:b/>
          <w:sz w:val="24"/>
        </w:rPr>
        <w:t>Calendario orientativo</w:t>
      </w:r>
      <w:r>
        <w:rPr>
          <w:rFonts w:asciiTheme="minorHAnsi" w:hAnsiTheme="minorHAnsi"/>
          <w:sz w:val="20"/>
        </w:rPr>
        <w:t xml:space="preserve"> </w:t>
      </w:r>
      <w:r>
        <w:rPr>
          <w:rFonts w:asciiTheme="minorHAnsi" w:hAnsiTheme="minorHAnsi"/>
          <w:i/>
          <w:color w:val="548DD4"/>
          <w:sz w:val="20"/>
        </w:rPr>
        <w:t>(se generará de forma automática un diagrama de Gantt a partir del Plan de Trabajo, que incluirá los productos y logros de todos los paquetes de trabajo del proyecto).</w:t>
      </w:r>
    </w:p>
    <w:p w:rsidR="00716C67" w:rsidRDefault="00716C67" w:rsidP="005A5E8A">
      <w:pPr>
        <w:ind w:firstLine="708"/>
        <w:jc w:val="both"/>
        <w:rPr>
          <w:rFonts w:asciiTheme="minorHAnsi" w:hAnsiTheme="minorHAnsi" w:cs="Open Sans"/>
          <w:sz w:val="20"/>
          <w:szCs w:val="20"/>
        </w:rPr>
      </w:pPr>
    </w:p>
    <w:p w:rsidR="00716C67" w:rsidRDefault="00716C67" w:rsidP="00716C67">
      <w:pPr>
        <w:rPr>
          <w:rFonts w:asciiTheme="minorHAnsi" w:hAnsiTheme="minorHAnsi" w:cs="Open Sans"/>
          <w:sz w:val="20"/>
          <w:szCs w:val="20"/>
        </w:rPr>
      </w:pPr>
    </w:p>
    <w:p w:rsidR="000D41A2" w:rsidRPr="00716C67" w:rsidRDefault="000D41A2" w:rsidP="00716C67">
      <w:pPr>
        <w:rPr>
          <w:rFonts w:asciiTheme="minorHAnsi" w:hAnsiTheme="minorHAnsi" w:cs="Open Sans"/>
          <w:sz w:val="20"/>
          <w:szCs w:val="20"/>
        </w:rPr>
        <w:sectPr w:rsidR="000D41A2" w:rsidRPr="00716C67" w:rsidSect="000D41A2">
          <w:pgSz w:w="11906" w:h="16838"/>
          <w:pgMar w:top="1417" w:right="1417" w:bottom="1417" w:left="1417" w:header="720" w:footer="708" w:gutter="0"/>
          <w:cols w:space="720"/>
          <w:docGrid w:linePitch="360" w:charSpace="-2049"/>
        </w:sectPr>
      </w:pPr>
    </w:p>
    <w:p w:rsidR="00F25CF8" w:rsidRDefault="00276C9D" w:rsidP="00421178">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t>E. Apartado del presupuesto del proyecto</w:t>
      </w:r>
    </w:p>
    <w:p w:rsidR="00371FD0" w:rsidRPr="00371FD0" w:rsidRDefault="00371FD0" w:rsidP="00371FD0">
      <w:pPr>
        <w:rPr>
          <w:rFonts w:asciiTheme="minorHAnsi" w:eastAsia="Times New Roman" w:hAnsiTheme="minorHAnsi" w:cs="Open Sans"/>
          <w:i/>
          <w:color w:val="548DD4"/>
          <w:sz w:val="20"/>
          <w:szCs w:val="20"/>
        </w:rPr>
      </w:pPr>
      <w:r>
        <w:rPr>
          <w:rFonts w:asciiTheme="minorHAnsi" w:hAnsiTheme="minorHAnsi"/>
          <w:i/>
          <w:color w:val="548DD4"/>
          <w:sz w:val="20"/>
        </w:rPr>
        <w:t>Apartado generado automáticamente a partir del Plan de Trabajo.</w:t>
      </w:r>
    </w:p>
    <w:tbl>
      <w:tblPr>
        <w:tblW w:w="13767" w:type="dxa"/>
        <w:tblInd w:w="91" w:type="dxa"/>
        <w:tblLook w:val="04A0" w:firstRow="1" w:lastRow="0" w:firstColumn="1" w:lastColumn="0" w:noHBand="0" w:noVBand="1"/>
      </w:tblPr>
      <w:tblGrid>
        <w:gridCol w:w="1110"/>
        <w:gridCol w:w="1317"/>
        <w:gridCol w:w="60"/>
        <w:gridCol w:w="1358"/>
        <w:gridCol w:w="151"/>
        <w:gridCol w:w="1408"/>
        <w:gridCol w:w="709"/>
        <w:gridCol w:w="708"/>
        <w:gridCol w:w="1134"/>
        <w:gridCol w:w="284"/>
        <w:gridCol w:w="1502"/>
        <w:gridCol w:w="1191"/>
        <w:gridCol w:w="567"/>
        <w:gridCol w:w="2268"/>
      </w:tblGrid>
      <w:tr w:rsidR="00276C9D" w:rsidRPr="00156D7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Presupuesto: desglosado por fuentes de financiación y socios</w:t>
            </w:r>
          </w:p>
        </w:tc>
      </w:tr>
      <w:tr w:rsidR="00276C9D" w:rsidRPr="00815C13"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Socio</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Cofinanciación FEDER</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Aportación</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Porcentaje FEDER</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Público</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Privado</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Presupuesto</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del presupuesto del proyecto</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09"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B23535"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Resumen general por socio / por periodo</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Socio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Resumen general por socio / por paquete de trabajo</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Socio</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PTn</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Default="00276C9D" w:rsidP="00276C9D">
            <w:pPr>
              <w:suppressAutoHyphens w:val="0"/>
              <w:spacing w:after="0" w:line="240" w:lineRule="auto"/>
              <w:rPr>
                <w:rFonts w:asciiTheme="minorHAnsi" w:eastAsia="Times New Roman" w:hAnsiTheme="minorHAnsi"/>
                <w:b/>
                <w:bCs/>
                <w:color w:val="000000"/>
                <w:sz w:val="20"/>
                <w:szCs w:val="20"/>
              </w:rPr>
            </w:pPr>
          </w:p>
          <w:p w:rsidR="00371FD0" w:rsidRDefault="00371FD0" w:rsidP="00276C9D">
            <w:pPr>
              <w:suppressAutoHyphens w:val="0"/>
              <w:spacing w:after="0" w:line="240" w:lineRule="auto"/>
              <w:rPr>
                <w:rFonts w:asciiTheme="minorHAnsi" w:eastAsia="Times New Roman" w:hAnsiTheme="minorHAnsi"/>
                <w:b/>
                <w:bCs/>
                <w:color w:val="000000"/>
                <w:sz w:val="20"/>
                <w:szCs w:val="20"/>
              </w:rPr>
            </w:pPr>
          </w:p>
          <w:p w:rsidR="00371FD0" w:rsidRPr="00815C13" w:rsidRDefault="00371FD0"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Resumen general por Paquete de Trabajo / por periodo</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276C9D" w:rsidRPr="00815C13" w:rsidRDefault="00276C9D" w:rsidP="00F25CF8">
      <w:pPr>
        <w:spacing w:after="0"/>
        <w:rPr>
          <w:rFonts w:asciiTheme="minorHAnsi" w:hAnsiTheme="minorHAnsi"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156D73"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Resumen general por socio / por línea presupuestaria</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Líneas presupuestarias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705A37"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Plan</w:t>
            </w:r>
            <w:r w:rsidR="00276C9D">
              <w:rPr>
                <w:rFonts w:asciiTheme="minorHAnsi" w:hAnsiTheme="minorHAnsi"/>
                <w:b/>
                <w:color w:val="000000"/>
                <w:sz w:val="20"/>
              </w:rPr>
              <w:t>illa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Oficinas y administración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Viajes y alojamiento</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Asesoría y servicios externos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Equipos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Infraestructura y obras de construcción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Subtotal</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Ingresos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984"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1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8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01"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83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Resumen general por Paquete de Trabajo / Línea Presupuestaria</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Líneas presupuestarias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PTn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705A37"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Plan</w:t>
            </w:r>
            <w:r w:rsidR="00276C9D">
              <w:rPr>
                <w:rFonts w:asciiTheme="minorHAnsi" w:hAnsiTheme="minorHAnsi"/>
                <w:b/>
                <w:color w:val="000000"/>
                <w:sz w:val="20"/>
              </w:rPr>
              <w:t>illa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Oficinas y administración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Viajes y alojamiento</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Asesoría y servicios externos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Equipos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Infraestructura y obras de construcción</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Subtotal</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Ingresos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Total</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B757F1" w:rsidRDefault="00B757F1" w:rsidP="00F25CF8">
      <w:pPr>
        <w:spacing w:after="0"/>
        <w:rPr>
          <w:rFonts w:asciiTheme="minorHAnsi" w:hAnsiTheme="minorHAnsi" w:cs="Open Sans"/>
          <w:bCs/>
          <w:sz w:val="20"/>
          <w:szCs w:val="20"/>
        </w:rPr>
      </w:pPr>
    </w:p>
    <w:p w:rsidR="008073E7" w:rsidRDefault="008073E7" w:rsidP="00F25CF8">
      <w:pPr>
        <w:spacing w:after="0"/>
        <w:rPr>
          <w:rFonts w:asciiTheme="minorHAnsi" w:hAnsiTheme="minorHAnsi" w:cs="Open Sans"/>
          <w:bCs/>
          <w:sz w:val="20"/>
          <w:szCs w:val="20"/>
        </w:rPr>
      </w:pPr>
    </w:p>
    <w:p w:rsidR="00B757F1" w:rsidRDefault="00B757F1" w:rsidP="00997AD5">
      <w:pPr>
        <w:spacing w:after="60"/>
        <w:jc w:val="both"/>
        <w:rPr>
          <w:rFonts w:asciiTheme="minorHAnsi" w:hAnsiTheme="minorHAnsi" w:cs="Open Sans"/>
          <w:bCs/>
          <w:sz w:val="20"/>
          <w:szCs w:val="20"/>
        </w:rPr>
      </w:pPr>
      <w:r>
        <w:rPr>
          <w:rFonts w:asciiTheme="minorHAnsi" w:hAnsiTheme="minorHAnsi"/>
          <w:b/>
          <w:color w:val="97A5D4"/>
          <w:sz w:val="24"/>
        </w:rPr>
        <w:t>F. Gestión de riesgos</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156D73"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Descripción del riesgo</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Efecto</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sz w:val="20"/>
                <w:szCs w:val="20"/>
              </w:rPr>
            </w:pPr>
            <w:r>
              <w:rPr>
                <w:rFonts w:asciiTheme="minorHAnsi" w:hAnsiTheme="minorHAnsi"/>
                <w:b/>
                <w:sz w:val="20"/>
              </w:rPr>
              <w:t>Probabilidad</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Acciones para mitigar el riesgo</w:t>
            </w:r>
          </w:p>
        </w:tc>
      </w:tr>
      <w:tr w:rsidR="00B757F1" w:rsidRPr="007202F9"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B757F1" w:rsidRPr="00815513" w:rsidRDefault="00B757F1" w:rsidP="007202F9">
            <w:pPr>
              <w:spacing w:after="0"/>
              <w:rPr>
                <w:rFonts w:asciiTheme="minorHAnsi" w:hAnsiTheme="minorHAnsi" w:cs="Open Sans"/>
                <w:b/>
                <w:i/>
                <w:sz w:val="20"/>
                <w:szCs w:val="20"/>
              </w:rPr>
            </w:pPr>
            <w:r>
              <w:rPr>
                <w:rFonts w:asciiTheme="minorHAnsi" w:hAnsiTheme="minorHAnsi"/>
                <w:b/>
                <w:color w:val="548DD4"/>
                <w:sz w:val="20"/>
              </w:rPr>
              <w:t xml:space="preserve"> [500 caracteres] </w:t>
            </w:r>
            <w:r>
              <w:rPr>
                <w:rFonts w:asciiTheme="minorHAnsi" w:hAnsiTheme="minorHAnsi"/>
                <w:i/>
                <w:color w:val="548DD4"/>
                <w:sz w:val="20"/>
              </w:rPr>
              <w:t xml:space="preserve">Describa el riesgo y añada tantos riesgos sean necesarios.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Incidente</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Menor</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Notable</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Grave</w:t>
            </w:r>
          </w:p>
          <w:p w:rsidR="00B757F1" w:rsidRPr="0067110E" w:rsidRDefault="00B757F1" w:rsidP="00E95F1C">
            <w:pPr>
              <w:numPr>
                <w:ilvl w:val="0"/>
                <w:numId w:val="16"/>
              </w:numPr>
              <w:spacing w:after="0" w:line="100" w:lineRule="atLeast"/>
              <w:rPr>
                <w:rFonts w:asciiTheme="minorHAnsi" w:hAnsiTheme="minorHAnsi"/>
                <w:sz w:val="20"/>
                <w:szCs w:val="20"/>
              </w:rPr>
            </w:pPr>
            <w:r>
              <w:rPr>
                <w:rFonts w:asciiTheme="minorHAnsi" w:hAnsiTheme="minorHAnsi"/>
                <w:i/>
                <w:sz w:val="20"/>
              </w:rPr>
              <w:t>Catastrófico</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Improbable</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Remoto</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Posible</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Probable</w:t>
            </w:r>
          </w:p>
          <w:p w:rsidR="00B757F1" w:rsidRPr="0067110E" w:rsidRDefault="00B757F1" w:rsidP="00E95F1C">
            <w:pPr>
              <w:numPr>
                <w:ilvl w:val="0"/>
                <w:numId w:val="17"/>
              </w:numPr>
              <w:spacing w:after="0" w:line="100" w:lineRule="atLeast"/>
              <w:rPr>
                <w:rFonts w:asciiTheme="minorHAnsi" w:hAnsiTheme="minorHAnsi"/>
                <w:sz w:val="20"/>
                <w:szCs w:val="20"/>
              </w:rPr>
            </w:pPr>
            <w:r>
              <w:rPr>
                <w:rFonts w:asciiTheme="minorHAnsi" w:hAnsiTheme="minorHAnsi"/>
                <w:i/>
                <w:sz w:val="20"/>
              </w:rPr>
              <w:t>Muy probable</w:t>
            </w:r>
          </w:p>
        </w:tc>
        <w:tc>
          <w:tcPr>
            <w:tcW w:w="4067" w:type="dxa"/>
            <w:tcBorders>
              <w:top w:val="single" w:sz="4" w:space="0" w:color="000000"/>
              <w:left w:val="single" w:sz="4" w:space="0" w:color="000000"/>
              <w:bottom w:val="single" w:sz="4" w:space="0" w:color="000000"/>
              <w:right w:val="single" w:sz="4" w:space="0" w:color="000000"/>
            </w:tcBorders>
          </w:tcPr>
          <w:p w:rsidR="00B757F1" w:rsidRPr="00815C13" w:rsidRDefault="00B757F1" w:rsidP="00E95F1C">
            <w:pPr>
              <w:spacing w:after="0" w:line="100" w:lineRule="atLeast"/>
              <w:rPr>
                <w:rFonts w:asciiTheme="minorHAnsi" w:hAnsiTheme="minorHAnsi" w:cs="Open Sans"/>
                <w:i/>
                <w:sz w:val="20"/>
                <w:szCs w:val="20"/>
              </w:rPr>
            </w:pPr>
            <w:r>
              <w:rPr>
                <w:rFonts w:asciiTheme="minorHAnsi" w:hAnsiTheme="minorHAnsi"/>
                <w:b/>
                <w:color w:val="548DD4"/>
                <w:sz w:val="20"/>
              </w:rPr>
              <w:t>[500 caracteres]</w:t>
            </w:r>
          </w:p>
        </w:tc>
      </w:tr>
    </w:tbl>
    <w:p w:rsidR="00B757F1" w:rsidRDefault="00B757F1" w:rsidP="00F25CF8">
      <w:pPr>
        <w:spacing w:after="0"/>
        <w:rPr>
          <w:rFonts w:asciiTheme="minorHAnsi" w:hAnsiTheme="minorHAnsi" w:cs="Open Sans"/>
          <w:bCs/>
          <w:sz w:val="20"/>
          <w:szCs w:val="20"/>
        </w:rPr>
      </w:pPr>
    </w:p>
    <w:p w:rsidR="00F61BBD" w:rsidRDefault="00F61BBD">
      <w:pPr>
        <w:suppressAutoHyphens w:val="0"/>
        <w:spacing w:after="0" w:line="240" w:lineRule="auto"/>
        <w:rPr>
          <w:rFonts w:asciiTheme="minorHAnsi" w:hAnsiTheme="minorHAnsi" w:cs="Open Sans"/>
          <w:bCs/>
          <w:sz w:val="20"/>
          <w:szCs w:val="20"/>
        </w:rPr>
      </w:pPr>
      <w:r>
        <w:br w:type="page"/>
      </w:r>
    </w:p>
    <w:p w:rsidR="00790818" w:rsidRPr="00790818" w:rsidRDefault="00E547C5" w:rsidP="00790818">
      <w:pPr>
        <w:spacing w:after="60"/>
        <w:jc w:val="both"/>
        <w:rPr>
          <w:rFonts w:ascii="Trebuchet MS" w:hAnsi="Trebuchet MS" w:cs="Arial"/>
          <w:b/>
          <w:bCs/>
          <w:color w:val="0E4096"/>
        </w:rPr>
      </w:pPr>
      <w:bookmarkStart w:id="1" w:name="_Toc403980661"/>
      <w:r>
        <w:rPr>
          <w:rFonts w:asciiTheme="minorHAnsi" w:hAnsiTheme="minorHAnsi"/>
          <w:b/>
          <w:color w:val="97A5D4"/>
          <w:sz w:val="24"/>
        </w:rPr>
        <w:t>Confirmación de la Autoridad Urbana</w:t>
      </w:r>
      <w:bookmarkEnd w:id="1"/>
    </w:p>
    <w:p w:rsidR="00790818" w:rsidRPr="00823420" w:rsidRDefault="00790818" w:rsidP="00790818">
      <w:pPr>
        <w:spacing w:after="60"/>
        <w:jc w:val="both"/>
        <w:rPr>
          <w:rFonts w:asciiTheme="minorHAnsi" w:hAnsiTheme="minorHAnsi" w:cs="Arial"/>
          <w:sz w:val="20"/>
          <w:szCs w:val="20"/>
        </w:rPr>
      </w:pPr>
      <w:r w:rsidRPr="00823420">
        <w:rPr>
          <w:rFonts w:asciiTheme="minorHAnsi" w:hAnsiTheme="minorHAnsi"/>
          <w:sz w:val="20"/>
        </w:rPr>
        <w:t xml:space="preserve">Mediante la firma del formulario de </w:t>
      </w:r>
      <w:r w:rsidR="00B71F4D">
        <w:rPr>
          <w:rFonts w:asciiTheme="minorHAnsi" w:hAnsiTheme="minorHAnsi"/>
          <w:sz w:val="20"/>
        </w:rPr>
        <w:t>aplicación</w:t>
      </w:r>
      <w:r w:rsidRPr="00823420">
        <w:rPr>
          <w:rFonts w:asciiTheme="minorHAnsi" w:hAnsiTheme="minorHAnsi"/>
          <w:sz w:val="20"/>
        </w:rPr>
        <w:t>, la Autoridad Urbana (Principal) confirma por el presente que:</w:t>
      </w:r>
    </w:p>
    <w:p w:rsidR="00790818" w:rsidRPr="00823420" w:rsidRDefault="00790818" w:rsidP="00790818">
      <w:pPr>
        <w:numPr>
          <w:ilvl w:val="0"/>
          <w:numId w:val="45"/>
        </w:numPr>
        <w:suppressAutoHyphens w:val="0"/>
        <w:spacing w:after="60" w:line="240" w:lineRule="auto"/>
        <w:jc w:val="both"/>
        <w:rPr>
          <w:rFonts w:asciiTheme="minorHAnsi" w:hAnsiTheme="minorHAnsi" w:cs="Arial"/>
          <w:sz w:val="20"/>
          <w:szCs w:val="20"/>
        </w:rPr>
      </w:pPr>
      <w:r w:rsidRPr="00823420">
        <w:rPr>
          <w:rFonts w:asciiTheme="minorHAnsi" w:hAnsiTheme="minorHAnsi"/>
          <w:sz w:val="20"/>
        </w:rPr>
        <w:t xml:space="preserve">El proyecto no ha recibido, ni en parte o ni en su totalidad, ni recibirá ninguna otra financiación complementaria de la UE (con la salvedad de la financiación especificada en el presente formulario de </w:t>
      </w:r>
      <w:r w:rsidR="00B71F4D">
        <w:rPr>
          <w:rFonts w:asciiTheme="minorHAnsi" w:hAnsiTheme="minorHAnsi"/>
          <w:sz w:val="20"/>
        </w:rPr>
        <w:t>aplicación</w:t>
      </w:r>
      <w:r w:rsidRPr="00823420">
        <w:rPr>
          <w:rFonts w:asciiTheme="minorHAnsi" w:hAnsiTheme="minorHAnsi"/>
          <w:sz w:val="20"/>
        </w:rPr>
        <w:t>) a lo largo de la duración del proyecto;</w:t>
      </w:r>
    </w:p>
    <w:p w:rsidR="00790818" w:rsidRPr="00823420" w:rsidRDefault="00790818" w:rsidP="00790818">
      <w:pPr>
        <w:numPr>
          <w:ilvl w:val="0"/>
          <w:numId w:val="45"/>
        </w:numPr>
        <w:suppressAutoHyphens w:val="0"/>
        <w:spacing w:after="60" w:line="240" w:lineRule="auto"/>
        <w:jc w:val="both"/>
        <w:rPr>
          <w:rFonts w:asciiTheme="minorHAnsi" w:hAnsiTheme="minorHAnsi" w:cs="Arial"/>
          <w:sz w:val="20"/>
          <w:szCs w:val="20"/>
        </w:rPr>
      </w:pPr>
      <w:r w:rsidRPr="00823420">
        <w:rPr>
          <w:rFonts w:asciiTheme="minorHAnsi" w:hAnsiTheme="minorHAnsi"/>
          <w:sz w:val="20"/>
        </w:rPr>
        <w:t>Los socios del proyecto mencionados en el formulario de solicitud se han comprometido a participar en las actividades y la financiación del proyecto;</w:t>
      </w:r>
    </w:p>
    <w:p w:rsidR="00790818" w:rsidRPr="00823420" w:rsidRDefault="00371FD0" w:rsidP="00790818">
      <w:pPr>
        <w:numPr>
          <w:ilvl w:val="0"/>
          <w:numId w:val="45"/>
        </w:numPr>
        <w:suppressAutoHyphens w:val="0"/>
        <w:spacing w:after="60" w:line="240" w:lineRule="auto"/>
        <w:jc w:val="both"/>
        <w:rPr>
          <w:rFonts w:asciiTheme="minorHAnsi" w:hAnsiTheme="minorHAnsi" w:cs="Arial"/>
          <w:sz w:val="20"/>
          <w:szCs w:val="20"/>
        </w:rPr>
      </w:pPr>
      <w:r w:rsidRPr="00823420">
        <w:rPr>
          <w:rFonts w:asciiTheme="minorHAnsi" w:hAnsiTheme="minorHAnsi"/>
          <w:sz w:val="20"/>
        </w:rPr>
        <w:t>El proyecto respeta la legislación nacional y europea aplicable, así como las políticas de los países implicados;</w:t>
      </w:r>
    </w:p>
    <w:p w:rsidR="00790818" w:rsidRPr="00823420" w:rsidRDefault="00371FD0" w:rsidP="00790818">
      <w:pPr>
        <w:numPr>
          <w:ilvl w:val="0"/>
          <w:numId w:val="45"/>
        </w:numPr>
        <w:suppressAutoHyphens w:val="0"/>
        <w:spacing w:after="60" w:line="240" w:lineRule="auto"/>
        <w:jc w:val="both"/>
        <w:rPr>
          <w:rFonts w:asciiTheme="minorHAnsi" w:hAnsiTheme="minorHAnsi" w:cs="Arial"/>
          <w:sz w:val="20"/>
          <w:szCs w:val="20"/>
        </w:rPr>
      </w:pPr>
      <w:r w:rsidRPr="00823420">
        <w:rPr>
          <w:rFonts w:asciiTheme="minorHAnsi" w:hAnsiTheme="minorHAnsi"/>
          <w:sz w:val="20"/>
        </w:rPr>
        <w:t xml:space="preserve">La Autoridad Urbana y los socios del proyecto actuarán </w:t>
      </w:r>
      <w:r w:rsidR="00B71F4D">
        <w:rPr>
          <w:rFonts w:asciiTheme="minorHAnsi" w:hAnsiTheme="minorHAnsi"/>
          <w:sz w:val="20"/>
        </w:rPr>
        <w:t>de acuerdo</w:t>
      </w:r>
      <w:r w:rsidRPr="00823420">
        <w:rPr>
          <w:rFonts w:asciiTheme="minorHAnsi" w:hAnsiTheme="minorHAnsi"/>
          <w:sz w:val="20"/>
        </w:rPr>
        <w:t xml:space="preserve"> a las disposiciones de los reglamentos nacionales y europeos aplicables, en particular en lo referente a fondos estructurales, contratación pública, ayudas del estado, medio ambiente e igualdad de oportunidades, así como con las estipulaciones específicas de la Iniciativa </w:t>
      </w:r>
      <w:r w:rsidR="00D51C3C" w:rsidRPr="00823420">
        <w:rPr>
          <w:rFonts w:asciiTheme="minorHAnsi" w:hAnsiTheme="minorHAnsi"/>
          <w:sz w:val="20"/>
        </w:rPr>
        <w:t>UIA</w:t>
      </w:r>
      <w:r w:rsidRPr="00823420">
        <w:rPr>
          <w:rFonts w:asciiTheme="minorHAnsi" w:hAnsiTheme="minorHAnsi"/>
          <w:sz w:val="20"/>
        </w:rPr>
        <w:t>;</w:t>
      </w:r>
    </w:p>
    <w:p w:rsidR="00790818" w:rsidRPr="00823420" w:rsidRDefault="00371FD0" w:rsidP="00790818">
      <w:pPr>
        <w:numPr>
          <w:ilvl w:val="0"/>
          <w:numId w:val="45"/>
        </w:numPr>
        <w:suppressAutoHyphens w:val="0"/>
        <w:spacing w:after="60" w:line="240" w:lineRule="auto"/>
        <w:jc w:val="both"/>
        <w:rPr>
          <w:rFonts w:asciiTheme="minorHAnsi" w:hAnsiTheme="minorHAnsi" w:cs="Arial"/>
          <w:sz w:val="20"/>
          <w:szCs w:val="20"/>
        </w:rPr>
      </w:pPr>
      <w:r w:rsidRPr="00823420">
        <w:rPr>
          <w:rFonts w:asciiTheme="minorHAnsi" w:hAnsiTheme="minorHAnsi"/>
          <w:sz w:val="20"/>
        </w:rPr>
        <w:t xml:space="preserve">La información del formulario de </w:t>
      </w:r>
      <w:r w:rsidR="00B71F4D">
        <w:rPr>
          <w:rFonts w:asciiTheme="minorHAnsi" w:hAnsiTheme="minorHAnsi"/>
          <w:sz w:val="20"/>
        </w:rPr>
        <w:t>aplicación</w:t>
      </w:r>
      <w:r w:rsidRPr="00823420">
        <w:rPr>
          <w:rFonts w:asciiTheme="minorHAnsi" w:hAnsiTheme="minorHAnsi"/>
          <w:sz w:val="20"/>
        </w:rPr>
        <w:t xml:space="preserve"> es precisa y veraz según el leal saber y entender de la Autoridad Urbana.</w:t>
      </w:r>
    </w:p>
    <w:p w:rsidR="00790818" w:rsidRPr="00823420" w:rsidRDefault="00790818" w:rsidP="00790818">
      <w:pPr>
        <w:spacing w:after="60"/>
        <w:jc w:val="both"/>
        <w:rPr>
          <w:rFonts w:asciiTheme="minorHAnsi" w:hAnsiTheme="minorHAnsi"/>
          <w:sz w:val="20"/>
          <w:szCs w:val="20"/>
        </w:rPr>
      </w:pPr>
    </w:p>
    <w:p w:rsidR="00790818" w:rsidRPr="00823420" w:rsidRDefault="00790818" w:rsidP="00790818">
      <w:pPr>
        <w:spacing w:after="60"/>
        <w:jc w:val="both"/>
        <w:rPr>
          <w:rFonts w:asciiTheme="minorHAnsi" w:hAnsiTheme="minorHAnsi"/>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823420" w:rsidTr="00790818">
        <w:tc>
          <w:tcPr>
            <w:tcW w:w="3819" w:type="dxa"/>
            <w:shd w:val="clear" w:color="auto" w:fill="D9DBEE"/>
          </w:tcPr>
          <w:p w:rsidR="00790818" w:rsidRPr="00823420" w:rsidRDefault="00790818" w:rsidP="00790818">
            <w:pPr>
              <w:spacing w:after="0"/>
              <w:rPr>
                <w:rFonts w:asciiTheme="minorHAnsi" w:hAnsiTheme="minorHAnsi" w:cs="Arial"/>
                <w:sz w:val="20"/>
                <w:szCs w:val="20"/>
              </w:rPr>
            </w:pPr>
            <w:r w:rsidRPr="00823420">
              <w:rPr>
                <w:rFonts w:asciiTheme="minorHAnsi" w:hAnsiTheme="minorHAnsi"/>
                <w:sz w:val="20"/>
              </w:rPr>
              <w:t>Nombre del firmante</w:t>
            </w:r>
          </w:p>
        </w:tc>
        <w:tc>
          <w:tcPr>
            <w:tcW w:w="5820" w:type="dxa"/>
            <w:shd w:val="clear" w:color="auto" w:fill="FFFFFF"/>
          </w:tcPr>
          <w:p w:rsidR="00790818" w:rsidRPr="00823420" w:rsidRDefault="00790818" w:rsidP="00790818">
            <w:pPr>
              <w:spacing w:after="0"/>
              <w:rPr>
                <w:rFonts w:asciiTheme="minorHAnsi" w:hAnsiTheme="minorHAnsi" w:cs="Arial"/>
                <w:b/>
                <w:bCs/>
                <w:i/>
                <w:color w:val="0E4096"/>
                <w:sz w:val="16"/>
                <w:szCs w:val="16"/>
              </w:rPr>
            </w:pPr>
          </w:p>
        </w:tc>
      </w:tr>
      <w:tr w:rsidR="00790818" w:rsidRPr="00823420" w:rsidTr="00790818">
        <w:tc>
          <w:tcPr>
            <w:tcW w:w="3819" w:type="dxa"/>
            <w:tcBorders>
              <w:bottom w:val="single" w:sz="4" w:space="0" w:color="auto"/>
            </w:tcBorders>
            <w:shd w:val="clear" w:color="auto" w:fill="D9DBEE"/>
          </w:tcPr>
          <w:p w:rsidR="00790818" w:rsidRPr="00823420" w:rsidRDefault="00790818" w:rsidP="00790818">
            <w:pPr>
              <w:spacing w:after="0"/>
              <w:rPr>
                <w:rFonts w:asciiTheme="minorHAnsi" w:hAnsiTheme="minorHAnsi" w:cs="Arial"/>
                <w:sz w:val="20"/>
                <w:szCs w:val="20"/>
              </w:rPr>
            </w:pPr>
            <w:r w:rsidRPr="00823420">
              <w:rPr>
                <w:rFonts w:asciiTheme="minorHAnsi" w:hAnsiTheme="minorHAnsi"/>
                <w:sz w:val="20"/>
              </w:rPr>
              <w:t>Cargo del firmante</w:t>
            </w:r>
          </w:p>
        </w:tc>
        <w:tc>
          <w:tcPr>
            <w:tcW w:w="5820" w:type="dxa"/>
            <w:tcBorders>
              <w:bottom w:val="single" w:sz="4" w:space="0" w:color="auto"/>
            </w:tcBorders>
            <w:shd w:val="clear" w:color="auto" w:fill="FFFFFF"/>
          </w:tcPr>
          <w:p w:rsidR="00790818" w:rsidRPr="00823420" w:rsidRDefault="00790818" w:rsidP="00790818">
            <w:pPr>
              <w:spacing w:after="0"/>
              <w:rPr>
                <w:rFonts w:asciiTheme="minorHAnsi" w:hAnsiTheme="minorHAnsi" w:cs="Arial"/>
                <w:b/>
                <w:bCs/>
                <w:i/>
                <w:color w:val="0E4096"/>
                <w:sz w:val="16"/>
                <w:szCs w:val="16"/>
              </w:rPr>
            </w:pPr>
          </w:p>
        </w:tc>
      </w:tr>
      <w:tr w:rsidR="00790818" w:rsidRPr="00823420" w:rsidTr="00790818">
        <w:tc>
          <w:tcPr>
            <w:tcW w:w="3819" w:type="dxa"/>
            <w:shd w:val="clear" w:color="auto" w:fill="D9DBEE"/>
          </w:tcPr>
          <w:p w:rsidR="00790818" w:rsidRPr="00823420" w:rsidRDefault="00790818" w:rsidP="00790818">
            <w:pPr>
              <w:spacing w:after="0"/>
              <w:rPr>
                <w:rFonts w:asciiTheme="minorHAnsi" w:hAnsiTheme="minorHAnsi" w:cs="Arial"/>
                <w:sz w:val="20"/>
                <w:szCs w:val="20"/>
              </w:rPr>
            </w:pPr>
            <w:r w:rsidRPr="00823420">
              <w:rPr>
                <w:rFonts w:asciiTheme="minorHAnsi" w:hAnsiTheme="minorHAnsi"/>
                <w:sz w:val="20"/>
              </w:rPr>
              <w:t>Lugar y fecha</w:t>
            </w:r>
          </w:p>
        </w:tc>
        <w:tc>
          <w:tcPr>
            <w:tcW w:w="5820" w:type="dxa"/>
            <w:shd w:val="clear" w:color="auto" w:fill="FFFFFF"/>
          </w:tcPr>
          <w:p w:rsidR="00790818" w:rsidRPr="00823420" w:rsidRDefault="00790818" w:rsidP="00790818">
            <w:pPr>
              <w:spacing w:after="0"/>
              <w:rPr>
                <w:rFonts w:asciiTheme="minorHAnsi" w:hAnsiTheme="minorHAnsi"/>
                <w:i/>
                <w:sz w:val="16"/>
                <w:szCs w:val="16"/>
              </w:rPr>
            </w:pPr>
          </w:p>
        </w:tc>
      </w:tr>
      <w:tr w:rsidR="00790818" w:rsidRPr="00823420" w:rsidTr="00790818">
        <w:trPr>
          <w:trHeight w:val="885"/>
        </w:trPr>
        <w:tc>
          <w:tcPr>
            <w:tcW w:w="3819" w:type="dxa"/>
            <w:shd w:val="clear" w:color="auto" w:fill="D9DBEE"/>
          </w:tcPr>
          <w:p w:rsidR="00790818" w:rsidRPr="00823420" w:rsidRDefault="00790818" w:rsidP="00790818">
            <w:pPr>
              <w:spacing w:after="0"/>
              <w:rPr>
                <w:rFonts w:asciiTheme="minorHAnsi" w:hAnsiTheme="minorHAnsi" w:cs="Arial"/>
                <w:sz w:val="20"/>
                <w:szCs w:val="20"/>
              </w:rPr>
            </w:pPr>
            <w:r w:rsidRPr="00823420">
              <w:rPr>
                <w:rFonts w:asciiTheme="minorHAnsi" w:hAnsiTheme="minorHAnsi"/>
                <w:sz w:val="20"/>
              </w:rPr>
              <w:t>Firma y sello del socio principal (si lo hubiera)</w:t>
            </w:r>
          </w:p>
        </w:tc>
        <w:tc>
          <w:tcPr>
            <w:tcW w:w="5820" w:type="dxa"/>
            <w:shd w:val="clear" w:color="auto" w:fill="FFFFFF"/>
          </w:tcPr>
          <w:p w:rsidR="00790818" w:rsidRPr="00823420" w:rsidRDefault="00790818" w:rsidP="00790818">
            <w:pPr>
              <w:spacing w:after="0"/>
              <w:rPr>
                <w:rFonts w:asciiTheme="minorHAnsi" w:hAnsiTheme="minorHAnsi" w:cs="Arial"/>
                <w:b/>
                <w:bCs/>
                <w:i/>
                <w:color w:val="0E4096"/>
                <w:sz w:val="16"/>
                <w:szCs w:val="16"/>
              </w:rPr>
            </w:pPr>
          </w:p>
        </w:tc>
      </w:tr>
    </w:tbl>
    <w:p w:rsidR="003E06CF" w:rsidRPr="00790818" w:rsidRDefault="003E06CF" w:rsidP="00F25CF8">
      <w:pPr>
        <w:spacing w:after="0"/>
        <w:rPr>
          <w:rFonts w:asciiTheme="minorHAnsi" w:hAnsiTheme="minorHAnsi" w:cs="Open Sans"/>
          <w:bCs/>
          <w:sz w:val="20"/>
          <w:szCs w:val="20"/>
        </w:rPr>
      </w:pPr>
    </w:p>
    <w:sectPr w:rsidR="003E06CF" w:rsidRPr="00790818"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A37" w:rsidRDefault="00705A37" w:rsidP="007579DF">
      <w:pPr>
        <w:spacing w:after="0" w:line="240" w:lineRule="auto"/>
      </w:pPr>
      <w:r>
        <w:separator/>
      </w:r>
    </w:p>
  </w:endnote>
  <w:endnote w:type="continuationSeparator" w:id="0">
    <w:p w:rsidR="00705A37" w:rsidRDefault="00705A37"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28B" w:rsidRDefault="00A242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A37" w:rsidRPr="001371B9" w:rsidRDefault="00705A37">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sz w:val="20"/>
      </w:rPr>
      <w:t>Formulario de apl</w:t>
    </w:r>
    <w:r w:rsidR="00A2428B">
      <w:rPr>
        <w:rFonts w:asciiTheme="minorHAnsi" w:hAnsiTheme="minorHAnsi"/>
        <w:sz w:val="20"/>
      </w:rPr>
      <w:t>icación, versión de trabajo – 15/12</w:t>
    </w:r>
    <w:r>
      <w:rPr>
        <w:rFonts w:asciiTheme="minorHAnsi" w:hAnsiTheme="minorHAnsi"/>
        <w:sz w:val="20"/>
      </w:rPr>
      <w:t>/2015</w:t>
    </w:r>
    <w:r>
      <w:tab/>
    </w:r>
    <w:r w:rsidRPr="001371B9">
      <w:rPr>
        <w:rFonts w:asciiTheme="minorHAnsi" w:hAnsiTheme="minorHAnsi"/>
      </w:rPr>
      <w:fldChar w:fldCharType="begin"/>
    </w:r>
    <w:r w:rsidRPr="001371B9">
      <w:rPr>
        <w:rFonts w:asciiTheme="minorHAnsi" w:hAnsiTheme="minorHAnsi"/>
      </w:rPr>
      <w:instrText xml:space="preserve"> PAGE </w:instrText>
    </w:r>
    <w:r w:rsidRPr="001371B9">
      <w:rPr>
        <w:rFonts w:asciiTheme="minorHAnsi" w:hAnsiTheme="minorHAnsi"/>
      </w:rPr>
      <w:fldChar w:fldCharType="separate"/>
    </w:r>
    <w:r w:rsidR="00A704A7">
      <w:rPr>
        <w:rFonts w:asciiTheme="minorHAnsi" w:hAnsiTheme="minorHAnsi"/>
        <w:noProof/>
      </w:rPr>
      <w:t>1</w:t>
    </w:r>
    <w:r w:rsidRPr="001371B9">
      <w:rPr>
        <w:rFonts w:asciiTheme="minorHAnsi" w:hAnsiTheme="minorHAns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28B" w:rsidRDefault="00A242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A37" w:rsidRDefault="00705A37" w:rsidP="007579DF">
      <w:pPr>
        <w:spacing w:after="0" w:line="240" w:lineRule="auto"/>
      </w:pPr>
      <w:r>
        <w:separator/>
      </w:r>
    </w:p>
  </w:footnote>
  <w:footnote w:type="continuationSeparator" w:id="0">
    <w:p w:rsidR="00705A37" w:rsidRDefault="00705A37" w:rsidP="007579DF">
      <w:pPr>
        <w:spacing w:after="0" w:line="240" w:lineRule="auto"/>
      </w:pPr>
      <w:r>
        <w:continuationSeparator/>
      </w:r>
    </w:p>
  </w:footnote>
  <w:footnote w:id="1">
    <w:p w:rsidR="00705A37" w:rsidRPr="006D0E4E" w:rsidRDefault="00705A37" w:rsidP="006D0E4E">
      <w:pPr>
        <w:pStyle w:val="FootnoteText"/>
        <w:jc w:val="both"/>
        <w:rPr>
          <w:rFonts w:asciiTheme="minorHAnsi" w:hAnsiTheme="minorHAnsi" w:cs="Open Sans"/>
          <w:sz w:val="16"/>
          <w:szCs w:val="16"/>
        </w:rPr>
      </w:pPr>
      <w:r w:rsidRPr="006D0E4E">
        <w:rPr>
          <w:rStyle w:val="FootnoteReference"/>
          <w:rFonts w:asciiTheme="minorHAnsi" w:hAnsiTheme="minorHAnsi"/>
          <w:sz w:val="16"/>
        </w:rPr>
        <w:footnoteRef/>
      </w:r>
      <w:r w:rsidRPr="006D0E4E">
        <w:rPr>
          <w:rFonts w:asciiTheme="minorHAnsi" w:hAnsiTheme="minorHAnsi"/>
          <w:sz w:val="16"/>
        </w:rPr>
        <w:t xml:space="preserve"> Asociaciones y agrupaciones de autoridades urbanas representadas por instituciones político-administrativas con competencias delegadas para la elaboración  y aplicación de políticas en el ámbito de competencia del proyecto de Urban Innovative Action.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28B" w:rsidRDefault="00A242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28B" w:rsidRDefault="00A242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28B" w:rsidRDefault="00A242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2565"/>
    <w:rsid w:val="00015A7D"/>
    <w:rsid w:val="00016893"/>
    <w:rsid w:val="000306EF"/>
    <w:rsid w:val="000365C6"/>
    <w:rsid w:val="000402A1"/>
    <w:rsid w:val="00044F07"/>
    <w:rsid w:val="00046E0F"/>
    <w:rsid w:val="000518B1"/>
    <w:rsid w:val="0005285B"/>
    <w:rsid w:val="00054C53"/>
    <w:rsid w:val="00062845"/>
    <w:rsid w:val="00063046"/>
    <w:rsid w:val="0006304D"/>
    <w:rsid w:val="00071660"/>
    <w:rsid w:val="00072CDB"/>
    <w:rsid w:val="00073C18"/>
    <w:rsid w:val="00074E59"/>
    <w:rsid w:val="00075901"/>
    <w:rsid w:val="00082BB2"/>
    <w:rsid w:val="00085DD6"/>
    <w:rsid w:val="00086F36"/>
    <w:rsid w:val="00094881"/>
    <w:rsid w:val="000A63D4"/>
    <w:rsid w:val="000A669D"/>
    <w:rsid w:val="000A6E43"/>
    <w:rsid w:val="000B0F23"/>
    <w:rsid w:val="000B47EC"/>
    <w:rsid w:val="000B6AAD"/>
    <w:rsid w:val="000C1995"/>
    <w:rsid w:val="000C222F"/>
    <w:rsid w:val="000D41A2"/>
    <w:rsid w:val="000D6C59"/>
    <w:rsid w:val="000D6F4B"/>
    <w:rsid w:val="000E16BF"/>
    <w:rsid w:val="000E6BB8"/>
    <w:rsid w:val="000F5C80"/>
    <w:rsid w:val="000F741A"/>
    <w:rsid w:val="001005BF"/>
    <w:rsid w:val="001021FC"/>
    <w:rsid w:val="00103B45"/>
    <w:rsid w:val="00103EC4"/>
    <w:rsid w:val="00117D07"/>
    <w:rsid w:val="0012233B"/>
    <w:rsid w:val="001228B8"/>
    <w:rsid w:val="00123CE6"/>
    <w:rsid w:val="0012429E"/>
    <w:rsid w:val="0012640F"/>
    <w:rsid w:val="00126824"/>
    <w:rsid w:val="001274C2"/>
    <w:rsid w:val="00131280"/>
    <w:rsid w:val="001371B9"/>
    <w:rsid w:val="0014267B"/>
    <w:rsid w:val="00144F5B"/>
    <w:rsid w:val="00146229"/>
    <w:rsid w:val="00150E34"/>
    <w:rsid w:val="00152523"/>
    <w:rsid w:val="00155291"/>
    <w:rsid w:val="00155737"/>
    <w:rsid w:val="00156D73"/>
    <w:rsid w:val="00160FC3"/>
    <w:rsid w:val="001631F9"/>
    <w:rsid w:val="00164E83"/>
    <w:rsid w:val="00165245"/>
    <w:rsid w:val="00165A0F"/>
    <w:rsid w:val="00166DC6"/>
    <w:rsid w:val="00171472"/>
    <w:rsid w:val="00171FB6"/>
    <w:rsid w:val="00173DA5"/>
    <w:rsid w:val="0018266A"/>
    <w:rsid w:val="001849A0"/>
    <w:rsid w:val="001860E9"/>
    <w:rsid w:val="00186454"/>
    <w:rsid w:val="001944E1"/>
    <w:rsid w:val="00196BE4"/>
    <w:rsid w:val="001A09E3"/>
    <w:rsid w:val="001A7B1D"/>
    <w:rsid w:val="001B21B7"/>
    <w:rsid w:val="001B530C"/>
    <w:rsid w:val="001C38A8"/>
    <w:rsid w:val="001C581F"/>
    <w:rsid w:val="001D34CE"/>
    <w:rsid w:val="001D3A1D"/>
    <w:rsid w:val="001D5285"/>
    <w:rsid w:val="001D68A7"/>
    <w:rsid w:val="001E0E00"/>
    <w:rsid w:val="001E417D"/>
    <w:rsid w:val="001E63CB"/>
    <w:rsid w:val="00201060"/>
    <w:rsid w:val="00215FDB"/>
    <w:rsid w:val="00222C58"/>
    <w:rsid w:val="00226143"/>
    <w:rsid w:val="00231093"/>
    <w:rsid w:val="00235CAA"/>
    <w:rsid w:val="00237162"/>
    <w:rsid w:val="00246488"/>
    <w:rsid w:val="00250058"/>
    <w:rsid w:val="00251A86"/>
    <w:rsid w:val="00255E0A"/>
    <w:rsid w:val="00260045"/>
    <w:rsid w:val="00262AEA"/>
    <w:rsid w:val="0027249E"/>
    <w:rsid w:val="00274B97"/>
    <w:rsid w:val="00275AE7"/>
    <w:rsid w:val="00276B6C"/>
    <w:rsid w:val="00276C9D"/>
    <w:rsid w:val="00277F9B"/>
    <w:rsid w:val="00282414"/>
    <w:rsid w:val="00282B8B"/>
    <w:rsid w:val="002847D3"/>
    <w:rsid w:val="002861BE"/>
    <w:rsid w:val="0028660C"/>
    <w:rsid w:val="00287CF0"/>
    <w:rsid w:val="00293566"/>
    <w:rsid w:val="00295978"/>
    <w:rsid w:val="00297526"/>
    <w:rsid w:val="002A059D"/>
    <w:rsid w:val="002A379F"/>
    <w:rsid w:val="002A3CEB"/>
    <w:rsid w:val="002A48FE"/>
    <w:rsid w:val="002A6469"/>
    <w:rsid w:val="002B10DB"/>
    <w:rsid w:val="002B34F9"/>
    <w:rsid w:val="002B7714"/>
    <w:rsid w:val="002C687A"/>
    <w:rsid w:val="002D1416"/>
    <w:rsid w:val="002E1DA0"/>
    <w:rsid w:val="002E1E7B"/>
    <w:rsid w:val="002E2B79"/>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586B"/>
    <w:rsid w:val="00325644"/>
    <w:rsid w:val="00331166"/>
    <w:rsid w:val="003321E9"/>
    <w:rsid w:val="00333415"/>
    <w:rsid w:val="00337630"/>
    <w:rsid w:val="00340103"/>
    <w:rsid w:val="003416AF"/>
    <w:rsid w:val="003475B7"/>
    <w:rsid w:val="00360B7C"/>
    <w:rsid w:val="00361128"/>
    <w:rsid w:val="00363061"/>
    <w:rsid w:val="003637A3"/>
    <w:rsid w:val="00363B70"/>
    <w:rsid w:val="00363C6D"/>
    <w:rsid w:val="00367D60"/>
    <w:rsid w:val="00371FD0"/>
    <w:rsid w:val="00372620"/>
    <w:rsid w:val="00372DF0"/>
    <w:rsid w:val="00375273"/>
    <w:rsid w:val="00381C4A"/>
    <w:rsid w:val="00387F41"/>
    <w:rsid w:val="003914E1"/>
    <w:rsid w:val="00395476"/>
    <w:rsid w:val="003958E9"/>
    <w:rsid w:val="003A115A"/>
    <w:rsid w:val="003A722B"/>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767B1"/>
    <w:rsid w:val="00483480"/>
    <w:rsid w:val="00490293"/>
    <w:rsid w:val="004950F5"/>
    <w:rsid w:val="00496374"/>
    <w:rsid w:val="004B2213"/>
    <w:rsid w:val="004B536C"/>
    <w:rsid w:val="004C1238"/>
    <w:rsid w:val="004D24F2"/>
    <w:rsid w:val="004D256B"/>
    <w:rsid w:val="004E1992"/>
    <w:rsid w:val="004E20B8"/>
    <w:rsid w:val="004E25DD"/>
    <w:rsid w:val="004E2651"/>
    <w:rsid w:val="004E5951"/>
    <w:rsid w:val="004F3053"/>
    <w:rsid w:val="004F7E6F"/>
    <w:rsid w:val="00502E6E"/>
    <w:rsid w:val="00503FC0"/>
    <w:rsid w:val="00506464"/>
    <w:rsid w:val="00506BEF"/>
    <w:rsid w:val="005139EF"/>
    <w:rsid w:val="0051682E"/>
    <w:rsid w:val="00517B8A"/>
    <w:rsid w:val="0053029B"/>
    <w:rsid w:val="00534967"/>
    <w:rsid w:val="00540335"/>
    <w:rsid w:val="0054103C"/>
    <w:rsid w:val="0054267E"/>
    <w:rsid w:val="00543FA4"/>
    <w:rsid w:val="00550C07"/>
    <w:rsid w:val="005537A8"/>
    <w:rsid w:val="00556C7F"/>
    <w:rsid w:val="00557BF5"/>
    <w:rsid w:val="00560FF9"/>
    <w:rsid w:val="00565460"/>
    <w:rsid w:val="0056663C"/>
    <w:rsid w:val="00570600"/>
    <w:rsid w:val="0057237B"/>
    <w:rsid w:val="00575CAC"/>
    <w:rsid w:val="00580A15"/>
    <w:rsid w:val="00584A42"/>
    <w:rsid w:val="00585B67"/>
    <w:rsid w:val="00587284"/>
    <w:rsid w:val="0059078D"/>
    <w:rsid w:val="005929FC"/>
    <w:rsid w:val="00596B68"/>
    <w:rsid w:val="0059710E"/>
    <w:rsid w:val="005A1A94"/>
    <w:rsid w:val="005A4D35"/>
    <w:rsid w:val="005A5E8A"/>
    <w:rsid w:val="005B214C"/>
    <w:rsid w:val="005B49D7"/>
    <w:rsid w:val="005B56BB"/>
    <w:rsid w:val="005B7457"/>
    <w:rsid w:val="005B791D"/>
    <w:rsid w:val="005C218F"/>
    <w:rsid w:val="005C4A13"/>
    <w:rsid w:val="005C6D7D"/>
    <w:rsid w:val="005D3645"/>
    <w:rsid w:val="005D4656"/>
    <w:rsid w:val="005E0202"/>
    <w:rsid w:val="005E43EB"/>
    <w:rsid w:val="005E541C"/>
    <w:rsid w:val="005E5AB3"/>
    <w:rsid w:val="005E656A"/>
    <w:rsid w:val="00602915"/>
    <w:rsid w:val="00603D5B"/>
    <w:rsid w:val="00604455"/>
    <w:rsid w:val="00604825"/>
    <w:rsid w:val="006064DA"/>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61BF0"/>
    <w:rsid w:val="006642CF"/>
    <w:rsid w:val="006706DC"/>
    <w:rsid w:val="0067110E"/>
    <w:rsid w:val="0068269D"/>
    <w:rsid w:val="00687467"/>
    <w:rsid w:val="00691013"/>
    <w:rsid w:val="006A6CA2"/>
    <w:rsid w:val="006B1FCA"/>
    <w:rsid w:val="006B28DA"/>
    <w:rsid w:val="006B787B"/>
    <w:rsid w:val="006C2705"/>
    <w:rsid w:val="006C2C4B"/>
    <w:rsid w:val="006C48CD"/>
    <w:rsid w:val="006D0E4E"/>
    <w:rsid w:val="006D4B49"/>
    <w:rsid w:val="006D547C"/>
    <w:rsid w:val="006D611C"/>
    <w:rsid w:val="006E0441"/>
    <w:rsid w:val="006E5B4F"/>
    <w:rsid w:val="006E6DAE"/>
    <w:rsid w:val="006E72BB"/>
    <w:rsid w:val="006F2F1B"/>
    <w:rsid w:val="006F76E3"/>
    <w:rsid w:val="00702F80"/>
    <w:rsid w:val="00705A37"/>
    <w:rsid w:val="00706471"/>
    <w:rsid w:val="00716C67"/>
    <w:rsid w:val="007202F9"/>
    <w:rsid w:val="00726B32"/>
    <w:rsid w:val="007320B7"/>
    <w:rsid w:val="00735AC6"/>
    <w:rsid w:val="007424C0"/>
    <w:rsid w:val="00744E14"/>
    <w:rsid w:val="0074557B"/>
    <w:rsid w:val="00745B32"/>
    <w:rsid w:val="00746637"/>
    <w:rsid w:val="00746A71"/>
    <w:rsid w:val="00752755"/>
    <w:rsid w:val="007579DF"/>
    <w:rsid w:val="007603E9"/>
    <w:rsid w:val="0076253A"/>
    <w:rsid w:val="007674CF"/>
    <w:rsid w:val="00767E7E"/>
    <w:rsid w:val="0077233E"/>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3420"/>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65AF"/>
    <w:rsid w:val="008D1681"/>
    <w:rsid w:val="008D438B"/>
    <w:rsid w:val="008E2AC3"/>
    <w:rsid w:val="008E433E"/>
    <w:rsid w:val="008E7A47"/>
    <w:rsid w:val="008F64A0"/>
    <w:rsid w:val="009159B0"/>
    <w:rsid w:val="0092148A"/>
    <w:rsid w:val="00921C0C"/>
    <w:rsid w:val="00924A0B"/>
    <w:rsid w:val="0093031F"/>
    <w:rsid w:val="00932193"/>
    <w:rsid w:val="00932421"/>
    <w:rsid w:val="0093573F"/>
    <w:rsid w:val="00935B76"/>
    <w:rsid w:val="009549AB"/>
    <w:rsid w:val="00954F18"/>
    <w:rsid w:val="00960E1D"/>
    <w:rsid w:val="009701BA"/>
    <w:rsid w:val="00993307"/>
    <w:rsid w:val="00997AD5"/>
    <w:rsid w:val="009A109E"/>
    <w:rsid w:val="009B5123"/>
    <w:rsid w:val="009B6846"/>
    <w:rsid w:val="009B68EA"/>
    <w:rsid w:val="009B698B"/>
    <w:rsid w:val="009D09CB"/>
    <w:rsid w:val="009D1DBF"/>
    <w:rsid w:val="009E1F93"/>
    <w:rsid w:val="009F0009"/>
    <w:rsid w:val="009F18EA"/>
    <w:rsid w:val="009F640F"/>
    <w:rsid w:val="00A0011F"/>
    <w:rsid w:val="00A0300F"/>
    <w:rsid w:val="00A05E32"/>
    <w:rsid w:val="00A10D52"/>
    <w:rsid w:val="00A15D5A"/>
    <w:rsid w:val="00A212A8"/>
    <w:rsid w:val="00A2162F"/>
    <w:rsid w:val="00A2428B"/>
    <w:rsid w:val="00A25CC6"/>
    <w:rsid w:val="00A30245"/>
    <w:rsid w:val="00A31BB1"/>
    <w:rsid w:val="00A3254F"/>
    <w:rsid w:val="00A3617E"/>
    <w:rsid w:val="00A37611"/>
    <w:rsid w:val="00A43477"/>
    <w:rsid w:val="00A43591"/>
    <w:rsid w:val="00A46632"/>
    <w:rsid w:val="00A50F47"/>
    <w:rsid w:val="00A55340"/>
    <w:rsid w:val="00A61BAB"/>
    <w:rsid w:val="00A6234C"/>
    <w:rsid w:val="00A62AF1"/>
    <w:rsid w:val="00A673E1"/>
    <w:rsid w:val="00A704A7"/>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3947"/>
    <w:rsid w:val="00AE7965"/>
    <w:rsid w:val="00AF0826"/>
    <w:rsid w:val="00AF6BF3"/>
    <w:rsid w:val="00B02AEA"/>
    <w:rsid w:val="00B030B3"/>
    <w:rsid w:val="00B04EE6"/>
    <w:rsid w:val="00B05190"/>
    <w:rsid w:val="00B110F6"/>
    <w:rsid w:val="00B166EB"/>
    <w:rsid w:val="00B17113"/>
    <w:rsid w:val="00B23535"/>
    <w:rsid w:val="00B34E85"/>
    <w:rsid w:val="00B54744"/>
    <w:rsid w:val="00B576C8"/>
    <w:rsid w:val="00B61851"/>
    <w:rsid w:val="00B65D20"/>
    <w:rsid w:val="00B70C62"/>
    <w:rsid w:val="00B71F4D"/>
    <w:rsid w:val="00B757F1"/>
    <w:rsid w:val="00B81374"/>
    <w:rsid w:val="00B920FD"/>
    <w:rsid w:val="00B933C9"/>
    <w:rsid w:val="00B93C21"/>
    <w:rsid w:val="00B95489"/>
    <w:rsid w:val="00BA1EB8"/>
    <w:rsid w:val="00BA734E"/>
    <w:rsid w:val="00BC3819"/>
    <w:rsid w:val="00BC5896"/>
    <w:rsid w:val="00BC5932"/>
    <w:rsid w:val="00BD0AC0"/>
    <w:rsid w:val="00BD3027"/>
    <w:rsid w:val="00BD517C"/>
    <w:rsid w:val="00BE3BCD"/>
    <w:rsid w:val="00BE6B3D"/>
    <w:rsid w:val="00BF19B5"/>
    <w:rsid w:val="00BF5EEF"/>
    <w:rsid w:val="00BF6654"/>
    <w:rsid w:val="00C005BF"/>
    <w:rsid w:val="00C01CE8"/>
    <w:rsid w:val="00C049C6"/>
    <w:rsid w:val="00C051C8"/>
    <w:rsid w:val="00C063CA"/>
    <w:rsid w:val="00C25901"/>
    <w:rsid w:val="00C27D47"/>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C2B7F"/>
    <w:rsid w:val="00CD125A"/>
    <w:rsid w:val="00CD6530"/>
    <w:rsid w:val="00CD71F0"/>
    <w:rsid w:val="00CE05CD"/>
    <w:rsid w:val="00CE078D"/>
    <w:rsid w:val="00CE340C"/>
    <w:rsid w:val="00CF3F07"/>
    <w:rsid w:val="00D00F61"/>
    <w:rsid w:val="00D051FF"/>
    <w:rsid w:val="00D0599F"/>
    <w:rsid w:val="00D07476"/>
    <w:rsid w:val="00D1330B"/>
    <w:rsid w:val="00D162A8"/>
    <w:rsid w:val="00D162C9"/>
    <w:rsid w:val="00D21E2F"/>
    <w:rsid w:val="00D23E46"/>
    <w:rsid w:val="00D25203"/>
    <w:rsid w:val="00D326D9"/>
    <w:rsid w:val="00D43762"/>
    <w:rsid w:val="00D45293"/>
    <w:rsid w:val="00D51C3C"/>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91847"/>
    <w:rsid w:val="00DA0C9E"/>
    <w:rsid w:val="00DA2332"/>
    <w:rsid w:val="00DA6A0C"/>
    <w:rsid w:val="00DB3060"/>
    <w:rsid w:val="00DB7423"/>
    <w:rsid w:val="00DC02B1"/>
    <w:rsid w:val="00DC15ED"/>
    <w:rsid w:val="00DC5680"/>
    <w:rsid w:val="00DC7383"/>
    <w:rsid w:val="00DC7954"/>
    <w:rsid w:val="00DD58E1"/>
    <w:rsid w:val="00DD5B6C"/>
    <w:rsid w:val="00DE0CA8"/>
    <w:rsid w:val="00DE2638"/>
    <w:rsid w:val="00DE530D"/>
    <w:rsid w:val="00DE71C1"/>
    <w:rsid w:val="00DF42AC"/>
    <w:rsid w:val="00E0139E"/>
    <w:rsid w:val="00E04730"/>
    <w:rsid w:val="00E0586C"/>
    <w:rsid w:val="00E06309"/>
    <w:rsid w:val="00E1304E"/>
    <w:rsid w:val="00E159FA"/>
    <w:rsid w:val="00E16884"/>
    <w:rsid w:val="00E17BC2"/>
    <w:rsid w:val="00E17F3F"/>
    <w:rsid w:val="00E219A0"/>
    <w:rsid w:val="00E23AC5"/>
    <w:rsid w:val="00E35149"/>
    <w:rsid w:val="00E4228A"/>
    <w:rsid w:val="00E45B58"/>
    <w:rsid w:val="00E466C5"/>
    <w:rsid w:val="00E46953"/>
    <w:rsid w:val="00E47D3E"/>
    <w:rsid w:val="00E547C5"/>
    <w:rsid w:val="00E55CF8"/>
    <w:rsid w:val="00E565B2"/>
    <w:rsid w:val="00E62AA3"/>
    <w:rsid w:val="00E656C0"/>
    <w:rsid w:val="00E66C15"/>
    <w:rsid w:val="00E71CE0"/>
    <w:rsid w:val="00E723E6"/>
    <w:rsid w:val="00E736CC"/>
    <w:rsid w:val="00E73EDA"/>
    <w:rsid w:val="00E80066"/>
    <w:rsid w:val="00E8042F"/>
    <w:rsid w:val="00E95F1C"/>
    <w:rsid w:val="00EA2364"/>
    <w:rsid w:val="00EA3548"/>
    <w:rsid w:val="00EB09DD"/>
    <w:rsid w:val="00EB333E"/>
    <w:rsid w:val="00EB7503"/>
    <w:rsid w:val="00EB7751"/>
    <w:rsid w:val="00EC0C2D"/>
    <w:rsid w:val="00EC1C44"/>
    <w:rsid w:val="00EC2260"/>
    <w:rsid w:val="00EC2672"/>
    <w:rsid w:val="00ED0570"/>
    <w:rsid w:val="00ED0C26"/>
    <w:rsid w:val="00ED4134"/>
    <w:rsid w:val="00ED4163"/>
    <w:rsid w:val="00ED513F"/>
    <w:rsid w:val="00ED588B"/>
    <w:rsid w:val="00EF16F5"/>
    <w:rsid w:val="00EF21C9"/>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61BBD"/>
    <w:rsid w:val="00F66533"/>
    <w:rsid w:val="00F70F33"/>
    <w:rsid w:val="00F73D8E"/>
    <w:rsid w:val="00F7549B"/>
    <w:rsid w:val="00F76D9D"/>
    <w:rsid w:val="00F8166A"/>
    <w:rsid w:val="00F86BFD"/>
    <w:rsid w:val="00F91CF0"/>
    <w:rsid w:val="00F925A0"/>
    <w:rsid w:val="00FA07D1"/>
    <w:rsid w:val="00FA4499"/>
    <w:rsid w:val="00FB0BE3"/>
    <w:rsid w:val="00FB4549"/>
    <w:rsid w:val="00FB7456"/>
    <w:rsid w:val="00FC557B"/>
    <w:rsid w:val="00FC62A3"/>
    <w:rsid w:val="00FC704E"/>
    <w:rsid w:val="00FD25C1"/>
    <w:rsid w:val="00FD3AA6"/>
    <w:rsid w:val="00FD6577"/>
    <w:rsid w:val="00FE20D2"/>
    <w:rsid w:val="00FE3AB0"/>
    <w:rsid w:val="00FE5E7D"/>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docId w15:val="{EFC7B9A4-49D5-47E2-B9CA-6F08B893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es-ES"/>
    </w:rPr>
  </w:style>
  <w:style w:type="character" w:customStyle="1" w:styleId="Heading2Char">
    <w:name w:val="Heading 2 Char"/>
    <w:basedOn w:val="DefaultParagraphFont"/>
    <w:link w:val="Heading2"/>
    <w:rsid w:val="007914C0"/>
    <w:rPr>
      <w:rFonts w:ascii="Cambria" w:eastAsia="SimSun" w:hAnsi="Cambria"/>
      <w:b/>
      <w:bCs/>
      <w:i/>
      <w:iCs/>
      <w:sz w:val="28"/>
      <w:szCs w:val="28"/>
      <w:lang w:val="es-ES" w:eastAsia="es-ES"/>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es-ES" w:eastAsia="es-ES"/>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es-ES" w:eastAsia="es-ES"/>
    </w:rPr>
  </w:style>
  <w:style w:type="character" w:customStyle="1" w:styleId="Heading5Char">
    <w:name w:val="Heading 5 Char"/>
    <w:basedOn w:val="DefaultParagraphFont"/>
    <w:link w:val="Heading5"/>
    <w:rsid w:val="007914C0"/>
    <w:rPr>
      <w:rFonts w:ascii="Cambria" w:eastAsia="Cambria" w:hAnsi="Cambria"/>
      <w:b/>
      <w:bCs/>
      <w:i/>
      <w:iCs/>
      <w:sz w:val="26"/>
      <w:szCs w:val="26"/>
      <w:lang w:val="es-ES" w:eastAsia="es-ES"/>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es-ES" w:eastAsia="es-ES"/>
    </w:rPr>
  </w:style>
  <w:style w:type="character" w:customStyle="1" w:styleId="Heading7Char">
    <w:name w:val="Heading 7 Char"/>
    <w:basedOn w:val="DefaultParagraphFont"/>
    <w:link w:val="Heading7"/>
    <w:rsid w:val="007914C0"/>
    <w:rPr>
      <w:rFonts w:ascii="Times New Roman" w:eastAsia="Cambria" w:hAnsi="Times New Roman"/>
      <w:sz w:val="24"/>
      <w:szCs w:val="24"/>
      <w:lang w:val="es-ES" w:eastAsia="es-ES"/>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es-ES" w:eastAsia="es-ES"/>
    </w:rPr>
  </w:style>
  <w:style w:type="character" w:customStyle="1" w:styleId="Heading9Char">
    <w:name w:val="Heading 9 Char"/>
    <w:basedOn w:val="DefaultParagraphFont"/>
    <w:link w:val="Heading9"/>
    <w:rsid w:val="007914C0"/>
    <w:rPr>
      <w:rFonts w:ascii="Arial" w:eastAsia="Times" w:hAnsi="Arial"/>
      <w:b/>
      <w:bCs/>
      <w:lang w:val="es-ES" w:eastAsia="es-ES"/>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212A8"/>
    <w:rPr>
      <w:sz w:val="16"/>
      <w:szCs w:val="16"/>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basedOn w:val="DefaultParagraphFont"/>
    <w:link w:val="CommentText"/>
    <w:rsid w:val="00A212A8"/>
    <w:rPr>
      <w:lang w:eastAsia="es-ES"/>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es-ES"/>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es-ES"/>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rPr>
  </w:style>
  <w:style w:type="character" w:customStyle="1" w:styleId="FootnoteTextChar">
    <w:name w:val="Footnote Text Char"/>
    <w:basedOn w:val="DefaultParagraphFont"/>
    <w:link w:val="FootnoteText"/>
    <w:rsid w:val="007579DF"/>
    <w:rPr>
      <w:rFonts w:ascii="Times" w:eastAsia="Cambria" w:hAnsi="Times"/>
      <w:lang w:val="es-ES" w:eastAsia="es-ES"/>
    </w:rPr>
  </w:style>
  <w:style w:type="paragraph" w:styleId="Revision">
    <w:name w:val="Revision"/>
    <w:rsid w:val="00361128"/>
    <w:pPr>
      <w:suppressAutoHyphens/>
    </w:pPr>
    <w:rPr>
      <w:sz w:val="22"/>
      <w:szCs w:val="22"/>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es-ES"/>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es-ES"/>
    </w:rPr>
  </w:style>
  <w:style w:type="paragraph" w:customStyle="1" w:styleId="Headline1">
    <w:name w:val="Headline 1"/>
    <w:rsid w:val="00361128"/>
    <w:pPr>
      <w:suppressAutoHyphens/>
    </w:pPr>
    <w:rPr>
      <w:rFonts w:ascii="Helvetica" w:eastAsia="Times New Roman" w:hAnsi="Helvetica" w:cs="Helvetica"/>
      <w:b/>
      <w:bCs/>
      <w:sz w:val="40"/>
      <w:szCs w:val="40"/>
    </w:rPr>
  </w:style>
  <w:style w:type="paragraph" w:customStyle="1" w:styleId="Text">
    <w:name w:val="Text"/>
    <w:rsid w:val="007914C0"/>
    <w:pPr>
      <w:jc w:val="both"/>
    </w:pPr>
    <w:rPr>
      <w:rFonts w:ascii="Arial" w:eastAsia="Times New Roman" w:hAnsi="Arial" w:cs="Arial"/>
      <w:color w:val="FF00FF"/>
      <w:sz w:val="19"/>
      <w:szCs w:val="19"/>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style>
  <w:style w:type="paragraph" w:customStyle="1" w:styleId="Head1Line">
    <w:name w:val="Head 1. Line"/>
    <w:rsid w:val="00361128"/>
    <w:pPr>
      <w:tabs>
        <w:tab w:val="left" w:pos="1418"/>
      </w:tabs>
      <w:suppressAutoHyphens/>
    </w:pPr>
    <w:rPr>
      <w:rFonts w:ascii="Helvetica" w:eastAsia="Times New Roman" w:hAnsi="Helvetica" w:cs="Helvetica"/>
      <w:sz w:val="19"/>
      <w:szCs w:val="19"/>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rPr>
  </w:style>
  <w:style w:type="character" w:customStyle="1" w:styleId="EndnoteTextChar">
    <w:name w:val="Endnote Text Char"/>
    <w:basedOn w:val="DefaultParagraphFont"/>
    <w:link w:val="EndnoteText"/>
    <w:rsid w:val="007914C0"/>
    <w:rPr>
      <w:rFonts w:ascii="Times New Roman" w:eastAsia="Times New Roman" w:hAnsi="Times New Roman"/>
      <w:lang w:val="es-ES"/>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rPr>
  </w:style>
  <w:style w:type="character" w:customStyle="1" w:styleId="BodyText2Char">
    <w:name w:val="Body Text 2 Char"/>
    <w:basedOn w:val="DefaultParagraphFont"/>
    <w:link w:val="BodyText2"/>
    <w:rsid w:val="007914C0"/>
    <w:rPr>
      <w:rFonts w:ascii="Arial" w:eastAsia="Times New Roman" w:hAnsi="Arial"/>
      <w:sz w:val="22"/>
      <w:szCs w:val="24"/>
      <w:lang w:val="es-ES" w:eastAsia="es-ES"/>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es-ES" w:eastAsia="es-ES"/>
    </w:rPr>
  </w:style>
  <w:style w:type="paragraph" w:customStyle="1" w:styleId="Revision1">
    <w:name w:val="Revision1"/>
    <w:rsid w:val="00361128"/>
    <w:pPr>
      <w:suppressAutoHyphens/>
    </w:pPr>
    <w:rPr>
      <w:rFonts w:ascii="Cambria" w:eastAsia="Cambria" w:hAnsi="Cambria"/>
      <w:sz w:val="24"/>
      <w:szCs w:val="24"/>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style>
  <w:style w:type="paragraph" w:customStyle="1" w:styleId="Default">
    <w:name w:val="Default"/>
    <w:rsid w:val="00361128"/>
    <w:pPr>
      <w:suppressAutoHyphens/>
    </w:pPr>
    <w:rPr>
      <w:rFonts w:eastAsia="Times New Roman" w:cs="Calibri"/>
      <w:color w:val="000000"/>
      <w:sz w:val="24"/>
      <w:szCs w:val="24"/>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es-ES"/>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es-ES" w:eastAsia="es-ES"/>
    </w:rPr>
  </w:style>
  <w:style w:type="character" w:customStyle="1" w:styleId="CommentSubjectChar1">
    <w:name w:val="Comment Subject Char1"/>
    <w:basedOn w:val="CommentTextChar1"/>
    <w:uiPriority w:val="99"/>
    <w:semiHidden/>
    <w:rsid w:val="00086F36"/>
    <w:rPr>
      <w:rFonts w:ascii="Calibri" w:eastAsia="Calibri" w:hAnsi="Calibri"/>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BD885C-8452-4F62-A6D3-EE40301BA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5716</Words>
  <Characters>31438</Characters>
  <Application>Microsoft Office Word</Application>
  <DocSecurity>0</DocSecurity>
  <Lines>261</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37080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2015-12-08T15:43:00Z</dcterms:created>
  <dcterms:modified xsi:type="dcterms:W3CDTF">2015-12-15T11:29:00Z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