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8469D" w14:textId="77777777" w:rsidR="00A0011F" w:rsidRPr="005A02F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u w:val="single"/>
        </w:rPr>
      </w:pPr>
      <w:r w:rsidRPr="005A02F3">
        <w:rPr>
          <w:rFonts w:asciiTheme="minorHAnsi" w:hAnsiTheme="minorHAnsi"/>
          <w:b/>
          <w:color w:val="0070C0"/>
          <w:sz w:val="20"/>
          <w:szCs w:val="20"/>
          <w:u w:val="single"/>
        </w:rPr>
        <w:t>Document de travail :</w:t>
      </w:r>
    </w:p>
    <w:p w14:paraId="2199D685" w14:textId="77777777" w:rsidR="004F3053" w:rsidRPr="005A02F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070C0"/>
          <w:sz w:val="20"/>
          <w:szCs w:val="20"/>
          <w:u w:val="single"/>
        </w:rPr>
      </w:pPr>
      <w:r w:rsidRPr="005A02F3">
        <w:rPr>
          <w:rFonts w:asciiTheme="minorHAnsi" w:hAnsiTheme="minorHAnsi"/>
          <w:b/>
          <w:color w:val="0070C0"/>
          <w:sz w:val="20"/>
          <w:szCs w:val="20"/>
          <w:u w:val="single"/>
        </w:rPr>
        <w:t xml:space="preserve">FORMULAIRE DE </w:t>
      </w:r>
      <w:r w:rsidRPr="005A02F3">
        <w:rPr>
          <w:b/>
          <w:color w:val="0070C0"/>
          <w:sz w:val="20"/>
          <w:szCs w:val="20"/>
          <w:u w:val="single"/>
        </w:rPr>
        <w:t xml:space="preserve">CANDIDATURE – Actions Innovatrices Urbaines (AIU) </w:t>
      </w:r>
    </w:p>
    <w:p w14:paraId="25C76BDC" w14:textId="77777777" w:rsidR="004B536C" w:rsidRPr="005A02F3"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6E818B98"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Veuillez noter que le présent document est uniquement un document de travail dont le seul but est d'aider les </w:t>
      </w:r>
      <w:r w:rsidR="00D3470C" w:rsidRPr="005A02F3">
        <w:rPr>
          <w:rFonts w:asciiTheme="minorHAnsi" w:hAnsiTheme="minorHAnsi"/>
          <w:b/>
          <w:color w:val="0070C0"/>
          <w:sz w:val="20"/>
          <w:szCs w:val="20"/>
        </w:rPr>
        <w:t>porteurs de projet</w:t>
      </w:r>
      <w:r w:rsidRPr="005A02F3">
        <w:rPr>
          <w:rFonts w:asciiTheme="minorHAnsi" w:hAnsiTheme="minorHAnsi"/>
          <w:b/>
          <w:color w:val="0070C0"/>
          <w:sz w:val="20"/>
          <w:szCs w:val="20"/>
        </w:rPr>
        <w:t xml:space="preserve"> à rédiger leur Formulaire de </w:t>
      </w:r>
      <w:r w:rsidRPr="005A02F3">
        <w:rPr>
          <w:b/>
          <w:color w:val="0070C0"/>
          <w:sz w:val="20"/>
          <w:szCs w:val="20"/>
        </w:rPr>
        <w:t>candidature.</w:t>
      </w:r>
    </w:p>
    <w:p w14:paraId="7AD53AA7"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6138235C"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Ce document ne tient pas lieu de Formulaire de </w:t>
      </w:r>
      <w:r w:rsidRPr="005A02F3">
        <w:rPr>
          <w:b/>
          <w:color w:val="0070C0"/>
          <w:sz w:val="20"/>
          <w:szCs w:val="20"/>
        </w:rPr>
        <w:t>candidature officiel.</w:t>
      </w:r>
    </w:p>
    <w:p w14:paraId="41B162A7" w14:textId="77777777" w:rsidR="0031586B" w:rsidRPr="005A02F3"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070C0"/>
          <w:sz w:val="20"/>
          <w:szCs w:val="20"/>
        </w:rPr>
      </w:pPr>
    </w:p>
    <w:p w14:paraId="4D227F87"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Seuls les </w:t>
      </w:r>
      <w:r w:rsidRPr="005A02F3">
        <w:rPr>
          <w:b/>
          <w:color w:val="0070C0"/>
          <w:sz w:val="20"/>
          <w:szCs w:val="20"/>
        </w:rPr>
        <w:t>Formulaires de candidature soumis via l'Electronic Exchange Platform (EEP) seront examinés par le Secrétariat Permanent.</w:t>
      </w:r>
    </w:p>
    <w:p w14:paraId="3F83363C"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27C46D9F" w14:textId="77777777" w:rsidR="00C063CA"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Veuillez noter que cette version de travail est une version simplifiée du modèle de </w:t>
      </w:r>
      <w:r w:rsidRPr="005A02F3">
        <w:rPr>
          <w:b/>
          <w:color w:val="0070C0"/>
          <w:sz w:val="20"/>
          <w:szCs w:val="20"/>
        </w:rPr>
        <w:t xml:space="preserve">Formulaire de candidature complet disponible sur l'EEP. De plus, il n'est pas garanti que cette version corresponde à 100% à la dernière version officielle fournie sur l'EEP. Nous vous encourageons fortement à vous connecter à l'EEP le plus tôt possible. N'attendez pas les derniers jours de l'Appel. </w:t>
      </w:r>
    </w:p>
    <w:p w14:paraId="35AE2DBA" w14:textId="77777777" w:rsidR="00C063CA" w:rsidRPr="005A02F3"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761CFE8D" w14:textId="77777777" w:rsidR="0031586B" w:rsidRPr="005A02F3"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Merci de lire les Termes de référence de l'appel et les Lignes directrices AIU avant de remplir le </w:t>
      </w:r>
      <w:r w:rsidRPr="005A02F3">
        <w:rPr>
          <w:b/>
          <w:color w:val="0070C0"/>
          <w:sz w:val="20"/>
          <w:szCs w:val="20"/>
        </w:rPr>
        <w:t>Formulaire de candidature.</w:t>
      </w:r>
    </w:p>
    <w:p w14:paraId="515E5A16"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2BB2E95E" w14:textId="77777777" w:rsidR="0031586B" w:rsidRPr="005A02F3"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r w:rsidRPr="005A02F3">
        <w:rPr>
          <w:rFonts w:asciiTheme="minorHAnsi" w:hAnsiTheme="minorHAnsi"/>
          <w:b/>
          <w:color w:val="0070C0"/>
          <w:sz w:val="20"/>
          <w:szCs w:val="20"/>
        </w:rPr>
        <w:t xml:space="preserve">Enfin, veuillez noter que les </w:t>
      </w:r>
      <w:r w:rsidRPr="005A02F3">
        <w:rPr>
          <w:rFonts w:asciiTheme="minorHAnsi" w:hAnsiTheme="minorHAnsi"/>
          <w:b/>
          <w:color w:val="0070C0"/>
          <w:sz w:val="20"/>
          <w:szCs w:val="20"/>
          <w:u w:val="single"/>
        </w:rPr>
        <w:t>nombres limites de caractères s'entendent espaces inclus</w:t>
      </w:r>
      <w:r w:rsidRPr="005A02F3">
        <w:rPr>
          <w:rFonts w:asciiTheme="minorHAnsi" w:hAnsiTheme="minorHAnsi"/>
          <w:b/>
          <w:color w:val="0070C0"/>
          <w:sz w:val="20"/>
          <w:szCs w:val="20"/>
        </w:rPr>
        <w:t xml:space="preserve">. De plus, certains éléments du </w:t>
      </w:r>
      <w:r w:rsidRPr="005A02F3">
        <w:rPr>
          <w:b/>
          <w:color w:val="0070C0"/>
          <w:sz w:val="20"/>
          <w:szCs w:val="20"/>
        </w:rPr>
        <w:t>Formulaire de candidature seront générés automatiquement dans l'EEP. Il peut cependant être utile de les renseigner sur le document de travail afin d'avoir une vue d'ensemble complète des projets.</w:t>
      </w:r>
    </w:p>
    <w:p w14:paraId="09AF79CB" w14:textId="77777777" w:rsidR="0031586B" w:rsidRPr="005A02F3"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070C0"/>
          <w:sz w:val="20"/>
          <w:szCs w:val="20"/>
        </w:rPr>
      </w:pPr>
    </w:p>
    <w:p w14:paraId="2BE00E87" w14:textId="77777777"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14:paraId="4D9A2A35" w14:textId="77777777" w:rsidR="004F3053" w:rsidRPr="00815C13" w:rsidRDefault="004F3053">
      <w:pPr>
        <w:spacing w:after="0" w:line="100" w:lineRule="atLeast"/>
        <w:rPr>
          <w:rFonts w:asciiTheme="minorHAnsi" w:hAnsiTheme="minorHAnsi" w:cs="Open Sans"/>
          <w:sz w:val="20"/>
          <w:szCs w:val="20"/>
        </w:rPr>
      </w:pPr>
    </w:p>
    <w:p w14:paraId="1E47D031" w14:textId="77777777" w:rsidR="00D23E46" w:rsidRPr="00815C13" w:rsidRDefault="00D23E46">
      <w:pPr>
        <w:spacing w:after="0" w:line="100" w:lineRule="atLeast"/>
        <w:rPr>
          <w:rFonts w:asciiTheme="minorHAnsi" w:hAnsiTheme="minorHAnsi" w:cs="Open Sans"/>
          <w:sz w:val="20"/>
          <w:szCs w:val="20"/>
        </w:rPr>
      </w:pPr>
      <w:bookmarkStart w:id="0" w:name="_GoBack"/>
      <w:bookmarkEnd w:id="0"/>
    </w:p>
    <w:p w14:paraId="440AACE2" w14:textId="77777777" w:rsidR="00A212A8" w:rsidRPr="00276B6C" w:rsidRDefault="00A212A8" w:rsidP="00A212A8">
      <w:pPr>
        <w:rPr>
          <w:rFonts w:asciiTheme="minorHAnsi" w:hAnsiTheme="minorHAnsi"/>
          <w:b/>
          <w:color w:val="97A5D4"/>
          <w:sz w:val="24"/>
          <w:szCs w:val="24"/>
        </w:rPr>
      </w:pPr>
      <w:r>
        <w:rPr>
          <w:rFonts w:asciiTheme="minorHAnsi" w:hAnsiTheme="minorHAnsi"/>
          <w:b/>
          <w:color w:val="6E8992"/>
          <w:sz w:val="24"/>
        </w:rPr>
        <w:t>PARTIE A – Résumé du projet</w:t>
      </w:r>
    </w:p>
    <w:p w14:paraId="68974612" w14:textId="77777777"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Identification du projet</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14:paraId="3B7C5861"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0E6816EE" w14:textId="77777777"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Acronyme du projet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A445BA3" w14:textId="77777777" w:rsidR="00A212A8" w:rsidRPr="00815C13" w:rsidRDefault="00A212A8">
            <w:pPr>
              <w:pStyle w:val="CommentText1"/>
              <w:spacing w:line="100" w:lineRule="atLeast"/>
              <w:rPr>
                <w:rFonts w:asciiTheme="minorHAnsi" w:eastAsia="Tahoma" w:hAnsiTheme="minorHAnsi" w:cs="Open Sans"/>
                <w:i/>
              </w:rPr>
            </w:pPr>
          </w:p>
        </w:tc>
      </w:tr>
      <w:tr w:rsidR="00A212A8" w:rsidRPr="00815C13" w14:paraId="1E9D9029"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2C5744C0" w14:textId="77777777"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Titre du projet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AF5467A" w14:textId="77777777"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caractères]</w:t>
            </w:r>
          </w:p>
        </w:tc>
      </w:tr>
      <w:tr w:rsidR="00EB09DD" w:rsidRPr="00226143" w14:paraId="45AC1467"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1DB04692" w14:textId="77777777"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Numéro de projet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E900212" w14:textId="77777777"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Généré automatiquement lors du premier enregistrement du projet.</w:t>
            </w:r>
          </w:p>
        </w:tc>
      </w:tr>
      <w:tr w:rsidR="006C48CD" w:rsidRPr="00815C13" w14:paraId="3FA46C66" w14:textId="77777777"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75977F2B" w14:textId="77777777" w:rsidR="006C48CD" w:rsidRPr="00815C13" w:rsidRDefault="006C48CD" w:rsidP="00E95F1C">
            <w:pPr>
              <w:spacing w:after="0"/>
              <w:rPr>
                <w:rFonts w:asciiTheme="minorHAnsi" w:hAnsiTheme="minorHAnsi"/>
                <w:i/>
                <w:sz w:val="20"/>
                <w:szCs w:val="20"/>
              </w:rPr>
            </w:pPr>
            <w:r>
              <w:rPr>
                <w:rFonts w:asciiTheme="minorHAnsi" w:hAnsiTheme="minorHAnsi"/>
                <w:sz w:val="20"/>
              </w:rPr>
              <w:t>Nom de l'Autorité urbaine principale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FF686F6" w14:textId="77777777"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(renseigné automatiquement)</w:t>
            </w:r>
          </w:p>
        </w:tc>
      </w:tr>
      <w:tr w:rsidR="00A212A8" w:rsidRPr="00815C13" w14:paraId="26C1B11A"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21DF6783" w14:textId="77777777" w:rsidR="00A212A8" w:rsidRPr="00815C13" w:rsidRDefault="006C48CD" w:rsidP="008474E8">
            <w:pPr>
              <w:spacing w:after="0"/>
              <w:rPr>
                <w:rFonts w:asciiTheme="minorHAnsi" w:hAnsiTheme="minorHAnsi"/>
                <w:i/>
                <w:sz w:val="20"/>
                <w:szCs w:val="20"/>
              </w:rPr>
            </w:pPr>
            <w:r>
              <w:rPr>
                <w:rFonts w:asciiTheme="minorHAnsi" w:hAnsiTheme="minorHAnsi"/>
                <w:sz w:val="20"/>
              </w:rPr>
              <w:t>Taux FEDER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292D9FE" w14:textId="77777777"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Max 80</w:t>
            </w:r>
            <w:r w:rsidRPr="005A02F3">
              <w:rPr>
                <w:i/>
                <w:color w:val="548DD4" w:themeColor="text2" w:themeTint="99"/>
              </w:rPr>
              <w:t> %</w:t>
            </w:r>
          </w:p>
        </w:tc>
      </w:tr>
      <w:tr w:rsidR="00A212A8" w:rsidRPr="00226143" w14:paraId="0B0E6E1E" w14:textId="77777777"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14:paraId="6FB40563" w14:textId="77777777"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Durée du projet</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683FAA16" w14:textId="77777777" w:rsidR="00A212A8" w:rsidRPr="00815C13" w:rsidRDefault="00A212A8" w:rsidP="00A212A8">
            <w:pPr>
              <w:spacing w:after="0"/>
              <w:jc w:val="both"/>
              <w:rPr>
                <w:rFonts w:asciiTheme="minorHAnsi" w:hAnsiTheme="minorHAnsi"/>
                <w:i/>
                <w:sz w:val="20"/>
                <w:szCs w:val="20"/>
              </w:rPr>
            </w:pPr>
            <w:r>
              <w:rPr>
                <w:rFonts w:asciiTheme="minorHAnsi" w:hAnsiTheme="minorHAnsi"/>
                <w:sz w:val="20"/>
              </w:rPr>
              <w:t>Date de début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D6D0966" w14:textId="77777777"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(date d'approbation du projet)</w:t>
            </w:r>
          </w:p>
        </w:tc>
      </w:tr>
      <w:tr w:rsidR="00403C75" w:rsidRPr="00226143" w14:paraId="06C2B7B1" w14:textId="77777777"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14:paraId="43A32347" w14:textId="77777777"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648D4557" w14:textId="77777777"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Date de fin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AA9FFB0" w14:textId="77777777"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Max 3 ans après la date de début</w:t>
            </w:r>
          </w:p>
        </w:tc>
      </w:tr>
      <w:tr w:rsidR="00A212A8" w:rsidRPr="00815C13" w14:paraId="5FA3EE40" w14:textId="77777777"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14:paraId="770DAFFA" w14:textId="77777777"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14:paraId="6325103D" w14:textId="77777777" w:rsidR="00A212A8" w:rsidRPr="00815C13" w:rsidRDefault="00403C75" w:rsidP="00A212A8">
            <w:pPr>
              <w:spacing w:after="0"/>
              <w:jc w:val="both"/>
              <w:rPr>
                <w:rFonts w:asciiTheme="minorHAnsi" w:hAnsiTheme="minorHAnsi"/>
                <w:i/>
                <w:sz w:val="20"/>
                <w:szCs w:val="20"/>
              </w:rPr>
            </w:pPr>
            <w:r>
              <w:rPr>
                <w:rFonts w:asciiTheme="minorHAnsi" w:hAnsiTheme="minorHAnsi"/>
                <w:sz w:val="20"/>
              </w:rPr>
              <w:t>Nombre total de mois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FECEF45" w14:textId="77777777"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Calculé automatiquement</w:t>
            </w:r>
          </w:p>
        </w:tc>
      </w:tr>
      <w:tr w:rsidR="00A212A8" w:rsidRPr="00226143" w14:paraId="36800488" w14:textId="77777777"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14:paraId="2EF7F254" w14:textId="77777777" w:rsidR="00A212A8" w:rsidRPr="00815C13" w:rsidRDefault="00A25CC6" w:rsidP="00604455">
            <w:pPr>
              <w:spacing w:after="0"/>
              <w:jc w:val="both"/>
              <w:rPr>
                <w:rFonts w:asciiTheme="minorHAnsi" w:hAnsiTheme="minorHAnsi"/>
                <w:i/>
                <w:sz w:val="20"/>
                <w:szCs w:val="20"/>
              </w:rPr>
            </w:pPr>
            <w:r>
              <w:rPr>
                <w:rFonts w:asciiTheme="minorHAnsi" w:hAnsiTheme="minorHAnsi"/>
                <w:sz w:val="20"/>
              </w:rPr>
              <w:t>Thème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9185BA0" w14:textId="77777777"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Menu déroulant proposant x thèmes différents d'un appel à l'autre.</w:t>
            </w:r>
          </w:p>
        </w:tc>
      </w:tr>
    </w:tbl>
    <w:p w14:paraId="683AB58A" w14:textId="77777777" w:rsidR="00A77605" w:rsidRPr="00815C13" w:rsidRDefault="00A77605">
      <w:pPr>
        <w:spacing w:after="0" w:line="100" w:lineRule="atLeast"/>
        <w:rPr>
          <w:rFonts w:asciiTheme="minorHAnsi" w:hAnsiTheme="minorHAnsi" w:cs="Open Sans"/>
          <w:sz w:val="20"/>
          <w:szCs w:val="20"/>
        </w:rPr>
      </w:pPr>
    </w:p>
    <w:p w14:paraId="2F534AB2" w14:textId="77777777" w:rsidR="004E20B8" w:rsidRPr="00815C13" w:rsidRDefault="004E20B8">
      <w:pPr>
        <w:spacing w:after="0" w:line="100" w:lineRule="atLeast"/>
        <w:rPr>
          <w:rFonts w:asciiTheme="minorHAnsi" w:hAnsiTheme="minorHAnsi" w:cs="Open Sans"/>
          <w:sz w:val="20"/>
          <w:szCs w:val="20"/>
        </w:rPr>
      </w:pPr>
    </w:p>
    <w:p w14:paraId="29656728" w14:textId="77777777"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Résumé du projet</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14:paraId="70E66520" w14:textId="77777777"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23330DD" w14:textId="77777777"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Brève description du projet</w:t>
            </w:r>
          </w:p>
        </w:tc>
      </w:tr>
      <w:tr w:rsidR="005E5AB3" w:rsidRPr="00226143" w14:paraId="2A7B6286" w14:textId="77777777"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1C26A78" w14:textId="77777777"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t>[1500 caractères]</w:t>
            </w:r>
            <w:r>
              <w:rPr>
                <w:rFonts w:asciiTheme="minorHAnsi" w:hAnsiTheme="minorHAnsi"/>
                <w:color w:val="548DD4"/>
                <w:sz w:val="20"/>
              </w:rPr>
              <w:t xml:space="preserve"> </w:t>
            </w:r>
            <w:r>
              <w:rPr>
                <w:rFonts w:asciiTheme="minorHAnsi" w:hAnsiTheme="minorHAnsi"/>
                <w:i/>
                <w:color w:val="548DD4"/>
                <w:sz w:val="20"/>
              </w:rPr>
              <w:t>Décrire brièvement l'enjeu à traiter, la solution proposée, son originalité et son caractère innovateur, ainsi que le changement que vous souhaitez apporter à la situation actuelle</w:t>
            </w:r>
          </w:p>
        </w:tc>
      </w:tr>
    </w:tbl>
    <w:p w14:paraId="5A7F7BDB" w14:textId="77777777" w:rsidR="009F18EA" w:rsidRPr="00815C13" w:rsidRDefault="009F18EA" w:rsidP="007579DF">
      <w:pPr>
        <w:rPr>
          <w:rFonts w:asciiTheme="minorHAnsi" w:eastAsia="Times New Roman" w:hAnsiTheme="minorHAnsi" w:cs="Open Sans"/>
          <w:b/>
          <w:color w:val="6E8992"/>
          <w:sz w:val="20"/>
          <w:szCs w:val="20"/>
        </w:rPr>
      </w:pPr>
    </w:p>
    <w:p w14:paraId="67BF5DD8" w14:textId="77777777" w:rsidR="005C218F" w:rsidRDefault="005C218F" w:rsidP="005C218F">
      <w:pPr>
        <w:suppressAutoHyphens w:val="0"/>
        <w:spacing w:after="0" w:line="240" w:lineRule="auto"/>
        <w:rPr>
          <w:rFonts w:asciiTheme="minorHAnsi" w:hAnsiTheme="minorHAnsi"/>
          <w:noProof/>
          <w:sz w:val="20"/>
          <w:szCs w:val="20"/>
        </w:rPr>
      </w:pPr>
    </w:p>
    <w:p w14:paraId="338006C7" w14:textId="77777777"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Tableau généré automatiquement à partir du Plan de travail</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226143" w14:paraId="3D5218EC" w14:textId="77777777" w:rsidTr="0089161F">
        <w:tc>
          <w:tcPr>
            <w:tcW w:w="9062" w:type="dxa"/>
            <w:gridSpan w:val="8"/>
            <w:shd w:val="clear" w:color="auto" w:fill="E5DFEC" w:themeFill="accent4" w:themeFillTint="33"/>
          </w:tcPr>
          <w:p w14:paraId="5190DBEE" w14:textId="77777777"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Budget – ventilation par sources de financement et partenaires</w:t>
            </w:r>
          </w:p>
        </w:tc>
      </w:tr>
      <w:tr w:rsidR="0089161F" w14:paraId="49CFF946" w14:textId="77777777" w:rsidTr="0089161F">
        <w:tc>
          <w:tcPr>
            <w:tcW w:w="1132" w:type="dxa"/>
            <w:vMerge w:val="restart"/>
          </w:tcPr>
          <w:p w14:paraId="1192D8F3"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Partenaire</w:t>
            </w:r>
          </w:p>
        </w:tc>
        <w:tc>
          <w:tcPr>
            <w:tcW w:w="2265" w:type="dxa"/>
            <w:gridSpan w:val="2"/>
          </w:tcPr>
          <w:p w14:paraId="49999321"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Cofinancement FEDER</w:t>
            </w:r>
          </w:p>
        </w:tc>
        <w:tc>
          <w:tcPr>
            <w:tcW w:w="3399" w:type="dxa"/>
            <w:gridSpan w:val="3"/>
          </w:tcPr>
          <w:p w14:paraId="23AE4350"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Contribution</w:t>
            </w:r>
          </w:p>
        </w:tc>
        <w:tc>
          <w:tcPr>
            <w:tcW w:w="2266" w:type="dxa"/>
            <w:gridSpan w:val="2"/>
          </w:tcPr>
          <w:p w14:paraId="6F59243C"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Total</w:t>
            </w:r>
          </w:p>
        </w:tc>
      </w:tr>
      <w:tr w:rsidR="0089161F" w14:paraId="686E6F96" w14:textId="77777777" w:rsidTr="0089161F">
        <w:tc>
          <w:tcPr>
            <w:tcW w:w="1132" w:type="dxa"/>
            <w:vMerge/>
          </w:tcPr>
          <w:p w14:paraId="4A9AC66D"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14:paraId="2EBB0ED4"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14:paraId="59349C94"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Taux FEDER</w:t>
            </w:r>
          </w:p>
        </w:tc>
        <w:tc>
          <w:tcPr>
            <w:tcW w:w="1133" w:type="dxa"/>
          </w:tcPr>
          <w:p w14:paraId="5267B12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Public</w:t>
            </w:r>
          </w:p>
        </w:tc>
        <w:tc>
          <w:tcPr>
            <w:tcW w:w="1133" w:type="dxa"/>
          </w:tcPr>
          <w:p w14:paraId="6F03373F"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Privé</w:t>
            </w:r>
          </w:p>
        </w:tc>
        <w:tc>
          <w:tcPr>
            <w:tcW w:w="1133" w:type="dxa"/>
          </w:tcPr>
          <w:p w14:paraId="696B5A2E"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Total</w:t>
            </w:r>
          </w:p>
        </w:tc>
        <w:tc>
          <w:tcPr>
            <w:tcW w:w="1133" w:type="dxa"/>
          </w:tcPr>
          <w:p w14:paraId="566F7EEF"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Budget</w:t>
            </w:r>
          </w:p>
        </w:tc>
        <w:tc>
          <w:tcPr>
            <w:tcW w:w="1133" w:type="dxa"/>
          </w:tcPr>
          <w:p w14:paraId="0E658A1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du budget du projet</w:t>
            </w:r>
          </w:p>
        </w:tc>
      </w:tr>
      <w:tr w:rsidR="0089161F" w14:paraId="5D337BCC" w14:textId="77777777" w:rsidTr="0089161F">
        <w:tc>
          <w:tcPr>
            <w:tcW w:w="1132" w:type="dxa"/>
          </w:tcPr>
          <w:p w14:paraId="6FBBBD48"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PP1</w:t>
            </w:r>
          </w:p>
        </w:tc>
        <w:tc>
          <w:tcPr>
            <w:tcW w:w="1132" w:type="dxa"/>
          </w:tcPr>
          <w:p w14:paraId="105973A9"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2B6E1A7"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CFB938B"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A580719"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E152E7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DA5342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5CF4FC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56CE7541" w14:textId="77777777" w:rsidTr="0089161F">
        <w:tc>
          <w:tcPr>
            <w:tcW w:w="1132" w:type="dxa"/>
          </w:tcPr>
          <w:p w14:paraId="1B213567"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PP2</w:t>
            </w:r>
          </w:p>
        </w:tc>
        <w:tc>
          <w:tcPr>
            <w:tcW w:w="1132" w:type="dxa"/>
          </w:tcPr>
          <w:p w14:paraId="640A604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7D1D201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16431E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5BDC0D6A"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23FB7DD1"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2167A65"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3622266"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213DA016" w14:textId="77777777" w:rsidTr="0089161F">
        <w:tc>
          <w:tcPr>
            <w:tcW w:w="1132" w:type="dxa"/>
          </w:tcPr>
          <w:p w14:paraId="4975130F"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14:paraId="2B68F520"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74909BD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6AB6C744"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1075ED6"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12CDF72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28EA075"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4AE63F6"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14:paraId="344D4A12" w14:textId="77777777" w:rsidTr="0089161F">
        <w:tc>
          <w:tcPr>
            <w:tcW w:w="1132" w:type="dxa"/>
          </w:tcPr>
          <w:p w14:paraId="5433384E" w14:textId="77777777"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Total</w:t>
            </w:r>
          </w:p>
        </w:tc>
        <w:tc>
          <w:tcPr>
            <w:tcW w:w="1132" w:type="dxa"/>
          </w:tcPr>
          <w:p w14:paraId="4C03F565"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EE9F8CF"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00FB043B"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8DDF58B"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3621B27C"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5C90DF2"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14:paraId="4D28E105" w14:textId="77777777"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14:paraId="141F526F" w14:textId="77777777"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14:paraId="10AA2127" w14:textId="77777777"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14:paraId="69C68AD0" w14:textId="77777777"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PARTIE B – Partenaires</w:t>
      </w:r>
    </w:p>
    <w:p w14:paraId="00C84FDE" w14:textId="77777777"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Partenaires - tableau récapitulatif </w:t>
      </w:r>
    </w:p>
    <w:p w14:paraId="1FACA642" w14:textId="77777777" w:rsidR="006D4B49" w:rsidRDefault="006D4B49" w:rsidP="006D4B49">
      <w:pPr>
        <w:spacing w:after="0" w:line="100" w:lineRule="atLeast"/>
        <w:rPr>
          <w:rFonts w:asciiTheme="minorHAnsi" w:hAnsiTheme="minorHAnsi" w:cs="Open Sans"/>
          <w:sz w:val="20"/>
          <w:szCs w:val="20"/>
        </w:rPr>
      </w:pPr>
    </w:p>
    <w:p w14:paraId="3D72E4B4" w14:textId="77777777"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La ou les Autorité(s) urbaine(s) impliquée(s) représente(nt) XXXX habitants </w:t>
      </w:r>
      <w:r>
        <w:rPr>
          <w:rFonts w:asciiTheme="minorHAnsi" w:hAnsiTheme="minorHAnsi"/>
          <w:i/>
          <w:color w:val="548DD4"/>
          <w:sz w:val="20"/>
        </w:rPr>
        <w:t>(le nombre total d'habitants provient du ou des profil(s) de la ou des Autorité(s) urbaine(s) et est calculé ici)</w:t>
      </w:r>
    </w:p>
    <w:p w14:paraId="7BBCB19B" w14:textId="77777777" w:rsidR="006D4B49" w:rsidRDefault="006D4B49" w:rsidP="006D4B49">
      <w:pPr>
        <w:spacing w:after="0"/>
        <w:rPr>
          <w:rFonts w:asciiTheme="minorHAnsi" w:eastAsia="Times New Roman" w:hAnsiTheme="minorHAnsi" w:cs="Open Sans"/>
          <w:i/>
          <w:color w:val="548DD4"/>
          <w:sz w:val="20"/>
          <w:szCs w:val="20"/>
        </w:rPr>
      </w:pPr>
    </w:p>
    <w:p w14:paraId="10F67229" w14:textId="77777777"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Tableau généré automatiquement à partir des profils des partenaires</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14:paraId="498781E3" w14:textId="77777777" w:rsidTr="00585B67">
        <w:tc>
          <w:tcPr>
            <w:tcW w:w="2552" w:type="dxa"/>
            <w:shd w:val="clear" w:color="auto" w:fill="E5DFEC" w:themeFill="accent4" w:themeFillTint="33"/>
          </w:tcPr>
          <w:p w14:paraId="59864345"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Rôle</w:t>
            </w:r>
          </w:p>
        </w:tc>
        <w:tc>
          <w:tcPr>
            <w:tcW w:w="3969" w:type="dxa"/>
            <w:shd w:val="clear" w:color="auto" w:fill="E5DFEC" w:themeFill="accent4" w:themeFillTint="33"/>
          </w:tcPr>
          <w:p w14:paraId="0ECF86A3"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Nom de l'organisation</w:t>
            </w:r>
          </w:p>
        </w:tc>
        <w:tc>
          <w:tcPr>
            <w:tcW w:w="2693" w:type="dxa"/>
            <w:shd w:val="clear" w:color="auto" w:fill="E5DFEC" w:themeFill="accent4" w:themeFillTint="33"/>
          </w:tcPr>
          <w:p w14:paraId="4A6CC327" w14:textId="77777777"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Pays</w:t>
            </w:r>
          </w:p>
        </w:tc>
      </w:tr>
      <w:tr w:rsidR="006D4B49" w14:paraId="0BB0CB19" w14:textId="77777777" w:rsidTr="00585B67">
        <w:tc>
          <w:tcPr>
            <w:tcW w:w="2552" w:type="dxa"/>
            <w:shd w:val="clear" w:color="auto" w:fill="FFFFFF" w:themeFill="background1"/>
          </w:tcPr>
          <w:p w14:paraId="6E8ECFAF" w14:textId="77777777" w:rsidR="006D4B49" w:rsidRPr="00585B67" w:rsidRDefault="006D4B49" w:rsidP="006D4B49">
            <w:pPr>
              <w:rPr>
                <w:rFonts w:asciiTheme="minorHAnsi" w:hAnsiTheme="minorHAnsi" w:cs="Open Sans"/>
                <w:sz w:val="20"/>
                <w:szCs w:val="20"/>
              </w:rPr>
            </w:pPr>
            <w:r>
              <w:rPr>
                <w:rFonts w:asciiTheme="minorHAnsi" w:hAnsiTheme="minorHAnsi"/>
                <w:sz w:val="20"/>
              </w:rPr>
              <w:t>Autorité urbaine</w:t>
            </w:r>
          </w:p>
        </w:tc>
        <w:tc>
          <w:tcPr>
            <w:tcW w:w="3969" w:type="dxa"/>
            <w:shd w:val="clear" w:color="auto" w:fill="FFFFFF" w:themeFill="background1"/>
          </w:tcPr>
          <w:p w14:paraId="77C24DD4" w14:textId="77777777"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14:paraId="7430B586"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77D40545" w14:textId="77777777" w:rsidTr="00585B67">
        <w:tc>
          <w:tcPr>
            <w:tcW w:w="2552" w:type="dxa"/>
            <w:shd w:val="clear" w:color="auto" w:fill="FFFFFF" w:themeFill="background1"/>
          </w:tcPr>
          <w:p w14:paraId="186C2379" w14:textId="77777777" w:rsidR="006D4B49" w:rsidRPr="00585B67" w:rsidRDefault="006D4B49" w:rsidP="006D4B49">
            <w:pPr>
              <w:rPr>
                <w:rFonts w:asciiTheme="minorHAnsi" w:hAnsiTheme="minorHAnsi" w:cs="Open Sans"/>
                <w:sz w:val="20"/>
                <w:szCs w:val="20"/>
              </w:rPr>
            </w:pPr>
            <w:r>
              <w:rPr>
                <w:rFonts w:asciiTheme="minorHAnsi" w:hAnsiTheme="minorHAnsi"/>
                <w:sz w:val="20"/>
              </w:rPr>
              <w:t>Autorité urbaine associée</w:t>
            </w:r>
          </w:p>
        </w:tc>
        <w:tc>
          <w:tcPr>
            <w:tcW w:w="3969" w:type="dxa"/>
            <w:shd w:val="clear" w:color="auto" w:fill="FFFFFF" w:themeFill="background1"/>
          </w:tcPr>
          <w:p w14:paraId="0799A4F0" w14:textId="77777777"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14:paraId="2C5945B5"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3B5ECB7C" w14:textId="77777777" w:rsidTr="00585B67">
        <w:tc>
          <w:tcPr>
            <w:tcW w:w="2552" w:type="dxa"/>
            <w:shd w:val="clear" w:color="auto" w:fill="FFFFFF" w:themeFill="background1"/>
          </w:tcPr>
          <w:p w14:paraId="1BDB2413" w14:textId="77777777" w:rsidR="006D4B49" w:rsidRPr="00585B67" w:rsidRDefault="006D4B49" w:rsidP="006D4B49">
            <w:pPr>
              <w:rPr>
                <w:rFonts w:asciiTheme="minorHAnsi" w:hAnsiTheme="minorHAnsi" w:cs="Open Sans"/>
                <w:sz w:val="20"/>
                <w:szCs w:val="20"/>
              </w:rPr>
            </w:pPr>
            <w:r>
              <w:rPr>
                <w:rFonts w:asciiTheme="minorHAnsi" w:hAnsiTheme="minorHAnsi"/>
                <w:sz w:val="20"/>
              </w:rPr>
              <w:t>Partenaire de mise en œuvre</w:t>
            </w:r>
          </w:p>
        </w:tc>
        <w:tc>
          <w:tcPr>
            <w:tcW w:w="3969" w:type="dxa"/>
            <w:shd w:val="clear" w:color="auto" w:fill="FFFFFF" w:themeFill="background1"/>
          </w:tcPr>
          <w:p w14:paraId="4103B80E" w14:textId="77777777"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14:paraId="46B8D20B"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14:paraId="037EB288" w14:textId="77777777" w:rsidTr="00585B67">
        <w:tc>
          <w:tcPr>
            <w:tcW w:w="2552" w:type="dxa"/>
            <w:shd w:val="clear" w:color="auto" w:fill="FFFFFF" w:themeFill="background1"/>
          </w:tcPr>
          <w:p w14:paraId="3EB12592" w14:textId="77777777" w:rsidR="006D4B49" w:rsidRPr="00585B67" w:rsidRDefault="006D4B49" w:rsidP="006D4B49">
            <w:pPr>
              <w:rPr>
                <w:rFonts w:asciiTheme="minorHAnsi" w:hAnsiTheme="minorHAnsi" w:cs="Open Sans"/>
                <w:sz w:val="20"/>
                <w:szCs w:val="20"/>
              </w:rPr>
            </w:pPr>
            <w:r>
              <w:rPr>
                <w:rFonts w:asciiTheme="minorHAnsi" w:hAnsiTheme="minorHAnsi"/>
                <w:sz w:val="20"/>
              </w:rPr>
              <w:t>Partenaire de mise en œuvre</w:t>
            </w:r>
          </w:p>
        </w:tc>
        <w:tc>
          <w:tcPr>
            <w:tcW w:w="3969" w:type="dxa"/>
            <w:shd w:val="clear" w:color="auto" w:fill="FFFFFF" w:themeFill="background1"/>
          </w:tcPr>
          <w:p w14:paraId="2CFB1D7E" w14:textId="77777777"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14:paraId="38A7413E" w14:textId="77777777"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14:paraId="2E93B811" w14:textId="77777777" w:rsidR="006D4B49" w:rsidRPr="006D4B49" w:rsidRDefault="006D4B49" w:rsidP="00D72334">
      <w:pPr>
        <w:spacing w:after="0"/>
        <w:rPr>
          <w:rFonts w:asciiTheme="minorHAnsi" w:hAnsiTheme="minorHAnsi" w:cs="Open Sans"/>
          <w:sz w:val="20"/>
          <w:szCs w:val="20"/>
        </w:rPr>
      </w:pPr>
    </w:p>
    <w:p w14:paraId="7409218A" w14:textId="77777777"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14:paraId="6C5603B6" w14:textId="77777777"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1D58A245" w14:textId="77777777"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Autorité urbaine </w:t>
            </w:r>
          </w:p>
        </w:tc>
      </w:tr>
      <w:tr w:rsidR="007579DF" w:rsidRPr="00815C13" w14:paraId="4D005E68"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3AD9445E" w14:textId="77777777" w:rsidR="007579DF" w:rsidRPr="00815C13" w:rsidRDefault="007579DF" w:rsidP="00604455">
            <w:pPr>
              <w:spacing w:after="0"/>
              <w:rPr>
                <w:rFonts w:asciiTheme="minorHAnsi" w:hAnsiTheme="minorHAnsi"/>
                <w:color w:val="548DD4"/>
                <w:sz w:val="20"/>
                <w:szCs w:val="20"/>
              </w:rPr>
            </w:pPr>
            <w:r>
              <w:rPr>
                <w:rFonts w:asciiTheme="minorHAnsi" w:hAnsiTheme="minorHAnsi"/>
                <w:sz w:val="20"/>
              </w:rPr>
              <w:t>Nom de l'organisation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3C20AFAD" w14:textId="77777777" w:rsidR="007579DF" w:rsidRPr="00815C13" w:rsidRDefault="007579DF" w:rsidP="007579DF">
            <w:pPr>
              <w:spacing w:after="0"/>
              <w:rPr>
                <w:rFonts w:asciiTheme="minorHAnsi" w:hAnsiTheme="minorHAnsi" w:cs="Open Sans"/>
                <w:bCs/>
                <w:color w:val="548DD4"/>
                <w:sz w:val="20"/>
                <w:szCs w:val="20"/>
              </w:rPr>
            </w:pPr>
          </w:p>
        </w:tc>
      </w:tr>
      <w:tr w:rsidR="00FE20D2" w:rsidRPr="00815C13" w14:paraId="191838D1"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22329E77" w14:textId="77777777"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État-membre</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0AF5F72D" w14:textId="77777777" w:rsidR="00FE20D2" w:rsidRPr="00815C13" w:rsidRDefault="00FE20D2">
            <w:pPr>
              <w:spacing w:after="0"/>
              <w:rPr>
                <w:rFonts w:asciiTheme="minorHAnsi" w:hAnsiTheme="minorHAnsi" w:cs="Open Sans"/>
                <w:bCs/>
                <w:color w:val="548DD4"/>
                <w:sz w:val="20"/>
                <w:szCs w:val="20"/>
              </w:rPr>
            </w:pPr>
          </w:p>
        </w:tc>
      </w:tr>
      <w:tr w:rsidR="00FE20D2" w:rsidRPr="00815C13" w14:paraId="1C46142B"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514857A2" w14:textId="77777777" w:rsidR="00FE20D2" w:rsidRPr="00815C13" w:rsidRDefault="003321E9">
            <w:pPr>
              <w:spacing w:after="0"/>
              <w:rPr>
                <w:rFonts w:asciiTheme="minorHAnsi" w:hAnsiTheme="minorHAnsi" w:cs="Open Sans"/>
                <w:sz w:val="20"/>
                <w:szCs w:val="20"/>
              </w:rPr>
            </w:pPr>
            <w:r>
              <w:rPr>
                <w:rFonts w:asciiTheme="minorHAnsi" w:hAnsiTheme="minorHAnsi"/>
                <w:sz w:val="20"/>
              </w:rPr>
              <w:t>Coordonnées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5F56B40C" w14:textId="77777777" w:rsidR="00FE20D2" w:rsidRPr="00815C13" w:rsidRDefault="00FE20D2">
            <w:pPr>
              <w:spacing w:after="0"/>
              <w:rPr>
                <w:rFonts w:asciiTheme="minorHAnsi" w:hAnsiTheme="minorHAnsi" w:cs="Open Sans"/>
                <w:bCs/>
                <w:color w:val="548DD4"/>
                <w:sz w:val="20"/>
                <w:szCs w:val="20"/>
              </w:rPr>
            </w:pPr>
          </w:p>
        </w:tc>
      </w:tr>
      <w:tr w:rsidR="00AA3BE1" w:rsidRPr="00226143" w14:paraId="1E31F191"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47806700" w14:textId="77777777" w:rsidR="00AA3BE1" w:rsidRPr="00815C13" w:rsidRDefault="00AA3BE1">
            <w:pPr>
              <w:spacing w:after="0"/>
              <w:rPr>
                <w:rFonts w:asciiTheme="minorHAnsi" w:hAnsiTheme="minorHAnsi" w:cs="Open Sans"/>
                <w:sz w:val="20"/>
                <w:szCs w:val="20"/>
              </w:rPr>
            </w:pPr>
            <w:r>
              <w:rPr>
                <w:rFonts w:asciiTheme="minorHAnsi" w:hAnsiTheme="minorHAnsi"/>
                <w:sz w:val="20"/>
              </w:rPr>
              <w:t>Nombre d'habitants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23FC3961" w14:textId="77777777"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Les </w:t>
            </w:r>
            <w:r w:rsidR="00D3470C">
              <w:rPr>
                <w:rFonts w:asciiTheme="minorHAnsi" w:hAnsiTheme="minorHAnsi"/>
                <w:i/>
                <w:color w:val="548DD4"/>
                <w:sz w:val="20"/>
              </w:rPr>
              <w:t>porteurs de projet</w:t>
            </w:r>
            <w:r>
              <w:rPr>
                <w:rFonts w:asciiTheme="minorHAnsi" w:hAnsiTheme="minorHAnsi"/>
                <w:i/>
                <w:color w:val="548DD4"/>
                <w:sz w:val="20"/>
              </w:rPr>
              <w:t xml:space="preserve"> doivent reporter les chiffres indiqués </w:t>
            </w:r>
            <w:r w:rsidRPr="00656E6A">
              <w:rPr>
                <w:rFonts w:asciiTheme="minorHAnsi" w:hAnsiTheme="minorHAnsi"/>
                <w:i/>
                <w:color w:val="548DD4"/>
                <w:sz w:val="20"/>
              </w:rPr>
              <w:t>par Eurostat</w:t>
            </w:r>
          </w:p>
        </w:tc>
      </w:tr>
      <w:tr w:rsidR="00AA3BE1" w:rsidRPr="00226143" w14:paraId="393A4BD8"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D0D0B68" w14:textId="77777777" w:rsidR="00AA3BE1" w:rsidRPr="00815C13" w:rsidRDefault="00AA3BE1" w:rsidP="007579DF">
            <w:pPr>
              <w:spacing w:after="0"/>
              <w:rPr>
                <w:rFonts w:asciiTheme="minorHAnsi" w:hAnsiTheme="minorHAnsi"/>
                <w:i/>
                <w:sz w:val="20"/>
                <w:szCs w:val="20"/>
              </w:rPr>
            </w:pPr>
            <w:r>
              <w:rPr>
                <w:rFonts w:asciiTheme="minorHAnsi" w:hAnsiTheme="minorHAnsi"/>
                <w:sz w:val="20"/>
              </w:rPr>
              <w:t>Département(s)/unité(s)/division(s) concernés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787B9CC6" w14:textId="77777777" w:rsidR="00AA3BE1" w:rsidRPr="005A02F3" w:rsidRDefault="003321E9" w:rsidP="00E723E6">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Listez ici les autres départements, unités et divisions qui seront impliqués dans </w:t>
            </w:r>
            <w:r w:rsidRPr="005A02F3">
              <w:rPr>
                <w:i/>
                <w:color w:val="548DD4" w:themeColor="text2" w:themeTint="99"/>
              </w:rPr>
              <w:t>la mise en œuvre du projet. Pour chaque département/unité/division, fournissez des informations sur le rôle spécifique dans la phase de mise en œuvre ainsi que le nom de la personne concernée et son poste au sein du département/de l'unité/de la division.</w:t>
            </w:r>
          </w:p>
        </w:tc>
      </w:tr>
      <w:tr w:rsidR="00AA3BE1" w:rsidRPr="00226143" w14:paraId="16948CE7" w14:textId="77777777"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0C7C7750" w14:textId="77777777" w:rsidR="00AA3BE1" w:rsidRPr="00815C13" w:rsidRDefault="00AA3BE1" w:rsidP="007579DF">
            <w:pPr>
              <w:spacing w:after="0"/>
              <w:rPr>
                <w:rFonts w:asciiTheme="minorHAnsi" w:hAnsiTheme="minorHAnsi"/>
                <w:color w:val="548DD4"/>
                <w:sz w:val="20"/>
                <w:szCs w:val="20"/>
              </w:rPr>
            </w:pPr>
            <w:r>
              <w:rPr>
                <w:rFonts w:asciiTheme="minorHAnsi" w:hAnsiTheme="minorHAnsi"/>
                <w:sz w:val="20"/>
              </w:rPr>
              <w:t>Interlocuteur et coordonnées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1DF9E360" w14:textId="77777777" w:rsidR="00AA3BE1" w:rsidRPr="005A02F3" w:rsidRDefault="00AA3BE1" w:rsidP="007579D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Indiquez le nom, le titre et les coordonnées de la personne qui fera office de chef de projet. Cette personne sera l'interlocuteur principal du Secrétariat permanent pendant </w:t>
            </w:r>
            <w:r w:rsidRPr="005A02F3">
              <w:rPr>
                <w:i/>
                <w:color w:val="548DD4" w:themeColor="text2" w:themeTint="99"/>
              </w:rPr>
              <w:t>la mise en œuvre du projet.</w:t>
            </w:r>
          </w:p>
        </w:tc>
      </w:tr>
      <w:tr w:rsidR="00AA3BE1" w:rsidRPr="00815C13" w14:paraId="7AE66D23"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5BEE4824" w14:textId="77777777" w:rsidR="00AA3BE1" w:rsidRPr="00815C13" w:rsidRDefault="00AA3BE1" w:rsidP="00D23E46">
            <w:pPr>
              <w:spacing w:after="0"/>
              <w:rPr>
                <w:rFonts w:asciiTheme="minorHAnsi" w:hAnsiTheme="minorHAnsi"/>
                <w:color w:val="548DD4"/>
                <w:sz w:val="20"/>
                <w:szCs w:val="20"/>
              </w:rPr>
            </w:pPr>
            <w:r>
              <w:t>Numéro de TVA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5F527F31" w14:textId="77777777"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226143" w14:paraId="5876550D"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4F5DEF5" w14:textId="77777777" w:rsidR="00AA3BE1" w:rsidRPr="00815C13" w:rsidRDefault="00AA3BE1" w:rsidP="0057237B">
            <w:pPr>
              <w:spacing w:after="0"/>
              <w:rPr>
                <w:rFonts w:asciiTheme="minorHAnsi" w:hAnsiTheme="minorHAnsi"/>
                <w:color w:val="548DD4"/>
                <w:sz w:val="20"/>
                <w:szCs w:val="20"/>
              </w:rPr>
            </w:pPr>
            <w:r>
              <w:rPr>
                <w:rFonts w:asciiTheme="minorHAnsi" w:hAnsiTheme="minorHAnsi"/>
                <w:sz w:val="20"/>
              </w:rPr>
              <w:t>TVA recouvrable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177757F7" w14:textId="77777777" w:rsidR="00AA3BE1" w:rsidRPr="00EC2260" w:rsidRDefault="00D3470C"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Menu déroulant : </w:t>
            </w:r>
            <w:r w:rsidR="00AA3BE1">
              <w:rPr>
                <w:rFonts w:asciiTheme="minorHAnsi" w:hAnsiTheme="minorHAnsi"/>
                <w:i/>
                <w:color w:val="548DD4"/>
                <w:sz w:val="20"/>
              </w:rPr>
              <w:t>oui, non, en partie</w:t>
            </w:r>
          </w:p>
        </w:tc>
      </w:tr>
      <w:tr w:rsidR="00AA3BE1" w:rsidRPr="00815C13" w14:paraId="3B78EA84"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4EA9C803" w14:textId="77777777" w:rsidR="00AA3BE1" w:rsidRPr="00815C13" w:rsidRDefault="00AA3BE1" w:rsidP="00921C0C">
            <w:pPr>
              <w:spacing w:after="0"/>
              <w:rPr>
                <w:rFonts w:asciiTheme="minorHAnsi" w:hAnsiTheme="minorHAnsi"/>
                <w:color w:val="548DD4"/>
                <w:sz w:val="20"/>
                <w:szCs w:val="20"/>
              </w:rPr>
            </w:pPr>
            <w:r>
              <w:rPr>
                <w:rFonts w:asciiTheme="minorHAnsi" w:hAnsiTheme="minorHAnsi"/>
                <w:sz w:val="20"/>
              </w:rPr>
              <w:t>Coûts de personnel réclamés sur la base de :</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626AF155" w14:textId="77777777" w:rsidR="00AA3BE1" w:rsidRPr="005A02F3" w:rsidRDefault="00AA3BE1" w:rsidP="00921C0C">
            <w:pPr>
              <w:spacing w:after="0"/>
              <w:rPr>
                <w:rFonts w:asciiTheme="minorHAnsi" w:eastAsia="Times New Roman" w:hAnsiTheme="minorHAnsi" w:cs="Open Sans"/>
                <w:i/>
                <w:color w:val="548DD4" w:themeColor="text2" w:themeTint="99"/>
                <w:sz w:val="20"/>
                <w:szCs w:val="20"/>
              </w:rPr>
            </w:pPr>
            <w:r>
              <w:rPr>
                <w:rFonts w:asciiTheme="minorHAnsi" w:hAnsiTheme="minorHAnsi"/>
                <w:i/>
                <w:color w:val="548DD4"/>
                <w:sz w:val="20"/>
              </w:rPr>
              <w:t>Menu déroulant :</w:t>
            </w:r>
          </w:p>
          <w:p w14:paraId="3BB92657" w14:textId="77777777" w:rsidR="00AA3BE1" w:rsidRPr="005A02F3" w:rsidRDefault="00AA3BE1" w:rsidP="00921C0C">
            <w:pPr>
              <w:pStyle w:val="ListParagraph"/>
              <w:numPr>
                <w:ilvl w:val="0"/>
                <w:numId w:val="28"/>
              </w:num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Taux forfaitaire (20</w:t>
            </w:r>
            <w:r w:rsidRPr="005A02F3">
              <w:rPr>
                <w:i/>
                <w:color w:val="548DD4" w:themeColor="text2" w:themeTint="99"/>
              </w:rPr>
              <w:t> % de l'ensemble des coûts directs autres que les coûts du personnel)</w:t>
            </w:r>
          </w:p>
          <w:p w14:paraId="4900B6FD" w14:textId="77777777"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Coûts réels</w:t>
            </w:r>
          </w:p>
        </w:tc>
      </w:tr>
      <w:tr w:rsidR="00AA3BE1" w:rsidRPr="00226143" w14:paraId="03084C14"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28C9A54B" w14:textId="77777777" w:rsidR="00AA3BE1" w:rsidRPr="00815C13" w:rsidRDefault="00AA3BE1" w:rsidP="00AA3BE1">
            <w:pPr>
              <w:spacing w:after="0"/>
              <w:rPr>
                <w:rFonts w:asciiTheme="minorHAnsi" w:hAnsiTheme="minorHAnsi"/>
                <w:color w:val="548DD4"/>
                <w:sz w:val="20"/>
                <w:szCs w:val="20"/>
              </w:rPr>
            </w:pPr>
            <w:r>
              <w:rPr>
                <w:rFonts w:asciiTheme="minorHAnsi" w:hAnsiTheme="minorHAnsi"/>
                <w:sz w:val="20"/>
              </w:rPr>
              <w:t>Compétences et expériences en relation avec l'enjeu traité ?</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5AD6F1D5" w14:textId="77777777" w:rsidR="00AA3BE1" w:rsidRPr="005A02F3" w:rsidRDefault="00AA3BE1" w:rsidP="00AA3BE1">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 xml:space="preserve"> [500 caractères]</w:t>
            </w:r>
            <w:r w:rsidRPr="005A02F3">
              <w:rPr>
                <w:rFonts w:asciiTheme="minorHAnsi" w:hAnsiTheme="minorHAnsi"/>
                <w:i/>
                <w:color w:val="548DD4" w:themeColor="text2" w:themeTint="99"/>
                <w:sz w:val="20"/>
              </w:rPr>
              <w:t xml:space="preserve"> Décrivez les principales compétences et expériences juridiques et opérationnelles de l'organisation en </w:t>
            </w:r>
            <w:r w:rsidRPr="005A02F3">
              <w:rPr>
                <w:rFonts w:asciiTheme="minorHAnsi" w:hAnsiTheme="minorHAnsi"/>
                <w:i/>
                <w:color w:val="548DD4" w:themeColor="text2" w:themeTint="99"/>
                <w:sz w:val="20"/>
              </w:rPr>
              <w:lastRenderedPageBreak/>
              <w:t xml:space="preserve">relation avec l'enjeu traité et le projet proposé. Démontrez que l'organisation demandeuse est la mieux placée pour </w:t>
            </w:r>
            <w:r w:rsidRPr="005A02F3">
              <w:rPr>
                <w:i/>
                <w:color w:val="548DD4" w:themeColor="text2" w:themeTint="99"/>
              </w:rPr>
              <w:t>mettre en œuvre le projet.</w:t>
            </w:r>
          </w:p>
        </w:tc>
      </w:tr>
      <w:tr w:rsidR="00AA3BE1" w:rsidRPr="00226143" w14:paraId="3B48FD12" w14:textId="77777777"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14:paraId="705B4A9E" w14:textId="77777777"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lastRenderedPageBreak/>
              <w:t xml:space="preserve">Expérience dans la participation </w:t>
            </w:r>
            <w:r>
              <w:t>et/ou la gestion dans le cadre de projets co-financés par l'UE ou d'autres projets internationaux.</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14:paraId="794A87CF" w14:textId="77777777" w:rsidR="00AA3BE1" w:rsidRPr="005A02F3" w:rsidRDefault="00AA3BE1" w:rsidP="00150E34">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Le cas échéant, décrivez les principales expériences de l'organisation dans la participation et/ou la gestion </w:t>
            </w:r>
            <w:r w:rsidRPr="005A02F3">
              <w:rPr>
                <w:i/>
                <w:color w:val="548DD4" w:themeColor="text2" w:themeTint="99"/>
              </w:rPr>
              <w:t>dans  le cadre de projets cofinancés par l'UE ou d'autres projets internationaux</w:t>
            </w:r>
          </w:p>
        </w:tc>
      </w:tr>
    </w:tbl>
    <w:p w14:paraId="7A217287" w14:textId="77777777"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Vue d'ensemble du budget pour l'Autorité urbaine </w:t>
      </w:r>
    </w:p>
    <w:p w14:paraId="7033A0D2"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Tableau généré automatiquement à partir du Plan de travail</w:t>
      </w:r>
    </w:p>
    <w:tbl>
      <w:tblPr>
        <w:tblStyle w:val="TableGrid"/>
        <w:tblW w:w="0" w:type="auto"/>
        <w:tblInd w:w="137" w:type="dxa"/>
        <w:tblLook w:val="04A0" w:firstRow="1" w:lastRow="0" w:firstColumn="1" w:lastColumn="0" w:noHBand="0" w:noVBand="1"/>
      </w:tblPr>
      <w:tblGrid>
        <w:gridCol w:w="3969"/>
        <w:gridCol w:w="1985"/>
      </w:tblGrid>
      <w:tr w:rsidR="00B95489" w:rsidRPr="00B95489" w14:paraId="44A211BD" w14:textId="77777777" w:rsidTr="00B95489">
        <w:tc>
          <w:tcPr>
            <w:tcW w:w="3969" w:type="dxa"/>
            <w:shd w:val="clear" w:color="auto" w:fill="E5DFEC" w:themeFill="accent4" w:themeFillTint="33"/>
          </w:tcPr>
          <w:p w14:paraId="07AD9B31" w14:textId="77777777"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Lignes budgétaires</w:t>
            </w:r>
          </w:p>
        </w:tc>
        <w:tc>
          <w:tcPr>
            <w:tcW w:w="1985" w:type="dxa"/>
            <w:shd w:val="clear" w:color="auto" w:fill="E5DFEC" w:themeFill="accent4" w:themeFillTint="33"/>
          </w:tcPr>
          <w:p w14:paraId="2A2766DE" w14:textId="77777777"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14:paraId="4DB4E9A7" w14:textId="77777777" w:rsidTr="00B95489">
        <w:tc>
          <w:tcPr>
            <w:tcW w:w="3969" w:type="dxa"/>
          </w:tcPr>
          <w:p w14:paraId="188F5741"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Personnel</w:t>
            </w:r>
          </w:p>
        </w:tc>
        <w:tc>
          <w:tcPr>
            <w:tcW w:w="1985" w:type="dxa"/>
          </w:tcPr>
          <w:p w14:paraId="4E13190D"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38CFF950" w14:textId="77777777" w:rsidTr="00B95489">
        <w:tc>
          <w:tcPr>
            <w:tcW w:w="3969" w:type="dxa"/>
          </w:tcPr>
          <w:p w14:paraId="30749505" w14:textId="77777777"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Bureaux et administration</w:t>
            </w:r>
          </w:p>
        </w:tc>
        <w:tc>
          <w:tcPr>
            <w:tcW w:w="1985" w:type="dxa"/>
          </w:tcPr>
          <w:p w14:paraId="0385A322"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16531FFE" w14:textId="77777777" w:rsidTr="00B95489">
        <w:tc>
          <w:tcPr>
            <w:tcW w:w="3969" w:type="dxa"/>
          </w:tcPr>
          <w:p w14:paraId="1D9C411D"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Déplacements et hébergements</w:t>
            </w:r>
          </w:p>
        </w:tc>
        <w:tc>
          <w:tcPr>
            <w:tcW w:w="1985" w:type="dxa"/>
          </w:tcPr>
          <w:p w14:paraId="0E7AC137"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13483B56" w14:textId="77777777" w:rsidTr="00B95489">
        <w:tc>
          <w:tcPr>
            <w:tcW w:w="3969" w:type="dxa"/>
          </w:tcPr>
          <w:p w14:paraId="0DFF11EB"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Expertises et services externes</w:t>
            </w:r>
          </w:p>
        </w:tc>
        <w:tc>
          <w:tcPr>
            <w:tcW w:w="1985" w:type="dxa"/>
          </w:tcPr>
          <w:p w14:paraId="0D5F1228"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156F25D1" w14:textId="77777777" w:rsidTr="00B95489">
        <w:tc>
          <w:tcPr>
            <w:tcW w:w="3969" w:type="dxa"/>
          </w:tcPr>
          <w:p w14:paraId="55190B90" w14:textId="77777777" w:rsidR="00B95489" w:rsidRPr="00B95489" w:rsidRDefault="00B95489">
            <w:pPr>
              <w:spacing w:after="0" w:line="100" w:lineRule="atLeast"/>
              <w:rPr>
                <w:rFonts w:asciiTheme="minorHAnsi" w:hAnsiTheme="minorHAnsi" w:cs="Open Sans"/>
                <w:sz w:val="20"/>
                <w:szCs w:val="20"/>
              </w:rPr>
            </w:pPr>
            <w:r>
              <w:t>Équipements</w:t>
            </w:r>
          </w:p>
        </w:tc>
        <w:tc>
          <w:tcPr>
            <w:tcW w:w="1985" w:type="dxa"/>
          </w:tcPr>
          <w:p w14:paraId="3CDD6B6E"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2FF1C30D" w14:textId="77777777" w:rsidTr="00B95489">
        <w:tc>
          <w:tcPr>
            <w:tcW w:w="3969" w:type="dxa"/>
          </w:tcPr>
          <w:p w14:paraId="640A8802"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Infrastructures et travaux de construction</w:t>
            </w:r>
          </w:p>
        </w:tc>
        <w:tc>
          <w:tcPr>
            <w:tcW w:w="1985" w:type="dxa"/>
          </w:tcPr>
          <w:p w14:paraId="0310A0B4"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445319AC" w14:textId="77777777" w:rsidTr="00B95489">
        <w:tc>
          <w:tcPr>
            <w:tcW w:w="3969" w:type="dxa"/>
          </w:tcPr>
          <w:p w14:paraId="68D4A343"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Sous-total</w:t>
            </w:r>
          </w:p>
        </w:tc>
        <w:tc>
          <w:tcPr>
            <w:tcW w:w="1985" w:type="dxa"/>
          </w:tcPr>
          <w:p w14:paraId="40883481"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1F7E5BFA" w14:textId="77777777" w:rsidTr="00B95489">
        <w:tc>
          <w:tcPr>
            <w:tcW w:w="3969" w:type="dxa"/>
          </w:tcPr>
          <w:p w14:paraId="430CA909"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Recettes</w:t>
            </w:r>
          </w:p>
        </w:tc>
        <w:tc>
          <w:tcPr>
            <w:tcW w:w="1985" w:type="dxa"/>
          </w:tcPr>
          <w:p w14:paraId="57BD9808" w14:textId="77777777" w:rsidR="00B95489" w:rsidRPr="00B95489" w:rsidRDefault="00B95489">
            <w:pPr>
              <w:spacing w:after="0" w:line="100" w:lineRule="atLeast"/>
              <w:rPr>
                <w:rFonts w:asciiTheme="minorHAnsi" w:hAnsiTheme="minorHAnsi" w:cs="Open Sans"/>
                <w:sz w:val="20"/>
                <w:szCs w:val="20"/>
              </w:rPr>
            </w:pPr>
          </w:p>
        </w:tc>
      </w:tr>
      <w:tr w:rsidR="00B95489" w:rsidRPr="00B95489" w14:paraId="352FEA30" w14:textId="77777777" w:rsidTr="00B95489">
        <w:tc>
          <w:tcPr>
            <w:tcW w:w="3969" w:type="dxa"/>
          </w:tcPr>
          <w:p w14:paraId="4D9B3CF8" w14:textId="77777777"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14:paraId="577EC3F1" w14:textId="77777777" w:rsidR="00B95489" w:rsidRPr="00B95489" w:rsidRDefault="00B95489">
            <w:pPr>
              <w:spacing w:after="0" w:line="100" w:lineRule="atLeast"/>
              <w:rPr>
                <w:rFonts w:asciiTheme="minorHAnsi" w:hAnsiTheme="minorHAnsi" w:cs="Open Sans"/>
                <w:sz w:val="20"/>
                <w:szCs w:val="20"/>
              </w:rPr>
            </w:pPr>
          </w:p>
        </w:tc>
      </w:tr>
    </w:tbl>
    <w:p w14:paraId="0A381406" w14:textId="77777777" w:rsidR="00B95489" w:rsidRPr="00B95489" w:rsidRDefault="00B95489">
      <w:pPr>
        <w:spacing w:after="0" w:line="100" w:lineRule="atLeast"/>
        <w:rPr>
          <w:rFonts w:asciiTheme="minorHAnsi" w:hAnsiTheme="minorHAnsi" w:cs="Open Sans"/>
          <w:sz w:val="20"/>
          <w:szCs w:val="20"/>
        </w:rPr>
      </w:pPr>
    </w:p>
    <w:p w14:paraId="2464E2D4" w14:textId="77777777" w:rsidR="003321E9" w:rsidRDefault="00E95F1C">
      <w:pPr>
        <w:spacing w:after="0" w:line="100" w:lineRule="atLeast"/>
        <w:rPr>
          <w:rFonts w:asciiTheme="minorHAnsi" w:hAnsiTheme="minorHAnsi" w:cs="Open Sans"/>
          <w:b/>
          <w:sz w:val="20"/>
          <w:szCs w:val="20"/>
        </w:rPr>
      </w:pPr>
      <w:r>
        <w:rPr>
          <w:rFonts w:asciiTheme="minorHAnsi" w:hAnsiTheme="minorHAnsi"/>
          <w:b/>
          <w:sz w:val="20"/>
        </w:rPr>
        <w:t>Source(s) de contribution :</w:t>
      </w:r>
    </w:p>
    <w:p w14:paraId="4D5E9EC7" w14:textId="77777777"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Tableau généré automatiquement à partir du Plan de travail</w:t>
      </w:r>
    </w:p>
    <w:tbl>
      <w:tblPr>
        <w:tblStyle w:val="TableGrid"/>
        <w:tblW w:w="9243" w:type="dxa"/>
        <w:tblInd w:w="108" w:type="dxa"/>
        <w:tblLook w:val="04A0" w:firstRow="1" w:lastRow="0" w:firstColumn="1" w:lastColumn="0" w:noHBand="0" w:noVBand="1"/>
      </w:tblPr>
      <w:tblGrid>
        <w:gridCol w:w="2912"/>
        <w:gridCol w:w="3021"/>
        <w:gridCol w:w="3310"/>
      </w:tblGrid>
      <w:tr w:rsidR="00E95F1C" w14:paraId="75449214" w14:textId="77777777" w:rsidTr="008A0C96">
        <w:tc>
          <w:tcPr>
            <w:tcW w:w="2912" w:type="dxa"/>
            <w:shd w:val="clear" w:color="auto" w:fill="E5DFEC" w:themeFill="accent4" w:themeFillTint="33"/>
          </w:tcPr>
          <w:p w14:paraId="41FE283C" w14:textId="77777777" w:rsidR="00E95F1C" w:rsidRDefault="00E95F1C">
            <w:pPr>
              <w:spacing w:after="0" w:line="100" w:lineRule="atLeast"/>
              <w:rPr>
                <w:rFonts w:asciiTheme="minorHAnsi" w:hAnsiTheme="minorHAnsi" w:cs="Open Sans"/>
                <w:sz w:val="20"/>
                <w:szCs w:val="20"/>
              </w:rPr>
            </w:pPr>
            <w:r>
              <w:rPr>
                <w:rFonts w:asciiTheme="minorHAnsi" w:hAnsiTheme="minorHAnsi"/>
                <w:sz w:val="20"/>
              </w:rPr>
              <w:t>Source</w:t>
            </w:r>
          </w:p>
        </w:tc>
        <w:tc>
          <w:tcPr>
            <w:tcW w:w="3021" w:type="dxa"/>
            <w:shd w:val="clear" w:color="auto" w:fill="E5DFEC" w:themeFill="accent4" w:themeFillTint="33"/>
          </w:tcPr>
          <w:p w14:paraId="4E5A6DDF" w14:textId="77777777" w:rsidR="00E95F1C" w:rsidRDefault="00E95F1C">
            <w:pPr>
              <w:spacing w:after="0" w:line="100" w:lineRule="atLeast"/>
              <w:rPr>
                <w:rFonts w:asciiTheme="minorHAnsi" w:hAnsiTheme="minorHAnsi" w:cs="Open Sans"/>
                <w:sz w:val="20"/>
                <w:szCs w:val="20"/>
              </w:rPr>
            </w:pPr>
            <w:r>
              <w:rPr>
                <w:rFonts w:asciiTheme="minorHAnsi" w:hAnsiTheme="minorHAnsi"/>
                <w:sz w:val="20"/>
              </w:rPr>
              <w:t>Montant en espèces</w:t>
            </w:r>
          </w:p>
        </w:tc>
        <w:tc>
          <w:tcPr>
            <w:tcW w:w="3310" w:type="dxa"/>
            <w:shd w:val="clear" w:color="auto" w:fill="E5DFEC" w:themeFill="accent4" w:themeFillTint="33"/>
          </w:tcPr>
          <w:p w14:paraId="7E35E950" w14:textId="77777777"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Montant en nature</w:t>
            </w:r>
          </w:p>
        </w:tc>
      </w:tr>
      <w:tr w:rsidR="00E95F1C" w14:paraId="1F0326C2" w14:textId="77777777" w:rsidTr="008A0C96">
        <w:tc>
          <w:tcPr>
            <w:tcW w:w="2912" w:type="dxa"/>
          </w:tcPr>
          <w:p w14:paraId="62A4F862" w14:textId="77777777" w:rsidR="00E95F1C" w:rsidRDefault="00E95F1C">
            <w:pPr>
              <w:spacing w:after="0" w:line="100" w:lineRule="atLeast"/>
              <w:rPr>
                <w:rFonts w:asciiTheme="minorHAnsi" w:hAnsiTheme="minorHAnsi" w:cs="Open Sans"/>
                <w:sz w:val="20"/>
                <w:szCs w:val="20"/>
              </w:rPr>
            </w:pPr>
          </w:p>
        </w:tc>
        <w:tc>
          <w:tcPr>
            <w:tcW w:w="3021" w:type="dxa"/>
          </w:tcPr>
          <w:p w14:paraId="6DD9AFD3" w14:textId="77777777" w:rsidR="00E95F1C" w:rsidRDefault="00E95F1C">
            <w:pPr>
              <w:spacing w:after="0" w:line="100" w:lineRule="atLeast"/>
              <w:rPr>
                <w:rFonts w:asciiTheme="minorHAnsi" w:hAnsiTheme="minorHAnsi" w:cs="Open Sans"/>
                <w:sz w:val="20"/>
                <w:szCs w:val="20"/>
              </w:rPr>
            </w:pPr>
          </w:p>
        </w:tc>
        <w:tc>
          <w:tcPr>
            <w:tcW w:w="3310" w:type="dxa"/>
          </w:tcPr>
          <w:p w14:paraId="533B24E4" w14:textId="77777777" w:rsidR="00E95F1C" w:rsidRDefault="00E95F1C">
            <w:pPr>
              <w:spacing w:after="0" w:line="100" w:lineRule="atLeast"/>
              <w:rPr>
                <w:rFonts w:asciiTheme="minorHAnsi" w:hAnsiTheme="minorHAnsi" w:cs="Open Sans"/>
                <w:sz w:val="20"/>
                <w:szCs w:val="20"/>
              </w:rPr>
            </w:pPr>
          </w:p>
        </w:tc>
      </w:tr>
      <w:tr w:rsidR="00E95F1C" w14:paraId="01C668AE" w14:textId="77777777" w:rsidTr="008A0C96">
        <w:tc>
          <w:tcPr>
            <w:tcW w:w="2912" w:type="dxa"/>
          </w:tcPr>
          <w:p w14:paraId="56F2917B" w14:textId="77777777" w:rsidR="00E95F1C" w:rsidRDefault="00E95F1C">
            <w:pPr>
              <w:spacing w:after="0" w:line="100" w:lineRule="atLeast"/>
              <w:rPr>
                <w:rFonts w:asciiTheme="minorHAnsi" w:hAnsiTheme="minorHAnsi" w:cs="Open Sans"/>
                <w:sz w:val="20"/>
                <w:szCs w:val="20"/>
              </w:rPr>
            </w:pPr>
          </w:p>
        </w:tc>
        <w:tc>
          <w:tcPr>
            <w:tcW w:w="3021" w:type="dxa"/>
          </w:tcPr>
          <w:p w14:paraId="32C3ED95" w14:textId="77777777" w:rsidR="00E95F1C" w:rsidRDefault="00E95F1C">
            <w:pPr>
              <w:spacing w:after="0" w:line="100" w:lineRule="atLeast"/>
              <w:rPr>
                <w:rFonts w:asciiTheme="minorHAnsi" w:hAnsiTheme="minorHAnsi" w:cs="Open Sans"/>
                <w:sz w:val="20"/>
                <w:szCs w:val="20"/>
              </w:rPr>
            </w:pPr>
          </w:p>
        </w:tc>
        <w:tc>
          <w:tcPr>
            <w:tcW w:w="3310" w:type="dxa"/>
          </w:tcPr>
          <w:p w14:paraId="217E3510" w14:textId="77777777" w:rsidR="00E95F1C" w:rsidRDefault="00E95F1C">
            <w:pPr>
              <w:spacing w:after="0" w:line="100" w:lineRule="atLeast"/>
              <w:rPr>
                <w:rFonts w:asciiTheme="minorHAnsi" w:hAnsiTheme="minorHAnsi" w:cs="Open Sans"/>
                <w:sz w:val="20"/>
                <w:szCs w:val="20"/>
              </w:rPr>
            </w:pPr>
          </w:p>
        </w:tc>
      </w:tr>
    </w:tbl>
    <w:p w14:paraId="33AA81BA" w14:textId="77777777" w:rsidR="00062845" w:rsidRDefault="00062845">
      <w:pPr>
        <w:spacing w:after="0" w:line="100" w:lineRule="atLeast"/>
        <w:rPr>
          <w:rFonts w:asciiTheme="minorHAnsi" w:hAnsiTheme="minorHAnsi" w:cs="Open Sans"/>
          <w:sz w:val="20"/>
          <w:szCs w:val="20"/>
        </w:rPr>
      </w:pPr>
    </w:p>
    <w:p w14:paraId="2F3F7DFD" w14:textId="77777777"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14:paraId="31D10CFB" w14:textId="77777777"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 Bouton Ajouter (pour ajouter des autorités urbaines associées)</w:t>
      </w:r>
    </w:p>
    <w:tbl>
      <w:tblPr>
        <w:tblStyle w:val="TableGrid"/>
        <w:tblW w:w="9243" w:type="dxa"/>
        <w:tblInd w:w="108" w:type="dxa"/>
        <w:tblLook w:val="04A0" w:firstRow="1" w:lastRow="0" w:firstColumn="1" w:lastColumn="0" w:noHBand="0" w:noVBand="1"/>
      </w:tblPr>
      <w:tblGrid>
        <w:gridCol w:w="9243"/>
      </w:tblGrid>
      <w:tr w:rsidR="00EF21C9" w:rsidRPr="00226143" w14:paraId="26144561" w14:textId="77777777" w:rsidTr="008A0C96">
        <w:tc>
          <w:tcPr>
            <w:tcW w:w="9243" w:type="dxa"/>
          </w:tcPr>
          <w:p w14:paraId="3BEBCA42" w14:textId="77777777"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En cas d'associations ou de groupements d'autorités urbaines ayant la forme juridique d'agglomérations organisées, seules ces dernières doivent être listées à la section B.1</w:t>
            </w:r>
          </w:p>
          <w:p w14:paraId="5FBB0DFB" w14:textId="77777777"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En </w:t>
            </w:r>
            <w:r w:rsidRPr="005A02F3">
              <w:rPr>
                <w:rFonts w:asciiTheme="minorHAnsi" w:hAnsiTheme="minorHAnsi"/>
                <w:i/>
                <w:color w:val="548DD4" w:themeColor="text2" w:themeTint="99"/>
                <w:sz w:val="20"/>
              </w:rPr>
              <w:t xml:space="preserve">cas d'associations ou de groupements d'autorités urbaines n'ayant pas la forme juridique d'agglomérations organisées, les </w:t>
            </w:r>
            <w:r w:rsidR="00D3470C" w:rsidRPr="005A02F3">
              <w:rPr>
                <w:rFonts w:asciiTheme="minorHAnsi" w:hAnsiTheme="minorHAnsi"/>
                <w:i/>
                <w:color w:val="548DD4" w:themeColor="text2" w:themeTint="99"/>
                <w:sz w:val="20"/>
              </w:rPr>
              <w:t>porteurs de projet</w:t>
            </w:r>
            <w:r w:rsidRPr="005A02F3">
              <w:rPr>
                <w:rFonts w:asciiTheme="minorHAnsi" w:hAnsiTheme="minorHAnsi"/>
                <w:i/>
                <w:color w:val="548DD4" w:themeColor="text2" w:themeTint="99"/>
                <w:sz w:val="20"/>
              </w:rPr>
              <w:t xml:space="preserve"> doivent indiquer l'Autorité urbaine principale (section B.1) et l</w:t>
            </w:r>
            <w:r w:rsidRPr="005A02F3">
              <w:rPr>
                <w:i/>
                <w:color w:val="548DD4" w:themeColor="text2" w:themeTint="99"/>
              </w:rPr>
              <w:t xml:space="preserve">es Autorités urbaines associées (section B.2 ci-dessous) </w:t>
            </w:r>
            <w:r w:rsidRPr="005A02F3">
              <w:rPr>
                <w:i/>
                <w:color w:val="548DD4" w:themeColor="text2" w:themeTint="99"/>
              </w:rPr>
              <w:footnoteReference w:id="1"/>
            </w:r>
          </w:p>
        </w:tc>
      </w:tr>
    </w:tbl>
    <w:p w14:paraId="72B662FE" w14:textId="77777777"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14:paraId="62FE25A7" w14:textId="77777777"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5A00926C" w14:textId="77777777" w:rsidR="00AD3D4F" w:rsidRPr="00815C13" w:rsidRDefault="00AD3D4F">
            <w:pPr>
              <w:spacing w:after="0"/>
              <w:rPr>
                <w:rFonts w:asciiTheme="minorHAnsi" w:hAnsiTheme="minorHAnsi"/>
                <w:sz w:val="20"/>
                <w:szCs w:val="20"/>
              </w:rPr>
            </w:pPr>
            <w:r>
              <w:rPr>
                <w:rFonts w:asciiTheme="minorHAnsi" w:hAnsiTheme="minorHAnsi"/>
                <w:b/>
                <w:sz w:val="20"/>
              </w:rPr>
              <w:t xml:space="preserve">Autorité urbaine associée </w:t>
            </w:r>
          </w:p>
        </w:tc>
      </w:tr>
      <w:tr w:rsidR="00310D1B" w:rsidRPr="00815C13" w14:paraId="12A12543"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4AF77180" w14:textId="77777777"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Nom de l'organisation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1CA22AE" w14:textId="77777777" w:rsidR="00310D1B" w:rsidRPr="00815C13" w:rsidRDefault="00310D1B">
            <w:pPr>
              <w:spacing w:after="0"/>
              <w:rPr>
                <w:rFonts w:asciiTheme="minorHAnsi" w:hAnsiTheme="minorHAnsi" w:cs="Open Sans"/>
                <w:bCs/>
                <w:color w:val="548DD4"/>
                <w:sz w:val="20"/>
                <w:szCs w:val="20"/>
              </w:rPr>
            </w:pPr>
          </w:p>
        </w:tc>
      </w:tr>
      <w:tr w:rsidR="00FE20D2" w:rsidRPr="00815C13" w14:paraId="0F1B7B69"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4B1F29B8" w14:textId="77777777" w:rsidR="00FE20D2" w:rsidRPr="00815C13" w:rsidRDefault="00FE20D2">
            <w:pPr>
              <w:spacing w:after="0"/>
              <w:rPr>
                <w:rFonts w:asciiTheme="minorHAnsi" w:hAnsiTheme="minorHAnsi" w:cs="Open Sans"/>
                <w:sz w:val="20"/>
                <w:szCs w:val="20"/>
              </w:rPr>
            </w:pPr>
            <w:r>
              <w:rPr>
                <w:rFonts w:asciiTheme="minorHAnsi" w:hAnsiTheme="minorHAnsi"/>
                <w:sz w:val="20"/>
              </w:rPr>
              <w:t>État-membre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5906265" w14:textId="77777777" w:rsidR="00FE20D2" w:rsidRPr="00815C13" w:rsidRDefault="00FE20D2">
            <w:pPr>
              <w:spacing w:after="0"/>
              <w:rPr>
                <w:rFonts w:asciiTheme="minorHAnsi" w:hAnsiTheme="minorHAnsi" w:cs="Open Sans"/>
                <w:bCs/>
                <w:color w:val="548DD4"/>
                <w:sz w:val="20"/>
                <w:szCs w:val="20"/>
              </w:rPr>
            </w:pPr>
          </w:p>
        </w:tc>
      </w:tr>
      <w:tr w:rsidR="00FE20D2" w:rsidRPr="00815C13" w14:paraId="778002DA"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2C5A1FE5" w14:textId="77777777" w:rsidR="00FE20D2" w:rsidRPr="00815C13" w:rsidRDefault="003321E9">
            <w:pPr>
              <w:spacing w:after="0"/>
              <w:rPr>
                <w:rFonts w:asciiTheme="minorHAnsi" w:hAnsiTheme="minorHAnsi" w:cs="Open Sans"/>
                <w:sz w:val="20"/>
                <w:szCs w:val="20"/>
              </w:rPr>
            </w:pPr>
            <w:r>
              <w:rPr>
                <w:rFonts w:asciiTheme="minorHAnsi" w:hAnsiTheme="minorHAnsi"/>
                <w:sz w:val="20"/>
              </w:rPr>
              <w:t>Coordonnées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886693D" w14:textId="77777777" w:rsidR="00FE20D2" w:rsidRPr="00815C13" w:rsidRDefault="00FE20D2">
            <w:pPr>
              <w:spacing w:after="0"/>
              <w:rPr>
                <w:rFonts w:asciiTheme="minorHAnsi" w:hAnsiTheme="minorHAnsi" w:cs="Open Sans"/>
                <w:bCs/>
                <w:color w:val="548DD4"/>
                <w:sz w:val="20"/>
                <w:szCs w:val="20"/>
              </w:rPr>
            </w:pPr>
          </w:p>
        </w:tc>
      </w:tr>
      <w:tr w:rsidR="00150E34" w:rsidRPr="00226143" w14:paraId="1926637D"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04FA6028" w14:textId="77777777" w:rsidR="00150E34" w:rsidRPr="00815C13" w:rsidRDefault="00150E34">
            <w:pPr>
              <w:spacing w:after="0"/>
              <w:rPr>
                <w:rFonts w:asciiTheme="minorHAnsi" w:hAnsiTheme="minorHAnsi" w:cs="Open Sans"/>
                <w:sz w:val="20"/>
                <w:szCs w:val="20"/>
              </w:rPr>
            </w:pPr>
            <w:r>
              <w:rPr>
                <w:rFonts w:asciiTheme="minorHAnsi" w:hAnsiTheme="minorHAnsi"/>
                <w:sz w:val="20"/>
              </w:rPr>
              <w:t>Nombre d'habitants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44794DB" w14:textId="77777777"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Les </w:t>
            </w:r>
            <w:r w:rsidR="00D3470C">
              <w:rPr>
                <w:rFonts w:asciiTheme="minorHAnsi" w:hAnsiTheme="minorHAnsi"/>
                <w:i/>
                <w:color w:val="548DD4"/>
                <w:sz w:val="20"/>
              </w:rPr>
              <w:t>porteurs de projet</w:t>
            </w:r>
            <w:r>
              <w:rPr>
                <w:rFonts w:asciiTheme="minorHAnsi" w:hAnsiTheme="minorHAnsi"/>
                <w:i/>
                <w:color w:val="548DD4"/>
                <w:sz w:val="20"/>
              </w:rPr>
              <w:t xml:space="preserve"> doivent reporter les chiffres indiqués par Eurostat</w:t>
            </w:r>
          </w:p>
        </w:tc>
      </w:tr>
      <w:tr w:rsidR="005A02F3" w:rsidRPr="005A02F3" w14:paraId="67A14880"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0C36249" w14:textId="77777777"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Département(s)/unité(s)/division(s) concernés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29E8D59" w14:textId="77777777" w:rsidR="00150E34" w:rsidRPr="005A02F3" w:rsidRDefault="003321E9" w:rsidP="000C222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Listez ici les autres départements, unités et divisions qui seront impliqués dans </w:t>
            </w:r>
            <w:r w:rsidRPr="005A02F3">
              <w:rPr>
                <w:i/>
                <w:color w:val="548DD4" w:themeColor="text2" w:themeTint="99"/>
              </w:rPr>
              <w:t xml:space="preserve">la mise en œuvre du projet. Pour chaque département, fournissez des informations sur le rôle spécifique dans la phase de mise </w:t>
            </w:r>
            <w:r w:rsidRPr="005A02F3">
              <w:rPr>
                <w:i/>
                <w:color w:val="548DD4" w:themeColor="text2" w:themeTint="99"/>
              </w:rPr>
              <w:lastRenderedPageBreak/>
              <w:t>en œuvre ainsi que le nom de la personne concernée et son poste au sein du département</w:t>
            </w:r>
          </w:p>
        </w:tc>
      </w:tr>
      <w:tr w:rsidR="00150E34" w:rsidRPr="00226143" w14:paraId="17CA110E"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3167470B" w14:textId="77777777"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lastRenderedPageBreak/>
              <w:t>Interlocuteur et coordonnées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21D4417" w14:textId="77777777"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Indiquez le nom, le titre et les coordonnées de la personne qui fera office de référent principal au sein de l'organisation. </w:t>
            </w:r>
          </w:p>
        </w:tc>
      </w:tr>
      <w:tr w:rsidR="00815513" w:rsidRPr="00815C13" w14:paraId="048ECA34"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3DFD12BD" w14:textId="77777777" w:rsidR="00815513" w:rsidRPr="00815C13" w:rsidRDefault="00815513" w:rsidP="00815513">
            <w:pPr>
              <w:spacing w:after="0"/>
              <w:rPr>
                <w:rFonts w:asciiTheme="minorHAnsi" w:hAnsiTheme="minorHAnsi"/>
                <w:color w:val="548DD4"/>
                <w:sz w:val="20"/>
                <w:szCs w:val="20"/>
              </w:rPr>
            </w:pPr>
            <w:r>
              <w:t>Numéro de TVA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0C4AF88" w14:textId="77777777"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14:paraId="3DEC8FF5"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4EFDF8A"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TVA recouvrable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15FA93E" w14:textId="77777777"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Menu déroulant :  oui, non, en partie</w:t>
            </w:r>
          </w:p>
        </w:tc>
      </w:tr>
      <w:tr w:rsidR="00815513" w:rsidRPr="00815C13" w14:paraId="43946BDF"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375B7B14"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Coûts de personnel réclamés sur la base de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B8D7645" w14:textId="77777777" w:rsidR="00815513" w:rsidRPr="005A02F3" w:rsidRDefault="00815513" w:rsidP="00815513">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Menu déroulant :</w:t>
            </w:r>
          </w:p>
          <w:p w14:paraId="0CFF2443" w14:textId="77777777" w:rsidR="00815513" w:rsidRPr="005A02F3" w:rsidRDefault="00815513" w:rsidP="00815513">
            <w:pPr>
              <w:pStyle w:val="ListParagraph"/>
              <w:numPr>
                <w:ilvl w:val="0"/>
                <w:numId w:val="43"/>
              </w:num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Taux forfaitaire (20</w:t>
            </w:r>
            <w:r w:rsidRPr="005A02F3">
              <w:rPr>
                <w:i/>
                <w:color w:val="548DD4" w:themeColor="text2" w:themeTint="99"/>
              </w:rPr>
              <w:t> % de l'ensemble des coûts directs autres que les coûts du personnel)</w:t>
            </w:r>
          </w:p>
          <w:p w14:paraId="331EE719" w14:textId="77777777"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Coûts réels</w:t>
            </w:r>
          </w:p>
        </w:tc>
      </w:tr>
      <w:tr w:rsidR="00150E34" w:rsidRPr="00226143" w14:paraId="57F79E1F"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2FFB0FEC" w14:textId="77777777" w:rsidR="00150E34" w:rsidRPr="00815C13" w:rsidRDefault="00150E34" w:rsidP="00150E34">
            <w:pPr>
              <w:spacing w:after="0"/>
              <w:rPr>
                <w:rFonts w:asciiTheme="minorHAnsi" w:hAnsiTheme="minorHAnsi" w:cs="Open Sans"/>
                <w:sz w:val="20"/>
                <w:szCs w:val="20"/>
              </w:rPr>
            </w:pPr>
            <w:r>
              <w:rPr>
                <w:rFonts w:asciiTheme="minorHAnsi" w:hAnsiTheme="minorHAnsi"/>
                <w:sz w:val="20"/>
              </w:rPr>
              <w:t>Implication dans la phase de conception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D9E9644" w14:textId="77777777"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caractères]</w:t>
            </w:r>
            <w:r>
              <w:rPr>
                <w:rFonts w:asciiTheme="minorHAnsi" w:hAnsiTheme="minorHAnsi"/>
                <w:i/>
                <w:color w:val="548DD4"/>
                <w:sz w:val="20"/>
              </w:rPr>
              <w:t xml:space="preserve"> Décrivez les mécanismes de coordination mis en place pour garantir l'implication de l'Autorité urbaine associée dans la conception de la proposition de projet. Décrivez les principales contributions de l'Autorité urbaine associée dans la phase de conception</w:t>
            </w:r>
          </w:p>
        </w:tc>
      </w:tr>
      <w:tr w:rsidR="00150E34" w:rsidRPr="00226143" w14:paraId="351AB8B6"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179E8EC" w14:textId="77777777" w:rsidR="00150E34" w:rsidRPr="00815C13" w:rsidRDefault="00150E34" w:rsidP="00150E34">
            <w:pPr>
              <w:spacing w:after="0"/>
              <w:rPr>
                <w:rFonts w:asciiTheme="minorHAnsi" w:hAnsiTheme="minorHAnsi" w:cs="Open Sans"/>
                <w:sz w:val="20"/>
                <w:szCs w:val="20"/>
              </w:rPr>
            </w:pPr>
            <w:r>
              <w:rPr>
                <w:rFonts w:asciiTheme="minorHAnsi" w:hAnsiTheme="minorHAnsi"/>
                <w:sz w:val="20"/>
              </w:rPr>
              <w:t xml:space="preserve">Implication dans la phase </w:t>
            </w:r>
            <w:r>
              <w:t>de mise en œuvre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CE98185" w14:textId="77777777" w:rsidR="00150E34" w:rsidRPr="005A02F3" w:rsidRDefault="00150E34" w:rsidP="00150E34">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Décrivez les principales raisons pour lesquelles l'Autorité urbaine associée sera impliquée dans </w:t>
            </w:r>
            <w:r w:rsidRPr="005A02F3">
              <w:rPr>
                <w:i/>
                <w:color w:val="548DD4" w:themeColor="text2" w:themeTint="99"/>
              </w:rPr>
              <w:t>la mise en œuvre du projet (compétences et expertise spécifiques)</w:t>
            </w:r>
          </w:p>
        </w:tc>
      </w:tr>
      <w:tr w:rsidR="00D72AAE" w:rsidRPr="00226143" w14:paraId="0D7F7A4F"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D2CFF73" w14:textId="77777777" w:rsidR="00D72AAE" w:rsidRPr="00815C13" w:rsidRDefault="00D72AAE" w:rsidP="00D72AAE">
            <w:pPr>
              <w:spacing w:after="0"/>
              <w:rPr>
                <w:rFonts w:asciiTheme="minorHAnsi" w:hAnsiTheme="minorHAnsi"/>
                <w:color w:val="548DD4"/>
                <w:sz w:val="20"/>
                <w:szCs w:val="20"/>
              </w:rPr>
            </w:pPr>
            <w:r>
              <w:rPr>
                <w:rFonts w:asciiTheme="minorHAnsi" w:hAnsiTheme="minorHAnsi"/>
                <w:sz w:val="20"/>
              </w:rPr>
              <w:t>Compétences et expériences en relation avec l'enjeu traité</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2250B6BF" w14:textId="77777777" w:rsidR="00D72AAE" w:rsidRPr="005A02F3" w:rsidRDefault="00D72AAE" w:rsidP="0093573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 </w:t>
            </w: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Décrivez les principales compétences et expériences juridiques et opérationnelles de l'organisation en relation avec l'enjeu traité et le projet proposé. Démontrez que l'Autorité urbaine associée est la mieux placée pour </w:t>
            </w:r>
            <w:r w:rsidRPr="005A02F3">
              <w:rPr>
                <w:i/>
                <w:color w:val="548DD4" w:themeColor="text2" w:themeTint="99"/>
              </w:rPr>
              <w:t>mettre en œuvre le projet.</w:t>
            </w:r>
          </w:p>
        </w:tc>
      </w:tr>
      <w:tr w:rsidR="00D72AAE" w:rsidRPr="00226143" w14:paraId="2B8D918B"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E83CFA9" w14:textId="77777777"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 xml:space="preserve">Expérience dans la participation </w:t>
            </w:r>
            <w:r>
              <w:t>et/ou la gestion dans le cadre de projets co-financés par l'UE ou d'autres projets internationaux.</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1C2719E" w14:textId="77777777" w:rsidR="00D72AAE" w:rsidRPr="005A02F3" w:rsidRDefault="00D72AAE" w:rsidP="00D72AAE">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Le cas échéant, décrivez les principales expériences de l'organisation dans la participation et/ou la gestion </w:t>
            </w:r>
            <w:r w:rsidRPr="005A02F3">
              <w:rPr>
                <w:i/>
                <w:color w:val="548DD4" w:themeColor="text2" w:themeTint="99"/>
              </w:rPr>
              <w:t>dans le cadre de projets cofinancés par l'UE ou d'autres projets internationaux</w:t>
            </w:r>
          </w:p>
        </w:tc>
      </w:tr>
    </w:tbl>
    <w:p w14:paraId="71153E7C" w14:textId="77777777" w:rsidR="00062845" w:rsidRDefault="00062845">
      <w:pPr>
        <w:spacing w:after="0" w:line="100" w:lineRule="atLeast"/>
        <w:rPr>
          <w:rFonts w:asciiTheme="minorHAnsi" w:hAnsiTheme="minorHAnsi" w:cs="Open Sans"/>
          <w:sz w:val="20"/>
          <w:szCs w:val="20"/>
        </w:rPr>
      </w:pPr>
    </w:p>
    <w:p w14:paraId="570B15B4"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Vue d'ensemble du budget pour l'Autorité urbaine </w:t>
      </w:r>
    </w:p>
    <w:p w14:paraId="5F4C8191"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Tableau généré automatiquement à partir du Plan de travail</w:t>
      </w:r>
    </w:p>
    <w:tbl>
      <w:tblPr>
        <w:tblStyle w:val="TableGrid"/>
        <w:tblW w:w="0" w:type="auto"/>
        <w:tblInd w:w="137" w:type="dxa"/>
        <w:tblLook w:val="04A0" w:firstRow="1" w:lastRow="0" w:firstColumn="1" w:lastColumn="0" w:noHBand="0" w:noVBand="1"/>
      </w:tblPr>
      <w:tblGrid>
        <w:gridCol w:w="3969"/>
        <w:gridCol w:w="1985"/>
      </w:tblGrid>
      <w:tr w:rsidR="00B95489" w:rsidRPr="00B95489" w14:paraId="492A5CD8" w14:textId="77777777" w:rsidTr="002B7D85">
        <w:tc>
          <w:tcPr>
            <w:tcW w:w="3969" w:type="dxa"/>
            <w:shd w:val="clear" w:color="auto" w:fill="E5DFEC" w:themeFill="accent4" w:themeFillTint="33"/>
          </w:tcPr>
          <w:p w14:paraId="15137617" w14:textId="77777777"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Lignes budgétaires</w:t>
            </w:r>
          </w:p>
        </w:tc>
        <w:tc>
          <w:tcPr>
            <w:tcW w:w="1985" w:type="dxa"/>
            <w:shd w:val="clear" w:color="auto" w:fill="E5DFEC" w:themeFill="accent4" w:themeFillTint="33"/>
          </w:tcPr>
          <w:p w14:paraId="26A5FEBD" w14:textId="77777777"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14:paraId="13CEED81" w14:textId="77777777" w:rsidTr="002B7D85">
        <w:tc>
          <w:tcPr>
            <w:tcW w:w="3969" w:type="dxa"/>
          </w:tcPr>
          <w:p w14:paraId="7938AF8B"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Personnel</w:t>
            </w:r>
          </w:p>
        </w:tc>
        <w:tc>
          <w:tcPr>
            <w:tcW w:w="1985" w:type="dxa"/>
          </w:tcPr>
          <w:p w14:paraId="0EB368FA"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58134A1B" w14:textId="77777777" w:rsidTr="002B7D85">
        <w:tc>
          <w:tcPr>
            <w:tcW w:w="3969" w:type="dxa"/>
          </w:tcPr>
          <w:p w14:paraId="047A2790"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Bureaux et administration</w:t>
            </w:r>
          </w:p>
        </w:tc>
        <w:tc>
          <w:tcPr>
            <w:tcW w:w="1985" w:type="dxa"/>
          </w:tcPr>
          <w:p w14:paraId="5D4C6D8B"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6C3267EE" w14:textId="77777777" w:rsidTr="002B7D85">
        <w:tc>
          <w:tcPr>
            <w:tcW w:w="3969" w:type="dxa"/>
          </w:tcPr>
          <w:p w14:paraId="770EDB20"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Déplacements et hébergements</w:t>
            </w:r>
          </w:p>
        </w:tc>
        <w:tc>
          <w:tcPr>
            <w:tcW w:w="1985" w:type="dxa"/>
          </w:tcPr>
          <w:p w14:paraId="0FF95B5B"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57F70581" w14:textId="77777777" w:rsidTr="002B7D85">
        <w:tc>
          <w:tcPr>
            <w:tcW w:w="3969" w:type="dxa"/>
          </w:tcPr>
          <w:p w14:paraId="64CA064D"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Expertises et services externes</w:t>
            </w:r>
          </w:p>
        </w:tc>
        <w:tc>
          <w:tcPr>
            <w:tcW w:w="1985" w:type="dxa"/>
          </w:tcPr>
          <w:p w14:paraId="3560A718"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0B44F64F" w14:textId="77777777" w:rsidTr="002B7D85">
        <w:tc>
          <w:tcPr>
            <w:tcW w:w="3969" w:type="dxa"/>
          </w:tcPr>
          <w:p w14:paraId="3A9B1223" w14:textId="77777777" w:rsidR="00B95489" w:rsidRPr="00B95489" w:rsidRDefault="00B95489" w:rsidP="002B7D85">
            <w:pPr>
              <w:spacing w:after="0" w:line="100" w:lineRule="atLeast"/>
              <w:rPr>
                <w:rFonts w:asciiTheme="minorHAnsi" w:hAnsiTheme="minorHAnsi" w:cs="Open Sans"/>
                <w:sz w:val="20"/>
                <w:szCs w:val="20"/>
              </w:rPr>
            </w:pPr>
            <w:r>
              <w:t>Équipements</w:t>
            </w:r>
          </w:p>
        </w:tc>
        <w:tc>
          <w:tcPr>
            <w:tcW w:w="1985" w:type="dxa"/>
          </w:tcPr>
          <w:p w14:paraId="6A138E3F"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053F29B5" w14:textId="77777777" w:rsidTr="002B7D85">
        <w:tc>
          <w:tcPr>
            <w:tcW w:w="3969" w:type="dxa"/>
          </w:tcPr>
          <w:p w14:paraId="6FA9EBFE"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Infrastructures et travaux de construction</w:t>
            </w:r>
          </w:p>
        </w:tc>
        <w:tc>
          <w:tcPr>
            <w:tcW w:w="1985" w:type="dxa"/>
          </w:tcPr>
          <w:p w14:paraId="64CF716C"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2F6A9719" w14:textId="77777777" w:rsidTr="002B7D85">
        <w:tc>
          <w:tcPr>
            <w:tcW w:w="3969" w:type="dxa"/>
          </w:tcPr>
          <w:p w14:paraId="632FC6B0"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Sous-total</w:t>
            </w:r>
          </w:p>
        </w:tc>
        <w:tc>
          <w:tcPr>
            <w:tcW w:w="1985" w:type="dxa"/>
          </w:tcPr>
          <w:p w14:paraId="3AE64825"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04074893" w14:textId="77777777" w:rsidTr="002B7D85">
        <w:tc>
          <w:tcPr>
            <w:tcW w:w="3969" w:type="dxa"/>
          </w:tcPr>
          <w:p w14:paraId="273363E3"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Recettes</w:t>
            </w:r>
          </w:p>
        </w:tc>
        <w:tc>
          <w:tcPr>
            <w:tcW w:w="1985" w:type="dxa"/>
          </w:tcPr>
          <w:p w14:paraId="798BD214"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10521268" w14:textId="77777777" w:rsidTr="002B7D85">
        <w:tc>
          <w:tcPr>
            <w:tcW w:w="3969" w:type="dxa"/>
          </w:tcPr>
          <w:p w14:paraId="2677D3E5"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14:paraId="5E08BD46" w14:textId="77777777" w:rsidR="00B95489" w:rsidRPr="00B95489" w:rsidRDefault="00B95489" w:rsidP="002B7D85">
            <w:pPr>
              <w:spacing w:after="0" w:line="100" w:lineRule="atLeast"/>
              <w:rPr>
                <w:rFonts w:asciiTheme="minorHAnsi" w:hAnsiTheme="minorHAnsi" w:cs="Open Sans"/>
                <w:sz w:val="20"/>
                <w:szCs w:val="20"/>
              </w:rPr>
            </w:pPr>
          </w:p>
        </w:tc>
      </w:tr>
    </w:tbl>
    <w:p w14:paraId="3798C971" w14:textId="77777777" w:rsidR="00B95489" w:rsidRPr="00B95489" w:rsidRDefault="00B95489" w:rsidP="00B95489">
      <w:pPr>
        <w:spacing w:after="0" w:line="100" w:lineRule="atLeast"/>
        <w:rPr>
          <w:rFonts w:asciiTheme="minorHAnsi" w:hAnsiTheme="minorHAnsi" w:cs="Open Sans"/>
          <w:sz w:val="20"/>
          <w:szCs w:val="20"/>
        </w:rPr>
      </w:pPr>
    </w:p>
    <w:p w14:paraId="7B74CD96"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Source(s) de contribution :</w:t>
      </w:r>
    </w:p>
    <w:p w14:paraId="4AFFF604" w14:textId="77777777"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Tableau généré automatiquement à partir du Plan de travail</w:t>
      </w:r>
    </w:p>
    <w:tbl>
      <w:tblPr>
        <w:tblStyle w:val="TableGrid"/>
        <w:tblW w:w="9243" w:type="dxa"/>
        <w:tblInd w:w="108" w:type="dxa"/>
        <w:tblLook w:val="04A0" w:firstRow="1" w:lastRow="0" w:firstColumn="1" w:lastColumn="0" w:noHBand="0" w:noVBand="1"/>
      </w:tblPr>
      <w:tblGrid>
        <w:gridCol w:w="2912"/>
        <w:gridCol w:w="3021"/>
        <w:gridCol w:w="3310"/>
      </w:tblGrid>
      <w:tr w:rsidR="00B95489" w14:paraId="29A995DD" w14:textId="77777777" w:rsidTr="002B7D85">
        <w:tc>
          <w:tcPr>
            <w:tcW w:w="2912" w:type="dxa"/>
            <w:shd w:val="clear" w:color="auto" w:fill="E5DFEC" w:themeFill="accent4" w:themeFillTint="33"/>
          </w:tcPr>
          <w:p w14:paraId="588DE17A"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Source</w:t>
            </w:r>
          </w:p>
        </w:tc>
        <w:tc>
          <w:tcPr>
            <w:tcW w:w="3021" w:type="dxa"/>
            <w:shd w:val="clear" w:color="auto" w:fill="E5DFEC" w:themeFill="accent4" w:themeFillTint="33"/>
          </w:tcPr>
          <w:p w14:paraId="560FDFFC"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Montant en espèces</w:t>
            </w:r>
          </w:p>
        </w:tc>
        <w:tc>
          <w:tcPr>
            <w:tcW w:w="3310" w:type="dxa"/>
            <w:shd w:val="clear" w:color="auto" w:fill="E5DFEC" w:themeFill="accent4" w:themeFillTint="33"/>
          </w:tcPr>
          <w:p w14:paraId="3A109825"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Montant en nature</w:t>
            </w:r>
          </w:p>
        </w:tc>
      </w:tr>
      <w:tr w:rsidR="00B95489" w14:paraId="5EE264F2" w14:textId="77777777" w:rsidTr="002B7D85">
        <w:tc>
          <w:tcPr>
            <w:tcW w:w="2912" w:type="dxa"/>
          </w:tcPr>
          <w:p w14:paraId="69E711A1" w14:textId="77777777" w:rsidR="00B95489" w:rsidRDefault="00B95489" w:rsidP="002B7D85">
            <w:pPr>
              <w:spacing w:after="0" w:line="100" w:lineRule="atLeast"/>
              <w:rPr>
                <w:rFonts w:asciiTheme="minorHAnsi" w:hAnsiTheme="minorHAnsi" w:cs="Open Sans"/>
                <w:sz w:val="20"/>
                <w:szCs w:val="20"/>
              </w:rPr>
            </w:pPr>
          </w:p>
        </w:tc>
        <w:tc>
          <w:tcPr>
            <w:tcW w:w="3021" w:type="dxa"/>
          </w:tcPr>
          <w:p w14:paraId="609C3F3A" w14:textId="77777777" w:rsidR="00B95489" w:rsidRDefault="00B95489" w:rsidP="002B7D85">
            <w:pPr>
              <w:spacing w:after="0" w:line="100" w:lineRule="atLeast"/>
              <w:rPr>
                <w:rFonts w:asciiTheme="minorHAnsi" w:hAnsiTheme="minorHAnsi" w:cs="Open Sans"/>
                <w:sz w:val="20"/>
                <w:szCs w:val="20"/>
              </w:rPr>
            </w:pPr>
          </w:p>
        </w:tc>
        <w:tc>
          <w:tcPr>
            <w:tcW w:w="3310" w:type="dxa"/>
          </w:tcPr>
          <w:p w14:paraId="653289EE" w14:textId="77777777" w:rsidR="00B95489" w:rsidRDefault="00B95489" w:rsidP="002B7D85">
            <w:pPr>
              <w:spacing w:after="0" w:line="100" w:lineRule="atLeast"/>
              <w:rPr>
                <w:rFonts w:asciiTheme="minorHAnsi" w:hAnsiTheme="minorHAnsi" w:cs="Open Sans"/>
                <w:sz w:val="20"/>
                <w:szCs w:val="20"/>
              </w:rPr>
            </w:pPr>
          </w:p>
        </w:tc>
      </w:tr>
      <w:tr w:rsidR="00B95489" w14:paraId="388690B9" w14:textId="77777777" w:rsidTr="002B7D85">
        <w:tc>
          <w:tcPr>
            <w:tcW w:w="2912" w:type="dxa"/>
          </w:tcPr>
          <w:p w14:paraId="2E4790ED" w14:textId="77777777" w:rsidR="00B95489" w:rsidRDefault="00B95489" w:rsidP="002B7D85">
            <w:pPr>
              <w:spacing w:after="0" w:line="100" w:lineRule="atLeast"/>
              <w:rPr>
                <w:rFonts w:asciiTheme="minorHAnsi" w:hAnsiTheme="minorHAnsi" w:cs="Open Sans"/>
                <w:sz w:val="20"/>
                <w:szCs w:val="20"/>
              </w:rPr>
            </w:pPr>
          </w:p>
        </w:tc>
        <w:tc>
          <w:tcPr>
            <w:tcW w:w="3021" w:type="dxa"/>
          </w:tcPr>
          <w:p w14:paraId="0A8F94FD" w14:textId="77777777" w:rsidR="00B95489" w:rsidRDefault="00B95489" w:rsidP="002B7D85">
            <w:pPr>
              <w:spacing w:after="0" w:line="100" w:lineRule="atLeast"/>
              <w:rPr>
                <w:rFonts w:asciiTheme="minorHAnsi" w:hAnsiTheme="minorHAnsi" w:cs="Open Sans"/>
                <w:sz w:val="20"/>
                <w:szCs w:val="20"/>
              </w:rPr>
            </w:pPr>
          </w:p>
        </w:tc>
        <w:tc>
          <w:tcPr>
            <w:tcW w:w="3310" w:type="dxa"/>
          </w:tcPr>
          <w:p w14:paraId="41536CED" w14:textId="77777777" w:rsidR="00B95489" w:rsidRDefault="00B95489" w:rsidP="002B7D85">
            <w:pPr>
              <w:spacing w:after="0" w:line="100" w:lineRule="atLeast"/>
              <w:rPr>
                <w:rFonts w:asciiTheme="minorHAnsi" w:hAnsiTheme="minorHAnsi" w:cs="Open Sans"/>
                <w:sz w:val="20"/>
                <w:szCs w:val="20"/>
              </w:rPr>
            </w:pPr>
          </w:p>
        </w:tc>
      </w:tr>
    </w:tbl>
    <w:p w14:paraId="1D6ACDC5" w14:textId="77777777" w:rsidR="00B95489" w:rsidRDefault="00B95489">
      <w:pPr>
        <w:suppressAutoHyphens w:val="0"/>
        <w:spacing w:after="0" w:line="240" w:lineRule="auto"/>
        <w:rPr>
          <w:rFonts w:asciiTheme="minorHAnsi" w:hAnsiTheme="minorHAnsi" w:cs="Open Sans"/>
          <w:sz w:val="20"/>
          <w:szCs w:val="20"/>
        </w:rPr>
      </w:pPr>
    </w:p>
    <w:p w14:paraId="2564B9C3" w14:textId="77777777"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lastRenderedPageBreak/>
        <w:t>B.3</w:t>
      </w:r>
    </w:p>
    <w:p w14:paraId="24373459" w14:textId="77777777"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 Bouton Ajouter (pour ajouter des Partenaires de mise en œuvre)</w:t>
      </w:r>
    </w:p>
    <w:p w14:paraId="74E0113F" w14:textId="77777777"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14:paraId="24C2BDC3" w14:textId="77777777"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14:paraId="530292B3" w14:textId="77777777"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Partenaires de mise en œuvre </w:t>
            </w:r>
          </w:p>
        </w:tc>
      </w:tr>
      <w:tr w:rsidR="00F32C1D" w:rsidRPr="00815C13" w14:paraId="7D3F1096"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DF6A86C" w14:textId="77777777"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Nom de l'organisation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AA8151E" w14:textId="77777777" w:rsidR="00F32C1D" w:rsidRPr="00815C13" w:rsidRDefault="00F32C1D" w:rsidP="00ED588B">
            <w:pPr>
              <w:spacing w:after="0"/>
              <w:rPr>
                <w:rFonts w:asciiTheme="minorHAnsi" w:hAnsiTheme="minorHAnsi" w:cs="Open Sans"/>
                <w:bCs/>
                <w:color w:val="548DD4"/>
                <w:sz w:val="20"/>
                <w:szCs w:val="20"/>
              </w:rPr>
            </w:pPr>
          </w:p>
        </w:tc>
      </w:tr>
      <w:tr w:rsidR="00F32C1D" w:rsidRPr="00815C13" w14:paraId="1C393215"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76C51E2" w14:textId="77777777" w:rsidR="00F32C1D" w:rsidRPr="00815C13" w:rsidRDefault="00F32C1D" w:rsidP="00ED588B">
            <w:pPr>
              <w:spacing w:after="0"/>
              <w:rPr>
                <w:rFonts w:asciiTheme="minorHAnsi" w:hAnsiTheme="minorHAnsi" w:cs="Open Sans"/>
                <w:sz w:val="20"/>
                <w:szCs w:val="20"/>
              </w:rPr>
            </w:pPr>
            <w:r>
              <w:rPr>
                <w:rFonts w:asciiTheme="minorHAnsi" w:hAnsiTheme="minorHAnsi"/>
                <w:sz w:val="20"/>
              </w:rPr>
              <w:t>État-membre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14:paraId="118E5400" w14:textId="77777777" w:rsidR="00F32C1D" w:rsidRPr="00815C13" w:rsidRDefault="00F32C1D" w:rsidP="00ED588B">
            <w:pPr>
              <w:spacing w:after="0"/>
              <w:rPr>
                <w:rFonts w:asciiTheme="minorHAnsi" w:hAnsiTheme="minorHAnsi" w:cs="Open Sans"/>
                <w:bCs/>
                <w:color w:val="548DD4"/>
                <w:sz w:val="20"/>
                <w:szCs w:val="20"/>
              </w:rPr>
            </w:pPr>
          </w:p>
        </w:tc>
      </w:tr>
      <w:tr w:rsidR="00F32C1D" w:rsidRPr="00815C13" w14:paraId="1ABA1263"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9431E4D" w14:textId="77777777" w:rsidR="00F32C1D" w:rsidRPr="00815C13" w:rsidRDefault="003321E9" w:rsidP="00ED588B">
            <w:pPr>
              <w:spacing w:after="0"/>
              <w:rPr>
                <w:rFonts w:asciiTheme="minorHAnsi" w:hAnsiTheme="minorHAnsi" w:cs="Open Sans"/>
                <w:sz w:val="20"/>
                <w:szCs w:val="20"/>
              </w:rPr>
            </w:pPr>
            <w:r>
              <w:rPr>
                <w:rFonts w:asciiTheme="minorHAnsi" w:hAnsiTheme="minorHAnsi"/>
                <w:sz w:val="20"/>
              </w:rPr>
              <w:t>Coordonnées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EEE6588" w14:textId="77777777" w:rsidR="00F32C1D" w:rsidRPr="00815C13" w:rsidRDefault="00F32C1D" w:rsidP="00ED588B">
            <w:pPr>
              <w:spacing w:after="0"/>
              <w:rPr>
                <w:rFonts w:asciiTheme="minorHAnsi" w:hAnsiTheme="minorHAnsi" w:cs="Open Sans"/>
                <w:bCs/>
                <w:color w:val="548DD4"/>
                <w:sz w:val="20"/>
                <w:szCs w:val="20"/>
              </w:rPr>
            </w:pPr>
          </w:p>
        </w:tc>
      </w:tr>
      <w:tr w:rsidR="00F32C1D" w:rsidRPr="00226143" w14:paraId="57088830"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F601CBB" w14:textId="77777777"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Département/unité/division concerné(e)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53B17AF" w14:textId="77777777" w:rsidR="00F32C1D" w:rsidRPr="005A02F3" w:rsidRDefault="003321E9" w:rsidP="000C222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Listez ici les autres départements, unités et divisions qui seront impliqués dans </w:t>
            </w:r>
            <w:r w:rsidRPr="005A02F3">
              <w:rPr>
                <w:i/>
                <w:color w:val="548DD4" w:themeColor="text2" w:themeTint="99"/>
              </w:rPr>
              <w:t>la mise en œuvre du projet. Pour chaque département, fournissez des informations sur le rôle spécifique dans la phase de mise en œuvre ainsi que le nom de la personne concernée et son poste au sein du département</w:t>
            </w:r>
          </w:p>
        </w:tc>
      </w:tr>
      <w:tr w:rsidR="00F32C1D" w:rsidRPr="00226143" w14:paraId="0783F980"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D5D7DB0" w14:textId="77777777"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Interlocuteur et coordonnées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6ABCA7E" w14:textId="77777777" w:rsidR="00F32C1D" w:rsidRPr="005A02F3" w:rsidRDefault="007C17FF" w:rsidP="00E95F1C">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Indiquez le nom, le titre et les coordonnées de la personne qui fera office de référent principal au sein de l'organisation. </w:t>
            </w:r>
          </w:p>
        </w:tc>
      </w:tr>
      <w:tr w:rsidR="00815513" w:rsidRPr="00815C13" w14:paraId="419C7602"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D07600A" w14:textId="77777777" w:rsidR="00815513" w:rsidRPr="00815C13" w:rsidRDefault="00815513" w:rsidP="00815513">
            <w:pPr>
              <w:spacing w:after="0"/>
              <w:rPr>
                <w:rFonts w:asciiTheme="minorHAnsi" w:hAnsiTheme="minorHAnsi"/>
                <w:color w:val="548DD4"/>
                <w:sz w:val="20"/>
                <w:szCs w:val="20"/>
              </w:rPr>
            </w:pPr>
            <w:r>
              <w:t>Numéro de TVA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4EFC56D8" w14:textId="77777777" w:rsidR="00815513" w:rsidRPr="005A02F3" w:rsidRDefault="00815513" w:rsidP="00815513">
            <w:pPr>
              <w:spacing w:after="0"/>
              <w:rPr>
                <w:rFonts w:asciiTheme="minorHAnsi" w:eastAsia="Times New Roman" w:hAnsiTheme="minorHAnsi" w:cs="Open Sans"/>
                <w:i/>
                <w:color w:val="548DD4" w:themeColor="text2" w:themeTint="99"/>
                <w:sz w:val="20"/>
                <w:szCs w:val="20"/>
              </w:rPr>
            </w:pPr>
          </w:p>
        </w:tc>
      </w:tr>
      <w:tr w:rsidR="00815513" w:rsidRPr="00226143" w14:paraId="04950256"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2A6806E4"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TVA recouvrable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73DD1C56" w14:textId="77777777" w:rsidR="00815513" w:rsidRPr="005A02F3" w:rsidRDefault="00815513" w:rsidP="00815513">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Menu déroulant :  oui, non, en partie</w:t>
            </w:r>
          </w:p>
        </w:tc>
      </w:tr>
      <w:tr w:rsidR="00815513" w:rsidRPr="00815C13" w14:paraId="06473CEC" w14:textId="77777777"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38750B7" w14:textId="77777777" w:rsidR="00815513" w:rsidRPr="00815C13" w:rsidRDefault="00815513" w:rsidP="00815513">
            <w:pPr>
              <w:spacing w:after="0"/>
              <w:rPr>
                <w:rFonts w:asciiTheme="minorHAnsi" w:hAnsiTheme="minorHAnsi"/>
                <w:color w:val="548DD4"/>
                <w:sz w:val="20"/>
                <w:szCs w:val="20"/>
              </w:rPr>
            </w:pPr>
            <w:r>
              <w:rPr>
                <w:rFonts w:asciiTheme="minorHAnsi" w:hAnsiTheme="minorHAnsi"/>
                <w:sz w:val="20"/>
              </w:rPr>
              <w:t>Coûts de personnel réclamés sur la base de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59307484" w14:textId="77777777" w:rsidR="00815513" w:rsidRPr="005A02F3" w:rsidRDefault="00815513" w:rsidP="00815513">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Menu déroulant :</w:t>
            </w:r>
          </w:p>
          <w:p w14:paraId="32F2C558" w14:textId="77777777" w:rsidR="00815513" w:rsidRPr="005A02F3" w:rsidRDefault="00815513" w:rsidP="00815513">
            <w:pPr>
              <w:pStyle w:val="ListParagraph"/>
              <w:numPr>
                <w:ilvl w:val="0"/>
                <w:numId w:val="44"/>
              </w:num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Taux forfaitaire (20</w:t>
            </w:r>
            <w:r w:rsidRPr="005A02F3">
              <w:rPr>
                <w:i/>
                <w:color w:val="548DD4" w:themeColor="text2" w:themeTint="99"/>
              </w:rPr>
              <w:t> % de l'ensemble des coûts directs autres que les coûts du personnel)</w:t>
            </w:r>
          </w:p>
          <w:p w14:paraId="26898F32" w14:textId="77777777" w:rsidR="00815513" w:rsidRPr="005A02F3" w:rsidRDefault="00815513" w:rsidP="00815513">
            <w:pPr>
              <w:pStyle w:val="ListParagraph"/>
              <w:numPr>
                <w:ilvl w:val="0"/>
                <w:numId w:val="44"/>
              </w:numPr>
              <w:spacing w:after="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Coûts réels</w:t>
            </w:r>
          </w:p>
        </w:tc>
      </w:tr>
      <w:tr w:rsidR="002F5B64" w:rsidRPr="00226143" w14:paraId="19F29494"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75F8CF58" w14:textId="77777777"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Implication dans la phase de conception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65376A36" w14:textId="77777777" w:rsidR="002F5B64" w:rsidRPr="005A02F3" w:rsidRDefault="0093573F" w:rsidP="00E95F1C">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Décrivez les mécanismes de coordination mis en place pour garantir l'implication du Partenaire de mise en œuvre dans la conception de la proposition de projet. Décrivez les principales contributions du Partenaire de mise en œuvre dans la phase de conception</w:t>
            </w:r>
          </w:p>
        </w:tc>
      </w:tr>
      <w:tr w:rsidR="00F32C1D" w:rsidRPr="00226143" w14:paraId="194E5E83"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0A3AA804" w14:textId="77777777"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Implication dans la phase </w:t>
            </w:r>
            <w:r>
              <w:t>de mise en œuvre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074C686A" w14:textId="77777777" w:rsidR="00F32C1D" w:rsidRPr="005A02F3" w:rsidRDefault="0093573F" w:rsidP="0093573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Décrivez les principales raisons pour lesquelles le Partenaire de mise en œuvre sera impliqué dans </w:t>
            </w:r>
            <w:r w:rsidRPr="005A02F3">
              <w:rPr>
                <w:i/>
                <w:color w:val="548DD4" w:themeColor="text2" w:themeTint="99"/>
              </w:rPr>
              <w:t>la mise en œuvre du projet (compétences et expertise spécifiques)</w:t>
            </w:r>
          </w:p>
        </w:tc>
      </w:tr>
      <w:tr w:rsidR="00F32C1D" w:rsidRPr="00226143" w14:paraId="6BEC22F0"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6E8C7D50" w14:textId="77777777"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Compétences et expériences en relation avec l'enjeu traité</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1EB048F8" w14:textId="77777777" w:rsidR="00F32C1D" w:rsidRPr="005A02F3" w:rsidRDefault="00F32C1D" w:rsidP="0093573F">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Décrivez les principales compétences et expériences juridiques et opérationnelles de l'organisation en relation avec l'enjeu traité et le projet proposé. Démontrez que le Partenaire de mise en œuvre est le mieux placé pour </w:t>
            </w:r>
            <w:r w:rsidRPr="005A02F3">
              <w:rPr>
                <w:i/>
                <w:color w:val="548DD4" w:themeColor="text2" w:themeTint="99"/>
              </w:rPr>
              <w:t>mettre en œuvre le projet.</w:t>
            </w:r>
          </w:p>
        </w:tc>
      </w:tr>
      <w:tr w:rsidR="0093573F" w:rsidRPr="00226143" w14:paraId="5259F6AD" w14:textId="77777777"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14:paraId="5D055104" w14:textId="77777777" w:rsidR="0093573F" w:rsidRPr="00815C13" w:rsidRDefault="0093573F" w:rsidP="00ED588B">
            <w:pPr>
              <w:spacing w:after="0"/>
              <w:rPr>
                <w:rFonts w:asciiTheme="minorHAnsi" w:hAnsiTheme="minorHAnsi"/>
                <w:color w:val="548DD4"/>
                <w:sz w:val="20"/>
                <w:szCs w:val="20"/>
              </w:rPr>
            </w:pPr>
            <w:r>
              <w:rPr>
                <w:rFonts w:asciiTheme="minorHAnsi" w:hAnsiTheme="minorHAnsi"/>
                <w:sz w:val="20"/>
              </w:rPr>
              <w:t xml:space="preserve">Expérience dans la participation </w:t>
            </w:r>
            <w:r>
              <w:t>et/ou la gestion dans le cadre de projets co-financés par l'UE ou d'autres projets internationaux.</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14:paraId="3001DBCC" w14:textId="77777777" w:rsidR="0093573F" w:rsidRPr="005A02F3" w:rsidRDefault="0093573F" w:rsidP="00ED588B">
            <w:pPr>
              <w:spacing w:after="0"/>
              <w:rPr>
                <w:rFonts w:asciiTheme="minorHAnsi" w:eastAsia="Times New Roman" w:hAnsiTheme="minorHAnsi" w:cs="Open Sans"/>
                <w:i/>
                <w:color w:val="548DD4" w:themeColor="text2" w:themeTint="99"/>
                <w:sz w:val="20"/>
                <w:szCs w:val="20"/>
              </w:rPr>
            </w:pPr>
            <w:r w:rsidRPr="005A02F3">
              <w:rPr>
                <w:rFonts w:asciiTheme="minorHAnsi" w:hAnsiTheme="minorHAnsi"/>
                <w:b/>
                <w:i/>
                <w:color w:val="548DD4" w:themeColor="text2" w:themeTint="99"/>
                <w:sz w:val="20"/>
              </w:rPr>
              <w:t>[500 caractères]</w:t>
            </w:r>
            <w:r w:rsidRPr="005A02F3">
              <w:rPr>
                <w:rFonts w:asciiTheme="minorHAnsi" w:hAnsiTheme="minorHAnsi"/>
                <w:i/>
                <w:color w:val="548DD4" w:themeColor="text2" w:themeTint="99"/>
                <w:sz w:val="20"/>
              </w:rPr>
              <w:t xml:space="preserve"> Le cas échéant, décrivez les principales expériences de l'organisation dans la participation et/ou la gestion dans le cadre de projets cofinancés par l'UE ou d'autres projets internationaux</w:t>
            </w:r>
          </w:p>
        </w:tc>
      </w:tr>
    </w:tbl>
    <w:p w14:paraId="60593552" w14:textId="77777777" w:rsidR="00D23E46" w:rsidRDefault="00D23E46">
      <w:pPr>
        <w:spacing w:after="0" w:line="100" w:lineRule="atLeast"/>
        <w:rPr>
          <w:rFonts w:asciiTheme="minorHAnsi" w:hAnsiTheme="minorHAnsi" w:cs="Open Sans"/>
          <w:sz w:val="20"/>
          <w:szCs w:val="20"/>
        </w:rPr>
      </w:pPr>
    </w:p>
    <w:p w14:paraId="595F68E6"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Vue d'ensemble du budget pour l'Autorité urbaine </w:t>
      </w:r>
    </w:p>
    <w:p w14:paraId="3C481ECA" w14:textId="77777777"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Tableau généré automatiquement à partir du Plan de travail</w:t>
      </w:r>
    </w:p>
    <w:tbl>
      <w:tblPr>
        <w:tblStyle w:val="TableGrid"/>
        <w:tblW w:w="0" w:type="auto"/>
        <w:tblInd w:w="137" w:type="dxa"/>
        <w:tblLook w:val="04A0" w:firstRow="1" w:lastRow="0" w:firstColumn="1" w:lastColumn="0" w:noHBand="0" w:noVBand="1"/>
      </w:tblPr>
      <w:tblGrid>
        <w:gridCol w:w="3969"/>
        <w:gridCol w:w="1985"/>
      </w:tblGrid>
      <w:tr w:rsidR="00B95489" w:rsidRPr="00B95489" w14:paraId="6F22312B" w14:textId="77777777" w:rsidTr="002B7D85">
        <w:tc>
          <w:tcPr>
            <w:tcW w:w="3969" w:type="dxa"/>
            <w:shd w:val="clear" w:color="auto" w:fill="E5DFEC" w:themeFill="accent4" w:themeFillTint="33"/>
          </w:tcPr>
          <w:p w14:paraId="35D2000D" w14:textId="77777777"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Lignes budgétaires</w:t>
            </w:r>
          </w:p>
        </w:tc>
        <w:tc>
          <w:tcPr>
            <w:tcW w:w="1985" w:type="dxa"/>
            <w:shd w:val="clear" w:color="auto" w:fill="E5DFEC" w:themeFill="accent4" w:themeFillTint="33"/>
          </w:tcPr>
          <w:p w14:paraId="5458D64D" w14:textId="77777777"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14:paraId="6ED17E19" w14:textId="77777777" w:rsidTr="002B7D85">
        <w:tc>
          <w:tcPr>
            <w:tcW w:w="3969" w:type="dxa"/>
          </w:tcPr>
          <w:p w14:paraId="0DC53FBA"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Personnel</w:t>
            </w:r>
          </w:p>
        </w:tc>
        <w:tc>
          <w:tcPr>
            <w:tcW w:w="1985" w:type="dxa"/>
          </w:tcPr>
          <w:p w14:paraId="632A74D8"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28F2EC8A" w14:textId="77777777" w:rsidTr="002B7D85">
        <w:tc>
          <w:tcPr>
            <w:tcW w:w="3969" w:type="dxa"/>
          </w:tcPr>
          <w:p w14:paraId="75DF7A0B"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Bureaux et administration</w:t>
            </w:r>
          </w:p>
        </w:tc>
        <w:tc>
          <w:tcPr>
            <w:tcW w:w="1985" w:type="dxa"/>
          </w:tcPr>
          <w:p w14:paraId="1959E6AB"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61CBE931" w14:textId="77777777" w:rsidTr="002B7D85">
        <w:tc>
          <w:tcPr>
            <w:tcW w:w="3969" w:type="dxa"/>
          </w:tcPr>
          <w:p w14:paraId="0A692960"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lastRenderedPageBreak/>
              <w:t>Déplacements et hébergements</w:t>
            </w:r>
          </w:p>
        </w:tc>
        <w:tc>
          <w:tcPr>
            <w:tcW w:w="1985" w:type="dxa"/>
          </w:tcPr>
          <w:p w14:paraId="7F650709"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31B6CA85" w14:textId="77777777" w:rsidTr="002B7D85">
        <w:tc>
          <w:tcPr>
            <w:tcW w:w="3969" w:type="dxa"/>
          </w:tcPr>
          <w:p w14:paraId="66BDDFA1"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Expertise et services externes</w:t>
            </w:r>
          </w:p>
        </w:tc>
        <w:tc>
          <w:tcPr>
            <w:tcW w:w="1985" w:type="dxa"/>
          </w:tcPr>
          <w:p w14:paraId="1D3913BC"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5C23779B" w14:textId="77777777" w:rsidTr="002B7D85">
        <w:tc>
          <w:tcPr>
            <w:tcW w:w="3969" w:type="dxa"/>
          </w:tcPr>
          <w:p w14:paraId="4C842523" w14:textId="77777777" w:rsidR="00B95489" w:rsidRPr="00B95489" w:rsidRDefault="00B95489" w:rsidP="002B7D85">
            <w:pPr>
              <w:spacing w:after="0" w:line="100" w:lineRule="atLeast"/>
              <w:rPr>
                <w:rFonts w:asciiTheme="minorHAnsi" w:hAnsiTheme="minorHAnsi" w:cs="Open Sans"/>
                <w:sz w:val="20"/>
                <w:szCs w:val="20"/>
              </w:rPr>
            </w:pPr>
            <w:r>
              <w:t>Équipements</w:t>
            </w:r>
          </w:p>
        </w:tc>
        <w:tc>
          <w:tcPr>
            <w:tcW w:w="1985" w:type="dxa"/>
          </w:tcPr>
          <w:p w14:paraId="04917ADF"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1F18D94F" w14:textId="77777777" w:rsidTr="002B7D85">
        <w:tc>
          <w:tcPr>
            <w:tcW w:w="3969" w:type="dxa"/>
          </w:tcPr>
          <w:p w14:paraId="57B050CB"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Infrastructures et travaux de construction</w:t>
            </w:r>
          </w:p>
        </w:tc>
        <w:tc>
          <w:tcPr>
            <w:tcW w:w="1985" w:type="dxa"/>
          </w:tcPr>
          <w:p w14:paraId="221873A2"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3052E321" w14:textId="77777777" w:rsidTr="002B7D85">
        <w:tc>
          <w:tcPr>
            <w:tcW w:w="3969" w:type="dxa"/>
          </w:tcPr>
          <w:p w14:paraId="17555BCE"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Sous-total</w:t>
            </w:r>
          </w:p>
        </w:tc>
        <w:tc>
          <w:tcPr>
            <w:tcW w:w="1985" w:type="dxa"/>
          </w:tcPr>
          <w:p w14:paraId="40AFB8D7"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0CE65B07" w14:textId="77777777" w:rsidTr="002B7D85">
        <w:tc>
          <w:tcPr>
            <w:tcW w:w="3969" w:type="dxa"/>
          </w:tcPr>
          <w:p w14:paraId="76E0265A"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Recettes</w:t>
            </w:r>
          </w:p>
        </w:tc>
        <w:tc>
          <w:tcPr>
            <w:tcW w:w="1985" w:type="dxa"/>
          </w:tcPr>
          <w:p w14:paraId="102C41D6" w14:textId="77777777" w:rsidR="00B95489" w:rsidRPr="00B95489" w:rsidRDefault="00B95489" w:rsidP="002B7D85">
            <w:pPr>
              <w:spacing w:after="0" w:line="100" w:lineRule="atLeast"/>
              <w:rPr>
                <w:rFonts w:asciiTheme="minorHAnsi" w:hAnsiTheme="minorHAnsi" w:cs="Open Sans"/>
                <w:sz w:val="20"/>
                <w:szCs w:val="20"/>
              </w:rPr>
            </w:pPr>
          </w:p>
        </w:tc>
      </w:tr>
      <w:tr w:rsidR="00B95489" w:rsidRPr="00B95489" w14:paraId="6AF2D34D" w14:textId="77777777" w:rsidTr="002B7D85">
        <w:tc>
          <w:tcPr>
            <w:tcW w:w="3969" w:type="dxa"/>
          </w:tcPr>
          <w:p w14:paraId="7C3EDC6D" w14:textId="77777777"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14:paraId="129B4D58" w14:textId="77777777" w:rsidR="00B95489" w:rsidRPr="00B95489" w:rsidRDefault="00B95489" w:rsidP="002B7D85">
            <w:pPr>
              <w:spacing w:after="0" w:line="100" w:lineRule="atLeast"/>
              <w:rPr>
                <w:rFonts w:asciiTheme="minorHAnsi" w:hAnsiTheme="minorHAnsi" w:cs="Open Sans"/>
                <w:sz w:val="20"/>
                <w:szCs w:val="20"/>
              </w:rPr>
            </w:pPr>
          </w:p>
        </w:tc>
      </w:tr>
    </w:tbl>
    <w:p w14:paraId="00A122DE" w14:textId="77777777" w:rsidR="00B95489" w:rsidRPr="00B95489" w:rsidRDefault="00B95489" w:rsidP="00B95489">
      <w:pPr>
        <w:spacing w:after="0" w:line="100" w:lineRule="atLeast"/>
        <w:rPr>
          <w:rFonts w:asciiTheme="minorHAnsi" w:hAnsiTheme="minorHAnsi" w:cs="Open Sans"/>
          <w:sz w:val="20"/>
          <w:szCs w:val="20"/>
        </w:rPr>
      </w:pPr>
    </w:p>
    <w:p w14:paraId="40C355B9" w14:textId="77777777"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Source(s) de contribution :</w:t>
      </w:r>
    </w:p>
    <w:p w14:paraId="20BC6118" w14:textId="77777777"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Tableau généré automatiquement à partir du Plan de travail</w:t>
      </w:r>
    </w:p>
    <w:tbl>
      <w:tblPr>
        <w:tblStyle w:val="TableGrid"/>
        <w:tblW w:w="9243" w:type="dxa"/>
        <w:tblInd w:w="108" w:type="dxa"/>
        <w:tblLook w:val="04A0" w:firstRow="1" w:lastRow="0" w:firstColumn="1" w:lastColumn="0" w:noHBand="0" w:noVBand="1"/>
      </w:tblPr>
      <w:tblGrid>
        <w:gridCol w:w="2912"/>
        <w:gridCol w:w="3021"/>
        <w:gridCol w:w="3310"/>
      </w:tblGrid>
      <w:tr w:rsidR="00B95489" w14:paraId="4009D709" w14:textId="77777777" w:rsidTr="002B7D85">
        <w:tc>
          <w:tcPr>
            <w:tcW w:w="2912" w:type="dxa"/>
            <w:shd w:val="clear" w:color="auto" w:fill="E5DFEC" w:themeFill="accent4" w:themeFillTint="33"/>
          </w:tcPr>
          <w:p w14:paraId="75E58E36"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Source</w:t>
            </w:r>
          </w:p>
        </w:tc>
        <w:tc>
          <w:tcPr>
            <w:tcW w:w="3021" w:type="dxa"/>
            <w:shd w:val="clear" w:color="auto" w:fill="E5DFEC" w:themeFill="accent4" w:themeFillTint="33"/>
          </w:tcPr>
          <w:p w14:paraId="028DAC2D"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Montant en espèces</w:t>
            </w:r>
          </w:p>
        </w:tc>
        <w:tc>
          <w:tcPr>
            <w:tcW w:w="3310" w:type="dxa"/>
            <w:shd w:val="clear" w:color="auto" w:fill="E5DFEC" w:themeFill="accent4" w:themeFillTint="33"/>
          </w:tcPr>
          <w:p w14:paraId="1012E5E2" w14:textId="77777777"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Montant en nature</w:t>
            </w:r>
          </w:p>
        </w:tc>
      </w:tr>
      <w:tr w:rsidR="00B95489" w14:paraId="581F8F83" w14:textId="77777777" w:rsidTr="002B7D85">
        <w:tc>
          <w:tcPr>
            <w:tcW w:w="2912" w:type="dxa"/>
          </w:tcPr>
          <w:p w14:paraId="548B4D22" w14:textId="77777777" w:rsidR="00B95489" w:rsidRDefault="00B95489" w:rsidP="002B7D85">
            <w:pPr>
              <w:spacing w:after="0" w:line="100" w:lineRule="atLeast"/>
              <w:rPr>
                <w:rFonts w:asciiTheme="minorHAnsi" w:hAnsiTheme="minorHAnsi" w:cs="Open Sans"/>
                <w:sz w:val="20"/>
                <w:szCs w:val="20"/>
              </w:rPr>
            </w:pPr>
          </w:p>
        </w:tc>
        <w:tc>
          <w:tcPr>
            <w:tcW w:w="3021" w:type="dxa"/>
          </w:tcPr>
          <w:p w14:paraId="7F1AFB85" w14:textId="77777777" w:rsidR="00B95489" w:rsidRDefault="00B95489" w:rsidP="002B7D85">
            <w:pPr>
              <w:spacing w:after="0" w:line="100" w:lineRule="atLeast"/>
              <w:rPr>
                <w:rFonts w:asciiTheme="minorHAnsi" w:hAnsiTheme="minorHAnsi" w:cs="Open Sans"/>
                <w:sz w:val="20"/>
                <w:szCs w:val="20"/>
              </w:rPr>
            </w:pPr>
          </w:p>
        </w:tc>
        <w:tc>
          <w:tcPr>
            <w:tcW w:w="3310" w:type="dxa"/>
          </w:tcPr>
          <w:p w14:paraId="49302C48" w14:textId="77777777" w:rsidR="00B95489" w:rsidRDefault="00B95489" w:rsidP="002B7D85">
            <w:pPr>
              <w:spacing w:after="0" w:line="100" w:lineRule="atLeast"/>
              <w:rPr>
                <w:rFonts w:asciiTheme="minorHAnsi" w:hAnsiTheme="minorHAnsi" w:cs="Open Sans"/>
                <w:sz w:val="20"/>
                <w:szCs w:val="20"/>
              </w:rPr>
            </w:pPr>
          </w:p>
        </w:tc>
      </w:tr>
      <w:tr w:rsidR="00B95489" w14:paraId="00AC71B5" w14:textId="77777777" w:rsidTr="002B7D85">
        <w:tc>
          <w:tcPr>
            <w:tcW w:w="2912" w:type="dxa"/>
          </w:tcPr>
          <w:p w14:paraId="4DD167C2" w14:textId="77777777" w:rsidR="00B95489" w:rsidRDefault="00B95489" w:rsidP="002B7D85">
            <w:pPr>
              <w:spacing w:after="0" w:line="100" w:lineRule="atLeast"/>
              <w:rPr>
                <w:rFonts w:asciiTheme="minorHAnsi" w:hAnsiTheme="minorHAnsi" w:cs="Open Sans"/>
                <w:sz w:val="20"/>
                <w:szCs w:val="20"/>
              </w:rPr>
            </w:pPr>
          </w:p>
        </w:tc>
        <w:tc>
          <w:tcPr>
            <w:tcW w:w="3021" w:type="dxa"/>
          </w:tcPr>
          <w:p w14:paraId="75866F24" w14:textId="77777777" w:rsidR="00B95489" w:rsidRDefault="00B95489" w:rsidP="002B7D85">
            <w:pPr>
              <w:spacing w:after="0" w:line="100" w:lineRule="atLeast"/>
              <w:rPr>
                <w:rFonts w:asciiTheme="minorHAnsi" w:hAnsiTheme="minorHAnsi" w:cs="Open Sans"/>
                <w:sz w:val="20"/>
                <w:szCs w:val="20"/>
              </w:rPr>
            </w:pPr>
          </w:p>
        </w:tc>
        <w:tc>
          <w:tcPr>
            <w:tcW w:w="3310" w:type="dxa"/>
          </w:tcPr>
          <w:p w14:paraId="4162A6F9" w14:textId="77777777" w:rsidR="00B95489" w:rsidRDefault="00B95489" w:rsidP="002B7D85">
            <w:pPr>
              <w:spacing w:after="0" w:line="100" w:lineRule="atLeast"/>
              <w:rPr>
                <w:rFonts w:asciiTheme="minorHAnsi" w:hAnsiTheme="minorHAnsi" w:cs="Open Sans"/>
                <w:sz w:val="20"/>
                <w:szCs w:val="20"/>
              </w:rPr>
            </w:pPr>
          </w:p>
        </w:tc>
      </w:tr>
    </w:tbl>
    <w:p w14:paraId="7292D8A9" w14:textId="77777777" w:rsidR="00B95489" w:rsidRDefault="00B95489" w:rsidP="00B95489">
      <w:pPr>
        <w:spacing w:after="0" w:line="100" w:lineRule="atLeast"/>
        <w:rPr>
          <w:rFonts w:asciiTheme="minorHAnsi" w:hAnsiTheme="minorHAnsi" w:cs="Open Sans"/>
          <w:sz w:val="20"/>
          <w:szCs w:val="20"/>
        </w:rPr>
      </w:pPr>
    </w:p>
    <w:p w14:paraId="068EB62C" w14:textId="77777777"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PARTIE C – Description du projet</w:t>
      </w:r>
    </w:p>
    <w:p w14:paraId="2BEF6EDB" w14:textId="77777777"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Pertinence et caractère innovateur du projet</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226143" w14:paraId="168240A7"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B7C9C3B" w14:textId="77777777"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Enjeu(x) principal/principaux à traiter</w:t>
            </w:r>
          </w:p>
        </w:tc>
      </w:tr>
      <w:tr w:rsidR="00310D1B" w:rsidRPr="00226143" w14:paraId="2934749A"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DF70982" w14:textId="77777777"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caractères]</w:t>
            </w:r>
            <w:r>
              <w:rPr>
                <w:rFonts w:asciiTheme="minorHAnsi" w:hAnsiTheme="minorHAnsi"/>
                <w:i/>
                <w:color w:val="548DD4"/>
                <w:sz w:val="20"/>
              </w:rPr>
              <w:t xml:space="preserve"> Quel est le principal enjeu urbain qui sera traité par le projet ?</w:t>
            </w:r>
            <w:r>
              <w:rPr>
                <w:rFonts w:asciiTheme="minorHAnsi" w:hAnsiTheme="minorHAnsi"/>
                <w:b/>
                <w:sz w:val="20"/>
              </w:rPr>
              <w:t xml:space="preserve"> </w:t>
            </w:r>
            <w:r>
              <w:rPr>
                <w:rFonts w:asciiTheme="minorHAnsi" w:hAnsiTheme="minorHAnsi"/>
                <w:i/>
                <w:color w:val="548DD4"/>
                <w:sz w:val="20"/>
              </w:rPr>
              <w:t>Expliquez pourquoi cet enjeu a été choisi. A l'aide de données et d'autres justificatifs, décrivez l'étendue de l'enjeu à traiter, sa largeur et sa profondeur au plan local, ses différentes dimensions (sociales, économiques et environnementales</w:t>
            </w:r>
            <w:r>
              <w:rPr>
                <w:rFonts w:asciiTheme="minorHAnsi" w:hAnsiTheme="minorHAnsi"/>
                <w:color w:val="548DD4"/>
                <w:sz w:val="20"/>
              </w:rPr>
              <w:t>)</w:t>
            </w:r>
          </w:p>
        </w:tc>
      </w:tr>
    </w:tbl>
    <w:p w14:paraId="5C6A1082" w14:textId="77777777"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14:paraId="1387E08D"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6C083FE3" w14:textId="77777777"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Solution proposée</w:t>
            </w:r>
          </w:p>
        </w:tc>
      </w:tr>
      <w:tr w:rsidR="007579DF" w:rsidRPr="00226143" w14:paraId="45066586"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EBE4914" w14:textId="77777777"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caractères]</w:t>
            </w:r>
            <w:r>
              <w:rPr>
                <w:rFonts w:asciiTheme="minorHAnsi" w:hAnsiTheme="minorHAnsi"/>
                <w:b/>
                <w:sz w:val="20"/>
              </w:rPr>
              <w:t xml:space="preserve"> </w:t>
            </w:r>
            <w:r>
              <w:rPr>
                <w:rFonts w:asciiTheme="minorHAnsi" w:hAnsiTheme="minorHAnsi"/>
                <w:i/>
                <w:color w:val="548DD4"/>
                <w:sz w:val="20"/>
              </w:rPr>
              <w:t>Décrivez la solution proposée pour traiter les principaux enjeux identifiés ci-dessus. Décrivez le projet proposé et expliquez en quoi il traite l'enjeu identifié</w:t>
            </w:r>
          </w:p>
        </w:tc>
      </w:tr>
    </w:tbl>
    <w:p w14:paraId="217196AE" w14:textId="77777777"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226143" w14:paraId="73774945"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DAE5240" w14:textId="77777777"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Caractère innovateur de la solution proposée</w:t>
            </w:r>
          </w:p>
          <w:p w14:paraId="43962E34" w14:textId="77777777" w:rsidR="007E1D34" w:rsidRPr="00815C13" w:rsidRDefault="007E1D34" w:rsidP="000F741A">
            <w:pPr>
              <w:spacing w:after="60"/>
              <w:jc w:val="both"/>
              <w:rPr>
                <w:rFonts w:asciiTheme="minorHAnsi" w:hAnsiTheme="minorHAnsi"/>
                <w:sz w:val="20"/>
                <w:szCs w:val="20"/>
              </w:rPr>
            </w:pPr>
          </w:p>
        </w:tc>
      </w:tr>
      <w:tr w:rsidR="00222C58" w:rsidRPr="00226143" w14:paraId="7A62C5C5"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242C7BD" w14:textId="77777777"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caractères]</w:t>
            </w:r>
          </w:p>
          <w:p w14:paraId="16F57840" w14:textId="77777777"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Expliquez dans quelle mesure le projet proposé est une nouvelle solution qui peut ajouter de la valeur en relation avec la question traitée.</w:t>
            </w:r>
          </w:p>
          <w:p w14:paraId="6212F9E0" w14:textId="77777777"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Quels sont les éléments du projet proposé qui sont nouveaux et innovateurs concernant :</w:t>
            </w:r>
          </w:p>
          <w:p w14:paraId="0D090349" w14:textId="77777777"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les politiques/programmes déjà en place dans votre ville et traitant des enjeux similaires,</w:t>
            </w:r>
          </w:p>
          <w:p w14:paraId="2DCFB321" w14:textId="77777777"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des politiques/programmes similaires dans d'autres villes ?  </w:t>
            </w:r>
          </w:p>
          <w:p w14:paraId="1417C7E4" w14:textId="77777777"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Mettez l'accent sur les éléments du projet proposé qui le différencient des politiques et/ou pratiques existantes au plan local ainsi que de politiques/programmes similaires dans d'autres villes. </w:t>
            </w:r>
          </w:p>
          <w:p w14:paraId="6F5C3391" w14:textId="77777777"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Fournissez des justificatifs de recherche et d'évaluation de bonnes pratiques existantes dans le domaine en question.</w:t>
            </w:r>
          </w:p>
          <w:p w14:paraId="3F33354A" w14:textId="77777777"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Décrivez si l'approche de votre projet a évolué au fil du temps sur la base de leçons tirées de l'expérience (approche évolutive) ou s'il s'agit d'une approche complètement nouvelle (ou une approche empruntée ailleurs) qui n'a jamais été essayée auparavant dans le secteur ou le contexte en question (approche révolutionnaire).</w:t>
            </w:r>
          </w:p>
          <w:p w14:paraId="2A903C37" w14:textId="77777777"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Décrivez la valeur ajoutée que cette nouvelle approche créera en relation avec la question concernée.</w:t>
            </w:r>
          </w:p>
        </w:tc>
      </w:tr>
    </w:tbl>
    <w:p w14:paraId="3A4A14D2" w14:textId="77777777"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226143" w14:paraId="6FA6FD43" w14:textId="77777777"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470D98AD" w14:textId="77777777"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Obstacles et résistance potentiels</w:t>
            </w:r>
          </w:p>
        </w:tc>
      </w:tr>
      <w:tr w:rsidR="00AD3D4F" w:rsidRPr="00226143" w14:paraId="10109938" w14:textId="77777777"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44EDA10" w14:textId="77777777" w:rsidR="00AD3D4F" w:rsidRPr="00AD3D4F" w:rsidRDefault="008044C2" w:rsidP="00D3470C">
            <w:pPr>
              <w:ind w:left="201" w:hangingChars="100" w:hanging="201"/>
              <w:jc w:val="both"/>
              <w:rPr>
                <w:rFonts w:ascii="Times New Roman" w:hAnsi="Times New Roman"/>
                <w:sz w:val="24"/>
                <w:szCs w:val="24"/>
              </w:rPr>
            </w:pPr>
            <w:r>
              <w:rPr>
                <w:rFonts w:asciiTheme="minorHAnsi" w:hAnsiTheme="minorHAnsi"/>
                <w:b/>
                <w:color w:val="548DD4"/>
                <w:sz w:val="20"/>
              </w:rPr>
              <w:t>[1500 caractères]</w:t>
            </w:r>
            <w:r>
              <w:rPr>
                <w:rFonts w:asciiTheme="minorHAnsi" w:hAnsiTheme="minorHAnsi"/>
                <w:b/>
                <w:sz w:val="20"/>
              </w:rPr>
              <w:t xml:space="preserve"> </w:t>
            </w:r>
            <w:r>
              <w:rPr>
                <w:rFonts w:asciiTheme="minorHAnsi" w:hAnsiTheme="minorHAnsi"/>
                <w:i/>
                <w:color w:val="548DD4"/>
                <w:sz w:val="20"/>
              </w:rPr>
              <w:t>Décrivez les éventuels obstacles ou résistance escomptés face à l'innovation et la manière dont il est prévu de les surmonter.</w:t>
            </w:r>
          </w:p>
        </w:tc>
      </w:tr>
    </w:tbl>
    <w:p w14:paraId="67D2A121" w14:textId="77777777"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14:paraId="3B9AC0D0"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67C5A23" w14:textId="77777777"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Approche intégrée</w:t>
            </w:r>
          </w:p>
        </w:tc>
      </w:tr>
      <w:tr w:rsidR="00171472" w:rsidRPr="00226143" w14:paraId="5018A694" w14:textId="77777777"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AE3CC12" w14:textId="77777777"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caractères]</w:t>
            </w:r>
            <w:r>
              <w:rPr>
                <w:rFonts w:asciiTheme="minorHAnsi" w:hAnsiTheme="minorHAnsi"/>
                <w:b/>
                <w:sz w:val="20"/>
              </w:rPr>
              <w:t xml:space="preserve"> </w:t>
            </w:r>
            <w:r>
              <w:rPr>
                <w:rFonts w:asciiTheme="minorHAnsi" w:hAnsiTheme="minorHAnsi"/>
                <w:i/>
                <w:color w:val="548DD4"/>
                <w:sz w:val="20"/>
              </w:rPr>
              <w:t>Dans quelle mesure la solution proposée est-elle une solution intégrée ?  Décrivez la manière dont le projet proposé traitera les différentes dimensions de l'enjeu, tel que décrit ci-dessus.</w:t>
            </w:r>
          </w:p>
        </w:tc>
      </w:tr>
    </w:tbl>
    <w:p w14:paraId="5CBB6603" w14:textId="77777777" w:rsidR="00282414" w:rsidRDefault="00282414" w:rsidP="00282414">
      <w:pPr>
        <w:spacing w:after="0"/>
        <w:rPr>
          <w:rFonts w:asciiTheme="minorHAnsi" w:eastAsia="Times New Roman" w:hAnsiTheme="minorHAnsi" w:cs="Open Sans"/>
          <w:bCs/>
          <w:sz w:val="20"/>
          <w:szCs w:val="20"/>
        </w:rPr>
      </w:pPr>
    </w:p>
    <w:p w14:paraId="1C4570A9" w14:textId="77777777" w:rsidR="00144F5B" w:rsidRDefault="00144F5B" w:rsidP="00282414">
      <w:pPr>
        <w:spacing w:after="0"/>
        <w:rPr>
          <w:rFonts w:asciiTheme="minorHAnsi" w:eastAsia="Times New Roman" w:hAnsiTheme="minorHAnsi" w:cs="Open Sans"/>
          <w:bCs/>
          <w:sz w:val="20"/>
          <w:szCs w:val="20"/>
        </w:rPr>
      </w:pPr>
    </w:p>
    <w:p w14:paraId="2EFFC8A1" w14:textId="77777777" w:rsidR="00144F5B" w:rsidRDefault="00144F5B" w:rsidP="00282414">
      <w:pPr>
        <w:spacing w:after="0"/>
        <w:rPr>
          <w:rFonts w:asciiTheme="minorHAnsi" w:eastAsia="Times New Roman" w:hAnsiTheme="minorHAnsi" w:cs="Open Sans"/>
          <w:bCs/>
          <w:sz w:val="20"/>
          <w:szCs w:val="20"/>
        </w:rPr>
      </w:pPr>
    </w:p>
    <w:p w14:paraId="25C09C09" w14:textId="77777777" w:rsidR="00144F5B" w:rsidRDefault="00144F5B" w:rsidP="00282414">
      <w:pPr>
        <w:spacing w:after="0"/>
        <w:rPr>
          <w:rFonts w:asciiTheme="minorHAnsi" w:eastAsia="Times New Roman" w:hAnsiTheme="minorHAnsi" w:cs="Open Sans"/>
          <w:bCs/>
          <w:sz w:val="20"/>
          <w:szCs w:val="20"/>
        </w:rPr>
      </w:pPr>
    </w:p>
    <w:p w14:paraId="692ECD0C" w14:textId="77777777" w:rsidR="00144F5B" w:rsidRDefault="00144F5B" w:rsidP="00282414">
      <w:pPr>
        <w:spacing w:after="0"/>
        <w:rPr>
          <w:rFonts w:asciiTheme="minorHAnsi" w:eastAsia="Times New Roman" w:hAnsiTheme="minorHAnsi" w:cs="Open Sans"/>
          <w:bCs/>
          <w:sz w:val="20"/>
          <w:szCs w:val="20"/>
        </w:rPr>
      </w:pPr>
    </w:p>
    <w:p w14:paraId="437D4603" w14:textId="77777777"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226143" w14:paraId="1BA1F648"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37F3B636" w14:textId="77777777" w:rsidR="00171472" w:rsidRPr="00815C13" w:rsidRDefault="00AD3D4F" w:rsidP="00062845">
            <w:pPr>
              <w:spacing w:after="60"/>
              <w:jc w:val="both"/>
              <w:rPr>
                <w:rFonts w:asciiTheme="minorHAnsi" w:hAnsiTheme="minorHAnsi"/>
                <w:sz w:val="20"/>
                <w:szCs w:val="20"/>
              </w:rPr>
            </w:pPr>
            <w:r>
              <w:rPr>
                <w:rFonts w:asciiTheme="minorHAnsi" w:hAnsiTheme="minorHAnsi"/>
                <w:b/>
                <w:sz w:val="20"/>
              </w:rPr>
              <w:lastRenderedPageBreak/>
              <w:t>C.1.6 Lien avec les objectifs thématiques et les priorités d'investissement du FEDER</w:t>
            </w:r>
          </w:p>
        </w:tc>
      </w:tr>
      <w:tr w:rsidR="007E1D34" w:rsidRPr="00226143" w14:paraId="425C1579"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2F71F8A1" w14:textId="77777777" w:rsidR="007E1D34" w:rsidRPr="00815C13" w:rsidRDefault="007E1D34" w:rsidP="00CE340C">
            <w:pPr>
              <w:spacing w:after="60"/>
              <w:jc w:val="both"/>
              <w:rPr>
                <w:rFonts w:asciiTheme="minorHAnsi" w:hAnsiTheme="minorHAnsi"/>
                <w:sz w:val="20"/>
                <w:szCs w:val="20"/>
              </w:rPr>
            </w:pPr>
            <w:r w:rsidRPr="005A02F3">
              <w:rPr>
                <w:rFonts w:asciiTheme="minorHAnsi" w:hAnsiTheme="minorHAnsi"/>
                <w:b/>
                <w:color w:val="548DD4" w:themeColor="text2" w:themeTint="99"/>
                <w:sz w:val="20"/>
              </w:rPr>
              <w:t>[1500 caractères]</w:t>
            </w:r>
            <w:r w:rsidRPr="005A02F3">
              <w:rPr>
                <w:rFonts w:asciiTheme="minorHAnsi" w:hAnsiTheme="minorHAnsi"/>
                <w:color w:val="548DD4" w:themeColor="text2" w:themeTint="99"/>
                <w:sz w:val="20"/>
              </w:rPr>
              <w:t xml:space="preserve"> </w:t>
            </w:r>
            <w:r w:rsidRPr="005A02F3">
              <w:rPr>
                <w:rFonts w:asciiTheme="minorHAnsi" w:hAnsiTheme="minorHAnsi"/>
                <w:i/>
                <w:color w:val="548DD4" w:themeColor="text2" w:themeTint="99"/>
                <w:sz w:val="20"/>
              </w:rPr>
              <w:t>Comment le projet soutient-il les objectifs thématiques et les priorités d'investissement du FEDER ? Listez ici les objectifs thématiques et les priorités d'investissement du FEDER auxquels le projet proposé est censé contribuer. Étant donné la nature intégrée du projet proposé, il est possible de lister ici plusieurs objectifs thématiques et priorités d'investissement. Pour chaque objectif thématique/priorité d'investissement listé(e), expliquez brièvement quelle sera la contribution d</w:t>
            </w:r>
            <w:r w:rsidRPr="005A02F3">
              <w:rPr>
                <w:i/>
                <w:color w:val="548DD4" w:themeColor="text2" w:themeTint="99"/>
              </w:rPr>
              <w:t xml:space="preserve">u projet proposé. </w:t>
            </w:r>
          </w:p>
        </w:tc>
      </w:tr>
    </w:tbl>
    <w:p w14:paraId="61B0ACC1" w14:textId="77777777" w:rsidR="001371B9" w:rsidRDefault="001371B9" w:rsidP="00506BEF">
      <w:pPr>
        <w:spacing w:after="60"/>
        <w:jc w:val="both"/>
        <w:rPr>
          <w:rFonts w:asciiTheme="minorHAnsi" w:eastAsia="Times New Roman" w:hAnsiTheme="minorHAnsi" w:cs="Open Sans"/>
          <w:b/>
          <w:bCs/>
          <w:color w:val="97A5D4"/>
          <w:sz w:val="20"/>
          <w:szCs w:val="20"/>
        </w:rPr>
      </w:pPr>
    </w:p>
    <w:p w14:paraId="51E0543C" w14:textId="77777777"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Contexte du projet et partenaires locaux</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226143" w14:paraId="43C266C6"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260C5FC2" w14:textId="77777777"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Lien avec d'autres stratégies et politiques locales/régionales/</w:t>
            </w:r>
            <w:r>
              <w:rPr>
                <w:b/>
              </w:rPr>
              <w:t>nationales</w:t>
            </w:r>
          </w:p>
        </w:tc>
      </w:tr>
      <w:tr w:rsidR="008F64A0" w:rsidRPr="00156D73" w14:paraId="1CC098F0" w14:textId="77777777"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13ED96D8" w14:textId="77777777"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w:t>
            </w:r>
            <w:r w:rsidRPr="005A02F3">
              <w:rPr>
                <w:rFonts w:asciiTheme="minorHAnsi" w:hAnsiTheme="minorHAnsi"/>
                <w:b/>
                <w:color w:val="548DD4" w:themeColor="text2" w:themeTint="99"/>
                <w:sz w:val="20"/>
              </w:rPr>
              <w:t xml:space="preserve">1500  caractères] </w:t>
            </w:r>
            <w:r w:rsidRPr="005A02F3">
              <w:rPr>
                <w:rFonts w:asciiTheme="minorHAnsi" w:hAnsiTheme="minorHAnsi"/>
                <w:i/>
                <w:color w:val="548DD4" w:themeColor="text2" w:themeTint="99"/>
                <w:sz w:val="20"/>
              </w:rPr>
              <w:t xml:space="preserve">Le projet fait-il partie de stratégies/politiques locales/régionales/nationales plus vastes ? Décrivez toute autre stratégie locale/régionale/nationale déjà en place au plan local et traitant l'enjeu identifié. Expliquez comment les politiques/stratégies existantes seront prises en compte par le projet proposé, et </w:t>
            </w:r>
            <w:r w:rsidRPr="005A02F3">
              <w:rPr>
                <w:i/>
                <w:color w:val="548DD4" w:themeColor="text2" w:themeTint="99"/>
              </w:rPr>
              <w:t>identifiez notamment les éléments qui seront réutilisés et/ou améliorés</w:t>
            </w:r>
          </w:p>
        </w:tc>
      </w:tr>
    </w:tbl>
    <w:p w14:paraId="23B7F912" w14:textId="77777777"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156D73" w14:paraId="5EA0B3A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63DADEC2" w14:textId="77777777"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Synergies avec d'autres projets et initiatives</w:t>
            </w:r>
          </w:p>
        </w:tc>
      </w:tr>
      <w:tr w:rsidR="007914C0" w:rsidRPr="00156D73" w14:paraId="1DC24CD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619258C" w14:textId="77777777" w:rsidR="007914C0" w:rsidRPr="00815C13" w:rsidRDefault="006F76E3" w:rsidP="007B372C">
            <w:pPr>
              <w:spacing w:after="60"/>
              <w:jc w:val="both"/>
              <w:rPr>
                <w:rFonts w:asciiTheme="minorHAnsi" w:hAnsiTheme="minorHAnsi"/>
                <w:sz w:val="20"/>
                <w:szCs w:val="20"/>
              </w:rPr>
            </w:pPr>
            <w:r w:rsidRPr="005A02F3">
              <w:rPr>
                <w:rFonts w:asciiTheme="minorHAnsi" w:hAnsiTheme="minorHAnsi"/>
                <w:b/>
                <w:color w:val="548DD4" w:themeColor="text2" w:themeTint="99"/>
                <w:sz w:val="20"/>
              </w:rPr>
              <w:t>[1500  caractères]</w:t>
            </w:r>
            <w:r w:rsidRPr="005A02F3">
              <w:rPr>
                <w:rFonts w:asciiTheme="minorHAnsi" w:hAnsiTheme="minorHAnsi"/>
                <w:i/>
                <w:color w:val="548DD4" w:themeColor="text2" w:themeTint="99"/>
                <w:sz w:val="20"/>
              </w:rPr>
              <w:t xml:space="preserve"> Quelles sont les synergies avec des projets ou initiatives de l'UE ou autres, passés ou actuels, dont le projet tire parti ?</w:t>
            </w:r>
            <w:r w:rsidRPr="005A02F3">
              <w:rPr>
                <w:rFonts w:asciiTheme="minorHAnsi" w:hAnsiTheme="minorHAnsi"/>
                <w:color w:val="548DD4" w:themeColor="text2" w:themeTint="99"/>
                <w:sz w:val="20"/>
              </w:rPr>
              <w:t xml:space="preserve"> </w:t>
            </w:r>
            <w:r w:rsidRPr="005A02F3">
              <w:rPr>
                <w:rFonts w:asciiTheme="minorHAnsi" w:hAnsiTheme="minorHAnsi"/>
                <w:i/>
                <w:color w:val="548DD4" w:themeColor="text2" w:themeTint="99"/>
                <w:sz w:val="20"/>
              </w:rPr>
              <w:t xml:space="preserve">Décrivez tout autre projet ou initiative (financé par l'UE ou non) déjà </w:t>
            </w:r>
            <w:r w:rsidRPr="005A02F3">
              <w:rPr>
                <w:i/>
                <w:color w:val="548DD4" w:themeColor="text2" w:themeTint="99"/>
              </w:rPr>
              <w:t>mis en œuvre au plan local pour traiter l'enjeu identifié. Expliquez comment les projets/initiatives identifiés seront pris en compte par le projet proposé, et notamment identifiez les éléments qui seront réutilisés et/ou améliorés</w:t>
            </w:r>
          </w:p>
        </w:tc>
      </w:tr>
    </w:tbl>
    <w:p w14:paraId="4209C96A" w14:textId="77777777"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156D73" w14:paraId="4147335C"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0C80B909" w14:textId="77777777"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Implication de parties prenantes plus vastes dans la conception du projet</w:t>
            </w:r>
          </w:p>
        </w:tc>
      </w:tr>
      <w:tr w:rsidR="00BE3BCD" w:rsidRPr="00156D73" w14:paraId="4602C3D5"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38A26E3" w14:textId="77777777"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caractères]</w:t>
            </w:r>
            <w:r>
              <w:rPr>
                <w:rFonts w:asciiTheme="minorHAnsi" w:hAnsiTheme="minorHAnsi"/>
                <w:color w:val="548DD4"/>
                <w:sz w:val="20"/>
              </w:rPr>
              <w:t xml:space="preserve"> </w:t>
            </w:r>
            <w:r>
              <w:rPr>
                <w:rFonts w:asciiTheme="minorHAnsi" w:hAnsiTheme="minorHAnsi"/>
                <w:i/>
                <w:color w:val="548DD4"/>
                <w:sz w:val="20"/>
              </w:rPr>
              <w:t>Qui sont les parties prenantes plus vastes impliquées dans la préparation et la conception du projet ? Comment ont-elles été impliquées ?</w:t>
            </w:r>
            <w:r>
              <w:rPr>
                <w:rFonts w:asciiTheme="minorHAnsi" w:hAnsiTheme="minorHAnsi"/>
                <w:b/>
                <w:sz w:val="20"/>
              </w:rPr>
              <w:t xml:space="preserve"> </w:t>
            </w:r>
            <w:r>
              <w:rPr>
                <w:rFonts w:asciiTheme="minorHAnsi" w:hAnsiTheme="minorHAnsi"/>
                <w:i/>
                <w:color w:val="548DD4"/>
                <w:sz w:val="20"/>
              </w:rPr>
              <w:t>Fournissez une liste de parties prenantes plus vastes (en dehors des Autorités urbaines associées et des Partenaires de mise en œuvre) qui ont été impliquées dans la conception du projet proposé. Décrivez les mécanismes de coordination/consultation/co-conception mis en place pour garantir leur implication dans la phase de conception.</w:t>
            </w:r>
            <w:r>
              <w:rPr>
                <w:rFonts w:asciiTheme="minorHAnsi" w:hAnsiTheme="minorHAnsi"/>
                <w:color w:val="548DD4"/>
                <w:sz w:val="20"/>
              </w:rPr>
              <w:t xml:space="preserve"> </w:t>
            </w:r>
          </w:p>
        </w:tc>
      </w:tr>
    </w:tbl>
    <w:p w14:paraId="731F9566" w14:textId="77777777"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156D73" w14:paraId="02BBE8DF"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DB34DC9" w14:textId="77777777"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C.2.3 Implication de parties prenantes plus vastes dans </w:t>
            </w:r>
            <w:r>
              <w:rPr>
                <w:b/>
              </w:rPr>
              <w:t xml:space="preserve">la mise en œuvre du projet : </w:t>
            </w:r>
          </w:p>
        </w:tc>
      </w:tr>
      <w:tr w:rsidR="00086F36" w:rsidRPr="00156D73" w14:paraId="4B173BBB"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E1661C" w14:textId="77777777"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w:t>
            </w:r>
            <w:r w:rsidRPr="005A02F3">
              <w:rPr>
                <w:rFonts w:asciiTheme="minorHAnsi" w:hAnsiTheme="minorHAnsi"/>
                <w:b/>
                <w:color w:val="548DD4" w:themeColor="text2" w:themeTint="99"/>
                <w:sz w:val="20"/>
              </w:rPr>
              <w:t>2000 caractères]</w:t>
            </w:r>
            <w:r w:rsidRPr="005A02F3">
              <w:rPr>
                <w:rFonts w:asciiTheme="minorHAnsi" w:hAnsiTheme="minorHAnsi"/>
                <w:i/>
                <w:color w:val="548DD4" w:themeColor="text2" w:themeTint="99"/>
                <w:sz w:val="20"/>
              </w:rPr>
              <w:t xml:space="preserve"> Quelles sont les parties prenantes plus vastes qui seront impliquées dans </w:t>
            </w:r>
            <w:r w:rsidRPr="005A02F3">
              <w:rPr>
                <w:i/>
                <w:color w:val="548DD4" w:themeColor="text2" w:themeTint="99"/>
              </w:rPr>
              <w:t>la mise en œuvre du projet ? Comment seront-elles impliquées ? Fournissez une liste de parties prenantes plus vastes (en dehors des Autorités urbaines associées et des Partenaires de mise en œuvre) qui seront impliquées dans la mise en œuvre du projet proposé. Décrivez les mécanismes de coordination/consultation/co-implémentation qui seront mis en place pour garantir leur implication dans la phase de mise en œuvre.</w:t>
            </w:r>
          </w:p>
        </w:tc>
      </w:tr>
    </w:tbl>
    <w:p w14:paraId="555B5391" w14:textId="77777777" w:rsidR="00B95489" w:rsidRDefault="00B95489">
      <w:pPr>
        <w:suppressAutoHyphens w:val="0"/>
        <w:spacing w:after="0" w:line="240" w:lineRule="auto"/>
        <w:rPr>
          <w:rFonts w:asciiTheme="minorHAnsi" w:eastAsia="Times New Roman" w:hAnsiTheme="minorHAnsi" w:cs="Open Sans"/>
          <w:bCs/>
          <w:sz w:val="20"/>
          <w:szCs w:val="20"/>
        </w:rPr>
      </w:pPr>
    </w:p>
    <w:p w14:paraId="2BA1CB54" w14:textId="77777777"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Objectifs, résultats et </w:t>
      </w:r>
      <w:r>
        <w:rPr>
          <w:b/>
        </w:rPr>
        <w:t xml:space="preserve">réalisations du projet </w:t>
      </w:r>
    </w:p>
    <w:p w14:paraId="79020D56" w14:textId="77777777"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Objectifs globaux et résultats escomptés (changements de la situation locale)</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14:paraId="00871FF7"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5EC68271" w14:textId="77777777"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u w:val="single"/>
              </w:rPr>
              <w:t>PROJET</w:t>
            </w:r>
            <w:r>
              <w:rPr>
                <w:rFonts w:asciiTheme="minorHAnsi" w:hAnsiTheme="minorHAnsi"/>
                <w:b/>
                <w:sz w:val="20"/>
              </w:rPr>
              <w:t xml:space="preserve"> Objectif(s) principal/principaux</w:t>
            </w:r>
          </w:p>
        </w:tc>
      </w:tr>
      <w:tr w:rsidR="00560FF9" w:rsidRPr="00156D73" w14:paraId="2BCCA37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AE20452" w14:textId="77777777"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caractères]</w:t>
            </w:r>
            <w:r>
              <w:rPr>
                <w:rFonts w:asciiTheme="minorHAnsi" w:hAnsiTheme="minorHAnsi"/>
                <w:color w:val="548DD4"/>
                <w:sz w:val="20"/>
              </w:rPr>
              <w:t xml:space="preserve"> </w:t>
            </w:r>
            <w:r>
              <w:rPr>
                <w:rFonts w:asciiTheme="minorHAnsi" w:hAnsiTheme="minorHAnsi"/>
                <w:i/>
                <w:color w:val="548DD4"/>
                <w:sz w:val="20"/>
              </w:rPr>
              <w:t>Décrivez le ou les objectifs principaux que vous souhaitez atteindre grâce au projet proposé</w:t>
            </w:r>
          </w:p>
        </w:tc>
      </w:tr>
    </w:tbl>
    <w:p w14:paraId="64A80430" w14:textId="77777777"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14:paraId="7E83C30D" w14:textId="77777777"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CB59E39" w14:textId="77777777" w:rsidR="00560FF9" w:rsidRPr="00815C13" w:rsidRDefault="00560FF9" w:rsidP="00375273">
            <w:pPr>
              <w:spacing w:after="60"/>
              <w:jc w:val="center"/>
              <w:rPr>
                <w:rFonts w:asciiTheme="minorHAnsi" w:hAnsiTheme="minorHAnsi"/>
                <w:sz w:val="20"/>
                <w:szCs w:val="20"/>
              </w:rPr>
            </w:pPr>
            <w:r>
              <w:rPr>
                <w:rFonts w:asciiTheme="minorHAnsi" w:hAnsiTheme="minorHAnsi"/>
                <w:b/>
                <w:sz w:val="20"/>
                <w:u w:val="single"/>
              </w:rPr>
              <w:t>PROJET</w:t>
            </w:r>
            <w:r>
              <w:rPr>
                <w:rFonts w:asciiTheme="minorHAnsi" w:hAnsiTheme="minorHAnsi"/>
                <w:b/>
                <w:sz w:val="20"/>
              </w:rPr>
              <w:t xml:space="preserve"> Résultat(s) principal/principaux</w:t>
            </w:r>
          </w:p>
        </w:tc>
      </w:tr>
      <w:tr w:rsidR="00560FF9" w:rsidRPr="00156D73" w14:paraId="3ECA93E1" w14:textId="77777777"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FDEBB77" w14:textId="77777777"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lastRenderedPageBreak/>
              <w:t>[1500 caractères]</w:t>
            </w:r>
            <w:r>
              <w:rPr>
                <w:rFonts w:asciiTheme="minorHAnsi" w:hAnsiTheme="minorHAnsi"/>
                <w:color w:val="548DD4"/>
                <w:sz w:val="20"/>
              </w:rPr>
              <w:t xml:space="preserve"> </w:t>
            </w:r>
            <w:r>
              <w:rPr>
                <w:rFonts w:asciiTheme="minorHAnsi" w:hAnsiTheme="minorHAnsi"/>
                <w:i/>
                <w:color w:val="548DD4"/>
                <w:sz w:val="20"/>
              </w:rPr>
              <w:t>Décrivez le changement de la situation locale que vous souhaitez atteindre grâce au projet. Décrivez ce à quoi la situation locale ressemblera si le projet réussit.</w:t>
            </w:r>
            <w:r>
              <w:rPr>
                <w:rFonts w:asciiTheme="minorHAnsi" w:hAnsiTheme="minorHAnsi"/>
                <w:color w:val="548DD4"/>
                <w:sz w:val="20"/>
              </w:rPr>
              <w:t xml:space="preserve">  </w:t>
            </w:r>
          </w:p>
        </w:tc>
      </w:tr>
    </w:tbl>
    <w:p w14:paraId="7C97FBCC" w14:textId="77777777" w:rsidR="00517B8A" w:rsidRDefault="00517B8A">
      <w:pPr>
        <w:tabs>
          <w:tab w:val="left" w:pos="1470"/>
          <w:tab w:val="center" w:pos="4536"/>
          <w:tab w:val="right" w:pos="9072"/>
        </w:tabs>
        <w:spacing w:after="0"/>
        <w:jc w:val="both"/>
        <w:rPr>
          <w:rFonts w:asciiTheme="minorHAnsi" w:hAnsiTheme="minorHAnsi" w:cs="Open Sans"/>
          <w:bCs/>
          <w:sz w:val="20"/>
          <w:szCs w:val="20"/>
        </w:rPr>
      </w:pPr>
    </w:p>
    <w:p w14:paraId="6DA3B1E0" w14:textId="77777777"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 xml:space="preserve">C.3.2 </w:t>
      </w:r>
      <w:r>
        <w:rPr>
          <w:b/>
        </w:rPr>
        <w:t>Réalisations</w:t>
      </w:r>
    </w:p>
    <w:p w14:paraId="3BEBC673" w14:textId="77777777"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Tableau des </w:t>
      </w:r>
      <w:r>
        <w:rPr>
          <w:i/>
        </w:rPr>
        <w:t>réalisations généré automatiquement à partir du Plan de travail (investissement inclus)</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156D73" w14:paraId="1BEFFCEA" w14:textId="77777777"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5F290F27" w14:textId="77777777"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t xml:space="preserve"> </w:t>
            </w:r>
            <w:r>
              <w:t>Module de travail (WP) (numéro + nom)</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45374227" w14:textId="77777777"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u w:val="single"/>
              </w:rPr>
              <w:t>PROJET</w:t>
            </w:r>
            <w:r>
              <w:rPr>
                <w:rFonts w:asciiTheme="minorHAnsi" w:hAnsiTheme="minorHAnsi"/>
                <w:b/>
                <w:sz w:val="20"/>
              </w:rPr>
              <w:t xml:space="preserve"> </w:t>
            </w:r>
            <w:r>
              <w:rPr>
                <w:b/>
              </w:rPr>
              <w:t xml:space="preserve">réalisation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73F1BD16" w14:textId="77777777"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Valeur cible d</w:t>
            </w:r>
            <w:r>
              <w:rPr>
                <w:b/>
              </w:rPr>
              <w:t xml:space="preserve">e la ou des réalisations escomptées du </w:t>
            </w:r>
            <w:r>
              <w:rPr>
                <w:rFonts w:asciiTheme="minorHAnsi" w:hAnsiTheme="minorHAnsi"/>
                <w:b/>
                <w:sz w:val="20"/>
                <w:u w:val="single"/>
              </w:rPr>
              <w:t>PROJET</w:t>
            </w:r>
          </w:p>
        </w:tc>
      </w:tr>
      <w:tr w:rsidR="00B93C21" w:rsidRPr="00815C13" w14:paraId="1B71E1EF" w14:textId="77777777"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C663AA" w14:textId="77777777"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WP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35EA559D" w14:textId="77777777" w:rsidR="00B93C21" w:rsidRPr="00815C13" w:rsidRDefault="00B93C21" w:rsidP="001005BF">
            <w:pPr>
              <w:spacing w:after="0"/>
              <w:jc w:val="both"/>
              <w:rPr>
                <w:rFonts w:asciiTheme="minorHAnsi" w:eastAsia="Times New Roman" w:hAnsiTheme="minorHAnsi" w:cs="Open Sans"/>
                <w:color w:val="548DD4"/>
                <w:sz w:val="20"/>
                <w:szCs w:val="20"/>
              </w:rPr>
            </w:pPr>
            <w:r>
              <w:t>Réalisation du projet X [100 caractères]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79E32E3D"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14:paraId="26BDB7A3" w14:textId="77777777"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F54664" w14:textId="77777777"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2E9A6FDA" w14:textId="77777777" w:rsidR="00B93C21" w:rsidRPr="00815C13" w:rsidRDefault="00B93C21" w:rsidP="001005BF">
            <w:pPr>
              <w:spacing w:after="0"/>
              <w:jc w:val="both"/>
              <w:rPr>
                <w:rFonts w:asciiTheme="minorHAnsi" w:eastAsia="Times New Roman" w:hAnsiTheme="minorHAnsi" w:cs="Open Sans"/>
                <w:color w:val="548DD4"/>
                <w:sz w:val="20"/>
                <w:szCs w:val="20"/>
              </w:rPr>
            </w:pPr>
            <w:r>
              <w:t>Réalisation du projet Y [100 caractères]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75C1CC0B"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14:paraId="224460CA" w14:textId="77777777"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3AA295" w14:textId="77777777"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14:paraId="7F7C1B12" w14:textId="77777777" w:rsidR="00B93C21" w:rsidRPr="00815C13" w:rsidRDefault="00B93C21" w:rsidP="001005BF">
            <w:pPr>
              <w:spacing w:after="0"/>
              <w:jc w:val="both"/>
              <w:rPr>
                <w:rFonts w:asciiTheme="minorHAnsi" w:eastAsia="Times New Roman" w:hAnsiTheme="minorHAnsi" w:cs="Open Sans"/>
                <w:color w:val="548DD4"/>
                <w:sz w:val="20"/>
                <w:szCs w:val="20"/>
              </w:rPr>
            </w:pPr>
            <w:r>
              <w:t>Réalisation du projet Z [100 caractères]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14:paraId="572785C9" w14:textId="77777777" w:rsidR="00B93C21" w:rsidRPr="00815C13" w:rsidRDefault="00B93C21" w:rsidP="001005BF">
            <w:pPr>
              <w:spacing w:after="0"/>
              <w:jc w:val="both"/>
              <w:rPr>
                <w:rFonts w:asciiTheme="minorHAnsi" w:eastAsia="Times New Roman" w:hAnsiTheme="minorHAnsi" w:cs="Open Sans"/>
                <w:color w:val="548DD4"/>
                <w:sz w:val="20"/>
                <w:szCs w:val="20"/>
              </w:rPr>
            </w:pPr>
          </w:p>
        </w:tc>
      </w:tr>
    </w:tbl>
    <w:p w14:paraId="3441E705" w14:textId="77777777"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14:paraId="7CC26AF1"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5F488926" w14:textId="77777777"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Mesure des résultats</w:t>
            </w:r>
          </w:p>
        </w:tc>
      </w:tr>
      <w:tr w:rsidR="007F3ED5" w:rsidRPr="00156D73" w14:paraId="5695DF1F"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98D8E38" w14:textId="77777777"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caractères]</w:t>
            </w:r>
            <w:r>
              <w:rPr>
                <w:rFonts w:asciiTheme="minorHAnsi" w:hAnsiTheme="minorHAnsi"/>
                <w:color w:val="548DD4"/>
                <w:sz w:val="20"/>
              </w:rPr>
              <w:t xml:space="preserve"> </w:t>
            </w:r>
            <w:r>
              <w:rPr>
                <w:rFonts w:asciiTheme="minorHAnsi" w:hAnsiTheme="minorHAnsi"/>
                <w:i/>
                <w:color w:val="548DD4"/>
                <w:sz w:val="20"/>
              </w:rPr>
              <w:t>Fournissez des informations sur les principaux indicateurs et la valeur cible pour mesurer les résultats du projet. Décrivez la manière dont vous pourrez démontrer que le changement de la situation locale est directement attribuable à votre nouvelle approche et non à des facteurs externes</w:t>
            </w:r>
          </w:p>
        </w:tc>
      </w:tr>
    </w:tbl>
    <w:p w14:paraId="4E9D8DDD" w14:textId="77777777"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156D73" w14:paraId="0D21D620" w14:textId="77777777"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0D583CD1" w14:textId="77777777"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 xml:space="preserve">C.3.4 Méthodologie de suivi et de mesure des </w:t>
            </w:r>
            <w:r>
              <w:rPr>
                <w:b/>
              </w:rPr>
              <w:t>réalisations et des résultats</w:t>
            </w:r>
          </w:p>
        </w:tc>
      </w:tr>
      <w:tr w:rsidR="00AD3D4F" w:rsidRPr="00156D73" w14:paraId="7F2810DA" w14:textId="77777777"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62045F1" w14:textId="77777777" w:rsidR="00AD3D4F" w:rsidRPr="005A02F3" w:rsidRDefault="006B28DA" w:rsidP="00AD3D4F">
            <w:pPr>
              <w:spacing w:after="60"/>
              <w:jc w:val="both"/>
              <w:rPr>
                <w:rFonts w:asciiTheme="minorHAnsi" w:hAnsiTheme="minorHAnsi"/>
                <w:color w:val="548DD4" w:themeColor="text2" w:themeTint="99"/>
                <w:sz w:val="20"/>
                <w:szCs w:val="20"/>
              </w:rPr>
            </w:pPr>
            <w:r w:rsidRPr="005A02F3">
              <w:rPr>
                <w:rFonts w:asciiTheme="minorHAnsi" w:hAnsiTheme="minorHAnsi"/>
                <w:b/>
                <w:color w:val="548DD4" w:themeColor="text2" w:themeTint="99"/>
                <w:sz w:val="20"/>
              </w:rPr>
              <w:t>[1500 caractères]</w:t>
            </w:r>
            <w:r w:rsidRPr="005A02F3">
              <w:rPr>
                <w:rFonts w:asciiTheme="minorHAnsi" w:hAnsiTheme="minorHAnsi"/>
                <w:color w:val="548DD4" w:themeColor="text2" w:themeTint="99"/>
                <w:sz w:val="20"/>
              </w:rPr>
              <w:t xml:space="preserve"> </w:t>
            </w:r>
            <w:r w:rsidRPr="005A02F3">
              <w:rPr>
                <w:rFonts w:asciiTheme="minorHAnsi" w:hAnsiTheme="minorHAnsi"/>
                <w:i/>
                <w:color w:val="548DD4" w:themeColor="text2" w:themeTint="99"/>
                <w:sz w:val="20"/>
              </w:rPr>
              <w:t xml:space="preserve">Décrivez la méthodologie et les outils que vous utiliserez pour collecter des données afin d'assurer le suivi des </w:t>
            </w:r>
            <w:r w:rsidRPr="005A02F3">
              <w:rPr>
                <w:i/>
                <w:color w:val="548DD4" w:themeColor="text2" w:themeTint="99"/>
              </w:rPr>
              <w:t>réalisations et résultats escomptés. Expliquez quand vous serez capable de mesurer les résultats de votre projet au plan local.</w:t>
            </w:r>
          </w:p>
        </w:tc>
      </w:tr>
    </w:tbl>
    <w:p w14:paraId="3F1B8763" w14:textId="77777777"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14:paraId="27A1CC57"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E25B51D" w14:textId="77777777"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Groupes cibles</w:t>
            </w:r>
          </w:p>
        </w:tc>
      </w:tr>
      <w:tr w:rsidR="00B93C21" w:rsidRPr="00156D73" w14:paraId="0BFD023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528DEEE" w14:textId="77777777" w:rsidR="00B93C21" w:rsidRPr="005A02F3" w:rsidRDefault="006B28DA" w:rsidP="0057237B">
            <w:pPr>
              <w:spacing w:after="60"/>
              <w:jc w:val="both"/>
              <w:rPr>
                <w:rFonts w:asciiTheme="minorHAnsi" w:hAnsiTheme="minorHAnsi"/>
                <w:color w:val="548DD4" w:themeColor="text2" w:themeTint="99"/>
                <w:sz w:val="20"/>
                <w:szCs w:val="20"/>
              </w:rPr>
            </w:pPr>
            <w:r w:rsidRPr="005A02F3">
              <w:rPr>
                <w:rFonts w:asciiTheme="minorHAnsi" w:hAnsiTheme="minorHAnsi"/>
                <w:b/>
                <w:color w:val="548DD4" w:themeColor="text2" w:themeTint="99"/>
                <w:sz w:val="20"/>
              </w:rPr>
              <w:t>[1500 caractères]</w:t>
            </w:r>
            <w:r w:rsidRPr="005A02F3">
              <w:rPr>
                <w:rFonts w:asciiTheme="minorHAnsi" w:hAnsiTheme="minorHAnsi"/>
                <w:color w:val="548DD4" w:themeColor="text2" w:themeTint="99"/>
                <w:sz w:val="20"/>
              </w:rPr>
              <w:t xml:space="preserve"> </w:t>
            </w:r>
            <w:r w:rsidRPr="005A02F3">
              <w:rPr>
                <w:rFonts w:asciiTheme="minorHAnsi" w:hAnsiTheme="minorHAnsi"/>
                <w:i/>
                <w:color w:val="548DD4" w:themeColor="text2" w:themeTint="99"/>
                <w:sz w:val="20"/>
              </w:rPr>
              <w:t>Explique</w:t>
            </w:r>
            <w:r w:rsidRPr="005A02F3">
              <w:rPr>
                <w:i/>
                <w:color w:val="548DD4" w:themeColor="text2" w:themeTint="99"/>
              </w:rPr>
              <w:t>z qui sont les principaux groupes cibles du projet proposé et comment ils tireront parti des réalisations et résultats escomptés</w:t>
            </w:r>
          </w:p>
        </w:tc>
      </w:tr>
    </w:tbl>
    <w:p w14:paraId="044AC2D6" w14:textId="77777777" w:rsidR="00AD3D4F" w:rsidRDefault="00AD3D4F" w:rsidP="00B17113">
      <w:pPr>
        <w:spacing w:after="0"/>
        <w:rPr>
          <w:rFonts w:asciiTheme="minorHAnsi" w:hAnsiTheme="minorHAnsi"/>
          <w:sz w:val="20"/>
          <w:szCs w:val="20"/>
        </w:rPr>
      </w:pPr>
    </w:p>
    <w:p w14:paraId="432150D4" w14:textId="77777777" w:rsidR="00AD3D4F" w:rsidRPr="00815C13" w:rsidRDefault="00AD3D4F" w:rsidP="00B17113">
      <w:pPr>
        <w:spacing w:after="0"/>
        <w:rPr>
          <w:rFonts w:asciiTheme="minorHAnsi" w:hAnsiTheme="minorHAnsi"/>
          <w:sz w:val="20"/>
          <w:szCs w:val="20"/>
        </w:rPr>
      </w:pPr>
    </w:p>
    <w:p w14:paraId="70269A9F" w14:textId="77777777"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Extension et transférabilité du projet</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156D73" w14:paraId="616CD758"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406BC27" w14:textId="77777777"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Extension du projet </w:t>
            </w:r>
          </w:p>
        </w:tc>
      </w:tr>
      <w:tr w:rsidR="005B49D7" w:rsidRPr="00156D73" w14:paraId="138006DD"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278E2722" w14:textId="77777777"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caractères]</w:t>
            </w:r>
            <w:r>
              <w:rPr>
                <w:rFonts w:asciiTheme="minorHAnsi" w:hAnsiTheme="minorHAnsi"/>
                <w:color w:val="548DD4"/>
                <w:sz w:val="20"/>
              </w:rPr>
              <w:t xml:space="preserve"> </w:t>
            </w:r>
            <w:r>
              <w:rPr>
                <w:rFonts w:asciiTheme="minorHAnsi" w:hAnsiTheme="minorHAnsi"/>
                <w:i/>
                <w:color w:val="548DD4"/>
                <w:sz w:val="20"/>
              </w:rPr>
              <w:t>Décrivez la manière dont vous envisagez d'étendre le projet s'il réussit</w:t>
            </w:r>
          </w:p>
        </w:tc>
      </w:tr>
    </w:tbl>
    <w:p w14:paraId="31941903" w14:textId="77777777"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156D73" w14:paraId="5309B922"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14:paraId="199061EE" w14:textId="77777777"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Transférabilité du projet </w:t>
            </w:r>
          </w:p>
        </w:tc>
      </w:tr>
      <w:tr w:rsidR="00D876BB" w:rsidRPr="00620943" w14:paraId="01AB1541" w14:textId="77777777"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371026BE" w14:textId="77777777"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caractères]</w:t>
            </w:r>
            <w:r>
              <w:rPr>
                <w:rFonts w:asciiTheme="minorHAnsi" w:hAnsiTheme="minorHAnsi"/>
                <w:color w:val="548DD4"/>
                <w:sz w:val="20"/>
              </w:rPr>
              <w:t xml:space="preserve"> </w:t>
            </w:r>
            <w:r>
              <w:rPr>
                <w:rFonts w:asciiTheme="minorHAnsi" w:hAnsiTheme="minorHAnsi"/>
                <w:i/>
                <w:color w:val="548DD4"/>
                <w:sz w:val="20"/>
              </w:rPr>
              <w:t>Expliquez pourquoi vous pensez que l'enjeu traité et la solution proposée seront pertinents pour d'autres autorités urbaines à travers l'Europe</w:t>
            </w:r>
            <w:r>
              <w:rPr>
                <w:rFonts w:asciiTheme="minorHAnsi" w:hAnsiTheme="minorHAnsi"/>
                <w:color w:val="548DD4"/>
                <w:sz w:val="20"/>
              </w:rPr>
              <w:t xml:space="preserve">. </w:t>
            </w:r>
            <w:r>
              <w:rPr>
                <w:rFonts w:asciiTheme="minorHAnsi" w:hAnsiTheme="minorHAnsi"/>
                <w:i/>
                <w:color w:val="548DD4"/>
                <w:sz w:val="20"/>
              </w:rPr>
              <w:t>Expliquez pourquoi vous pensez que le projet peut être transféré et appliqué à d'autres Autorités urbaines. Décrivez la manière dont vous pensez que le projet pourrait être transféré.</w:t>
            </w:r>
          </w:p>
        </w:tc>
      </w:tr>
    </w:tbl>
    <w:p w14:paraId="1B5B0401" w14:textId="77777777" w:rsidR="00B95489" w:rsidRDefault="00B95489">
      <w:pPr>
        <w:suppressAutoHyphens w:val="0"/>
        <w:spacing w:after="0" w:line="240" w:lineRule="auto"/>
        <w:rPr>
          <w:rFonts w:asciiTheme="minorHAnsi" w:eastAsia="Times New Roman" w:hAnsiTheme="minorHAnsi" w:cs="Open Sans"/>
          <w:bCs/>
          <w:sz w:val="20"/>
          <w:szCs w:val="20"/>
        </w:rPr>
      </w:pPr>
    </w:p>
    <w:p w14:paraId="0DB56659" w14:textId="77777777" w:rsidR="00B95489" w:rsidRDefault="00B95489">
      <w:pPr>
        <w:suppressAutoHyphens w:val="0"/>
        <w:spacing w:after="0" w:line="240" w:lineRule="auto"/>
        <w:rPr>
          <w:rFonts w:asciiTheme="minorHAnsi" w:eastAsia="Times New Roman" w:hAnsiTheme="minorHAnsi" w:cs="Open Sans"/>
          <w:bCs/>
          <w:sz w:val="20"/>
          <w:szCs w:val="20"/>
        </w:rPr>
      </w:pPr>
      <w:r>
        <w:br w:type="page"/>
      </w:r>
    </w:p>
    <w:p w14:paraId="03240F7F" w14:textId="77777777" w:rsidR="00D910ED" w:rsidRDefault="00D910ED">
      <w:pPr>
        <w:suppressAutoHyphens w:val="0"/>
        <w:spacing w:after="0" w:line="240" w:lineRule="auto"/>
        <w:rPr>
          <w:rFonts w:asciiTheme="minorHAnsi" w:eastAsia="Times New Roman" w:hAnsiTheme="minorHAnsi" w:cs="Open Sans"/>
          <w:bCs/>
          <w:sz w:val="20"/>
          <w:szCs w:val="20"/>
        </w:rPr>
      </w:pPr>
    </w:p>
    <w:p w14:paraId="1973203B" w14:textId="77777777"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Plan de travail (WP)</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14:paraId="231BB819" w14:textId="77777777"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A8278A" w14:textId="77777777" w:rsidR="007914C0" w:rsidRPr="00815C13" w:rsidRDefault="007914C0" w:rsidP="00496374">
            <w:pPr>
              <w:spacing w:after="0"/>
              <w:rPr>
                <w:rFonts w:asciiTheme="minorHAnsi" w:hAnsiTheme="minorHAnsi"/>
                <w:b/>
                <w:sz w:val="20"/>
                <w:szCs w:val="20"/>
              </w:rPr>
            </w:pPr>
            <w:r>
              <w:rPr>
                <w:rFonts w:asciiTheme="minorHAnsi" w:hAnsiTheme="minorHAnsi"/>
                <w:b/>
                <w:sz w:val="20"/>
              </w:rPr>
              <w:t>N° du WP</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14:paraId="7E01BB23" w14:textId="77777777" w:rsidR="007914C0" w:rsidRPr="00815C13" w:rsidRDefault="007914C0" w:rsidP="007B372C">
            <w:pPr>
              <w:spacing w:after="60"/>
              <w:rPr>
                <w:rFonts w:asciiTheme="minorHAnsi" w:hAnsiTheme="minorHAnsi"/>
                <w:b/>
                <w:sz w:val="20"/>
                <w:szCs w:val="20"/>
              </w:rPr>
            </w:pPr>
            <w:r>
              <w:rPr>
                <w:rFonts w:asciiTheme="minorHAnsi" w:hAnsiTheme="minorHAnsi"/>
                <w:b/>
                <w:sz w:val="20"/>
              </w:rPr>
              <w:t>Titre du WP</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3751E09" w14:textId="77777777" w:rsidR="007914C0" w:rsidRPr="00815C13" w:rsidRDefault="007914C0" w:rsidP="007B372C">
            <w:pPr>
              <w:spacing w:after="60"/>
              <w:rPr>
                <w:rFonts w:asciiTheme="minorHAnsi" w:hAnsiTheme="minorHAnsi"/>
                <w:b/>
                <w:sz w:val="20"/>
                <w:szCs w:val="20"/>
              </w:rPr>
            </w:pPr>
            <w:r>
              <w:rPr>
                <w:rFonts w:asciiTheme="minorHAnsi" w:hAnsiTheme="minorHAnsi"/>
                <w:b/>
                <w:sz w:val="20"/>
              </w:rPr>
              <w:t>Mois de début du WP</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5F0DFD89" w14:textId="77777777" w:rsidR="007914C0" w:rsidRPr="00815C13" w:rsidRDefault="007914C0" w:rsidP="007B372C">
            <w:pPr>
              <w:spacing w:after="60"/>
              <w:rPr>
                <w:rFonts w:asciiTheme="minorHAnsi" w:hAnsiTheme="minorHAnsi"/>
                <w:b/>
                <w:sz w:val="20"/>
                <w:szCs w:val="20"/>
              </w:rPr>
            </w:pPr>
            <w:r>
              <w:rPr>
                <w:rFonts w:asciiTheme="minorHAnsi" w:hAnsiTheme="minorHAnsi"/>
                <w:b/>
                <w:sz w:val="20"/>
              </w:rPr>
              <w:t>Mois de fin du WP</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14:paraId="36C44870"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Budget du WP</w:t>
            </w:r>
          </w:p>
        </w:tc>
      </w:tr>
      <w:tr w:rsidR="007914C0" w:rsidRPr="00815C13" w14:paraId="16C81FC5" w14:textId="77777777"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4E87" w14:textId="77777777"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B7AC5" w14:textId="77777777"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Préparation du projet </w:t>
            </w:r>
          </w:p>
          <w:p w14:paraId="51E1966E" w14:textId="77777777" w:rsidR="005C218F" w:rsidRPr="00815C13" w:rsidRDefault="005C218F" w:rsidP="007B372C">
            <w:pPr>
              <w:spacing w:after="60"/>
              <w:rPr>
                <w:rFonts w:asciiTheme="minorHAnsi" w:hAnsiTheme="minorHAnsi" w:cs="Open Sans"/>
                <w:bCs/>
                <w:i/>
                <w:sz w:val="20"/>
                <w:szCs w:val="20"/>
              </w:rPr>
            </w:pPr>
            <w:r>
              <w:rPr>
                <w:rFonts w:asciiTheme="minorHAnsi" w:hAnsiTheme="minorHAnsi"/>
                <w:i/>
                <w:color w:val="548DD4"/>
                <w:sz w:val="20"/>
              </w:rPr>
              <w:t>WP en lecture seule, pas de modification possible – dates de début et de fin et montant forfaitaire prérenseignés</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4E302"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MM.AAAA</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5B6E5"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MM.AAAA</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379629A3" w14:textId="77777777" w:rsidR="007914C0" w:rsidRPr="00815C13" w:rsidRDefault="006A6CA2" w:rsidP="007B372C">
            <w:pPr>
              <w:spacing w:after="60"/>
              <w:rPr>
                <w:rFonts w:asciiTheme="minorHAnsi" w:hAnsiTheme="minorHAnsi"/>
                <w:sz w:val="20"/>
                <w:szCs w:val="20"/>
              </w:rPr>
            </w:pPr>
            <w:r>
              <w:rPr>
                <w:rFonts w:asciiTheme="minorHAnsi" w:hAnsiTheme="minorHAnsi"/>
                <w:i/>
                <w:sz w:val="20"/>
              </w:rPr>
              <w:t>20 000 EUR</w:t>
            </w:r>
          </w:p>
        </w:tc>
      </w:tr>
      <w:tr w:rsidR="007914C0" w:rsidRPr="00815C13" w14:paraId="00DBA3CD"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14:paraId="16777BF8"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Implication des partenaires</w:t>
            </w:r>
          </w:p>
        </w:tc>
      </w:tr>
      <w:tr w:rsidR="007914C0" w:rsidRPr="00815C13" w14:paraId="130834CF" w14:textId="77777777"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14:paraId="0527A6A0" w14:textId="77777777" w:rsidR="007914C0" w:rsidRPr="00815C13" w:rsidRDefault="00A3254F" w:rsidP="007B372C">
            <w:pPr>
              <w:spacing w:after="60"/>
              <w:rPr>
                <w:rFonts w:asciiTheme="minorHAnsi" w:hAnsiTheme="minorHAnsi"/>
                <w:i/>
                <w:sz w:val="20"/>
                <w:szCs w:val="20"/>
              </w:rPr>
            </w:pPr>
            <w:r>
              <w:rPr>
                <w:rFonts w:asciiTheme="minorHAnsi" w:hAnsiTheme="minorHAnsi"/>
                <w:sz w:val="20"/>
              </w:rPr>
              <w:t>Partenaire responsable du WP</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D2FEF9D" w14:textId="77777777" w:rsidR="007914C0" w:rsidRPr="00815C13" w:rsidRDefault="0068269D" w:rsidP="007B372C">
            <w:pPr>
              <w:spacing w:after="60"/>
              <w:rPr>
                <w:rFonts w:asciiTheme="minorHAnsi" w:hAnsiTheme="minorHAnsi"/>
                <w:sz w:val="20"/>
                <w:szCs w:val="20"/>
              </w:rPr>
            </w:pPr>
            <w:r>
              <w:rPr>
                <w:rFonts w:asciiTheme="minorHAnsi" w:hAnsiTheme="minorHAnsi"/>
                <w:i/>
                <w:sz w:val="20"/>
              </w:rPr>
              <w:t>Autorité urbaine principale</w:t>
            </w:r>
          </w:p>
        </w:tc>
      </w:tr>
      <w:tr w:rsidR="007914C0" w:rsidRPr="00815C13" w14:paraId="453E52B9"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14:paraId="3CDEAA76"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Résumé </w:t>
            </w:r>
          </w:p>
        </w:tc>
      </w:tr>
      <w:tr w:rsidR="007914C0" w:rsidRPr="00156D73" w14:paraId="0E5E184B" w14:textId="77777777"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F86598" w14:textId="77777777" w:rsidR="000A63D4" w:rsidRPr="00815C13" w:rsidRDefault="00635EF5" w:rsidP="007B1A7A">
            <w:pPr>
              <w:spacing w:after="60"/>
              <w:rPr>
                <w:rFonts w:asciiTheme="minorHAnsi" w:hAnsiTheme="minorHAnsi"/>
              </w:rPr>
            </w:pPr>
            <w:r w:rsidRPr="005A02F3">
              <w:rPr>
                <w:rFonts w:asciiTheme="minorHAnsi" w:hAnsiTheme="minorHAnsi"/>
                <w:i/>
                <w:color w:val="548DD4" w:themeColor="text2" w:themeTint="99"/>
                <w:sz w:val="20"/>
              </w:rPr>
              <w:t xml:space="preserve">Préparation et soumission du </w:t>
            </w:r>
            <w:r w:rsidRPr="005A02F3">
              <w:rPr>
                <w:i/>
                <w:color w:val="548DD4" w:themeColor="text2" w:themeTint="99"/>
              </w:rPr>
              <w:t>Formulaire de candidature</w:t>
            </w:r>
          </w:p>
        </w:tc>
      </w:tr>
    </w:tbl>
    <w:p w14:paraId="4AD69ED5" w14:textId="77777777"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915"/>
        <w:gridCol w:w="1953"/>
        <w:gridCol w:w="1508"/>
        <w:gridCol w:w="1280"/>
        <w:gridCol w:w="1032"/>
        <w:gridCol w:w="102"/>
        <w:gridCol w:w="142"/>
        <w:gridCol w:w="991"/>
        <w:gridCol w:w="155"/>
        <w:gridCol w:w="1193"/>
      </w:tblGrid>
      <w:tr w:rsidR="007A5D85" w:rsidRPr="00815C13" w14:paraId="53EBFA46" w14:textId="77777777"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26983AF4" w14:textId="77777777"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N° du WP</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14:paraId="391A79DC"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Titre du WP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7C1B0E2"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Mois de début du WP</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14:paraId="6CAB9E46"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Mois de fin du WP</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14:paraId="0EE3CAE9"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Budget du WP</w:t>
            </w:r>
          </w:p>
        </w:tc>
      </w:tr>
      <w:tr w:rsidR="007A5D85" w:rsidRPr="00815C13" w14:paraId="61C0AF39" w14:textId="77777777"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D4106" w14:textId="77777777"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444BF" w14:textId="77777777" w:rsidR="007A5D85" w:rsidRPr="00815C13" w:rsidRDefault="007A5D85" w:rsidP="0068269D">
            <w:pPr>
              <w:rPr>
                <w:rFonts w:asciiTheme="minorHAnsi" w:hAnsiTheme="minorHAnsi"/>
                <w:i/>
                <w:sz w:val="20"/>
                <w:szCs w:val="20"/>
              </w:rPr>
            </w:pPr>
            <w:r>
              <w:rPr>
                <w:rFonts w:asciiTheme="minorHAnsi" w:hAnsiTheme="minorHAnsi"/>
                <w:b/>
                <w:sz w:val="20"/>
              </w:rPr>
              <w:t>Gestion de projet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E0463"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6B423A"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14:paraId="43D87300" w14:textId="77777777" w:rsidR="007A5D85" w:rsidRPr="00815C13" w:rsidRDefault="007A5D85" w:rsidP="0068269D">
            <w:pPr>
              <w:spacing w:after="60"/>
              <w:rPr>
                <w:rFonts w:asciiTheme="minorHAnsi" w:hAnsiTheme="minorHAnsi"/>
                <w:sz w:val="20"/>
                <w:szCs w:val="20"/>
              </w:rPr>
            </w:pPr>
            <w:r>
              <w:rPr>
                <w:rFonts w:asciiTheme="minorHAnsi" w:hAnsiTheme="minorHAnsi"/>
                <w:i/>
                <w:sz w:val="20"/>
              </w:rPr>
              <w:t>Automatique</w:t>
            </w:r>
          </w:p>
        </w:tc>
      </w:tr>
      <w:tr w:rsidR="007A5D85" w:rsidRPr="00815C13" w14:paraId="3509FBB1"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380F10F3"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Implication des partenaires</w:t>
            </w:r>
          </w:p>
        </w:tc>
      </w:tr>
      <w:tr w:rsidR="007A5D85" w:rsidRPr="00815C13" w14:paraId="08A2EE17" w14:textId="77777777"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14:paraId="5B097EBB" w14:textId="77777777"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Partenaire responsable du WP</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14:paraId="164FA613" w14:textId="77777777" w:rsidR="007A5D85" w:rsidRPr="00815C13" w:rsidRDefault="007A5D85" w:rsidP="0068269D">
            <w:pPr>
              <w:spacing w:after="60"/>
              <w:rPr>
                <w:rFonts w:asciiTheme="minorHAnsi" w:hAnsiTheme="minorHAnsi" w:cs="Open Sans"/>
                <w:bCs/>
                <w:sz w:val="20"/>
                <w:szCs w:val="20"/>
              </w:rPr>
            </w:pPr>
          </w:p>
        </w:tc>
      </w:tr>
      <w:tr w:rsidR="007A5D85" w:rsidRPr="00815C13" w14:paraId="2950ACD3" w14:textId="77777777"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14:paraId="6D948AE5" w14:textId="77777777" w:rsidR="007A5D85" w:rsidRPr="00815C13" w:rsidRDefault="00A3254F" w:rsidP="0068269D">
            <w:pPr>
              <w:spacing w:after="60"/>
              <w:rPr>
                <w:rFonts w:asciiTheme="minorHAnsi" w:hAnsiTheme="minorHAnsi"/>
                <w:i/>
                <w:sz w:val="20"/>
                <w:szCs w:val="20"/>
              </w:rPr>
            </w:pPr>
            <w:r>
              <w:rPr>
                <w:rFonts w:asciiTheme="minorHAnsi" w:hAnsiTheme="minorHAnsi"/>
                <w:sz w:val="20"/>
              </w:rPr>
              <w:t>Autres partenaires impliqués</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14:paraId="76A16946" w14:textId="77777777" w:rsidR="007A5D85" w:rsidRPr="00815C13" w:rsidRDefault="007A5D85" w:rsidP="0068269D">
            <w:pPr>
              <w:spacing w:after="60"/>
              <w:rPr>
                <w:rFonts w:asciiTheme="minorHAnsi" w:hAnsiTheme="minorHAnsi" w:cs="Open Sans"/>
                <w:bCs/>
                <w:i/>
                <w:sz w:val="20"/>
                <w:szCs w:val="20"/>
              </w:rPr>
            </w:pPr>
          </w:p>
        </w:tc>
      </w:tr>
      <w:tr w:rsidR="007A5D85" w:rsidRPr="00815C13" w14:paraId="647EF911"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1702E103" w14:textId="77777777" w:rsidR="007A5D85" w:rsidRPr="00815C13" w:rsidRDefault="007A5D85" w:rsidP="001371B9">
            <w:pPr>
              <w:spacing w:after="60"/>
              <w:rPr>
                <w:rFonts w:asciiTheme="minorHAnsi" w:hAnsiTheme="minorHAnsi"/>
                <w:sz w:val="20"/>
                <w:szCs w:val="20"/>
              </w:rPr>
            </w:pPr>
            <w:r>
              <w:rPr>
                <w:rFonts w:asciiTheme="minorHAnsi" w:hAnsiTheme="minorHAnsi"/>
                <w:b/>
                <w:sz w:val="20"/>
              </w:rPr>
              <w:t>Résumé</w:t>
            </w:r>
            <w:r>
              <w:rPr>
                <w:rFonts w:asciiTheme="minorHAnsi" w:hAnsiTheme="minorHAnsi"/>
                <w:b/>
                <w:color w:val="548DD4"/>
                <w:sz w:val="20"/>
              </w:rPr>
              <w:t xml:space="preserve"> </w:t>
            </w:r>
          </w:p>
        </w:tc>
      </w:tr>
      <w:tr w:rsidR="007A5D85" w:rsidRPr="00156D73" w14:paraId="1824C5DD"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14:paraId="7625FE3A" w14:textId="77777777"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caractères] </w:t>
            </w:r>
            <w:r>
              <w:rPr>
                <w:rFonts w:asciiTheme="minorHAnsi" w:hAnsiTheme="minorHAnsi"/>
                <w:i/>
                <w:color w:val="548DD4"/>
                <w:sz w:val="20"/>
              </w:rPr>
              <w:t>Décrivez la manière dont la gestion au plan stratégique et opérationnel sera menée dans le projet, en particulier :</w:t>
            </w:r>
          </w:p>
          <w:p w14:paraId="2A96FD58"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structure, responsabilités et procédures de gestion et de coordination au jour le jour (y compris s'il est prévu d'externaliser la gestion)</w:t>
            </w:r>
          </w:p>
          <w:p w14:paraId="7D81DF9F"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communication au sein du partenariat (groupe directeur)</w:t>
            </w:r>
          </w:p>
          <w:p w14:paraId="7A6CE1FA" w14:textId="77777777"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procédures de rapports et d'évaluation</w:t>
            </w:r>
          </w:p>
          <w:p w14:paraId="3E26208B" w14:textId="77777777"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gestion des risques et de la qualité</w:t>
            </w:r>
          </w:p>
          <w:p w14:paraId="57BB3D8D" w14:textId="77777777"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capitalisation</w:t>
            </w:r>
          </w:p>
          <w:p w14:paraId="453527E2" w14:textId="77777777"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Veuillez noter qu'1 activité doit être exclusivement consacrée aux activités de capitalisation (qui consistent à collecter des savoirs et tirer des leçons sur une base continue). Cela inclut l'implication d'experts AIU lors de </w:t>
            </w:r>
            <w:r>
              <w:rPr>
                <w:i/>
              </w:rPr>
              <w:t xml:space="preserve">la mise en œuvre du projet.  </w:t>
            </w:r>
          </w:p>
          <w:p w14:paraId="2347E4E4" w14:textId="77777777"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Jusqu'à 30 jours d'implication d'experts seront alloués à chaque projet, sur la base d'une analyse des besoins</w:t>
            </w:r>
            <w:r w:rsidRPr="00656E6A">
              <w:rPr>
                <w:rFonts w:asciiTheme="minorHAnsi" w:hAnsiTheme="minorHAnsi"/>
                <w:i/>
                <w:color w:val="548DD4"/>
              </w:rPr>
              <w:t xml:space="preserve">. Les coûts d'expertise (y compris les déplacements et les hébergements) seront couverts directement par l'initiative AIU. Les </w:t>
            </w:r>
            <w:r w:rsidR="00D3470C" w:rsidRPr="00656E6A">
              <w:rPr>
                <w:rFonts w:asciiTheme="minorHAnsi" w:hAnsiTheme="minorHAnsi"/>
                <w:i/>
                <w:color w:val="548DD4"/>
              </w:rPr>
              <w:t>porteurs de projet</w:t>
            </w:r>
            <w:r w:rsidRPr="00656E6A">
              <w:rPr>
                <w:rFonts w:asciiTheme="minorHAnsi" w:hAnsiTheme="minorHAnsi"/>
                <w:i/>
                <w:color w:val="548DD4"/>
              </w:rPr>
              <w:t xml:space="preserve"> présentent ici les principaux besoins en expertise à fournir par les experts AIU. Cela</w:t>
            </w:r>
            <w:r>
              <w:rPr>
                <w:rFonts w:asciiTheme="minorHAnsi" w:hAnsiTheme="minorHAnsi"/>
                <w:i/>
                <w:color w:val="548DD4"/>
              </w:rPr>
              <w:t xml:space="preserve"> servira de base à la discussion avec le Secrétariat permanent après l'approbation du projet.</w:t>
            </w:r>
          </w:p>
        </w:tc>
      </w:tr>
      <w:tr w:rsidR="007A5D85" w:rsidRPr="00815C13" w14:paraId="5E441794" w14:textId="77777777"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14:paraId="55C76A41"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 xml:space="preserve">Activités et </w:t>
            </w:r>
            <w:r>
              <w:rPr>
                <w:b/>
              </w:rPr>
              <w:t>livrables</w:t>
            </w:r>
          </w:p>
        </w:tc>
      </w:tr>
      <w:tr w:rsidR="007A5D85" w:rsidRPr="00144F5B" w14:paraId="6C30C4A6" w14:textId="77777777"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75496C0B" w14:textId="77777777" w:rsidR="007A5D85" w:rsidRPr="00815C13" w:rsidRDefault="007A5D85" w:rsidP="0068269D">
            <w:pPr>
              <w:spacing w:after="0"/>
              <w:jc w:val="center"/>
              <w:rPr>
                <w:rFonts w:asciiTheme="minorHAnsi" w:hAnsiTheme="minorHAnsi"/>
                <w:sz w:val="20"/>
                <w:szCs w:val="20"/>
              </w:rPr>
            </w:pPr>
            <w:r>
              <w:rPr>
                <w:rFonts w:asciiTheme="minorHAnsi" w:hAnsiTheme="minorHAnsi"/>
                <w:sz w:val="20"/>
              </w:rPr>
              <w:t>Activité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C2D5B0" w14:textId="77777777" w:rsidR="00AB4799" w:rsidRDefault="00AB4799" w:rsidP="0068269D">
            <w:pPr>
              <w:spacing w:after="0"/>
              <w:rPr>
                <w:rFonts w:asciiTheme="minorHAnsi" w:hAnsiTheme="minorHAnsi" w:cs="Open Sans"/>
                <w:bCs/>
                <w:sz w:val="20"/>
                <w:szCs w:val="20"/>
              </w:rPr>
            </w:pPr>
            <w:r>
              <w:rPr>
                <w:rFonts w:asciiTheme="minorHAnsi" w:hAnsiTheme="minorHAnsi"/>
                <w:sz w:val="20"/>
              </w:rPr>
              <w:t>Titre de l'activité :</w:t>
            </w:r>
          </w:p>
          <w:p w14:paraId="798C85CB" w14:textId="77777777" w:rsidR="006642CF" w:rsidRPr="005A02F3" w:rsidRDefault="00EC2260" w:rsidP="006642CF">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Une activité est une tâche spécifique exécutée, pour laquelle des ressources sont utilisées. C'est un composant du </w:t>
            </w:r>
            <w:r w:rsidRPr="005A02F3">
              <w:rPr>
                <w:i/>
                <w:color w:val="548DD4" w:themeColor="text2" w:themeTint="99"/>
              </w:rPr>
              <w:t xml:space="preserve">module de travail. </w:t>
            </w:r>
          </w:p>
          <w:p w14:paraId="1EF5BA2E" w14:textId="77777777" w:rsidR="0068269D" w:rsidRPr="005A02F3" w:rsidRDefault="001371B9" w:rsidP="006642CF">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Veuillez lister les différents types d'activités du </w:t>
            </w:r>
            <w:r w:rsidRPr="005A02F3">
              <w:rPr>
                <w:i/>
                <w:color w:val="548DD4" w:themeColor="text2" w:themeTint="99"/>
              </w:rPr>
              <w:t>module de travail. Notez qu'un max. de 5 activités peut être listé par module de travail. Les activités typiques de ce module de travail sont par exemple :</w:t>
            </w:r>
          </w:p>
          <w:p w14:paraId="53F42CE2" w14:textId="77777777" w:rsidR="0068269D" w:rsidRPr="005A02F3" w:rsidRDefault="0068269D" w:rsidP="007B1A7A">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Communication interne au sein du partenariat</w:t>
            </w:r>
          </w:p>
          <w:p w14:paraId="596AC074" w14:textId="77777777" w:rsidR="0068269D" w:rsidRPr="005A02F3" w:rsidRDefault="001371B9" w:rsidP="007B1A7A">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Contrôle du projet (avis de l'audit)</w:t>
            </w:r>
          </w:p>
          <w:p w14:paraId="6F66009F" w14:textId="77777777"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Coordination du partenariat</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32D5D7"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Mois de début</w:t>
            </w:r>
          </w:p>
          <w:p w14:paraId="3442592C"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14:paraId="7063AC12"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Mois de fin</w:t>
            </w:r>
          </w:p>
          <w:p w14:paraId="3ACD2C7F"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144F5B" w14:paraId="72D8FCF2" w14:textId="77777777"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25F4FD35" w14:textId="77777777"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14:paraId="42A2991E" w14:textId="77777777"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Description de l'activité </w:t>
            </w:r>
            <w:r>
              <w:rPr>
                <w:rFonts w:asciiTheme="minorHAnsi" w:hAnsiTheme="minorHAnsi"/>
                <w:b/>
                <w:color w:val="548DD4"/>
              </w:rPr>
              <w:t>[500 caractères]</w:t>
            </w:r>
          </w:p>
        </w:tc>
      </w:tr>
      <w:tr w:rsidR="007A5D85" w:rsidRPr="006642CF" w14:paraId="6374E64C" w14:textId="77777777"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14:paraId="096CC315"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14:paraId="2C84B726" w14:textId="77777777" w:rsidR="006642CF" w:rsidRPr="00815C13" w:rsidRDefault="006642CF" w:rsidP="006642CF">
            <w:pPr>
              <w:spacing w:after="0"/>
              <w:rPr>
                <w:rFonts w:asciiTheme="minorHAnsi" w:hAnsiTheme="minorHAnsi" w:cs="Open Sans"/>
                <w:bCs/>
                <w:sz w:val="20"/>
                <w:szCs w:val="20"/>
              </w:rPr>
            </w:pPr>
            <w:r>
              <w:t>Livrable</w:t>
            </w:r>
          </w:p>
          <w:p w14:paraId="7A730152" w14:textId="77777777" w:rsidR="006642CF" w:rsidRPr="00C81E44" w:rsidRDefault="006642CF" w:rsidP="00C81E44">
            <w:pPr>
              <w:spacing w:after="60"/>
              <w:jc w:val="both"/>
              <w:rPr>
                <w:rFonts w:asciiTheme="minorHAnsi" w:eastAsia="Times New Roman" w:hAnsiTheme="minorHAnsi" w:cs="Open Sans"/>
                <w:i/>
                <w:color w:val="548DD4"/>
                <w:sz w:val="20"/>
                <w:szCs w:val="20"/>
              </w:rPr>
            </w:pPr>
            <w:r w:rsidRPr="00656E6A">
              <w:rPr>
                <w:rFonts w:asciiTheme="minorHAnsi" w:hAnsiTheme="minorHAnsi"/>
                <w:i/>
                <w:color w:val="548DD4" w:themeColor="text2" w:themeTint="99"/>
                <w:sz w:val="20"/>
              </w:rPr>
              <w:t xml:space="preserve">Un </w:t>
            </w:r>
            <w:r w:rsidRPr="00656E6A">
              <w:rPr>
                <w:i/>
                <w:color w:val="548DD4" w:themeColor="text2" w:themeTint="99"/>
              </w:rPr>
              <w:t>livrable est un bien tangible ou intangible secondaire du projet qui contribue au développant d'une réalisation du projet.</w:t>
            </w:r>
            <w:r w:rsidRPr="005A02F3">
              <w:rPr>
                <w:i/>
                <w:color w:val="548DD4" w:themeColor="text2" w:themeTint="99"/>
              </w:rPr>
              <w:t xml:space="preserve">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14:paraId="2906A2CC" w14:textId="77777777" w:rsidR="007A5D85" w:rsidRPr="00815C13" w:rsidRDefault="007A5D85" w:rsidP="0068269D">
            <w:pPr>
              <w:spacing w:after="0"/>
              <w:rPr>
                <w:rFonts w:asciiTheme="minorHAnsi" w:hAnsiTheme="minorHAnsi"/>
                <w:sz w:val="20"/>
                <w:szCs w:val="20"/>
              </w:rPr>
            </w:pPr>
            <w:r>
              <w:rPr>
                <w:rFonts w:asciiTheme="minorHAnsi" w:hAnsiTheme="minorHAnsi"/>
                <w:sz w:val="20"/>
              </w:rPr>
              <w:t>Valeur cible</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14:paraId="7EA03742" w14:textId="77777777" w:rsidR="007A5D85" w:rsidRPr="006642CF" w:rsidRDefault="007A5D85" w:rsidP="0068269D">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A5D85" w:rsidRPr="006642CF" w14:paraId="59605A2F" w14:textId="77777777"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16B3CD40" w14:textId="77777777" w:rsidR="007A5D85" w:rsidRPr="00815C13" w:rsidRDefault="007A5D85" w:rsidP="0068269D">
            <w:pPr>
              <w:spacing w:after="0"/>
              <w:jc w:val="center"/>
              <w:rPr>
                <w:rFonts w:asciiTheme="minorHAnsi" w:hAnsiTheme="minorHAnsi"/>
                <w:sz w:val="20"/>
                <w:szCs w:val="20"/>
              </w:rPr>
            </w:pPr>
            <w:r>
              <w:rPr>
                <w:rFonts w:asciiTheme="minorHAnsi" w:hAnsiTheme="minorHAnsi"/>
                <w:sz w:val="20"/>
              </w:rPr>
              <w:lastRenderedPageBreak/>
              <w:t>Activité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14:paraId="0AD5C95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Titre de l'activité : </w:t>
            </w:r>
            <w:r>
              <w:rPr>
                <w:rFonts w:asciiTheme="minorHAnsi" w:hAnsiTheme="minorHAnsi"/>
                <w:i/>
                <w:color w:val="548DD4"/>
                <w:sz w:val="20"/>
              </w:rPr>
              <w:t>capitalisation</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14:paraId="469A1E8B"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Mois de début</w:t>
            </w:r>
          </w:p>
          <w:p w14:paraId="219291B7"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(MM.AAAA)</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14:paraId="0EECDD72" w14:textId="77777777" w:rsidR="007A5D85" w:rsidRPr="00815C13" w:rsidRDefault="007A5D85" w:rsidP="0068269D">
            <w:pPr>
              <w:spacing w:after="0"/>
              <w:rPr>
                <w:rFonts w:asciiTheme="minorHAnsi" w:hAnsiTheme="minorHAnsi"/>
                <w:i/>
                <w:sz w:val="20"/>
                <w:szCs w:val="20"/>
              </w:rPr>
            </w:pPr>
            <w:r>
              <w:rPr>
                <w:rFonts w:asciiTheme="minorHAnsi" w:hAnsiTheme="minorHAnsi"/>
                <w:sz w:val="20"/>
              </w:rPr>
              <w:t>Mois de fin</w:t>
            </w:r>
          </w:p>
          <w:p w14:paraId="2FF8083A" w14:textId="77777777" w:rsidR="007A5D85" w:rsidRPr="006642CF"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156D73" w14:paraId="46E867D3" w14:textId="77777777"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607090FE" w14:textId="77777777"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14:paraId="59774AE5" w14:textId="77777777" w:rsidR="007424C0" w:rsidRPr="005A02F3" w:rsidRDefault="007A5D85" w:rsidP="007B1A7A">
            <w:pPr>
              <w:spacing w:after="60"/>
              <w:rPr>
                <w:rFonts w:asciiTheme="minorHAnsi" w:eastAsia="Times New Roman" w:hAnsiTheme="minorHAnsi" w:cs="Open Sans"/>
                <w:i/>
                <w:color w:val="548DD4" w:themeColor="text2" w:themeTint="99"/>
                <w:sz w:val="20"/>
                <w:szCs w:val="20"/>
              </w:rPr>
            </w:pPr>
            <w:r>
              <w:rPr>
                <w:rFonts w:asciiTheme="minorHAnsi" w:hAnsiTheme="minorHAnsi"/>
              </w:rPr>
              <w:t>Description de l'activité (prérenseignée)</w:t>
            </w:r>
            <w:r>
              <w:rPr>
                <w:rFonts w:asciiTheme="minorHAnsi" w:hAnsiTheme="minorHAnsi"/>
                <w:i/>
                <w:color w:val="548DD4"/>
                <w:sz w:val="20"/>
              </w:rPr>
              <w:t>1</w:t>
            </w:r>
            <w:r w:rsidRPr="005A02F3">
              <w:rPr>
                <w:rFonts w:asciiTheme="minorHAnsi" w:hAnsiTheme="minorHAnsi"/>
                <w:i/>
                <w:color w:val="548DD4" w:themeColor="text2" w:themeTint="99"/>
                <w:sz w:val="20"/>
              </w:rPr>
              <w:t>) Implication d'experts AIU pour :</w:t>
            </w:r>
          </w:p>
          <w:p w14:paraId="50811F3D" w14:textId="77777777" w:rsidR="007B1A7A" w:rsidRPr="005A02F3" w:rsidRDefault="007B1A7A" w:rsidP="007B1A7A">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Conseil et orientation sur la substance de l'action, notamment en ce qui concerne le contenu innovateur</w:t>
            </w:r>
          </w:p>
          <w:p w14:paraId="04983E28" w14:textId="77777777" w:rsidR="007B1A7A" w:rsidRPr="005A02F3" w:rsidRDefault="007B1A7A" w:rsidP="007B1A7A">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Assistance au développement de la documentation et des </w:t>
            </w:r>
            <w:r w:rsidRPr="005A02F3">
              <w:rPr>
                <w:i/>
                <w:color w:val="548DD4" w:themeColor="text2" w:themeTint="99"/>
              </w:rPr>
              <w:t>réalisations qui regrouperont et communiqueront les leçons apprises, les bonnes pratiques, etc. au grand public européen</w:t>
            </w:r>
          </w:p>
          <w:p w14:paraId="5F953396" w14:textId="77777777" w:rsidR="00C81E44" w:rsidRPr="005A02F3" w:rsidRDefault="007B1A7A" w:rsidP="00C81E44">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Soutien visant à garantir que l'action reste sur les rails et en ligne avec la proposition acceptée</w:t>
            </w:r>
          </w:p>
          <w:p w14:paraId="79E8DE07" w14:textId="77777777" w:rsidR="007B1A7A" w:rsidRPr="005A02F3" w:rsidRDefault="007B1A7A" w:rsidP="007B1A7A">
            <w:pPr>
              <w:spacing w:after="60"/>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2) Participation aux activités du Réseau de Développement Urbain</w:t>
            </w:r>
          </w:p>
          <w:p w14:paraId="759A98E4" w14:textId="77777777" w:rsidR="007B1A7A" w:rsidRPr="00815C13" w:rsidRDefault="007B1A7A" w:rsidP="007B1A7A">
            <w:pPr>
              <w:spacing w:after="60"/>
              <w:rPr>
                <w:rFonts w:asciiTheme="minorHAnsi" w:hAnsiTheme="minorHAnsi"/>
              </w:rPr>
            </w:pPr>
            <w:r w:rsidRPr="005A02F3">
              <w:rPr>
                <w:rFonts w:asciiTheme="minorHAnsi" w:hAnsiTheme="minorHAnsi"/>
                <w:i/>
                <w:color w:val="548DD4" w:themeColor="text2" w:themeTint="99"/>
                <w:sz w:val="20"/>
              </w:rPr>
              <w:t>3) Participation à des conférences nationales/internationales p</w:t>
            </w:r>
            <w:r w:rsidRPr="005A02F3">
              <w:rPr>
                <w:i/>
                <w:color w:val="548DD4" w:themeColor="text2" w:themeTint="99"/>
              </w:rPr>
              <w:t>our partager les leçons apprises et les bonnes pratiques sur une base continue</w:t>
            </w:r>
          </w:p>
        </w:tc>
      </w:tr>
      <w:tr w:rsidR="007A5D85" w:rsidRPr="00815C13" w14:paraId="6C8FC04B" w14:textId="77777777"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CE3F360" w14:textId="77777777" w:rsidR="007A5D85" w:rsidRPr="00815C13" w:rsidRDefault="007A5D85" w:rsidP="0068269D">
            <w:pPr>
              <w:spacing w:after="0"/>
              <w:jc w:val="center"/>
              <w:rPr>
                <w:rFonts w:asciiTheme="minorHAnsi" w:hAnsiTheme="minorHAnsi"/>
                <w:sz w:val="20"/>
                <w:szCs w:val="20"/>
              </w:rPr>
            </w:pPr>
            <w:r>
              <w:rPr>
                <w:i/>
              </w:rPr>
              <w:t>Livrable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14:paraId="2FFC8F08" w14:textId="77777777" w:rsidR="007A5D85" w:rsidRPr="00815C13" w:rsidRDefault="007A5D85" w:rsidP="0068269D">
            <w:pPr>
              <w:spacing w:after="0"/>
              <w:rPr>
                <w:rFonts w:asciiTheme="minorHAnsi" w:hAnsiTheme="minorHAnsi" w:cs="Open Sans"/>
                <w:bCs/>
                <w:sz w:val="20"/>
                <w:szCs w:val="20"/>
              </w:rPr>
            </w:pPr>
            <w:r>
              <w:t>Livrable</w:t>
            </w:r>
          </w:p>
          <w:p w14:paraId="0707E1A1" w14:textId="77777777" w:rsidR="003416AF" w:rsidRPr="005A02F3" w:rsidRDefault="007B1A7A" w:rsidP="007B1A7A">
            <w:pPr>
              <w:pStyle w:val="ListParagraph"/>
              <w:numPr>
                <w:ilvl w:val="0"/>
                <w:numId w:val="32"/>
              </w:numPr>
              <w:spacing w:after="60"/>
              <w:rPr>
                <w:rFonts w:asciiTheme="minorHAnsi" w:eastAsia="Times New Roman" w:hAnsiTheme="minorHAnsi" w:cs="Open Sans"/>
                <w:i/>
                <w:color w:val="548DD4" w:themeColor="text2" w:themeTint="99"/>
                <w:sz w:val="20"/>
                <w:szCs w:val="20"/>
              </w:rPr>
            </w:pPr>
            <w:r w:rsidRPr="005A02F3">
              <w:rPr>
                <w:i/>
                <w:color w:val="548DD4" w:themeColor="text2" w:themeTint="99"/>
              </w:rPr>
              <w:t xml:space="preserve">Livrables thématiques mis au point par les experts AIU sur une base continue </w:t>
            </w:r>
          </w:p>
          <w:p w14:paraId="5467880C" w14:textId="77777777"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 xml:space="preserve">Autres </w:t>
            </w:r>
            <w:r w:rsidRPr="005A02F3">
              <w:rPr>
                <w:i/>
                <w:color w:val="548DD4" w:themeColor="text2" w:themeTint="99"/>
              </w:rPr>
              <w:t>livrables liés à des activités de capitalisation</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14:paraId="22DB14C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49B980D1"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bl>
    <w:p w14:paraId="61D0EC70" w14:textId="77777777"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footerReference w:type="default" r:id="rId8"/>
          <w:pgSz w:w="11906" w:h="16838"/>
          <w:pgMar w:top="1417" w:right="1417" w:bottom="1417" w:left="1417" w:header="720" w:footer="708" w:gutter="0"/>
          <w:cols w:space="720"/>
          <w:docGrid w:linePitch="360" w:charSpace="-2049"/>
        </w:sectPr>
      </w:pPr>
    </w:p>
    <w:p w14:paraId="270B73CF" w14:textId="77777777"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14:paraId="6261E8D1" w14:textId="77777777"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14:paraId="7D668DFC"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 xml:space="preserve">Budget du </w:t>
            </w:r>
            <w:r>
              <w:rPr>
                <w:b/>
              </w:rPr>
              <w:t>module de travail</w:t>
            </w:r>
          </w:p>
        </w:tc>
      </w:tr>
    </w:tbl>
    <w:p w14:paraId="612D85E5" w14:textId="77777777"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027C09C5" w14:textId="77777777"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69894" w14:textId="77777777" w:rsidR="005E0202" w:rsidRPr="005E0202" w:rsidRDefault="005E0202" w:rsidP="005E0202">
            <w:pPr>
              <w:suppressAutoHyphens w:val="0"/>
              <w:spacing w:after="0" w:line="240" w:lineRule="auto"/>
              <w:rPr>
                <w:rFonts w:eastAsia="Times New Roman"/>
                <w:color w:val="000000"/>
              </w:rPr>
            </w:pPr>
            <w:r>
              <w:rPr>
                <w:color w:val="000000"/>
              </w:rPr>
              <w:t>Lignes budgétaires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22C83F4F" w14:textId="77777777" w:rsidR="005E0202" w:rsidRPr="005E0202" w:rsidRDefault="005E0202" w:rsidP="005E0202">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77316F7F" w14:textId="77777777" w:rsidR="005E0202" w:rsidRPr="005E0202" w:rsidRDefault="005E0202" w:rsidP="005E0202">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14:paraId="3E8F4503" w14:textId="77777777" w:rsidR="005E0202" w:rsidRPr="005E0202" w:rsidRDefault="005E0202" w:rsidP="005E0202">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195750E5" w14:textId="77777777" w:rsidR="005E0202" w:rsidRPr="005E0202" w:rsidRDefault="005E0202" w:rsidP="005E0202">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14:paraId="45C71BA3" w14:textId="77777777" w:rsidR="005E0202" w:rsidRPr="005E0202" w:rsidRDefault="005E0202" w:rsidP="005E0202">
            <w:pPr>
              <w:suppressAutoHyphens w:val="0"/>
              <w:spacing w:after="0" w:line="240" w:lineRule="auto"/>
              <w:rPr>
                <w:rFonts w:eastAsia="Times New Roman"/>
                <w:color w:val="000000"/>
              </w:rPr>
            </w:pPr>
            <w:r>
              <w:rPr>
                <w:color w:val="000000"/>
              </w:rPr>
              <w:t>Commentaires</w:t>
            </w:r>
          </w:p>
        </w:tc>
      </w:tr>
      <w:tr w:rsidR="005E0202" w:rsidRPr="005E0202" w14:paraId="7E15DD63"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B8F7DF7" w14:textId="77777777" w:rsidR="005E0202" w:rsidRPr="005E0202" w:rsidRDefault="005E0202" w:rsidP="005E0202">
            <w:pPr>
              <w:suppressAutoHyphens w:val="0"/>
              <w:spacing w:after="0" w:line="240" w:lineRule="auto"/>
              <w:rPr>
                <w:rFonts w:eastAsia="Times New Roman"/>
                <w:color w:val="000000"/>
              </w:rPr>
            </w:pPr>
            <w:r>
              <w:rPr>
                <w:color w:val="000000"/>
              </w:rPr>
              <w:t>Personnel</w:t>
            </w:r>
          </w:p>
        </w:tc>
        <w:tc>
          <w:tcPr>
            <w:tcW w:w="1600" w:type="dxa"/>
            <w:tcBorders>
              <w:top w:val="nil"/>
              <w:left w:val="nil"/>
              <w:bottom w:val="single" w:sz="4" w:space="0" w:color="auto"/>
              <w:right w:val="single" w:sz="4" w:space="0" w:color="auto"/>
            </w:tcBorders>
            <w:shd w:val="clear" w:color="auto" w:fill="auto"/>
            <w:noWrap/>
            <w:vAlign w:val="bottom"/>
            <w:hideMark/>
          </w:tcPr>
          <w:p w14:paraId="7AE05DCC"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C7B4FA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1AA71FB"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2E3A79D"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2A20E92"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264FD001"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7DB23D1" w14:textId="77777777" w:rsidR="005E0202" w:rsidRPr="005E0202" w:rsidRDefault="005E0202" w:rsidP="005E0202">
            <w:pPr>
              <w:suppressAutoHyphens w:val="0"/>
              <w:spacing w:after="0" w:line="240" w:lineRule="auto"/>
              <w:rPr>
                <w:rFonts w:eastAsia="Times New Roman"/>
                <w:color w:val="000000"/>
              </w:rPr>
            </w:pPr>
            <w:r>
              <w:rPr>
                <w:color w:val="000000"/>
              </w:rPr>
              <w:t>Bureaux et administration</w:t>
            </w:r>
          </w:p>
        </w:tc>
        <w:tc>
          <w:tcPr>
            <w:tcW w:w="1600" w:type="dxa"/>
            <w:tcBorders>
              <w:top w:val="nil"/>
              <w:left w:val="nil"/>
              <w:bottom w:val="single" w:sz="4" w:space="0" w:color="auto"/>
              <w:right w:val="single" w:sz="4" w:space="0" w:color="auto"/>
            </w:tcBorders>
            <w:shd w:val="clear" w:color="auto" w:fill="auto"/>
            <w:noWrap/>
            <w:vAlign w:val="bottom"/>
            <w:hideMark/>
          </w:tcPr>
          <w:p w14:paraId="1CF9BE5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40849B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D0145E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E386E2"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7BA6F61"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48DA0071"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EEB8230" w14:textId="77777777" w:rsidR="005E0202" w:rsidRPr="005E0202" w:rsidRDefault="005E0202" w:rsidP="005E0202">
            <w:pPr>
              <w:suppressAutoHyphens w:val="0"/>
              <w:spacing w:after="0" w:line="240" w:lineRule="auto"/>
              <w:rPr>
                <w:rFonts w:eastAsia="Times New Roman"/>
                <w:color w:val="000000"/>
              </w:rPr>
            </w:pPr>
            <w:r>
              <w:rPr>
                <w:color w:val="000000"/>
              </w:rPr>
              <w:t>Déplacements et hébergements</w:t>
            </w:r>
          </w:p>
        </w:tc>
        <w:tc>
          <w:tcPr>
            <w:tcW w:w="1600" w:type="dxa"/>
            <w:tcBorders>
              <w:top w:val="nil"/>
              <w:left w:val="nil"/>
              <w:bottom w:val="single" w:sz="4" w:space="0" w:color="auto"/>
              <w:right w:val="single" w:sz="4" w:space="0" w:color="auto"/>
            </w:tcBorders>
            <w:shd w:val="clear" w:color="auto" w:fill="auto"/>
            <w:noWrap/>
            <w:vAlign w:val="bottom"/>
            <w:hideMark/>
          </w:tcPr>
          <w:p w14:paraId="0BEE64C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39BD026"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B8D16B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EACA32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FFBC5A5"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5C7C4E1B"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E4FBD0C" w14:textId="77777777" w:rsidR="005E0202" w:rsidRPr="005E0202" w:rsidRDefault="005E0202" w:rsidP="005E0202">
            <w:pPr>
              <w:suppressAutoHyphens w:val="0"/>
              <w:spacing w:after="0" w:line="240" w:lineRule="auto"/>
              <w:rPr>
                <w:rFonts w:eastAsia="Times New Roman"/>
                <w:color w:val="000000"/>
              </w:rPr>
            </w:pPr>
            <w:r>
              <w:rPr>
                <w:color w:val="000000"/>
              </w:rPr>
              <w:t>Expertise et services externes</w:t>
            </w:r>
          </w:p>
        </w:tc>
        <w:tc>
          <w:tcPr>
            <w:tcW w:w="1600" w:type="dxa"/>
            <w:tcBorders>
              <w:top w:val="nil"/>
              <w:left w:val="nil"/>
              <w:bottom w:val="single" w:sz="4" w:space="0" w:color="auto"/>
              <w:right w:val="single" w:sz="4" w:space="0" w:color="auto"/>
            </w:tcBorders>
            <w:shd w:val="clear" w:color="auto" w:fill="auto"/>
            <w:noWrap/>
            <w:vAlign w:val="bottom"/>
            <w:hideMark/>
          </w:tcPr>
          <w:p w14:paraId="041478F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070412B"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D80C805"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86208A"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49B14DD"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55611993"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7CD4A43" w14:textId="77777777" w:rsidR="005E0202" w:rsidRPr="005E0202" w:rsidRDefault="005E0202" w:rsidP="005E0202">
            <w:pPr>
              <w:suppressAutoHyphens w:val="0"/>
              <w:spacing w:after="0" w:line="240" w:lineRule="auto"/>
              <w:rPr>
                <w:rFonts w:eastAsia="Times New Roman"/>
                <w:color w:val="000000"/>
              </w:rPr>
            </w:pPr>
            <w:r>
              <w:t>Équipements</w:t>
            </w:r>
          </w:p>
        </w:tc>
        <w:tc>
          <w:tcPr>
            <w:tcW w:w="1600" w:type="dxa"/>
            <w:tcBorders>
              <w:top w:val="nil"/>
              <w:left w:val="nil"/>
              <w:bottom w:val="single" w:sz="4" w:space="0" w:color="auto"/>
              <w:right w:val="single" w:sz="4" w:space="0" w:color="auto"/>
            </w:tcBorders>
            <w:shd w:val="clear" w:color="auto" w:fill="auto"/>
            <w:noWrap/>
            <w:vAlign w:val="bottom"/>
            <w:hideMark/>
          </w:tcPr>
          <w:p w14:paraId="09A6A7C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97E98E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8BC2D61"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625D82E"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4E30C71"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050E7099"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91F0408" w14:textId="77777777" w:rsidR="005E0202" w:rsidRPr="005E0202" w:rsidRDefault="005E0202" w:rsidP="005E0202">
            <w:pPr>
              <w:suppressAutoHyphens w:val="0"/>
              <w:spacing w:after="0" w:line="240" w:lineRule="auto"/>
              <w:rPr>
                <w:rFonts w:eastAsia="Times New Roman"/>
                <w:color w:val="000000"/>
              </w:rPr>
            </w:pPr>
            <w:r>
              <w:rPr>
                <w:color w:val="000000"/>
              </w:rPr>
              <w:t>Sous-total</w:t>
            </w:r>
          </w:p>
        </w:tc>
        <w:tc>
          <w:tcPr>
            <w:tcW w:w="1600" w:type="dxa"/>
            <w:tcBorders>
              <w:top w:val="nil"/>
              <w:left w:val="nil"/>
              <w:bottom w:val="single" w:sz="4" w:space="0" w:color="auto"/>
              <w:right w:val="single" w:sz="4" w:space="0" w:color="auto"/>
            </w:tcBorders>
            <w:shd w:val="clear" w:color="auto" w:fill="auto"/>
            <w:noWrap/>
            <w:vAlign w:val="bottom"/>
            <w:hideMark/>
          </w:tcPr>
          <w:p w14:paraId="05EA626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BCDC570"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01C201E"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209153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17F8B44" w14:textId="77777777"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14:paraId="46303AFB"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6024D3D" w14:textId="77777777" w:rsidR="005E0202" w:rsidRPr="005E0202" w:rsidRDefault="005E0202" w:rsidP="005E0202">
            <w:pPr>
              <w:suppressAutoHyphens w:val="0"/>
              <w:spacing w:after="0" w:line="240" w:lineRule="auto"/>
              <w:rPr>
                <w:rFonts w:eastAsia="Times New Roman"/>
                <w:color w:val="000000"/>
              </w:rPr>
            </w:pPr>
            <w:r>
              <w:rPr>
                <w:color w:val="000000"/>
              </w:rPr>
              <w:t>Recettes</w:t>
            </w:r>
          </w:p>
        </w:tc>
        <w:tc>
          <w:tcPr>
            <w:tcW w:w="1600" w:type="dxa"/>
            <w:tcBorders>
              <w:top w:val="nil"/>
              <w:left w:val="nil"/>
              <w:bottom w:val="single" w:sz="4" w:space="0" w:color="auto"/>
              <w:right w:val="single" w:sz="4" w:space="0" w:color="auto"/>
            </w:tcBorders>
            <w:shd w:val="clear" w:color="auto" w:fill="auto"/>
            <w:noWrap/>
            <w:vAlign w:val="bottom"/>
            <w:hideMark/>
          </w:tcPr>
          <w:p w14:paraId="7159E4B7"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0A82C3B"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EB58EB3"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6305CDE"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8678398" w14:textId="77777777" w:rsidR="005E0202" w:rsidRPr="005E0202" w:rsidRDefault="005E0202" w:rsidP="005E0202">
            <w:pPr>
              <w:suppressAutoHyphens w:val="0"/>
              <w:spacing w:after="0" w:line="240" w:lineRule="auto"/>
              <w:rPr>
                <w:rFonts w:eastAsia="Times New Roman"/>
                <w:color w:val="000000"/>
              </w:rPr>
            </w:pPr>
            <w:r>
              <w:rPr>
                <w:color w:val="000000"/>
              </w:rPr>
              <w:t>[250 caractères]</w:t>
            </w:r>
          </w:p>
        </w:tc>
      </w:tr>
      <w:tr w:rsidR="005E0202" w:rsidRPr="005E0202" w14:paraId="5E610FD7"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3538414" w14:textId="77777777" w:rsidR="005E0202" w:rsidRPr="005E0202" w:rsidRDefault="005E0202" w:rsidP="005E0202">
            <w:pPr>
              <w:suppressAutoHyphens w:val="0"/>
              <w:spacing w:after="0" w:line="240" w:lineRule="auto"/>
              <w:rPr>
                <w:rFonts w:eastAsia="Times New Roman"/>
                <w:color w:val="000000"/>
              </w:rPr>
            </w:pPr>
            <w:r>
              <w:rPr>
                <w:color w:val="000000"/>
              </w:rPr>
              <w:t>Total</w:t>
            </w:r>
          </w:p>
        </w:tc>
        <w:tc>
          <w:tcPr>
            <w:tcW w:w="1600" w:type="dxa"/>
            <w:tcBorders>
              <w:top w:val="nil"/>
              <w:left w:val="nil"/>
              <w:bottom w:val="single" w:sz="4" w:space="0" w:color="auto"/>
              <w:right w:val="single" w:sz="4" w:space="0" w:color="auto"/>
            </w:tcBorders>
            <w:shd w:val="clear" w:color="auto" w:fill="auto"/>
            <w:noWrap/>
            <w:vAlign w:val="bottom"/>
            <w:hideMark/>
          </w:tcPr>
          <w:p w14:paraId="75FEC562"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9E743CD"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20EB69"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1F3F01D" w14:textId="77777777"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64F619F" w14:textId="77777777"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14:paraId="30B7A8D2" w14:textId="77777777" w:rsidTr="005E0202">
        <w:trPr>
          <w:trHeight w:val="300"/>
        </w:trPr>
        <w:tc>
          <w:tcPr>
            <w:tcW w:w="3503" w:type="dxa"/>
            <w:tcBorders>
              <w:top w:val="nil"/>
              <w:left w:val="nil"/>
              <w:bottom w:val="nil"/>
              <w:right w:val="nil"/>
            </w:tcBorders>
            <w:shd w:val="clear" w:color="auto" w:fill="auto"/>
            <w:noWrap/>
            <w:vAlign w:val="bottom"/>
          </w:tcPr>
          <w:p w14:paraId="4CA98757" w14:textId="77777777"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1EBA0573"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616FD562"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1A59EAD1"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06922214"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2F321E0D" w14:textId="77777777"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156D73" w14:paraId="3E924A27" w14:textId="77777777"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10D460CD" w14:textId="77777777" w:rsidR="005E0202" w:rsidRPr="005E0202" w:rsidRDefault="005E0202" w:rsidP="005E0202">
            <w:pPr>
              <w:suppressAutoHyphens w:val="0"/>
              <w:spacing w:after="0" w:line="240" w:lineRule="auto"/>
              <w:jc w:val="center"/>
              <w:rPr>
                <w:rFonts w:eastAsia="Times New Roman"/>
                <w:b/>
                <w:color w:val="000000"/>
              </w:rPr>
            </w:pPr>
            <w:r>
              <w:rPr>
                <w:b/>
                <w:color w:val="000000"/>
              </w:rPr>
              <w:t>Ventilation à titre indicatif du budget par an</w:t>
            </w:r>
          </w:p>
        </w:tc>
      </w:tr>
      <w:tr w:rsidR="005E0202" w:rsidRPr="005E0202" w14:paraId="7C682F2E"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D337E0E" w14:textId="77777777" w:rsidR="005E0202" w:rsidRPr="005E0202" w:rsidRDefault="005E0202" w:rsidP="005E0202">
            <w:pPr>
              <w:suppressAutoHyphens w:val="0"/>
              <w:spacing w:after="0" w:line="240" w:lineRule="auto"/>
              <w:rPr>
                <w:rFonts w:eastAsia="Times New Roman"/>
                <w:color w:val="000000"/>
              </w:rPr>
            </w:pPr>
            <w:r>
              <w:rPr>
                <w:color w:val="000000"/>
              </w:rPr>
              <w:t>Année</w:t>
            </w:r>
          </w:p>
        </w:tc>
        <w:tc>
          <w:tcPr>
            <w:tcW w:w="1600" w:type="dxa"/>
            <w:tcBorders>
              <w:top w:val="nil"/>
              <w:left w:val="nil"/>
              <w:bottom w:val="single" w:sz="4" w:space="0" w:color="auto"/>
              <w:right w:val="single" w:sz="4" w:space="0" w:color="auto"/>
            </w:tcBorders>
            <w:shd w:val="clear" w:color="auto" w:fill="auto"/>
            <w:noWrap/>
            <w:vAlign w:val="bottom"/>
            <w:hideMark/>
          </w:tcPr>
          <w:p w14:paraId="0B77A84B" w14:textId="77777777"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14:paraId="08800A7C" w14:textId="77777777"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14:paraId="331EE43B" w14:textId="77777777"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14:paraId="43267337" w14:textId="77777777"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14:paraId="351EDF45" w14:textId="77777777" w:rsidR="005E0202" w:rsidRPr="005E0202" w:rsidRDefault="005E0202" w:rsidP="005E0202">
            <w:pPr>
              <w:suppressAutoHyphens w:val="0"/>
              <w:spacing w:after="0" w:line="240" w:lineRule="auto"/>
              <w:rPr>
                <w:rFonts w:eastAsia="Times New Roman"/>
                <w:color w:val="000000"/>
              </w:rPr>
            </w:pPr>
            <w:r>
              <w:rPr>
                <w:color w:val="000000"/>
              </w:rPr>
              <w:t>Total</w:t>
            </w:r>
          </w:p>
        </w:tc>
      </w:tr>
      <w:tr w:rsidR="005E0202" w:rsidRPr="005E0202" w14:paraId="220BBC44"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3E7051A" w14:textId="77777777" w:rsidR="005E0202" w:rsidRPr="005E0202" w:rsidRDefault="005E0202" w:rsidP="005E0202">
            <w:pPr>
              <w:suppressAutoHyphens w:val="0"/>
              <w:spacing w:after="0" w:line="240" w:lineRule="auto"/>
              <w:rPr>
                <w:rFonts w:eastAsia="Times New Roman"/>
                <w:color w:val="000000"/>
              </w:rPr>
            </w:pPr>
            <w:r>
              <w:rPr>
                <w:color w:val="000000"/>
              </w:rPr>
              <w:t>% du budget</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10BB86FF"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0536A23B"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1BFA70C0" w14:textId="77777777"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1C43BE1" w14:textId="77777777"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103A278B" w14:textId="77777777" w:rsidR="005E0202" w:rsidRPr="005E0202" w:rsidRDefault="005E0202" w:rsidP="005E0202">
            <w:pPr>
              <w:suppressAutoHyphens w:val="0"/>
              <w:spacing w:after="0" w:line="240" w:lineRule="auto"/>
              <w:jc w:val="right"/>
              <w:rPr>
                <w:rFonts w:eastAsia="Times New Roman"/>
                <w:color w:val="000000"/>
              </w:rPr>
            </w:pPr>
            <w:r>
              <w:rPr>
                <w:color w:val="000000"/>
              </w:rPr>
              <w:t>100</w:t>
            </w:r>
            <w:r>
              <w:t> %</w:t>
            </w:r>
          </w:p>
        </w:tc>
      </w:tr>
      <w:tr w:rsidR="005E0202" w:rsidRPr="005E0202" w14:paraId="38A971BB" w14:textId="77777777"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7423C18" w14:textId="77777777" w:rsidR="005E0202" w:rsidRPr="005E0202" w:rsidRDefault="005E0202" w:rsidP="005E0202">
            <w:pPr>
              <w:suppressAutoHyphens w:val="0"/>
              <w:spacing w:after="0" w:line="240" w:lineRule="auto"/>
              <w:rPr>
                <w:rFonts w:eastAsia="Times New Roman"/>
                <w:color w:val="000000"/>
              </w:rPr>
            </w:pPr>
            <w:r>
              <w:rPr>
                <w:color w:val="000000"/>
              </w:rPr>
              <w:t>Montant</w:t>
            </w:r>
          </w:p>
        </w:tc>
        <w:tc>
          <w:tcPr>
            <w:tcW w:w="1600" w:type="dxa"/>
            <w:tcBorders>
              <w:top w:val="nil"/>
              <w:left w:val="nil"/>
              <w:bottom w:val="single" w:sz="4" w:space="0" w:color="auto"/>
              <w:right w:val="single" w:sz="4" w:space="0" w:color="auto"/>
            </w:tcBorders>
            <w:shd w:val="clear" w:color="auto" w:fill="auto"/>
            <w:noWrap/>
            <w:vAlign w:val="bottom"/>
          </w:tcPr>
          <w:p w14:paraId="030831D3"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6C6C1B9B" w14:textId="77777777"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0A6BECBF" w14:textId="77777777"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696600EC" w14:textId="77777777"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093E5E04" w14:textId="77777777" w:rsidR="005E0202" w:rsidRPr="005E0202" w:rsidRDefault="005E0202" w:rsidP="005E0202">
            <w:pPr>
              <w:suppressAutoHyphens w:val="0"/>
              <w:spacing w:after="0" w:line="240" w:lineRule="auto"/>
              <w:jc w:val="right"/>
              <w:rPr>
                <w:rFonts w:eastAsia="Times New Roman"/>
                <w:color w:val="000000"/>
              </w:rPr>
            </w:pPr>
          </w:p>
        </w:tc>
      </w:tr>
    </w:tbl>
    <w:p w14:paraId="577CE833" w14:textId="77777777" w:rsidR="005E0202" w:rsidRPr="00815C13" w:rsidRDefault="005E0202" w:rsidP="007A5D85">
      <w:pPr>
        <w:spacing w:after="0"/>
        <w:rPr>
          <w:rFonts w:asciiTheme="minorHAnsi" w:hAnsiTheme="minorHAnsi" w:cs="Open Sans"/>
          <w:bCs/>
          <w:sz w:val="20"/>
          <w:szCs w:val="20"/>
        </w:rPr>
      </w:pPr>
    </w:p>
    <w:p w14:paraId="6DE4E17D" w14:textId="77777777" w:rsidR="007A5D85" w:rsidRPr="00815C13" w:rsidRDefault="007A5D85" w:rsidP="007A5D85">
      <w:pPr>
        <w:spacing w:after="0"/>
        <w:rPr>
          <w:rFonts w:asciiTheme="minorHAnsi" w:hAnsiTheme="minorHAnsi" w:cs="Open Sans"/>
          <w:bCs/>
          <w:sz w:val="20"/>
          <w:szCs w:val="20"/>
        </w:rPr>
      </w:pPr>
    </w:p>
    <w:p w14:paraId="00AB6702" w14:textId="77777777"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14:paraId="50B1EA4E" w14:textId="77777777"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14:paraId="4A9B6F19"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N° du WP</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14:paraId="4801F4D7"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Titre du WP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E1AAA7C"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Mois de début du WP</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14:paraId="300B0A60" w14:textId="77777777"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Mois de fin du WP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14:paraId="3299C89C"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Budget du WP</w:t>
            </w:r>
          </w:p>
        </w:tc>
      </w:tr>
      <w:tr w:rsidR="007A5D85" w:rsidRPr="00815C13" w14:paraId="184C6F28" w14:textId="77777777"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67FD0" w14:textId="77777777"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12215B" w14:textId="77777777" w:rsidR="007A5D85" w:rsidRPr="00815C13" w:rsidRDefault="007A5D85" w:rsidP="0068269D">
            <w:pPr>
              <w:spacing w:after="60"/>
              <w:rPr>
                <w:rFonts w:asciiTheme="minorHAnsi" w:hAnsiTheme="minorHAnsi"/>
                <w:i/>
                <w:sz w:val="20"/>
                <w:szCs w:val="20"/>
              </w:rPr>
            </w:pPr>
            <w:r>
              <w:rPr>
                <w:rFonts w:asciiTheme="minorHAnsi" w:hAnsiTheme="minorHAnsi"/>
                <w:b/>
                <w:sz w:val="20"/>
              </w:rPr>
              <w:t>Communication</w:t>
            </w:r>
          </w:p>
          <w:p w14:paraId="0F969540" w14:textId="77777777"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86F06"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F80A8D" w14:textId="77777777"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14:paraId="27B9A71B" w14:textId="77777777" w:rsidR="007A5D85" w:rsidRPr="00815C13" w:rsidRDefault="007A5D85" w:rsidP="0068269D">
            <w:pPr>
              <w:spacing w:after="60"/>
              <w:rPr>
                <w:rFonts w:asciiTheme="minorHAnsi" w:hAnsiTheme="minorHAnsi"/>
                <w:sz w:val="20"/>
                <w:szCs w:val="20"/>
              </w:rPr>
            </w:pPr>
            <w:r>
              <w:rPr>
                <w:rFonts w:asciiTheme="minorHAnsi" w:hAnsiTheme="minorHAnsi"/>
                <w:i/>
                <w:sz w:val="20"/>
              </w:rPr>
              <w:t>Automatique</w:t>
            </w:r>
          </w:p>
        </w:tc>
      </w:tr>
      <w:tr w:rsidR="007A5D85" w:rsidRPr="00815C13" w14:paraId="0DA3C816"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14:paraId="47511BC9" w14:textId="77777777" w:rsidR="007A5D85" w:rsidRPr="00815C13" w:rsidRDefault="007A5D85" w:rsidP="0068269D">
            <w:pPr>
              <w:spacing w:after="60"/>
              <w:rPr>
                <w:rFonts w:asciiTheme="minorHAnsi" w:hAnsiTheme="minorHAnsi"/>
                <w:sz w:val="20"/>
                <w:szCs w:val="20"/>
              </w:rPr>
            </w:pPr>
            <w:r>
              <w:rPr>
                <w:rFonts w:asciiTheme="minorHAnsi" w:hAnsiTheme="minorHAnsi"/>
                <w:b/>
                <w:sz w:val="20"/>
              </w:rPr>
              <w:t>Implication des partenaires</w:t>
            </w:r>
          </w:p>
        </w:tc>
      </w:tr>
      <w:tr w:rsidR="007A5D85" w:rsidRPr="00815C13" w14:paraId="22BCF382" w14:textId="77777777"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14:paraId="5F3FB434" w14:textId="77777777" w:rsidR="007A5D85" w:rsidRPr="00815C13" w:rsidRDefault="007A5D85" w:rsidP="0068269D">
            <w:pPr>
              <w:spacing w:after="60"/>
              <w:rPr>
                <w:rFonts w:asciiTheme="minorHAnsi" w:hAnsiTheme="minorHAnsi"/>
                <w:i/>
                <w:sz w:val="20"/>
                <w:szCs w:val="20"/>
              </w:rPr>
            </w:pPr>
            <w:r>
              <w:rPr>
                <w:rFonts w:asciiTheme="minorHAnsi" w:hAnsiTheme="minorHAnsi"/>
                <w:sz w:val="20"/>
              </w:rPr>
              <w:t>Partenaire responsable du WP</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29F12248" w14:textId="77777777" w:rsidR="007A5D85" w:rsidRPr="00815C13" w:rsidRDefault="007A5D85" w:rsidP="0068269D">
            <w:pPr>
              <w:spacing w:after="60"/>
              <w:rPr>
                <w:rFonts w:asciiTheme="minorHAnsi" w:hAnsiTheme="minorHAnsi"/>
                <w:sz w:val="20"/>
                <w:szCs w:val="20"/>
              </w:rPr>
            </w:pPr>
          </w:p>
        </w:tc>
      </w:tr>
      <w:tr w:rsidR="007A5D85" w:rsidRPr="00815C13" w14:paraId="29BE8D32" w14:textId="77777777"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14:paraId="45D6836A" w14:textId="77777777" w:rsidR="007A5D85" w:rsidRPr="00815C13" w:rsidRDefault="00A3254F" w:rsidP="0068269D">
            <w:pPr>
              <w:spacing w:after="60"/>
              <w:rPr>
                <w:rFonts w:asciiTheme="minorHAnsi" w:hAnsiTheme="minorHAnsi"/>
                <w:i/>
                <w:sz w:val="20"/>
                <w:szCs w:val="20"/>
              </w:rPr>
            </w:pPr>
            <w:r>
              <w:rPr>
                <w:rFonts w:asciiTheme="minorHAnsi" w:hAnsiTheme="minorHAnsi"/>
                <w:sz w:val="20"/>
              </w:rPr>
              <w:t>Autres partenaires impliqués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7C5465" w14:textId="77777777" w:rsidR="007A5D85" w:rsidRPr="00815C13" w:rsidRDefault="007A5D85" w:rsidP="0068269D">
            <w:pPr>
              <w:spacing w:after="60"/>
              <w:rPr>
                <w:rFonts w:asciiTheme="minorHAnsi" w:hAnsiTheme="minorHAnsi" w:cs="Open Sans"/>
                <w:bCs/>
                <w:sz w:val="20"/>
                <w:szCs w:val="20"/>
              </w:rPr>
            </w:pPr>
          </w:p>
        </w:tc>
      </w:tr>
      <w:tr w:rsidR="007A5D85" w:rsidRPr="00815C13" w14:paraId="1B3FC72E"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14:paraId="0E3B7D3A" w14:textId="77777777"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Résumé </w:t>
            </w:r>
          </w:p>
        </w:tc>
      </w:tr>
      <w:tr w:rsidR="007A5D85" w:rsidRPr="00156D73" w14:paraId="4FC02317" w14:textId="77777777"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14:paraId="78C8F085" w14:textId="77777777"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caractères</w:t>
            </w:r>
            <w:r>
              <w:rPr>
                <w:rFonts w:asciiTheme="minorHAnsi" w:hAnsiTheme="minorHAnsi"/>
                <w:color w:val="548DD4"/>
                <w:sz w:val="20"/>
              </w:rPr>
              <w:t xml:space="preserve">] </w:t>
            </w:r>
            <w:r>
              <w:rPr>
                <w:rFonts w:asciiTheme="minorHAnsi" w:hAnsiTheme="minorHAnsi"/>
                <w:i/>
                <w:color w:val="548DD4"/>
                <w:sz w:val="20"/>
              </w:rPr>
              <w:t>Décrivez votre stratégie de communication et la manière dont elle contribuera à atteindre les objectifs du projet. Merci de décrire clairement vos objectifs de communication pour chacun des groupes cibles identifiés, avec les activités de communication correspondantes.</w:t>
            </w:r>
          </w:p>
        </w:tc>
      </w:tr>
      <w:tr w:rsidR="000E6BB8" w:rsidRPr="00156D73" w14:paraId="0C68B34D" w14:textId="77777777"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14:paraId="190EFE1A"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Objectif de communication</w:t>
            </w:r>
          </w:p>
          <w:p w14:paraId="6F36EFA1"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Qu'est-ce que la communication peut faire pour atteindre les objectifs du projet ?</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14:paraId="2993D891"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Groupes cibles</w:t>
            </w:r>
          </w:p>
          <w:p w14:paraId="27E80DDE" w14:textId="77777777"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Qui devez-vous atteindre ?</w:t>
            </w:r>
          </w:p>
        </w:tc>
      </w:tr>
      <w:tr w:rsidR="000E6BB8" w:rsidRPr="00815C13" w14:paraId="3B9EC71B" w14:textId="77777777"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B3468C" w14:textId="77777777" w:rsidR="000E6BB8" w:rsidRPr="00815C13" w:rsidRDefault="000E6BB8" w:rsidP="00E06309">
            <w:pPr>
              <w:spacing w:after="0"/>
              <w:jc w:val="center"/>
              <w:rPr>
                <w:rFonts w:asciiTheme="minorHAnsi" w:hAnsiTheme="minorHAnsi" w:cs="Open Sans"/>
                <w:bCs/>
                <w:sz w:val="20"/>
                <w:szCs w:val="20"/>
              </w:rPr>
            </w:pPr>
            <w:r>
              <w:rPr>
                <w:rFonts w:asciiTheme="minorHAnsi" w:hAnsiTheme="minorHAnsi"/>
                <w:b/>
                <w:color w:val="548DD4"/>
                <w:sz w:val="20"/>
              </w:rPr>
              <w:t>[500 caractères]</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14:paraId="23A63DD5" w14:textId="77777777"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caractères]</w:t>
            </w:r>
          </w:p>
        </w:tc>
      </w:tr>
      <w:tr w:rsidR="007A5D85" w:rsidRPr="00815C13" w14:paraId="73B103EA" w14:textId="77777777"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14:paraId="55492F86" w14:textId="77777777" w:rsidR="007A5D85" w:rsidRPr="00815C13" w:rsidRDefault="007A5D85" w:rsidP="003416AF">
            <w:pPr>
              <w:spacing w:after="60"/>
              <w:rPr>
                <w:rFonts w:asciiTheme="minorHAnsi" w:hAnsiTheme="minorHAnsi" w:cs="Open Sans"/>
                <w:sz w:val="20"/>
                <w:szCs w:val="20"/>
              </w:rPr>
            </w:pPr>
            <w:r>
              <w:rPr>
                <w:rFonts w:asciiTheme="minorHAnsi" w:hAnsiTheme="minorHAnsi"/>
                <w:b/>
                <w:sz w:val="20"/>
              </w:rPr>
              <w:t xml:space="preserve">Activités et </w:t>
            </w:r>
            <w:r>
              <w:rPr>
                <w:b/>
              </w:rPr>
              <w:t>livrables</w:t>
            </w:r>
          </w:p>
        </w:tc>
      </w:tr>
      <w:tr w:rsidR="007A5D85" w:rsidRPr="00815C13" w14:paraId="2DA82B0F"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68F018D9" w14:textId="77777777" w:rsidR="007A5D85" w:rsidRPr="00815C13" w:rsidRDefault="00870E5E" w:rsidP="0068269D">
            <w:pPr>
              <w:spacing w:after="0"/>
              <w:jc w:val="center"/>
              <w:rPr>
                <w:rFonts w:asciiTheme="minorHAnsi" w:hAnsiTheme="minorHAnsi"/>
                <w:sz w:val="20"/>
                <w:szCs w:val="20"/>
              </w:rPr>
            </w:pPr>
            <w:r>
              <w:rPr>
                <w:rFonts w:asciiTheme="minorHAnsi" w:hAnsiTheme="minorHAnsi"/>
                <w:sz w:val="20"/>
              </w:rPr>
              <w:t>A 1.1 Activité de démarrage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DF62BF3" w14:textId="77777777" w:rsidR="007A5D85" w:rsidRPr="00815C13" w:rsidRDefault="007A5D85" w:rsidP="0068269D">
            <w:pPr>
              <w:pStyle w:val="CommentText"/>
              <w:spacing w:after="0"/>
              <w:rPr>
                <w:rFonts w:asciiTheme="minorHAnsi" w:hAnsiTheme="minorHAnsi"/>
              </w:rPr>
            </w:pPr>
            <w:r>
              <w:rPr>
                <w:rFonts w:asciiTheme="minorHAnsi" w:hAnsiTheme="minorHAnsi"/>
              </w:rPr>
              <w:t xml:space="preserve">Description de l'activité et </w:t>
            </w:r>
            <w:r>
              <w:t>partenaires impliqués</w:t>
            </w:r>
          </w:p>
          <w:p w14:paraId="4800F16D" w14:textId="77777777"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73ACEDE"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Mois de début</w:t>
            </w:r>
          </w:p>
          <w:p w14:paraId="561F068B"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F4AF1E9"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Mois de fin</w:t>
            </w:r>
          </w:p>
          <w:p w14:paraId="792F7BAA"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14:paraId="5F22B17F" w14:textId="77777777"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2788B37F"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425AC8D5" w14:textId="77777777" w:rsidR="007A5D85" w:rsidRPr="00815C13" w:rsidRDefault="007A5D85" w:rsidP="003416AF">
            <w:pPr>
              <w:spacing w:after="0"/>
              <w:rPr>
                <w:rFonts w:asciiTheme="minorHAnsi" w:hAnsiTheme="minorHAnsi"/>
                <w:sz w:val="20"/>
                <w:szCs w:val="20"/>
              </w:rPr>
            </w:pPr>
            <w:r>
              <w:t>Livrable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2FD767F9" w14:textId="77777777" w:rsidR="007A5D85" w:rsidRPr="00815C13" w:rsidRDefault="007A5D85" w:rsidP="0068269D">
            <w:pPr>
              <w:spacing w:after="0"/>
              <w:rPr>
                <w:rFonts w:asciiTheme="minorHAnsi" w:hAnsiTheme="minorHAnsi" w:cs="Open Sans"/>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75BC9811"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A5D85" w:rsidRPr="00870E5E" w14:paraId="6CF0954C"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51002F93" w14:textId="77777777" w:rsidR="007A5D85" w:rsidRPr="00870E5E" w:rsidRDefault="00870E5E" w:rsidP="0068269D">
            <w:pPr>
              <w:spacing w:after="0"/>
              <w:jc w:val="center"/>
              <w:rPr>
                <w:rFonts w:asciiTheme="minorHAnsi" w:hAnsiTheme="minorHAnsi"/>
                <w:sz w:val="20"/>
                <w:szCs w:val="20"/>
              </w:rPr>
            </w:pPr>
            <w:r>
              <w:rPr>
                <w:rFonts w:asciiTheme="minorHAnsi" w:hAnsiTheme="minorHAnsi"/>
                <w:sz w:val="20"/>
              </w:rPr>
              <w:t>A.1.2 Publications</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F2DFD76" w14:textId="77777777" w:rsidR="007A5D85" w:rsidRPr="00815C13" w:rsidRDefault="007A5D85" w:rsidP="000E6BB8">
            <w:pPr>
              <w:spacing w:after="0"/>
              <w:rPr>
                <w:rFonts w:asciiTheme="minorHAnsi" w:hAnsiTheme="minorHAnsi" w:cs="Open Sans"/>
                <w:bCs/>
                <w:sz w:val="20"/>
                <w:szCs w:val="20"/>
              </w:rPr>
            </w:pPr>
            <w:r>
              <w:rPr>
                <w:rFonts w:asciiTheme="minorHAnsi" w:hAnsiTheme="minorHAnsi"/>
                <w:sz w:val="20"/>
              </w:rPr>
              <w:t>Description</w:t>
            </w:r>
            <w:r>
              <w:rPr>
                <w:rFonts w:asciiTheme="minorHAnsi" w:hAnsiTheme="minorHAnsi"/>
              </w:rPr>
              <w:t xml:space="preserve"> de l'activité et </w:t>
            </w:r>
            <w:r>
              <w:t>partenaires impliqués</w:t>
            </w:r>
          </w:p>
          <w:p w14:paraId="72615049" w14:textId="77777777"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caractères]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A51F81C" w14:textId="77777777" w:rsidR="007A5D85" w:rsidRPr="00870E5E" w:rsidRDefault="007A5D85" w:rsidP="0068269D">
            <w:pPr>
              <w:spacing w:after="0"/>
              <w:rPr>
                <w:rFonts w:asciiTheme="minorHAnsi" w:hAnsiTheme="minorHAnsi"/>
                <w:sz w:val="20"/>
                <w:szCs w:val="20"/>
              </w:rPr>
            </w:pPr>
            <w:r>
              <w:rPr>
                <w:rFonts w:asciiTheme="minorHAnsi" w:hAnsiTheme="minorHAnsi"/>
                <w:sz w:val="20"/>
              </w:rPr>
              <w:t>Mois de début</w:t>
            </w:r>
          </w:p>
          <w:p w14:paraId="55A7F9C0" w14:textId="77777777" w:rsidR="007A5D85" w:rsidRPr="00870E5E" w:rsidRDefault="007A5D85" w:rsidP="0068269D">
            <w:pPr>
              <w:spacing w:after="0"/>
              <w:rPr>
                <w:rFonts w:asciiTheme="minorHAnsi" w:hAnsiTheme="minorHAnsi"/>
                <w:sz w:val="20"/>
                <w:szCs w:val="20"/>
              </w:rPr>
            </w:pPr>
            <w:r>
              <w:rPr>
                <w:rFonts w:asciiTheme="minorHAnsi" w:hAnsiTheme="minorHAnsi"/>
                <w:i/>
                <w:sz w:val="20"/>
              </w:rPr>
              <w:t>(MM.AAAA)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82521B4" w14:textId="77777777" w:rsidR="007A5D85" w:rsidRPr="00870E5E" w:rsidRDefault="007A5D85" w:rsidP="0068269D">
            <w:pPr>
              <w:spacing w:after="0"/>
              <w:rPr>
                <w:rFonts w:asciiTheme="minorHAnsi" w:hAnsiTheme="minorHAnsi"/>
                <w:sz w:val="20"/>
                <w:szCs w:val="20"/>
              </w:rPr>
            </w:pPr>
            <w:r>
              <w:rPr>
                <w:rFonts w:asciiTheme="minorHAnsi" w:hAnsiTheme="minorHAnsi"/>
                <w:sz w:val="20"/>
              </w:rPr>
              <w:t>Mois de fin</w:t>
            </w:r>
          </w:p>
          <w:p w14:paraId="338ABFE5" w14:textId="77777777" w:rsidR="007A5D85" w:rsidRPr="00870E5E"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14:paraId="63D8FC89"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14:paraId="649C6E08" w14:textId="77777777" w:rsidR="007A5D85" w:rsidRPr="00870E5E" w:rsidRDefault="007A5D85" w:rsidP="0068269D">
            <w:pPr>
              <w:spacing w:after="0"/>
              <w:jc w:val="center"/>
              <w:rPr>
                <w:rFonts w:asciiTheme="minorHAnsi" w:hAnsiTheme="minorHAnsi"/>
                <w:sz w:val="20"/>
                <w:szCs w:val="20"/>
              </w:rPr>
            </w:pPr>
            <w:r>
              <w:rPr>
                <w:rFonts w:asciiTheme="minorHAnsi" w:hAnsiTheme="minorHAnsi"/>
                <w:i/>
                <w:sz w:val="20"/>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14:paraId="6036189F" w14:textId="77777777" w:rsidR="007A5D85" w:rsidRPr="00815C13" w:rsidRDefault="007A5D85" w:rsidP="0068269D">
            <w:pPr>
              <w:spacing w:after="0"/>
              <w:rPr>
                <w:rFonts w:asciiTheme="minorHAnsi" w:hAnsiTheme="minorHAnsi" w:cs="Open Sans"/>
                <w:bCs/>
                <w:sz w:val="20"/>
                <w:szCs w:val="20"/>
              </w:rPr>
            </w:pPr>
            <w:r>
              <w:t>Livrable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165B854C"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50157FE9"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A5D85" w:rsidRPr="00870E5E" w14:paraId="671FA07D"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14:paraId="165D0D62"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1.3 Activité numérique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AD7148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Description</w:t>
            </w:r>
            <w:r>
              <w:rPr>
                <w:rFonts w:asciiTheme="minorHAnsi" w:hAnsiTheme="minorHAnsi"/>
              </w:rPr>
              <w:t xml:space="preserve"> de l'activité et </w:t>
            </w:r>
            <w:r>
              <w:t>partenaires impliqués</w:t>
            </w:r>
          </w:p>
          <w:p w14:paraId="783AA9FF" w14:textId="77777777"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D98959E"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début</w:t>
            </w:r>
          </w:p>
          <w:p w14:paraId="61B0C382"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5494ED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Mois de fin </w:t>
            </w:r>
          </w:p>
          <w:p w14:paraId="78621DD6"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C5071C" w:rsidRPr="00815C13" w14:paraId="42144DA4" w14:textId="77777777"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14:paraId="435CBE17" w14:textId="77777777" w:rsidR="00C5071C" w:rsidRPr="00870E5E" w:rsidRDefault="00C5071C" w:rsidP="00C5071C">
            <w:pPr>
              <w:spacing w:after="0"/>
              <w:jc w:val="center"/>
              <w:rPr>
                <w:rFonts w:asciiTheme="minorHAnsi" w:hAnsiTheme="minorHAnsi"/>
                <w:sz w:val="20"/>
                <w:szCs w:val="20"/>
              </w:rPr>
            </w:pPr>
            <w:r>
              <w:rPr>
                <w:rFonts w:asciiTheme="minorHAnsi" w:hAnsiTheme="minorHAnsi"/>
                <w:i/>
                <w:sz w:val="20"/>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14:paraId="57F55AA9" w14:textId="77777777" w:rsidR="00C5071C" w:rsidRPr="00815C13" w:rsidRDefault="00C5071C" w:rsidP="003B6436">
            <w:pPr>
              <w:spacing w:after="0"/>
              <w:rPr>
                <w:rFonts w:asciiTheme="minorHAnsi" w:hAnsiTheme="minorHAnsi" w:cs="Open Sans"/>
                <w:bCs/>
                <w:sz w:val="20"/>
                <w:szCs w:val="20"/>
              </w:rPr>
            </w:pPr>
            <w:r>
              <w:t>Livrable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7AA3EB38" w14:textId="77777777" w:rsidR="00C5071C" w:rsidRPr="00815C13" w:rsidRDefault="00C5071C" w:rsidP="003B6436">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7D83BDC6" w14:textId="77777777" w:rsidR="00C5071C" w:rsidRPr="00815C13" w:rsidRDefault="00C5071C" w:rsidP="003B6436">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A5D85" w:rsidRPr="00815C13" w14:paraId="2240E7F3"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1FF35808"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1.4 Événements publics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585015F" w14:textId="77777777" w:rsidR="007A5D85" w:rsidRPr="00815C13" w:rsidRDefault="007A5D85" w:rsidP="000E6BB8">
            <w:pPr>
              <w:spacing w:after="0"/>
              <w:rPr>
                <w:rFonts w:asciiTheme="minorHAnsi" w:hAnsiTheme="minorHAnsi" w:cs="Open Sans"/>
                <w:bCs/>
                <w:sz w:val="20"/>
                <w:szCs w:val="20"/>
              </w:rPr>
            </w:pPr>
            <w:r>
              <w:rPr>
                <w:rFonts w:asciiTheme="minorHAnsi" w:hAnsiTheme="minorHAnsi"/>
                <w:sz w:val="20"/>
              </w:rPr>
              <w:t>Description</w:t>
            </w:r>
            <w:r>
              <w:rPr>
                <w:rFonts w:asciiTheme="minorHAnsi" w:hAnsiTheme="minorHAnsi"/>
              </w:rPr>
              <w:t xml:space="preserve"> de l'activité et </w:t>
            </w:r>
            <w:r>
              <w:t>partenaires impliqués</w:t>
            </w:r>
          </w:p>
          <w:p w14:paraId="6A928AE0" w14:textId="77777777"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2E6ACC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début</w:t>
            </w:r>
          </w:p>
          <w:p w14:paraId="367E7235"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BF02C07"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fin</w:t>
            </w:r>
          </w:p>
          <w:p w14:paraId="37D5DB0A"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049E34E0"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2F0F1C89" w14:textId="77777777"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lastRenderedPageBreak/>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1C683A4" w14:textId="77777777" w:rsidR="007A5D85" w:rsidRPr="00815C13" w:rsidRDefault="007A5D85" w:rsidP="0068269D">
            <w:pPr>
              <w:spacing w:after="0"/>
              <w:rPr>
                <w:rFonts w:asciiTheme="minorHAnsi" w:hAnsiTheme="minorHAnsi" w:cs="Open Sans"/>
                <w:bCs/>
                <w:sz w:val="20"/>
                <w:szCs w:val="20"/>
              </w:rPr>
            </w:pPr>
            <w:r>
              <w:t>Livrable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7B51C8B"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A14E4FA"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livraison</w:t>
            </w:r>
          </w:p>
          <w:p w14:paraId="7EA1148C"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7F51EFCB"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445F2C26"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1.5 Matériel promotionnel</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22D7F2E" w14:textId="77777777"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Description</w:t>
            </w:r>
            <w:r>
              <w:rPr>
                <w:rFonts w:asciiTheme="minorHAnsi" w:hAnsiTheme="minorHAnsi"/>
              </w:rPr>
              <w:t xml:space="preserve"> de l'activité et </w:t>
            </w:r>
            <w:r>
              <w:t>partenaires impliqués</w:t>
            </w:r>
          </w:p>
          <w:p w14:paraId="7674C539" w14:textId="77777777"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8BF20C7"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début</w:t>
            </w:r>
          </w:p>
          <w:p w14:paraId="575962E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B345EC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fin</w:t>
            </w:r>
          </w:p>
          <w:p w14:paraId="43250C34"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78426799"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056934D6" w14:textId="77777777"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01CB369" w14:textId="77777777" w:rsidR="007A5D85" w:rsidRPr="00815C13" w:rsidRDefault="007A5D85" w:rsidP="0068269D">
            <w:pPr>
              <w:spacing w:after="0"/>
              <w:rPr>
                <w:rFonts w:asciiTheme="minorHAnsi" w:hAnsiTheme="minorHAnsi" w:cs="Open Sans"/>
                <w:bCs/>
                <w:sz w:val="20"/>
                <w:szCs w:val="20"/>
              </w:rPr>
            </w:pPr>
            <w:r>
              <w:t>Livrable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81B896D"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37402F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livraison</w:t>
            </w:r>
          </w:p>
          <w:p w14:paraId="04A2E546"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65CEB025"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268D4920"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1.6 Relations avec les médias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53B23E0" w14:textId="77777777"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Description</w:t>
            </w:r>
            <w:r>
              <w:rPr>
                <w:rFonts w:asciiTheme="minorHAnsi" w:hAnsiTheme="minorHAnsi"/>
              </w:rPr>
              <w:t xml:space="preserve"> de l'activité et </w:t>
            </w:r>
            <w:r>
              <w:t>partenaires impliqués</w:t>
            </w:r>
          </w:p>
          <w:p w14:paraId="18DBF449" w14:textId="77777777"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493758EE"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début</w:t>
            </w:r>
          </w:p>
          <w:p w14:paraId="6B5B7614"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ECDD26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fin</w:t>
            </w:r>
          </w:p>
          <w:p w14:paraId="290CA97C"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4C731FBD" w14:textId="77777777"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45485AD3" w14:textId="77777777"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3D13343" w14:textId="77777777" w:rsidR="007A5D85" w:rsidRPr="00815C13" w:rsidRDefault="007A5D85" w:rsidP="0068269D">
            <w:pPr>
              <w:spacing w:after="0"/>
              <w:rPr>
                <w:rFonts w:asciiTheme="minorHAnsi" w:hAnsiTheme="minorHAnsi" w:cs="Open Sans"/>
                <w:bCs/>
                <w:sz w:val="20"/>
                <w:szCs w:val="20"/>
              </w:rPr>
            </w:pPr>
            <w:r>
              <w:t>Livrable</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BA84651"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519E550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livraison</w:t>
            </w:r>
          </w:p>
          <w:p w14:paraId="423027C9"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14:paraId="0DE82304" w14:textId="77777777"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14:paraId="779567B4" w14:textId="77777777" w:rsidR="007A5D85" w:rsidRPr="00870E5E" w:rsidRDefault="00870E5E" w:rsidP="0068269D">
            <w:pPr>
              <w:spacing w:after="0"/>
              <w:jc w:val="center"/>
              <w:rPr>
                <w:rFonts w:asciiTheme="minorHAnsi" w:hAnsiTheme="minorHAnsi"/>
                <w:sz w:val="20"/>
                <w:szCs w:val="20"/>
              </w:rPr>
            </w:pPr>
            <w:r>
              <w:rPr>
                <w:rFonts w:asciiTheme="minorHAnsi" w:hAnsiTheme="minorHAnsi"/>
                <w:sz w:val="20"/>
              </w:rPr>
              <w:t>A 1.7 Activité de communication finale (obligatoire)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9B8609F" w14:textId="77777777"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rPr>
              <w:t xml:space="preserve">Description de l'activité et </w:t>
            </w:r>
            <w:r>
              <w:t>partenaires impliqués</w:t>
            </w:r>
          </w:p>
          <w:p w14:paraId="715F93E4" w14:textId="77777777"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caractères]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7AB993C0"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Mois de début</w:t>
            </w:r>
          </w:p>
          <w:p w14:paraId="3C662BC1"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36A96075" w14:textId="77777777" w:rsidR="007A5D85" w:rsidRPr="00815C13" w:rsidRDefault="007A5D85" w:rsidP="0068269D">
            <w:pPr>
              <w:spacing w:after="0"/>
              <w:rPr>
                <w:rFonts w:asciiTheme="minorHAnsi" w:hAnsiTheme="minorHAnsi"/>
                <w:sz w:val="20"/>
                <w:szCs w:val="20"/>
              </w:rPr>
            </w:pPr>
            <w:r>
              <w:rPr>
                <w:rFonts w:asciiTheme="minorHAnsi" w:hAnsiTheme="minorHAnsi"/>
                <w:sz w:val="20"/>
              </w:rPr>
              <w:t>Mois de fin</w:t>
            </w:r>
          </w:p>
          <w:p w14:paraId="1AE63E13" w14:textId="77777777"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14:paraId="2AD225E1" w14:textId="77777777"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1D940834" w14:textId="77777777"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530B6BC3" w14:textId="77777777" w:rsidR="007A5D85" w:rsidRPr="00815C13" w:rsidRDefault="007A5D85" w:rsidP="0068269D">
            <w:pPr>
              <w:spacing w:after="0"/>
              <w:rPr>
                <w:rFonts w:asciiTheme="minorHAnsi" w:hAnsiTheme="minorHAnsi"/>
                <w:sz w:val="20"/>
                <w:szCs w:val="20"/>
              </w:rPr>
            </w:pPr>
            <w:r>
              <w:t>Livrable</w:t>
            </w:r>
          </w:p>
          <w:p w14:paraId="7831EC81" w14:textId="77777777"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E4B1ACF" w14:textId="77777777" w:rsidR="007A5D85" w:rsidRPr="00815C13" w:rsidRDefault="007A5D85" w:rsidP="0068269D">
            <w:pPr>
              <w:spacing w:after="0"/>
              <w:rPr>
                <w:rFonts w:asciiTheme="minorHAnsi" w:hAnsiTheme="minorHAnsi" w:cs="Open Sans"/>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12503A1D" w14:textId="77777777" w:rsidR="007A5D85" w:rsidRPr="00815C13" w:rsidRDefault="007A5D85" w:rsidP="0068269D">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A5D85" w:rsidRPr="00815C13" w14:paraId="6FA76D15" w14:textId="77777777"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14:paraId="5B03FD2E" w14:textId="77777777"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1.N Autre type d'activité prévue (max.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4314C2C0" w14:textId="77777777" w:rsidR="007D57A9" w:rsidRPr="00815C13" w:rsidRDefault="007D57A9" w:rsidP="007D57A9">
            <w:pPr>
              <w:spacing w:after="0"/>
              <w:jc w:val="both"/>
              <w:rPr>
                <w:rFonts w:asciiTheme="minorHAnsi" w:hAnsiTheme="minorHAnsi" w:cs="Open Sans"/>
                <w:bCs/>
                <w:i/>
                <w:sz w:val="20"/>
                <w:szCs w:val="20"/>
              </w:rPr>
            </w:pPr>
            <w:r>
              <w:rPr>
                <w:rFonts w:asciiTheme="minorHAnsi" w:hAnsiTheme="minorHAnsi"/>
              </w:rPr>
              <w:t xml:space="preserve">Description de l'activité et </w:t>
            </w:r>
            <w:r>
              <w:t>partenaires impliqués</w:t>
            </w:r>
          </w:p>
          <w:p w14:paraId="0E800EF4" w14:textId="77777777"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caractères]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61CA59E4"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Date de début</w:t>
            </w:r>
          </w:p>
          <w:p w14:paraId="2AE762F6"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9CC36C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Date de fin</w:t>
            </w:r>
          </w:p>
          <w:p w14:paraId="7A5D7D93"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70E5E" w14:paraId="1103877F" w14:textId="77777777"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0510A210" w14:textId="77777777"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A25F4C9" w14:textId="77777777" w:rsidR="007A5D85" w:rsidRPr="00815C13" w:rsidRDefault="007A5D85" w:rsidP="0068269D">
            <w:pPr>
              <w:spacing w:after="0"/>
              <w:rPr>
                <w:rFonts w:asciiTheme="minorHAnsi" w:hAnsiTheme="minorHAnsi" w:cs="Open Sans"/>
                <w:bCs/>
                <w:sz w:val="20"/>
                <w:szCs w:val="20"/>
              </w:rPr>
            </w:pPr>
            <w:r>
              <w:t>Livrable</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4D2CACF8"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14:paraId="45F479CA"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Mois de livraison</w:t>
            </w:r>
          </w:p>
          <w:p w14:paraId="4EF1101A" w14:textId="77777777"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bl>
    <w:p w14:paraId="4F71C2A4" w14:textId="77777777"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215A7AF1"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5A44ED8F" w14:textId="77777777"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 xml:space="preserve">Budget du </w:t>
            </w:r>
            <w:r>
              <w:rPr>
                <w:b/>
              </w:rPr>
              <w:t>module de travail</w:t>
            </w:r>
          </w:p>
        </w:tc>
      </w:tr>
    </w:tbl>
    <w:p w14:paraId="272B29EC"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7C6B5AE7"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3DF40951" w14:textId="77777777" w:rsidR="005E0202" w:rsidRPr="005E0202" w:rsidRDefault="005E0202" w:rsidP="002B7D85">
            <w:pPr>
              <w:suppressAutoHyphens w:val="0"/>
              <w:spacing w:after="0" w:line="240" w:lineRule="auto"/>
              <w:rPr>
                <w:rFonts w:eastAsia="Times New Roman"/>
                <w:color w:val="000000"/>
              </w:rPr>
            </w:pPr>
            <w:r>
              <w:rPr>
                <w:color w:val="000000"/>
              </w:rPr>
              <w:t>Lignes budgétaires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5616464F" w14:textId="77777777"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2F943565" w14:textId="77777777"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63D11E5C" w14:textId="77777777"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688691E0" w14:textId="77777777" w:rsidR="005E0202" w:rsidRPr="005E0202" w:rsidRDefault="005E0202" w:rsidP="002B7D85">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0D973225" w14:textId="77777777" w:rsidR="005E0202" w:rsidRPr="005E0202" w:rsidRDefault="005E0202" w:rsidP="002B7D85">
            <w:pPr>
              <w:suppressAutoHyphens w:val="0"/>
              <w:spacing w:after="0" w:line="240" w:lineRule="auto"/>
              <w:rPr>
                <w:rFonts w:eastAsia="Times New Roman"/>
                <w:color w:val="000000"/>
              </w:rPr>
            </w:pPr>
            <w:r>
              <w:rPr>
                <w:color w:val="000000"/>
              </w:rPr>
              <w:t>Commentaires</w:t>
            </w:r>
          </w:p>
        </w:tc>
      </w:tr>
      <w:tr w:rsidR="005E0202" w:rsidRPr="005E0202" w14:paraId="40933FF8"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D8B493A" w14:textId="77777777" w:rsidR="005E0202" w:rsidRPr="005E0202" w:rsidRDefault="005E0202" w:rsidP="002B7D85">
            <w:pPr>
              <w:suppressAutoHyphens w:val="0"/>
              <w:spacing w:after="0" w:line="240" w:lineRule="auto"/>
              <w:rPr>
                <w:rFonts w:eastAsia="Times New Roman"/>
                <w:color w:val="000000"/>
              </w:rPr>
            </w:pPr>
            <w:r>
              <w:rPr>
                <w:color w:val="000000"/>
              </w:rPr>
              <w:t>Personnel</w:t>
            </w:r>
          </w:p>
        </w:tc>
        <w:tc>
          <w:tcPr>
            <w:tcW w:w="1600" w:type="dxa"/>
            <w:tcBorders>
              <w:top w:val="nil"/>
              <w:left w:val="nil"/>
              <w:bottom w:val="single" w:sz="4" w:space="0" w:color="auto"/>
              <w:right w:val="single" w:sz="4" w:space="0" w:color="auto"/>
            </w:tcBorders>
            <w:shd w:val="clear" w:color="auto" w:fill="auto"/>
            <w:noWrap/>
            <w:vAlign w:val="bottom"/>
            <w:hideMark/>
          </w:tcPr>
          <w:p w14:paraId="238512E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3332A2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CE49B72"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92C1B4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C1EB1AD"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3A3C533A"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C09EC53" w14:textId="77777777" w:rsidR="005E0202" w:rsidRPr="005E0202" w:rsidRDefault="005E0202" w:rsidP="002B7D85">
            <w:pPr>
              <w:suppressAutoHyphens w:val="0"/>
              <w:spacing w:after="0" w:line="240" w:lineRule="auto"/>
              <w:rPr>
                <w:rFonts w:eastAsia="Times New Roman"/>
                <w:color w:val="000000"/>
              </w:rPr>
            </w:pPr>
            <w:r>
              <w:rPr>
                <w:color w:val="000000"/>
              </w:rPr>
              <w:t>Bureaux et administration</w:t>
            </w:r>
          </w:p>
        </w:tc>
        <w:tc>
          <w:tcPr>
            <w:tcW w:w="1600" w:type="dxa"/>
            <w:tcBorders>
              <w:top w:val="nil"/>
              <w:left w:val="nil"/>
              <w:bottom w:val="single" w:sz="4" w:space="0" w:color="auto"/>
              <w:right w:val="single" w:sz="4" w:space="0" w:color="auto"/>
            </w:tcBorders>
            <w:shd w:val="clear" w:color="auto" w:fill="auto"/>
            <w:noWrap/>
            <w:vAlign w:val="bottom"/>
            <w:hideMark/>
          </w:tcPr>
          <w:p w14:paraId="53BC272F"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43819CD"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742C49C"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77D675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0F175AE"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6A6F6500"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751A8B2" w14:textId="77777777" w:rsidR="005E0202" w:rsidRPr="005E0202" w:rsidRDefault="005E0202" w:rsidP="002B7D85">
            <w:pPr>
              <w:suppressAutoHyphens w:val="0"/>
              <w:spacing w:after="0" w:line="240" w:lineRule="auto"/>
              <w:rPr>
                <w:rFonts w:eastAsia="Times New Roman"/>
                <w:color w:val="000000"/>
              </w:rPr>
            </w:pPr>
            <w:r>
              <w:rPr>
                <w:color w:val="000000"/>
              </w:rPr>
              <w:t>Déplacements et hébergements</w:t>
            </w:r>
          </w:p>
        </w:tc>
        <w:tc>
          <w:tcPr>
            <w:tcW w:w="1600" w:type="dxa"/>
            <w:tcBorders>
              <w:top w:val="nil"/>
              <w:left w:val="nil"/>
              <w:bottom w:val="single" w:sz="4" w:space="0" w:color="auto"/>
              <w:right w:val="single" w:sz="4" w:space="0" w:color="auto"/>
            </w:tcBorders>
            <w:shd w:val="clear" w:color="auto" w:fill="auto"/>
            <w:noWrap/>
            <w:vAlign w:val="bottom"/>
            <w:hideMark/>
          </w:tcPr>
          <w:p w14:paraId="52C1793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354614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7243436"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2F3D28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EE0A038"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5A184FAE"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E82ADFB" w14:textId="77777777" w:rsidR="005E0202" w:rsidRPr="005E0202" w:rsidRDefault="005E0202" w:rsidP="002B7D85">
            <w:pPr>
              <w:suppressAutoHyphens w:val="0"/>
              <w:spacing w:after="0" w:line="240" w:lineRule="auto"/>
              <w:rPr>
                <w:rFonts w:eastAsia="Times New Roman"/>
                <w:color w:val="000000"/>
              </w:rPr>
            </w:pPr>
            <w:r>
              <w:rPr>
                <w:color w:val="000000"/>
              </w:rPr>
              <w:t>Expertise et services externes</w:t>
            </w:r>
          </w:p>
        </w:tc>
        <w:tc>
          <w:tcPr>
            <w:tcW w:w="1600" w:type="dxa"/>
            <w:tcBorders>
              <w:top w:val="nil"/>
              <w:left w:val="nil"/>
              <w:bottom w:val="single" w:sz="4" w:space="0" w:color="auto"/>
              <w:right w:val="single" w:sz="4" w:space="0" w:color="auto"/>
            </w:tcBorders>
            <w:shd w:val="clear" w:color="auto" w:fill="auto"/>
            <w:noWrap/>
            <w:vAlign w:val="bottom"/>
            <w:hideMark/>
          </w:tcPr>
          <w:p w14:paraId="06594F2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B3D4968"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935D8E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1CEB94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2A6F52C"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536BFC6D"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1B5B6FA" w14:textId="77777777" w:rsidR="005E0202" w:rsidRPr="005E0202" w:rsidRDefault="005E0202" w:rsidP="002B7D85">
            <w:pPr>
              <w:suppressAutoHyphens w:val="0"/>
              <w:spacing w:after="0" w:line="240" w:lineRule="auto"/>
              <w:rPr>
                <w:rFonts w:eastAsia="Times New Roman"/>
                <w:color w:val="000000"/>
              </w:rPr>
            </w:pPr>
            <w:r>
              <w:t>Équipements</w:t>
            </w:r>
          </w:p>
        </w:tc>
        <w:tc>
          <w:tcPr>
            <w:tcW w:w="1600" w:type="dxa"/>
            <w:tcBorders>
              <w:top w:val="nil"/>
              <w:left w:val="nil"/>
              <w:bottom w:val="single" w:sz="4" w:space="0" w:color="auto"/>
              <w:right w:val="single" w:sz="4" w:space="0" w:color="auto"/>
            </w:tcBorders>
            <w:shd w:val="clear" w:color="auto" w:fill="auto"/>
            <w:noWrap/>
            <w:vAlign w:val="bottom"/>
            <w:hideMark/>
          </w:tcPr>
          <w:p w14:paraId="633993D2"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2E8DAFF"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A263E3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82D3B5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A4B3CE6"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721062E4"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0BFB644" w14:textId="77777777" w:rsidR="005E0202" w:rsidRPr="005E0202" w:rsidRDefault="005E0202" w:rsidP="002B7D85">
            <w:pPr>
              <w:suppressAutoHyphens w:val="0"/>
              <w:spacing w:after="0" w:line="240" w:lineRule="auto"/>
              <w:rPr>
                <w:rFonts w:eastAsia="Times New Roman"/>
                <w:color w:val="000000"/>
              </w:rPr>
            </w:pPr>
            <w:r>
              <w:rPr>
                <w:color w:val="000000"/>
              </w:rPr>
              <w:t>Sous-total</w:t>
            </w:r>
          </w:p>
        </w:tc>
        <w:tc>
          <w:tcPr>
            <w:tcW w:w="1600" w:type="dxa"/>
            <w:tcBorders>
              <w:top w:val="nil"/>
              <w:left w:val="nil"/>
              <w:bottom w:val="single" w:sz="4" w:space="0" w:color="auto"/>
              <w:right w:val="single" w:sz="4" w:space="0" w:color="auto"/>
            </w:tcBorders>
            <w:shd w:val="clear" w:color="auto" w:fill="auto"/>
            <w:noWrap/>
            <w:vAlign w:val="bottom"/>
            <w:hideMark/>
          </w:tcPr>
          <w:p w14:paraId="05C0324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955DD6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E1CA6A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C32C29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25F0359"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60883CCD"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9AEC4CD" w14:textId="77777777" w:rsidR="005E0202" w:rsidRPr="005E0202" w:rsidRDefault="005E0202" w:rsidP="002B7D85">
            <w:pPr>
              <w:suppressAutoHyphens w:val="0"/>
              <w:spacing w:after="0" w:line="240" w:lineRule="auto"/>
              <w:rPr>
                <w:rFonts w:eastAsia="Times New Roman"/>
                <w:color w:val="000000"/>
              </w:rPr>
            </w:pPr>
            <w:r>
              <w:rPr>
                <w:color w:val="000000"/>
              </w:rPr>
              <w:t>Recettes</w:t>
            </w:r>
          </w:p>
        </w:tc>
        <w:tc>
          <w:tcPr>
            <w:tcW w:w="1600" w:type="dxa"/>
            <w:tcBorders>
              <w:top w:val="nil"/>
              <w:left w:val="nil"/>
              <w:bottom w:val="single" w:sz="4" w:space="0" w:color="auto"/>
              <w:right w:val="single" w:sz="4" w:space="0" w:color="auto"/>
            </w:tcBorders>
            <w:shd w:val="clear" w:color="auto" w:fill="auto"/>
            <w:noWrap/>
            <w:vAlign w:val="bottom"/>
            <w:hideMark/>
          </w:tcPr>
          <w:p w14:paraId="40C0F5F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5A8EA8F"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C3B440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8AD460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A63C4F7"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1BDA6D04"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5917517" w14:textId="77777777" w:rsidR="005E0202" w:rsidRPr="005E0202" w:rsidRDefault="005E0202" w:rsidP="002B7D85">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14:paraId="1845CD6C"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E6687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A41D0C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9F43E2F"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0A0278A1"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2F87B698" w14:textId="77777777" w:rsidTr="002B7D85">
        <w:trPr>
          <w:trHeight w:val="300"/>
        </w:trPr>
        <w:tc>
          <w:tcPr>
            <w:tcW w:w="3503" w:type="dxa"/>
            <w:tcBorders>
              <w:top w:val="nil"/>
              <w:left w:val="nil"/>
              <w:bottom w:val="nil"/>
              <w:right w:val="nil"/>
            </w:tcBorders>
            <w:shd w:val="clear" w:color="auto" w:fill="auto"/>
            <w:noWrap/>
            <w:vAlign w:val="bottom"/>
          </w:tcPr>
          <w:p w14:paraId="2594F298" w14:textId="77777777"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5E2B7746"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448BB243"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3E429B84"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1C54F55E"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0255C588"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14:paraId="09C1F9F2" w14:textId="77777777"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0474A3F1" w14:textId="77777777" w:rsidR="005E0202" w:rsidRPr="005E0202" w:rsidRDefault="005E0202" w:rsidP="002B7D85">
            <w:pPr>
              <w:suppressAutoHyphens w:val="0"/>
              <w:spacing w:after="0" w:line="240" w:lineRule="auto"/>
              <w:jc w:val="center"/>
              <w:rPr>
                <w:rFonts w:eastAsia="Times New Roman"/>
                <w:b/>
                <w:color w:val="000000"/>
              </w:rPr>
            </w:pPr>
            <w:r>
              <w:rPr>
                <w:b/>
                <w:color w:val="000000"/>
              </w:rPr>
              <w:t>Ventilation à titre indicatif du budget par an</w:t>
            </w:r>
          </w:p>
        </w:tc>
      </w:tr>
      <w:tr w:rsidR="008073E7" w:rsidRPr="005E0202" w14:paraId="10F5B8AE"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19E5E86" w14:textId="77777777" w:rsidR="005E0202" w:rsidRPr="005E0202" w:rsidRDefault="005E0202" w:rsidP="002B7D85">
            <w:pPr>
              <w:suppressAutoHyphens w:val="0"/>
              <w:spacing w:after="0" w:line="240" w:lineRule="auto"/>
              <w:rPr>
                <w:rFonts w:eastAsia="Times New Roman"/>
                <w:color w:val="000000"/>
              </w:rPr>
            </w:pPr>
            <w:r>
              <w:rPr>
                <w:color w:val="000000"/>
              </w:rPr>
              <w:t>Année</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639D41EC"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22F6F5B2"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773C63E9"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62D1CEF7"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25FDB42C" w14:textId="77777777" w:rsidR="005E0202" w:rsidRPr="005E0202" w:rsidRDefault="008073E7" w:rsidP="008073E7">
            <w:pPr>
              <w:suppressAutoHyphens w:val="0"/>
              <w:spacing w:after="0" w:line="240" w:lineRule="auto"/>
              <w:jc w:val="both"/>
              <w:rPr>
                <w:rFonts w:eastAsia="Times New Roman"/>
                <w:color w:val="000000"/>
              </w:rPr>
            </w:pPr>
            <w:r>
              <w:rPr>
                <w:color w:val="000000"/>
              </w:rPr>
              <w:t xml:space="preserve">Total </w:t>
            </w:r>
          </w:p>
        </w:tc>
      </w:tr>
      <w:tr w:rsidR="005E0202" w:rsidRPr="005E0202" w14:paraId="40C511A1"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3DBAA3A2" w14:textId="77777777" w:rsidR="005E0202" w:rsidRPr="005E0202" w:rsidRDefault="005E0202" w:rsidP="002B7D85">
            <w:pPr>
              <w:suppressAutoHyphens w:val="0"/>
              <w:spacing w:after="0" w:line="240" w:lineRule="auto"/>
              <w:rPr>
                <w:rFonts w:eastAsia="Times New Roman"/>
                <w:color w:val="000000"/>
              </w:rPr>
            </w:pPr>
            <w:r>
              <w:rPr>
                <w:color w:val="000000"/>
              </w:rPr>
              <w:t>% du budget</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3C244F13"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57FA61D8"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3B88826C"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F0032BC"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45A75DC4" w14:textId="77777777" w:rsidR="005E0202" w:rsidRPr="005E0202" w:rsidRDefault="005E0202" w:rsidP="002B7D85">
            <w:pPr>
              <w:suppressAutoHyphens w:val="0"/>
              <w:spacing w:after="0" w:line="240" w:lineRule="auto"/>
              <w:jc w:val="right"/>
              <w:rPr>
                <w:rFonts w:eastAsia="Times New Roman"/>
                <w:color w:val="000000"/>
              </w:rPr>
            </w:pPr>
            <w:r>
              <w:rPr>
                <w:color w:val="000000"/>
              </w:rPr>
              <w:t>100</w:t>
            </w:r>
            <w:r>
              <w:t> %</w:t>
            </w:r>
          </w:p>
        </w:tc>
      </w:tr>
      <w:tr w:rsidR="005E0202" w:rsidRPr="005E0202" w14:paraId="3AFCFD0F"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34216C4" w14:textId="77777777" w:rsidR="005E0202" w:rsidRPr="005E0202" w:rsidRDefault="005E0202" w:rsidP="002B7D85">
            <w:pPr>
              <w:suppressAutoHyphens w:val="0"/>
              <w:spacing w:after="0" w:line="240" w:lineRule="auto"/>
              <w:rPr>
                <w:rFonts w:eastAsia="Times New Roman"/>
                <w:color w:val="000000"/>
              </w:rPr>
            </w:pPr>
            <w:r>
              <w:rPr>
                <w:color w:val="000000"/>
              </w:rPr>
              <w:t>Montant en EUR</w:t>
            </w:r>
          </w:p>
        </w:tc>
        <w:tc>
          <w:tcPr>
            <w:tcW w:w="1600" w:type="dxa"/>
            <w:tcBorders>
              <w:top w:val="nil"/>
              <w:left w:val="nil"/>
              <w:bottom w:val="single" w:sz="4" w:space="0" w:color="auto"/>
              <w:right w:val="single" w:sz="4" w:space="0" w:color="auto"/>
            </w:tcBorders>
            <w:shd w:val="clear" w:color="auto" w:fill="auto"/>
            <w:noWrap/>
            <w:vAlign w:val="bottom"/>
          </w:tcPr>
          <w:p w14:paraId="79704FC4"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64B107FD"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768C636D"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02CF49BB"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654C4B98" w14:textId="77777777" w:rsidR="005E0202" w:rsidRPr="005E0202" w:rsidRDefault="005E0202" w:rsidP="002B7D85">
            <w:pPr>
              <w:suppressAutoHyphens w:val="0"/>
              <w:spacing w:after="0" w:line="240" w:lineRule="auto"/>
              <w:jc w:val="right"/>
              <w:rPr>
                <w:rFonts w:eastAsia="Times New Roman"/>
                <w:color w:val="000000"/>
              </w:rPr>
            </w:pPr>
          </w:p>
        </w:tc>
      </w:tr>
    </w:tbl>
    <w:p w14:paraId="1684F614" w14:textId="77777777" w:rsidR="005E0202" w:rsidRPr="00815C13" w:rsidRDefault="005E0202" w:rsidP="005E0202">
      <w:pPr>
        <w:spacing w:after="0"/>
        <w:rPr>
          <w:rFonts w:asciiTheme="minorHAnsi" w:hAnsiTheme="minorHAnsi" w:cs="Open Sans"/>
          <w:bCs/>
          <w:sz w:val="20"/>
          <w:szCs w:val="20"/>
        </w:rPr>
      </w:pPr>
    </w:p>
    <w:p w14:paraId="05E117A3" w14:textId="77777777" w:rsidR="00C51873" w:rsidRPr="00815C13" w:rsidRDefault="00C51873" w:rsidP="00C51873">
      <w:pPr>
        <w:tabs>
          <w:tab w:val="left" w:pos="4769"/>
        </w:tabs>
        <w:spacing w:after="0"/>
        <w:rPr>
          <w:rFonts w:asciiTheme="minorHAnsi" w:hAnsiTheme="minorHAnsi" w:cs="Open Sans"/>
          <w:bCs/>
          <w:sz w:val="20"/>
          <w:szCs w:val="20"/>
        </w:rPr>
      </w:pPr>
    </w:p>
    <w:p w14:paraId="27548ECD" w14:textId="77777777"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14:paraId="103353EC" w14:textId="77777777"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14:paraId="71F705FE" w14:textId="77777777"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lastRenderedPageBreak/>
              <w:t>N° du WP</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14:paraId="2CADD1F8" w14:textId="77777777"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Titre du WP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5CD1C4" w14:textId="77777777"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Mois de début du WP</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14:paraId="3AE8084C" w14:textId="77777777"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Mois de fin du WP</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14:paraId="72931902"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Budget du WP</w:t>
            </w:r>
          </w:p>
        </w:tc>
      </w:tr>
      <w:tr w:rsidR="007914C0" w:rsidRPr="00815C13" w14:paraId="49EC574F" w14:textId="77777777"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73152" w14:textId="77777777"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14:paraId="269BCD30" w14:textId="77777777"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B7F55" w14:textId="77777777" w:rsidR="007914C0" w:rsidRPr="00815C13" w:rsidRDefault="002A48FE" w:rsidP="007B372C">
            <w:pPr>
              <w:spacing w:after="60"/>
              <w:rPr>
                <w:rFonts w:asciiTheme="minorHAnsi" w:hAnsiTheme="minorHAnsi" w:cs="Open Sans"/>
                <w:bCs/>
                <w:i/>
                <w:sz w:val="20"/>
                <w:szCs w:val="20"/>
              </w:rPr>
            </w:pPr>
            <w:r>
              <w:rPr>
                <w:i/>
              </w:rPr>
              <w:t>MISE EN OEUVRE</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B200"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986D6" w14:textId="77777777"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14:paraId="20E69B9B" w14:textId="77777777" w:rsidR="007914C0" w:rsidRPr="00815C13" w:rsidRDefault="007914C0" w:rsidP="007B372C">
            <w:pPr>
              <w:spacing w:after="60"/>
              <w:rPr>
                <w:rFonts w:asciiTheme="minorHAnsi" w:hAnsiTheme="minorHAnsi"/>
                <w:sz w:val="20"/>
                <w:szCs w:val="20"/>
              </w:rPr>
            </w:pPr>
            <w:r>
              <w:rPr>
                <w:rFonts w:asciiTheme="minorHAnsi" w:hAnsiTheme="minorHAnsi"/>
                <w:i/>
                <w:sz w:val="20"/>
              </w:rPr>
              <w:t>Automatique</w:t>
            </w:r>
          </w:p>
        </w:tc>
      </w:tr>
      <w:tr w:rsidR="007914C0" w:rsidRPr="00815C13" w14:paraId="0D8618FD"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0ADE4EEA"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Implication des partenaires</w:t>
            </w:r>
          </w:p>
        </w:tc>
      </w:tr>
      <w:tr w:rsidR="007914C0" w:rsidRPr="00815C13" w14:paraId="40BA5C0B" w14:textId="77777777"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6C795B4E" w14:textId="77777777"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Partenaire responsable du WP</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14:paraId="06B09E6C" w14:textId="77777777" w:rsidR="007914C0" w:rsidRPr="00815C13" w:rsidRDefault="007914C0" w:rsidP="007B372C">
            <w:pPr>
              <w:spacing w:after="60"/>
              <w:rPr>
                <w:rFonts w:asciiTheme="minorHAnsi" w:hAnsiTheme="minorHAnsi" w:cs="Open Sans"/>
                <w:bCs/>
                <w:sz w:val="20"/>
                <w:szCs w:val="20"/>
              </w:rPr>
            </w:pPr>
          </w:p>
        </w:tc>
      </w:tr>
      <w:tr w:rsidR="007914C0" w:rsidRPr="00815C13" w14:paraId="6B89AB77" w14:textId="77777777"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4869DE6C" w14:textId="77777777" w:rsidR="007914C0" w:rsidRPr="00815C13" w:rsidRDefault="00A3254F" w:rsidP="00FF3DD3">
            <w:pPr>
              <w:spacing w:after="60"/>
              <w:rPr>
                <w:rFonts w:asciiTheme="minorHAnsi" w:hAnsiTheme="minorHAnsi"/>
                <w:i/>
                <w:sz w:val="20"/>
                <w:szCs w:val="20"/>
              </w:rPr>
            </w:pPr>
            <w:r>
              <w:rPr>
                <w:rFonts w:asciiTheme="minorHAnsi" w:hAnsiTheme="minorHAnsi"/>
                <w:sz w:val="20"/>
              </w:rPr>
              <w:t>Autres partenaires impliqués</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14:paraId="2086B991" w14:textId="77777777" w:rsidR="007914C0" w:rsidRPr="00815C13" w:rsidRDefault="007914C0" w:rsidP="007B372C">
            <w:pPr>
              <w:spacing w:after="60"/>
              <w:rPr>
                <w:rFonts w:asciiTheme="minorHAnsi" w:hAnsiTheme="minorHAnsi" w:cs="Open Sans"/>
                <w:bCs/>
                <w:i/>
                <w:sz w:val="20"/>
                <w:szCs w:val="20"/>
              </w:rPr>
            </w:pPr>
          </w:p>
        </w:tc>
      </w:tr>
      <w:tr w:rsidR="007914C0" w:rsidRPr="00815C13" w14:paraId="2FFA5B6F"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1B83F27D" w14:textId="77777777" w:rsidR="007914C0" w:rsidRPr="00815C13" w:rsidRDefault="007914C0" w:rsidP="00074E59">
            <w:pPr>
              <w:spacing w:after="60"/>
              <w:rPr>
                <w:rFonts w:asciiTheme="minorHAnsi" w:hAnsiTheme="minorHAnsi"/>
                <w:sz w:val="20"/>
                <w:szCs w:val="20"/>
              </w:rPr>
            </w:pPr>
            <w:r>
              <w:rPr>
                <w:rFonts w:asciiTheme="minorHAnsi" w:hAnsiTheme="minorHAnsi"/>
                <w:b/>
                <w:sz w:val="20"/>
              </w:rPr>
              <w:t>Résumé</w:t>
            </w:r>
            <w:r>
              <w:rPr>
                <w:rFonts w:asciiTheme="minorHAnsi" w:hAnsiTheme="minorHAnsi"/>
                <w:sz w:val="20"/>
              </w:rPr>
              <w:t xml:space="preserve">  </w:t>
            </w:r>
          </w:p>
        </w:tc>
      </w:tr>
      <w:tr w:rsidR="007914C0" w:rsidRPr="00156D73" w14:paraId="3ABAFE63"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14:paraId="329289BE" w14:textId="77777777"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caractères] </w:t>
            </w:r>
            <w:r>
              <w:rPr>
                <w:rFonts w:asciiTheme="minorHAnsi" w:hAnsiTheme="minorHAnsi"/>
                <w:i/>
                <w:color w:val="548DD4"/>
                <w:sz w:val="20"/>
              </w:rPr>
              <w:t xml:space="preserve">Créez un maximum de 4 </w:t>
            </w:r>
            <w:r>
              <w:rPr>
                <w:i/>
              </w:rPr>
              <w:t>modules de travail pour la mise en œuvre, correspondant aux principaux piliers de votre projet</w:t>
            </w:r>
            <w:r>
              <w:rPr>
                <w:rFonts w:asciiTheme="minorHAnsi" w:hAnsiTheme="minorHAnsi"/>
                <w:i/>
                <w:sz w:val="20"/>
              </w:rPr>
              <w:t xml:space="preserve"> </w:t>
            </w:r>
          </w:p>
        </w:tc>
      </w:tr>
      <w:tr w:rsidR="007914C0" w:rsidRPr="00815C13" w14:paraId="3CB6CF92" w14:textId="77777777"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14:paraId="32BDF6EE" w14:textId="77777777"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Activités, </w:t>
            </w:r>
            <w:r>
              <w:rPr>
                <w:b/>
              </w:rPr>
              <w:t xml:space="preserve">réalisations et produits livrables </w:t>
            </w:r>
          </w:p>
        </w:tc>
      </w:tr>
      <w:tr w:rsidR="007914C0" w:rsidRPr="00815C13" w14:paraId="210CA58C" w14:textId="77777777"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4C45D5FA" w14:textId="77777777" w:rsidR="007914C0" w:rsidRPr="00815C13" w:rsidRDefault="00870E5E" w:rsidP="007B372C">
            <w:pPr>
              <w:spacing w:after="0"/>
              <w:jc w:val="center"/>
              <w:rPr>
                <w:rFonts w:asciiTheme="minorHAnsi" w:hAnsiTheme="minorHAnsi"/>
                <w:sz w:val="20"/>
                <w:szCs w:val="20"/>
              </w:rPr>
            </w:pPr>
            <w:r>
              <w:rPr>
                <w:rFonts w:asciiTheme="minorHAnsi" w:hAnsiTheme="minorHAnsi"/>
                <w:sz w:val="20"/>
              </w:rPr>
              <w:t>Activité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14:paraId="2E2EABAB" w14:textId="77777777" w:rsidR="007914C0" w:rsidRDefault="007914C0" w:rsidP="007B372C">
            <w:pPr>
              <w:spacing w:after="0"/>
              <w:rPr>
                <w:rFonts w:asciiTheme="minorHAnsi" w:hAnsiTheme="minorHAnsi" w:cs="Open Sans"/>
                <w:bCs/>
                <w:sz w:val="20"/>
                <w:szCs w:val="20"/>
              </w:rPr>
            </w:pPr>
            <w:r>
              <w:rPr>
                <w:rFonts w:asciiTheme="minorHAnsi" w:hAnsiTheme="minorHAnsi"/>
                <w:sz w:val="20"/>
              </w:rPr>
              <w:t>Titre de l'activité</w:t>
            </w:r>
          </w:p>
          <w:p w14:paraId="4F7C7C69" w14:textId="77777777" w:rsidR="00496374" w:rsidRPr="0067110E" w:rsidRDefault="006642CF" w:rsidP="0067110E">
            <w:pPr>
              <w:spacing w:after="60"/>
              <w:jc w:val="both"/>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 xml:space="preserve">Listez ici les différentes activités de ce </w:t>
            </w:r>
            <w:r w:rsidRPr="005A02F3">
              <w:rPr>
                <w:i/>
                <w:color w:val="548DD4" w:themeColor="text2" w:themeTint="99"/>
              </w:rPr>
              <w:t>module de travail. Notez qu'un max. de 5 activités peut être listé par module de travail</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14:paraId="75BDB84F"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Mois de début</w:t>
            </w:r>
          </w:p>
          <w:p w14:paraId="0A54ABAF"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4B0B26"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Mois de fin</w:t>
            </w:r>
          </w:p>
          <w:p w14:paraId="72F7A1F2"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r>
      <w:tr w:rsidR="007914C0" w:rsidRPr="00156D73" w14:paraId="3C4D8258" w14:textId="77777777"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7D379D3C" w14:textId="77777777"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97FB89" w14:textId="77777777"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Description de l'activité et </w:t>
            </w:r>
            <w:r>
              <w:t>partenaires impliqués</w:t>
            </w:r>
          </w:p>
          <w:p w14:paraId="3699909C" w14:textId="77777777" w:rsidR="000A63D4" w:rsidRPr="00815513" w:rsidRDefault="000A63D4" w:rsidP="00E16884">
            <w:pPr>
              <w:pStyle w:val="CommentText1"/>
              <w:rPr>
                <w:rFonts w:asciiTheme="minorHAnsi" w:hAnsiTheme="minorHAnsi"/>
                <w:b/>
              </w:rPr>
            </w:pPr>
            <w:r>
              <w:rPr>
                <w:rFonts w:asciiTheme="minorHAnsi" w:hAnsiTheme="minorHAnsi"/>
                <w:b/>
                <w:color w:val="548DD4"/>
              </w:rPr>
              <w:t>[500 caractères]</w:t>
            </w:r>
          </w:p>
        </w:tc>
      </w:tr>
      <w:tr w:rsidR="007914C0" w:rsidRPr="00815C13" w14:paraId="79158C27" w14:textId="77777777"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048E435D" w14:textId="77777777"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D / O</w:t>
            </w:r>
          </w:p>
          <w:p w14:paraId="60BAEEA5" w14:textId="77777777"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14:paraId="7E62220E" w14:textId="77777777"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Description du </w:t>
            </w:r>
            <w:r>
              <w:t xml:space="preserve">livrable ou de la réalisation </w:t>
            </w:r>
            <w:r>
              <w:rPr>
                <w:rFonts w:asciiTheme="minorHAnsi" w:hAnsiTheme="minorHAnsi"/>
                <w:b/>
                <w:color w:val="548DD4"/>
                <w:sz w:val="20"/>
              </w:rPr>
              <w:t>[250 caractères]</w:t>
            </w:r>
          </w:p>
          <w:p w14:paraId="15C1656E" w14:textId="77777777" w:rsidR="00EC2260" w:rsidRPr="005A02F3" w:rsidRDefault="006642CF" w:rsidP="00802226">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Un </w:t>
            </w:r>
            <w:r w:rsidRPr="005A02F3">
              <w:rPr>
                <w:i/>
                <w:color w:val="548DD4" w:themeColor="text2" w:themeTint="99"/>
              </w:rPr>
              <w:t xml:space="preserve">livrable est un bien tangible ou intangible secondaire du projet qui contribue au développant d'une réalisation du projet. </w:t>
            </w:r>
          </w:p>
          <w:p w14:paraId="375CE7A1" w14:textId="77777777" w:rsidR="006642CF" w:rsidRPr="005A02F3" w:rsidRDefault="006642CF" w:rsidP="00802226">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Un</w:t>
            </w:r>
            <w:r w:rsidRPr="005A02F3">
              <w:rPr>
                <w:i/>
                <w:color w:val="548DD4" w:themeColor="text2" w:themeTint="99"/>
              </w:rPr>
              <w:t xml:space="preserve">e réalisation est ce qui a été concrètement produit en contrepartie de l'enveloppe allouée au projet. Cela peut être mis en évidence par un indicateur de réalisation et contribue directement à la réalisation du résultat du projet. </w:t>
            </w:r>
          </w:p>
          <w:p w14:paraId="022EEDF3" w14:textId="77777777" w:rsidR="006642CF" w:rsidRPr="005A02F3" w:rsidRDefault="006642CF" w:rsidP="00802226">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Choisissez si l'activité donnée fournira un </w:t>
            </w:r>
            <w:r w:rsidRPr="005A02F3">
              <w:rPr>
                <w:i/>
                <w:color w:val="548DD4" w:themeColor="text2" w:themeTint="99"/>
              </w:rPr>
              <w:t xml:space="preserve">livrable ou une réalisation et indiquez une description. </w:t>
            </w:r>
          </w:p>
          <w:p w14:paraId="5D6B2A50" w14:textId="77777777" w:rsidR="000A63D4" w:rsidRPr="006642CF" w:rsidRDefault="006642CF" w:rsidP="00802226">
            <w:pPr>
              <w:spacing w:after="60"/>
              <w:jc w:val="both"/>
              <w:rPr>
                <w:rFonts w:asciiTheme="minorHAnsi" w:hAnsiTheme="minorHAnsi" w:cs="Open Sans"/>
                <w:bCs/>
              </w:rPr>
            </w:pPr>
            <w:r w:rsidRPr="005A02F3">
              <w:rPr>
                <w:rFonts w:asciiTheme="minorHAnsi" w:hAnsiTheme="minorHAnsi"/>
                <w:i/>
                <w:color w:val="548DD4" w:themeColor="text2" w:themeTint="99"/>
                <w:sz w:val="20"/>
              </w:rPr>
              <w:t xml:space="preserve">Notez qu'en général, 2 </w:t>
            </w:r>
            <w:r w:rsidRPr="005A02F3">
              <w:rPr>
                <w:i/>
                <w:color w:val="548DD4" w:themeColor="text2" w:themeTint="99"/>
              </w:rPr>
              <w:t xml:space="preserve">livrables ou plus sont nécessaires pour donner une réalisation.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73433141" w14:textId="77777777" w:rsidR="007914C0" w:rsidRPr="00815C13" w:rsidRDefault="007914C0" w:rsidP="007B372C">
            <w:pPr>
              <w:spacing w:after="0"/>
              <w:rPr>
                <w:rFonts w:asciiTheme="minorHAnsi" w:hAnsiTheme="minorHAnsi"/>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14:paraId="73C5748F" w14:textId="77777777" w:rsidR="007914C0" w:rsidRPr="00815C13" w:rsidRDefault="007914C0" w:rsidP="007B372C">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7914C0" w:rsidRPr="00815C13" w14:paraId="11E42CE5" w14:textId="77777777"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4AAEBE43" w14:textId="77777777" w:rsidR="007914C0" w:rsidRPr="00815C13" w:rsidRDefault="007914C0" w:rsidP="00BC5896">
            <w:pPr>
              <w:spacing w:after="0"/>
              <w:jc w:val="center"/>
              <w:rPr>
                <w:rFonts w:asciiTheme="minorHAnsi" w:hAnsiTheme="minorHAnsi"/>
                <w:sz w:val="20"/>
                <w:szCs w:val="20"/>
              </w:rPr>
            </w:pPr>
            <w:r>
              <w:rPr>
                <w:rFonts w:asciiTheme="minorHAnsi" w:hAnsiTheme="minorHAnsi"/>
                <w:sz w:val="20"/>
              </w:rPr>
              <w:t>Activité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14:paraId="2CC5E130" w14:textId="77777777" w:rsidR="000A63D4" w:rsidRPr="00815C13" w:rsidRDefault="007914C0" w:rsidP="007B372C">
            <w:pPr>
              <w:spacing w:after="0"/>
              <w:rPr>
                <w:rFonts w:asciiTheme="minorHAnsi" w:hAnsiTheme="minorHAnsi" w:cs="Open Sans"/>
                <w:bCs/>
                <w:sz w:val="20"/>
                <w:szCs w:val="20"/>
              </w:rPr>
            </w:pPr>
            <w:r>
              <w:rPr>
                <w:rFonts w:asciiTheme="minorHAnsi" w:hAnsiTheme="minorHAnsi"/>
                <w:sz w:val="20"/>
              </w:rPr>
              <w:t>Titre de l'activité</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14:paraId="3E5CC7E7"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Mois de début</w:t>
            </w:r>
          </w:p>
          <w:p w14:paraId="086DBE1D" w14:textId="77777777"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14:paraId="7523262A" w14:textId="77777777" w:rsidR="007914C0" w:rsidRPr="00815C13" w:rsidRDefault="007914C0" w:rsidP="007B372C">
            <w:pPr>
              <w:spacing w:after="0"/>
              <w:rPr>
                <w:rFonts w:asciiTheme="minorHAnsi" w:hAnsiTheme="minorHAnsi"/>
                <w:i/>
                <w:sz w:val="20"/>
                <w:szCs w:val="20"/>
              </w:rPr>
            </w:pPr>
            <w:r>
              <w:rPr>
                <w:rFonts w:asciiTheme="minorHAnsi" w:hAnsiTheme="minorHAnsi"/>
                <w:sz w:val="20"/>
              </w:rPr>
              <w:t>Mois de fin</w:t>
            </w:r>
          </w:p>
          <w:p w14:paraId="607C0BF9" w14:textId="77777777"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r>
      <w:tr w:rsidR="007914C0" w:rsidRPr="00156D73" w14:paraId="35E2DB54" w14:textId="77777777"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799B1412" w14:textId="77777777"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14:paraId="4D5DF04C" w14:textId="77777777"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Description de l'activité et des partenaires impliqués </w:t>
            </w:r>
          </w:p>
          <w:p w14:paraId="27D873E5" w14:textId="77777777" w:rsidR="000A63D4" w:rsidRPr="00815513" w:rsidRDefault="000A63D4" w:rsidP="006413CD">
            <w:pPr>
              <w:pStyle w:val="CommentText1"/>
              <w:rPr>
                <w:rFonts w:asciiTheme="minorHAnsi" w:hAnsiTheme="minorHAnsi"/>
                <w:b/>
              </w:rPr>
            </w:pPr>
            <w:r>
              <w:rPr>
                <w:rFonts w:asciiTheme="minorHAnsi" w:hAnsiTheme="minorHAnsi"/>
                <w:b/>
                <w:color w:val="548DD4"/>
              </w:rPr>
              <w:t>[500 caractères]</w:t>
            </w:r>
          </w:p>
        </w:tc>
      </w:tr>
      <w:tr w:rsidR="00BC5896" w:rsidRPr="00815C13" w14:paraId="42B0D45D" w14:textId="77777777"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B04F5C3" w14:textId="77777777"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D / O</w:t>
            </w:r>
          </w:p>
          <w:p w14:paraId="68552848" w14:textId="77777777"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14:paraId="25F74852" w14:textId="77777777"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Description du </w:t>
            </w:r>
            <w:r>
              <w:t xml:space="preserve">livrable ou de la réalisation </w:t>
            </w:r>
            <w:r>
              <w:rPr>
                <w:rFonts w:asciiTheme="minorHAnsi" w:hAnsiTheme="minorHAnsi"/>
                <w:b/>
                <w:color w:val="548DD4"/>
                <w:sz w:val="20"/>
              </w:rPr>
              <w:t>[250 caractères]</w:t>
            </w:r>
          </w:p>
          <w:p w14:paraId="1A9E366D" w14:textId="77777777"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14:paraId="429AB5C2" w14:textId="77777777" w:rsidR="00BC5896" w:rsidRPr="00815C13" w:rsidRDefault="00BC5896" w:rsidP="00A77605">
            <w:pPr>
              <w:spacing w:after="0"/>
              <w:rPr>
                <w:rFonts w:asciiTheme="minorHAnsi" w:hAnsiTheme="minorHAnsi"/>
                <w:sz w:val="20"/>
                <w:szCs w:val="20"/>
              </w:rPr>
            </w:pPr>
            <w:r>
              <w:rPr>
                <w:rFonts w:asciiTheme="minorHAnsi" w:hAnsiTheme="minorHAnsi"/>
                <w:sz w:val="20"/>
              </w:rPr>
              <w:t>Valeur cible</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14:paraId="443BBC3A" w14:textId="77777777" w:rsidR="00BC5896" w:rsidRPr="00815C13" w:rsidRDefault="00BC5896" w:rsidP="00A77605">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bl>
    <w:p w14:paraId="14CFBEB7" w14:textId="77777777"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14:paraId="00D43E89" w14:textId="77777777"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016EE761"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696FCF41" w14:textId="77777777" w:rsidR="005E0202" w:rsidRPr="00815C13" w:rsidRDefault="005E0202" w:rsidP="002B7D85">
            <w:pPr>
              <w:spacing w:after="60"/>
              <w:rPr>
                <w:rFonts w:asciiTheme="minorHAnsi" w:hAnsiTheme="minorHAnsi"/>
                <w:sz w:val="20"/>
                <w:szCs w:val="20"/>
              </w:rPr>
            </w:pPr>
            <w:r>
              <w:rPr>
                <w:rFonts w:asciiTheme="minorHAnsi" w:hAnsiTheme="minorHAnsi"/>
                <w:b/>
                <w:sz w:val="20"/>
              </w:rPr>
              <w:t xml:space="preserve">Budget du </w:t>
            </w:r>
            <w:r>
              <w:rPr>
                <w:b/>
              </w:rPr>
              <w:t>module de travail</w:t>
            </w:r>
          </w:p>
        </w:tc>
      </w:tr>
    </w:tbl>
    <w:p w14:paraId="16AF2F5C"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42F05866"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59B89BF6" w14:textId="77777777" w:rsidR="005E0202" w:rsidRPr="005E0202" w:rsidRDefault="005E0202" w:rsidP="002B7D85">
            <w:pPr>
              <w:suppressAutoHyphens w:val="0"/>
              <w:spacing w:after="0" w:line="240" w:lineRule="auto"/>
              <w:rPr>
                <w:rFonts w:eastAsia="Times New Roman"/>
                <w:color w:val="000000"/>
              </w:rPr>
            </w:pPr>
            <w:r>
              <w:rPr>
                <w:color w:val="000000"/>
              </w:rPr>
              <w:t>Lignes budgétaires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1A4412E9" w14:textId="77777777"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0962B0B" w14:textId="77777777"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5BFE19E3" w14:textId="77777777"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3E3411F3" w14:textId="77777777" w:rsidR="005E0202" w:rsidRPr="005E0202" w:rsidRDefault="005E0202" w:rsidP="002B7D85">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6EA1741C" w14:textId="77777777" w:rsidR="005E0202" w:rsidRPr="005E0202" w:rsidRDefault="005E0202" w:rsidP="002B7D85">
            <w:pPr>
              <w:suppressAutoHyphens w:val="0"/>
              <w:spacing w:after="0" w:line="240" w:lineRule="auto"/>
              <w:rPr>
                <w:rFonts w:eastAsia="Times New Roman"/>
                <w:color w:val="000000"/>
              </w:rPr>
            </w:pPr>
            <w:r>
              <w:rPr>
                <w:color w:val="000000"/>
              </w:rPr>
              <w:t>Commentaires</w:t>
            </w:r>
          </w:p>
        </w:tc>
      </w:tr>
      <w:tr w:rsidR="005E0202" w:rsidRPr="005E0202" w14:paraId="731FA083"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97C0F35" w14:textId="77777777" w:rsidR="005E0202" w:rsidRPr="005E0202" w:rsidRDefault="005E0202" w:rsidP="002B7D85">
            <w:pPr>
              <w:suppressAutoHyphens w:val="0"/>
              <w:spacing w:after="0" w:line="240" w:lineRule="auto"/>
              <w:rPr>
                <w:rFonts w:eastAsia="Times New Roman"/>
                <w:color w:val="000000"/>
              </w:rPr>
            </w:pPr>
            <w:r>
              <w:rPr>
                <w:color w:val="000000"/>
              </w:rPr>
              <w:t>Personnel</w:t>
            </w:r>
          </w:p>
        </w:tc>
        <w:tc>
          <w:tcPr>
            <w:tcW w:w="1600" w:type="dxa"/>
            <w:tcBorders>
              <w:top w:val="nil"/>
              <w:left w:val="nil"/>
              <w:bottom w:val="single" w:sz="4" w:space="0" w:color="auto"/>
              <w:right w:val="single" w:sz="4" w:space="0" w:color="auto"/>
            </w:tcBorders>
            <w:shd w:val="clear" w:color="auto" w:fill="auto"/>
            <w:noWrap/>
            <w:vAlign w:val="bottom"/>
            <w:hideMark/>
          </w:tcPr>
          <w:p w14:paraId="4760290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F1334B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EDACA7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A952918"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756419A"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249C7AAC"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F5DAD30" w14:textId="77777777" w:rsidR="005E0202" w:rsidRPr="005E0202" w:rsidRDefault="005E0202" w:rsidP="002B7D85">
            <w:pPr>
              <w:suppressAutoHyphens w:val="0"/>
              <w:spacing w:after="0" w:line="240" w:lineRule="auto"/>
              <w:rPr>
                <w:rFonts w:eastAsia="Times New Roman"/>
                <w:color w:val="000000"/>
              </w:rPr>
            </w:pPr>
            <w:r>
              <w:rPr>
                <w:color w:val="000000"/>
              </w:rPr>
              <w:t>Bureaux et administration</w:t>
            </w:r>
          </w:p>
        </w:tc>
        <w:tc>
          <w:tcPr>
            <w:tcW w:w="1600" w:type="dxa"/>
            <w:tcBorders>
              <w:top w:val="nil"/>
              <w:left w:val="nil"/>
              <w:bottom w:val="single" w:sz="4" w:space="0" w:color="auto"/>
              <w:right w:val="single" w:sz="4" w:space="0" w:color="auto"/>
            </w:tcBorders>
            <w:shd w:val="clear" w:color="auto" w:fill="auto"/>
            <w:noWrap/>
            <w:vAlign w:val="bottom"/>
            <w:hideMark/>
          </w:tcPr>
          <w:p w14:paraId="67C9DDF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655D45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5BF74CD"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CF0D7F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E9992AB"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2CE8281F"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21AD614" w14:textId="77777777" w:rsidR="005E0202" w:rsidRPr="005E0202" w:rsidRDefault="005E0202" w:rsidP="002B7D85">
            <w:pPr>
              <w:suppressAutoHyphens w:val="0"/>
              <w:spacing w:after="0" w:line="240" w:lineRule="auto"/>
              <w:rPr>
                <w:rFonts w:eastAsia="Times New Roman"/>
                <w:color w:val="000000"/>
              </w:rPr>
            </w:pPr>
            <w:r>
              <w:rPr>
                <w:color w:val="000000"/>
              </w:rPr>
              <w:t>Déplacements et hébergements</w:t>
            </w:r>
          </w:p>
        </w:tc>
        <w:tc>
          <w:tcPr>
            <w:tcW w:w="1600" w:type="dxa"/>
            <w:tcBorders>
              <w:top w:val="nil"/>
              <w:left w:val="nil"/>
              <w:bottom w:val="single" w:sz="4" w:space="0" w:color="auto"/>
              <w:right w:val="single" w:sz="4" w:space="0" w:color="auto"/>
            </w:tcBorders>
            <w:shd w:val="clear" w:color="auto" w:fill="auto"/>
            <w:noWrap/>
            <w:vAlign w:val="bottom"/>
            <w:hideMark/>
          </w:tcPr>
          <w:p w14:paraId="7A937C9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71F2644"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10BB2C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D65F5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314B81D"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1B7BD1C1"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1580334" w14:textId="77777777" w:rsidR="005E0202" w:rsidRPr="005E0202" w:rsidRDefault="005E0202" w:rsidP="002B7D85">
            <w:pPr>
              <w:suppressAutoHyphens w:val="0"/>
              <w:spacing w:after="0" w:line="240" w:lineRule="auto"/>
              <w:rPr>
                <w:rFonts w:eastAsia="Times New Roman"/>
                <w:color w:val="000000"/>
              </w:rPr>
            </w:pPr>
            <w:r>
              <w:rPr>
                <w:color w:val="000000"/>
              </w:rPr>
              <w:t>Expertise et services externes</w:t>
            </w:r>
          </w:p>
        </w:tc>
        <w:tc>
          <w:tcPr>
            <w:tcW w:w="1600" w:type="dxa"/>
            <w:tcBorders>
              <w:top w:val="nil"/>
              <w:left w:val="nil"/>
              <w:bottom w:val="single" w:sz="4" w:space="0" w:color="auto"/>
              <w:right w:val="single" w:sz="4" w:space="0" w:color="auto"/>
            </w:tcBorders>
            <w:shd w:val="clear" w:color="auto" w:fill="auto"/>
            <w:noWrap/>
            <w:vAlign w:val="bottom"/>
            <w:hideMark/>
          </w:tcPr>
          <w:p w14:paraId="087FC8D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948CFF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95F649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BA1D1BD"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59F808F0"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348543F9"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82AA889" w14:textId="77777777" w:rsidR="005E0202" w:rsidRPr="005E0202" w:rsidRDefault="005E0202" w:rsidP="002B7D85">
            <w:pPr>
              <w:suppressAutoHyphens w:val="0"/>
              <w:spacing w:after="0" w:line="240" w:lineRule="auto"/>
              <w:rPr>
                <w:rFonts w:eastAsia="Times New Roman"/>
                <w:color w:val="000000"/>
              </w:rPr>
            </w:pPr>
            <w:r>
              <w:t>Équipements</w:t>
            </w:r>
          </w:p>
        </w:tc>
        <w:tc>
          <w:tcPr>
            <w:tcW w:w="1600" w:type="dxa"/>
            <w:tcBorders>
              <w:top w:val="nil"/>
              <w:left w:val="nil"/>
              <w:bottom w:val="single" w:sz="4" w:space="0" w:color="auto"/>
              <w:right w:val="single" w:sz="4" w:space="0" w:color="auto"/>
            </w:tcBorders>
            <w:shd w:val="clear" w:color="auto" w:fill="auto"/>
            <w:noWrap/>
            <w:vAlign w:val="bottom"/>
            <w:hideMark/>
          </w:tcPr>
          <w:p w14:paraId="17907E4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D49B3B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F80AE0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A20D8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1ECCD1A"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5EEA89C4"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78D8603" w14:textId="77777777" w:rsidR="005E0202" w:rsidRPr="005E0202" w:rsidRDefault="005E0202" w:rsidP="002B7D85">
            <w:pPr>
              <w:suppressAutoHyphens w:val="0"/>
              <w:spacing w:after="0" w:line="240" w:lineRule="auto"/>
              <w:rPr>
                <w:rFonts w:eastAsia="Times New Roman"/>
                <w:color w:val="000000"/>
              </w:rPr>
            </w:pPr>
            <w:r>
              <w:rPr>
                <w:color w:val="000000"/>
              </w:rPr>
              <w:t>Sous-total</w:t>
            </w:r>
          </w:p>
        </w:tc>
        <w:tc>
          <w:tcPr>
            <w:tcW w:w="1600" w:type="dxa"/>
            <w:tcBorders>
              <w:top w:val="nil"/>
              <w:left w:val="nil"/>
              <w:bottom w:val="single" w:sz="4" w:space="0" w:color="auto"/>
              <w:right w:val="single" w:sz="4" w:space="0" w:color="auto"/>
            </w:tcBorders>
            <w:shd w:val="clear" w:color="auto" w:fill="auto"/>
            <w:noWrap/>
            <w:vAlign w:val="bottom"/>
            <w:hideMark/>
          </w:tcPr>
          <w:p w14:paraId="0B5B2A2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36C3CBC"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A62BEB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93BDBE2"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86F3FAB"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288C67C2"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66B40DC6" w14:textId="77777777" w:rsidR="005E0202" w:rsidRPr="005E0202" w:rsidRDefault="005E0202" w:rsidP="002B7D85">
            <w:pPr>
              <w:suppressAutoHyphens w:val="0"/>
              <w:spacing w:after="0" w:line="240" w:lineRule="auto"/>
              <w:rPr>
                <w:rFonts w:eastAsia="Times New Roman"/>
                <w:color w:val="000000"/>
              </w:rPr>
            </w:pPr>
            <w:r>
              <w:rPr>
                <w:color w:val="000000"/>
              </w:rPr>
              <w:t>Recettes</w:t>
            </w:r>
          </w:p>
        </w:tc>
        <w:tc>
          <w:tcPr>
            <w:tcW w:w="1600" w:type="dxa"/>
            <w:tcBorders>
              <w:top w:val="nil"/>
              <w:left w:val="nil"/>
              <w:bottom w:val="single" w:sz="4" w:space="0" w:color="auto"/>
              <w:right w:val="single" w:sz="4" w:space="0" w:color="auto"/>
            </w:tcBorders>
            <w:shd w:val="clear" w:color="auto" w:fill="auto"/>
            <w:noWrap/>
            <w:vAlign w:val="bottom"/>
            <w:hideMark/>
          </w:tcPr>
          <w:p w14:paraId="2481628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2ACFF8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1D49466"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34DCE2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AEB1B8A"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029635C4"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D75433C" w14:textId="77777777" w:rsidR="005E0202" w:rsidRPr="005E0202" w:rsidRDefault="005E0202" w:rsidP="002B7D85">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14:paraId="06A132C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1250DC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58E41D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D80B7F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E1D3C11"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2BA39052" w14:textId="77777777" w:rsidTr="002B7D85">
        <w:trPr>
          <w:trHeight w:val="300"/>
        </w:trPr>
        <w:tc>
          <w:tcPr>
            <w:tcW w:w="3503" w:type="dxa"/>
            <w:tcBorders>
              <w:top w:val="nil"/>
              <w:left w:val="nil"/>
              <w:bottom w:val="nil"/>
              <w:right w:val="nil"/>
            </w:tcBorders>
            <w:shd w:val="clear" w:color="auto" w:fill="auto"/>
            <w:noWrap/>
            <w:vAlign w:val="bottom"/>
          </w:tcPr>
          <w:p w14:paraId="57994EA8" w14:textId="77777777"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2F6B748D"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486316D2"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1C6F48B6"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74454076"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1FC6E09C"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14:paraId="23B0539A" w14:textId="77777777"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3CE476DA" w14:textId="77777777" w:rsidR="005E0202" w:rsidRPr="005E0202" w:rsidRDefault="005E0202" w:rsidP="002B7D85">
            <w:pPr>
              <w:suppressAutoHyphens w:val="0"/>
              <w:spacing w:after="0" w:line="240" w:lineRule="auto"/>
              <w:jc w:val="center"/>
              <w:rPr>
                <w:rFonts w:eastAsia="Times New Roman"/>
                <w:b/>
                <w:color w:val="000000"/>
              </w:rPr>
            </w:pPr>
            <w:r>
              <w:rPr>
                <w:b/>
                <w:color w:val="000000"/>
              </w:rPr>
              <w:t>Ventilation à titre indicatif du budget par an</w:t>
            </w:r>
          </w:p>
        </w:tc>
      </w:tr>
      <w:tr w:rsidR="008073E7" w:rsidRPr="005E0202" w14:paraId="44DAEDFC"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E83FC95" w14:textId="77777777" w:rsidR="005E0202" w:rsidRPr="005E0202" w:rsidRDefault="005E0202" w:rsidP="002B7D85">
            <w:pPr>
              <w:suppressAutoHyphens w:val="0"/>
              <w:spacing w:after="0" w:line="240" w:lineRule="auto"/>
              <w:rPr>
                <w:rFonts w:eastAsia="Times New Roman"/>
                <w:color w:val="000000"/>
              </w:rPr>
            </w:pPr>
            <w:r>
              <w:rPr>
                <w:color w:val="000000"/>
              </w:rPr>
              <w:t>Année</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687DBE76"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3B00A902"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23607A09"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736699C"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0D7E644F" w14:textId="77777777" w:rsidR="005E0202" w:rsidRPr="005E0202" w:rsidRDefault="008073E7" w:rsidP="002B7D85">
            <w:pPr>
              <w:suppressAutoHyphens w:val="0"/>
              <w:spacing w:after="0" w:line="240" w:lineRule="auto"/>
              <w:rPr>
                <w:rFonts w:eastAsia="Times New Roman"/>
                <w:color w:val="000000"/>
              </w:rPr>
            </w:pPr>
            <w:r>
              <w:rPr>
                <w:color w:val="000000"/>
              </w:rPr>
              <w:t xml:space="preserve">Total </w:t>
            </w:r>
          </w:p>
        </w:tc>
      </w:tr>
      <w:tr w:rsidR="005E0202" w:rsidRPr="005E0202" w14:paraId="33E2B0D2"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DE8BABC" w14:textId="77777777" w:rsidR="005E0202" w:rsidRPr="005E0202" w:rsidRDefault="005E0202" w:rsidP="002B7D85">
            <w:pPr>
              <w:suppressAutoHyphens w:val="0"/>
              <w:spacing w:after="0" w:line="240" w:lineRule="auto"/>
              <w:rPr>
                <w:rFonts w:eastAsia="Times New Roman"/>
                <w:color w:val="000000"/>
              </w:rPr>
            </w:pPr>
            <w:r>
              <w:rPr>
                <w:color w:val="000000"/>
              </w:rPr>
              <w:t>% du budget</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04507E24"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1F03D544"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71194F4B"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303D5EC"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7532AB4D" w14:textId="77777777" w:rsidR="005E0202" w:rsidRPr="005E0202" w:rsidRDefault="005E0202" w:rsidP="002B7D85">
            <w:pPr>
              <w:suppressAutoHyphens w:val="0"/>
              <w:spacing w:after="0" w:line="240" w:lineRule="auto"/>
              <w:jc w:val="right"/>
              <w:rPr>
                <w:rFonts w:eastAsia="Times New Roman"/>
                <w:color w:val="000000"/>
              </w:rPr>
            </w:pPr>
            <w:r>
              <w:rPr>
                <w:color w:val="000000"/>
              </w:rPr>
              <w:t>100</w:t>
            </w:r>
            <w:r>
              <w:t> %</w:t>
            </w:r>
          </w:p>
        </w:tc>
      </w:tr>
      <w:tr w:rsidR="005E0202" w:rsidRPr="005E0202" w14:paraId="3FDCE79D"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1AA627E8" w14:textId="77777777" w:rsidR="005E0202" w:rsidRPr="005E0202" w:rsidRDefault="005E0202" w:rsidP="002B7D85">
            <w:pPr>
              <w:suppressAutoHyphens w:val="0"/>
              <w:spacing w:after="0" w:line="240" w:lineRule="auto"/>
              <w:rPr>
                <w:rFonts w:eastAsia="Times New Roman"/>
                <w:color w:val="000000"/>
              </w:rPr>
            </w:pPr>
            <w:r>
              <w:rPr>
                <w:color w:val="000000"/>
              </w:rPr>
              <w:t>Montant en EUR</w:t>
            </w:r>
          </w:p>
        </w:tc>
        <w:tc>
          <w:tcPr>
            <w:tcW w:w="1600" w:type="dxa"/>
            <w:tcBorders>
              <w:top w:val="nil"/>
              <w:left w:val="nil"/>
              <w:bottom w:val="single" w:sz="4" w:space="0" w:color="auto"/>
              <w:right w:val="single" w:sz="4" w:space="0" w:color="auto"/>
            </w:tcBorders>
            <w:shd w:val="clear" w:color="auto" w:fill="auto"/>
            <w:noWrap/>
            <w:vAlign w:val="bottom"/>
          </w:tcPr>
          <w:p w14:paraId="7355AAEC"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388B100D"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49F3A75A"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2367FF5D"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67BC5A31" w14:textId="77777777" w:rsidR="005E0202" w:rsidRPr="005E0202" w:rsidRDefault="005E0202" w:rsidP="002B7D85">
            <w:pPr>
              <w:suppressAutoHyphens w:val="0"/>
              <w:spacing w:after="0" w:line="240" w:lineRule="auto"/>
              <w:jc w:val="right"/>
              <w:rPr>
                <w:rFonts w:eastAsia="Times New Roman"/>
                <w:color w:val="000000"/>
              </w:rPr>
            </w:pPr>
          </w:p>
        </w:tc>
      </w:tr>
    </w:tbl>
    <w:p w14:paraId="18AE3566" w14:textId="77777777" w:rsidR="005E0202" w:rsidRPr="00815C13" w:rsidRDefault="005E0202" w:rsidP="005E0202">
      <w:pPr>
        <w:spacing w:after="0"/>
        <w:rPr>
          <w:rFonts w:asciiTheme="minorHAnsi" w:hAnsiTheme="minorHAnsi" w:cs="Open Sans"/>
          <w:bCs/>
          <w:sz w:val="20"/>
          <w:szCs w:val="20"/>
        </w:rPr>
      </w:pPr>
    </w:p>
    <w:p w14:paraId="6E4348D8" w14:textId="77777777"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14:paraId="401673DC" w14:textId="77777777"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4E688D" w14:textId="77777777"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t xml:space="preserve">Investissement du </w:t>
            </w:r>
            <w:r>
              <w:rPr>
                <w:b/>
              </w:rPr>
              <w:t>module de travail</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0DBA39" w14:textId="77777777" w:rsidR="00E71CE0" w:rsidRPr="00815C13" w:rsidRDefault="003D4CFD" w:rsidP="00E71CE0">
            <w:pPr>
              <w:rPr>
                <w:rFonts w:asciiTheme="minorHAnsi" w:hAnsiTheme="minorHAnsi"/>
                <w:i/>
                <w:sz w:val="20"/>
                <w:szCs w:val="20"/>
              </w:rPr>
            </w:pPr>
            <w:r>
              <w:rPr>
                <w:rFonts w:asciiTheme="minorHAnsi" w:hAnsiTheme="minorHAnsi"/>
                <w:b/>
                <w:sz w:val="20"/>
              </w:rPr>
              <w:t>Titre</w:t>
            </w:r>
          </w:p>
          <w:p w14:paraId="0EADDDC0" w14:textId="77777777" w:rsidR="003D4CFD" w:rsidRPr="00815C13" w:rsidRDefault="003D4CFD" w:rsidP="00802226">
            <w:pPr>
              <w:spacing w:after="60"/>
              <w:jc w:val="both"/>
              <w:rPr>
                <w:rFonts w:asciiTheme="minorHAnsi" w:hAnsiTheme="minorHAnsi"/>
                <w:b/>
                <w:sz w:val="20"/>
                <w:szCs w:val="20"/>
              </w:rPr>
            </w:pPr>
            <w:r w:rsidRPr="005A02F3">
              <w:rPr>
                <w:rFonts w:asciiTheme="minorHAnsi" w:hAnsiTheme="minorHAnsi"/>
                <w:i/>
                <w:color w:val="548DD4" w:themeColor="text2" w:themeTint="99"/>
                <w:sz w:val="20"/>
              </w:rPr>
              <w:t xml:space="preserve">Un ou plusieurs investissements correspondent à l'investissement du </w:t>
            </w:r>
            <w:r w:rsidRPr="005A02F3">
              <w:rPr>
                <w:i/>
                <w:color w:val="548DD4" w:themeColor="text2" w:themeTint="99"/>
              </w:rPr>
              <w:t>module de travail.</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14:paraId="3F20B557" w14:textId="77777777"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Mois de début du WP</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14:paraId="64D992FC" w14:textId="77777777"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Mois de fin du WP</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14:paraId="09E8B939" w14:textId="77777777" w:rsidR="00E71CE0" w:rsidRPr="00815C13" w:rsidRDefault="00E71CE0" w:rsidP="00E71CE0">
            <w:pPr>
              <w:spacing w:after="60"/>
              <w:rPr>
                <w:rFonts w:asciiTheme="minorHAnsi" w:hAnsiTheme="minorHAnsi"/>
                <w:sz w:val="20"/>
                <w:szCs w:val="20"/>
              </w:rPr>
            </w:pPr>
            <w:r>
              <w:rPr>
                <w:rFonts w:asciiTheme="minorHAnsi" w:hAnsiTheme="minorHAnsi"/>
                <w:b/>
                <w:sz w:val="20"/>
              </w:rPr>
              <w:t>Budget du WP</w:t>
            </w:r>
          </w:p>
        </w:tc>
      </w:tr>
      <w:tr w:rsidR="00E71CE0" w:rsidRPr="00815C13" w14:paraId="3906A31E" w14:textId="77777777"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78295" w14:textId="77777777"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Un max. d'1 investissement de WP peut être créé</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60968CA" w14:textId="77777777"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62060557" w14:textId="77777777"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1C07D378" w14:textId="77777777"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7348558B"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Automatique</w:t>
            </w:r>
          </w:p>
        </w:tc>
      </w:tr>
      <w:tr w:rsidR="00E71CE0" w:rsidRPr="00815C13" w14:paraId="4B97A867"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14:paraId="4EAC85D9" w14:textId="77777777" w:rsidR="00E71CE0" w:rsidRPr="00815C13" w:rsidRDefault="00E71CE0" w:rsidP="00E71CE0">
            <w:pPr>
              <w:spacing w:after="60"/>
              <w:rPr>
                <w:rFonts w:asciiTheme="minorHAnsi" w:hAnsiTheme="minorHAnsi"/>
                <w:sz w:val="20"/>
                <w:szCs w:val="20"/>
              </w:rPr>
            </w:pPr>
            <w:r>
              <w:rPr>
                <w:rFonts w:asciiTheme="minorHAnsi" w:hAnsiTheme="minorHAnsi"/>
                <w:b/>
                <w:sz w:val="20"/>
              </w:rPr>
              <w:t>Implication des partenaires</w:t>
            </w:r>
          </w:p>
        </w:tc>
      </w:tr>
      <w:tr w:rsidR="00E71CE0" w:rsidRPr="00815C13" w14:paraId="6C3BA64A" w14:textId="77777777"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142457B4" w14:textId="77777777" w:rsidR="00E71CE0" w:rsidRPr="00815C13" w:rsidRDefault="00E71CE0" w:rsidP="00E71CE0">
            <w:pPr>
              <w:spacing w:after="60"/>
              <w:rPr>
                <w:rFonts w:asciiTheme="minorHAnsi" w:hAnsiTheme="minorHAnsi"/>
                <w:i/>
                <w:sz w:val="20"/>
                <w:szCs w:val="20"/>
              </w:rPr>
            </w:pPr>
            <w:r>
              <w:rPr>
                <w:rFonts w:asciiTheme="minorHAnsi" w:hAnsiTheme="minorHAnsi"/>
                <w:sz w:val="20"/>
              </w:rPr>
              <w:t>Partenaire responsable du WP</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14:paraId="51455787"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Liste déroulante</w:t>
            </w:r>
          </w:p>
        </w:tc>
      </w:tr>
      <w:tr w:rsidR="00E71CE0" w:rsidRPr="00815C13" w14:paraId="7DE3E0CC" w14:textId="77777777"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14:paraId="47675354" w14:textId="77777777" w:rsidR="00E71CE0" w:rsidRPr="00815C13" w:rsidRDefault="006E6DAE" w:rsidP="00E71CE0">
            <w:pPr>
              <w:spacing w:after="60"/>
              <w:rPr>
                <w:rFonts w:asciiTheme="minorHAnsi" w:hAnsiTheme="minorHAnsi"/>
                <w:i/>
                <w:sz w:val="20"/>
                <w:szCs w:val="20"/>
              </w:rPr>
            </w:pPr>
            <w:r>
              <w:rPr>
                <w:rFonts w:asciiTheme="minorHAnsi" w:hAnsiTheme="minorHAnsi"/>
                <w:sz w:val="20"/>
              </w:rPr>
              <w:t>Autres partenaires impliqués</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14:paraId="61F48D76" w14:textId="77777777" w:rsidR="00E71CE0" w:rsidRPr="00815C13" w:rsidRDefault="00E71CE0" w:rsidP="00E71CE0">
            <w:pPr>
              <w:spacing w:after="60"/>
              <w:rPr>
                <w:rFonts w:asciiTheme="minorHAnsi" w:hAnsiTheme="minorHAnsi"/>
                <w:sz w:val="20"/>
                <w:szCs w:val="20"/>
              </w:rPr>
            </w:pPr>
            <w:r>
              <w:rPr>
                <w:rFonts w:asciiTheme="minorHAnsi" w:hAnsiTheme="minorHAnsi"/>
                <w:i/>
                <w:sz w:val="20"/>
              </w:rPr>
              <w:t>Liste déroulante</w:t>
            </w:r>
          </w:p>
        </w:tc>
      </w:tr>
      <w:tr w:rsidR="00E71CE0" w:rsidRPr="00815C13" w14:paraId="26DAEDB0"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14:paraId="2A33F8C2" w14:textId="77777777"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Résumé </w:t>
            </w:r>
          </w:p>
        </w:tc>
      </w:tr>
      <w:tr w:rsidR="00E71CE0" w:rsidRPr="00156D73" w14:paraId="4058D27E" w14:textId="77777777"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14:paraId="37DD5028" w14:textId="77777777"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caractères] </w:t>
            </w:r>
            <w:r>
              <w:rPr>
                <w:rFonts w:asciiTheme="minorHAnsi" w:hAnsiTheme="minorHAnsi"/>
                <w:i/>
                <w:color w:val="548DD4"/>
                <w:sz w:val="20"/>
              </w:rPr>
              <w:t xml:space="preserve">Veuillez décrire brièvement le </w:t>
            </w:r>
            <w:r>
              <w:rPr>
                <w:i/>
              </w:rPr>
              <w:t>module de travail et les raisons correspondantes.</w:t>
            </w:r>
          </w:p>
        </w:tc>
      </w:tr>
    </w:tbl>
    <w:p w14:paraId="2A8FFBF3" w14:textId="77777777"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14:paraId="44B5823F" w14:textId="77777777"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14:paraId="70C15A63" w14:textId="77777777" w:rsidR="005E0202" w:rsidRPr="00815C13" w:rsidRDefault="005E0202" w:rsidP="002B7D85">
            <w:pPr>
              <w:spacing w:after="60"/>
              <w:rPr>
                <w:rFonts w:asciiTheme="minorHAnsi" w:hAnsiTheme="minorHAnsi"/>
                <w:sz w:val="20"/>
                <w:szCs w:val="20"/>
              </w:rPr>
            </w:pPr>
            <w:r>
              <w:rPr>
                <w:rFonts w:asciiTheme="minorHAnsi" w:hAnsiTheme="minorHAnsi"/>
                <w:b/>
                <w:sz w:val="20"/>
              </w:rPr>
              <w:t xml:space="preserve">Budget du </w:t>
            </w:r>
            <w:r>
              <w:rPr>
                <w:b/>
              </w:rPr>
              <w:t>module de travail</w:t>
            </w:r>
          </w:p>
        </w:tc>
      </w:tr>
    </w:tbl>
    <w:p w14:paraId="02529584" w14:textId="77777777"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14:paraId="4946EB97" w14:textId="77777777"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353E8846" w14:textId="77777777" w:rsidR="005E0202" w:rsidRPr="005E0202" w:rsidRDefault="005E0202" w:rsidP="002B7D85">
            <w:pPr>
              <w:suppressAutoHyphens w:val="0"/>
              <w:spacing w:after="0" w:line="240" w:lineRule="auto"/>
              <w:rPr>
                <w:rFonts w:eastAsia="Times New Roman"/>
                <w:color w:val="000000"/>
              </w:rPr>
            </w:pPr>
            <w:r>
              <w:rPr>
                <w:color w:val="000000"/>
              </w:rPr>
              <w:t>Lignes budgétaires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3AFEBC6D" w14:textId="77777777"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598F67A8" w14:textId="77777777"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6D886B80" w14:textId="77777777" w:rsidR="005E0202" w:rsidRPr="005E0202" w:rsidRDefault="005E0202" w:rsidP="002B7D85">
            <w:pPr>
              <w:suppressAutoHyphens w:val="0"/>
              <w:spacing w:after="0" w:line="240" w:lineRule="auto"/>
              <w:rPr>
                <w:rFonts w:eastAsia="Times New Roman"/>
                <w:color w:val="000000"/>
              </w:rPr>
            </w:pPr>
            <w:r>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2590F4AE" w14:textId="77777777" w:rsidR="005E0202" w:rsidRPr="005E0202" w:rsidRDefault="005E0202" w:rsidP="002B7D85">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5076F55" w14:textId="77777777" w:rsidR="005E0202" w:rsidRPr="005E0202" w:rsidRDefault="005E0202" w:rsidP="002B7D85">
            <w:pPr>
              <w:suppressAutoHyphens w:val="0"/>
              <w:spacing w:after="0" w:line="240" w:lineRule="auto"/>
              <w:rPr>
                <w:rFonts w:eastAsia="Times New Roman"/>
                <w:color w:val="000000"/>
              </w:rPr>
            </w:pPr>
            <w:r>
              <w:rPr>
                <w:color w:val="000000"/>
              </w:rPr>
              <w:t>Commentaires</w:t>
            </w:r>
          </w:p>
        </w:tc>
      </w:tr>
      <w:tr w:rsidR="005E0202" w:rsidRPr="005E0202" w14:paraId="6AB554DA"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0C8E648" w14:textId="77777777" w:rsidR="005E0202" w:rsidRPr="005E0202" w:rsidRDefault="005E0202" w:rsidP="002B7D85">
            <w:pPr>
              <w:suppressAutoHyphens w:val="0"/>
              <w:spacing w:after="0" w:line="240" w:lineRule="auto"/>
              <w:rPr>
                <w:rFonts w:eastAsia="Times New Roman"/>
                <w:color w:val="000000"/>
              </w:rPr>
            </w:pPr>
            <w:r>
              <w:rPr>
                <w:color w:val="000000"/>
              </w:rPr>
              <w:t>Personnel</w:t>
            </w:r>
          </w:p>
        </w:tc>
        <w:tc>
          <w:tcPr>
            <w:tcW w:w="1600" w:type="dxa"/>
            <w:tcBorders>
              <w:top w:val="nil"/>
              <w:left w:val="nil"/>
              <w:bottom w:val="single" w:sz="4" w:space="0" w:color="auto"/>
              <w:right w:val="single" w:sz="4" w:space="0" w:color="auto"/>
            </w:tcBorders>
            <w:shd w:val="clear" w:color="auto" w:fill="auto"/>
            <w:noWrap/>
            <w:vAlign w:val="bottom"/>
            <w:hideMark/>
          </w:tcPr>
          <w:p w14:paraId="76373D9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043614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3F72E3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CB4DCE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718A88F7"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01D97CDB"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49852967" w14:textId="77777777" w:rsidR="005E0202" w:rsidRPr="005E0202" w:rsidRDefault="005E0202" w:rsidP="002B7D85">
            <w:pPr>
              <w:suppressAutoHyphens w:val="0"/>
              <w:spacing w:after="0" w:line="240" w:lineRule="auto"/>
              <w:rPr>
                <w:rFonts w:eastAsia="Times New Roman"/>
                <w:color w:val="000000"/>
              </w:rPr>
            </w:pPr>
            <w:r>
              <w:rPr>
                <w:color w:val="000000"/>
              </w:rPr>
              <w:t>Bureaux et administration</w:t>
            </w:r>
          </w:p>
        </w:tc>
        <w:tc>
          <w:tcPr>
            <w:tcW w:w="1600" w:type="dxa"/>
            <w:tcBorders>
              <w:top w:val="nil"/>
              <w:left w:val="nil"/>
              <w:bottom w:val="single" w:sz="4" w:space="0" w:color="auto"/>
              <w:right w:val="single" w:sz="4" w:space="0" w:color="auto"/>
            </w:tcBorders>
            <w:shd w:val="clear" w:color="auto" w:fill="auto"/>
            <w:noWrap/>
            <w:vAlign w:val="bottom"/>
            <w:hideMark/>
          </w:tcPr>
          <w:p w14:paraId="1492381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7DFAB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407C85F"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99EBD7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9D6D5EB"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71996732"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F9780EE" w14:textId="77777777" w:rsidR="005E0202" w:rsidRPr="005E0202" w:rsidRDefault="005E0202" w:rsidP="002B7D85">
            <w:pPr>
              <w:suppressAutoHyphens w:val="0"/>
              <w:spacing w:after="0" w:line="240" w:lineRule="auto"/>
              <w:rPr>
                <w:rFonts w:eastAsia="Times New Roman"/>
                <w:color w:val="000000"/>
              </w:rPr>
            </w:pPr>
            <w:r>
              <w:rPr>
                <w:color w:val="000000"/>
              </w:rPr>
              <w:t>Déplacements et hébergements</w:t>
            </w:r>
          </w:p>
        </w:tc>
        <w:tc>
          <w:tcPr>
            <w:tcW w:w="1600" w:type="dxa"/>
            <w:tcBorders>
              <w:top w:val="nil"/>
              <w:left w:val="nil"/>
              <w:bottom w:val="single" w:sz="4" w:space="0" w:color="auto"/>
              <w:right w:val="single" w:sz="4" w:space="0" w:color="auto"/>
            </w:tcBorders>
            <w:shd w:val="clear" w:color="auto" w:fill="auto"/>
            <w:noWrap/>
            <w:vAlign w:val="bottom"/>
            <w:hideMark/>
          </w:tcPr>
          <w:p w14:paraId="4239D3C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F7D3A73"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238357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1687226"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1EEFD3B4"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10562FF1"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518E775" w14:textId="77777777" w:rsidR="005E0202" w:rsidRPr="005E0202" w:rsidRDefault="005E0202" w:rsidP="002B7D85">
            <w:pPr>
              <w:suppressAutoHyphens w:val="0"/>
              <w:spacing w:after="0" w:line="240" w:lineRule="auto"/>
              <w:rPr>
                <w:rFonts w:eastAsia="Times New Roman"/>
                <w:color w:val="000000"/>
              </w:rPr>
            </w:pPr>
            <w:r>
              <w:rPr>
                <w:color w:val="000000"/>
              </w:rPr>
              <w:t>Expertise et services externes</w:t>
            </w:r>
          </w:p>
        </w:tc>
        <w:tc>
          <w:tcPr>
            <w:tcW w:w="1600" w:type="dxa"/>
            <w:tcBorders>
              <w:top w:val="nil"/>
              <w:left w:val="nil"/>
              <w:bottom w:val="single" w:sz="4" w:space="0" w:color="auto"/>
              <w:right w:val="single" w:sz="4" w:space="0" w:color="auto"/>
            </w:tcBorders>
            <w:shd w:val="clear" w:color="auto" w:fill="auto"/>
            <w:noWrap/>
            <w:vAlign w:val="bottom"/>
            <w:hideMark/>
          </w:tcPr>
          <w:p w14:paraId="47744028"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1CE116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97E723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2F05AA2"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9D1CA99"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4C1DAB93"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579FAA7" w14:textId="77777777" w:rsidR="005E0202" w:rsidRPr="005E0202" w:rsidRDefault="005E0202" w:rsidP="002B7D85">
            <w:pPr>
              <w:suppressAutoHyphens w:val="0"/>
              <w:spacing w:after="0" w:line="240" w:lineRule="auto"/>
              <w:rPr>
                <w:rFonts w:eastAsia="Times New Roman"/>
                <w:color w:val="000000"/>
              </w:rPr>
            </w:pPr>
            <w:r>
              <w:t>Équipements</w:t>
            </w:r>
          </w:p>
        </w:tc>
        <w:tc>
          <w:tcPr>
            <w:tcW w:w="1600" w:type="dxa"/>
            <w:tcBorders>
              <w:top w:val="nil"/>
              <w:left w:val="nil"/>
              <w:bottom w:val="single" w:sz="4" w:space="0" w:color="auto"/>
              <w:right w:val="single" w:sz="4" w:space="0" w:color="auto"/>
            </w:tcBorders>
            <w:shd w:val="clear" w:color="auto" w:fill="auto"/>
            <w:noWrap/>
            <w:vAlign w:val="bottom"/>
            <w:hideMark/>
          </w:tcPr>
          <w:p w14:paraId="4391CB2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B2BAC5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57FC4F8"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1B45AD9"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2F0E213B"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7A392BCE"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294C09C2" w14:textId="77777777" w:rsidR="005E0202" w:rsidRPr="005E0202" w:rsidRDefault="005E0202" w:rsidP="002B7D85">
            <w:pPr>
              <w:suppressAutoHyphens w:val="0"/>
              <w:spacing w:after="0" w:line="240" w:lineRule="auto"/>
              <w:rPr>
                <w:rFonts w:eastAsia="Times New Roman"/>
                <w:color w:val="000000"/>
              </w:rPr>
            </w:pPr>
            <w:r>
              <w:rPr>
                <w:color w:val="000000"/>
              </w:rPr>
              <w:t>Sous-total</w:t>
            </w:r>
          </w:p>
        </w:tc>
        <w:tc>
          <w:tcPr>
            <w:tcW w:w="1600" w:type="dxa"/>
            <w:tcBorders>
              <w:top w:val="nil"/>
              <w:left w:val="nil"/>
              <w:bottom w:val="single" w:sz="4" w:space="0" w:color="auto"/>
              <w:right w:val="single" w:sz="4" w:space="0" w:color="auto"/>
            </w:tcBorders>
            <w:shd w:val="clear" w:color="auto" w:fill="auto"/>
            <w:noWrap/>
            <w:vAlign w:val="bottom"/>
            <w:hideMark/>
          </w:tcPr>
          <w:p w14:paraId="651F2BC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7DF0BAA"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42CF769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C044B41"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3BC7C764"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23AEED63"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7E526DED" w14:textId="77777777" w:rsidR="005E0202" w:rsidRPr="005E0202" w:rsidRDefault="005E0202" w:rsidP="002B7D85">
            <w:pPr>
              <w:suppressAutoHyphens w:val="0"/>
              <w:spacing w:after="0" w:line="240" w:lineRule="auto"/>
              <w:rPr>
                <w:rFonts w:eastAsia="Times New Roman"/>
                <w:color w:val="000000"/>
              </w:rPr>
            </w:pPr>
            <w:r>
              <w:rPr>
                <w:color w:val="000000"/>
              </w:rPr>
              <w:t>Recettes</w:t>
            </w:r>
          </w:p>
        </w:tc>
        <w:tc>
          <w:tcPr>
            <w:tcW w:w="1600" w:type="dxa"/>
            <w:tcBorders>
              <w:top w:val="nil"/>
              <w:left w:val="nil"/>
              <w:bottom w:val="single" w:sz="4" w:space="0" w:color="auto"/>
              <w:right w:val="single" w:sz="4" w:space="0" w:color="auto"/>
            </w:tcBorders>
            <w:shd w:val="clear" w:color="auto" w:fill="auto"/>
            <w:noWrap/>
            <w:vAlign w:val="bottom"/>
            <w:hideMark/>
          </w:tcPr>
          <w:p w14:paraId="3B50131C"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09F9F650"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56B0612"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5D4C46C"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4E801B94" w14:textId="77777777" w:rsidR="005E0202" w:rsidRPr="005E0202" w:rsidRDefault="005E0202" w:rsidP="002B7D85">
            <w:pPr>
              <w:suppressAutoHyphens w:val="0"/>
              <w:spacing w:after="0" w:line="240" w:lineRule="auto"/>
              <w:rPr>
                <w:rFonts w:eastAsia="Times New Roman"/>
                <w:color w:val="000000"/>
              </w:rPr>
            </w:pPr>
            <w:r>
              <w:rPr>
                <w:color w:val="000000"/>
              </w:rPr>
              <w:t>[250 caractères]</w:t>
            </w:r>
          </w:p>
        </w:tc>
      </w:tr>
      <w:tr w:rsidR="005E0202" w:rsidRPr="005E0202" w14:paraId="7E9EF5D1"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8D5A2AB" w14:textId="77777777" w:rsidR="005E0202" w:rsidRPr="005E0202" w:rsidRDefault="005E0202" w:rsidP="002B7D85">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14:paraId="06CE3A57"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0A0C245"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249A06B"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D9BEA0E" w14:textId="77777777"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14:paraId="616F1C56" w14:textId="77777777"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14:paraId="06CF9C0F" w14:textId="77777777" w:rsidTr="002B7D85">
        <w:trPr>
          <w:trHeight w:val="300"/>
        </w:trPr>
        <w:tc>
          <w:tcPr>
            <w:tcW w:w="3503" w:type="dxa"/>
            <w:tcBorders>
              <w:top w:val="nil"/>
              <w:left w:val="nil"/>
              <w:bottom w:val="nil"/>
              <w:right w:val="nil"/>
            </w:tcBorders>
            <w:shd w:val="clear" w:color="auto" w:fill="auto"/>
            <w:noWrap/>
            <w:vAlign w:val="bottom"/>
          </w:tcPr>
          <w:p w14:paraId="33494651" w14:textId="77777777"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14:paraId="1D1B60C7"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3E5C737B"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14:paraId="7BC71091"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14:paraId="1ED3978B"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14:paraId="3669758E" w14:textId="77777777"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14:paraId="2CB764C0" w14:textId="77777777"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65A2AC43" w14:textId="77777777" w:rsidR="005E0202" w:rsidRPr="005E0202" w:rsidRDefault="005E0202" w:rsidP="002B7D85">
            <w:pPr>
              <w:suppressAutoHyphens w:val="0"/>
              <w:spacing w:after="0" w:line="240" w:lineRule="auto"/>
              <w:jc w:val="center"/>
              <w:rPr>
                <w:rFonts w:eastAsia="Times New Roman"/>
                <w:b/>
                <w:color w:val="000000"/>
              </w:rPr>
            </w:pPr>
            <w:r>
              <w:rPr>
                <w:b/>
                <w:color w:val="000000"/>
              </w:rPr>
              <w:t>Ventilation à titre indicatif du budget par an</w:t>
            </w:r>
          </w:p>
        </w:tc>
      </w:tr>
      <w:tr w:rsidR="008073E7" w:rsidRPr="005E0202" w14:paraId="7368575B" w14:textId="77777777"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2A0EE7F" w14:textId="77777777" w:rsidR="005E0202" w:rsidRPr="005E0202" w:rsidRDefault="005E0202" w:rsidP="002B7D85">
            <w:pPr>
              <w:suppressAutoHyphens w:val="0"/>
              <w:spacing w:after="0" w:line="240" w:lineRule="auto"/>
              <w:rPr>
                <w:rFonts w:eastAsia="Times New Roman"/>
                <w:color w:val="000000"/>
              </w:rPr>
            </w:pPr>
            <w:r>
              <w:rPr>
                <w:color w:val="000000"/>
              </w:rPr>
              <w:t>Année</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42EA4252"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2FFF28DE"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6ACFA7C2"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3B63B8E2"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14:paraId="7BB8963B" w14:textId="77777777" w:rsidR="005E0202" w:rsidRPr="005E0202" w:rsidRDefault="008073E7" w:rsidP="002B7D85">
            <w:pPr>
              <w:suppressAutoHyphens w:val="0"/>
              <w:spacing w:after="0" w:line="240" w:lineRule="auto"/>
              <w:rPr>
                <w:rFonts w:eastAsia="Times New Roman"/>
                <w:color w:val="000000"/>
              </w:rPr>
            </w:pPr>
            <w:r>
              <w:rPr>
                <w:color w:val="000000"/>
              </w:rPr>
              <w:t xml:space="preserve">Total </w:t>
            </w:r>
          </w:p>
        </w:tc>
      </w:tr>
      <w:tr w:rsidR="005E0202" w:rsidRPr="005E0202" w14:paraId="6243D7AB"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04EC3D11" w14:textId="77777777" w:rsidR="005E0202" w:rsidRPr="005E0202" w:rsidRDefault="005E0202" w:rsidP="002B7D85">
            <w:pPr>
              <w:suppressAutoHyphens w:val="0"/>
              <w:spacing w:after="0" w:line="240" w:lineRule="auto"/>
              <w:rPr>
                <w:rFonts w:eastAsia="Times New Roman"/>
                <w:color w:val="000000"/>
              </w:rPr>
            </w:pPr>
            <w:r>
              <w:rPr>
                <w:color w:val="000000"/>
              </w:rPr>
              <w:t>% du budget</w:t>
            </w: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5EF6427"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7BE22819"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14:paraId="2E2931B5"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14:paraId="7D64B282"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14:paraId="1B21298D" w14:textId="77777777" w:rsidR="005E0202" w:rsidRPr="005E0202" w:rsidRDefault="005E0202" w:rsidP="002B7D85">
            <w:pPr>
              <w:suppressAutoHyphens w:val="0"/>
              <w:spacing w:after="0" w:line="240" w:lineRule="auto"/>
              <w:jc w:val="right"/>
              <w:rPr>
                <w:rFonts w:eastAsia="Times New Roman"/>
                <w:color w:val="000000"/>
              </w:rPr>
            </w:pPr>
            <w:r>
              <w:rPr>
                <w:color w:val="000000"/>
              </w:rPr>
              <w:t>100</w:t>
            </w:r>
            <w:r>
              <w:t> %</w:t>
            </w:r>
          </w:p>
        </w:tc>
      </w:tr>
      <w:tr w:rsidR="005E0202" w:rsidRPr="005E0202" w14:paraId="1CCAD755" w14:textId="77777777"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14:paraId="5FB5A5F8" w14:textId="77777777" w:rsidR="005E0202" w:rsidRPr="005E0202" w:rsidRDefault="005E0202" w:rsidP="002B7D85">
            <w:pPr>
              <w:suppressAutoHyphens w:val="0"/>
              <w:spacing w:after="0" w:line="240" w:lineRule="auto"/>
              <w:rPr>
                <w:rFonts w:eastAsia="Times New Roman"/>
                <w:color w:val="000000"/>
              </w:rPr>
            </w:pPr>
            <w:r>
              <w:rPr>
                <w:color w:val="000000"/>
              </w:rPr>
              <w:t>Montant en EUR</w:t>
            </w:r>
          </w:p>
        </w:tc>
        <w:tc>
          <w:tcPr>
            <w:tcW w:w="1600" w:type="dxa"/>
            <w:tcBorders>
              <w:top w:val="nil"/>
              <w:left w:val="nil"/>
              <w:bottom w:val="single" w:sz="4" w:space="0" w:color="auto"/>
              <w:right w:val="single" w:sz="4" w:space="0" w:color="auto"/>
            </w:tcBorders>
            <w:shd w:val="clear" w:color="auto" w:fill="auto"/>
            <w:noWrap/>
            <w:vAlign w:val="bottom"/>
          </w:tcPr>
          <w:p w14:paraId="56ACF5AE"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445A0534" w14:textId="77777777"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14:paraId="4C86726F" w14:textId="77777777"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14:paraId="5CE0DE4B" w14:textId="77777777"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14:paraId="39BCD882" w14:textId="77777777" w:rsidR="005E0202" w:rsidRPr="005E0202" w:rsidRDefault="005E0202" w:rsidP="002B7D85">
            <w:pPr>
              <w:suppressAutoHyphens w:val="0"/>
              <w:spacing w:after="0" w:line="240" w:lineRule="auto"/>
              <w:jc w:val="right"/>
              <w:rPr>
                <w:rFonts w:eastAsia="Times New Roman"/>
                <w:color w:val="000000"/>
              </w:rPr>
            </w:pPr>
          </w:p>
        </w:tc>
      </w:tr>
    </w:tbl>
    <w:p w14:paraId="2CB3A522" w14:textId="77777777" w:rsidR="005E0202" w:rsidRPr="00815C13" w:rsidRDefault="005E0202" w:rsidP="005E0202">
      <w:pPr>
        <w:spacing w:after="0"/>
        <w:rPr>
          <w:rFonts w:asciiTheme="minorHAnsi" w:hAnsiTheme="minorHAnsi" w:cs="Open Sans"/>
          <w:bCs/>
          <w:sz w:val="20"/>
          <w:szCs w:val="20"/>
        </w:rPr>
      </w:pPr>
    </w:p>
    <w:p w14:paraId="02D2C73F" w14:textId="77777777"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14:paraId="6B3270B5" w14:textId="77777777" w:rsidR="005929FC" w:rsidRPr="00815C13" w:rsidRDefault="00E71CE0" w:rsidP="000D41A2">
      <w:pPr>
        <w:rPr>
          <w:rFonts w:asciiTheme="minorHAnsi" w:hAnsiTheme="minorHAnsi" w:cs="Open Sans"/>
          <w:bCs/>
          <w:sz w:val="20"/>
          <w:szCs w:val="20"/>
        </w:rPr>
      </w:pPr>
      <w:r>
        <w:rPr>
          <w:rFonts w:asciiTheme="minorHAnsi" w:hAnsiTheme="minorHAnsi"/>
          <w:b/>
          <w:sz w:val="20"/>
          <w:u w:val="single"/>
        </w:rPr>
        <w:t>Investissement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14:paraId="39A40C3C"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091AD223" w14:textId="77777777"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Titre de l'investissement</w:t>
            </w:r>
          </w:p>
        </w:tc>
        <w:tc>
          <w:tcPr>
            <w:tcW w:w="25" w:type="dxa"/>
            <w:shd w:val="clear" w:color="auto" w:fill="auto"/>
          </w:tcPr>
          <w:p w14:paraId="64FC2F00" w14:textId="77777777" w:rsidR="00D71AC6" w:rsidRPr="00815C13" w:rsidRDefault="00D71AC6">
            <w:pPr>
              <w:rPr>
                <w:rFonts w:asciiTheme="minorHAnsi" w:hAnsiTheme="minorHAnsi"/>
                <w:sz w:val="20"/>
                <w:szCs w:val="20"/>
              </w:rPr>
            </w:pPr>
          </w:p>
        </w:tc>
      </w:tr>
      <w:tr w:rsidR="00D71AC6" w:rsidRPr="00815C13" w14:paraId="368518C2"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65762F96" w14:textId="77777777"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14:paraId="020C8CE0" w14:textId="77777777" w:rsidR="00D71AC6" w:rsidRPr="00815C13" w:rsidRDefault="00D71AC6">
            <w:pPr>
              <w:rPr>
                <w:rFonts w:asciiTheme="minorHAnsi" w:hAnsiTheme="minorHAnsi"/>
                <w:sz w:val="20"/>
                <w:szCs w:val="20"/>
              </w:rPr>
            </w:pPr>
          </w:p>
        </w:tc>
      </w:tr>
      <w:tr w:rsidR="00E71CE0" w:rsidRPr="00815C13" w14:paraId="535FD241"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2B13AAD7" w14:textId="77777777" w:rsidR="00E71CE0" w:rsidRPr="00815C13" w:rsidRDefault="00E71CE0" w:rsidP="00E71CE0">
            <w:pPr>
              <w:spacing w:after="60"/>
              <w:rPr>
                <w:rFonts w:asciiTheme="minorHAnsi" w:hAnsiTheme="minorHAnsi"/>
                <w:sz w:val="20"/>
                <w:szCs w:val="20"/>
              </w:rPr>
            </w:pPr>
            <w:r>
              <w:rPr>
                <w:rFonts w:asciiTheme="minorHAnsi" w:hAnsiTheme="minorHAnsi"/>
                <w:b/>
                <w:sz w:val="20"/>
              </w:rPr>
              <w:t>Description de l'investissement</w:t>
            </w:r>
          </w:p>
        </w:tc>
        <w:tc>
          <w:tcPr>
            <w:tcW w:w="25" w:type="dxa"/>
            <w:shd w:val="clear" w:color="auto" w:fill="auto"/>
          </w:tcPr>
          <w:p w14:paraId="2C8DB4DA" w14:textId="77777777" w:rsidR="00310D1B" w:rsidRPr="00815C13" w:rsidRDefault="00310D1B">
            <w:pPr>
              <w:rPr>
                <w:rFonts w:asciiTheme="minorHAnsi" w:hAnsiTheme="minorHAnsi"/>
                <w:sz w:val="20"/>
                <w:szCs w:val="20"/>
              </w:rPr>
            </w:pPr>
          </w:p>
        </w:tc>
      </w:tr>
      <w:tr w:rsidR="00E71CE0" w:rsidRPr="00156D73" w14:paraId="78E79322"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1E11F742" w14:textId="77777777"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caractères] </w:t>
            </w:r>
            <w:r>
              <w:rPr>
                <w:rFonts w:asciiTheme="minorHAnsi" w:hAnsiTheme="minorHAnsi"/>
                <w:i/>
                <w:color w:val="548DD4"/>
                <w:sz w:val="20"/>
              </w:rPr>
              <w:t xml:space="preserve">Veuillez décrire l'investissement et clarifier le lien avec le ou les </w:t>
            </w:r>
            <w:r w:rsidRPr="005A02F3">
              <w:rPr>
                <w:i/>
                <w:color w:val="548DD4" w:themeColor="text2" w:themeTint="99"/>
              </w:rPr>
              <w:t xml:space="preserve">modules de travail génériques et la logique d'ensemble du projet. </w:t>
            </w:r>
          </w:p>
        </w:tc>
        <w:tc>
          <w:tcPr>
            <w:tcW w:w="25" w:type="dxa"/>
            <w:shd w:val="clear" w:color="auto" w:fill="auto"/>
          </w:tcPr>
          <w:p w14:paraId="32476B2E" w14:textId="77777777" w:rsidR="00310D1B" w:rsidRPr="00802226" w:rsidRDefault="00310D1B">
            <w:pPr>
              <w:rPr>
                <w:rFonts w:asciiTheme="minorHAnsi" w:hAnsiTheme="minorHAnsi"/>
                <w:sz w:val="20"/>
                <w:szCs w:val="20"/>
              </w:rPr>
            </w:pPr>
          </w:p>
        </w:tc>
      </w:tr>
      <w:tr w:rsidR="00E71CE0" w:rsidRPr="00815C13" w14:paraId="5293CB0A" w14:textId="77777777"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14:paraId="67046DDE" w14:textId="77777777" w:rsidR="00E71CE0" w:rsidRPr="00D71AC6" w:rsidRDefault="00E71CE0" w:rsidP="00E71CE0">
            <w:pPr>
              <w:spacing w:after="60"/>
              <w:rPr>
                <w:rFonts w:asciiTheme="minorHAnsi" w:hAnsiTheme="minorHAnsi"/>
                <w:b/>
                <w:i/>
                <w:sz w:val="20"/>
                <w:szCs w:val="20"/>
              </w:rPr>
            </w:pPr>
            <w:r>
              <w:rPr>
                <w:rFonts w:asciiTheme="minorHAnsi" w:hAnsiTheme="minorHAnsi"/>
                <w:b/>
                <w:sz w:val="20"/>
              </w:rPr>
              <w:t>Partenaires impliqués</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2FF7DADB" w14:textId="77777777" w:rsidR="00E71CE0" w:rsidRPr="00815C13" w:rsidRDefault="00E71CE0" w:rsidP="00E71CE0">
            <w:pPr>
              <w:spacing w:after="60"/>
              <w:rPr>
                <w:rFonts w:asciiTheme="minorHAnsi" w:hAnsiTheme="minorHAnsi"/>
                <w:sz w:val="20"/>
                <w:szCs w:val="20"/>
              </w:rPr>
            </w:pPr>
          </w:p>
        </w:tc>
      </w:tr>
      <w:tr w:rsidR="00E71CE0" w:rsidRPr="00870E5E" w14:paraId="13117CEB"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0AE1236A" w14:textId="77777777"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Emplacement de l'investissement </w:t>
            </w:r>
          </w:p>
        </w:tc>
        <w:tc>
          <w:tcPr>
            <w:tcW w:w="25" w:type="dxa"/>
            <w:shd w:val="clear" w:color="auto" w:fill="auto"/>
          </w:tcPr>
          <w:p w14:paraId="7A1858BE" w14:textId="77777777" w:rsidR="00310D1B" w:rsidRPr="00802226" w:rsidRDefault="00310D1B">
            <w:pPr>
              <w:rPr>
                <w:rFonts w:asciiTheme="minorHAnsi" w:hAnsiTheme="minorHAnsi"/>
                <w:sz w:val="20"/>
                <w:szCs w:val="20"/>
              </w:rPr>
            </w:pPr>
          </w:p>
        </w:tc>
      </w:tr>
      <w:tr w:rsidR="00D71AC6" w:rsidRPr="00156D73" w14:paraId="518F0B41"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14:paraId="20F1FBA5" w14:textId="77777777"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Emplacement de l'investissement physique</w:t>
            </w:r>
          </w:p>
        </w:tc>
        <w:tc>
          <w:tcPr>
            <w:tcW w:w="25" w:type="dxa"/>
            <w:shd w:val="clear" w:color="auto" w:fill="auto"/>
          </w:tcPr>
          <w:p w14:paraId="7E4FAC39" w14:textId="77777777" w:rsidR="00D71AC6" w:rsidRPr="00802226" w:rsidRDefault="00D71AC6">
            <w:pPr>
              <w:rPr>
                <w:rFonts w:asciiTheme="minorHAnsi" w:hAnsiTheme="minorHAnsi"/>
                <w:sz w:val="20"/>
                <w:szCs w:val="20"/>
              </w:rPr>
            </w:pPr>
          </w:p>
        </w:tc>
      </w:tr>
      <w:tr w:rsidR="00E71CE0" w:rsidRPr="00156D73" w14:paraId="76F9FBCD"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77AFA2E3"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Risques associés à l'investissement</w:t>
            </w:r>
          </w:p>
        </w:tc>
        <w:tc>
          <w:tcPr>
            <w:tcW w:w="25" w:type="dxa"/>
            <w:shd w:val="clear" w:color="auto" w:fill="auto"/>
          </w:tcPr>
          <w:p w14:paraId="2808DC59" w14:textId="77777777" w:rsidR="00310D1B" w:rsidRPr="00815C13" w:rsidRDefault="00310D1B">
            <w:pPr>
              <w:rPr>
                <w:rFonts w:asciiTheme="minorHAnsi" w:hAnsiTheme="minorHAnsi"/>
                <w:sz w:val="20"/>
                <w:szCs w:val="20"/>
              </w:rPr>
            </w:pPr>
          </w:p>
        </w:tc>
      </w:tr>
      <w:tr w:rsidR="00E71CE0" w:rsidRPr="00074E59" w14:paraId="469490AE"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6F3DCD86" w14:textId="77777777" w:rsidR="00E466C5" w:rsidRPr="00074E59" w:rsidRDefault="00A43477" w:rsidP="00074E59">
            <w:pPr>
              <w:spacing w:after="0"/>
              <w:rPr>
                <w:sz w:val="20"/>
                <w:szCs w:val="20"/>
              </w:rPr>
            </w:pPr>
            <w:r>
              <w:rPr>
                <w:rFonts w:asciiTheme="minorHAnsi" w:hAnsiTheme="minorHAnsi"/>
                <w:b/>
                <w:color w:val="548DD4"/>
                <w:sz w:val="20"/>
              </w:rPr>
              <w:t xml:space="preserve">[1000 caractères] </w:t>
            </w:r>
            <w:r>
              <w:rPr>
                <w:rFonts w:asciiTheme="minorHAnsi" w:hAnsiTheme="minorHAnsi"/>
                <w:i/>
                <w:color w:val="548DD4"/>
                <w:sz w:val="20"/>
              </w:rPr>
              <w:t>Description des risques associés à l'investissement, décisions oui/non, etc. (le cas échéant)</w:t>
            </w:r>
            <w:r>
              <w:rPr>
                <w:sz w:val="20"/>
              </w:rPr>
              <w:t xml:space="preserve"> </w:t>
            </w:r>
          </w:p>
        </w:tc>
        <w:tc>
          <w:tcPr>
            <w:tcW w:w="25" w:type="dxa"/>
            <w:shd w:val="clear" w:color="auto" w:fill="auto"/>
          </w:tcPr>
          <w:p w14:paraId="310276CE" w14:textId="77777777" w:rsidR="00310D1B" w:rsidRPr="00074E59" w:rsidRDefault="00310D1B">
            <w:pPr>
              <w:rPr>
                <w:rFonts w:asciiTheme="minorHAnsi" w:hAnsiTheme="minorHAnsi"/>
                <w:sz w:val="20"/>
                <w:szCs w:val="20"/>
              </w:rPr>
            </w:pPr>
          </w:p>
        </w:tc>
      </w:tr>
      <w:tr w:rsidR="00E71CE0" w:rsidRPr="00815C13" w14:paraId="118944C3"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4C7F46DD"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Documentation de l'investissement</w:t>
            </w:r>
          </w:p>
        </w:tc>
        <w:tc>
          <w:tcPr>
            <w:tcW w:w="25" w:type="dxa"/>
            <w:shd w:val="clear" w:color="auto" w:fill="auto"/>
          </w:tcPr>
          <w:p w14:paraId="49CE7C74" w14:textId="77777777" w:rsidR="00310D1B" w:rsidRPr="00815C13" w:rsidRDefault="00310D1B">
            <w:pPr>
              <w:rPr>
                <w:rFonts w:asciiTheme="minorHAnsi" w:hAnsiTheme="minorHAnsi"/>
                <w:sz w:val="20"/>
                <w:szCs w:val="20"/>
              </w:rPr>
            </w:pPr>
          </w:p>
        </w:tc>
      </w:tr>
      <w:tr w:rsidR="00E71CE0" w:rsidRPr="00156D73" w14:paraId="782742C8"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A1F9F6A" w14:textId="77777777" w:rsidR="00E466C5" w:rsidRPr="00B23535" w:rsidRDefault="00A43477" w:rsidP="00074E59">
            <w:pPr>
              <w:spacing w:after="0"/>
              <w:rPr>
                <w:sz w:val="20"/>
                <w:szCs w:val="20"/>
              </w:rPr>
            </w:pPr>
            <w:r>
              <w:rPr>
                <w:rFonts w:asciiTheme="minorHAnsi" w:hAnsiTheme="minorHAnsi"/>
                <w:b/>
                <w:color w:val="548DD4"/>
                <w:sz w:val="20"/>
              </w:rPr>
              <w:t xml:space="preserve">[1000 caractères] </w:t>
            </w:r>
            <w:r>
              <w:rPr>
                <w:rFonts w:asciiTheme="minorHAnsi" w:hAnsiTheme="minorHAnsi"/>
                <w:i/>
                <w:color w:val="548DD4"/>
                <w:sz w:val="20"/>
              </w:rPr>
              <w:t>Veuillez lister toutes les exigences et autorisations techniques (par ex. permis de construire) requises pour l'investissement par la législation nationale respective.</w:t>
            </w:r>
            <w:r>
              <w:rPr>
                <w:sz w:val="20"/>
              </w:rPr>
              <w:t xml:space="preserve"> </w:t>
            </w:r>
          </w:p>
        </w:tc>
        <w:tc>
          <w:tcPr>
            <w:tcW w:w="25" w:type="dxa"/>
            <w:shd w:val="clear" w:color="auto" w:fill="auto"/>
          </w:tcPr>
          <w:p w14:paraId="0A3396A7" w14:textId="77777777" w:rsidR="00310D1B" w:rsidRPr="00802226" w:rsidRDefault="00310D1B">
            <w:pPr>
              <w:rPr>
                <w:rFonts w:asciiTheme="minorHAnsi" w:hAnsiTheme="minorHAnsi"/>
                <w:sz w:val="20"/>
                <w:szCs w:val="20"/>
              </w:rPr>
            </w:pPr>
          </w:p>
        </w:tc>
      </w:tr>
      <w:tr w:rsidR="00E71CE0" w:rsidRPr="00815C13" w14:paraId="29A1B91E"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1539E2C0" w14:textId="77777777" w:rsidR="00E71CE0" w:rsidRPr="00815C13" w:rsidRDefault="00E71CE0" w:rsidP="00E71CE0">
            <w:pPr>
              <w:spacing w:after="0"/>
              <w:rPr>
                <w:rFonts w:asciiTheme="minorHAnsi" w:hAnsiTheme="minorHAnsi"/>
                <w:sz w:val="20"/>
                <w:szCs w:val="20"/>
              </w:rPr>
            </w:pPr>
            <w:r>
              <w:rPr>
                <w:rFonts w:asciiTheme="minorHAnsi" w:hAnsiTheme="minorHAnsi"/>
                <w:b/>
                <w:sz w:val="20"/>
              </w:rPr>
              <w:t>Propriété</w:t>
            </w:r>
          </w:p>
        </w:tc>
        <w:tc>
          <w:tcPr>
            <w:tcW w:w="25" w:type="dxa"/>
            <w:shd w:val="clear" w:color="auto" w:fill="auto"/>
          </w:tcPr>
          <w:p w14:paraId="68BCAF66" w14:textId="77777777" w:rsidR="00310D1B" w:rsidRPr="00815C13" w:rsidRDefault="00310D1B">
            <w:pPr>
              <w:rPr>
                <w:rFonts w:asciiTheme="minorHAnsi" w:hAnsiTheme="minorHAnsi"/>
                <w:sz w:val="20"/>
                <w:szCs w:val="20"/>
              </w:rPr>
            </w:pPr>
          </w:p>
        </w:tc>
      </w:tr>
      <w:tr w:rsidR="00E71CE0" w:rsidRPr="00156D73" w14:paraId="48DD2253"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14:paraId="3C477E4E" w14:textId="77777777"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caractères] </w:t>
            </w:r>
          </w:p>
          <w:p w14:paraId="1DC537FA" w14:textId="77777777"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Qui est le propriétaire du site où l'investissement est situé ? </w:t>
            </w:r>
          </w:p>
          <w:p w14:paraId="320129CB" w14:textId="77777777"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Qui conservera la propriété de l'investissement à la fin du projet ? </w:t>
            </w:r>
          </w:p>
          <w:p w14:paraId="71AD1E85" w14:textId="77777777"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Qui assurera la maintenance de l'investissement ? Comment cela s'effectuera-t-il ?</w:t>
            </w:r>
            <w:r>
              <w:rPr>
                <w:sz w:val="20"/>
              </w:rPr>
              <w:t xml:space="preserve"> </w:t>
            </w:r>
          </w:p>
        </w:tc>
        <w:tc>
          <w:tcPr>
            <w:tcW w:w="25" w:type="dxa"/>
            <w:shd w:val="clear" w:color="auto" w:fill="auto"/>
          </w:tcPr>
          <w:p w14:paraId="1978C2FD" w14:textId="77777777" w:rsidR="00310D1B" w:rsidRPr="00802226" w:rsidRDefault="00310D1B">
            <w:pPr>
              <w:rPr>
                <w:rFonts w:asciiTheme="minorHAnsi" w:hAnsiTheme="minorHAnsi"/>
                <w:sz w:val="20"/>
                <w:szCs w:val="20"/>
              </w:rPr>
            </w:pPr>
          </w:p>
        </w:tc>
      </w:tr>
      <w:tr w:rsidR="00E71CE0" w:rsidRPr="00870E5E" w14:paraId="48E2C623" w14:textId="77777777"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14:paraId="667AAFC1" w14:textId="77777777" w:rsidR="00E71CE0" w:rsidRPr="00815C13" w:rsidRDefault="00D71AC6" w:rsidP="00E71CE0">
            <w:pPr>
              <w:spacing w:after="60"/>
              <w:rPr>
                <w:rFonts w:asciiTheme="minorHAnsi" w:hAnsiTheme="minorHAnsi"/>
                <w:sz w:val="20"/>
                <w:szCs w:val="20"/>
              </w:rPr>
            </w:pPr>
            <w:r>
              <w:rPr>
                <w:rFonts w:asciiTheme="minorHAnsi" w:hAnsiTheme="minorHAnsi"/>
                <w:b/>
                <w:sz w:val="20"/>
              </w:rPr>
              <w:t xml:space="preserve">Activités, </w:t>
            </w:r>
            <w:r>
              <w:rPr>
                <w:b/>
              </w:rPr>
              <w:t>réalisations et livrables</w:t>
            </w:r>
          </w:p>
        </w:tc>
        <w:tc>
          <w:tcPr>
            <w:tcW w:w="25" w:type="dxa"/>
            <w:shd w:val="clear" w:color="auto" w:fill="auto"/>
          </w:tcPr>
          <w:p w14:paraId="0BB564A5" w14:textId="77777777" w:rsidR="00310D1B" w:rsidRPr="00815C13" w:rsidRDefault="00310D1B">
            <w:pPr>
              <w:rPr>
                <w:rFonts w:asciiTheme="minorHAnsi" w:hAnsiTheme="minorHAnsi"/>
                <w:sz w:val="20"/>
                <w:szCs w:val="20"/>
              </w:rPr>
            </w:pPr>
          </w:p>
        </w:tc>
      </w:tr>
      <w:tr w:rsidR="00D71AC6" w:rsidRPr="00815C13" w14:paraId="3E6C6C3B"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3ED80F65" w14:textId="77777777" w:rsidR="00D71AC6" w:rsidRPr="00815C13" w:rsidRDefault="00D71AC6" w:rsidP="00D71AC6">
            <w:pPr>
              <w:spacing w:after="0"/>
              <w:jc w:val="center"/>
              <w:rPr>
                <w:rFonts w:asciiTheme="minorHAnsi" w:hAnsiTheme="minorHAnsi"/>
                <w:sz w:val="20"/>
                <w:szCs w:val="20"/>
              </w:rPr>
            </w:pPr>
            <w:r>
              <w:rPr>
                <w:rFonts w:asciiTheme="minorHAnsi" w:hAnsiTheme="minorHAnsi"/>
                <w:sz w:val="20"/>
              </w:rPr>
              <w:t>Activité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1D37800" w14:textId="77777777" w:rsidR="00D71AC6" w:rsidRDefault="00D71AC6" w:rsidP="00D71AC6">
            <w:pPr>
              <w:spacing w:after="0"/>
              <w:rPr>
                <w:rFonts w:asciiTheme="minorHAnsi" w:hAnsiTheme="minorHAnsi" w:cs="Open Sans"/>
                <w:bCs/>
                <w:sz w:val="20"/>
                <w:szCs w:val="20"/>
              </w:rPr>
            </w:pPr>
            <w:r>
              <w:rPr>
                <w:rFonts w:asciiTheme="minorHAnsi" w:hAnsiTheme="minorHAnsi"/>
                <w:sz w:val="20"/>
              </w:rPr>
              <w:t>Titre de l'activité</w:t>
            </w:r>
          </w:p>
          <w:p w14:paraId="28AF5777" w14:textId="77777777" w:rsidR="00D71AC6" w:rsidRPr="0067110E" w:rsidRDefault="00D71AC6" w:rsidP="0067110E">
            <w:pPr>
              <w:spacing w:after="60"/>
              <w:jc w:val="both"/>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 xml:space="preserve">Listez ici les différentes activités de ce </w:t>
            </w:r>
            <w:r w:rsidRPr="005A02F3">
              <w:rPr>
                <w:i/>
                <w:color w:val="548DD4" w:themeColor="text2" w:themeTint="99"/>
              </w:rPr>
              <w:t>module de travail. Notez qu'un max. de 5 activités peut être listé par module de travail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9BB444D"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Mois de début</w:t>
            </w:r>
          </w:p>
          <w:p w14:paraId="5038272C"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15439DBA"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Mois de fin</w:t>
            </w:r>
          </w:p>
          <w:p w14:paraId="5E069AC5"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r>
      <w:tr w:rsidR="00D71AC6" w:rsidRPr="00156D73" w14:paraId="1170CAB5"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6080E627" w14:textId="77777777"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C0A5463" w14:textId="77777777" w:rsidR="00D71AC6" w:rsidRPr="00815C13" w:rsidRDefault="00D71AC6" w:rsidP="00D71AC6">
            <w:pPr>
              <w:pStyle w:val="CommentText1"/>
              <w:spacing w:after="0"/>
              <w:rPr>
                <w:rFonts w:asciiTheme="minorHAnsi" w:hAnsiTheme="minorHAnsi"/>
                <w:color w:val="548DD4"/>
              </w:rPr>
            </w:pPr>
            <w:r>
              <w:rPr>
                <w:rFonts w:asciiTheme="minorHAnsi" w:hAnsiTheme="minorHAnsi"/>
              </w:rPr>
              <w:t xml:space="preserve">Description de l'activité et </w:t>
            </w:r>
            <w:r>
              <w:t>partenaires impliqués</w:t>
            </w:r>
          </w:p>
          <w:p w14:paraId="43543B39" w14:textId="77777777" w:rsidR="00D71AC6" w:rsidRPr="00815513" w:rsidRDefault="00D71AC6" w:rsidP="00D71AC6">
            <w:pPr>
              <w:pStyle w:val="CommentText1"/>
              <w:rPr>
                <w:rFonts w:asciiTheme="minorHAnsi" w:hAnsiTheme="minorHAnsi"/>
                <w:b/>
              </w:rPr>
            </w:pPr>
            <w:r>
              <w:rPr>
                <w:rFonts w:asciiTheme="minorHAnsi" w:hAnsiTheme="minorHAnsi"/>
                <w:b/>
                <w:color w:val="548DD4"/>
              </w:rPr>
              <w:t>[500 caractères]</w:t>
            </w:r>
          </w:p>
        </w:tc>
      </w:tr>
      <w:tr w:rsidR="00D71AC6" w:rsidRPr="00815C13" w14:paraId="324006F7"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2F1D42CB"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D / O</w:t>
            </w:r>
          </w:p>
          <w:p w14:paraId="109832B3"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39DDC569" w14:textId="77777777"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Description du </w:t>
            </w:r>
            <w:r>
              <w:t xml:space="preserve">livrable ou de la réalisation </w:t>
            </w:r>
            <w:r>
              <w:rPr>
                <w:rFonts w:asciiTheme="minorHAnsi" w:hAnsiTheme="minorHAnsi"/>
                <w:b/>
                <w:color w:val="548DD4"/>
                <w:sz w:val="20"/>
              </w:rPr>
              <w:t>[250 caractères]</w:t>
            </w:r>
          </w:p>
          <w:p w14:paraId="0BEB1275" w14:textId="77777777"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542FC6A7" w14:textId="77777777" w:rsidR="00D71AC6" w:rsidRPr="00815C13" w:rsidRDefault="00D71AC6" w:rsidP="00D71AC6">
            <w:pPr>
              <w:spacing w:after="0"/>
              <w:rPr>
                <w:rFonts w:asciiTheme="minorHAnsi" w:hAnsiTheme="minorHAnsi"/>
                <w:sz w:val="20"/>
                <w:szCs w:val="20"/>
              </w:rPr>
            </w:pPr>
            <w:r>
              <w:rPr>
                <w:rFonts w:asciiTheme="minorHAnsi" w:hAnsiTheme="minorHAnsi"/>
                <w:sz w:val="20"/>
              </w:rPr>
              <w:t>Valeur cible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47E4DEB1" w14:textId="77777777" w:rsidR="00D71AC6" w:rsidRPr="00815C13" w:rsidRDefault="00D71AC6" w:rsidP="00D71AC6">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D71AC6" w:rsidRPr="00815C13" w14:paraId="17FEE0D8"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5D580353" w14:textId="77777777" w:rsidR="00D71AC6" w:rsidRPr="00815C13" w:rsidRDefault="00D71AC6" w:rsidP="00D71AC6">
            <w:pPr>
              <w:spacing w:after="0"/>
              <w:jc w:val="center"/>
              <w:rPr>
                <w:rFonts w:asciiTheme="minorHAnsi" w:hAnsiTheme="minorHAnsi"/>
                <w:sz w:val="20"/>
                <w:szCs w:val="20"/>
              </w:rPr>
            </w:pPr>
            <w:r>
              <w:rPr>
                <w:rFonts w:asciiTheme="minorHAnsi" w:hAnsiTheme="minorHAnsi"/>
                <w:sz w:val="20"/>
              </w:rPr>
              <w:t>Activité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4847FF1" w14:textId="77777777" w:rsidR="00D71AC6" w:rsidRDefault="00D71AC6" w:rsidP="00D71AC6">
            <w:pPr>
              <w:spacing w:after="0"/>
              <w:rPr>
                <w:rFonts w:asciiTheme="minorHAnsi" w:hAnsiTheme="minorHAnsi" w:cs="Open Sans"/>
                <w:bCs/>
                <w:sz w:val="20"/>
                <w:szCs w:val="20"/>
              </w:rPr>
            </w:pPr>
            <w:r>
              <w:rPr>
                <w:rFonts w:asciiTheme="minorHAnsi" w:hAnsiTheme="minorHAnsi"/>
                <w:sz w:val="20"/>
              </w:rPr>
              <w:t>Titre de l'activité</w:t>
            </w:r>
          </w:p>
          <w:p w14:paraId="3A2CEC89" w14:textId="77777777"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87B0F25"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Mois de début</w:t>
            </w:r>
          </w:p>
          <w:p w14:paraId="5400F44D"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43A92376" w14:textId="77777777" w:rsidR="00D71AC6" w:rsidRPr="00815C13" w:rsidRDefault="00D71AC6" w:rsidP="00D71AC6">
            <w:pPr>
              <w:spacing w:after="0"/>
              <w:rPr>
                <w:rFonts w:asciiTheme="minorHAnsi" w:hAnsiTheme="minorHAnsi"/>
                <w:i/>
                <w:sz w:val="20"/>
                <w:szCs w:val="20"/>
              </w:rPr>
            </w:pPr>
            <w:r>
              <w:rPr>
                <w:rFonts w:asciiTheme="minorHAnsi" w:hAnsiTheme="minorHAnsi"/>
                <w:sz w:val="20"/>
              </w:rPr>
              <w:t>Mois de fin</w:t>
            </w:r>
          </w:p>
          <w:p w14:paraId="4AC23883" w14:textId="77777777"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r>
      <w:tr w:rsidR="00D71AC6" w:rsidRPr="00156D73" w14:paraId="55A6C48D"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28047D7C" w14:textId="77777777"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4ECEAB" w14:textId="77777777" w:rsidR="00D71AC6" w:rsidRPr="00815C13" w:rsidRDefault="00D71AC6" w:rsidP="00D71AC6">
            <w:pPr>
              <w:pStyle w:val="CommentText1"/>
              <w:spacing w:after="0"/>
              <w:rPr>
                <w:rFonts w:asciiTheme="minorHAnsi" w:hAnsiTheme="minorHAnsi"/>
                <w:color w:val="548DD4"/>
              </w:rPr>
            </w:pPr>
            <w:r>
              <w:rPr>
                <w:rFonts w:asciiTheme="minorHAnsi" w:hAnsiTheme="minorHAnsi"/>
              </w:rPr>
              <w:t>Description de l'activité et des partenaires impliqués</w:t>
            </w:r>
          </w:p>
          <w:p w14:paraId="1D5B610C" w14:textId="77777777" w:rsidR="00D71AC6" w:rsidRPr="00815513" w:rsidRDefault="00D71AC6" w:rsidP="00D71AC6">
            <w:pPr>
              <w:pStyle w:val="CommentText1"/>
              <w:rPr>
                <w:rFonts w:asciiTheme="minorHAnsi" w:hAnsiTheme="minorHAnsi"/>
                <w:b/>
              </w:rPr>
            </w:pPr>
            <w:r>
              <w:rPr>
                <w:rFonts w:asciiTheme="minorHAnsi" w:hAnsiTheme="minorHAnsi"/>
                <w:b/>
                <w:color w:val="548DD4"/>
              </w:rPr>
              <w:t>[500 caractères]</w:t>
            </w:r>
          </w:p>
        </w:tc>
      </w:tr>
      <w:tr w:rsidR="00D71AC6" w:rsidRPr="00815C13" w14:paraId="3932480A"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79CF4217" w14:textId="77777777"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D / O</w:t>
            </w:r>
          </w:p>
          <w:p w14:paraId="1F2769A3" w14:textId="77777777"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460C60AA" w14:textId="77777777"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Description du </w:t>
            </w:r>
            <w:r>
              <w:t xml:space="preserve">livrable ou de la réalisation </w:t>
            </w:r>
            <w:r>
              <w:rPr>
                <w:rFonts w:asciiTheme="minorHAnsi" w:hAnsiTheme="minorHAnsi"/>
                <w:b/>
                <w:color w:val="548DD4"/>
                <w:sz w:val="20"/>
              </w:rPr>
              <w:t>[250 caractères]</w:t>
            </w:r>
          </w:p>
          <w:p w14:paraId="63E53A6A" w14:textId="77777777"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6BFEDA7C" w14:textId="77777777" w:rsidR="00D71AC6" w:rsidRPr="00815C13" w:rsidRDefault="00D71AC6" w:rsidP="00D71AC6">
            <w:pPr>
              <w:spacing w:after="0"/>
              <w:rPr>
                <w:rFonts w:asciiTheme="minorHAnsi" w:hAnsiTheme="minorHAnsi"/>
                <w:sz w:val="20"/>
                <w:szCs w:val="20"/>
              </w:rPr>
            </w:pPr>
            <w:r>
              <w:rPr>
                <w:rFonts w:asciiTheme="minorHAnsi" w:hAnsiTheme="minorHAnsi"/>
                <w:sz w:val="20"/>
              </w:rPr>
              <w:t>Valeur cible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2B10A90E" w14:textId="77777777" w:rsidR="00D71AC6" w:rsidRPr="00815C13" w:rsidRDefault="00D71AC6" w:rsidP="00D71AC6">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2F016E" w:rsidRPr="00815C13" w14:paraId="785ABB55" w14:textId="77777777"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59028C2F" w14:textId="77777777" w:rsidR="002F016E" w:rsidRPr="00815C13" w:rsidRDefault="002F016E" w:rsidP="002F016E">
            <w:pPr>
              <w:spacing w:after="0"/>
              <w:jc w:val="center"/>
              <w:rPr>
                <w:rFonts w:asciiTheme="minorHAnsi" w:hAnsiTheme="minorHAnsi"/>
                <w:sz w:val="20"/>
                <w:szCs w:val="20"/>
              </w:rPr>
            </w:pPr>
            <w:r>
              <w:rPr>
                <w:rFonts w:asciiTheme="minorHAnsi" w:hAnsiTheme="minorHAnsi"/>
                <w:sz w:val="20"/>
              </w:rPr>
              <w:t>Activité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C8DE22" w14:textId="77777777" w:rsidR="002F016E" w:rsidRDefault="002F016E" w:rsidP="002F016E">
            <w:pPr>
              <w:spacing w:after="0"/>
              <w:rPr>
                <w:rFonts w:asciiTheme="minorHAnsi" w:hAnsiTheme="minorHAnsi" w:cs="Open Sans"/>
                <w:bCs/>
                <w:sz w:val="20"/>
                <w:szCs w:val="20"/>
              </w:rPr>
            </w:pPr>
            <w:r>
              <w:rPr>
                <w:rFonts w:asciiTheme="minorHAnsi" w:hAnsiTheme="minorHAnsi"/>
                <w:sz w:val="20"/>
              </w:rPr>
              <w:t>Titre de l'activité</w:t>
            </w:r>
          </w:p>
          <w:p w14:paraId="21FEB03F" w14:textId="77777777"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2BC17F6" w14:textId="77777777" w:rsidR="002F016E" w:rsidRPr="00815C13" w:rsidRDefault="002F016E" w:rsidP="002F016E">
            <w:pPr>
              <w:spacing w:after="0"/>
              <w:rPr>
                <w:rFonts w:asciiTheme="minorHAnsi" w:hAnsiTheme="minorHAnsi"/>
                <w:i/>
                <w:sz w:val="20"/>
                <w:szCs w:val="20"/>
              </w:rPr>
            </w:pPr>
            <w:r>
              <w:rPr>
                <w:rFonts w:asciiTheme="minorHAnsi" w:hAnsiTheme="minorHAnsi"/>
                <w:sz w:val="20"/>
              </w:rPr>
              <w:t>Mois de début</w:t>
            </w:r>
          </w:p>
          <w:p w14:paraId="44EFFF40" w14:textId="77777777" w:rsidR="002F016E" w:rsidRPr="00815C13" w:rsidRDefault="002F016E" w:rsidP="002F016E">
            <w:pPr>
              <w:spacing w:after="0"/>
              <w:rPr>
                <w:rFonts w:asciiTheme="minorHAnsi" w:hAnsiTheme="minorHAnsi"/>
                <w:sz w:val="20"/>
                <w:szCs w:val="20"/>
              </w:rPr>
            </w:pPr>
            <w:r>
              <w:rPr>
                <w:rFonts w:asciiTheme="minorHAnsi" w:hAnsiTheme="minorHAnsi"/>
                <w:i/>
                <w:sz w:val="20"/>
              </w:rPr>
              <w:t>(MM.AAAA)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46200DA5" w14:textId="77777777" w:rsidR="002F016E" w:rsidRPr="00815C13" w:rsidRDefault="002F016E" w:rsidP="002F016E">
            <w:pPr>
              <w:spacing w:after="0"/>
              <w:rPr>
                <w:rFonts w:asciiTheme="minorHAnsi" w:hAnsiTheme="minorHAnsi"/>
                <w:i/>
                <w:sz w:val="20"/>
                <w:szCs w:val="20"/>
              </w:rPr>
            </w:pPr>
            <w:r>
              <w:rPr>
                <w:rFonts w:asciiTheme="minorHAnsi" w:hAnsiTheme="minorHAnsi"/>
                <w:sz w:val="20"/>
              </w:rPr>
              <w:t>Mois de fin</w:t>
            </w:r>
          </w:p>
          <w:p w14:paraId="56B85326" w14:textId="77777777" w:rsidR="002F016E" w:rsidRPr="00815C13" w:rsidRDefault="002F016E" w:rsidP="002F016E">
            <w:pPr>
              <w:spacing w:after="0"/>
              <w:rPr>
                <w:rFonts w:asciiTheme="minorHAnsi" w:hAnsiTheme="minorHAnsi"/>
                <w:sz w:val="20"/>
                <w:szCs w:val="20"/>
              </w:rPr>
            </w:pPr>
            <w:r>
              <w:rPr>
                <w:rFonts w:asciiTheme="minorHAnsi" w:hAnsiTheme="minorHAnsi"/>
                <w:i/>
                <w:sz w:val="20"/>
              </w:rPr>
              <w:t>(MM.AAAA)</w:t>
            </w:r>
          </w:p>
        </w:tc>
      </w:tr>
      <w:tr w:rsidR="002F016E" w:rsidRPr="00156D73" w14:paraId="5CCEF4FD" w14:textId="77777777"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4BD1A69C" w14:textId="77777777"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F19CE4" w14:textId="77777777" w:rsidR="002F016E" w:rsidRPr="00815C13" w:rsidRDefault="002F016E" w:rsidP="002F016E">
            <w:pPr>
              <w:pStyle w:val="CommentText1"/>
              <w:spacing w:after="0"/>
              <w:rPr>
                <w:rFonts w:asciiTheme="minorHAnsi" w:hAnsiTheme="minorHAnsi"/>
                <w:color w:val="548DD4"/>
              </w:rPr>
            </w:pPr>
            <w:r>
              <w:rPr>
                <w:rFonts w:asciiTheme="minorHAnsi" w:hAnsiTheme="minorHAnsi"/>
              </w:rPr>
              <w:t xml:space="preserve">Description de l'activité et </w:t>
            </w:r>
            <w:r>
              <w:t>partenaires impliqués</w:t>
            </w:r>
          </w:p>
          <w:p w14:paraId="041CB817" w14:textId="77777777" w:rsidR="002F016E" w:rsidRPr="00815513" w:rsidRDefault="002F016E" w:rsidP="002F016E">
            <w:pPr>
              <w:pStyle w:val="CommentText1"/>
              <w:rPr>
                <w:rFonts w:asciiTheme="minorHAnsi" w:hAnsiTheme="minorHAnsi"/>
                <w:b/>
              </w:rPr>
            </w:pPr>
            <w:r>
              <w:rPr>
                <w:rFonts w:asciiTheme="minorHAnsi" w:hAnsiTheme="minorHAnsi"/>
                <w:b/>
                <w:color w:val="548DD4"/>
              </w:rPr>
              <w:t>[500 caractères]</w:t>
            </w:r>
          </w:p>
        </w:tc>
      </w:tr>
      <w:tr w:rsidR="002F016E" w:rsidRPr="00815C13" w14:paraId="458605F4" w14:textId="77777777"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0A997551" w14:textId="77777777"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D / O</w:t>
            </w:r>
          </w:p>
          <w:p w14:paraId="3C364B04" w14:textId="77777777"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14:paraId="09E8A0D6" w14:textId="77777777"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Description du </w:t>
            </w:r>
            <w:r>
              <w:t xml:space="preserve">livrable ou de la réalisation </w:t>
            </w:r>
            <w:r>
              <w:rPr>
                <w:rFonts w:asciiTheme="minorHAnsi" w:hAnsiTheme="minorHAnsi"/>
                <w:b/>
                <w:color w:val="548DD4"/>
                <w:sz w:val="20"/>
              </w:rPr>
              <w:t>[250 caractères]</w:t>
            </w:r>
          </w:p>
          <w:p w14:paraId="3C6EF70D" w14:textId="77777777"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14:paraId="0808883D" w14:textId="77777777" w:rsidR="002F016E" w:rsidRPr="00815C13" w:rsidRDefault="002F016E" w:rsidP="002F016E">
            <w:pPr>
              <w:spacing w:after="0"/>
              <w:rPr>
                <w:rFonts w:asciiTheme="minorHAnsi" w:hAnsiTheme="minorHAnsi"/>
                <w:sz w:val="20"/>
                <w:szCs w:val="20"/>
              </w:rPr>
            </w:pPr>
            <w:r>
              <w:rPr>
                <w:rFonts w:asciiTheme="minorHAnsi" w:hAnsiTheme="minorHAnsi"/>
                <w:sz w:val="20"/>
              </w:rPr>
              <w:t>Valeur cible</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14:paraId="4A5F4FD2" w14:textId="77777777" w:rsidR="002F016E" w:rsidRPr="00815C13" w:rsidRDefault="002F016E" w:rsidP="002F016E">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bl>
    <w:p w14:paraId="419F333D" w14:textId="77777777" w:rsidR="002F016E" w:rsidRDefault="002F016E" w:rsidP="00E45B58">
      <w:pPr>
        <w:rPr>
          <w:rFonts w:asciiTheme="minorHAnsi" w:hAnsiTheme="minorHAnsi" w:cs="Open Sans"/>
          <w:b/>
          <w:sz w:val="20"/>
          <w:szCs w:val="20"/>
          <w:u w:val="single"/>
        </w:rPr>
      </w:pPr>
    </w:p>
    <w:p w14:paraId="137D7D96" w14:textId="77777777" w:rsidR="00E45B58" w:rsidRDefault="00E45B58" w:rsidP="00E45B58">
      <w:pPr>
        <w:rPr>
          <w:rFonts w:asciiTheme="minorHAnsi" w:hAnsiTheme="minorHAnsi" w:cs="Open Sans"/>
          <w:bCs/>
          <w:sz w:val="20"/>
          <w:szCs w:val="20"/>
        </w:rPr>
      </w:pPr>
      <w:r>
        <w:rPr>
          <w:rFonts w:asciiTheme="minorHAnsi" w:hAnsiTheme="minorHAnsi"/>
          <w:b/>
          <w:sz w:val="20"/>
          <w:u w:val="single"/>
        </w:rPr>
        <w:t>Investissement N : merci d'ajouter tous les investissements requis</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14:paraId="0F1EB5F5"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0478F79" w14:textId="77777777"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t>N° du WP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14:paraId="645806B2" w14:textId="77777777"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Titre du WP</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14:paraId="2005D087" w14:textId="77777777"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Mois de début du WP</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1A1D9A2B" w14:textId="77777777"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Mois de fin du WP</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14:paraId="7CB03643"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Budget du WP</w:t>
            </w:r>
          </w:p>
        </w:tc>
      </w:tr>
      <w:tr w:rsidR="003914E1" w:rsidRPr="00815C13" w14:paraId="08164F5B"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7372C" w14:textId="77777777"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Dernier WP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C4B2E" w14:textId="77777777" w:rsidR="003914E1" w:rsidRPr="00815C13" w:rsidRDefault="003914E1" w:rsidP="003914E1">
            <w:pPr>
              <w:rPr>
                <w:rFonts w:asciiTheme="minorHAnsi" w:hAnsiTheme="minorHAnsi" w:cs="Open Sans"/>
                <w:bCs/>
                <w:i/>
                <w:sz w:val="20"/>
                <w:szCs w:val="20"/>
              </w:rPr>
            </w:pPr>
            <w:r>
              <w:rPr>
                <w:rFonts w:asciiTheme="minorHAnsi" w:hAnsiTheme="minorHAnsi"/>
                <w:b/>
                <w:sz w:val="20"/>
              </w:rPr>
              <w:t>Clôture et transfert de savoir</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D0665"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Automatique à partir des activités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B0CA2"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Automatique à partir des activités</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14:paraId="66C088AD" w14:textId="77777777" w:rsidR="003914E1" w:rsidRDefault="002F016E" w:rsidP="0057237B">
            <w:pPr>
              <w:spacing w:after="60"/>
              <w:rPr>
                <w:rFonts w:asciiTheme="minorHAnsi" w:hAnsiTheme="minorHAnsi" w:cs="Open Sans"/>
                <w:bCs/>
                <w:i/>
                <w:sz w:val="20"/>
                <w:szCs w:val="20"/>
              </w:rPr>
            </w:pPr>
            <w:r w:rsidRPr="00656E6A">
              <w:rPr>
                <w:i/>
              </w:rPr>
              <w:t>15 000</w:t>
            </w:r>
          </w:p>
          <w:p w14:paraId="03484F49" w14:textId="77777777" w:rsidR="005C218F" w:rsidRPr="00815C13" w:rsidRDefault="005C218F" w:rsidP="0057237B">
            <w:pPr>
              <w:spacing w:after="60"/>
              <w:rPr>
                <w:rFonts w:asciiTheme="minorHAnsi" w:hAnsiTheme="minorHAnsi"/>
                <w:sz w:val="20"/>
                <w:szCs w:val="20"/>
              </w:rPr>
            </w:pPr>
          </w:p>
        </w:tc>
      </w:tr>
      <w:tr w:rsidR="003914E1" w:rsidRPr="00815C13" w14:paraId="20CC043D"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5AEF1380"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Implication des partenaires</w:t>
            </w:r>
          </w:p>
        </w:tc>
      </w:tr>
      <w:tr w:rsidR="003914E1" w:rsidRPr="00815C13" w14:paraId="44415723" w14:textId="77777777"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14:paraId="4DCB4E2F" w14:textId="77777777"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Partenaire responsable du WP</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B83397E" w14:textId="77777777" w:rsidR="003914E1" w:rsidRPr="00815C13" w:rsidRDefault="003914E1" w:rsidP="0057237B">
            <w:pPr>
              <w:spacing w:after="60"/>
              <w:rPr>
                <w:rFonts w:asciiTheme="minorHAnsi" w:hAnsiTheme="minorHAnsi" w:cs="Open Sans"/>
                <w:bCs/>
                <w:sz w:val="20"/>
                <w:szCs w:val="20"/>
              </w:rPr>
            </w:pPr>
          </w:p>
        </w:tc>
      </w:tr>
      <w:tr w:rsidR="003914E1" w:rsidRPr="00156D73" w14:paraId="177B91BB" w14:textId="77777777"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14:paraId="19B8B4AE" w14:textId="77777777"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Autorité urbaine associée et/ou partie prenante clé impliquées</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5DF83E51" w14:textId="77777777" w:rsidR="003914E1" w:rsidRPr="00815C13" w:rsidRDefault="003914E1" w:rsidP="0057237B">
            <w:pPr>
              <w:spacing w:after="60"/>
              <w:rPr>
                <w:rFonts w:asciiTheme="minorHAnsi" w:hAnsiTheme="minorHAnsi" w:cs="Open Sans"/>
                <w:bCs/>
                <w:i/>
                <w:sz w:val="20"/>
                <w:szCs w:val="20"/>
              </w:rPr>
            </w:pPr>
          </w:p>
        </w:tc>
      </w:tr>
      <w:tr w:rsidR="003914E1" w:rsidRPr="00815C13" w14:paraId="5C89A629"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7A926069"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Résumé</w:t>
            </w:r>
            <w:r>
              <w:rPr>
                <w:rFonts w:asciiTheme="minorHAnsi" w:hAnsiTheme="minorHAnsi"/>
                <w:b/>
                <w:color w:val="548DD4"/>
                <w:sz w:val="20"/>
              </w:rPr>
              <w:t xml:space="preserve"> [1500 caractères]</w:t>
            </w:r>
          </w:p>
        </w:tc>
      </w:tr>
      <w:tr w:rsidR="003914E1" w:rsidRPr="00156D73" w14:paraId="36F376FC"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14:paraId="27B86337" w14:textId="77777777"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Décrivez comment :</w:t>
            </w:r>
          </w:p>
          <w:p w14:paraId="67C2F32B" w14:textId="77777777" w:rsidR="00CC2B7F" w:rsidRPr="005A02F3" w:rsidRDefault="00802226" w:rsidP="00CC2B7F">
            <w:pPr>
              <w:pStyle w:val="ListParagraph"/>
              <w:numPr>
                <w:ilvl w:val="0"/>
                <w:numId w:val="40"/>
              </w:num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Le projet suivra la procédure de clôture administrative</w:t>
            </w:r>
          </w:p>
          <w:p w14:paraId="3CF7AFAF" w14:textId="77777777" w:rsidR="00802226" w:rsidRPr="005A02F3" w:rsidRDefault="00802226" w:rsidP="00CC2B7F">
            <w:pPr>
              <w:pStyle w:val="ListParagraph"/>
              <w:numPr>
                <w:ilvl w:val="0"/>
                <w:numId w:val="40"/>
              </w:num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Le projet garantira que les leçons finales apprises seront transférées à une autre organisation</w:t>
            </w:r>
          </w:p>
          <w:p w14:paraId="051B981B" w14:textId="77777777" w:rsidR="005C218F" w:rsidRPr="005A02F3" w:rsidRDefault="005C218F" w:rsidP="005C218F">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Le montant forfaitaire de </w:t>
            </w:r>
            <w:r w:rsidRPr="005A02F3">
              <w:rPr>
                <w:i/>
                <w:color w:val="548DD4" w:themeColor="text2" w:themeTint="99"/>
              </w:rPr>
              <w:t>15 000 EUR sera payé lorsque tous les livrables obligatoires auront été fournis et acceptés</w:t>
            </w:r>
          </w:p>
          <w:p w14:paraId="0EA6FAE2" w14:textId="77777777" w:rsidR="00A7610C" w:rsidRPr="0067110E" w:rsidRDefault="00A7610C" w:rsidP="00A7610C">
            <w:pPr>
              <w:pStyle w:val="CommentText1"/>
              <w:spacing w:after="0"/>
              <w:jc w:val="both"/>
              <w:rPr>
                <w:rFonts w:asciiTheme="minorHAnsi" w:eastAsia="Times New Roman" w:hAnsiTheme="minorHAnsi" w:cs="Open Sans"/>
                <w:i/>
                <w:color w:val="548DD4"/>
              </w:rPr>
            </w:pPr>
            <w:r w:rsidRPr="005A02F3">
              <w:rPr>
                <w:rFonts w:asciiTheme="minorHAnsi" w:hAnsiTheme="minorHAnsi"/>
                <w:i/>
                <w:color w:val="548DD4" w:themeColor="text2" w:themeTint="99"/>
              </w:rPr>
              <w:t xml:space="preserve">Merci de noter que les experts AIU sont impliqués dans le transfert de savoir. Jusqu'à 10 jours d'implication d'experts seront alloués à chaque projet, sur la base d'une analyse des besoins. Les coûts d'expertise (y compris les déplacements et les hébergements) seront couverts directement par l'initiative AIU. </w:t>
            </w:r>
          </w:p>
        </w:tc>
      </w:tr>
      <w:tr w:rsidR="003914E1" w:rsidRPr="00815C13" w14:paraId="6C1B21C2" w14:textId="77777777"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14:paraId="352874F1" w14:textId="77777777" w:rsidR="003914E1" w:rsidRPr="00815C13" w:rsidRDefault="003914E1" w:rsidP="0057237B">
            <w:pPr>
              <w:spacing w:after="60"/>
              <w:rPr>
                <w:rFonts w:asciiTheme="minorHAnsi" w:hAnsiTheme="minorHAnsi"/>
                <w:sz w:val="20"/>
                <w:szCs w:val="20"/>
              </w:rPr>
            </w:pPr>
            <w:r>
              <w:rPr>
                <w:rFonts w:asciiTheme="minorHAnsi" w:hAnsiTheme="minorHAnsi"/>
                <w:b/>
                <w:sz w:val="20"/>
              </w:rPr>
              <w:t>Activités et produits livrables</w:t>
            </w:r>
          </w:p>
        </w:tc>
      </w:tr>
      <w:tr w:rsidR="003914E1" w:rsidRPr="00815C13" w14:paraId="5475CA68" w14:textId="77777777"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14:paraId="67EAF201" w14:textId="77777777"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Activité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530B2C"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Titre de l'activité</w:t>
            </w:r>
          </w:p>
          <w:p w14:paraId="7BE065A8" w14:textId="77777777" w:rsidR="003914E1" w:rsidRPr="005A02F3" w:rsidRDefault="00802226" w:rsidP="00960E1D">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Listez ici les différentes activités de ce </w:t>
            </w:r>
            <w:r w:rsidRPr="005A02F3">
              <w:rPr>
                <w:i/>
                <w:color w:val="548DD4" w:themeColor="text2" w:themeTint="99"/>
              </w:rPr>
              <w:t>module de travail. Notez qu'un max. de 5 activités peut être listé par module de travail</w:t>
            </w:r>
          </w:p>
          <w:p w14:paraId="6AA8D397" w14:textId="77777777" w:rsidR="00802226" w:rsidRPr="005A02F3" w:rsidRDefault="00802226" w:rsidP="00960E1D">
            <w:pPr>
              <w:spacing w:after="60"/>
              <w:jc w:val="both"/>
              <w:rPr>
                <w:rFonts w:asciiTheme="minorHAnsi" w:eastAsia="Times New Roman" w:hAnsiTheme="minorHAnsi" w:cs="Open Sans"/>
                <w:i/>
                <w:color w:val="548DD4" w:themeColor="text2" w:themeTint="99"/>
                <w:sz w:val="20"/>
                <w:szCs w:val="20"/>
              </w:rPr>
            </w:pPr>
          </w:p>
          <w:p w14:paraId="69CA47E8" w14:textId="77777777" w:rsidR="00802226" w:rsidRPr="005A02F3" w:rsidRDefault="00802226" w:rsidP="00960E1D">
            <w:pPr>
              <w:spacing w:after="60"/>
              <w:jc w:val="both"/>
              <w:rPr>
                <w:rFonts w:asciiTheme="minorHAnsi" w:eastAsia="Times New Roman" w:hAnsiTheme="minorHAnsi" w:cs="Open Sans"/>
                <w:i/>
                <w:color w:val="548DD4" w:themeColor="text2" w:themeTint="99"/>
                <w:sz w:val="20"/>
                <w:szCs w:val="20"/>
              </w:rPr>
            </w:pPr>
            <w:r w:rsidRPr="005A02F3">
              <w:rPr>
                <w:rFonts w:asciiTheme="minorHAnsi" w:hAnsiTheme="minorHAnsi"/>
                <w:i/>
                <w:color w:val="548DD4" w:themeColor="text2" w:themeTint="99"/>
                <w:sz w:val="20"/>
              </w:rPr>
              <w:t xml:space="preserve">Les activités typiques de ce </w:t>
            </w:r>
            <w:r w:rsidRPr="005A02F3">
              <w:rPr>
                <w:i/>
                <w:color w:val="548DD4" w:themeColor="text2" w:themeTint="99"/>
              </w:rPr>
              <w:t>module de travail sont par exemple la procédure de clôture administrative y compris la production de la demande de paiement finale et du rapport d'avancement final, la certification finale des coûts, etc.</w:t>
            </w:r>
          </w:p>
          <w:p w14:paraId="10357962" w14:textId="77777777" w:rsidR="00960E1D" w:rsidRPr="005A02F3" w:rsidRDefault="00960E1D" w:rsidP="00960E1D">
            <w:pPr>
              <w:spacing w:after="60"/>
              <w:jc w:val="both"/>
              <w:rPr>
                <w:rFonts w:asciiTheme="minorHAnsi" w:eastAsia="Times New Roman" w:hAnsiTheme="minorHAnsi" w:cs="Open Sans"/>
                <w:i/>
                <w:color w:val="548DD4" w:themeColor="text2" w:themeTint="99"/>
                <w:sz w:val="20"/>
                <w:szCs w:val="20"/>
              </w:rPr>
            </w:pPr>
          </w:p>
          <w:p w14:paraId="6E7E5FDE" w14:textId="77777777" w:rsidR="00802226" w:rsidRPr="00960E1D" w:rsidRDefault="00960E1D" w:rsidP="00960E1D">
            <w:pPr>
              <w:spacing w:after="60"/>
              <w:jc w:val="both"/>
              <w:rPr>
                <w:rFonts w:asciiTheme="minorHAnsi" w:eastAsia="Times New Roman" w:hAnsiTheme="minorHAnsi" w:cs="Open Sans"/>
                <w:i/>
                <w:color w:val="548DD4"/>
                <w:sz w:val="20"/>
                <w:szCs w:val="20"/>
              </w:rPr>
            </w:pPr>
            <w:r w:rsidRPr="005A02F3">
              <w:rPr>
                <w:rFonts w:asciiTheme="minorHAnsi" w:hAnsiTheme="minorHAnsi"/>
                <w:i/>
                <w:color w:val="548DD4" w:themeColor="text2" w:themeTint="99"/>
                <w:sz w:val="20"/>
              </w:rPr>
              <w:t>Veuillez noter qu'1 activité doit être exclusivement consacrée aux activités de transfert de savoir qui incluent la production du rapport qualitatif final</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14:paraId="0130BB7E"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Mois de début</w:t>
            </w:r>
          </w:p>
          <w:p w14:paraId="45957D5B"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(MM.AAAA)</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14:paraId="12F6E8D3"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Mois de fin</w:t>
            </w:r>
          </w:p>
          <w:p w14:paraId="254EA0A6" w14:textId="77777777" w:rsidR="003914E1" w:rsidRPr="00815C13" w:rsidRDefault="003914E1" w:rsidP="0057237B">
            <w:pPr>
              <w:spacing w:after="0"/>
              <w:rPr>
                <w:rFonts w:asciiTheme="minorHAnsi" w:hAnsiTheme="minorHAnsi"/>
                <w:sz w:val="20"/>
                <w:szCs w:val="20"/>
              </w:rPr>
            </w:pPr>
            <w:r>
              <w:rPr>
                <w:rFonts w:asciiTheme="minorHAnsi" w:hAnsiTheme="minorHAnsi"/>
                <w:i/>
                <w:sz w:val="20"/>
              </w:rPr>
              <w:t>(MM.AAAA)</w:t>
            </w:r>
          </w:p>
        </w:tc>
      </w:tr>
      <w:tr w:rsidR="003914E1" w:rsidRPr="00156D73" w14:paraId="5E7F9E6A" w14:textId="77777777"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14:paraId="45E2EA46" w14:textId="77777777"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D4247E3" w14:textId="77777777"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Description de l'activité et </w:t>
            </w:r>
            <w:r>
              <w:t xml:space="preserve">partenaires impliqués </w:t>
            </w:r>
          </w:p>
          <w:p w14:paraId="62CC9BBD" w14:textId="77777777" w:rsidR="003914E1" w:rsidRPr="00BD0AC0" w:rsidRDefault="003914E1" w:rsidP="006413CD">
            <w:pPr>
              <w:pStyle w:val="CommentText1"/>
              <w:spacing w:after="0"/>
              <w:rPr>
                <w:rFonts w:asciiTheme="minorHAnsi" w:hAnsiTheme="minorHAnsi"/>
                <w:b/>
              </w:rPr>
            </w:pPr>
            <w:r>
              <w:rPr>
                <w:rFonts w:asciiTheme="minorHAnsi" w:hAnsiTheme="minorHAnsi"/>
                <w:b/>
                <w:color w:val="548DD4"/>
              </w:rPr>
              <w:t>[500 caractères]</w:t>
            </w:r>
          </w:p>
        </w:tc>
      </w:tr>
      <w:tr w:rsidR="003914E1" w:rsidRPr="00815C13" w14:paraId="2FE3DFB9"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0ED32E8" w14:textId="77777777"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06C6C56D" w14:textId="77777777" w:rsidR="003914E1" w:rsidRPr="00815C13" w:rsidRDefault="003914E1" w:rsidP="0057237B">
            <w:pPr>
              <w:spacing w:after="0"/>
              <w:rPr>
                <w:rFonts w:asciiTheme="minorHAnsi" w:eastAsia="Times New Roman" w:hAnsiTheme="minorHAnsi" w:cs="Open Sans"/>
                <w:color w:val="548DD4"/>
                <w:sz w:val="20"/>
                <w:szCs w:val="20"/>
              </w:rPr>
            </w:pPr>
            <w:r>
              <w:t>Livrable</w:t>
            </w:r>
          </w:p>
          <w:p w14:paraId="1290A398" w14:textId="77777777"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caractères]</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51E0AC26"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Valeur cible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333914E8" w14:textId="77777777" w:rsidR="003914E1" w:rsidRPr="00815C13" w:rsidRDefault="003914E1" w:rsidP="0057237B">
            <w:pPr>
              <w:spacing w:after="0"/>
              <w:rPr>
                <w:rFonts w:asciiTheme="minorHAnsi" w:hAnsiTheme="minorHAnsi"/>
                <w:sz w:val="20"/>
                <w:szCs w:val="20"/>
              </w:rPr>
            </w:pPr>
            <w:r>
              <w:rPr>
                <w:rFonts w:asciiTheme="minorHAnsi" w:hAnsiTheme="minorHAnsi"/>
                <w:sz w:val="20"/>
              </w:rPr>
              <w:t xml:space="preserve">Mois de livraison </w:t>
            </w:r>
            <w:r>
              <w:rPr>
                <w:rFonts w:asciiTheme="minorHAnsi" w:hAnsiTheme="minorHAnsi"/>
                <w:i/>
                <w:sz w:val="20"/>
              </w:rPr>
              <w:t>(MM.AAAA)</w:t>
            </w:r>
          </w:p>
        </w:tc>
      </w:tr>
      <w:tr w:rsidR="003914E1" w:rsidRPr="00815C13" w14:paraId="25506864" w14:textId="77777777"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540A9512" w14:textId="77777777"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Activité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14:paraId="3505BDB7"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sz w:val="20"/>
              </w:rPr>
              <w:t>Titre de l'activité</w:t>
            </w:r>
          </w:p>
          <w:p w14:paraId="384BD7B8" w14:textId="77777777" w:rsidR="003914E1" w:rsidRPr="00815C13" w:rsidRDefault="00E45B58" w:rsidP="00E45B58">
            <w:pPr>
              <w:spacing w:after="0"/>
              <w:rPr>
                <w:rFonts w:asciiTheme="minorHAnsi" w:hAnsiTheme="minorHAnsi" w:cs="Open Sans"/>
                <w:bCs/>
                <w:sz w:val="20"/>
                <w:szCs w:val="20"/>
              </w:rPr>
            </w:pPr>
            <w:r w:rsidRPr="005A02F3">
              <w:rPr>
                <w:rFonts w:asciiTheme="minorHAnsi" w:hAnsiTheme="minorHAnsi"/>
                <w:color w:val="548DD4" w:themeColor="text2" w:themeTint="99"/>
                <w:sz w:val="20"/>
              </w:rPr>
              <w:t xml:space="preserve">Activités de transfert de savoir </w:t>
            </w:r>
            <w:r w:rsidRPr="005A02F3">
              <w:rPr>
                <w:rFonts w:asciiTheme="minorHAnsi" w:hAnsiTheme="minorHAnsi"/>
                <w:i/>
                <w:color w:val="548DD4" w:themeColor="text2" w:themeTint="99"/>
                <w:sz w:val="20"/>
              </w:rPr>
              <w:t>(activité partiellement prérenseignée)</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14:paraId="509F7733"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Mois de début</w:t>
            </w:r>
          </w:p>
          <w:p w14:paraId="10ACB2B3" w14:textId="77777777"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14:paraId="4C504854" w14:textId="77777777"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Mois de fin</w:t>
            </w:r>
          </w:p>
          <w:p w14:paraId="3EF3AD69" w14:textId="77777777" w:rsidR="003914E1" w:rsidRPr="00815C13" w:rsidRDefault="003914E1" w:rsidP="0057237B">
            <w:pPr>
              <w:spacing w:after="0"/>
              <w:rPr>
                <w:rFonts w:asciiTheme="minorHAnsi" w:hAnsiTheme="minorHAnsi"/>
                <w:sz w:val="20"/>
                <w:szCs w:val="20"/>
              </w:rPr>
            </w:pPr>
            <w:r>
              <w:rPr>
                <w:rFonts w:asciiTheme="minorHAnsi" w:hAnsiTheme="minorHAnsi"/>
                <w:i/>
                <w:sz w:val="20"/>
              </w:rPr>
              <w:t>(MM.AAAA)</w:t>
            </w:r>
          </w:p>
        </w:tc>
      </w:tr>
      <w:tr w:rsidR="003914E1" w:rsidRPr="00156D73" w14:paraId="54A49143" w14:textId="77777777"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18C1969A" w14:textId="77777777"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5BB565B" w14:textId="77777777"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Description de l'activité </w:t>
            </w:r>
          </w:p>
          <w:p w14:paraId="0EECB4AF" w14:textId="77777777"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Production du rapport qualitatif final</w:t>
            </w:r>
          </w:p>
          <w:p w14:paraId="29DC45F6" w14:textId="77777777"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Participation à des conférences nationales/transnationales pour partager les leçons finales apprises</w:t>
            </w:r>
          </w:p>
          <w:p w14:paraId="0274C48A" w14:textId="77777777"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Autres activités de transfert de savoir</w:t>
            </w:r>
          </w:p>
        </w:tc>
      </w:tr>
      <w:tr w:rsidR="00E45B58" w:rsidRPr="00156D73" w14:paraId="0DC80241"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48659AD9" w14:textId="77777777"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7CF249B3" w14:textId="77777777" w:rsidR="00E45B58" w:rsidRDefault="00E45B58" w:rsidP="00421178">
            <w:pPr>
              <w:spacing w:after="0"/>
              <w:rPr>
                <w:rFonts w:asciiTheme="minorHAnsi" w:eastAsia="Times New Roman" w:hAnsiTheme="minorHAnsi" w:cs="Open Sans"/>
                <w:color w:val="548DD4"/>
                <w:sz w:val="20"/>
                <w:szCs w:val="20"/>
              </w:rPr>
            </w:pPr>
            <w:r>
              <w:t>Livrable</w:t>
            </w:r>
          </w:p>
          <w:p w14:paraId="7602542E" w14:textId="77777777"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Rapport qualitatif final</w:t>
            </w:r>
          </w:p>
          <w:p w14:paraId="5264682A" w14:textId="77777777"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70FCEC0C" w14:textId="77777777" w:rsidR="00E45B58" w:rsidRPr="00815C13" w:rsidRDefault="00E45B58" w:rsidP="00421178">
            <w:pPr>
              <w:spacing w:after="0"/>
              <w:rPr>
                <w:rFonts w:asciiTheme="minorHAnsi" w:hAnsiTheme="minorHAnsi" w:cs="Open Sans"/>
                <w:bCs/>
                <w:sz w:val="20"/>
                <w:szCs w:val="20"/>
              </w:rPr>
            </w:pPr>
            <w:r>
              <w:rPr>
                <w:rFonts w:asciiTheme="minorHAnsi" w:hAnsiTheme="minorHAnsi"/>
                <w:sz w:val="20"/>
              </w:rPr>
              <w:t>Valeur cible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31F86B91" w14:textId="77777777"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Mois de livraison </w:t>
            </w:r>
          </w:p>
          <w:p w14:paraId="22436009" w14:textId="77777777" w:rsidR="00010791" w:rsidRPr="00010791" w:rsidRDefault="00010791" w:rsidP="00010791">
            <w:pPr>
              <w:spacing w:after="0"/>
              <w:rPr>
                <w:rFonts w:asciiTheme="minorHAnsi" w:hAnsiTheme="minorHAnsi"/>
                <w:sz w:val="20"/>
                <w:szCs w:val="20"/>
              </w:rPr>
            </w:pPr>
            <w:r>
              <w:rPr>
                <w:rFonts w:asciiTheme="minorHAnsi" w:hAnsiTheme="minorHAnsi"/>
                <w:color w:val="548DD4"/>
                <w:sz w:val="20"/>
              </w:rPr>
              <w:t>1 an après la date de fin du projet</w:t>
            </w:r>
          </w:p>
        </w:tc>
      </w:tr>
      <w:tr w:rsidR="00960E1D" w:rsidRPr="00156D73" w14:paraId="08147087" w14:textId="77777777"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B27F1" w14:textId="77777777"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D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14:paraId="40082876" w14:textId="77777777" w:rsidR="00960E1D" w:rsidRDefault="00960E1D" w:rsidP="004E1992">
            <w:pPr>
              <w:spacing w:after="0"/>
              <w:rPr>
                <w:rFonts w:asciiTheme="minorHAnsi" w:eastAsia="Times New Roman" w:hAnsiTheme="minorHAnsi" w:cs="Open Sans"/>
                <w:color w:val="548DD4"/>
                <w:sz w:val="20"/>
                <w:szCs w:val="20"/>
              </w:rPr>
            </w:pPr>
            <w:r>
              <w:t>Livrable</w:t>
            </w:r>
          </w:p>
          <w:p w14:paraId="1404FD87" w14:textId="77777777" w:rsidR="00960E1D" w:rsidRPr="005A02F3" w:rsidRDefault="00960E1D" w:rsidP="00960E1D">
            <w:pPr>
              <w:pStyle w:val="ListParagraph"/>
              <w:numPr>
                <w:ilvl w:val="0"/>
                <w:numId w:val="41"/>
              </w:numPr>
              <w:spacing w:after="0"/>
              <w:rPr>
                <w:rFonts w:asciiTheme="minorHAnsi" w:eastAsia="Times New Roman" w:hAnsiTheme="minorHAnsi" w:cs="Open Sans"/>
                <w:color w:val="548DD4" w:themeColor="text2" w:themeTint="99"/>
                <w:sz w:val="20"/>
                <w:szCs w:val="20"/>
              </w:rPr>
            </w:pPr>
            <w:r w:rsidRPr="005A02F3">
              <w:rPr>
                <w:color w:val="548DD4" w:themeColor="text2" w:themeTint="99"/>
              </w:rPr>
              <w:t>Évaluation du projet par l'expert</w:t>
            </w:r>
          </w:p>
          <w:p w14:paraId="1E7EE289" w14:textId="77777777"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14:paraId="04C567FB" w14:textId="77777777" w:rsidR="00960E1D" w:rsidRPr="00815C13" w:rsidRDefault="00960E1D" w:rsidP="004E1992">
            <w:pPr>
              <w:spacing w:after="0"/>
              <w:rPr>
                <w:rFonts w:asciiTheme="minorHAnsi" w:hAnsiTheme="minorHAnsi" w:cs="Open Sans"/>
                <w:bCs/>
                <w:sz w:val="20"/>
                <w:szCs w:val="20"/>
              </w:rPr>
            </w:pPr>
            <w:r>
              <w:rPr>
                <w:rFonts w:asciiTheme="minorHAnsi" w:hAnsiTheme="minorHAnsi"/>
                <w:sz w:val="20"/>
              </w:rPr>
              <w:t>Valeur cible</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14:paraId="2432C33B" w14:textId="77777777" w:rsidR="00010791" w:rsidRDefault="00960E1D" w:rsidP="004E1992">
            <w:pPr>
              <w:spacing w:after="0"/>
              <w:rPr>
                <w:rFonts w:asciiTheme="minorHAnsi" w:hAnsiTheme="minorHAnsi" w:cs="Open Sans"/>
                <w:bCs/>
                <w:sz w:val="20"/>
                <w:szCs w:val="20"/>
              </w:rPr>
            </w:pPr>
            <w:r>
              <w:rPr>
                <w:rFonts w:asciiTheme="minorHAnsi" w:hAnsiTheme="minorHAnsi"/>
                <w:sz w:val="20"/>
              </w:rPr>
              <w:t xml:space="preserve">Mois de livraison </w:t>
            </w:r>
          </w:p>
          <w:p w14:paraId="4A786701" w14:textId="77777777" w:rsidR="00960E1D" w:rsidRPr="00010791" w:rsidRDefault="00010791" w:rsidP="004E1992">
            <w:pPr>
              <w:spacing w:after="0"/>
              <w:rPr>
                <w:rFonts w:asciiTheme="minorHAnsi" w:hAnsiTheme="minorHAnsi"/>
                <w:sz w:val="20"/>
                <w:szCs w:val="20"/>
              </w:rPr>
            </w:pPr>
            <w:r>
              <w:rPr>
                <w:rFonts w:asciiTheme="minorHAnsi" w:hAnsiTheme="minorHAnsi"/>
                <w:color w:val="548DD4"/>
                <w:sz w:val="20"/>
              </w:rPr>
              <w:t>1 an après la date de fin du projet</w:t>
            </w:r>
          </w:p>
        </w:tc>
      </w:tr>
      <w:tr w:rsidR="00010791" w:rsidRPr="00815C13" w14:paraId="102DCBC7" w14:textId="77777777"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14:paraId="132D9262" w14:textId="77777777"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Activité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14:paraId="56557AF0"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Titre de l'activité</w:t>
            </w:r>
          </w:p>
          <w:p w14:paraId="285A3204"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Clôture administrative </w:t>
            </w:r>
            <w:r>
              <w:rPr>
                <w:rFonts w:asciiTheme="minorHAnsi" w:hAnsiTheme="minorHAnsi"/>
                <w:i/>
                <w:color w:val="548DD4"/>
                <w:sz w:val="20"/>
              </w:rPr>
              <w:t>(activité prérenseignée)</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14:paraId="273D7B5A" w14:textId="77777777"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Mois de début</w:t>
            </w:r>
          </w:p>
          <w:p w14:paraId="7CB1F280"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14:paraId="51B10B4A" w14:textId="77777777"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Mois de fin</w:t>
            </w:r>
          </w:p>
          <w:p w14:paraId="100AFA37" w14:textId="77777777" w:rsidR="00010791" w:rsidRPr="00815C13" w:rsidRDefault="00010791" w:rsidP="00010791">
            <w:pPr>
              <w:spacing w:after="0"/>
              <w:rPr>
                <w:rFonts w:asciiTheme="minorHAnsi" w:hAnsiTheme="minorHAnsi"/>
                <w:sz w:val="20"/>
                <w:szCs w:val="20"/>
              </w:rPr>
            </w:pPr>
            <w:r>
              <w:rPr>
                <w:rFonts w:asciiTheme="minorHAnsi" w:hAnsiTheme="minorHAnsi"/>
                <w:i/>
                <w:sz w:val="20"/>
              </w:rPr>
              <w:t>(MM.AAAA)</w:t>
            </w:r>
          </w:p>
        </w:tc>
      </w:tr>
      <w:tr w:rsidR="00010791" w:rsidRPr="00156D73" w14:paraId="4032562D" w14:textId="77777777"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14:paraId="47EF42D2" w14:textId="77777777"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0E34E9A" w14:textId="77777777"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Description de l'activité </w:t>
            </w:r>
          </w:p>
          <w:p w14:paraId="6B4B3B64" w14:textId="77777777"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Préparation et soumission du rapport d'avancement final</w:t>
            </w:r>
          </w:p>
        </w:tc>
      </w:tr>
      <w:tr w:rsidR="00010791" w:rsidRPr="00156D73" w14:paraId="17BD1450" w14:textId="77777777"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620D715" w14:textId="77777777" w:rsidR="00010791"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14:paraId="14E83F8F" w14:textId="77777777" w:rsidR="00010791" w:rsidRDefault="00010791" w:rsidP="00010791">
            <w:pPr>
              <w:spacing w:after="0"/>
              <w:rPr>
                <w:rFonts w:asciiTheme="minorHAnsi" w:eastAsia="Times New Roman" w:hAnsiTheme="minorHAnsi" w:cs="Open Sans"/>
                <w:color w:val="548DD4"/>
                <w:sz w:val="20"/>
                <w:szCs w:val="20"/>
              </w:rPr>
            </w:pPr>
            <w:r>
              <w:t>Livrable</w:t>
            </w:r>
          </w:p>
          <w:p w14:paraId="2CDB1F40" w14:textId="77777777"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Rapport d'avancement final</w:t>
            </w:r>
          </w:p>
          <w:p w14:paraId="6D4AACF8" w14:textId="77777777"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14:paraId="64DA9450" w14:textId="77777777" w:rsidR="00010791" w:rsidRPr="00815C13" w:rsidRDefault="00010791" w:rsidP="00010791">
            <w:pPr>
              <w:spacing w:after="0"/>
              <w:rPr>
                <w:rFonts w:asciiTheme="minorHAnsi" w:hAnsiTheme="minorHAnsi" w:cs="Open Sans"/>
                <w:bCs/>
                <w:sz w:val="20"/>
                <w:szCs w:val="20"/>
              </w:rPr>
            </w:pPr>
            <w:r>
              <w:rPr>
                <w:rFonts w:asciiTheme="minorHAnsi" w:hAnsiTheme="minorHAnsi"/>
                <w:sz w:val="20"/>
              </w:rPr>
              <w:t>Valeur cible</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14:paraId="3078A265" w14:textId="77777777"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Mois de livraison </w:t>
            </w:r>
          </w:p>
          <w:p w14:paraId="1EFAD4A9" w14:textId="77777777" w:rsidR="00010791" w:rsidRPr="00010791" w:rsidRDefault="008B31D2" w:rsidP="00010791">
            <w:pPr>
              <w:spacing w:after="0"/>
              <w:rPr>
                <w:rFonts w:asciiTheme="minorHAnsi" w:hAnsiTheme="minorHAnsi"/>
                <w:sz w:val="20"/>
                <w:szCs w:val="20"/>
              </w:rPr>
            </w:pPr>
            <w:r>
              <w:rPr>
                <w:rFonts w:asciiTheme="minorHAnsi" w:hAnsiTheme="minorHAnsi"/>
                <w:color w:val="548DD4"/>
                <w:sz w:val="20"/>
              </w:rPr>
              <w:t>3 mois après la date de fin du projet</w:t>
            </w:r>
          </w:p>
        </w:tc>
      </w:tr>
    </w:tbl>
    <w:p w14:paraId="4BC10E63" w14:textId="77777777" w:rsidR="00716C67" w:rsidRDefault="00716C67" w:rsidP="003914E1">
      <w:pPr>
        <w:spacing w:after="0"/>
        <w:rPr>
          <w:rFonts w:asciiTheme="minorHAnsi" w:hAnsiTheme="minorHAnsi" w:cs="Open Sans"/>
          <w:bCs/>
          <w:sz w:val="20"/>
          <w:szCs w:val="20"/>
        </w:rPr>
      </w:pPr>
    </w:p>
    <w:p w14:paraId="4851D730" w14:textId="77777777" w:rsidR="00716C67" w:rsidRDefault="00371FD0" w:rsidP="00716C67">
      <w:pPr>
        <w:rPr>
          <w:rFonts w:asciiTheme="minorHAnsi" w:hAnsiTheme="minorHAnsi" w:cs="Open Sans"/>
          <w:sz w:val="20"/>
          <w:szCs w:val="20"/>
        </w:rPr>
      </w:pPr>
      <w:r>
        <w:rPr>
          <w:rFonts w:asciiTheme="minorHAnsi" w:hAnsiTheme="minorHAnsi"/>
          <w:b/>
          <w:sz w:val="24"/>
        </w:rPr>
        <w:t>Calendrier indicatif</w:t>
      </w:r>
      <w:r>
        <w:rPr>
          <w:rFonts w:asciiTheme="minorHAnsi" w:hAnsiTheme="minorHAnsi"/>
          <w:sz w:val="20"/>
        </w:rPr>
        <w:t xml:space="preserve"> </w:t>
      </w:r>
      <w:r>
        <w:rPr>
          <w:rFonts w:asciiTheme="minorHAnsi" w:hAnsiTheme="minorHAnsi"/>
          <w:i/>
          <w:color w:val="548DD4"/>
          <w:sz w:val="20"/>
        </w:rPr>
        <w:t xml:space="preserve">(un diagramme de Gantt sera automatiquement généré à partir du Plan de travail, consolidant les produits livrables et </w:t>
      </w:r>
      <w:r w:rsidRPr="005A02F3">
        <w:rPr>
          <w:i/>
          <w:color w:val="548DD4" w:themeColor="text2" w:themeTint="99"/>
        </w:rPr>
        <w:t>réalisations du projet pour tous les modules de travail)</w:t>
      </w:r>
    </w:p>
    <w:p w14:paraId="06B92382" w14:textId="77777777" w:rsidR="00716C67" w:rsidRDefault="00716C67" w:rsidP="005A5E8A">
      <w:pPr>
        <w:ind w:firstLine="708"/>
        <w:jc w:val="both"/>
        <w:rPr>
          <w:rFonts w:asciiTheme="minorHAnsi" w:hAnsiTheme="minorHAnsi" w:cs="Open Sans"/>
          <w:sz w:val="20"/>
          <w:szCs w:val="20"/>
        </w:rPr>
      </w:pPr>
    </w:p>
    <w:p w14:paraId="0793E841" w14:textId="77777777" w:rsidR="00716C67" w:rsidRDefault="00716C67" w:rsidP="00716C67">
      <w:pPr>
        <w:rPr>
          <w:rFonts w:asciiTheme="minorHAnsi" w:hAnsiTheme="minorHAnsi" w:cs="Open Sans"/>
          <w:sz w:val="20"/>
          <w:szCs w:val="20"/>
        </w:rPr>
      </w:pPr>
    </w:p>
    <w:p w14:paraId="5041B7AA" w14:textId="77777777"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14:paraId="042FDB7D" w14:textId="77777777"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E. Section sur le budget du projet</w:t>
      </w:r>
    </w:p>
    <w:p w14:paraId="235ADD33" w14:textId="0880FE3D" w:rsidR="00F25CF8" w:rsidRPr="00C8297A" w:rsidRDefault="00371FD0" w:rsidP="00C8297A">
      <w:pPr>
        <w:rPr>
          <w:rFonts w:asciiTheme="minorHAnsi" w:eastAsia="Times New Roman" w:hAnsiTheme="minorHAnsi" w:cs="Open Sans"/>
          <w:i/>
          <w:color w:val="548DD4"/>
          <w:sz w:val="20"/>
          <w:szCs w:val="20"/>
        </w:rPr>
      </w:pPr>
      <w:r>
        <w:rPr>
          <w:rFonts w:asciiTheme="minorHAnsi" w:hAnsiTheme="minorHAnsi"/>
          <w:i/>
          <w:color w:val="548DD4"/>
          <w:sz w:val="20"/>
        </w:rPr>
        <w:t>Section générée automatiquement à partir du Plan de travail</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156D73" w14:paraId="332C3C14"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6FE4AF76"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Budget - ventilation par sources de financement et partenaires</w:t>
            </w:r>
          </w:p>
        </w:tc>
      </w:tr>
      <w:tr w:rsidR="00276C9D" w:rsidRPr="00815C13" w14:paraId="1EC24686" w14:textId="77777777"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0988A2"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Partenaire</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14:paraId="5FCB7F9F"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Cofinancement FEDER</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14:paraId="1CEBEFA0"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Contribution</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548014"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0666C8F7" w14:textId="77777777"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14:paraId="1E18528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2623DD3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48E95ED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Taux FEDER</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BE8473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Public</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901763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Privé</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282085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2B14CB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Budget</w:t>
            </w:r>
          </w:p>
        </w:tc>
        <w:tc>
          <w:tcPr>
            <w:tcW w:w="2268" w:type="dxa"/>
            <w:tcBorders>
              <w:top w:val="nil"/>
              <w:left w:val="nil"/>
              <w:bottom w:val="single" w:sz="4" w:space="0" w:color="auto"/>
              <w:right w:val="single" w:sz="4" w:space="0" w:color="auto"/>
            </w:tcBorders>
            <w:shd w:val="clear" w:color="auto" w:fill="auto"/>
            <w:noWrap/>
            <w:vAlign w:val="bottom"/>
            <w:hideMark/>
          </w:tcPr>
          <w:p w14:paraId="66D7F88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du budget du projet</w:t>
            </w:r>
          </w:p>
        </w:tc>
      </w:tr>
      <w:tr w:rsidR="00276C9D" w:rsidRPr="00815C13" w14:paraId="7624226B"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038556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7C30B6D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73E43EC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64A753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17FE67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2B87BF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5A791A7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2F9D9C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8BE8C27"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63496A9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128A14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56499AB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60C1C12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041B475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258B9B9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77DD777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063C776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17DFB1D"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2113A22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0940F1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1B81CB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5D56D82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7B05A9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739032B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7DF56F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4BD626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7F0F329"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09176B3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627800C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30C1D0A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66F00D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B7F43D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1C59865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318464A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F16C78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B4E6035"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21AD4E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77" w:type="dxa"/>
            <w:gridSpan w:val="2"/>
            <w:tcBorders>
              <w:top w:val="nil"/>
              <w:left w:val="nil"/>
              <w:bottom w:val="single" w:sz="4" w:space="0" w:color="auto"/>
              <w:right w:val="single" w:sz="4" w:space="0" w:color="auto"/>
            </w:tcBorders>
            <w:shd w:val="clear" w:color="auto" w:fill="auto"/>
            <w:noWrap/>
            <w:vAlign w:val="bottom"/>
            <w:hideMark/>
          </w:tcPr>
          <w:p w14:paraId="10A67FF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14:paraId="5E8814C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2592CFC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0C3A77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3A19E53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E7AA98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12C644E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1F1DFF31" w14:textId="77777777" w:rsidTr="00276C9D">
        <w:trPr>
          <w:trHeight w:val="300"/>
        </w:trPr>
        <w:tc>
          <w:tcPr>
            <w:tcW w:w="1110" w:type="dxa"/>
            <w:tcBorders>
              <w:top w:val="nil"/>
              <w:left w:val="nil"/>
              <w:bottom w:val="nil"/>
              <w:right w:val="nil"/>
            </w:tcBorders>
            <w:shd w:val="clear" w:color="auto" w:fill="auto"/>
            <w:noWrap/>
            <w:vAlign w:val="bottom"/>
            <w:hideMark/>
          </w:tcPr>
          <w:p w14:paraId="68CDA89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14:paraId="34CAADA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14:paraId="5E74F45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47CDFC6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4457E2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7A8A5A4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28B7787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219653E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4307C67A"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5CD3C3B4" w14:textId="77777777"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Vue d'ensemble par partenaire / par période</w:t>
            </w:r>
          </w:p>
        </w:tc>
      </w:tr>
      <w:tr w:rsidR="00276C9D" w:rsidRPr="00815C13" w14:paraId="64689AB6"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1C561A5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Partenaire</w:t>
            </w:r>
          </w:p>
        </w:tc>
        <w:tc>
          <w:tcPr>
            <w:tcW w:w="1317" w:type="dxa"/>
            <w:tcBorders>
              <w:top w:val="nil"/>
              <w:left w:val="nil"/>
              <w:bottom w:val="single" w:sz="4" w:space="0" w:color="auto"/>
              <w:right w:val="single" w:sz="4" w:space="0" w:color="auto"/>
            </w:tcBorders>
            <w:shd w:val="clear" w:color="auto" w:fill="auto"/>
            <w:noWrap/>
            <w:vAlign w:val="bottom"/>
            <w:hideMark/>
          </w:tcPr>
          <w:p w14:paraId="2E3DB4FB"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1054C333"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ED12FFB"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A2A695A"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2818923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51AF0141"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14:paraId="41D0055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397E130C"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1C04315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14:paraId="67E61F7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252D76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F1F425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D410A5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333619A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3D81D23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86944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1F02F9D2"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34AD82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14:paraId="7F7F212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4B2892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6E7A498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464E9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0E69A12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5584CE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278B1DC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680223C"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036B78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5E2C298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5F43398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102BD1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11C2AE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0A62E0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42402A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2A5321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A955EC9"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CAE04E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14:paraId="3AFEF91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62A6EC3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38C0629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793945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03AFE5F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0E160C5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EE38C9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19D02FA8"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F622E7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14:paraId="049C94C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06041CB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66CF49F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955514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191B4A9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47092EC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4653D9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4746789" w14:textId="77777777" w:rsidTr="00276C9D">
        <w:trPr>
          <w:trHeight w:val="300"/>
        </w:trPr>
        <w:tc>
          <w:tcPr>
            <w:tcW w:w="1110" w:type="dxa"/>
            <w:tcBorders>
              <w:top w:val="nil"/>
              <w:left w:val="nil"/>
              <w:bottom w:val="nil"/>
              <w:right w:val="nil"/>
            </w:tcBorders>
            <w:shd w:val="clear" w:color="auto" w:fill="auto"/>
            <w:noWrap/>
            <w:vAlign w:val="bottom"/>
            <w:hideMark/>
          </w:tcPr>
          <w:p w14:paraId="62C10EC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14:paraId="2360E4D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14:paraId="5737482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7ED796F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2FC6A42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7293FE5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3292880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3A798F1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141D02B5"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60B4D35A"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 xml:space="preserve">Vue d'ensemble par partenaire / par </w:t>
            </w:r>
            <w:r>
              <w:rPr>
                <w:b/>
              </w:rPr>
              <w:t>module de travail</w:t>
            </w:r>
          </w:p>
        </w:tc>
      </w:tr>
      <w:tr w:rsidR="00276C9D" w:rsidRPr="00815C13" w14:paraId="6DB0955F"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37FD998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Partenaire</w:t>
            </w:r>
          </w:p>
        </w:tc>
        <w:tc>
          <w:tcPr>
            <w:tcW w:w="1317" w:type="dxa"/>
            <w:tcBorders>
              <w:top w:val="nil"/>
              <w:left w:val="nil"/>
              <w:bottom w:val="single" w:sz="4" w:space="0" w:color="auto"/>
              <w:right w:val="single" w:sz="4" w:space="0" w:color="auto"/>
            </w:tcBorders>
            <w:shd w:val="clear" w:color="auto" w:fill="auto"/>
            <w:noWrap/>
            <w:vAlign w:val="bottom"/>
            <w:hideMark/>
          </w:tcPr>
          <w:p w14:paraId="16F74CE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284DD54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4CFB770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WP3</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611516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WP4</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16BE54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6347DC5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WPn</w:t>
            </w:r>
          </w:p>
        </w:tc>
        <w:tc>
          <w:tcPr>
            <w:tcW w:w="2268" w:type="dxa"/>
            <w:tcBorders>
              <w:top w:val="nil"/>
              <w:left w:val="nil"/>
              <w:bottom w:val="single" w:sz="4" w:space="0" w:color="auto"/>
              <w:right w:val="single" w:sz="4" w:space="0" w:color="auto"/>
            </w:tcBorders>
            <w:shd w:val="clear" w:color="auto" w:fill="auto"/>
            <w:noWrap/>
            <w:vAlign w:val="bottom"/>
            <w:hideMark/>
          </w:tcPr>
          <w:p w14:paraId="56DCBFA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069A9426"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2A5F507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14:paraId="259E3E3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42C4C5A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1DF681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2A82A3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486787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46CE899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7C81475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16B57C8"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3322A7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14:paraId="66947EC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69CFBCC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618B0CF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E7E442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3D09DB9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3E39417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5921CE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D229057"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E135E4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5814ED1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35D750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2042FDE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514047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2BFC899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12368A4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51643A6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DAD6FC8"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02080F2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14:paraId="0A3B2CA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1B2DE84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4B35C1A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8541A7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7D895A0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1950450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37748F6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8383383"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1A6029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14:paraId="68BDC71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14:paraId="538AFF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14:paraId="167A309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68A6FA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14:paraId="68E2252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14:paraId="46B919A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14:paraId="461AABA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28466F54" w14:textId="77777777" w:rsidTr="00276C9D">
        <w:trPr>
          <w:trHeight w:val="300"/>
        </w:trPr>
        <w:tc>
          <w:tcPr>
            <w:tcW w:w="1110" w:type="dxa"/>
            <w:tcBorders>
              <w:top w:val="nil"/>
              <w:left w:val="nil"/>
              <w:bottom w:val="nil"/>
              <w:right w:val="nil"/>
            </w:tcBorders>
            <w:shd w:val="clear" w:color="auto" w:fill="auto"/>
            <w:noWrap/>
            <w:vAlign w:val="bottom"/>
            <w:hideMark/>
          </w:tcPr>
          <w:p w14:paraId="6F1CD62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14:paraId="4050341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14:paraId="5FEA35EF" w14:textId="77777777" w:rsidR="00276C9D" w:rsidRDefault="00276C9D" w:rsidP="00276C9D">
            <w:pPr>
              <w:suppressAutoHyphens w:val="0"/>
              <w:spacing w:after="0" w:line="240" w:lineRule="auto"/>
              <w:rPr>
                <w:rFonts w:asciiTheme="minorHAnsi" w:eastAsia="Times New Roman" w:hAnsiTheme="minorHAnsi"/>
                <w:b/>
                <w:bCs/>
                <w:color w:val="000000"/>
                <w:sz w:val="20"/>
                <w:szCs w:val="20"/>
              </w:rPr>
            </w:pPr>
          </w:p>
          <w:p w14:paraId="3723EFC9" w14:textId="77777777" w:rsidR="00371FD0" w:rsidRDefault="00371FD0" w:rsidP="00276C9D">
            <w:pPr>
              <w:suppressAutoHyphens w:val="0"/>
              <w:spacing w:after="0" w:line="240" w:lineRule="auto"/>
              <w:rPr>
                <w:rFonts w:asciiTheme="minorHAnsi" w:eastAsia="Times New Roman" w:hAnsiTheme="minorHAnsi"/>
                <w:b/>
                <w:bCs/>
                <w:color w:val="000000"/>
                <w:sz w:val="20"/>
                <w:szCs w:val="20"/>
              </w:rPr>
            </w:pPr>
          </w:p>
          <w:p w14:paraId="78B2C350" w14:textId="77777777"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14:paraId="7CFBD75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14:paraId="6480E11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14:paraId="3F475FD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14:paraId="303539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14:paraId="04DCDE3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250287BD" w14:textId="77777777"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3129A097"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 xml:space="preserve">Vue d'ensemble par </w:t>
            </w:r>
            <w:r>
              <w:rPr>
                <w:b/>
              </w:rPr>
              <w:t>module de travail / par période</w:t>
            </w:r>
          </w:p>
        </w:tc>
      </w:tr>
      <w:tr w:rsidR="00276C9D" w:rsidRPr="00815C13" w14:paraId="292D592F"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14:paraId="6D1E310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w:t>
            </w:r>
          </w:p>
        </w:tc>
        <w:tc>
          <w:tcPr>
            <w:tcW w:w="1317" w:type="dxa"/>
            <w:tcBorders>
              <w:top w:val="nil"/>
              <w:left w:val="nil"/>
              <w:bottom w:val="single" w:sz="4" w:space="0" w:color="auto"/>
              <w:right w:val="single" w:sz="4" w:space="0" w:color="auto"/>
            </w:tcBorders>
            <w:shd w:val="clear" w:color="auto" w:fill="auto"/>
            <w:noWrap/>
            <w:vAlign w:val="bottom"/>
            <w:hideMark/>
          </w:tcPr>
          <w:p w14:paraId="3A4CC64B"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E600DC7"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35FD5FAA"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544BC477"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9BCDC8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5D65E676" w14:textId="77777777"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2947239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7A541700"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4BC3272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317" w:type="dxa"/>
            <w:tcBorders>
              <w:top w:val="nil"/>
              <w:left w:val="nil"/>
              <w:bottom w:val="single" w:sz="4" w:space="0" w:color="auto"/>
              <w:right w:val="single" w:sz="4" w:space="0" w:color="auto"/>
            </w:tcBorders>
            <w:shd w:val="clear" w:color="auto" w:fill="auto"/>
            <w:noWrap/>
            <w:vAlign w:val="bottom"/>
            <w:hideMark/>
          </w:tcPr>
          <w:p w14:paraId="18C2F80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AB15EF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193DA7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30316A7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2CF140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0D40297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718444E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D9EF299"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0703472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1317" w:type="dxa"/>
            <w:tcBorders>
              <w:top w:val="nil"/>
              <w:left w:val="nil"/>
              <w:bottom w:val="single" w:sz="4" w:space="0" w:color="auto"/>
              <w:right w:val="single" w:sz="4" w:space="0" w:color="auto"/>
            </w:tcBorders>
            <w:shd w:val="clear" w:color="auto" w:fill="auto"/>
            <w:noWrap/>
            <w:vAlign w:val="bottom"/>
            <w:hideMark/>
          </w:tcPr>
          <w:p w14:paraId="23CC4E4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FE491D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2EBD172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272E89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F5F407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4438B3B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4E53BDA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1F8D03C1"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55CDD65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14:paraId="54A56E2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97F82C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BC886A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36E35C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B6B5ED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712327F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6CC0125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7509BC0"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FD5BCB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WPn</w:t>
            </w:r>
          </w:p>
        </w:tc>
        <w:tc>
          <w:tcPr>
            <w:tcW w:w="1317" w:type="dxa"/>
            <w:tcBorders>
              <w:top w:val="nil"/>
              <w:left w:val="nil"/>
              <w:bottom w:val="single" w:sz="4" w:space="0" w:color="auto"/>
              <w:right w:val="single" w:sz="4" w:space="0" w:color="auto"/>
            </w:tcBorders>
            <w:shd w:val="clear" w:color="auto" w:fill="auto"/>
            <w:noWrap/>
            <w:vAlign w:val="bottom"/>
            <w:hideMark/>
          </w:tcPr>
          <w:p w14:paraId="45B645E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CA54F7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6CE6752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602A1D6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AB610F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45B4CD4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44352E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B03292D" w14:textId="77777777"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14:paraId="7A74009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14:paraId="4F46C97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9ACA25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1EDCCCF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17AF955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60014C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14:paraId="0C28D8C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14:paraId="1611FC2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14:paraId="534F885A" w14:textId="77777777"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156D73" w14:paraId="7475E944" w14:textId="77777777"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14:paraId="2D2EB8D7"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Vue d'ensemble par partenaire / par ligne budgétaire</w:t>
            </w:r>
          </w:p>
        </w:tc>
      </w:tr>
      <w:tr w:rsidR="00276C9D" w:rsidRPr="00815C13" w14:paraId="2AA73ADC"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6A82DBB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Lignes budgétaires</w:t>
            </w:r>
          </w:p>
        </w:tc>
        <w:tc>
          <w:tcPr>
            <w:tcW w:w="1984" w:type="dxa"/>
            <w:tcBorders>
              <w:top w:val="nil"/>
              <w:left w:val="nil"/>
              <w:bottom w:val="single" w:sz="4" w:space="0" w:color="auto"/>
              <w:right w:val="single" w:sz="4" w:space="0" w:color="auto"/>
            </w:tcBorders>
            <w:shd w:val="clear" w:color="auto" w:fill="auto"/>
            <w:noWrap/>
            <w:vAlign w:val="bottom"/>
            <w:hideMark/>
          </w:tcPr>
          <w:p w14:paraId="39352CF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14:paraId="4809EB5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14:paraId="3F9782D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14:paraId="3283381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14:paraId="6F0B96D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5A3F6ECC"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6C89C19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Personnel</w:t>
            </w:r>
          </w:p>
        </w:tc>
        <w:tc>
          <w:tcPr>
            <w:tcW w:w="1984" w:type="dxa"/>
            <w:tcBorders>
              <w:top w:val="nil"/>
              <w:left w:val="nil"/>
              <w:bottom w:val="single" w:sz="4" w:space="0" w:color="auto"/>
              <w:right w:val="single" w:sz="4" w:space="0" w:color="auto"/>
            </w:tcBorders>
            <w:shd w:val="clear" w:color="auto" w:fill="auto"/>
            <w:noWrap/>
            <w:vAlign w:val="bottom"/>
            <w:hideMark/>
          </w:tcPr>
          <w:p w14:paraId="7BD4BC7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2B4FB9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C9EE9C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7AC94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C88E17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1D8085B"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E8A61A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Bureaux et administration</w:t>
            </w:r>
          </w:p>
        </w:tc>
        <w:tc>
          <w:tcPr>
            <w:tcW w:w="1984" w:type="dxa"/>
            <w:tcBorders>
              <w:top w:val="nil"/>
              <w:left w:val="nil"/>
              <w:bottom w:val="single" w:sz="4" w:space="0" w:color="auto"/>
              <w:right w:val="single" w:sz="4" w:space="0" w:color="auto"/>
            </w:tcBorders>
            <w:shd w:val="clear" w:color="auto" w:fill="auto"/>
            <w:noWrap/>
            <w:vAlign w:val="bottom"/>
            <w:hideMark/>
          </w:tcPr>
          <w:p w14:paraId="2DD0F97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4FF341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0D7EBC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213AD9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7F80B5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782B9EC"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7C57FA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Déplacements et hébergements</w:t>
            </w:r>
          </w:p>
        </w:tc>
        <w:tc>
          <w:tcPr>
            <w:tcW w:w="1984" w:type="dxa"/>
            <w:tcBorders>
              <w:top w:val="nil"/>
              <w:left w:val="nil"/>
              <w:bottom w:val="single" w:sz="4" w:space="0" w:color="auto"/>
              <w:right w:val="single" w:sz="4" w:space="0" w:color="auto"/>
            </w:tcBorders>
            <w:shd w:val="clear" w:color="auto" w:fill="auto"/>
            <w:noWrap/>
            <w:vAlign w:val="bottom"/>
            <w:hideMark/>
          </w:tcPr>
          <w:p w14:paraId="2EBECF0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691A3E6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ED9BC7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2208F3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622938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592615A"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D2373B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Expertise et services externes</w:t>
            </w:r>
          </w:p>
        </w:tc>
        <w:tc>
          <w:tcPr>
            <w:tcW w:w="1984" w:type="dxa"/>
            <w:tcBorders>
              <w:top w:val="nil"/>
              <w:left w:val="nil"/>
              <w:bottom w:val="single" w:sz="4" w:space="0" w:color="auto"/>
              <w:right w:val="single" w:sz="4" w:space="0" w:color="auto"/>
            </w:tcBorders>
            <w:shd w:val="clear" w:color="auto" w:fill="auto"/>
            <w:noWrap/>
            <w:vAlign w:val="bottom"/>
            <w:hideMark/>
          </w:tcPr>
          <w:p w14:paraId="641A28C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A9B9EE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1F2BF5B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47F03C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7C0413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D8F544B"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BAD7E0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b/>
              </w:rPr>
              <w:t>Équipements</w:t>
            </w:r>
          </w:p>
        </w:tc>
        <w:tc>
          <w:tcPr>
            <w:tcW w:w="1984" w:type="dxa"/>
            <w:tcBorders>
              <w:top w:val="nil"/>
              <w:left w:val="nil"/>
              <w:bottom w:val="single" w:sz="4" w:space="0" w:color="auto"/>
              <w:right w:val="single" w:sz="4" w:space="0" w:color="auto"/>
            </w:tcBorders>
            <w:shd w:val="clear" w:color="auto" w:fill="auto"/>
            <w:noWrap/>
            <w:vAlign w:val="bottom"/>
            <w:hideMark/>
          </w:tcPr>
          <w:p w14:paraId="59C8C58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064FD1D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F313B1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EB46DA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ADF24B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B3268D7"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EA1B1B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Infrastructures et travaux de construction</w:t>
            </w:r>
          </w:p>
        </w:tc>
        <w:tc>
          <w:tcPr>
            <w:tcW w:w="1984" w:type="dxa"/>
            <w:tcBorders>
              <w:top w:val="nil"/>
              <w:left w:val="nil"/>
              <w:bottom w:val="single" w:sz="4" w:space="0" w:color="auto"/>
              <w:right w:val="single" w:sz="4" w:space="0" w:color="auto"/>
            </w:tcBorders>
            <w:shd w:val="clear" w:color="auto" w:fill="auto"/>
            <w:noWrap/>
            <w:vAlign w:val="bottom"/>
            <w:hideMark/>
          </w:tcPr>
          <w:p w14:paraId="0C2B85B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CB459F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DED7A2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A74276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17555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642E3F0"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7ECBF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Sous-total</w:t>
            </w:r>
          </w:p>
        </w:tc>
        <w:tc>
          <w:tcPr>
            <w:tcW w:w="1984" w:type="dxa"/>
            <w:tcBorders>
              <w:top w:val="nil"/>
              <w:left w:val="nil"/>
              <w:bottom w:val="single" w:sz="4" w:space="0" w:color="auto"/>
              <w:right w:val="single" w:sz="4" w:space="0" w:color="auto"/>
            </w:tcBorders>
            <w:shd w:val="clear" w:color="auto" w:fill="auto"/>
            <w:noWrap/>
            <w:vAlign w:val="bottom"/>
            <w:hideMark/>
          </w:tcPr>
          <w:p w14:paraId="4075787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59C7EB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0FB5555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A97F35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25F8A2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9D1B21A"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F2F40D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Recettes</w:t>
            </w:r>
          </w:p>
        </w:tc>
        <w:tc>
          <w:tcPr>
            <w:tcW w:w="1984" w:type="dxa"/>
            <w:tcBorders>
              <w:top w:val="nil"/>
              <w:left w:val="nil"/>
              <w:bottom w:val="single" w:sz="4" w:space="0" w:color="auto"/>
              <w:right w:val="single" w:sz="4" w:space="0" w:color="auto"/>
            </w:tcBorders>
            <w:shd w:val="clear" w:color="auto" w:fill="auto"/>
            <w:noWrap/>
            <w:vAlign w:val="bottom"/>
            <w:hideMark/>
          </w:tcPr>
          <w:p w14:paraId="32D712A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FF28FD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1786084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BF829F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A6FB07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21A564A6"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CAA665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14:paraId="7025CC3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518FA7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5A4D1A4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AF592B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A0A8BE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08BE9192" w14:textId="77777777" w:rsidTr="00276C9D">
        <w:trPr>
          <w:trHeight w:val="300"/>
        </w:trPr>
        <w:tc>
          <w:tcPr>
            <w:tcW w:w="3845" w:type="dxa"/>
            <w:tcBorders>
              <w:top w:val="nil"/>
              <w:left w:val="nil"/>
              <w:bottom w:val="nil"/>
              <w:right w:val="nil"/>
            </w:tcBorders>
            <w:shd w:val="clear" w:color="auto" w:fill="auto"/>
            <w:noWrap/>
            <w:vAlign w:val="bottom"/>
            <w:hideMark/>
          </w:tcPr>
          <w:p w14:paraId="6112FE5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14:paraId="30B3EE6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14:paraId="01CDB20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14:paraId="4B324F8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14:paraId="64223B0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14:paraId="10402B0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14:paraId="54C5A89A" w14:textId="77777777"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11E3371A" w14:textId="77777777"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 xml:space="preserve">Vue d'ensemble par </w:t>
            </w:r>
            <w:r>
              <w:rPr>
                <w:b/>
              </w:rPr>
              <w:t>module de travail / par ligne budgétaire</w:t>
            </w:r>
          </w:p>
        </w:tc>
      </w:tr>
      <w:tr w:rsidR="00276C9D" w:rsidRPr="00815C13" w14:paraId="75B1929D"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DE1F2B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Lignes budgétaires</w:t>
            </w:r>
          </w:p>
        </w:tc>
        <w:tc>
          <w:tcPr>
            <w:tcW w:w="1984" w:type="dxa"/>
            <w:tcBorders>
              <w:top w:val="nil"/>
              <w:left w:val="nil"/>
              <w:bottom w:val="single" w:sz="4" w:space="0" w:color="auto"/>
              <w:right w:val="single" w:sz="4" w:space="0" w:color="auto"/>
            </w:tcBorders>
            <w:shd w:val="clear" w:color="auto" w:fill="auto"/>
            <w:noWrap/>
            <w:vAlign w:val="bottom"/>
            <w:hideMark/>
          </w:tcPr>
          <w:p w14:paraId="202916F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816" w:type="dxa"/>
            <w:tcBorders>
              <w:top w:val="nil"/>
              <w:left w:val="nil"/>
              <w:bottom w:val="single" w:sz="4" w:space="0" w:color="auto"/>
              <w:right w:val="single" w:sz="4" w:space="0" w:color="auto"/>
            </w:tcBorders>
            <w:shd w:val="clear" w:color="auto" w:fill="auto"/>
            <w:noWrap/>
            <w:vAlign w:val="bottom"/>
            <w:hideMark/>
          </w:tcPr>
          <w:p w14:paraId="6363F72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1586" w:type="dxa"/>
            <w:tcBorders>
              <w:top w:val="nil"/>
              <w:left w:val="nil"/>
              <w:bottom w:val="single" w:sz="4" w:space="0" w:color="auto"/>
              <w:right w:val="single" w:sz="4" w:space="0" w:color="auto"/>
            </w:tcBorders>
            <w:shd w:val="clear" w:color="auto" w:fill="auto"/>
            <w:noWrap/>
            <w:vAlign w:val="bottom"/>
            <w:hideMark/>
          </w:tcPr>
          <w:p w14:paraId="0D0E383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14:paraId="758F58A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WPn</w:t>
            </w:r>
          </w:p>
        </w:tc>
        <w:tc>
          <w:tcPr>
            <w:tcW w:w="2835" w:type="dxa"/>
            <w:tcBorders>
              <w:top w:val="nil"/>
              <w:left w:val="nil"/>
              <w:bottom w:val="single" w:sz="4" w:space="0" w:color="auto"/>
              <w:right w:val="single" w:sz="4" w:space="0" w:color="auto"/>
            </w:tcBorders>
            <w:shd w:val="clear" w:color="auto" w:fill="auto"/>
            <w:noWrap/>
            <w:vAlign w:val="bottom"/>
            <w:hideMark/>
          </w:tcPr>
          <w:p w14:paraId="174964E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14:paraId="1E1AE621"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8528BE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Personnel</w:t>
            </w:r>
          </w:p>
        </w:tc>
        <w:tc>
          <w:tcPr>
            <w:tcW w:w="1984" w:type="dxa"/>
            <w:tcBorders>
              <w:top w:val="nil"/>
              <w:left w:val="nil"/>
              <w:bottom w:val="single" w:sz="4" w:space="0" w:color="auto"/>
              <w:right w:val="single" w:sz="4" w:space="0" w:color="auto"/>
            </w:tcBorders>
            <w:shd w:val="clear" w:color="auto" w:fill="auto"/>
            <w:noWrap/>
            <w:vAlign w:val="bottom"/>
            <w:hideMark/>
          </w:tcPr>
          <w:p w14:paraId="51CE8C0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BDE408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185E7B6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BB0B15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49187F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30B233D"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08FB451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Bureaux et administration</w:t>
            </w:r>
          </w:p>
        </w:tc>
        <w:tc>
          <w:tcPr>
            <w:tcW w:w="1984" w:type="dxa"/>
            <w:tcBorders>
              <w:top w:val="nil"/>
              <w:left w:val="nil"/>
              <w:bottom w:val="single" w:sz="4" w:space="0" w:color="auto"/>
              <w:right w:val="single" w:sz="4" w:space="0" w:color="auto"/>
            </w:tcBorders>
            <w:shd w:val="clear" w:color="auto" w:fill="auto"/>
            <w:noWrap/>
            <w:vAlign w:val="bottom"/>
            <w:hideMark/>
          </w:tcPr>
          <w:p w14:paraId="2A95AF8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B7B049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96CD493"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F23E79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F77693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9DFED80"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D53BBF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Déplacements et hébergements</w:t>
            </w:r>
          </w:p>
        </w:tc>
        <w:tc>
          <w:tcPr>
            <w:tcW w:w="1984" w:type="dxa"/>
            <w:tcBorders>
              <w:top w:val="nil"/>
              <w:left w:val="nil"/>
              <w:bottom w:val="single" w:sz="4" w:space="0" w:color="auto"/>
              <w:right w:val="single" w:sz="4" w:space="0" w:color="auto"/>
            </w:tcBorders>
            <w:shd w:val="clear" w:color="auto" w:fill="auto"/>
            <w:noWrap/>
            <w:vAlign w:val="bottom"/>
            <w:hideMark/>
          </w:tcPr>
          <w:p w14:paraId="205EE6A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3C321B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1FF0E77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7EC5116"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FEFB42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6668B24E"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4EA7287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Expertise et services externes</w:t>
            </w:r>
          </w:p>
        </w:tc>
        <w:tc>
          <w:tcPr>
            <w:tcW w:w="1984" w:type="dxa"/>
            <w:tcBorders>
              <w:top w:val="nil"/>
              <w:left w:val="nil"/>
              <w:bottom w:val="single" w:sz="4" w:space="0" w:color="auto"/>
              <w:right w:val="single" w:sz="4" w:space="0" w:color="auto"/>
            </w:tcBorders>
            <w:shd w:val="clear" w:color="auto" w:fill="auto"/>
            <w:noWrap/>
            <w:vAlign w:val="bottom"/>
            <w:hideMark/>
          </w:tcPr>
          <w:p w14:paraId="7DC7EBF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79B540CB"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9839D9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94073D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8A96A8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A7D85DF"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98D3E7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b/>
              </w:rPr>
              <w:t>Équipements</w:t>
            </w:r>
          </w:p>
        </w:tc>
        <w:tc>
          <w:tcPr>
            <w:tcW w:w="1984" w:type="dxa"/>
            <w:tcBorders>
              <w:top w:val="nil"/>
              <w:left w:val="nil"/>
              <w:bottom w:val="single" w:sz="4" w:space="0" w:color="auto"/>
              <w:right w:val="single" w:sz="4" w:space="0" w:color="auto"/>
            </w:tcBorders>
            <w:shd w:val="clear" w:color="auto" w:fill="auto"/>
            <w:noWrap/>
            <w:vAlign w:val="bottom"/>
            <w:hideMark/>
          </w:tcPr>
          <w:p w14:paraId="1AA1424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779683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7A05442"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CCD43F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B61CD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59818CA7"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3C85C26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Infrastructures et travaux de construction</w:t>
            </w:r>
          </w:p>
        </w:tc>
        <w:tc>
          <w:tcPr>
            <w:tcW w:w="1984" w:type="dxa"/>
            <w:tcBorders>
              <w:top w:val="nil"/>
              <w:left w:val="nil"/>
              <w:bottom w:val="single" w:sz="4" w:space="0" w:color="auto"/>
              <w:right w:val="single" w:sz="4" w:space="0" w:color="auto"/>
            </w:tcBorders>
            <w:shd w:val="clear" w:color="auto" w:fill="auto"/>
            <w:noWrap/>
            <w:vAlign w:val="bottom"/>
            <w:hideMark/>
          </w:tcPr>
          <w:p w14:paraId="7280F111"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7AD03B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2374B57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F614C6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2BBCBA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79CF96E4"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9FDD69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Sous-total</w:t>
            </w:r>
          </w:p>
        </w:tc>
        <w:tc>
          <w:tcPr>
            <w:tcW w:w="1984" w:type="dxa"/>
            <w:tcBorders>
              <w:top w:val="nil"/>
              <w:left w:val="nil"/>
              <w:bottom w:val="single" w:sz="4" w:space="0" w:color="auto"/>
              <w:right w:val="single" w:sz="4" w:space="0" w:color="auto"/>
            </w:tcBorders>
            <w:shd w:val="clear" w:color="auto" w:fill="auto"/>
            <w:noWrap/>
            <w:vAlign w:val="bottom"/>
            <w:hideMark/>
          </w:tcPr>
          <w:p w14:paraId="7A1DEBE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68EF7AE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464A80C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3B271D"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F584EA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413650A4"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2BDCAAD5"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Recettes</w:t>
            </w:r>
          </w:p>
        </w:tc>
        <w:tc>
          <w:tcPr>
            <w:tcW w:w="1984" w:type="dxa"/>
            <w:tcBorders>
              <w:top w:val="nil"/>
              <w:left w:val="nil"/>
              <w:bottom w:val="single" w:sz="4" w:space="0" w:color="auto"/>
              <w:right w:val="single" w:sz="4" w:space="0" w:color="auto"/>
            </w:tcBorders>
            <w:shd w:val="clear" w:color="auto" w:fill="auto"/>
            <w:noWrap/>
            <w:vAlign w:val="bottom"/>
            <w:hideMark/>
          </w:tcPr>
          <w:p w14:paraId="4B92668C"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A74F967"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0490B784"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EDD074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06D6E8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14:paraId="3C2DABDD" w14:textId="77777777"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14:paraId="5BC0795F"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14:paraId="01FD0A88"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6389AECA"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14:paraId="34035BBE"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FE36920"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2450069" w14:textId="77777777"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14:paraId="3F271075" w14:textId="77777777" w:rsidR="00B757F1" w:rsidRDefault="00B757F1" w:rsidP="00F25CF8">
      <w:pPr>
        <w:spacing w:after="0"/>
        <w:rPr>
          <w:rFonts w:asciiTheme="minorHAnsi" w:hAnsiTheme="minorHAnsi" w:cs="Open Sans"/>
          <w:bCs/>
          <w:sz w:val="20"/>
          <w:szCs w:val="20"/>
        </w:rPr>
      </w:pPr>
    </w:p>
    <w:p w14:paraId="58AF23CE" w14:textId="77777777" w:rsidR="008073E7" w:rsidRDefault="008073E7" w:rsidP="00F25CF8">
      <w:pPr>
        <w:spacing w:after="0"/>
        <w:rPr>
          <w:rFonts w:asciiTheme="minorHAnsi" w:hAnsiTheme="minorHAnsi" w:cs="Open Sans"/>
          <w:bCs/>
          <w:sz w:val="20"/>
          <w:szCs w:val="20"/>
        </w:rPr>
      </w:pPr>
    </w:p>
    <w:p w14:paraId="51FD84BB" w14:textId="77777777"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Gestion des risques</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156D73" w14:paraId="2FD4D4E0" w14:textId="77777777"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14:paraId="05D9CD2F"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Description du risque</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14:paraId="0FA12FFC"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impact</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14:paraId="35BA9AF5" w14:textId="77777777" w:rsidR="00B757F1" w:rsidRPr="00815C13" w:rsidRDefault="00B757F1" w:rsidP="00E95F1C">
            <w:pPr>
              <w:spacing w:after="0"/>
              <w:jc w:val="center"/>
              <w:rPr>
                <w:rFonts w:asciiTheme="minorHAnsi" w:hAnsiTheme="minorHAnsi"/>
                <w:sz w:val="20"/>
                <w:szCs w:val="20"/>
              </w:rPr>
            </w:pPr>
            <w:r>
              <w:rPr>
                <w:rFonts w:asciiTheme="minorHAnsi" w:hAnsiTheme="minorHAnsi"/>
                <w:b/>
                <w:sz w:val="20"/>
              </w:rPr>
              <w:t>probabilité</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14:paraId="52D77CA0" w14:textId="77777777"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actions visant à atténuer le risque</w:t>
            </w:r>
          </w:p>
        </w:tc>
      </w:tr>
      <w:tr w:rsidR="00B757F1" w:rsidRPr="007202F9" w14:paraId="68E95660" w14:textId="77777777"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12F76B8C" w14:textId="77777777"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caractères] </w:t>
            </w:r>
            <w:r>
              <w:rPr>
                <w:rFonts w:asciiTheme="minorHAnsi" w:hAnsiTheme="minorHAnsi"/>
                <w:i/>
                <w:color w:val="548DD4"/>
                <w:sz w:val="20"/>
              </w:rPr>
              <w:t xml:space="preserve">Merci de décrire votre risque et d'ajouter autant de risques que nécessaire.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14:paraId="38E588FD"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Incident</w:t>
            </w:r>
          </w:p>
          <w:p w14:paraId="58C5356A"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Mineur</w:t>
            </w:r>
          </w:p>
          <w:p w14:paraId="209F05BE"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Grave</w:t>
            </w:r>
          </w:p>
          <w:p w14:paraId="0FAC0286" w14:textId="77777777"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Majeur</w:t>
            </w:r>
          </w:p>
          <w:p w14:paraId="54E98082" w14:textId="77777777"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Catastrophique</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CF3CD0D"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Improbable</w:t>
            </w:r>
          </w:p>
          <w:p w14:paraId="500E2CAF"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Distant</w:t>
            </w:r>
          </w:p>
          <w:p w14:paraId="4AD521EC"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Possible</w:t>
            </w:r>
          </w:p>
          <w:p w14:paraId="6D83273C" w14:textId="77777777"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Probable</w:t>
            </w:r>
          </w:p>
          <w:p w14:paraId="5B851418" w14:textId="77777777"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Certain</w:t>
            </w:r>
          </w:p>
        </w:tc>
        <w:tc>
          <w:tcPr>
            <w:tcW w:w="4067" w:type="dxa"/>
            <w:tcBorders>
              <w:top w:val="single" w:sz="4" w:space="0" w:color="000000"/>
              <w:left w:val="single" w:sz="4" w:space="0" w:color="000000"/>
              <w:bottom w:val="single" w:sz="4" w:space="0" w:color="000000"/>
              <w:right w:val="single" w:sz="4" w:space="0" w:color="000000"/>
            </w:tcBorders>
          </w:tcPr>
          <w:p w14:paraId="1B60BAC2" w14:textId="77777777"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caractères]</w:t>
            </w:r>
          </w:p>
        </w:tc>
      </w:tr>
    </w:tbl>
    <w:p w14:paraId="5AA3A007" w14:textId="77777777" w:rsidR="00B757F1" w:rsidRDefault="00B757F1" w:rsidP="00F25CF8">
      <w:pPr>
        <w:spacing w:after="0"/>
        <w:rPr>
          <w:rFonts w:asciiTheme="minorHAnsi" w:hAnsiTheme="minorHAnsi" w:cs="Open Sans"/>
          <w:bCs/>
          <w:sz w:val="20"/>
          <w:szCs w:val="20"/>
        </w:rPr>
      </w:pPr>
    </w:p>
    <w:p w14:paraId="523F0FBF" w14:textId="77777777" w:rsidR="00F61BBD" w:rsidRDefault="00F61BBD">
      <w:pPr>
        <w:suppressAutoHyphens w:val="0"/>
        <w:spacing w:after="0" w:line="240" w:lineRule="auto"/>
        <w:rPr>
          <w:rFonts w:asciiTheme="minorHAnsi" w:hAnsiTheme="minorHAnsi" w:cs="Open Sans"/>
          <w:bCs/>
          <w:sz w:val="20"/>
          <w:szCs w:val="20"/>
        </w:rPr>
      </w:pPr>
      <w:r>
        <w:br w:type="page"/>
      </w:r>
    </w:p>
    <w:p w14:paraId="584BFF1B" w14:textId="77777777" w:rsidR="00790818" w:rsidRPr="00246A76" w:rsidRDefault="00E547C5" w:rsidP="00790818">
      <w:pPr>
        <w:spacing w:after="60"/>
        <w:jc w:val="both"/>
        <w:rPr>
          <w:rFonts w:asciiTheme="minorHAnsi" w:hAnsiTheme="minorHAnsi" w:cs="Arial"/>
          <w:b/>
          <w:bCs/>
          <w:color w:val="0E4096"/>
          <w:sz w:val="20"/>
          <w:szCs w:val="20"/>
        </w:rPr>
      </w:pPr>
      <w:bookmarkStart w:id="1" w:name="_Toc403980661"/>
      <w:r w:rsidRPr="00246A76">
        <w:rPr>
          <w:rFonts w:asciiTheme="minorHAnsi" w:hAnsiTheme="minorHAnsi"/>
          <w:b/>
          <w:color w:val="97A5D4"/>
          <w:sz w:val="20"/>
          <w:szCs w:val="20"/>
        </w:rPr>
        <w:t>Confirmation de l'Autorité urbaine</w:t>
      </w:r>
      <w:bookmarkEnd w:id="1"/>
    </w:p>
    <w:p w14:paraId="76869E26" w14:textId="77777777" w:rsidR="00790818" w:rsidRPr="00246A76" w:rsidRDefault="00790818" w:rsidP="00790818">
      <w:pPr>
        <w:spacing w:after="60"/>
        <w:jc w:val="both"/>
        <w:rPr>
          <w:rFonts w:asciiTheme="minorHAnsi" w:hAnsiTheme="minorHAnsi" w:cs="Arial"/>
          <w:sz w:val="20"/>
          <w:szCs w:val="20"/>
        </w:rPr>
      </w:pPr>
      <w:r w:rsidRPr="00246A76">
        <w:rPr>
          <w:rFonts w:asciiTheme="minorHAnsi" w:hAnsiTheme="minorHAnsi"/>
          <w:sz w:val="20"/>
          <w:szCs w:val="20"/>
        </w:rPr>
        <w:t>En signant le Formulaire de candidature, l'Autorité urbaine (principale) confirme ce qui suit :</w:t>
      </w:r>
    </w:p>
    <w:p w14:paraId="256E14DD" w14:textId="77777777" w:rsidR="00790818" w:rsidRPr="00246A76" w:rsidRDefault="00790818" w:rsidP="00790818">
      <w:pPr>
        <w:numPr>
          <w:ilvl w:val="0"/>
          <w:numId w:val="45"/>
        </w:numPr>
        <w:suppressAutoHyphens w:val="0"/>
        <w:spacing w:after="60" w:line="240" w:lineRule="auto"/>
        <w:jc w:val="both"/>
        <w:rPr>
          <w:rFonts w:asciiTheme="minorHAnsi" w:hAnsiTheme="minorHAnsi" w:cs="Arial"/>
          <w:sz w:val="20"/>
          <w:szCs w:val="20"/>
        </w:rPr>
      </w:pPr>
      <w:r w:rsidRPr="00246A76">
        <w:rPr>
          <w:rFonts w:asciiTheme="minorHAnsi" w:hAnsiTheme="minorHAnsi"/>
          <w:sz w:val="20"/>
          <w:szCs w:val="20"/>
        </w:rPr>
        <w:t>le projet, que ce soit en totalité ou en partie, n'a pas reçu et ne recevra pas d'autre financement complémentaire de l'UE (à l'exception du financement indiqué dans le présent Formulaire de candidature) pendant toute la durée du projet ;</w:t>
      </w:r>
    </w:p>
    <w:p w14:paraId="0B231BE9" w14:textId="77777777" w:rsidR="00790818" w:rsidRPr="00246A76" w:rsidRDefault="00790818" w:rsidP="00790818">
      <w:pPr>
        <w:numPr>
          <w:ilvl w:val="0"/>
          <w:numId w:val="45"/>
        </w:numPr>
        <w:suppressAutoHyphens w:val="0"/>
        <w:spacing w:after="60" w:line="240" w:lineRule="auto"/>
        <w:jc w:val="both"/>
        <w:rPr>
          <w:rFonts w:asciiTheme="minorHAnsi" w:hAnsiTheme="minorHAnsi" w:cs="Arial"/>
          <w:sz w:val="20"/>
          <w:szCs w:val="20"/>
        </w:rPr>
      </w:pPr>
      <w:r w:rsidRPr="00246A76">
        <w:rPr>
          <w:rFonts w:asciiTheme="minorHAnsi" w:hAnsiTheme="minorHAnsi"/>
          <w:sz w:val="20"/>
          <w:szCs w:val="20"/>
        </w:rPr>
        <w:t>les partenaires de projet listés sur le Formulaire de candidature sont tenus de prendre part aux activités et au financement du projet ;</w:t>
      </w:r>
    </w:p>
    <w:p w14:paraId="5CF260E8" w14:textId="77777777" w:rsidR="00790818" w:rsidRPr="00246A76" w:rsidRDefault="00371FD0" w:rsidP="00790818">
      <w:pPr>
        <w:numPr>
          <w:ilvl w:val="0"/>
          <w:numId w:val="45"/>
        </w:numPr>
        <w:suppressAutoHyphens w:val="0"/>
        <w:spacing w:after="60" w:line="240" w:lineRule="auto"/>
        <w:jc w:val="both"/>
        <w:rPr>
          <w:rFonts w:asciiTheme="minorHAnsi" w:hAnsiTheme="minorHAnsi" w:cs="Arial"/>
          <w:sz w:val="20"/>
          <w:szCs w:val="20"/>
        </w:rPr>
      </w:pPr>
      <w:r w:rsidRPr="00246A76">
        <w:rPr>
          <w:rFonts w:asciiTheme="minorHAnsi" w:hAnsiTheme="minorHAnsi"/>
          <w:sz w:val="20"/>
          <w:szCs w:val="20"/>
        </w:rPr>
        <w:t>le projet est en ligne avec la législation nationale et européenne applicable et les politiques des pays impliqués ;</w:t>
      </w:r>
    </w:p>
    <w:p w14:paraId="597C8503" w14:textId="77777777" w:rsidR="00790818" w:rsidRPr="00246A76" w:rsidRDefault="00371FD0" w:rsidP="00790818">
      <w:pPr>
        <w:numPr>
          <w:ilvl w:val="0"/>
          <w:numId w:val="45"/>
        </w:numPr>
        <w:suppressAutoHyphens w:val="0"/>
        <w:spacing w:after="60" w:line="240" w:lineRule="auto"/>
        <w:jc w:val="both"/>
        <w:rPr>
          <w:rFonts w:asciiTheme="minorHAnsi" w:hAnsiTheme="minorHAnsi" w:cs="Arial"/>
          <w:sz w:val="20"/>
          <w:szCs w:val="20"/>
        </w:rPr>
      </w:pPr>
      <w:r w:rsidRPr="00246A76">
        <w:rPr>
          <w:rFonts w:asciiTheme="minorHAnsi" w:hAnsiTheme="minorHAnsi"/>
          <w:sz w:val="20"/>
          <w:szCs w:val="20"/>
        </w:rPr>
        <w:t>l'Autorité urbaine et les partenaires de projet agiront conformément aux dispositions des réglementations nationales et européennes pertinentes, en particulier concernant les fonds structurel, la commande publique, les aides de l'État, l'environnement et l'égalité des chances, ainsi que les dispositions spécifiques de l'Initiative AIU ;</w:t>
      </w:r>
    </w:p>
    <w:p w14:paraId="1907B10A" w14:textId="77777777" w:rsidR="00790818" w:rsidRPr="00246A76" w:rsidRDefault="00371FD0" w:rsidP="00790818">
      <w:pPr>
        <w:numPr>
          <w:ilvl w:val="0"/>
          <w:numId w:val="45"/>
        </w:numPr>
        <w:suppressAutoHyphens w:val="0"/>
        <w:spacing w:after="60" w:line="240" w:lineRule="auto"/>
        <w:jc w:val="both"/>
        <w:rPr>
          <w:rFonts w:asciiTheme="minorHAnsi" w:hAnsiTheme="minorHAnsi" w:cs="Arial"/>
          <w:sz w:val="20"/>
          <w:szCs w:val="20"/>
        </w:rPr>
      </w:pPr>
      <w:r w:rsidRPr="00246A76">
        <w:rPr>
          <w:rFonts w:asciiTheme="minorHAnsi" w:hAnsiTheme="minorHAnsi"/>
          <w:sz w:val="20"/>
          <w:szCs w:val="20"/>
        </w:rPr>
        <w:t>les informations figurant sur le Formulaire de candidature sont exactes à la connaissance de l'Autorité urbaine.</w:t>
      </w:r>
    </w:p>
    <w:p w14:paraId="571F8427" w14:textId="77777777" w:rsidR="00790818" w:rsidRPr="00246A76" w:rsidRDefault="00790818" w:rsidP="00790818">
      <w:pPr>
        <w:spacing w:after="60"/>
        <w:jc w:val="both"/>
        <w:rPr>
          <w:rFonts w:asciiTheme="minorHAnsi" w:hAnsiTheme="minorHAnsi"/>
          <w:sz w:val="20"/>
          <w:szCs w:val="20"/>
        </w:rPr>
      </w:pPr>
    </w:p>
    <w:p w14:paraId="6F1DBCDC" w14:textId="77777777" w:rsidR="00790818" w:rsidRPr="00246A76" w:rsidRDefault="00790818" w:rsidP="00790818">
      <w:pPr>
        <w:spacing w:after="60"/>
        <w:jc w:val="both"/>
        <w:rPr>
          <w:rFonts w:asciiTheme="minorHAnsi" w:hAnsiTheme="minorHAns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246A76" w14:paraId="0507775C" w14:textId="77777777" w:rsidTr="00790818">
        <w:tc>
          <w:tcPr>
            <w:tcW w:w="3819" w:type="dxa"/>
            <w:shd w:val="clear" w:color="auto" w:fill="D9DBEE"/>
          </w:tcPr>
          <w:p w14:paraId="62E324F4" w14:textId="77777777" w:rsidR="00790818" w:rsidRPr="00246A76" w:rsidRDefault="00790818" w:rsidP="00790818">
            <w:pPr>
              <w:spacing w:after="0"/>
              <w:rPr>
                <w:rFonts w:asciiTheme="minorHAnsi" w:hAnsiTheme="minorHAnsi" w:cs="Arial"/>
                <w:sz w:val="20"/>
                <w:szCs w:val="20"/>
              </w:rPr>
            </w:pPr>
            <w:r w:rsidRPr="00246A76">
              <w:rPr>
                <w:rFonts w:asciiTheme="minorHAnsi" w:hAnsiTheme="minorHAnsi"/>
                <w:sz w:val="20"/>
                <w:szCs w:val="20"/>
              </w:rPr>
              <w:t>Nom de la personne signataire</w:t>
            </w:r>
          </w:p>
        </w:tc>
        <w:tc>
          <w:tcPr>
            <w:tcW w:w="5820" w:type="dxa"/>
            <w:shd w:val="clear" w:color="auto" w:fill="FFFFFF"/>
          </w:tcPr>
          <w:p w14:paraId="3F0D872C" w14:textId="77777777" w:rsidR="00790818" w:rsidRPr="00246A76" w:rsidRDefault="00790818" w:rsidP="00790818">
            <w:pPr>
              <w:spacing w:after="0"/>
              <w:rPr>
                <w:rFonts w:asciiTheme="minorHAnsi" w:hAnsiTheme="minorHAnsi" w:cs="Arial"/>
                <w:b/>
                <w:bCs/>
                <w:i/>
                <w:color w:val="0E4096"/>
                <w:sz w:val="20"/>
                <w:szCs w:val="20"/>
              </w:rPr>
            </w:pPr>
          </w:p>
        </w:tc>
      </w:tr>
      <w:tr w:rsidR="00790818" w:rsidRPr="00246A76" w14:paraId="1DFDA4EC" w14:textId="77777777" w:rsidTr="00790818">
        <w:tc>
          <w:tcPr>
            <w:tcW w:w="3819" w:type="dxa"/>
            <w:tcBorders>
              <w:bottom w:val="single" w:sz="4" w:space="0" w:color="auto"/>
            </w:tcBorders>
            <w:shd w:val="clear" w:color="auto" w:fill="D9DBEE"/>
          </w:tcPr>
          <w:p w14:paraId="0A7AA5C5" w14:textId="77777777" w:rsidR="00790818" w:rsidRPr="00246A76" w:rsidRDefault="00790818" w:rsidP="00790818">
            <w:pPr>
              <w:spacing w:after="0"/>
              <w:rPr>
                <w:rFonts w:asciiTheme="minorHAnsi" w:hAnsiTheme="minorHAnsi" w:cs="Arial"/>
                <w:sz w:val="20"/>
                <w:szCs w:val="20"/>
              </w:rPr>
            </w:pPr>
            <w:r w:rsidRPr="00246A76">
              <w:rPr>
                <w:rFonts w:asciiTheme="minorHAnsi" w:hAnsiTheme="minorHAnsi"/>
                <w:sz w:val="20"/>
                <w:szCs w:val="20"/>
              </w:rPr>
              <w:t>Titre de la personne signataire</w:t>
            </w:r>
          </w:p>
        </w:tc>
        <w:tc>
          <w:tcPr>
            <w:tcW w:w="5820" w:type="dxa"/>
            <w:tcBorders>
              <w:bottom w:val="single" w:sz="4" w:space="0" w:color="auto"/>
            </w:tcBorders>
            <w:shd w:val="clear" w:color="auto" w:fill="FFFFFF"/>
          </w:tcPr>
          <w:p w14:paraId="1E362387" w14:textId="77777777" w:rsidR="00790818" w:rsidRPr="00246A76" w:rsidRDefault="00790818" w:rsidP="00790818">
            <w:pPr>
              <w:spacing w:after="0"/>
              <w:rPr>
                <w:rFonts w:asciiTheme="minorHAnsi" w:hAnsiTheme="minorHAnsi" w:cs="Arial"/>
                <w:b/>
                <w:bCs/>
                <w:i/>
                <w:color w:val="0E4096"/>
                <w:sz w:val="20"/>
                <w:szCs w:val="20"/>
              </w:rPr>
            </w:pPr>
          </w:p>
        </w:tc>
      </w:tr>
      <w:tr w:rsidR="00790818" w:rsidRPr="00246A76" w14:paraId="23ADDD94" w14:textId="77777777" w:rsidTr="00790818">
        <w:tc>
          <w:tcPr>
            <w:tcW w:w="3819" w:type="dxa"/>
            <w:shd w:val="clear" w:color="auto" w:fill="D9DBEE"/>
          </w:tcPr>
          <w:p w14:paraId="26ACB206" w14:textId="77777777" w:rsidR="00790818" w:rsidRPr="00246A76" w:rsidRDefault="00790818" w:rsidP="00790818">
            <w:pPr>
              <w:spacing w:after="0"/>
              <w:rPr>
                <w:rFonts w:asciiTheme="minorHAnsi" w:hAnsiTheme="minorHAnsi" w:cs="Arial"/>
                <w:sz w:val="20"/>
                <w:szCs w:val="20"/>
              </w:rPr>
            </w:pPr>
            <w:r w:rsidRPr="00246A76">
              <w:rPr>
                <w:rFonts w:asciiTheme="minorHAnsi" w:hAnsiTheme="minorHAnsi"/>
                <w:sz w:val="20"/>
                <w:szCs w:val="20"/>
              </w:rPr>
              <w:t>Lieu et date</w:t>
            </w:r>
          </w:p>
        </w:tc>
        <w:tc>
          <w:tcPr>
            <w:tcW w:w="5820" w:type="dxa"/>
            <w:shd w:val="clear" w:color="auto" w:fill="FFFFFF"/>
          </w:tcPr>
          <w:p w14:paraId="4A36642D" w14:textId="77777777" w:rsidR="00790818" w:rsidRPr="00246A76" w:rsidRDefault="00790818" w:rsidP="00790818">
            <w:pPr>
              <w:spacing w:after="0"/>
              <w:rPr>
                <w:rFonts w:asciiTheme="minorHAnsi" w:hAnsiTheme="minorHAnsi"/>
                <w:i/>
                <w:sz w:val="20"/>
                <w:szCs w:val="20"/>
              </w:rPr>
            </w:pPr>
          </w:p>
        </w:tc>
      </w:tr>
      <w:tr w:rsidR="00790818" w:rsidRPr="00246A76" w14:paraId="518740FF" w14:textId="77777777" w:rsidTr="00790818">
        <w:trPr>
          <w:trHeight w:val="885"/>
        </w:trPr>
        <w:tc>
          <w:tcPr>
            <w:tcW w:w="3819" w:type="dxa"/>
            <w:shd w:val="clear" w:color="auto" w:fill="D9DBEE"/>
          </w:tcPr>
          <w:p w14:paraId="601A3854" w14:textId="77777777" w:rsidR="00790818" w:rsidRPr="00246A76" w:rsidRDefault="00790818" w:rsidP="00790818">
            <w:pPr>
              <w:spacing w:after="0"/>
              <w:rPr>
                <w:rFonts w:asciiTheme="minorHAnsi" w:hAnsiTheme="minorHAnsi" w:cs="Arial"/>
                <w:sz w:val="20"/>
                <w:szCs w:val="20"/>
              </w:rPr>
            </w:pPr>
            <w:r w:rsidRPr="00246A76">
              <w:rPr>
                <w:rFonts w:asciiTheme="minorHAnsi" w:hAnsiTheme="minorHAnsi"/>
                <w:sz w:val="20"/>
                <w:szCs w:val="20"/>
              </w:rPr>
              <w:t>Signature et cachet du chef de projet (le cas échéant)</w:t>
            </w:r>
          </w:p>
        </w:tc>
        <w:tc>
          <w:tcPr>
            <w:tcW w:w="5820" w:type="dxa"/>
            <w:shd w:val="clear" w:color="auto" w:fill="FFFFFF"/>
          </w:tcPr>
          <w:p w14:paraId="68EFC5E1" w14:textId="77777777" w:rsidR="00790818" w:rsidRPr="00246A76" w:rsidRDefault="00790818" w:rsidP="00790818">
            <w:pPr>
              <w:spacing w:after="0"/>
              <w:rPr>
                <w:rFonts w:asciiTheme="minorHAnsi" w:hAnsiTheme="minorHAnsi" w:cs="Arial"/>
                <w:b/>
                <w:bCs/>
                <w:i/>
                <w:color w:val="0E4096"/>
                <w:sz w:val="20"/>
                <w:szCs w:val="20"/>
              </w:rPr>
            </w:pPr>
          </w:p>
        </w:tc>
      </w:tr>
    </w:tbl>
    <w:p w14:paraId="4CD564EE" w14:textId="77777777"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69E2D" w14:textId="77777777" w:rsidR="000076B5" w:rsidRDefault="000076B5" w:rsidP="007579DF">
      <w:pPr>
        <w:spacing w:after="0" w:line="240" w:lineRule="auto"/>
      </w:pPr>
      <w:r>
        <w:separator/>
      </w:r>
    </w:p>
  </w:endnote>
  <w:endnote w:type="continuationSeparator" w:id="0">
    <w:p w14:paraId="0116D629" w14:textId="77777777" w:rsidR="000076B5" w:rsidRDefault="000076B5"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1226E" w14:textId="790B0E10" w:rsidR="0089161F" w:rsidRPr="001371B9" w:rsidRDefault="0089161F">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 xml:space="preserve">Formulaire de </w:t>
    </w:r>
    <w:r>
      <w:t>candidature Version de travail –</w:t>
    </w:r>
    <w:r w:rsidR="00042ADF">
      <w:t>15-12</w:t>
    </w:r>
    <w:r>
      <w:t>-2015</w:t>
    </w:r>
    <w:r>
      <w:tab/>
    </w:r>
    <w:r w:rsidRPr="001371B9">
      <w:rPr>
        <w:rFonts w:asciiTheme="minorHAnsi" w:hAnsiTheme="minorHAnsi"/>
      </w:rPr>
      <w:fldChar w:fldCharType="begin"/>
    </w:r>
    <w:r w:rsidRPr="001371B9">
      <w:rPr>
        <w:rFonts w:asciiTheme="minorHAnsi" w:hAnsiTheme="minorHAnsi"/>
      </w:rPr>
      <w:instrText xml:space="preserve"> PAGE </w:instrText>
    </w:r>
    <w:r w:rsidRPr="001371B9">
      <w:rPr>
        <w:rFonts w:asciiTheme="minorHAnsi" w:hAnsiTheme="minorHAnsi"/>
      </w:rPr>
      <w:fldChar w:fldCharType="separate"/>
    </w:r>
    <w:r w:rsidR="009D729A">
      <w:rPr>
        <w:rFonts w:asciiTheme="minorHAnsi" w:hAnsiTheme="minorHAnsi"/>
        <w:noProof/>
      </w:rPr>
      <w:t>1</w:t>
    </w:r>
    <w:r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2F5BE" w14:textId="77777777" w:rsidR="000076B5" w:rsidRDefault="000076B5" w:rsidP="007579DF">
      <w:pPr>
        <w:spacing w:after="0" w:line="240" w:lineRule="auto"/>
      </w:pPr>
      <w:r>
        <w:separator/>
      </w:r>
    </w:p>
  </w:footnote>
  <w:footnote w:type="continuationSeparator" w:id="0">
    <w:p w14:paraId="1FFD87F5" w14:textId="77777777" w:rsidR="000076B5" w:rsidRDefault="000076B5" w:rsidP="007579DF">
      <w:pPr>
        <w:spacing w:after="0" w:line="240" w:lineRule="auto"/>
      </w:pPr>
      <w:r>
        <w:continuationSeparator/>
      </w:r>
    </w:p>
  </w:footnote>
  <w:footnote w:id="1">
    <w:p w14:paraId="2275E123" w14:textId="77777777" w:rsidR="0089161F" w:rsidRPr="000A7DAC" w:rsidRDefault="0089161F" w:rsidP="000A7DAC">
      <w:pPr>
        <w:pStyle w:val="FootnoteText"/>
        <w:jc w:val="both"/>
        <w:rPr>
          <w:rFonts w:asciiTheme="minorHAnsi" w:hAnsiTheme="minorHAnsi" w:cs="Open Sans"/>
          <w:sz w:val="16"/>
          <w:szCs w:val="16"/>
        </w:rPr>
      </w:pPr>
      <w:r w:rsidRPr="000A7DAC">
        <w:rPr>
          <w:rStyle w:val="FootnoteReference"/>
          <w:rFonts w:asciiTheme="minorHAnsi" w:hAnsiTheme="minorHAnsi"/>
          <w:sz w:val="16"/>
          <w:szCs w:val="16"/>
        </w:rPr>
        <w:footnoteRef/>
      </w:r>
      <w:r w:rsidRPr="000A7DAC">
        <w:rPr>
          <w:rFonts w:asciiTheme="minorHAnsi" w:hAnsiTheme="minorHAnsi"/>
          <w:sz w:val="16"/>
          <w:szCs w:val="16"/>
        </w:rPr>
        <w:t xml:space="preserve"> Associations et groupements d'autorités urbaines représentés par des institutions politico-administratives délégataires de compétences en matière d'élaboration et de mise en œuvre de politiques couvertes par le projet Action Innovatrice Urbaine.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076B5"/>
    <w:rsid w:val="00010791"/>
    <w:rsid w:val="00010CC6"/>
    <w:rsid w:val="00012565"/>
    <w:rsid w:val="00015A7D"/>
    <w:rsid w:val="00016893"/>
    <w:rsid w:val="000306EF"/>
    <w:rsid w:val="000365C6"/>
    <w:rsid w:val="000402A1"/>
    <w:rsid w:val="00042ADF"/>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12DD"/>
    <w:rsid w:val="000A63D4"/>
    <w:rsid w:val="000A669D"/>
    <w:rsid w:val="000A6E43"/>
    <w:rsid w:val="000A7DAC"/>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46A76"/>
    <w:rsid w:val="00250058"/>
    <w:rsid w:val="00251A86"/>
    <w:rsid w:val="00255E0A"/>
    <w:rsid w:val="00260045"/>
    <w:rsid w:val="00262AEA"/>
    <w:rsid w:val="0027249E"/>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6374"/>
    <w:rsid w:val="004B536C"/>
    <w:rsid w:val="004C1238"/>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4967"/>
    <w:rsid w:val="00540335"/>
    <w:rsid w:val="0054103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02F3"/>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56E6A"/>
    <w:rsid w:val="00661BF0"/>
    <w:rsid w:val="006642CF"/>
    <w:rsid w:val="006706DC"/>
    <w:rsid w:val="0067110E"/>
    <w:rsid w:val="0068269D"/>
    <w:rsid w:val="00687467"/>
    <w:rsid w:val="00691013"/>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A5614"/>
    <w:rsid w:val="009B5123"/>
    <w:rsid w:val="009B6846"/>
    <w:rsid w:val="009B68EA"/>
    <w:rsid w:val="009B698B"/>
    <w:rsid w:val="009D09CB"/>
    <w:rsid w:val="009D1DBF"/>
    <w:rsid w:val="009D729A"/>
    <w:rsid w:val="009E1F93"/>
    <w:rsid w:val="009F0009"/>
    <w:rsid w:val="009F18EA"/>
    <w:rsid w:val="00A0011F"/>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34E85"/>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1FD"/>
    <w:rsid w:val="00BD0AC0"/>
    <w:rsid w:val="00BD3027"/>
    <w:rsid w:val="00BD517C"/>
    <w:rsid w:val="00BE3BCD"/>
    <w:rsid w:val="00BE6B3D"/>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297A"/>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5203"/>
    <w:rsid w:val="00D326D9"/>
    <w:rsid w:val="00D3470C"/>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82B"/>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52A567"/>
  <w15:docId w15:val="{A0F29422-22AE-4264-88C7-9114A2C6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fr-FR"/>
    </w:rPr>
  </w:style>
  <w:style w:type="character" w:customStyle="1" w:styleId="Heading2Char">
    <w:name w:val="Heading 2 Char"/>
    <w:basedOn w:val="DefaultParagraphFont"/>
    <w:link w:val="Heading2"/>
    <w:rsid w:val="007914C0"/>
    <w:rPr>
      <w:rFonts w:ascii="Cambria" w:eastAsia="SimSun" w:hAnsi="Cambria"/>
      <w:b/>
      <w:bCs/>
      <w:i/>
      <w:iCs/>
      <w:sz w:val="28"/>
      <w:szCs w:val="28"/>
      <w:lang w:val="fr-FR" w:eastAsia="fr-FR"/>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fr-FR" w:eastAsia="fr-FR"/>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fr-FR" w:eastAsia="fr-FR"/>
    </w:rPr>
  </w:style>
  <w:style w:type="character" w:customStyle="1" w:styleId="Heading5Char">
    <w:name w:val="Heading 5 Char"/>
    <w:basedOn w:val="DefaultParagraphFont"/>
    <w:link w:val="Heading5"/>
    <w:rsid w:val="007914C0"/>
    <w:rPr>
      <w:rFonts w:ascii="Cambria" w:eastAsia="Cambria" w:hAnsi="Cambria"/>
      <w:b/>
      <w:bCs/>
      <w:i/>
      <w:iCs/>
      <w:sz w:val="26"/>
      <w:szCs w:val="26"/>
      <w:lang w:val="fr-FR" w:eastAsia="fr-FR"/>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fr-FR" w:eastAsia="fr-FR"/>
    </w:rPr>
  </w:style>
  <w:style w:type="character" w:customStyle="1" w:styleId="Heading7Char">
    <w:name w:val="Heading 7 Char"/>
    <w:basedOn w:val="DefaultParagraphFont"/>
    <w:link w:val="Heading7"/>
    <w:rsid w:val="007914C0"/>
    <w:rPr>
      <w:rFonts w:ascii="Times New Roman" w:eastAsia="Cambria" w:hAnsi="Times New Roman"/>
      <w:sz w:val="24"/>
      <w:szCs w:val="24"/>
      <w:lang w:val="fr-FR" w:eastAsia="fr-FR"/>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fr-FR" w:eastAsia="fr-FR"/>
    </w:rPr>
  </w:style>
  <w:style w:type="character" w:customStyle="1" w:styleId="Heading9Char">
    <w:name w:val="Heading 9 Char"/>
    <w:basedOn w:val="DefaultParagraphFont"/>
    <w:link w:val="Heading9"/>
    <w:rsid w:val="007914C0"/>
    <w:rPr>
      <w:rFonts w:ascii="Arial" w:eastAsia="Times" w:hAnsi="Arial"/>
      <w:b/>
      <w:bCs/>
      <w:lang w:val="fr-FR" w:eastAsia="fr-FR"/>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rsid w:val="00A212A8"/>
    <w:rPr>
      <w:lang w:eastAsia="fr-FR"/>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fr-FR"/>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fr-FR"/>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fr-FR" w:eastAsia="fr-FR"/>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fr-FR"/>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fr-FR"/>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fr-FR"/>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fr-FR" w:eastAsia="fr-FR"/>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fr-FR" w:eastAsia="fr-FR"/>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fr-FR"/>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fr-FR" w:eastAsia="fr-FR"/>
    </w:rPr>
  </w:style>
  <w:style w:type="character" w:customStyle="1" w:styleId="CommentSubjectChar1">
    <w:name w:val="Comment Subject Char1"/>
    <w:basedOn w:val="CommentTextChar1"/>
    <w:uiPriority w:val="99"/>
    <w:semiHidden/>
    <w:rsid w:val="00086F36"/>
    <w:rPr>
      <w:rFonts w:ascii="Calibri" w:eastAsia="Calibri" w:hAnsi="Calibri"/>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D62427-3F96-4642-A193-2571AE17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5632</Words>
  <Characters>30979</Characters>
  <Application>Microsoft Office Word</Application>
  <DocSecurity>0</DocSecurity>
  <Lines>258</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e.gatineau</dc:creator>
  <cp:lastModifiedBy>Jean-Christophe Charlier</cp:lastModifiedBy>
  <cp:revision>10</cp:revision>
  <cp:lastPrinted>2015-11-25T11:23:00Z</cp:lastPrinted>
  <dcterms:created xsi:type="dcterms:W3CDTF">2015-12-09T09:58:00Z</dcterms:created>
  <dcterms:modified xsi:type="dcterms:W3CDTF">2015-12-15T11:30:00Z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