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11F" w:rsidRPr="00D67FED" w:rsidRDefault="00EF21C9">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u w:val="single"/>
        </w:rPr>
      </w:pPr>
      <w:r w:rsidRPr="00D67FED">
        <w:rPr>
          <w:rFonts w:asciiTheme="minorHAnsi" w:hAnsiTheme="minorHAnsi"/>
          <w:b/>
          <w:color w:val="0C4CA3"/>
          <w:sz w:val="20"/>
          <w:u w:val="single"/>
        </w:rPr>
        <w:t>Radni dokument:</w:t>
      </w:r>
    </w:p>
    <w:p w:rsidR="004F3053" w:rsidRPr="00D67FED" w:rsidRDefault="00B81374">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hAnsiTheme="minorHAnsi"/>
          <w:b/>
          <w:color w:val="0C4CA3"/>
          <w:sz w:val="20"/>
          <w:szCs w:val="20"/>
        </w:rPr>
      </w:pPr>
      <w:r w:rsidRPr="00D67FED">
        <w:rPr>
          <w:rFonts w:asciiTheme="minorHAnsi" w:hAnsiTheme="minorHAnsi"/>
          <w:b/>
          <w:color w:val="0C4CA3"/>
          <w:sz w:val="20"/>
          <w:u w:val="single"/>
        </w:rPr>
        <w:t xml:space="preserve">PRIJAVNI OBRAZAC–Urban Innovative Actions (UIA) </w:t>
      </w:r>
    </w:p>
    <w:p w:rsidR="004B536C" w:rsidRPr="00D67FED" w:rsidRDefault="004B536C">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D67FED"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sidRPr="00D67FED">
        <w:rPr>
          <w:rFonts w:asciiTheme="minorHAnsi" w:hAnsiTheme="minorHAnsi"/>
          <w:b/>
          <w:color w:val="0C4CA3"/>
          <w:sz w:val="20"/>
        </w:rPr>
        <w:t>Molimo imajte na umu da je ovaj dokument samo radni dokument čija je jedina svrha pomoći prijaviteljima u izradi prijave.</w:t>
      </w:r>
    </w:p>
    <w:p w:rsidR="0031586B" w:rsidRPr="00D67FED"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D67FED"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sidRPr="00D67FED">
        <w:rPr>
          <w:rFonts w:asciiTheme="minorHAnsi" w:hAnsiTheme="minorHAnsi"/>
          <w:b/>
          <w:color w:val="0C4CA3"/>
          <w:sz w:val="20"/>
        </w:rPr>
        <w:t>Ovaj dokument nije službena prijava.</w:t>
      </w:r>
    </w:p>
    <w:p w:rsidR="0031586B" w:rsidRPr="00D67FED" w:rsidRDefault="0031586B" w:rsidP="00054C53">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rsidR="0031586B" w:rsidRPr="00D67FED"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sidRPr="00D67FED">
        <w:rPr>
          <w:rFonts w:asciiTheme="minorHAnsi" w:hAnsiTheme="minorHAnsi"/>
          <w:b/>
          <w:color w:val="0C4CA3"/>
          <w:sz w:val="20"/>
        </w:rPr>
        <w:t xml:space="preserve">Stalno tajništvo razmotrit će jedino prijave </w:t>
      </w:r>
      <w:r w:rsidR="003C15C7" w:rsidRPr="00D67FED">
        <w:rPr>
          <w:rFonts w:asciiTheme="minorHAnsi" w:hAnsiTheme="minorHAnsi"/>
          <w:b/>
          <w:color w:val="0C4CA3"/>
          <w:sz w:val="20"/>
        </w:rPr>
        <w:t>podnesene putem Electronic Exchange Platform (EEP) na internetu</w:t>
      </w:r>
      <w:r w:rsidRPr="00D67FED">
        <w:rPr>
          <w:rFonts w:asciiTheme="minorHAnsi" w:hAnsiTheme="minorHAnsi"/>
          <w:b/>
          <w:color w:val="0C4CA3"/>
          <w:sz w:val="20"/>
        </w:rPr>
        <w:t>.</w:t>
      </w:r>
    </w:p>
    <w:p w:rsidR="0031586B" w:rsidRPr="00D67FED"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C063CA" w:rsidRPr="00D67FED"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sidRPr="00D67FED">
        <w:rPr>
          <w:rFonts w:asciiTheme="minorHAnsi" w:hAnsiTheme="minorHAnsi"/>
          <w:b/>
          <w:color w:val="0C4CA3"/>
          <w:sz w:val="20"/>
        </w:rPr>
        <w:t>Molimo imajte na umu da niže navedena radna verzija predstavlja pojednostavljenu verziju podloška cijelog prijavnog</w:t>
      </w:r>
      <w:r w:rsidR="00EB1669" w:rsidRPr="00D67FED">
        <w:rPr>
          <w:rFonts w:asciiTheme="minorHAnsi" w:hAnsiTheme="minorHAnsi"/>
          <w:b/>
          <w:color w:val="0C4CA3"/>
          <w:sz w:val="20"/>
        </w:rPr>
        <w:t xml:space="preserve"> obrasca koji je dostupan na EEP</w:t>
      </w:r>
      <w:r w:rsidRPr="00D67FED">
        <w:rPr>
          <w:rFonts w:asciiTheme="minorHAnsi" w:hAnsiTheme="minorHAnsi"/>
          <w:b/>
          <w:color w:val="0C4CA3"/>
          <w:sz w:val="20"/>
        </w:rPr>
        <w:t xml:space="preserve">-u. Isto se tako ne može jamčiti da ova verzija 100 % odgovara </w:t>
      </w:r>
      <w:r w:rsidR="00EB1669" w:rsidRPr="00D67FED">
        <w:rPr>
          <w:rFonts w:asciiTheme="minorHAnsi" w:hAnsiTheme="minorHAnsi"/>
          <w:b/>
          <w:color w:val="0C4CA3"/>
          <w:sz w:val="20"/>
        </w:rPr>
        <w:t>zadnjoj službenoj verziji na EEP</w:t>
      </w:r>
      <w:r w:rsidRPr="00D67FED">
        <w:rPr>
          <w:rFonts w:asciiTheme="minorHAnsi" w:hAnsiTheme="minorHAnsi"/>
          <w:b/>
          <w:color w:val="0C4CA3"/>
          <w:sz w:val="20"/>
        </w:rPr>
        <w:t xml:space="preserve">-u. Snažno preporučujemo </w:t>
      </w:r>
      <w:r w:rsidR="00EB1669" w:rsidRPr="00D67FED">
        <w:rPr>
          <w:rFonts w:asciiTheme="minorHAnsi" w:hAnsiTheme="minorHAnsi"/>
          <w:b/>
          <w:color w:val="0C4CA3"/>
          <w:sz w:val="20"/>
        </w:rPr>
        <w:t>da se što prije prijavite na EEP</w:t>
      </w:r>
      <w:r w:rsidRPr="00D67FED">
        <w:rPr>
          <w:rFonts w:asciiTheme="minorHAnsi" w:hAnsiTheme="minorHAnsi"/>
          <w:b/>
          <w:color w:val="0C4CA3"/>
          <w:sz w:val="20"/>
        </w:rPr>
        <w:t>. Prijavu ne odgađajte do zadnjih dana prije isteka roka</w:t>
      </w:r>
      <w:r w:rsidR="004F1869" w:rsidRPr="00D67FED">
        <w:rPr>
          <w:rFonts w:asciiTheme="minorHAnsi" w:hAnsiTheme="minorHAnsi"/>
          <w:b/>
          <w:color w:val="0C4CA3"/>
          <w:sz w:val="20"/>
        </w:rPr>
        <w:t xml:space="preserve"> poziva na podnošenje prijedloga</w:t>
      </w:r>
      <w:r w:rsidRPr="00D67FED">
        <w:rPr>
          <w:rFonts w:asciiTheme="minorHAnsi" w:hAnsiTheme="minorHAnsi"/>
          <w:b/>
          <w:color w:val="0C4CA3"/>
          <w:sz w:val="20"/>
        </w:rPr>
        <w:t xml:space="preserve">. </w:t>
      </w:r>
    </w:p>
    <w:p w:rsidR="00C063CA" w:rsidRPr="00D67FED"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D67FED"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sidRPr="00D67FED">
        <w:rPr>
          <w:rFonts w:asciiTheme="minorHAnsi" w:hAnsiTheme="minorHAnsi"/>
          <w:b/>
          <w:color w:val="0C4CA3"/>
          <w:sz w:val="20"/>
        </w:rPr>
        <w:t>Prije nego što započnete ispunjavati prijavu, molimo pročitajte opis zadataka u pozivu na podnošenje prijedloga kao i UIA smjernice.</w:t>
      </w:r>
    </w:p>
    <w:p w:rsidR="0031586B" w:rsidRPr="00D67FED"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D67FED"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sidRPr="00D67FED">
        <w:rPr>
          <w:rFonts w:asciiTheme="minorHAnsi" w:hAnsiTheme="minorHAnsi"/>
          <w:b/>
          <w:color w:val="0C4CA3"/>
          <w:sz w:val="20"/>
        </w:rPr>
        <w:t>I na kraju, molimo imajte na umu da postoji ograničenje na znakove s razmacima. Također se neki elementi prijavnog obr</w:t>
      </w:r>
      <w:r w:rsidR="00362D25" w:rsidRPr="00D67FED">
        <w:rPr>
          <w:rFonts w:asciiTheme="minorHAnsi" w:hAnsiTheme="minorHAnsi"/>
          <w:b/>
          <w:color w:val="0C4CA3"/>
          <w:sz w:val="20"/>
        </w:rPr>
        <w:t>asca automatski generiraju u EEP</w:t>
      </w:r>
      <w:r w:rsidRPr="00D67FED">
        <w:rPr>
          <w:rFonts w:asciiTheme="minorHAnsi" w:hAnsiTheme="minorHAnsi"/>
          <w:b/>
          <w:color w:val="0C4CA3"/>
          <w:sz w:val="20"/>
        </w:rPr>
        <w:t>-u. To može biti od pomoći za ispunjavanje projekata u radnom dokumentu kako bi se dobio potpuni pregled projekta.</w:t>
      </w:r>
    </w:p>
    <w:p w:rsidR="0031586B" w:rsidRPr="00D67FED" w:rsidRDefault="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EA2364" w:rsidRPr="00D67FED" w:rsidRDefault="00EA2364" w:rsidP="0031586B">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rsidR="004F3053" w:rsidRPr="00D67FED" w:rsidRDefault="004F3053">
      <w:pPr>
        <w:spacing w:after="0" w:line="100" w:lineRule="atLeast"/>
        <w:rPr>
          <w:rFonts w:asciiTheme="minorHAnsi" w:hAnsiTheme="minorHAnsi" w:cs="Open Sans"/>
          <w:sz w:val="20"/>
          <w:szCs w:val="20"/>
        </w:rPr>
      </w:pPr>
    </w:p>
    <w:p w:rsidR="00D23E46" w:rsidRPr="00D67FED" w:rsidRDefault="00D23E46">
      <w:pPr>
        <w:spacing w:after="0" w:line="100" w:lineRule="atLeast"/>
        <w:rPr>
          <w:rFonts w:asciiTheme="minorHAnsi" w:hAnsiTheme="minorHAnsi" w:cs="Open Sans"/>
          <w:sz w:val="20"/>
          <w:szCs w:val="20"/>
        </w:rPr>
      </w:pPr>
    </w:p>
    <w:p w:rsidR="00A212A8" w:rsidRPr="00D67FED" w:rsidRDefault="00A212A8" w:rsidP="00A212A8">
      <w:pPr>
        <w:rPr>
          <w:rFonts w:asciiTheme="minorHAnsi" w:hAnsiTheme="minorHAnsi"/>
          <w:b/>
          <w:color w:val="97A5D4"/>
          <w:sz w:val="24"/>
          <w:szCs w:val="24"/>
        </w:rPr>
      </w:pPr>
      <w:bookmarkStart w:id="0" w:name="_GoBack"/>
      <w:bookmarkEnd w:id="0"/>
      <w:r w:rsidRPr="00D67FED">
        <w:rPr>
          <w:rFonts w:asciiTheme="minorHAnsi" w:hAnsiTheme="minorHAnsi"/>
          <w:b/>
          <w:color w:val="6E8992"/>
          <w:sz w:val="24"/>
        </w:rPr>
        <w:t>DIO A – Sažetak projekta</w:t>
      </w:r>
    </w:p>
    <w:p w:rsidR="00A212A8" w:rsidRPr="00D67FED" w:rsidRDefault="00A212A8" w:rsidP="00A212A8">
      <w:pPr>
        <w:spacing w:after="60"/>
        <w:jc w:val="both"/>
        <w:rPr>
          <w:rFonts w:asciiTheme="minorHAnsi" w:hAnsiTheme="minorHAnsi"/>
          <w:sz w:val="24"/>
          <w:szCs w:val="24"/>
        </w:rPr>
      </w:pPr>
      <w:r w:rsidRPr="00D67FED">
        <w:rPr>
          <w:rFonts w:asciiTheme="minorHAnsi" w:hAnsiTheme="minorHAnsi"/>
          <w:b/>
          <w:color w:val="97A5D4"/>
          <w:sz w:val="24"/>
        </w:rPr>
        <w:t>A.1. Identifikacija projekta</w:t>
      </w:r>
    </w:p>
    <w:tbl>
      <w:tblPr>
        <w:tblW w:w="9214" w:type="dxa"/>
        <w:tblInd w:w="108" w:type="dxa"/>
        <w:tblLayout w:type="fixed"/>
        <w:tblCellMar>
          <w:top w:w="57" w:type="dxa"/>
        </w:tblCellMar>
        <w:tblLook w:val="0000" w:firstRow="0" w:lastRow="0" w:firstColumn="0" w:lastColumn="0" w:noHBand="0" w:noVBand="0"/>
      </w:tblPr>
      <w:tblGrid>
        <w:gridCol w:w="2268"/>
        <w:gridCol w:w="1701"/>
        <w:gridCol w:w="5245"/>
      </w:tblGrid>
      <w:tr w:rsidR="00A212A8" w:rsidRPr="00D67FED"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D67FED" w:rsidRDefault="00A212A8" w:rsidP="00A212A8">
            <w:pPr>
              <w:spacing w:after="0"/>
              <w:jc w:val="both"/>
              <w:rPr>
                <w:rFonts w:asciiTheme="minorHAnsi" w:hAnsiTheme="minorHAnsi"/>
                <w:i/>
                <w:sz w:val="20"/>
                <w:szCs w:val="20"/>
              </w:rPr>
            </w:pPr>
            <w:r w:rsidRPr="00D67FED">
              <w:rPr>
                <w:rFonts w:asciiTheme="minorHAnsi" w:hAnsiTheme="minorHAnsi"/>
                <w:sz w:val="20"/>
              </w:rPr>
              <w:t xml:space="preserve">Skraćeni naziv projekta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D67FED" w:rsidRDefault="00A212A8">
            <w:pPr>
              <w:pStyle w:val="CommentText1"/>
              <w:spacing w:line="100" w:lineRule="atLeast"/>
              <w:rPr>
                <w:rFonts w:asciiTheme="minorHAnsi" w:eastAsia="Tahoma" w:hAnsiTheme="minorHAnsi" w:cs="Open Sans"/>
                <w:i/>
              </w:rPr>
            </w:pPr>
          </w:p>
        </w:tc>
      </w:tr>
      <w:tr w:rsidR="00A212A8" w:rsidRPr="00D67FED"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D67FED" w:rsidRDefault="00A212A8" w:rsidP="00010CC6">
            <w:pPr>
              <w:spacing w:after="0"/>
              <w:jc w:val="both"/>
              <w:rPr>
                <w:rFonts w:asciiTheme="minorHAnsi" w:hAnsiTheme="minorHAnsi"/>
                <w:color w:val="548DD4"/>
                <w:sz w:val="20"/>
                <w:szCs w:val="20"/>
              </w:rPr>
            </w:pPr>
            <w:r w:rsidRPr="00D67FED">
              <w:rPr>
                <w:rFonts w:asciiTheme="minorHAnsi" w:hAnsiTheme="minorHAnsi"/>
                <w:sz w:val="20"/>
              </w:rPr>
              <w:t>Naslov projekta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D67FED" w:rsidRDefault="001E63CB">
            <w:pPr>
              <w:spacing w:after="0" w:line="100" w:lineRule="atLeast"/>
              <w:jc w:val="both"/>
              <w:rPr>
                <w:rFonts w:asciiTheme="minorHAnsi" w:hAnsiTheme="minorHAnsi"/>
                <w:b/>
                <w:sz w:val="20"/>
                <w:szCs w:val="20"/>
              </w:rPr>
            </w:pPr>
            <w:r w:rsidRPr="00D67FED">
              <w:rPr>
                <w:rFonts w:asciiTheme="minorHAnsi" w:hAnsiTheme="minorHAnsi"/>
                <w:b/>
                <w:color w:val="548DD4"/>
                <w:sz w:val="20"/>
              </w:rPr>
              <w:t>[250 znakova]</w:t>
            </w:r>
          </w:p>
        </w:tc>
      </w:tr>
      <w:tr w:rsidR="00EB09DD" w:rsidRPr="00D67FED"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EB09DD" w:rsidRPr="00D67FED" w:rsidRDefault="00EB09DD" w:rsidP="00010CC6">
            <w:pPr>
              <w:spacing w:after="0"/>
              <w:jc w:val="both"/>
              <w:rPr>
                <w:rFonts w:asciiTheme="minorHAnsi" w:hAnsiTheme="minorHAnsi" w:cs="Open Sans"/>
                <w:sz w:val="20"/>
                <w:szCs w:val="20"/>
              </w:rPr>
            </w:pPr>
            <w:r w:rsidRPr="00D67FED">
              <w:rPr>
                <w:rFonts w:asciiTheme="minorHAnsi" w:hAnsiTheme="minorHAnsi"/>
                <w:sz w:val="20"/>
              </w:rPr>
              <w:t>Broj projekta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EB09DD" w:rsidRPr="00D67FED" w:rsidRDefault="00EB09DD">
            <w:pPr>
              <w:spacing w:after="0" w:line="100" w:lineRule="atLeast"/>
              <w:jc w:val="both"/>
              <w:rPr>
                <w:rFonts w:asciiTheme="minorHAnsi" w:eastAsia="Times New Roman" w:hAnsiTheme="minorHAnsi" w:cs="Open Sans"/>
                <w:color w:val="548DD4"/>
                <w:sz w:val="20"/>
                <w:szCs w:val="20"/>
              </w:rPr>
            </w:pPr>
            <w:r w:rsidRPr="00D67FED">
              <w:rPr>
                <w:rFonts w:asciiTheme="minorHAnsi" w:hAnsiTheme="minorHAnsi"/>
                <w:color w:val="548DD4"/>
                <w:sz w:val="20"/>
              </w:rPr>
              <w:t>Automatski se generira kada se projekt prvi put sprema.</w:t>
            </w:r>
          </w:p>
        </w:tc>
      </w:tr>
      <w:tr w:rsidR="006C48CD" w:rsidRPr="00D67FED" w:rsidTr="00815C13">
        <w:trPr>
          <w:trHeight w:val="35"/>
        </w:trPr>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6C48CD" w:rsidRPr="00D67FED" w:rsidRDefault="006C48CD" w:rsidP="00E95F1C">
            <w:pPr>
              <w:spacing w:after="0"/>
              <w:rPr>
                <w:rFonts w:asciiTheme="minorHAnsi" w:hAnsiTheme="minorHAnsi"/>
                <w:i/>
                <w:sz w:val="20"/>
                <w:szCs w:val="20"/>
              </w:rPr>
            </w:pPr>
            <w:r w:rsidRPr="00D67FED">
              <w:rPr>
                <w:rFonts w:asciiTheme="minorHAnsi" w:hAnsiTheme="minorHAnsi"/>
                <w:sz w:val="20"/>
              </w:rPr>
              <w:t>Naziv glavnog gradskog tijela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6C48CD" w:rsidRPr="00D67FED" w:rsidRDefault="006C48CD" w:rsidP="00EC2260">
            <w:pPr>
              <w:spacing w:after="0"/>
              <w:rPr>
                <w:rFonts w:asciiTheme="minorHAnsi" w:hAnsiTheme="minorHAnsi" w:cs="Open Sans"/>
                <w:bCs/>
                <w:i/>
                <w:sz w:val="20"/>
                <w:szCs w:val="20"/>
              </w:rPr>
            </w:pPr>
            <w:r w:rsidRPr="00D67FED">
              <w:rPr>
                <w:rFonts w:asciiTheme="minorHAnsi" w:hAnsiTheme="minorHAnsi"/>
                <w:i/>
                <w:color w:val="548DD4"/>
                <w:sz w:val="20"/>
              </w:rPr>
              <w:t>(automatski se ispunjava)</w:t>
            </w:r>
          </w:p>
        </w:tc>
      </w:tr>
      <w:tr w:rsidR="00A212A8" w:rsidRPr="00D67FED"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D67FED" w:rsidRDefault="006C48CD" w:rsidP="008474E8">
            <w:pPr>
              <w:spacing w:after="0"/>
              <w:rPr>
                <w:rFonts w:asciiTheme="minorHAnsi" w:hAnsiTheme="minorHAnsi"/>
                <w:i/>
                <w:sz w:val="20"/>
                <w:szCs w:val="20"/>
              </w:rPr>
            </w:pPr>
            <w:r w:rsidRPr="00D67FED">
              <w:rPr>
                <w:rFonts w:asciiTheme="minorHAnsi" w:hAnsiTheme="minorHAnsi"/>
                <w:sz w:val="20"/>
              </w:rPr>
              <w:t>Postotak EFRR-a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D67FED" w:rsidRDefault="00166DC6" w:rsidP="00EC2260">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Najviše 80 %</w:t>
            </w:r>
          </w:p>
        </w:tc>
      </w:tr>
      <w:tr w:rsidR="00A212A8" w:rsidRPr="00D67FED" w:rsidTr="00EF21C9">
        <w:tc>
          <w:tcPr>
            <w:tcW w:w="2268" w:type="dxa"/>
            <w:vMerge w:val="restart"/>
            <w:tcBorders>
              <w:top w:val="single" w:sz="4" w:space="0" w:color="000000"/>
              <w:left w:val="single" w:sz="4" w:space="0" w:color="000000"/>
              <w:bottom w:val="single" w:sz="4" w:space="0" w:color="000000"/>
              <w:right w:val="single" w:sz="4" w:space="0" w:color="000000"/>
            </w:tcBorders>
            <w:shd w:val="clear" w:color="auto" w:fill="E5DFEC"/>
          </w:tcPr>
          <w:p w:rsidR="00A212A8" w:rsidRPr="00D67FED" w:rsidRDefault="00D7072E" w:rsidP="00A212A8">
            <w:pPr>
              <w:spacing w:after="0"/>
              <w:jc w:val="both"/>
              <w:rPr>
                <w:rFonts w:asciiTheme="minorHAnsi" w:hAnsiTheme="minorHAnsi" w:cs="Open Sans"/>
                <w:sz w:val="20"/>
                <w:szCs w:val="20"/>
              </w:rPr>
            </w:pPr>
            <w:r w:rsidRPr="00D67FED">
              <w:rPr>
                <w:rFonts w:asciiTheme="minorHAnsi" w:hAnsiTheme="minorHAnsi"/>
                <w:sz w:val="20"/>
              </w:rPr>
              <w:t>Trajanje projekta</w:t>
            </w: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A212A8" w:rsidRPr="00D67FED" w:rsidRDefault="00A212A8" w:rsidP="00A212A8">
            <w:pPr>
              <w:spacing w:after="0"/>
              <w:jc w:val="both"/>
              <w:rPr>
                <w:rFonts w:asciiTheme="minorHAnsi" w:hAnsiTheme="minorHAnsi"/>
                <w:i/>
                <w:sz w:val="20"/>
                <w:szCs w:val="20"/>
              </w:rPr>
            </w:pPr>
            <w:r w:rsidRPr="00D67FED">
              <w:rPr>
                <w:rFonts w:asciiTheme="minorHAnsi" w:hAnsiTheme="minorHAnsi"/>
                <w:sz w:val="20"/>
              </w:rPr>
              <w:t>Početni datum</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D67FED" w:rsidRDefault="001631F9" w:rsidP="00E95F1C">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(datum odobrenja projekta)</w:t>
            </w:r>
          </w:p>
        </w:tc>
      </w:tr>
      <w:tr w:rsidR="00403C75" w:rsidRPr="00D67FED" w:rsidTr="00EF21C9">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403C75" w:rsidRPr="00D67FED" w:rsidRDefault="00403C75" w:rsidP="00A212A8">
            <w:pPr>
              <w:spacing w:after="0"/>
              <w:jc w:val="both"/>
              <w:rPr>
                <w:rFonts w:asciiTheme="minorHAnsi" w:hAnsiTheme="minorHAnsi" w:cs="Open San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403C75" w:rsidRPr="00D67FED" w:rsidRDefault="00403C75" w:rsidP="00A212A8">
            <w:pPr>
              <w:spacing w:after="0"/>
              <w:jc w:val="both"/>
              <w:rPr>
                <w:rFonts w:asciiTheme="minorHAnsi" w:hAnsiTheme="minorHAnsi" w:cs="Open Sans"/>
                <w:sz w:val="20"/>
                <w:szCs w:val="20"/>
              </w:rPr>
            </w:pPr>
            <w:r w:rsidRPr="00D67FED">
              <w:rPr>
                <w:rFonts w:asciiTheme="minorHAnsi" w:hAnsiTheme="minorHAnsi"/>
                <w:sz w:val="20"/>
              </w:rPr>
              <w:t>Završni datum</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403C75" w:rsidRPr="00D67FED" w:rsidRDefault="001631F9" w:rsidP="00EC2260">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Najviše 3 godine od početnog datuma</w:t>
            </w:r>
          </w:p>
        </w:tc>
      </w:tr>
      <w:tr w:rsidR="00A212A8" w:rsidRPr="00D67FED" w:rsidTr="00EF21C9">
        <w:trPr>
          <w:trHeight w:val="448"/>
        </w:trPr>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A212A8" w:rsidRPr="00D67FED" w:rsidRDefault="00A212A8">
            <w:pPr>
              <w:rPr>
                <w:rFonts w:asciiTheme="minorHAnsi" w:hAnsiTheme="minorHAnsi"/>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A212A8" w:rsidRPr="00D67FED" w:rsidRDefault="00403C75" w:rsidP="00A212A8">
            <w:pPr>
              <w:spacing w:after="0"/>
              <w:jc w:val="both"/>
              <w:rPr>
                <w:rFonts w:asciiTheme="minorHAnsi" w:hAnsiTheme="minorHAnsi"/>
                <w:i/>
                <w:sz w:val="20"/>
                <w:szCs w:val="20"/>
              </w:rPr>
            </w:pPr>
            <w:r w:rsidRPr="00D67FED">
              <w:rPr>
                <w:rFonts w:asciiTheme="minorHAnsi" w:hAnsiTheme="minorHAnsi"/>
                <w:sz w:val="20"/>
              </w:rPr>
              <w:t>Ukupan broj mjeseci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D67FED" w:rsidRDefault="00403C75" w:rsidP="00EC2260">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Izračunava se automatski</w:t>
            </w:r>
          </w:p>
        </w:tc>
      </w:tr>
      <w:tr w:rsidR="00A212A8" w:rsidRPr="00D67FED"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D67FED" w:rsidRDefault="00A25CC6" w:rsidP="00604455">
            <w:pPr>
              <w:spacing w:after="0"/>
              <w:jc w:val="both"/>
              <w:rPr>
                <w:rFonts w:asciiTheme="minorHAnsi" w:hAnsiTheme="minorHAnsi"/>
                <w:i/>
                <w:sz w:val="20"/>
                <w:szCs w:val="20"/>
              </w:rPr>
            </w:pPr>
            <w:r w:rsidRPr="00D67FED">
              <w:rPr>
                <w:rFonts w:asciiTheme="minorHAnsi" w:hAnsiTheme="minorHAnsi"/>
                <w:sz w:val="20"/>
              </w:rPr>
              <w:t>Tema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D67FED" w:rsidRDefault="00403C75" w:rsidP="00EC2260">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Padajući izbornik s x tema koje se razlikuju od jednog poziva do drugog.</w:t>
            </w:r>
          </w:p>
        </w:tc>
      </w:tr>
    </w:tbl>
    <w:p w:rsidR="00A77605" w:rsidRDefault="00A77605">
      <w:pPr>
        <w:spacing w:after="0" w:line="100" w:lineRule="atLeast"/>
        <w:rPr>
          <w:rFonts w:asciiTheme="minorHAnsi" w:hAnsiTheme="minorHAnsi" w:cs="Open Sans"/>
          <w:sz w:val="20"/>
          <w:szCs w:val="20"/>
        </w:rPr>
      </w:pPr>
    </w:p>
    <w:p w:rsidR="00D67FED" w:rsidRDefault="00D67FED">
      <w:pPr>
        <w:spacing w:after="0" w:line="100" w:lineRule="atLeast"/>
        <w:rPr>
          <w:rFonts w:asciiTheme="minorHAnsi" w:hAnsiTheme="minorHAnsi" w:cs="Open Sans"/>
          <w:sz w:val="20"/>
          <w:szCs w:val="20"/>
        </w:rPr>
      </w:pPr>
    </w:p>
    <w:p w:rsidR="00D67FED" w:rsidRDefault="00D67FED">
      <w:pPr>
        <w:spacing w:after="0" w:line="100" w:lineRule="atLeast"/>
        <w:rPr>
          <w:rFonts w:asciiTheme="minorHAnsi" w:hAnsiTheme="minorHAnsi" w:cs="Open Sans"/>
          <w:sz w:val="20"/>
          <w:szCs w:val="20"/>
        </w:rPr>
      </w:pPr>
    </w:p>
    <w:p w:rsidR="00D67FED" w:rsidRDefault="00D67FED">
      <w:pPr>
        <w:spacing w:after="0" w:line="100" w:lineRule="atLeast"/>
        <w:rPr>
          <w:rFonts w:asciiTheme="minorHAnsi" w:hAnsiTheme="minorHAnsi" w:cs="Open Sans"/>
          <w:sz w:val="20"/>
          <w:szCs w:val="20"/>
        </w:rPr>
      </w:pPr>
    </w:p>
    <w:p w:rsidR="00D67FED" w:rsidRDefault="00D67FED">
      <w:pPr>
        <w:spacing w:after="0" w:line="100" w:lineRule="atLeast"/>
        <w:rPr>
          <w:rFonts w:asciiTheme="minorHAnsi" w:hAnsiTheme="minorHAnsi" w:cs="Open Sans"/>
          <w:sz w:val="20"/>
          <w:szCs w:val="20"/>
        </w:rPr>
      </w:pPr>
    </w:p>
    <w:p w:rsidR="00D67FED" w:rsidRPr="00D67FED" w:rsidRDefault="00D67FED">
      <w:pPr>
        <w:spacing w:after="0" w:line="100" w:lineRule="atLeast"/>
        <w:rPr>
          <w:rFonts w:asciiTheme="minorHAnsi" w:hAnsiTheme="minorHAnsi" w:cs="Open Sans"/>
          <w:sz w:val="20"/>
          <w:szCs w:val="20"/>
        </w:rPr>
      </w:pPr>
    </w:p>
    <w:p w:rsidR="004E20B8" w:rsidRPr="00D67FED" w:rsidRDefault="004E20B8">
      <w:pPr>
        <w:spacing w:after="0" w:line="100" w:lineRule="atLeast"/>
        <w:rPr>
          <w:rFonts w:asciiTheme="minorHAnsi" w:hAnsiTheme="minorHAnsi" w:cs="Open Sans"/>
          <w:sz w:val="20"/>
          <w:szCs w:val="20"/>
        </w:rPr>
      </w:pPr>
    </w:p>
    <w:p w:rsidR="00B81374" w:rsidRPr="00D67FED" w:rsidRDefault="00A212A8" w:rsidP="00506BEF">
      <w:pPr>
        <w:spacing w:after="60"/>
        <w:jc w:val="both"/>
        <w:rPr>
          <w:rFonts w:asciiTheme="minorHAnsi" w:hAnsiTheme="minorHAnsi"/>
          <w:sz w:val="24"/>
          <w:szCs w:val="24"/>
        </w:rPr>
      </w:pPr>
      <w:r w:rsidRPr="00D67FED">
        <w:rPr>
          <w:rFonts w:asciiTheme="minorHAnsi" w:hAnsiTheme="minorHAnsi"/>
          <w:b/>
          <w:color w:val="97A5D4"/>
          <w:sz w:val="24"/>
        </w:rPr>
        <w:t>A.2. Sažetak projekta</w:t>
      </w:r>
    </w:p>
    <w:tbl>
      <w:tblPr>
        <w:tblW w:w="9214" w:type="dxa"/>
        <w:tblInd w:w="108" w:type="dxa"/>
        <w:tblLayout w:type="fixed"/>
        <w:tblCellMar>
          <w:top w:w="57" w:type="dxa"/>
        </w:tblCellMar>
        <w:tblLook w:val="0000" w:firstRow="0" w:lastRow="0" w:firstColumn="0" w:lastColumn="0" w:noHBand="0" w:noVBand="0"/>
      </w:tblPr>
      <w:tblGrid>
        <w:gridCol w:w="9214"/>
      </w:tblGrid>
      <w:tr w:rsidR="00A212A8" w:rsidRPr="00D67FED" w:rsidTr="00EF21C9">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251A86" w:rsidRPr="00D67FED" w:rsidRDefault="00AA3BE1">
            <w:pPr>
              <w:numPr>
                <w:ilvl w:val="0"/>
                <w:numId w:val="15"/>
              </w:numPr>
              <w:spacing w:after="0" w:line="100" w:lineRule="atLeast"/>
              <w:jc w:val="both"/>
              <w:rPr>
                <w:rFonts w:asciiTheme="minorHAnsi" w:hAnsiTheme="minorHAnsi"/>
                <w:sz w:val="20"/>
                <w:szCs w:val="20"/>
              </w:rPr>
            </w:pPr>
            <w:r w:rsidRPr="00D67FED">
              <w:rPr>
                <w:rFonts w:asciiTheme="minorHAnsi" w:hAnsiTheme="minorHAnsi"/>
                <w:sz w:val="20"/>
              </w:rPr>
              <w:t>Opis sažetka projekta</w:t>
            </w:r>
          </w:p>
        </w:tc>
      </w:tr>
      <w:tr w:rsidR="005E5AB3" w:rsidRPr="00D67FED" w:rsidTr="00EF21C9">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E5AB3" w:rsidRPr="00D67FED" w:rsidRDefault="00222C58" w:rsidP="004458E7">
            <w:pPr>
              <w:spacing w:after="60" w:line="100" w:lineRule="atLeast"/>
              <w:jc w:val="both"/>
              <w:rPr>
                <w:rFonts w:asciiTheme="minorHAnsi" w:hAnsiTheme="minorHAnsi"/>
                <w:sz w:val="20"/>
                <w:szCs w:val="20"/>
              </w:rPr>
            </w:pPr>
            <w:r w:rsidRPr="00D67FED">
              <w:rPr>
                <w:rFonts w:asciiTheme="minorHAnsi" w:hAnsiTheme="minorHAnsi"/>
                <w:b/>
                <w:color w:val="548DD4"/>
                <w:sz w:val="20"/>
              </w:rPr>
              <w:lastRenderedPageBreak/>
              <w:t>[1500 znakova]</w:t>
            </w:r>
            <w:r w:rsidRPr="00D67FED">
              <w:rPr>
                <w:rFonts w:asciiTheme="minorHAnsi" w:hAnsiTheme="minorHAnsi"/>
                <w:i/>
                <w:color w:val="548DD4"/>
                <w:sz w:val="20"/>
              </w:rPr>
              <w:t xml:space="preserve"> Ukratko opišite problem koji se treba riješiti, predloženo rješenje, zašto je ono originalno i inovativno te promjenu stvarne situacije koju želite izvršiti</w:t>
            </w:r>
          </w:p>
        </w:tc>
      </w:tr>
    </w:tbl>
    <w:p w:rsidR="009F18EA" w:rsidRPr="00D67FED" w:rsidRDefault="009F18EA" w:rsidP="007579DF">
      <w:pPr>
        <w:rPr>
          <w:rFonts w:asciiTheme="minorHAnsi" w:eastAsia="Times New Roman" w:hAnsiTheme="minorHAnsi" w:cs="Open Sans"/>
          <w:b/>
          <w:color w:val="6E8992"/>
          <w:sz w:val="20"/>
          <w:szCs w:val="20"/>
        </w:rPr>
      </w:pPr>
    </w:p>
    <w:p w:rsidR="005C218F" w:rsidRPr="00D67FED" w:rsidRDefault="005C218F" w:rsidP="005C218F">
      <w:pPr>
        <w:suppressAutoHyphens w:val="0"/>
        <w:spacing w:after="0" w:line="240" w:lineRule="auto"/>
        <w:rPr>
          <w:rFonts w:asciiTheme="minorHAnsi" w:hAnsiTheme="minorHAnsi"/>
          <w:noProof/>
          <w:sz w:val="20"/>
          <w:szCs w:val="20"/>
        </w:rPr>
      </w:pPr>
    </w:p>
    <w:p w:rsidR="005C218F" w:rsidRPr="00D67FED" w:rsidRDefault="005C218F" w:rsidP="005C218F">
      <w:pPr>
        <w:spacing w:after="60" w:line="100" w:lineRule="atLeast"/>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Tablica se automatski generira iz radnog plana</w:t>
      </w:r>
    </w:p>
    <w:tbl>
      <w:tblPr>
        <w:tblStyle w:val="TableGrid"/>
        <w:tblW w:w="0" w:type="auto"/>
        <w:tblLook w:val="04A0" w:firstRow="1" w:lastRow="0" w:firstColumn="1" w:lastColumn="0" w:noHBand="0" w:noVBand="1"/>
      </w:tblPr>
      <w:tblGrid>
        <w:gridCol w:w="1132"/>
        <w:gridCol w:w="1132"/>
        <w:gridCol w:w="1133"/>
        <w:gridCol w:w="1133"/>
        <w:gridCol w:w="1133"/>
        <w:gridCol w:w="1133"/>
        <w:gridCol w:w="1133"/>
        <w:gridCol w:w="1133"/>
      </w:tblGrid>
      <w:tr w:rsidR="0089161F" w:rsidRPr="00D67FED" w:rsidTr="0089161F">
        <w:tc>
          <w:tcPr>
            <w:tcW w:w="9062" w:type="dxa"/>
            <w:gridSpan w:val="8"/>
            <w:shd w:val="clear" w:color="auto" w:fill="E5DFEC" w:themeFill="accent4" w:themeFillTint="33"/>
          </w:tcPr>
          <w:p w:rsidR="0089161F" w:rsidRPr="00D67FED" w:rsidRDefault="0089161F" w:rsidP="0089161F">
            <w:pPr>
              <w:tabs>
                <w:tab w:val="left" w:pos="1777"/>
                <w:tab w:val="center" w:pos="4423"/>
              </w:tabs>
              <w:spacing w:after="0"/>
              <w:rPr>
                <w:rFonts w:asciiTheme="minorHAnsi" w:eastAsia="Times New Roman" w:hAnsiTheme="minorHAnsi" w:cs="Open Sans"/>
                <w:b/>
                <w:i/>
                <w:color w:val="548DD4"/>
                <w:sz w:val="20"/>
                <w:szCs w:val="20"/>
              </w:rPr>
            </w:pPr>
            <w:r w:rsidRPr="00D67FED">
              <w:rPr>
                <w:rFonts w:asciiTheme="minorHAnsi" w:hAnsiTheme="minorHAnsi"/>
              </w:rPr>
              <w:tab/>
            </w:r>
            <w:r w:rsidRPr="00D67FED">
              <w:rPr>
                <w:rFonts w:asciiTheme="minorHAnsi" w:hAnsiTheme="minorHAnsi"/>
              </w:rPr>
              <w:tab/>
            </w:r>
            <w:r w:rsidRPr="00D67FED">
              <w:rPr>
                <w:rFonts w:asciiTheme="minorHAnsi" w:hAnsiTheme="minorHAnsi"/>
                <w:b/>
                <w:sz w:val="20"/>
              </w:rPr>
              <w:t>Proračun – raščlamba po izvorima financiranja i partnerima</w:t>
            </w:r>
          </w:p>
        </w:tc>
      </w:tr>
      <w:tr w:rsidR="0089161F" w:rsidRPr="00D67FED" w:rsidTr="0089161F">
        <w:tc>
          <w:tcPr>
            <w:tcW w:w="1132" w:type="dxa"/>
            <w:vMerge w:val="restart"/>
          </w:tcPr>
          <w:p w:rsidR="0089161F" w:rsidRPr="00D67FED" w:rsidRDefault="0089161F" w:rsidP="0089161F">
            <w:pPr>
              <w:suppressAutoHyphens w:val="0"/>
              <w:spacing w:after="0" w:line="240" w:lineRule="auto"/>
              <w:rPr>
                <w:rFonts w:asciiTheme="minorHAnsi" w:eastAsia="Times New Roman" w:hAnsiTheme="minorHAnsi" w:cs="Open Sans"/>
                <w:color w:val="000000" w:themeColor="text1"/>
                <w:sz w:val="20"/>
                <w:szCs w:val="20"/>
              </w:rPr>
            </w:pPr>
            <w:r w:rsidRPr="00D67FED">
              <w:rPr>
                <w:rFonts w:asciiTheme="minorHAnsi" w:hAnsiTheme="minorHAnsi"/>
                <w:color w:val="000000" w:themeColor="text1"/>
                <w:sz w:val="20"/>
              </w:rPr>
              <w:t>Partner</w:t>
            </w:r>
          </w:p>
        </w:tc>
        <w:tc>
          <w:tcPr>
            <w:tcW w:w="2265" w:type="dxa"/>
            <w:gridSpan w:val="2"/>
          </w:tcPr>
          <w:p w:rsidR="0089161F" w:rsidRPr="00D67FED" w:rsidRDefault="0089161F" w:rsidP="0089161F">
            <w:pPr>
              <w:suppressAutoHyphens w:val="0"/>
              <w:spacing w:after="0" w:line="240" w:lineRule="auto"/>
              <w:rPr>
                <w:rFonts w:asciiTheme="minorHAnsi" w:eastAsia="Times New Roman" w:hAnsiTheme="minorHAnsi" w:cs="Open Sans"/>
                <w:color w:val="000000" w:themeColor="text1"/>
                <w:sz w:val="20"/>
                <w:szCs w:val="20"/>
              </w:rPr>
            </w:pPr>
            <w:r w:rsidRPr="00D67FED">
              <w:rPr>
                <w:rFonts w:asciiTheme="minorHAnsi" w:hAnsiTheme="minorHAnsi"/>
                <w:color w:val="000000" w:themeColor="text1"/>
                <w:sz w:val="20"/>
              </w:rPr>
              <w:t>Sufinanciranje  iz sredstava EFRR-a</w:t>
            </w:r>
          </w:p>
        </w:tc>
        <w:tc>
          <w:tcPr>
            <w:tcW w:w="3399" w:type="dxa"/>
            <w:gridSpan w:val="3"/>
          </w:tcPr>
          <w:p w:rsidR="0089161F" w:rsidRPr="00D67FED" w:rsidRDefault="0089161F" w:rsidP="0089161F">
            <w:pPr>
              <w:suppressAutoHyphens w:val="0"/>
              <w:spacing w:after="0" w:line="240" w:lineRule="auto"/>
              <w:rPr>
                <w:rFonts w:asciiTheme="minorHAnsi" w:eastAsia="Times New Roman" w:hAnsiTheme="minorHAnsi" w:cs="Open Sans"/>
                <w:color w:val="000000" w:themeColor="text1"/>
                <w:sz w:val="20"/>
                <w:szCs w:val="20"/>
              </w:rPr>
            </w:pPr>
            <w:r w:rsidRPr="00D67FED">
              <w:rPr>
                <w:rFonts w:asciiTheme="minorHAnsi" w:hAnsiTheme="minorHAnsi"/>
                <w:color w:val="000000" w:themeColor="text1"/>
                <w:sz w:val="20"/>
              </w:rPr>
              <w:t>Doprinos</w:t>
            </w:r>
          </w:p>
        </w:tc>
        <w:tc>
          <w:tcPr>
            <w:tcW w:w="2266" w:type="dxa"/>
            <w:gridSpan w:val="2"/>
          </w:tcPr>
          <w:p w:rsidR="0089161F" w:rsidRPr="00D67FED" w:rsidRDefault="0089161F" w:rsidP="0089161F">
            <w:pPr>
              <w:suppressAutoHyphens w:val="0"/>
              <w:spacing w:after="0" w:line="240" w:lineRule="auto"/>
              <w:rPr>
                <w:rFonts w:asciiTheme="minorHAnsi" w:eastAsia="Times New Roman" w:hAnsiTheme="minorHAnsi" w:cs="Open Sans"/>
                <w:color w:val="000000" w:themeColor="text1"/>
                <w:sz w:val="20"/>
                <w:szCs w:val="20"/>
              </w:rPr>
            </w:pPr>
            <w:r w:rsidRPr="00D67FED">
              <w:rPr>
                <w:rFonts w:asciiTheme="minorHAnsi" w:hAnsiTheme="minorHAnsi"/>
                <w:color w:val="000000" w:themeColor="text1"/>
                <w:sz w:val="20"/>
              </w:rPr>
              <w:t>Ukupno</w:t>
            </w:r>
          </w:p>
        </w:tc>
      </w:tr>
      <w:tr w:rsidR="0089161F" w:rsidRPr="00D67FED" w:rsidTr="0089161F">
        <w:tc>
          <w:tcPr>
            <w:tcW w:w="1132" w:type="dxa"/>
            <w:vMerge/>
          </w:tcPr>
          <w:p w:rsidR="0089161F" w:rsidRPr="00D67FED" w:rsidRDefault="0089161F" w:rsidP="0089161F">
            <w:pPr>
              <w:suppressAutoHyphens w:val="0"/>
              <w:spacing w:after="0" w:line="240" w:lineRule="auto"/>
              <w:rPr>
                <w:rFonts w:asciiTheme="minorHAnsi" w:eastAsia="Times New Roman" w:hAnsiTheme="minorHAnsi" w:cs="Open Sans"/>
                <w:color w:val="000000" w:themeColor="text1"/>
                <w:sz w:val="20"/>
                <w:szCs w:val="20"/>
              </w:rPr>
            </w:pPr>
          </w:p>
        </w:tc>
        <w:tc>
          <w:tcPr>
            <w:tcW w:w="1132"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sidRPr="00D67FED">
              <w:rPr>
                <w:rFonts w:asciiTheme="minorHAnsi" w:hAnsiTheme="minorHAnsi"/>
                <w:i/>
                <w:color w:val="000000" w:themeColor="text1"/>
                <w:sz w:val="20"/>
              </w:rPr>
              <w:t>EUR</w:t>
            </w: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sidRPr="00D67FED">
              <w:rPr>
                <w:rFonts w:asciiTheme="minorHAnsi" w:hAnsiTheme="minorHAnsi"/>
                <w:i/>
                <w:color w:val="000000" w:themeColor="text1"/>
                <w:sz w:val="20"/>
              </w:rPr>
              <w:t>Postotak EFRR-a</w:t>
            </w: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sidRPr="00D67FED">
              <w:rPr>
                <w:rFonts w:asciiTheme="minorHAnsi" w:hAnsiTheme="minorHAnsi"/>
                <w:i/>
                <w:color w:val="000000" w:themeColor="text1"/>
                <w:sz w:val="20"/>
              </w:rPr>
              <w:t>Javni</w:t>
            </w: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sidRPr="00D67FED">
              <w:rPr>
                <w:rFonts w:asciiTheme="minorHAnsi" w:hAnsiTheme="minorHAnsi"/>
                <w:i/>
                <w:color w:val="000000" w:themeColor="text1"/>
                <w:sz w:val="20"/>
              </w:rPr>
              <w:t>Privatni</w:t>
            </w: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sidRPr="00D67FED">
              <w:rPr>
                <w:rFonts w:asciiTheme="minorHAnsi" w:hAnsiTheme="minorHAnsi"/>
                <w:i/>
                <w:color w:val="000000" w:themeColor="text1"/>
                <w:sz w:val="20"/>
              </w:rPr>
              <w:t>Ukupno</w:t>
            </w: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sidRPr="00D67FED">
              <w:rPr>
                <w:rFonts w:asciiTheme="minorHAnsi" w:hAnsiTheme="minorHAnsi"/>
                <w:i/>
                <w:color w:val="000000" w:themeColor="text1"/>
                <w:sz w:val="20"/>
              </w:rPr>
              <w:t>Proračun</w:t>
            </w: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sidRPr="00D67FED">
              <w:rPr>
                <w:rFonts w:asciiTheme="minorHAnsi" w:hAnsiTheme="minorHAnsi"/>
                <w:i/>
                <w:color w:val="000000" w:themeColor="text1"/>
                <w:sz w:val="20"/>
              </w:rPr>
              <w:t>% proračuna projekta</w:t>
            </w:r>
          </w:p>
        </w:tc>
      </w:tr>
      <w:tr w:rsidR="0089161F" w:rsidRPr="00D67FED" w:rsidTr="0089161F">
        <w:tc>
          <w:tcPr>
            <w:tcW w:w="1132" w:type="dxa"/>
          </w:tcPr>
          <w:p w:rsidR="0089161F" w:rsidRPr="00D67FED" w:rsidRDefault="0089161F" w:rsidP="0089161F">
            <w:pPr>
              <w:suppressAutoHyphens w:val="0"/>
              <w:spacing w:after="0" w:line="240" w:lineRule="auto"/>
              <w:rPr>
                <w:rFonts w:asciiTheme="minorHAnsi" w:eastAsia="Times New Roman" w:hAnsiTheme="minorHAnsi" w:cs="Open Sans"/>
                <w:color w:val="000000" w:themeColor="text1"/>
                <w:sz w:val="20"/>
                <w:szCs w:val="20"/>
              </w:rPr>
            </w:pPr>
            <w:r w:rsidRPr="00D67FED">
              <w:rPr>
                <w:rFonts w:asciiTheme="minorHAnsi" w:hAnsiTheme="minorHAnsi"/>
                <w:color w:val="000000" w:themeColor="text1"/>
                <w:sz w:val="20"/>
              </w:rPr>
              <w:t>PP1</w:t>
            </w:r>
          </w:p>
        </w:tc>
        <w:tc>
          <w:tcPr>
            <w:tcW w:w="1132"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RPr="00D67FED" w:rsidTr="0089161F">
        <w:tc>
          <w:tcPr>
            <w:tcW w:w="1132" w:type="dxa"/>
          </w:tcPr>
          <w:p w:rsidR="0089161F" w:rsidRPr="00D67FED" w:rsidRDefault="0089161F" w:rsidP="0089161F">
            <w:pPr>
              <w:suppressAutoHyphens w:val="0"/>
              <w:spacing w:after="0" w:line="240" w:lineRule="auto"/>
              <w:rPr>
                <w:rFonts w:asciiTheme="minorHAnsi" w:eastAsia="Times New Roman" w:hAnsiTheme="minorHAnsi" w:cs="Open Sans"/>
                <w:color w:val="000000" w:themeColor="text1"/>
                <w:sz w:val="20"/>
                <w:szCs w:val="20"/>
              </w:rPr>
            </w:pPr>
            <w:r w:rsidRPr="00D67FED">
              <w:rPr>
                <w:rFonts w:asciiTheme="minorHAnsi" w:hAnsiTheme="minorHAnsi"/>
                <w:color w:val="000000" w:themeColor="text1"/>
                <w:sz w:val="20"/>
              </w:rPr>
              <w:t>PP2</w:t>
            </w:r>
          </w:p>
        </w:tc>
        <w:tc>
          <w:tcPr>
            <w:tcW w:w="1132"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RPr="00D67FED" w:rsidTr="0089161F">
        <w:tc>
          <w:tcPr>
            <w:tcW w:w="1132" w:type="dxa"/>
          </w:tcPr>
          <w:p w:rsidR="0089161F" w:rsidRPr="00D67FED" w:rsidRDefault="0089161F" w:rsidP="0089161F">
            <w:pPr>
              <w:suppressAutoHyphens w:val="0"/>
              <w:spacing w:after="0" w:line="240" w:lineRule="auto"/>
              <w:rPr>
                <w:rFonts w:asciiTheme="minorHAnsi" w:eastAsia="Times New Roman" w:hAnsiTheme="minorHAnsi" w:cs="Open Sans"/>
                <w:color w:val="000000" w:themeColor="text1"/>
                <w:sz w:val="20"/>
                <w:szCs w:val="20"/>
              </w:rPr>
            </w:pPr>
            <w:r w:rsidRPr="00D67FED">
              <w:rPr>
                <w:rFonts w:asciiTheme="minorHAnsi" w:hAnsiTheme="minorHAnsi"/>
                <w:color w:val="000000" w:themeColor="text1"/>
                <w:sz w:val="20"/>
              </w:rPr>
              <w:t>…</w:t>
            </w:r>
          </w:p>
        </w:tc>
        <w:tc>
          <w:tcPr>
            <w:tcW w:w="1132"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RPr="00D67FED" w:rsidTr="0089161F">
        <w:tc>
          <w:tcPr>
            <w:tcW w:w="1132" w:type="dxa"/>
          </w:tcPr>
          <w:p w:rsidR="0089161F" w:rsidRPr="00D67FED" w:rsidRDefault="0089161F" w:rsidP="0089161F">
            <w:pPr>
              <w:suppressAutoHyphens w:val="0"/>
              <w:spacing w:after="0" w:line="240" w:lineRule="auto"/>
              <w:rPr>
                <w:rFonts w:asciiTheme="minorHAnsi" w:eastAsia="Times New Roman" w:hAnsiTheme="minorHAnsi" w:cs="Open Sans"/>
                <w:color w:val="000000" w:themeColor="text1"/>
                <w:sz w:val="20"/>
                <w:szCs w:val="20"/>
              </w:rPr>
            </w:pPr>
            <w:r w:rsidRPr="00D67FED">
              <w:rPr>
                <w:rFonts w:asciiTheme="minorHAnsi" w:hAnsiTheme="minorHAnsi"/>
                <w:color w:val="000000" w:themeColor="text1"/>
                <w:sz w:val="20"/>
              </w:rPr>
              <w:t>Ukupno</w:t>
            </w:r>
          </w:p>
        </w:tc>
        <w:tc>
          <w:tcPr>
            <w:tcW w:w="1132"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D67FED"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bl>
    <w:p w:rsidR="0089161F" w:rsidRPr="00D67FED" w:rsidRDefault="0089161F" w:rsidP="0089161F">
      <w:pPr>
        <w:suppressAutoHyphens w:val="0"/>
        <w:spacing w:after="0" w:line="240" w:lineRule="auto"/>
        <w:rPr>
          <w:rFonts w:asciiTheme="minorHAnsi" w:eastAsia="Times New Roman" w:hAnsiTheme="minorHAnsi" w:cs="Open Sans"/>
          <w:i/>
          <w:color w:val="548DD4"/>
          <w:sz w:val="20"/>
          <w:szCs w:val="20"/>
        </w:rPr>
      </w:pPr>
    </w:p>
    <w:p w:rsidR="007F598B" w:rsidRPr="00D67FED" w:rsidRDefault="007F598B">
      <w:pPr>
        <w:suppressAutoHyphens w:val="0"/>
        <w:spacing w:after="0" w:line="240" w:lineRule="auto"/>
        <w:rPr>
          <w:rFonts w:asciiTheme="minorHAnsi" w:eastAsia="Times New Roman" w:hAnsiTheme="minorHAnsi" w:cs="Open Sans"/>
          <w:b/>
          <w:color w:val="6E8992"/>
          <w:sz w:val="20"/>
          <w:szCs w:val="20"/>
        </w:rPr>
      </w:pPr>
      <w:r w:rsidRPr="00D67FED">
        <w:rPr>
          <w:rFonts w:asciiTheme="minorHAnsi" w:hAnsiTheme="minorHAnsi"/>
        </w:rPr>
        <w:br w:type="page"/>
      </w:r>
    </w:p>
    <w:p w:rsidR="000518B1" w:rsidRPr="00D67FED" w:rsidRDefault="007579DF" w:rsidP="007579DF">
      <w:pPr>
        <w:rPr>
          <w:rFonts w:asciiTheme="minorHAnsi" w:eastAsia="Times New Roman" w:hAnsiTheme="minorHAnsi" w:cs="Open Sans"/>
          <w:b/>
          <w:color w:val="6E8992"/>
          <w:sz w:val="24"/>
          <w:szCs w:val="24"/>
        </w:rPr>
      </w:pPr>
      <w:r w:rsidRPr="00D67FED">
        <w:rPr>
          <w:rFonts w:asciiTheme="minorHAnsi" w:hAnsiTheme="minorHAnsi"/>
          <w:b/>
          <w:color w:val="6E8992"/>
          <w:sz w:val="24"/>
        </w:rPr>
        <w:lastRenderedPageBreak/>
        <w:t>DIO B – Partnerstvo</w:t>
      </w:r>
    </w:p>
    <w:p w:rsidR="006D4B49" w:rsidRPr="00D67FED" w:rsidRDefault="006D4B49" w:rsidP="006D4B49">
      <w:pPr>
        <w:spacing w:after="0" w:line="100" w:lineRule="atLeast"/>
        <w:rPr>
          <w:rFonts w:asciiTheme="minorHAnsi" w:hAnsiTheme="minorHAnsi" w:cs="Open Sans"/>
          <w:b/>
          <w:sz w:val="24"/>
          <w:szCs w:val="24"/>
        </w:rPr>
      </w:pPr>
      <w:r w:rsidRPr="00D67FED">
        <w:rPr>
          <w:rFonts w:asciiTheme="minorHAnsi" w:hAnsiTheme="minorHAnsi"/>
          <w:b/>
          <w:sz w:val="24"/>
        </w:rPr>
        <w:t xml:space="preserve">Partnerstvo - tablica sažetka </w:t>
      </w:r>
    </w:p>
    <w:p w:rsidR="006D4B49" w:rsidRPr="00D67FED" w:rsidRDefault="006D4B49" w:rsidP="006D4B49">
      <w:pPr>
        <w:spacing w:after="0" w:line="100" w:lineRule="atLeast"/>
        <w:rPr>
          <w:rFonts w:asciiTheme="minorHAnsi" w:hAnsiTheme="minorHAnsi" w:cs="Open Sans"/>
          <w:sz w:val="20"/>
          <w:szCs w:val="20"/>
        </w:rPr>
      </w:pPr>
    </w:p>
    <w:p w:rsidR="006D4B49" w:rsidRPr="00D67FED" w:rsidRDefault="006D4B49" w:rsidP="005C218F">
      <w:pPr>
        <w:spacing w:after="0"/>
        <w:rPr>
          <w:rFonts w:asciiTheme="minorHAnsi" w:eastAsia="Times New Roman" w:hAnsiTheme="minorHAnsi" w:cs="Open Sans"/>
          <w:i/>
          <w:color w:val="548DD4"/>
          <w:sz w:val="20"/>
          <w:szCs w:val="20"/>
        </w:rPr>
      </w:pPr>
      <w:r w:rsidRPr="00D67FED">
        <w:rPr>
          <w:rFonts w:asciiTheme="minorHAnsi" w:hAnsiTheme="minorHAnsi"/>
          <w:b/>
          <w:sz w:val="20"/>
        </w:rPr>
        <w:t>Uključeno gradsko tijelo odnosno uključena gradska tijela zastupaju XXXX stanovnika</w:t>
      </w:r>
      <w:r w:rsidRPr="00D67FED">
        <w:rPr>
          <w:rFonts w:asciiTheme="minorHAnsi" w:hAnsiTheme="minorHAnsi"/>
        </w:rPr>
        <w:t xml:space="preserve"> </w:t>
      </w:r>
      <w:r w:rsidRPr="00D67FED">
        <w:rPr>
          <w:rFonts w:asciiTheme="minorHAnsi" w:hAnsiTheme="minorHAnsi"/>
          <w:i/>
          <w:color w:val="548DD4"/>
          <w:sz w:val="20"/>
        </w:rPr>
        <w:t>(ukupan broj stanovnika navodi se u profilu gradskog tijela odnosno u profilima gradskih tijela i ovdje je prikazan njihov ukupan zbroj)</w:t>
      </w:r>
    </w:p>
    <w:p w:rsidR="006D4B49" w:rsidRPr="00D67FED" w:rsidRDefault="006D4B49" w:rsidP="006D4B49">
      <w:pPr>
        <w:spacing w:after="0"/>
        <w:rPr>
          <w:rFonts w:asciiTheme="minorHAnsi" w:eastAsia="Times New Roman" w:hAnsiTheme="minorHAnsi" w:cs="Open Sans"/>
          <w:i/>
          <w:color w:val="548DD4"/>
          <w:sz w:val="20"/>
          <w:szCs w:val="20"/>
        </w:rPr>
      </w:pPr>
    </w:p>
    <w:p w:rsidR="005C218F" w:rsidRPr="00D67FED" w:rsidRDefault="005C218F" w:rsidP="006D4B49">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Tablica se automatski generira iz profila partnera</w:t>
      </w:r>
    </w:p>
    <w:tbl>
      <w:tblPr>
        <w:tblStyle w:val="TableGrid"/>
        <w:tblW w:w="9214" w:type="dxa"/>
        <w:tblInd w:w="108" w:type="dxa"/>
        <w:tblLook w:val="04A0" w:firstRow="1" w:lastRow="0" w:firstColumn="1" w:lastColumn="0" w:noHBand="0" w:noVBand="1"/>
      </w:tblPr>
      <w:tblGrid>
        <w:gridCol w:w="2552"/>
        <w:gridCol w:w="3969"/>
        <w:gridCol w:w="2693"/>
      </w:tblGrid>
      <w:tr w:rsidR="006D4B49" w:rsidRPr="00D67FED" w:rsidTr="00585B67">
        <w:tc>
          <w:tcPr>
            <w:tcW w:w="2552" w:type="dxa"/>
            <w:shd w:val="clear" w:color="auto" w:fill="E5DFEC" w:themeFill="accent4" w:themeFillTint="33"/>
          </w:tcPr>
          <w:p w:rsidR="006D4B49" w:rsidRPr="00D67FED" w:rsidRDefault="006D4B49" w:rsidP="00585B67">
            <w:pPr>
              <w:tabs>
                <w:tab w:val="center" w:pos="1876"/>
              </w:tabs>
              <w:spacing w:after="0"/>
              <w:jc w:val="center"/>
              <w:rPr>
                <w:rFonts w:asciiTheme="minorHAnsi" w:hAnsiTheme="minorHAnsi" w:cs="Open Sans"/>
                <w:b/>
                <w:sz w:val="20"/>
                <w:szCs w:val="20"/>
              </w:rPr>
            </w:pPr>
            <w:r w:rsidRPr="00D67FED">
              <w:rPr>
                <w:rFonts w:asciiTheme="minorHAnsi" w:hAnsiTheme="minorHAnsi"/>
                <w:b/>
                <w:sz w:val="20"/>
              </w:rPr>
              <w:t>Uloga</w:t>
            </w:r>
          </w:p>
        </w:tc>
        <w:tc>
          <w:tcPr>
            <w:tcW w:w="3969" w:type="dxa"/>
            <w:shd w:val="clear" w:color="auto" w:fill="E5DFEC" w:themeFill="accent4" w:themeFillTint="33"/>
          </w:tcPr>
          <w:p w:rsidR="006D4B49" w:rsidRPr="00D67FED" w:rsidRDefault="006D4B49" w:rsidP="00585B67">
            <w:pPr>
              <w:tabs>
                <w:tab w:val="center" w:pos="1876"/>
              </w:tabs>
              <w:spacing w:after="0"/>
              <w:jc w:val="center"/>
              <w:rPr>
                <w:rFonts w:asciiTheme="minorHAnsi" w:hAnsiTheme="minorHAnsi" w:cs="Open Sans"/>
                <w:b/>
                <w:sz w:val="20"/>
                <w:szCs w:val="20"/>
              </w:rPr>
            </w:pPr>
            <w:r w:rsidRPr="00D67FED">
              <w:rPr>
                <w:rFonts w:asciiTheme="minorHAnsi" w:hAnsiTheme="minorHAnsi"/>
                <w:b/>
                <w:sz w:val="20"/>
              </w:rPr>
              <w:t>Naziv organizacije</w:t>
            </w:r>
          </w:p>
        </w:tc>
        <w:tc>
          <w:tcPr>
            <w:tcW w:w="2693" w:type="dxa"/>
            <w:shd w:val="clear" w:color="auto" w:fill="E5DFEC" w:themeFill="accent4" w:themeFillTint="33"/>
          </w:tcPr>
          <w:p w:rsidR="006D4B49" w:rsidRPr="00D67FED" w:rsidRDefault="006D4B49" w:rsidP="00585B67">
            <w:pPr>
              <w:tabs>
                <w:tab w:val="center" w:pos="1876"/>
              </w:tabs>
              <w:spacing w:after="0"/>
              <w:jc w:val="center"/>
              <w:rPr>
                <w:rFonts w:asciiTheme="minorHAnsi" w:hAnsiTheme="minorHAnsi" w:cs="Open Sans"/>
                <w:b/>
                <w:sz w:val="20"/>
                <w:szCs w:val="20"/>
              </w:rPr>
            </w:pPr>
            <w:r w:rsidRPr="00D67FED">
              <w:rPr>
                <w:rFonts w:asciiTheme="minorHAnsi" w:hAnsiTheme="minorHAnsi"/>
                <w:b/>
                <w:sz w:val="20"/>
              </w:rPr>
              <w:t>Zemlja</w:t>
            </w:r>
          </w:p>
        </w:tc>
      </w:tr>
      <w:tr w:rsidR="006D4B49" w:rsidRPr="00D67FED" w:rsidTr="00585B67">
        <w:tc>
          <w:tcPr>
            <w:tcW w:w="2552" w:type="dxa"/>
            <w:shd w:val="clear" w:color="auto" w:fill="FFFFFF" w:themeFill="background1"/>
          </w:tcPr>
          <w:p w:rsidR="006D4B49" w:rsidRPr="00D67FED" w:rsidRDefault="006D4B49" w:rsidP="006D4B49">
            <w:pPr>
              <w:rPr>
                <w:rFonts w:asciiTheme="minorHAnsi" w:hAnsiTheme="minorHAnsi" w:cs="Open Sans"/>
                <w:sz w:val="20"/>
                <w:szCs w:val="20"/>
              </w:rPr>
            </w:pPr>
            <w:r w:rsidRPr="00D67FED">
              <w:rPr>
                <w:rFonts w:asciiTheme="minorHAnsi" w:hAnsiTheme="minorHAnsi"/>
                <w:sz w:val="20"/>
              </w:rPr>
              <w:t>Gradsko tijelo</w:t>
            </w:r>
          </w:p>
        </w:tc>
        <w:tc>
          <w:tcPr>
            <w:tcW w:w="3969" w:type="dxa"/>
            <w:shd w:val="clear" w:color="auto" w:fill="FFFFFF" w:themeFill="background1"/>
          </w:tcPr>
          <w:p w:rsidR="006D4B49" w:rsidRPr="00D67FED" w:rsidRDefault="00DB7423" w:rsidP="006D4B49">
            <w:pPr>
              <w:rPr>
                <w:rFonts w:asciiTheme="minorHAnsi" w:hAnsiTheme="minorHAnsi" w:cs="Open Sans"/>
                <w:sz w:val="20"/>
                <w:szCs w:val="20"/>
              </w:rPr>
            </w:pPr>
            <w:r w:rsidRPr="00D67FED">
              <w:rPr>
                <w:rFonts w:asciiTheme="minorHAnsi" w:hAnsiTheme="minorHAnsi"/>
                <w:sz w:val="20"/>
              </w:rPr>
              <w:t>XXX</w:t>
            </w:r>
          </w:p>
        </w:tc>
        <w:tc>
          <w:tcPr>
            <w:tcW w:w="2693" w:type="dxa"/>
            <w:shd w:val="clear" w:color="auto" w:fill="FFFFFF" w:themeFill="background1"/>
          </w:tcPr>
          <w:p w:rsidR="006D4B49" w:rsidRPr="00D67FED" w:rsidRDefault="00DB7423" w:rsidP="006D4B49">
            <w:pPr>
              <w:rPr>
                <w:rFonts w:asciiTheme="minorHAnsi" w:hAnsiTheme="minorHAnsi" w:cs="Open Sans"/>
                <w:sz w:val="20"/>
                <w:szCs w:val="20"/>
              </w:rPr>
            </w:pPr>
            <w:r w:rsidRPr="00D67FED">
              <w:rPr>
                <w:rFonts w:asciiTheme="minorHAnsi" w:hAnsiTheme="minorHAnsi"/>
                <w:sz w:val="20"/>
              </w:rPr>
              <w:t>x</w:t>
            </w:r>
          </w:p>
        </w:tc>
      </w:tr>
      <w:tr w:rsidR="006D4B49" w:rsidRPr="00D67FED" w:rsidTr="00585B67">
        <w:tc>
          <w:tcPr>
            <w:tcW w:w="2552" w:type="dxa"/>
            <w:shd w:val="clear" w:color="auto" w:fill="FFFFFF" w:themeFill="background1"/>
          </w:tcPr>
          <w:p w:rsidR="006D4B49" w:rsidRPr="00D67FED" w:rsidRDefault="006D4B49" w:rsidP="006D4B49">
            <w:pPr>
              <w:rPr>
                <w:rFonts w:asciiTheme="minorHAnsi" w:hAnsiTheme="minorHAnsi" w:cs="Open Sans"/>
                <w:sz w:val="20"/>
                <w:szCs w:val="20"/>
              </w:rPr>
            </w:pPr>
            <w:r w:rsidRPr="00D67FED">
              <w:rPr>
                <w:rFonts w:asciiTheme="minorHAnsi" w:hAnsiTheme="minorHAnsi"/>
                <w:sz w:val="20"/>
              </w:rPr>
              <w:t>Pridruženo gradsko tijelo</w:t>
            </w:r>
          </w:p>
        </w:tc>
        <w:tc>
          <w:tcPr>
            <w:tcW w:w="3969" w:type="dxa"/>
            <w:shd w:val="clear" w:color="auto" w:fill="FFFFFF" w:themeFill="background1"/>
          </w:tcPr>
          <w:p w:rsidR="006D4B49" w:rsidRPr="00D67FED" w:rsidRDefault="00DB7423" w:rsidP="006D4B49">
            <w:pPr>
              <w:rPr>
                <w:rFonts w:asciiTheme="minorHAnsi" w:hAnsiTheme="minorHAnsi" w:cs="Open Sans"/>
                <w:sz w:val="20"/>
                <w:szCs w:val="20"/>
              </w:rPr>
            </w:pPr>
            <w:r w:rsidRPr="00D67FED">
              <w:rPr>
                <w:rFonts w:asciiTheme="minorHAnsi" w:hAnsiTheme="minorHAnsi"/>
                <w:sz w:val="20"/>
              </w:rPr>
              <w:t>YYY</w:t>
            </w:r>
          </w:p>
        </w:tc>
        <w:tc>
          <w:tcPr>
            <w:tcW w:w="2693" w:type="dxa"/>
            <w:shd w:val="clear" w:color="auto" w:fill="FFFFFF" w:themeFill="background1"/>
          </w:tcPr>
          <w:p w:rsidR="006D4B49" w:rsidRPr="00D67FED" w:rsidRDefault="00DB7423" w:rsidP="006D4B49">
            <w:pPr>
              <w:rPr>
                <w:rFonts w:asciiTheme="minorHAnsi" w:hAnsiTheme="minorHAnsi" w:cs="Open Sans"/>
                <w:sz w:val="20"/>
                <w:szCs w:val="20"/>
              </w:rPr>
            </w:pPr>
            <w:r w:rsidRPr="00D67FED">
              <w:rPr>
                <w:rFonts w:asciiTheme="minorHAnsi" w:hAnsiTheme="minorHAnsi"/>
                <w:sz w:val="20"/>
              </w:rPr>
              <w:t>x</w:t>
            </w:r>
          </w:p>
        </w:tc>
      </w:tr>
      <w:tr w:rsidR="006D4B49" w:rsidRPr="00D67FED" w:rsidTr="00585B67">
        <w:tc>
          <w:tcPr>
            <w:tcW w:w="2552" w:type="dxa"/>
            <w:shd w:val="clear" w:color="auto" w:fill="FFFFFF" w:themeFill="background1"/>
          </w:tcPr>
          <w:p w:rsidR="006D4B49" w:rsidRPr="00D67FED" w:rsidRDefault="006D4B49" w:rsidP="006D4B49">
            <w:pPr>
              <w:rPr>
                <w:rFonts w:asciiTheme="minorHAnsi" w:hAnsiTheme="minorHAnsi" w:cs="Open Sans"/>
                <w:sz w:val="20"/>
                <w:szCs w:val="20"/>
              </w:rPr>
            </w:pPr>
            <w:r w:rsidRPr="00D67FED">
              <w:rPr>
                <w:rFonts w:asciiTheme="minorHAnsi" w:hAnsiTheme="minorHAnsi"/>
                <w:sz w:val="20"/>
              </w:rPr>
              <w:t>Partner u realizaciji projekta</w:t>
            </w:r>
          </w:p>
        </w:tc>
        <w:tc>
          <w:tcPr>
            <w:tcW w:w="3969" w:type="dxa"/>
            <w:shd w:val="clear" w:color="auto" w:fill="FFFFFF" w:themeFill="background1"/>
          </w:tcPr>
          <w:p w:rsidR="006D4B49" w:rsidRPr="00D67FED" w:rsidRDefault="00DB7423" w:rsidP="006D4B49">
            <w:pPr>
              <w:rPr>
                <w:rFonts w:asciiTheme="minorHAnsi" w:hAnsiTheme="minorHAnsi" w:cs="Open Sans"/>
                <w:sz w:val="20"/>
                <w:szCs w:val="20"/>
              </w:rPr>
            </w:pPr>
            <w:r w:rsidRPr="00D67FED">
              <w:rPr>
                <w:rFonts w:asciiTheme="minorHAnsi" w:hAnsiTheme="minorHAnsi"/>
                <w:sz w:val="20"/>
              </w:rPr>
              <w:t>ZZZ</w:t>
            </w:r>
          </w:p>
        </w:tc>
        <w:tc>
          <w:tcPr>
            <w:tcW w:w="2693" w:type="dxa"/>
            <w:shd w:val="clear" w:color="auto" w:fill="FFFFFF" w:themeFill="background1"/>
          </w:tcPr>
          <w:p w:rsidR="006D4B49" w:rsidRPr="00D67FED" w:rsidRDefault="00DB7423" w:rsidP="006D4B49">
            <w:pPr>
              <w:rPr>
                <w:rFonts w:asciiTheme="minorHAnsi" w:hAnsiTheme="minorHAnsi" w:cs="Open Sans"/>
                <w:sz w:val="20"/>
                <w:szCs w:val="20"/>
              </w:rPr>
            </w:pPr>
            <w:r w:rsidRPr="00D67FED">
              <w:rPr>
                <w:rFonts w:asciiTheme="minorHAnsi" w:hAnsiTheme="minorHAnsi"/>
                <w:sz w:val="20"/>
              </w:rPr>
              <w:t>x</w:t>
            </w:r>
          </w:p>
        </w:tc>
      </w:tr>
      <w:tr w:rsidR="006D4B49" w:rsidRPr="00D67FED" w:rsidTr="00585B67">
        <w:tc>
          <w:tcPr>
            <w:tcW w:w="2552" w:type="dxa"/>
            <w:shd w:val="clear" w:color="auto" w:fill="FFFFFF" w:themeFill="background1"/>
          </w:tcPr>
          <w:p w:rsidR="006D4B49" w:rsidRPr="00D67FED" w:rsidRDefault="006D4B49" w:rsidP="006D4B49">
            <w:pPr>
              <w:rPr>
                <w:rFonts w:asciiTheme="minorHAnsi" w:hAnsiTheme="minorHAnsi" w:cs="Open Sans"/>
                <w:sz w:val="20"/>
                <w:szCs w:val="20"/>
              </w:rPr>
            </w:pPr>
            <w:r w:rsidRPr="00D67FED">
              <w:rPr>
                <w:rFonts w:asciiTheme="minorHAnsi" w:hAnsiTheme="minorHAnsi"/>
                <w:sz w:val="20"/>
              </w:rPr>
              <w:t>Partner u realizaciji projekta</w:t>
            </w:r>
          </w:p>
        </w:tc>
        <w:tc>
          <w:tcPr>
            <w:tcW w:w="3969" w:type="dxa"/>
            <w:shd w:val="clear" w:color="auto" w:fill="FFFFFF" w:themeFill="background1"/>
          </w:tcPr>
          <w:p w:rsidR="006D4B49" w:rsidRPr="00D67FED" w:rsidRDefault="00DB7423" w:rsidP="006D4B49">
            <w:pPr>
              <w:rPr>
                <w:rFonts w:asciiTheme="minorHAnsi" w:hAnsiTheme="minorHAnsi" w:cs="Open Sans"/>
                <w:sz w:val="20"/>
                <w:szCs w:val="20"/>
              </w:rPr>
            </w:pPr>
            <w:r w:rsidRPr="00D67FED">
              <w:rPr>
                <w:rFonts w:asciiTheme="minorHAnsi" w:hAnsiTheme="minorHAnsi"/>
                <w:sz w:val="20"/>
              </w:rPr>
              <w:t>WWW</w:t>
            </w:r>
          </w:p>
        </w:tc>
        <w:tc>
          <w:tcPr>
            <w:tcW w:w="2693" w:type="dxa"/>
            <w:shd w:val="clear" w:color="auto" w:fill="FFFFFF" w:themeFill="background1"/>
          </w:tcPr>
          <w:p w:rsidR="006D4B49" w:rsidRPr="00D67FED" w:rsidRDefault="00DB7423" w:rsidP="006D4B49">
            <w:pPr>
              <w:rPr>
                <w:rFonts w:asciiTheme="minorHAnsi" w:hAnsiTheme="minorHAnsi" w:cs="Open Sans"/>
                <w:sz w:val="20"/>
                <w:szCs w:val="20"/>
              </w:rPr>
            </w:pPr>
            <w:r w:rsidRPr="00D67FED">
              <w:rPr>
                <w:rFonts w:asciiTheme="minorHAnsi" w:hAnsiTheme="minorHAnsi"/>
                <w:sz w:val="20"/>
              </w:rPr>
              <w:t>x</w:t>
            </w:r>
          </w:p>
        </w:tc>
      </w:tr>
    </w:tbl>
    <w:p w:rsidR="006D4B49" w:rsidRPr="00D67FED" w:rsidRDefault="006D4B49" w:rsidP="00D72334">
      <w:pPr>
        <w:spacing w:after="0"/>
        <w:rPr>
          <w:rFonts w:asciiTheme="minorHAnsi" w:hAnsiTheme="minorHAnsi" w:cs="Open Sans"/>
          <w:sz w:val="20"/>
          <w:szCs w:val="20"/>
        </w:rPr>
      </w:pPr>
    </w:p>
    <w:p w:rsidR="00D72334" w:rsidRPr="00D67FED" w:rsidRDefault="00D72334" w:rsidP="00D72334">
      <w:pPr>
        <w:spacing w:after="0"/>
        <w:rPr>
          <w:rFonts w:asciiTheme="minorHAnsi" w:eastAsia="Times New Roman" w:hAnsiTheme="minorHAnsi" w:cs="Open Sans"/>
          <w:b/>
          <w:color w:val="6E8992"/>
          <w:sz w:val="24"/>
          <w:szCs w:val="24"/>
        </w:rPr>
      </w:pPr>
      <w:r w:rsidRPr="00D67FED">
        <w:rPr>
          <w:rFonts w:asciiTheme="minorHAnsi" w:hAnsiTheme="minorHAnsi"/>
          <w:b/>
          <w:color w:val="6E8992"/>
          <w:sz w:val="24"/>
        </w:rPr>
        <w:t>B.1</w:t>
      </w:r>
    </w:p>
    <w:tbl>
      <w:tblPr>
        <w:tblW w:w="9214" w:type="dxa"/>
        <w:tblInd w:w="108" w:type="dxa"/>
        <w:tblLayout w:type="fixed"/>
        <w:tblCellMar>
          <w:top w:w="57" w:type="dxa"/>
        </w:tblCellMar>
        <w:tblLook w:val="0000" w:firstRow="0" w:lastRow="0" w:firstColumn="0" w:lastColumn="0" w:noHBand="0" w:noVBand="0"/>
      </w:tblPr>
      <w:tblGrid>
        <w:gridCol w:w="3968"/>
        <w:gridCol w:w="5246"/>
      </w:tblGrid>
      <w:tr w:rsidR="00AD3D4F" w:rsidRPr="00D67FED"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D67FED" w:rsidRDefault="00AD3D4F" w:rsidP="007579DF">
            <w:pPr>
              <w:spacing w:after="0"/>
              <w:rPr>
                <w:rFonts w:asciiTheme="minorHAnsi" w:hAnsiTheme="minorHAnsi"/>
                <w:sz w:val="20"/>
                <w:szCs w:val="20"/>
              </w:rPr>
            </w:pPr>
            <w:r w:rsidRPr="00D67FED">
              <w:rPr>
                <w:rFonts w:asciiTheme="minorHAnsi" w:hAnsiTheme="minorHAnsi"/>
                <w:b/>
                <w:sz w:val="20"/>
              </w:rPr>
              <w:t xml:space="preserve">Gradsko tijelo </w:t>
            </w:r>
          </w:p>
        </w:tc>
      </w:tr>
      <w:tr w:rsidR="007579DF" w:rsidRPr="00D67FED"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7579DF" w:rsidRPr="00D67FED" w:rsidRDefault="007579DF" w:rsidP="00604455">
            <w:pPr>
              <w:spacing w:after="0"/>
              <w:rPr>
                <w:rFonts w:asciiTheme="minorHAnsi" w:hAnsiTheme="minorHAnsi"/>
                <w:color w:val="548DD4"/>
                <w:sz w:val="20"/>
                <w:szCs w:val="20"/>
              </w:rPr>
            </w:pPr>
            <w:r w:rsidRPr="00D67FED">
              <w:rPr>
                <w:rFonts w:asciiTheme="minorHAnsi" w:hAnsiTheme="minorHAnsi"/>
                <w:sz w:val="20"/>
              </w:rPr>
              <w:t>Naziv organizacije</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7579DF" w:rsidRPr="00D67FED" w:rsidRDefault="007579DF" w:rsidP="007579DF">
            <w:pPr>
              <w:spacing w:after="0"/>
              <w:rPr>
                <w:rFonts w:asciiTheme="minorHAnsi" w:hAnsiTheme="minorHAnsi" w:cs="Open Sans"/>
                <w:bCs/>
                <w:color w:val="548DD4"/>
                <w:sz w:val="20"/>
                <w:szCs w:val="20"/>
              </w:rPr>
            </w:pPr>
          </w:p>
        </w:tc>
      </w:tr>
      <w:tr w:rsidR="00FE20D2" w:rsidRPr="00D67FED"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D67FED" w:rsidRDefault="00FE20D2" w:rsidP="00585B67">
            <w:pPr>
              <w:tabs>
                <w:tab w:val="center" w:pos="1876"/>
              </w:tabs>
              <w:spacing w:after="0"/>
              <w:rPr>
                <w:rFonts w:asciiTheme="minorHAnsi" w:hAnsiTheme="minorHAnsi" w:cs="Open Sans"/>
                <w:sz w:val="20"/>
                <w:szCs w:val="20"/>
              </w:rPr>
            </w:pPr>
            <w:r w:rsidRPr="00D67FED">
              <w:rPr>
                <w:rFonts w:asciiTheme="minorHAnsi" w:hAnsiTheme="minorHAnsi"/>
                <w:sz w:val="20"/>
              </w:rPr>
              <w:t>Država članica</w:t>
            </w:r>
            <w:r w:rsidRPr="00D67FED">
              <w:rPr>
                <w:rFonts w:asciiTheme="minorHAnsi" w:hAnsiTheme="minorHAnsi"/>
              </w:rPr>
              <w:tab/>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D67FED" w:rsidRDefault="00FE20D2">
            <w:pPr>
              <w:spacing w:after="0"/>
              <w:rPr>
                <w:rFonts w:asciiTheme="minorHAnsi" w:hAnsiTheme="minorHAnsi" w:cs="Open Sans"/>
                <w:bCs/>
                <w:color w:val="548DD4"/>
                <w:sz w:val="20"/>
                <w:szCs w:val="20"/>
              </w:rPr>
            </w:pPr>
          </w:p>
        </w:tc>
      </w:tr>
      <w:tr w:rsidR="00FE20D2" w:rsidRPr="00D67FED"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D67FED" w:rsidRDefault="003321E9">
            <w:pPr>
              <w:spacing w:after="0"/>
              <w:rPr>
                <w:rFonts w:asciiTheme="minorHAnsi" w:hAnsiTheme="minorHAnsi" w:cs="Open Sans"/>
                <w:sz w:val="20"/>
                <w:szCs w:val="20"/>
              </w:rPr>
            </w:pPr>
            <w:r w:rsidRPr="00D67FED">
              <w:rPr>
                <w:rFonts w:asciiTheme="minorHAnsi" w:hAnsiTheme="minorHAnsi"/>
                <w:sz w:val="20"/>
              </w:rPr>
              <w:t>Kontaktni podaci</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D67FED" w:rsidRDefault="00FE20D2">
            <w:pPr>
              <w:spacing w:after="0"/>
              <w:rPr>
                <w:rFonts w:asciiTheme="minorHAnsi" w:hAnsiTheme="minorHAnsi" w:cs="Open Sans"/>
                <w:bCs/>
                <w:color w:val="548DD4"/>
                <w:sz w:val="20"/>
                <w:szCs w:val="20"/>
              </w:rPr>
            </w:pPr>
          </w:p>
        </w:tc>
      </w:tr>
      <w:tr w:rsidR="00AA3BE1" w:rsidRPr="00D67FED"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D67FED" w:rsidRDefault="00AA3BE1">
            <w:pPr>
              <w:spacing w:after="0"/>
              <w:rPr>
                <w:rFonts w:asciiTheme="minorHAnsi" w:hAnsiTheme="minorHAnsi" w:cs="Open Sans"/>
                <w:sz w:val="20"/>
                <w:szCs w:val="20"/>
              </w:rPr>
            </w:pPr>
            <w:r w:rsidRPr="00D67FED">
              <w:rPr>
                <w:rFonts w:asciiTheme="minorHAnsi" w:hAnsiTheme="minorHAnsi"/>
                <w:sz w:val="20"/>
              </w:rPr>
              <w:t>Broj stanovnika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D67FED" w:rsidRDefault="00AA3BE1" w:rsidP="00AA3BE1">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Prijavitelji iskazuju podatke  u skladu sa zahtjevima Eurostata</w:t>
            </w:r>
          </w:p>
        </w:tc>
      </w:tr>
      <w:tr w:rsidR="00AA3BE1" w:rsidRPr="00D67FED"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D67FED" w:rsidRDefault="00AA3BE1" w:rsidP="007579DF">
            <w:pPr>
              <w:spacing w:after="0"/>
              <w:rPr>
                <w:rFonts w:asciiTheme="minorHAnsi" w:hAnsiTheme="minorHAnsi"/>
                <w:i/>
                <w:sz w:val="20"/>
                <w:szCs w:val="20"/>
              </w:rPr>
            </w:pPr>
            <w:r w:rsidRPr="00D67FED">
              <w:rPr>
                <w:rFonts w:asciiTheme="minorHAnsi" w:hAnsiTheme="minorHAnsi"/>
                <w:sz w:val="20"/>
              </w:rPr>
              <w:t>Sektor(i)/jedinica(e)/odjel(i)</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D67FED" w:rsidRDefault="003321E9" w:rsidP="00E723E6">
            <w:pPr>
              <w:spacing w:after="0"/>
              <w:rPr>
                <w:rFonts w:asciiTheme="minorHAnsi" w:eastAsia="Times New Roman" w:hAnsiTheme="minorHAnsi" w:cs="Open Sans"/>
                <w:i/>
                <w:color w:val="548DD4"/>
                <w:sz w:val="20"/>
                <w:szCs w:val="20"/>
              </w:rPr>
            </w:pPr>
            <w:r w:rsidRPr="00D67FED">
              <w:rPr>
                <w:rFonts w:asciiTheme="minorHAnsi" w:hAnsiTheme="minorHAnsi"/>
                <w:b/>
                <w:i/>
                <w:color w:val="548DD4"/>
                <w:sz w:val="20"/>
              </w:rPr>
              <w:t>[500 znakova]</w:t>
            </w:r>
            <w:r w:rsidRPr="00D67FED">
              <w:rPr>
                <w:rFonts w:asciiTheme="minorHAnsi" w:hAnsiTheme="minorHAnsi"/>
              </w:rPr>
              <w:t xml:space="preserve"> </w:t>
            </w:r>
            <w:r w:rsidRPr="00D67FED">
              <w:rPr>
                <w:rFonts w:asciiTheme="minorHAnsi" w:hAnsiTheme="minorHAnsi"/>
                <w:i/>
                <w:color w:val="548DD4"/>
                <w:sz w:val="20"/>
              </w:rPr>
              <w:t>Ovdje navedite ostale sektore, jedinice i odjele uključene u provedbu projekta. Za svaki sektor/jedinicu/odjel navedite njihovu specifičnu ulogu u fazi provedbe kao i ime uključene osobe te njezinu funkciju u sektoru/jedinici/odjelu.</w:t>
            </w:r>
          </w:p>
        </w:tc>
      </w:tr>
      <w:tr w:rsidR="00AA3BE1" w:rsidRPr="00D67FED" w:rsidTr="00EF21C9">
        <w:trPr>
          <w:trHeight w:val="277"/>
        </w:trPr>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D67FED" w:rsidRDefault="00AA3BE1" w:rsidP="007579DF">
            <w:pPr>
              <w:spacing w:after="0"/>
              <w:rPr>
                <w:rFonts w:asciiTheme="minorHAnsi" w:hAnsiTheme="minorHAnsi"/>
                <w:color w:val="548DD4"/>
                <w:sz w:val="20"/>
                <w:szCs w:val="20"/>
              </w:rPr>
            </w:pPr>
            <w:r w:rsidRPr="00D67FED">
              <w:rPr>
                <w:rFonts w:asciiTheme="minorHAnsi" w:hAnsiTheme="minorHAnsi"/>
                <w:sz w:val="20"/>
              </w:rPr>
              <w:t>Osoba za kontakt i kontaktni podaci</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D67FED" w:rsidRDefault="00AA3BE1" w:rsidP="007579DF">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Navedite ime i prezime, funkciju i kontaktne podatke osobe u svojstvu voditelja projekta. To je glavna osoba za kontakt u Stalnom tajništvu tijekom provedbe projekta.</w:t>
            </w:r>
          </w:p>
        </w:tc>
      </w:tr>
      <w:tr w:rsidR="00AA3BE1" w:rsidRPr="00D67FED"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D67FED" w:rsidRDefault="00AA3BE1" w:rsidP="00D23E46">
            <w:pPr>
              <w:spacing w:after="0"/>
              <w:rPr>
                <w:rFonts w:asciiTheme="minorHAnsi" w:hAnsiTheme="minorHAnsi"/>
                <w:color w:val="548DD4"/>
                <w:sz w:val="20"/>
                <w:szCs w:val="20"/>
              </w:rPr>
            </w:pPr>
            <w:r w:rsidRPr="00D67FED">
              <w:rPr>
                <w:rFonts w:asciiTheme="minorHAnsi" w:hAnsiTheme="minorHAnsi"/>
                <w:sz w:val="20"/>
              </w:rPr>
              <w:t>Porezni broj</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D67FED" w:rsidRDefault="00AA3BE1" w:rsidP="00540335">
            <w:pPr>
              <w:spacing w:after="0"/>
              <w:rPr>
                <w:rFonts w:asciiTheme="minorHAnsi" w:eastAsia="Times New Roman" w:hAnsiTheme="minorHAnsi" w:cs="Open Sans"/>
                <w:i/>
                <w:color w:val="548DD4"/>
                <w:sz w:val="20"/>
                <w:szCs w:val="20"/>
              </w:rPr>
            </w:pPr>
          </w:p>
        </w:tc>
      </w:tr>
      <w:tr w:rsidR="00AA3BE1" w:rsidRPr="00D67FED"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D67FED" w:rsidRDefault="00AA3BE1" w:rsidP="0057237B">
            <w:pPr>
              <w:spacing w:after="0"/>
              <w:rPr>
                <w:rFonts w:asciiTheme="minorHAnsi" w:hAnsiTheme="minorHAnsi"/>
                <w:color w:val="548DD4"/>
                <w:sz w:val="20"/>
                <w:szCs w:val="20"/>
              </w:rPr>
            </w:pPr>
            <w:r w:rsidRPr="00D67FED">
              <w:rPr>
                <w:rFonts w:asciiTheme="minorHAnsi" w:hAnsiTheme="minorHAnsi"/>
                <w:sz w:val="20"/>
              </w:rPr>
              <w:t>Povrat PDV-a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D67FED" w:rsidRDefault="00AA3BE1" w:rsidP="0057237B">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Padajući izbornik iz kojeg odabirete:  da, ne, djelomično</w:t>
            </w:r>
          </w:p>
        </w:tc>
      </w:tr>
      <w:tr w:rsidR="00AA3BE1" w:rsidRPr="00D67FED"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D67FED" w:rsidRDefault="00AA3BE1" w:rsidP="00921C0C">
            <w:pPr>
              <w:spacing w:after="0"/>
              <w:rPr>
                <w:rFonts w:asciiTheme="minorHAnsi" w:hAnsiTheme="minorHAnsi"/>
                <w:color w:val="548DD4"/>
                <w:sz w:val="20"/>
                <w:szCs w:val="20"/>
              </w:rPr>
            </w:pPr>
            <w:r w:rsidRPr="00D67FED">
              <w:rPr>
                <w:rFonts w:asciiTheme="minorHAnsi" w:hAnsiTheme="minorHAnsi"/>
                <w:sz w:val="20"/>
              </w:rPr>
              <w:t>Troškovi osoblja: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D67FED" w:rsidRDefault="00AA3BE1" w:rsidP="00921C0C">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Odaberite sljedeće:</w:t>
            </w:r>
          </w:p>
          <w:p w:rsidR="00AA3BE1" w:rsidRPr="00D67FED" w:rsidRDefault="00AA3BE1" w:rsidP="00921C0C">
            <w:pPr>
              <w:pStyle w:val="ListParagraph"/>
              <w:numPr>
                <w:ilvl w:val="0"/>
                <w:numId w:val="28"/>
              </w:num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Paušalna stopa (20 % svih izravnih troškova osim troškova osoblja)</w:t>
            </w:r>
          </w:p>
          <w:p w:rsidR="00AA3BE1" w:rsidRPr="00D67FED" w:rsidRDefault="00AA3BE1" w:rsidP="00921C0C">
            <w:pPr>
              <w:pStyle w:val="ListParagraph"/>
              <w:numPr>
                <w:ilvl w:val="0"/>
                <w:numId w:val="28"/>
              </w:num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Stvarni troškovi</w:t>
            </w:r>
          </w:p>
        </w:tc>
      </w:tr>
      <w:tr w:rsidR="00AA3BE1" w:rsidRPr="00D67FED"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D67FED" w:rsidRDefault="00AA3BE1" w:rsidP="00AA3BE1">
            <w:pPr>
              <w:spacing w:after="0"/>
              <w:rPr>
                <w:rFonts w:asciiTheme="minorHAnsi" w:hAnsiTheme="minorHAnsi"/>
                <w:color w:val="548DD4"/>
                <w:sz w:val="20"/>
                <w:szCs w:val="20"/>
              </w:rPr>
            </w:pPr>
            <w:r w:rsidRPr="00D67FED">
              <w:rPr>
                <w:rFonts w:asciiTheme="minorHAnsi" w:hAnsiTheme="minorHAnsi"/>
                <w:sz w:val="20"/>
              </w:rPr>
              <w:t>Kompetencije i iskustva za konkretan problem</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D67FED" w:rsidRDefault="00AA3BE1" w:rsidP="00AA3BE1">
            <w:pPr>
              <w:spacing w:after="0"/>
              <w:rPr>
                <w:rFonts w:asciiTheme="minorHAnsi" w:eastAsia="Times New Roman" w:hAnsiTheme="minorHAnsi" w:cs="Open Sans"/>
                <w:i/>
                <w:color w:val="548DD4"/>
                <w:sz w:val="20"/>
                <w:szCs w:val="20"/>
              </w:rPr>
            </w:pPr>
            <w:r w:rsidRPr="00D67FED">
              <w:rPr>
                <w:rFonts w:asciiTheme="minorHAnsi" w:hAnsiTheme="minorHAnsi"/>
                <w:b/>
                <w:i/>
                <w:color w:val="548DD4"/>
                <w:sz w:val="20"/>
              </w:rPr>
              <w:t xml:space="preserve"> [500 znakova]</w:t>
            </w:r>
            <w:r w:rsidRPr="00D67FED">
              <w:rPr>
                <w:rFonts w:asciiTheme="minorHAnsi" w:hAnsiTheme="minorHAnsi"/>
                <w:i/>
                <w:color w:val="548DD4"/>
                <w:sz w:val="20"/>
              </w:rPr>
              <w:t xml:space="preserve"> Opišite glavne pravne i operativne kompetencije i iskustva organizacije u odnosu na konkretan problem i predloženi projekt. Dokažite da je organizacija koja se prijavljuje najprihvatljivija za provedbu projekta.</w:t>
            </w:r>
          </w:p>
        </w:tc>
      </w:tr>
      <w:tr w:rsidR="00AA3BE1" w:rsidRPr="00D67FED"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D67FED" w:rsidRDefault="00AA3BE1" w:rsidP="00AA3BE1">
            <w:pPr>
              <w:spacing w:after="0"/>
              <w:rPr>
                <w:rFonts w:asciiTheme="minorHAnsi" w:hAnsiTheme="minorHAnsi" w:cs="Open Sans"/>
                <w:bCs/>
                <w:color w:val="548DD4"/>
                <w:sz w:val="20"/>
                <w:szCs w:val="20"/>
              </w:rPr>
            </w:pPr>
            <w:r w:rsidRPr="00D67FED">
              <w:rPr>
                <w:rFonts w:asciiTheme="minorHAnsi" w:hAnsiTheme="minorHAnsi"/>
                <w:sz w:val="20"/>
              </w:rPr>
              <w:t>Iskustvo u sudjelovanju u projektima sufinanciranima sredstvima  EU-a ili u ostalim međunarodnim projektima i/ili u upravljanju njima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D67FED" w:rsidRDefault="00AA3BE1" w:rsidP="00150E34">
            <w:pPr>
              <w:spacing w:after="0"/>
              <w:rPr>
                <w:rFonts w:asciiTheme="minorHAnsi" w:eastAsia="Times New Roman" w:hAnsiTheme="minorHAnsi" w:cs="Open Sans"/>
                <w:i/>
                <w:color w:val="548DD4"/>
                <w:sz w:val="20"/>
                <w:szCs w:val="20"/>
              </w:rPr>
            </w:pPr>
            <w:r w:rsidRPr="00D67FED">
              <w:rPr>
                <w:rFonts w:asciiTheme="minorHAnsi" w:hAnsiTheme="minorHAnsi"/>
                <w:b/>
                <w:i/>
                <w:color w:val="548DD4"/>
                <w:sz w:val="20"/>
              </w:rPr>
              <w:t>[500 znakova]</w:t>
            </w:r>
            <w:r w:rsidRPr="00D67FED">
              <w:rPr>
                <w:rFonts w:asciiTheme="minorHAnsi" w:hAnsiTheme="minorHAnsi"/>
              </w:rPr>
              <w:t xml:space="preserve"> </w:t>
            </w:r>
            <w:r w:rsidRPr="00D67FED">
              <w:rPr>
                <w:rFonts w:asciiTheme="minorHAnsi" w:hAnsiTheme="minorHAnsi"/>
                <w:i/>
                <w:color w:val="548DD4"/>
                <w:sz w:val="20"/>
              </w:rPr>
              <w:t xml:space="preserve">Po potrebi opišite glavna iskustva organizacije u sudjelovanju u projektima sufinanciranima sredstvima EU-a ili u drugim međunarodnim projektima i/ili u upravljanju njima </w:t>
            </w:r>
          </w:p>
        </w:tc>
      </w:tr>
    </w:tbl>
    <w:p w:rsidR="00565CE4" w:rsidRPr="00D67FED" w:rsidRDefault="00565CE4">
      <w:pPr>
        <w:spacing w:after="0" w:line="100" w:lineRule="atLeast"/>
        <w:rPr>
          <w:rFonts w:asciiTheme="minorHAnsi" w:hAnsiTheme="minorHAnsi"/>
          <w:b/>
          <w:sz w:val="20"/>
        </w:rPr>
      </w:pPr>
    </w:p>
    <w:p w:rsidR="00062845" w:rsidRPr="00D67FED" w:rsidRDefault="00062845">
      <w:pPr>
        <w:spacing w:after="0" w:line="100" w:lineRule="atLeast"/>
        <w:rPr>
          <w:rFonts w:asciiTheme="minorHAnsi" w:hAnsiTheme="minorHAnsi" w:cs="Open Sans"/>
          <w:b/>
          <w:sz w:val="20"/>
          <w:szCs w:val="20"/>
        </w:rPr>
      </w:pPr>
      <w:r w:rsidRPr="00D67FED">
        <w:rPr>
          <w:rFonts w:asciiTheme="minorHAnsi" w:hAnsiTheme="minorHAnsi"/>
          <w:b/>
          <w:sz w:val="20"/>
        </w:rPr>
        <w:t xml:space="preserve">Pregled proračuna gradskog tijela </w:t>
      </w:r>
    </w:p>
    <w:p w:rsidR="00B95489" w:rsidRPr="00D67FED" w:rsidRDefault="00B95489" w:rsidP="00B95489">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lastRenderedPageBreak/>
        <w:t>Tablica se automatski generira iz radnog plana</w:t>
      </w:r>
    </w:p>
    <w:tbl>
      <w:tblPr>
        <w:tblStyle w:val="TableGrid"/>
        <w:tblW w:w="0" w:type="auto"/>
        <w:tblInd w:w="137" w:type="dxa"/>
        <w:tblLook w:val="04A0" w:firstRow="1" w:lastRow="0" w:firstColumn="1" w:lastColumn="0" w:noHBand="0" w:noVBand="1"/>
      </w:tblPr>
      <w:tblGrid>
        <w:gridCol w:w="3969"/>
        <w:gridCol w:w="1985"/>
      </w:tblGrid>
      <w:tr w:rsidR="00B95489" w:rsidRPr="00D67FED" w:rsidTr="00B95489">
        <w:tc>
          <w:tcPr>
            <w:tcW w:w="3969" w:type="dxa"/>
            <w:shd w:val="clear" w:color="auto" w:fill="E5DFEC" w:themeFill="accent4" w:themeFillTint="33"/>
          </w:tcPr>
          <w:p w:rsidR="00B95489" w:rsidRPr="00D67FED" w:rsidRDefault="00B95489">
            <w:pPr>
              <w:spacing w:after="0" w:line="100" w:lineRule="atLeast"/>
              <w:rPr>
                <w:rFonts w:asciiTheme="minorHAnsi" w:hAnsiTheme="minorHAnsi" w:cs="Open Sans"/>
                <w:b/>
                <w:sz w:val="20"/>
                <w:szCs w:val="20"/>
              </w:rPr>
            </w:pPr>
            <w:r w:rsidRPr="00D67FED">
              <w:rPr>
                <w:rFonts w:asciiTheme="minorHAnsi" w:hAnsiTheme="minorHAnsi"/>
                <w:b/>
                <w:sz w:val="20"/>
              </w:rPr>
              <w:t>Proračunske linije</w:t>
            </w:r>
          </w:p>
        </w:tc>
        <w:tc>
          <w:tcPr>
            <w:tcW w:w="1985" w:type="dxa"/>
            <w:shd w:val="clear" w:color="auto" w:fill="E5DFEC" w:themeFill="accent4" w:themeFillTint="33"/>
          </w:tcPr>
          <w:p w:rsidR="00B95489" w:rsidRPr="00D67FED" w:rsidRDefault="00B95489">
            <w:pPr>
              <w:spacing w:after="0" w:line="100" w:lineRule="atLeast"/>
              <w:rPr>
                <w:rFonts w:asciiTheme="minorHAnsi" w:hAnsiTheme="minorHAnsi" w:cs="Open Sans"/>
                <w:b/>
                <w:sz w:val="20"/>
                <w:szCs w:val="20"/>
              </w:rPr>
            </w:pPr>
            <w:r w:rsidRPr="00D67FED">
              <w:rPr>
                <w:rFonts w:asciiTheme="minorHAnsi" w:hAnsiTheme="minorHAnsi"/>
                <w:b/>
                <w:sz w:val="20"/>
              </w:rPr>
              <w:t>Ukupno EUR</w:t>
            </w:r>
          </w:p>
        </w:tc>
      </w:tr>
      <w:tr w:rsidR="00B95489" w:rsidRPr="00D67FED" w:rsidTr="00B95489">
        <w:tc>
          <w:tcPr>
            <w:tcW w:w="3969" w:type="dxa"/>
          </w:tcPr>
          <w:p w:rsidR="00B95489" w:rsidRPr="00D67FED" w:rsidRDefault="00B95489">
            <w:pPr>
              <w:spacing w:after="0" w:line="100" w:lineRule="atLeast"/>
              <w:rPr>
                <w:rFonts w:asciiTheme="minorHAnsi" w:hAnsiTheme="minorHAnsi" w:cs="Open Sans"/>
                <w:sz w:val="20"/>
                <w:szCs w:val="20"/>
              </w:rPr>
            </w:pPr>
            <w:r w:rsidRPr="00D67FED">
              <w:rPr>
                <w:rFonts w:asciiTheme="minorHAnsi" w:hAnsiTheme="minorHAnsi"/>
                <w:sz w:val="20"/>
              </w:rPr>
              <w:t>Osoblje</w:t>
            </w:r>
          </w:p>
        </w:tc>
        <w:tc>
          <w:tcPr>
            <w:tcW w:w="1985" w:type="dxa"/>
          </w:tcPr>
          <w:p w:rsidR="00B95489" w:rsidRPr="00D67FED" w:rsidRDefault="00B95489">
            <w:pPr>
              <w:spacing w:after="0" w:line="100" w:lineRule="atLeast"/>
              <w:rPr>
                <w:rFonts w:asciiTheme="minorHAnsi" w:hAnsiTheme="minorHAnsi" w:cs="Open Sans"/>
                <w:sz w:val="20"/>
                <w:szCs w:val="20"/>
              </w:rPr>
            </w:pPr>
          </w:p>
        </w:tc>
      </w:tr>
      <w:tr w:rsidR="00B95489" w:rsidRPr="00D67FED" w:rsidTr="00B95489">
        <w:tc>
          <w:tcPr>
            <w:tcW w:w="3969" w:type="dxa"/>
          </w:tcPr>
          <w:p w:rsidR="00B95489" w:rsidRPr="00D67FED" w:rsidRDefault="00B95489" w:rsidP="00B95489">
            <w:pPr>
              <w:spacing w:after="0" w:line="100" w:lineRule="atLeast"/>
              <w:rPr>
                <w:rFonts w:asciiTheme="minorHAnsi" w:hAnsiTheme="minorHAnsi" w:cs="Open Sans"/>
                <w:sz w:val="20"/>
                <w:szCs w:val="20"/>
              </w:rPr>
            </w:pPr>
            <w:r w:rsidRPr="00D67FED">
              <w:rPr>
                <w:rFonts w:asciiTheme="minorHAnsi" w:hAnsiTheme="minorHAnsi"/>
                <w:sz w:val="20"/>
              </w:rPr>
              <w:t>Ured i administracija</w:t>
            </w:r>
          </w:p>
        </w:tc>
        <w:tc>
          <w:tcPr>
            <w:tcW w:w="1985" w:type="dxa"/>
          </w:tcPr>
          <w:p w:rsidR="00B95489" w:rsidRPr="00D67FED" w:rsidRDefault="00B95489">
            <w:pPr>
              <w:spacing w:after="0" w:line="100" w:lineRule="atLeast"/>
              <w:rPr>
                <w:rFonts w:asciiTheme="minorHAnsi" w:hAnsiTheme="minorHAnsi" w:cs="Open Sans"/>
                <w:sz w:val="20"/>
                <w:szCs w:val="20"/>
              </w:rPr>
            </w:pPr>
          </w:p>
        </w:tc>
      </w:tr>
      <w:tr w:rsidR="00B95489" w:rsidRPr="00D67FED" w:rsidTr="00B95489">
        <w:tc>
          <w:tcPr>
            <w:tcW w:w="3969" w:type="dxa"/>
          </w:tcPr>
          <w:p w:rsidR="00B95489" w:rsidRPr="00D67FED" w:rsidRDefault="00B95489">
            <w:pPr>
              <w:spacing w:after="0" w:line="100" w:lineRule="atLeast"/>
              <w:rPr>
                <w:rFonts w:asciiTheme="minorHAnsi" w:hAnsiTheme="minorHAnsi" w:cs="Open Sans"/>
                <w:sz w:val="20"/>
                <w:szCs w:val="20"/>
              </w:rPr>
            </w:pPr>
            <w:r w:rsidRPr="00D67FED">
              <w:rPr>
                <w:rFonts w:asciiTheme="minorHAnsi" w:hAnsiTheme="minorHAnsi"/>
                <w:sz w:val="20"/>
              </w:rPr>
              <w:t>Putovanje i smještaj</w:t>
            </w:r>
          </w:p>
        </w:tc>
        <w:tc>
          <w:tcPr>
            <w:tcW w:w="1985" w:type="dxa"/>
          </w:tcPr>
          <w:p w:rsidR="00B95489" w:rsidRPr="00D67FED" w:rsidRDefault="00B95489">
            <w:pPr>
              <w:spacing w:after="0" w:line="100" w:lineRule="atLeast"/>
              <w:rPr>
                <w:rFonts w:asciiTheme="minorHAnsi" w:hAnsiTheme="minorHAnsi" w:cs="Open Sans"/>
                <w:sz w:val="20"/>
                <w:szCs w:val="20"/>
              </w:rPr>
            </w:pPr>
          </w:p>
        </w:tc>
      </w:tr>
      <w:tr w:rsidR="00B95489" w:rsidRPr="00D67FED" w:rsidTr="00B95489">
        <w:tc>
          <w:tcPr>
            <w:tcW w:w="3969" w:type="dxa"/>
          </w:tcPr>
          <w:p w:rsidR="00B95489" w:rsidRPr="00D67FED" w:rsidRDefault="00B95489">
            <w:pPr>
              <w:spacing w:after="0" w:line="100" w:lineRule="atLeast"/>
              <w:rPr>
                <w:rFonts w:asciiTheme="minorHAnsi" w:hAnsiTheme="minorHAnsi" w:cs="Open Sans"/>
                <w:sz w:val="20"/>
                <w:szCs w:val="20"/>
              </w:rPr>
            </w:pPr>
            <w:r w:rsidRPr="00D67FED">
              <w:rPr>
                <w:rFonts w:asciiTheme="minorHAnsi" w:hAnsiTheme="minorHAnsi"/>
                <w:sz w:val="20"/>
              </w:rPr>
              <w:t>Vanjska ekspertiza i usluge</w:t>
            </w:r>
          </w:p>
        </w:tc>
        <w:tc>
          <w:tcPr>
            <w:tcW w:w="1985" w:type="dxa"/>
          </w:tcPr>
          <w:p w:rsidR="00B95489" w:rsidRPr="00D67FED" w:rsidRDefault="00B95489">
            <w:pPr>
              <w:spacing w:after="0" w:line="100" w:lineRule="atLeast"/>
              <w:rPr>
                <w:rFonts w:asciiTheme="minorHAnsi" w:hAnsiTheme="minorHAnsi" w:cs="Open Sans"/>
                <w:sz w:val="20"/>
                <w:szCs w:val="20"/>
              </w:rPr>
            </w:pPr>
          </w:p>
        </w:tc>
      </w:tr>
      <w:tr w:rsidR="00B95489" w:rsidRPr="00D67FED" w:rsidTr="00B95489">
        <w:tc>
          <w:tcPr>
            <w:tcW w:w="3969" w:type="dxa"/>
          </w:tcPr>
          <w:p w:rsidR="00B95489" w:rsidRPr="00D67FED" w:rsidRDefault="00B95489">
            <w:pPr>
              <w:spacing w:after="0" w:line="100" w:lineRule="atLeast"/>
              <w:rPr>
                <w:rFonts w:asciiTheme="minorHAnsi" w:hAnsiTheme="minorHAnsi" w:cs="Open Sans"/>
                <w:sz w:val="20"/>
                <w:szCs w:val="20"/>
              </w:rPr>
            </w:pPr>
            <w:r w:rsidRPr="00D67FED">
              <w:rPr>
                <w:rFonts w:asciiTheme="minorHAnsi" w:hAnsiTheme="minorHAnsi"/>
                <w:sz w:val="20"/>
              </w:rPr>
              <w:t>Oprema</w:t>
            </w:r>
          </w:p>
        </w:tc>
        <w:tc>
          <w:tcPr>
            <w:tcW w:w="1985" w:type="dxa"/>
          </w:tcPr>
          <w:p w:rsidR="00B95489" w:rsidRPr="00D67FED" w:rsidRDefault="00B95489">
            <w:pPr>
              <w:spacing w:after="0" w:line="100" w:lineRule="atLeast"/>
              <w:rPr>
                <w:rFonts w:asciiTheme="minorHAnsi" w:hAnsiTheme="minorHAnsi" w:cs="Open Sans"/>
                <w:sz w:val="20"/>
                <w:szCs w:val="20"/>
              </w:rPr>
            </w:pPr>
          </w:p>
        </w:tc>
      </w:tr>
      <w:tr w:rsidR="00B95489" w:rsidRPr="00D67FED" w:rsidTr="00B95489">
        <w:tc>
          <w:tcPr>
            <w:tcW w:w="3969" w:type="dxa"/>
          </w:tcPr>
          <w:p w:rsidR="00B95489" w:rsidRPr="00D67FED" w:rsidRDefault="00B95489">
            <w:pPr>
              <w:spacing w:after="0" w:line="100" w:lineRule="atLeast"/>
              <w:rPr>
                <w:rFonts w:asciiTheme="minorHAnsi" w:hAnsiTheme="minorHAnsi" w:cs="Open Sans"/>
                <w:sz w:val="20"/>
                <w:szCs w:val="20"/>
              </w:rPr>
            </w:pPr>
            <w:r w:rsidRPr="00D67FED">
              <w:rPr>
                <w:rFonts w:asciiTheme="minorHAnsi" w:hAnsiTheme="minorHAnsi"/>
                <w:sz w:val="20"/>
              </w:rPr>
              <w:t>Infrastruktura i građevinski radovi</w:t>
            </w:r>
          </w:p>
        </w:tc>
        <w:tc>
          <w:tcPr>
            <w:tcW w:w="1985" w:type="dxa"/>
          </w:tcPr>
          <w:p w:rsidR="00B95489" w:rsidRPr="00D67FED" w:rsidRDefault="00B95489">
            <w:pPr>
              <w:spacing w:after="0" w:line="100" w:lineRule="atLeast"/>
              <w:rPr>
                <w:rFonts w:asciiTheme="minorHAnsi" w:hAnsiTheme="minorHAnsi" w:cs="Open Sans"/>
                <w:sz w:val="20"/>
                <w:szCs w:val="20"/>
              </w:rPr>
            </w:pPr>
          </w:p>
        </w:tc>
      </w:tr>
      <w:tr w:rsidR="00B95489" w:rsidRPr="00D67FED" w:rsidTr="00B95489">
        <w:tc>
          <w:tcPr>
            <w:tcW w:w="3969" w:type="dxa"/>
          </w:tcPr>
          <w:p w:rsidR="00B95489" w:rsidRPr="00D67FED" w:rsidRDefault="00B95489">
            <w:pPr>
              <w:spacing w:after="0" w:line="100" w:lineRule="atLeast"/>
              <w:rPr>
                <w:rFonts w:asciiTheme="minorHAnsi" w:hAnsiTheme="minorHAnsi" w:cs="Open Sans"/>
                <w:sz w:val="20"/>
                <w:szCs w:val="20"/>
              </w:rPr>
            </w:pPr>
            <w:r w:rsidRPr="00D67FED">
              <w:rPr>
                <w:rFonts w:asciiTheme="minorHAnsi" w:hAnsiTheme="minorHAnsi"/>
                <w:sz w:val="20"/>
              </w:rPr>
              <w:t>Međuzbroj</w:t>
            </w:r>
          </w:p>
        </w:tc>
        <w:tc>
          <w:tcPr>
            <w:tcW w:w="1985" w:type="dxa"/>
          </w:tcPr>
          <w:p w:rsidR="00B95489" w:rsidRPr="00D67FED" w:rsidRDefault="00B95489">
            <w:pPr>
              <w:spacing w:after="0" w:line="100" w:lineRule="atLeast"/>
              <w:rPr>
                <w:rFonts w:asciiTheme="minorHAnsi" w:hAnsiTheme="minorHAnsi" w:cs="Open Sans"/>
                <w:sz w:val="20"/>
                <w:szCs w:val="20"/>
              </w:rPr>
            </w:pPr>
          </w:p>
        </w:tc>
      </w:tr>
      <w:tr w:rsidR="00B95489" w:rsidRPr="00D67FED" w:rsidTr="00B95489">
        <w:tc>
          <w:tcPr>
            <w:tcW w:w="3969" w:type="dxa"/>
          </w:tcPr>
          <w:p w:rsidR="00B95489" w:rsidRPr="00D67FED" w:rsidRDefault="00B95489">
            <w:pPr>
              <w:spacing w:after="0" w:line="100" w:lineRule="atLeast"/>
              <w:rPr>
                <w:rFonts w:asciiTheme="minorHAnsi" w:hAnsiTheme="minorHAnsi" w:cs="Open Sans"/>
                <w:sz w:val="20"/>
                <w:szCs w:val="20"/>
              </w:rPr>
            </w:pPr>
            <w:r w:rsidRPr="00D67FED">
              <w:rPr>
                <w:rFonts w:asciiTheme="minorHAnsi" w:hAnsiTheme="minorHAnsi"/>
                <w:sz w:val="20"/>
              </w:rPr>
              <w:t>Prihodi</w:t>
            </w:r>
          </w:p>
        </w:tc>
        <w:tc>
          <w:tcPr>
            <w:tcW w:w="1985" w:type="dxa"/>
          </w:tcPr>
          <w:p w:rsidR="00B95489" w:rsidRPr="00D67FED" w:rsidRDefault="00B95489">
            <w:pPr>
              <w:spacing w:after="0" w:line="100" w:lineRule="atLeast"/>
              <w:rPr>
                <w:rFonts w:asciiTheme="minorHAnsi" w:hAnsiTheme="minorHAnsi" w:cs="Open Sans"/>
                <w:sz w:val="20"/>
                <w:szCs w:val="20"/>
              </w:rPr>
            </w:pPr>
          </w:p>
        </w:tc>
      </w:tr>
      <w:tr w:rsidR="00B95489" w:rsidRPr="00D67FED" w:rsidTr="00B95489">
        <w:tc>
          <w:tcPr>
            <w:tcW w:w="3969" w:type="dxa"/>
          </w:tcPr>
          <w:p w:rsidR="00B95489" w:rsidRPr="00D67FED" w:rsidRDefault="00B95489">
            <w:pPr>
              <w:spacing w:after="0" w:line="100" w:lineRule="atLeast"/>
              <w:rPr>
                <w:rFonts w:asciiTheme="minorHAnsi" w:hAnsiTheme="minorHAnsi" w:cs="Open Sans"/>
                <w:sz w:val="20"/>
                <w:szCs w:val="20"/>
              </w:rPr>
            </w:pPr>
            <w:r w:rsidRPr="00D67FED">
              <w:rPr>
                <w:rFonts w:asciiTheme="minorHAnsi" w:hAnsiTheme="minorHAnsi"/>
                <w:sz w:val="20"/>
              </w:rPr>
              <w:t>Ukupno EUR</w:t>
            </w:r>
          </w:p>
        </w:tc>
        <w:tc>
          <w:tcPr>
            <w:tcW w:w="1985" w:type="dxa"/>
          </w:tcPr>
          <w:p w:rsidR="00B95489" w:rsidRPr="00D67FED" w:rsidRDefault="00B95489">
            <w:pPr>
              <w:spacing w:after="0" w:line="100" w:lineRule="atLeast"/>
              <w:rPr>
                <w:rFonts w:asciiTheme="minorHAnsi" w:hAnsiTheme="minorHAnsi" w:cs="Open Sans"/>
                <w:sz w:val="20"/>
                <w:szCs w:val="20"/>
              </w:rPr>
            </w:pPr>
          </w:p>
        </w:tc>
      </w:tr>
    </w:tbl>
    <w:p w:rsidR="00B95489" w:rsidRPr="00D67FED" w:rsidRDefault="00B95489">
      <w:pPr>
        <w:spacing w:after="0" w:line="100" w:lineRule="atLeast"/>
        <w:rPr>
          <w:rFonts w:asciiTheme="minorHAnsi" w:hAnsiTheme="minorHAnsi" w:cs="Open Sans"/>
          <w:sz w:val="20"/>
          <w:szCs w:val="20"/>
        </w:rPr>
      </w:pPr>
    </w:p>
    <w:p w:rsidR="003321E9" w:rsidRPr="00D67FED" w:rsidRDefault="00E95F1C">
      <w:pPr>
        <w:spacing w:after="0" w:line="100" w:lineRule="atLeast"/>
        <w:rPr>
          <w:rFonts w:asciiTheme="minorHAnsi" w:hAnsiTheme="minorHAnsi" w:cs="Open Sans"/>
          <w:b/>
          <w:sz w:val="20"/>
          <w:szCs w:val="20"/>
        </w:rPr>
      </w:pPr>
      <w:r w:rsidRPr="00D67FED">
        <w:rPr>
          <w:rFonts w:asciiTheme="minorHAnsi" w:hAnsiTheme="minorHAnsi"/>
          <w:b/>
          <w:sz w:val="20"/>
        </w:rPr>
        <w:t>Izvor(i) doprinosa:</w:t>
      </w:r>
    </w:p>
    <w:p w:rsidR="00E95F1C" w:rsidRPr="00D67FED" w:rsidRDefault="00B95489" w:rsidP="00B95489">
      <w:pPr>
        <w:spacing w:after="0"/>
        <w:rPr>
          <w:rFonts w:asciiTheme="minorHAnsi" w:hAnsiTheme="minorHAnsi" w:cs="Open Sans"/>
          <w:b/>
          <w:sz w:val="20"/>
          <w:szCs w:val="20"/>
        </w:rPr>
      </w:pPr>
      <w:r w:rsidRPr="00D67FED">
        <w:rPr>
          <w:rFonts w:asciiTheme="minorHAnsi" w:hAnsiTheme="minorHAnsi"/>
          <w:i/>
          <w:color w:val="548DD4"/>
          <w:sz w:val="20"/>
        </w:rPr>
        <w:t>Tablica se automatski generira iz radnog plana</w:t>
      </w:r>
    </w:p>
    <w:tbl>
      <w:tblPr>
        <w:tblStyle w:val="TableGrid"/>
        <w:tblW w:w="9243" w:type="dxa"/>
        <w:tblInd w:w="108" w:type="dxa"/>
        <w:tblLook w:val="04A0" w:firstRow="1" w:lastRow="0" w:firstColumn="1" w:lastColumn="0" w:noHBand="0" w:noVBand="1"/>
      </w:tblPr>
      <w:tblGrid>
        <w:gridCol w:w="2912"/>
        <w:gridCol w:w="3021"/>
        <w:gridCol w:w="3310"/>
      </w:tblGrid>
      <w:tr w:rsidR="00E95F1C" w:rsidRPr="00D67FED" w:rsidTr="008A0C96">
        <w:tc>
          <w:tcPr>
            <w:tcW w:w="2912" w:type="dxa"/>
            <w:shd w:val="clear" w:color="auto" w:fill="E5DFEC" w:themeFill="accent4" w:themeFillTint="33"/>
          </w:tcPr>
          <w:p w:rsidR="00E95F1C" w:rsidRPr="00D67FED" w:rsidRDefault="00E95F1C">
            <w:pPr>
              <w:spacing w:after="0" w:line="100" w:lineRule="atLeast"/>
              <w:rPr>
                <w:rFonts w:asciiTheme="minorHAnsi" w:hAnsiTheme="minorHAnsi" w:cs="Open Sans"/>
                <w:sz w:val="20"/>
                <w:szCs w:val="20"/>
              </w:rPr>
            </w:pPr>
            <w:r w:rsidRPr="00D67FED">
              <w:rPr>
                <w:rFonts w:asciiTheme="minorHAnsi" w:hAnsiTheme="minorHAnsi"/>
                <w:sz w:val="20"/>
              </w:rPr>
              <w:t>Izvor</w:t>
            </w:r>
          </w:p>
        </w:tc>
        <w:tc>
          <w:tcPr>
            <w:tcW w:w="3021" w:type="dxa"/>
            <w:shd w:val="clear" w:color="auto" w:fill="E5DFEC" w:themeFill="accent4" w:themeFillTint="33"/>
          </w:tcPr>
          <w:p w:rsidR="00E95F1C" w:rsidRPr="00D67FED" w:rsidRDefault="00E95F1C">
            <w:pPr>
              <w:spacing w:after="0" w:line="100" w:lineRule="atLeast"/>
              <w:rPr>
                <w:rFonts w:asciiTheme="minorHAnsi" w:hAnsiTheme="minorHAnsi" w:cs="Open Sans"/>
                <w:sz w:val="20"/>
                <w:szCs w:val="20"/>
              </w:rPr>
            </w:pPr>
            <w:r w:rsidRPr="00D67FED">
              <w:rPr>
                <w:rFonts w:asciiTheme="minorHAnsi" w:hAnsiTheme="minorHAnsi"/>
                <w:sz w:val="20"/>
              </w:rPr>
              <w:t>Iznos u gotovini</w:t>
            </w:r>
          </w:p>
        </w:tc>
        <w:tc>
          <w:tcPr>
            <w:tcW w:w="3310" w:type="dxa"/>
            <w:shd w:val="clear" w:color="auto" w:fill="E5DFEC" w:themeFill="accent4" w:themeFillTint="33"/>
          </w:tcPr>
          <w:p w:rsidR="00E95F1C" w:rsidRPr="00D67FED" w:rsidRDefault="00E95F1C" w:rsidP="00E95F1C">
            <w:pPr>
              <w:spacing w:after="0" w:line="100" w:lineRule="atLeast"/>
              <w:rPr>
                <w:rFonts w:asciiTheme="minorHAnsi" w:hAnsiTheme="minorHAnsi" w:cs="Open Sans"/>
                <w:sz w:val="20"/>
                <w:szCs w:val="20"/>
              </w:rPr>
            </w:pPr>
            <w:r w:rsidRPr="00D67FED">
              <w:rPr>
                <w:rFonts w:asciiTheme="minorHAnsi" w:hAnsiTheme="minorHAnsi"/>
                <w:sz w:val="20"/>
              </w:rPr>
              <w:t>Iznos u naturi</w:t>
            </w:r>
          </w:p>
        </w:tc>
      </w:tr>
      <w:tr w:rsidR="00E95F1C" w:rsidRPr="00D67FED" w:rsidTr="008A0C96">
        <w:tc>
          <w:tcPr>
            <w:tcW w:w="2912" w:type="dxa"/>
          </w:tcPr>
          <w:p w:rsidR="00E95F1C" w:rsidRPr="00D67FED" w:rsidRDefault="00E95F1C">
            <w:pPr>
              <w:spacing w:after="0" w:line="100" w:lineRule="atLeast"/>
              <w:rPr>
                <w:rFonts w:asciiTheme="minorHAnsi" w:hAnsiTheme="minorHAnsi" w:cs="Open Sans"/>
                <w:sz w:val="20"/>
                <w:szCs w:val="20"/>
              </w:rPr>
            </w:pPr>
          </w:p>
        </w:tc>
        <w:tc>
          <w:tcPr>
            <w:tcW w:w="3021" w:type="dxa"/>
          </w:tcPr>
          <w:p w:rsidR="00E95F1C" w:rsidRPr="00D67FED" w:rsidRDefault="00E95F1C">
            <w:pPr>
              <w:spacing w:after="0" w:line="100" w:lineRule="atLeast"/>
              <w:rPr>
                <w:rFonts w:asciiTheme="minorHAnsi" w:hAnsiTheme="minorHAnsi" w:cs="Open Sans"/>
                <w:sz w:val="20"/>
                <w:szCs w:val="20"/>
              </w:rPr>
            </w:pPr>
          </w:p>
        </w:tc>
        <w:tc>
          <w:tcPr>
            <w:tcW w:w="3310" w:type="dxa"/>
          </w:tcPr>
          <w:p w:rsidR="00E95F1C" w:rsidRPr="00D67FED" w:rsidRDefault="00E95F1C">
            <w:pPr>
              <w:spacing w:after="0" w:line="100" w:lineRule="atLeast"/>
              <w:rPr>
                <w:rFonts w:asciiTheme="minorHAnsi" w:hAnsiTheme="minorHAnsi" w:cs="Open Sans"/>
                <w:sz w:val="20"/>
                <w:szCs w:val="20"/>
              </w:rPr>
            </w:pPr>
          </w:p>
        </w:tc>
      </w:tr>
      <w:tr w:rsidR="00E95F1C" w:rsidRPr="00D67FED" w:rsidTr="008A0C96">
        <w:tc>
          <w:tcPr>
            <w:tcW w:w="2912" w:type="dxa"/>
          </w:tcPr>
          <w:p w:rsidR="00E95F1C" w:rsidRPr="00D67FED" w:rsidRDefault="00E95F1C">
            <w:pPr>
              <w:spacing w:after="0" w:line="100" w:lineRule="atLeast"/>
              <w:rPr>
                <w:rFonts w:asciiTheme="minorHAnsi" w:hAnsiTheme="minorHAnsi" w:cs="Open Sans"/>
                <w:sz w:val="20"/>
                <w:szCs w:val="20"/>
              </w:rPr>
            </w:pPr>
          </w:p>
        </w:tc>
        <w:tc>
          <w:tcPr>
            <w:tcW w:w="3021" w:type="dxa"/>
          </w:tcPr>
          <w:p w:rsidR="00E95F1C" w:rsidRPr="00D67FED" w:rsidRDefault="00E95F1C">
            <w:pPr>
              <w:spacing w:after="0" w:line="100" w:lineRule="atLeast"/>
              <w:rPr>
                <w:rFonts w:asciiTheme="minorHAnsi" w:hAnsiTheme="minorHAnsi" w:cs="Open Sans"/>
                <w:sz w:val="20"/>
                <w:szCs w:val="20"/>
              </w:rPr>
            </w:pPr>
          </w:p>
        </w:tc>
        <w:tc>
          <w:tcPr>
            <w:tcW w:w="3310" w:type="dxa"/>
          </w:tcPr>
          <w:p w:rsidR="00E95F1C" w:rsidRPr="00D67FED" w:rsidRDefault="00E95F1C">
            <w:pPr>
              <w:spacing w:after="0" w:line="100" w:lineRule="atLeast"/>
              <w:rPr>
                <w:rFonts w:asciiTheme="minorHAnsi" w:hAnsiTheme="minorHAnsi" w:cs="Open Sans"/>
                <w:sz w:val="20"/>
                <w:szCs w:val="20"/>
              </w:rPr>
            </w:pPr>
          </w:p>
        </w:tc>
      </w:tr>
    </w:tbl>
    <w:p w:rsidR="00062845" w:rsidRPr="00D67FED" w:rsidRDefault="00062845">
      <w:pPr>
        <w:spacing w:after="0" w:line="100" w:lineRule="atLeast"/>
        <w:rPr>
          <w:rFonts w:asciiTheme="minorHAnsi" w:hAnsiTheme="minorHAnsi" w:cs="Open Sans"/>
          <w:sz w:val="20"/>
          <w:szCs w:val="20"/>
        </w:rPr>
      </w:pPr>
    </w:p>
    <w:p w:rsidR="00FF29B9" w:rsidRPr="00D67FED" w:rsidRDefault="00FF29B9" w:rsidP="00FF29B9">
      <w:pPr>
        <w:spacing w:after="0"/>
        <w:rPr>
          <w:rFonts w:asciiTheme="minorHAnsi" w:hAnsiTheme="minorHAnsi" w:cs="Open Sans"/>
          <w:sz w:val="20"/>
          <w:szCs w:val="20"/>
        </w:rPr>
      </w:pPr>
      <w:r w:rsidRPr="00D67FED">
        <w:rPr>
          <w:rFonts w:asciiTheme="minorHAnsi" w:hAnsiTheme="minorHAnsi"/>
          <w:b/>
          <w:color w:val="6E8992"/>
          <w:sz w:val="24"/>
        </w:rPr>
        <w:t>B.2</w:t>
      </w:r>
    </w:p>
    <w:p w:rsidR="00EF21C9" w:rsidRPr="00D67FED" w:rsidRDefault="00EB09DD">
      <w:pPr>
        <w:spacing w:after="0" w:line="100" w:lineRule="atLeast"/>
        <w:rPr>
          <w:rFonts w:asciiTheme="minorHAnsi" w:hAnsiTheme="minorHAnsi" w:cs="Open Sans"/>
          <w:b/>
          <w:sz w:val="20"/>
          <w:szCs w:val="20"/>
        </w:rPr>
      </w:pPr>
      <w:r w:rsidRPr="00D67FED">
        <w:rPr>
          <w:rFonts w:asciiTheme="minorHAnsi" w:hAnsiTheme="minorHAnsi"/>
          <w:b/>
          <w:sz w:val="20"/>
        </w:rPr>
        <w:t>+ Gumb za dodavanje (za dodavanje pridruženih gradskih tijela)</w:t>
      </w:r>
    </w:p>
    <w:tbl>
      <w:tblPr>
        <w:tblStyle w:val="TableGrid"/>
        <w:tblW w:w="9243" w:type="dxa"/>
        <w:tblInd w:w="108" w:type="dxa"/>
        <w:tblLook w:val="04A0" w:firstRow="1" w:lastRow="0" w:firstColumn="1" w:lastColumn="0" w:noHBand="0" w:noVBand="1"/>
      </w:tblPr>
      <w:tblGrid>
        <w:gridCol w:w="9243"/>
      </w:tblGrid>
      <w:tr w:rsidR="00EF21C9" w:rsidRPr="00D67FED" w:rsidTr="008A0C96">
        <w:tc>
          <w:tcPr>
            <w:tcW w:w="9243" w:type="dxa"/>
          </w:tcPr>
          <w:p w:rsidR="00E95F1C" w:rsidRPr="00D67FED"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U slučaju udruga ili skupina gradskih tijela s pravnim statusom organizirane aglomeracije, u odjeljku B.1 navodi se samo organizirana aglomeracija</w:t>
            </w:r>
          </w:p>
          <w:p w:rsidR="00EF21C9" w:rsidRPr="00D67FED"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U slučaju udruga ili skupina gradskih tijela bez pravnog statusa organizirane aglomeracije, prijavitelji navode glavno gradsko tijelo (odjeljak B.1</w:t>
            </w:r>
            <w:r w:rsidR="003C699F" w:rsidRPr="00D67FED">
              <w:rPr>
                <w:rFonts w:asciiTheme="minorHAnsi" w:hAnsiTheme="minorHAnsi"/>
                <w:i/>
                <w:color w:val="548DD4"/>
                <w:sz w:val="20"/>
              </w:rPr>
              <w:t>.</w:t>
            </w:r>
            <w:r w:rsidRPr="00D67FED">
              <w:rPr>
                <w:rFonts w:asciiTheme="minorHAnsi" w:hAnsiTheme="minorHAnsi"/>
                <w:i/>
                <w:color w:val="548DD4"/>
                <w:sz w:val="20"/>
              </w:rPr>
              <w:t>) i pridružena gradska tijela (odjeljak B.2</w:t>
            </w:r>
            <w:r w:rsidR="003C699F" w:rsidRPr="00D67FED">
              <w:rPr>
                <w:rFonts w:asciiTheme="minorHAnsi" w:hAnsiTheme="minorHAnsi"/>
                <w:i/>
                <w:color w:val="548DD4"/>
                <w:sz w:val="20"/>
              </w:rPr>
              <w:t>.</w:t>
            </w:r>
            <w:r w:rsidRPr="00D67FED">
              <w:rPr>
                <w:rFonts w:asciiTheme="minorHAnsi" w:hAnsiTheme="minorHAnsi"/>
                <w:i/>
                <w:color w:val="548DD4"/>
                <w:sz w:val="20"/>
              </w:rPr>
              <w:t xml:space="preserve"> u nastavku) </w:t>
            </w:r>
            <w:r w:rsidRPr="00D67FED">
              <w:rPr>
                <w:rFonts w:asciiTheme="minorHAnsi" w:hAnsiTheme="minorHAnsi"/>
                <w:i/>
                <w:color w:val="548DD4"/>
                <w:sz w:val="20"/>
              </w:rPr>
              <w:footnoteReference w:id="1"/>
            </w:r>
          </w:p>
        </w:tc>
      </w:tr>
    </w:tbl>
    <w:p w:rsidR="007C17FF" w:rsidRPr="00D67FED" w:rsidRDefault="007C17FF">
      <w:pPr>
        <w:spacing w:after="0" w:line="100" w:lineRule="atLeast"/>
        <w:rPr>
          <w:rFonts w:asciiTheme="minorHAnsi" w:hAnsiTheme="minorHAnsi" w:cs="Open Sans"/>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D67FED"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D67FED" w:rsidRDefault="00AD3D4F">
            <w:pPr>
              <w:spacing w:after="0"/>
              <w:rPr>
                <w:rFonts w:asciiTheme="minorHAnsi" w:hAnsiTheme="minorHAnsi"/>
                <w:sz w:val="20"/>
                <w:szCs w:val="20"/>
              </w:rPr>
            </w:pPr>
            <w:r w:rsidRPr="00D67FED">
              <w:rPr>
                <w:rFonts w:asciiTheme="minorHAnsi" w:hAnsiTheme="minorHAnsi"/>
                <w:b/>
                <w:sz w:val="20"/>
              </w:rPr>
              <w:t xml:space="preserve">Pridruženo gradsko tijelo </w:t>
            </w:r>
          </w:p>
        </w:tc>
      </w:tr>
      <w:tr w:rsidR="00310D1B"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10D1B" w:rsidRPr="00D67FED" w:rsidRDefault="00310D1B">
            <w:pPr>
              <w:spacing w:after="0"/>
              <w:rPr>
                <w:rFonts w:asciiTheme="minorHAnsi" w:hAnsiTheme="minorHAnsi" w:cs="Open Sans"/>
                <w:bCs/>
                <w:color w:val="548DD4"/>
                <w:sz w:val="20"/>
                <w:szCs w:val="20"/>
              </w:rPr>
            </w:pPr>
            <w:r w:rsidRPr="00D67FED">
              <w:rPr>
                <w:rFonts w:asciiTheme="minorHAnsi" w:hAnsiTheme="minorHAnsi"/>
                <w:sz w:val="20"/>
              </w:rPr>
              <w:t>Naziv organizacije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10D1B" w:rsidRPr="00D67FED" w:rsidRDefault="00310D1B">
            <w:pPr>
              <w:spacing w:after="0"/>
              <w:rPr>
                <w:rFonts w:asciiTheme="minorHAnsi" w:hAnsiTheme="minorHAnsi" w:cs="Open Sans"/>
                <w:bCs/>
                <w:color w:val="548DD4"/>
                <w:sz w:val="20"/>
                <w:szCs w:val="20"/>
              </w:rPr>
            </w:pPr>
          </w:p>
        </w:tc>
      </w:tr>
      <w:tr w:rsidR="00FE20D2"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D67FED" w:rsidRDefault="00FE20D2">
            <w:pPr>
              <w:spacing w:after="0"/>
              <w:rPr>
                <w:rFonts w:asciiTheme="minorHAnsi" w:hAnsiTheme="minorHAnsi" w:cs="Open Sans"/>
                <w:sz w:val="20"/>
                <w:szCs w:val="20"/>
              </w:rPr>
            </w:pPr>
            <w:r w:rsidRPr="00D67FED">
              <w:rPr>
                <w:rFonts w:asciiTheme="minorHAnsi" w:hAnsiTheme="minorHAnsi"/>
                <w:sz w:val="20"/>
              </w:rPr>
              <w:t>Država članica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D67FED" w:rsidRDefault="00FE20D2">
            <w:pPr>
              <w:spacing w:after="0"/>
              <w:rPr>
                <w:rFonts w:asciiTheme="minorHAnsi" w:hAnsiTheme="minorHAnsi" w:cs="Open Sans"/>
                <w:bCs/>
                <w:color w:val="548DD4"/>
                <w:sz w:val="20"/>
                <w:szCs w:val="20"/>
              </w:rPr>
            </w:pPr>
          </w:p>
        </w:tc>
      </w:tr>
      <w:tr w:rsidR="00FE20D2"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D67FED" w:rsidRDefault="003321E9">
            <w:pPr>
              <w:spacing w:after="0"/>
              <w:rPr>
                <w:rFonts w:asciiTheme="minorHAnsi" w:hAnsiTheme="minorHAnsi" w:cs="Open Sans"/>
                <w:sz w:val="20"/>
                <w:szCs w:val="20"/>
              </w:rPr>
            </w:pPr>
            <w:r w:rsidRPr="00D67FED">
              <w:rPr>
                <w:rFonts w:asciiTheme="minorHAnsi" w:hAnsiTheme="minorHAnsi"/>
                <w:sz w:val="20"/>
              </w:rPr>
              <w:t>Kontaktni podaci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D67FED" w:rsidRDefault="00FE20D2">
            <w:pPr>
              <w:spacing w:after="0"/>
              <w:rPr>
                <w:rFonts w:asciiTheme="minorHAnsi" w:hAnsiTheme="minorHAnsi" w:cs="Open Sans"/>
                <w:bCs/>
                <w:color w:val="548DD4"/>
                <w:sz w:val="20"/>
                <w:szCs w:val="20"/>
              </w:rPr>
            </w:pPr>
          </w:p>
        </w:tc>
      </w:tr>
      <w:tr w:rsidR="00150E34"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D67FED" w:rsidRDefault="00150E34">
            <w:pPr>
              <w:spacing w:after="0"/>
              <w:rPr>
                <w:rFonts w:asciiTheme="minorHAnsi" w:hAnsiTheme="minorHAnsi" w:cs="Open Sans"/>
                <w:sz w:val="20"/>
                <w:szCs w:val="20"/>
              </w:rPr>
            </w:pPr>
            <w:r w:rsidRPr="00D67FED">
              <w:rPr>
                <w:rFonts w:asciiTheme="minorHAnsi" w:hAnsiTheme="minorHAnsi"/>
                <w:sz w:val="20"/>
              </w:rPr>
              <w:t>Broj stanovnika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D67FED" w:rsidRDefault="00150E34" w:rsidP="00150E34">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Prijavitelji iskazuju podatke  u skladu sa zahtjevima Eurostata</w:t>
            </w:r>
          </w:p>
        </w:tc>
      </w:tr>
      <w:tr w:rsidR="00150E34"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D67FED" w:rsidRDefault="00150E34">
            <w:pPr>
              <w:spacing w:after="0"/>
              <w:rPr>
                <w:rFonts w:asciiTheme="minorHAnsi" w:hAnsiTheme="minorHAnsi" w:cs="Open Sans"/>
                <w:bCs/>
                <w:i/>
                <w:color w:val="548DD4"/>
                <w:sz w:val="20"/>
                <w:szCs w:val="20"/>
              </w:rPr>
            </w:pPr>
            <w:r w:rsidRPr="00D67FED">
              <w:rPr>
                <w:rFonts w:asciiTheme="minorHAnsi" w:hAnsiTheme="minorHAnsi"/>
                <w:sz w:val="20"/>
              </w:rPr>
              <w:t>Sektor(i)/jedinica(e)/odjel(i)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D67FED" w:rsidRDefault="003321E9" w:rsidP="000C222F">
            <w:pPr>
              <w:spacing w:after="0"/>
              <w:rPr>
                <w:rFonts w:asciiTheme="minorHAnsi" w:eastAsia="Times New Roman" w:hAnsiTheme="minorHAnsi" w:cs="Open Sans"/>
                <w:i/>
                <w:color w:val="548DD4"/>
                <w:sz w:val="20"/>
                <w:szCs w:val="20"/>
              </w:rPr>
            </w:pPr>
            <w:r w:rsidRPr="00D67FED">
              <w:rPr>
                <w:rFonts w:asciiTheme="minorHAnsi" w:hAnsiTheme="minorHAnsi"/>
                <w:b/>
                <w:i/>
                <w:color w:val="548DD4"/>
                <w:sz w:val="20"/>
              </w:rPr>
              <w:t>[500 znakova]</w:t>
            </w:r>
            <w:r w:rsidRPr="00D67FED">
              <w:rPr>
                <w:rFonts w:asciiTheme="minorHAnsi" w:hAnsiTheme="minorHAnsi"/>
              </w:rPr>
              <w:t xml:space="preserve"> </w:t>
            </w:r>
            <w:r w:rsidRPr="00D67FED">
              <w:rPr>
                <w:rFonts w:asciiTheme="minorHAnsi" w:hAnsiTheme="minorHAnsi"/>
                <w:i/>
                <w:color w:val="548DD4"/>
                <w:sz w:val="20"/>
              </w:rPr>
              <w:t>Ovdje navedite ostale sektore, jedinice i odjele uključene u provedbu projekta. Za svaki sektor navedite njihovu specifičnu ulogu u fazi provedbe kao i ime uključene osobe te njezinu funkciju u sektoru.</w:t>
            </w:r>
          </w:p>
        </w:tc>
      </w:tr>
      <w:tr w:rsidR="00150E34"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D67FED" w:rsidRDefault="00150E34">
            <w:pPr>
              <w:spacing w:after="0"/>
              <w:rPr>
                <w:rFonts w:asciiTheme="minorHAnsi" w:hAnsiTheme="minorHAnsi" w:cs="Open Sans"/>
                <w:bCs/>
                <w:color w:val="548DD4"/>
                <w:sz w:val="20"/>
                <w:szCs w:val="20"/>
              </w:rPr>
            </w:pPr>
            <w:r w:rsidRPr="00D67FED">
              <w:rPr>
                <w:rFonts w:asciiTheme="minorHAnsi" w:hAnsiTheme="minorHAnsi"/>
                <w:sz w:val="20"/>
              </w:rPr>
              <w:t>Osoba za kontakt i kontaktni podaci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D67FED" w:rsidRDefault="00150E34" w:rsidP="00E95F1C">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Navedite ime i prezime, funkciju i kontaktne podatke glavne osobe za kontakt u organizaciji </w:t>
            </w:r>
          </w:p>
        </w:tc>
      </w:tr>
      <w:tr w:rsidR="00815513" w:rsidRPr="00D67FED"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D67FED" w:rsidRDefault="00815513" w:rsidP="00815513">
            <w:pPr>
              <w:spacing w:after="0"/>
              <w:rPr>
                <w:rFonts w:asciiTheme="minorHAnsi" w:hAnsiTheme="minorHAnsi"/>
                <w:color w:val="548DD4"/>
                <w:sz w:val="20"/>
                <w:szCs w:val="20"/>
              </w:rPr>
            </w:pPr>
            <w:r w:rsidRPr="00D67FED">
              <w:rPr>
                <w:rFonts w:asciiTheme="minorHAnsi" w:hAnsiTheme="minorHAnsi"/>
                <w:sz w:val="20"/>
              </w:rPr>
              <w:t>Porezni broj</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D67FED" w:rsidRDefault="00815513" w:rsidP="00815513">
            <w:pPr>
              <w:spacing w:after="0"/>
              <w:rPr>
                <w:rFonts w:asciiTheme="minorHAnsi" w:eastAsia="Times New Roman" w:hAnsiTheme="minorHAnsi" w:cs="Open Sans"/>
                <w:i/>
                <w:color w:val="548DD4"/>
                <w:sz w:val="20"/>
                <w:szCs w:val="20"/>
              </w:rPr>
            </w:pPr>
          </w:p>
        </w:tc>
      </w:tr>
      <w:tr w:rsidR="00815513" w:rsidRPr="00D67FED"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D67FED" w:rsidRDefault="00815513" w:rsidP="00815513">
            <w:pPr>
              <w:spacing w:after="0"/>
              <w:rPr>
                <w:rFonts w:asciiTheme="minorHAnsi" w:hAnsiTheme="minorHAnsi"/>
                <w:color w:val="548DD4"/>
                <w:sz w:val="20"/>
                <w:szCs w:val="20"/>
              </w:rPr>
            </w:pPr>
            <w:r w:rsidRPr="00D67FED">
              <w:rPr>
                <w:rFonts w:asciiTheme="minorHAnsi" w:hAnsiTheme="minorHAnsi"/>
                <w:sz w:val="20"/>
              </w:rPr>
              <w:t>Povrat PDV-a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D67FED" w:rsidRDefault="00815513" w:rsidP="00815513">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Padajući izbornik iz kojeg odabirete:  da, ne, djelomično</w:t>
            </w:r>
          </w:p>
        </w:tc>
      </w:tr>
      <w:tr w:rsidR="00815513" w:rsidRPr="00D67FED"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D67FED" w:rsidRDefault="00132D5E" w:rsidP="00815513">
            <w:pPr>
              <w:spacing w:after="0"/>
              <w:rPr>
                <w:rFonts w:asciiTheme="minorHAnsi" w:hAnsiTheme="minorHAnsi"/>
                <w:color w:val="548DD4"/>
                <w:sz w:val="20"/>
                <w:szCs w:val="20"/>
              </w:rPr>
            </w:pPr>
            <w:r w:rsidRPr="00D67FED">
              <w:rPr>
                <w:rFonts w:asciiTheme="minorHAnsi" w:hAnsiTheme="minorHAnsi"/>
                <w:sz w:val="20"/>
              </w:rPr>
              <w:t>Iskazani t</w:t>
            </w:r>
            <w:r w:rsidR="00815513" w:rsidRPr="00D67FED">
              <w:rPr>
                <w:rFonts w:asciiTheme="minorHAnsi" w:hAnsiTheme="minorHAnsi"/>
                <w:sz w:val="20"/>
              </w:rPr>
              <w:t>roškovi osoblja</w:t>
            </w:r>
            <w:r w:rsidRPr="00D67FED">
              <w:rPr>
                <w:rFonts w:asciiTheme="minorHAnsi" w:hAnsiTheme="minorHAnsi"/>
                <w:sz w:val="20"/>
              </w:rPr>
              <w:t xml:space="preserve"> temeljeni na sljedećem</w:t>
            </w:r>
            <w:r w:rsidR="00815513" w:rsidRPr="00D67FED">
              <w:rPr>
                <w:rFonts w:asciiTheme="minorHAnsi" w:hAnsiTheme="minorHAnsi"/>
                <w:sz w:val="20"/>
              </w:rPr>
              <w: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D67FED" w:rsidRDefault="00815513" w:rsidP="00815513">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Odaberite </w:t>
            </w:r>
            <w:r w:rsidR="00843610" w:rsidRPr="00D67FED">
              <w:rPr>
                <w:rFonts w:asciiTheme="minorHAnsi" w:hAnsiTheme="minorHAnsi"/>
                <w:i/>
                <w:color w:val="548DD4"/>
                <w:sz w:val="20"/>
              </w:rPr>
              <w:t xml:space="preserve"> iz padajućeg izbornika</w:t>
            </w:r>
            <w:r w:rsidRPr="00D67FED">
              <w:rPr>
                <w:rFonts w:asciiTheme="minorHAnsi" w:hAnsiTheme="minorHAnsi"/>
                <w:i/>
                <w:color w:val="548DD4"/>
                <w:sz w:val="20"/>
              </w:rPr>
              <w:t>:</w:t>
            </w:r>
          </w:p>
          <w:p w:rsidR="00815513" w:rsidRPr="00D67FED"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Paušalna stopa (20 % svih izravnih troškova osim troškova osoblja)</w:t>
            </w:r>
          </w:p>
          <w:p w:rsidR="00815513" w:rsidRPr="00D67FED"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Stvarni troškovi</w:t>
            </w:r>
          </w:p>
        </w:tc>
      </w:tr>
      <w:tr w:rsidR="00150E34"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D67FED" w:rsidRDefault="00150E34" w:rsidP="00150E34">
            <w:pPr>
              <w:spacing w:after="0"/>
              <w:rPr>
                <w:rFonts w:asciiTheme="minorHAnsi" w:hAnsiTheme="minorHAnsi" w:cs="Open Sans"/>
                <w:sz w:val="20"/>
                <w:szCs w:val="20"/>
              </w:rPr>
            </w:pPr>
            <w:r w:rsidRPr="00D67FED">
              <w:rPr>
                <w:rFonts w:asciiTheme="minorHAnsi" w:hAnsiTheme="minorHAnsi"/>
                <w:sz w:val="20"/>
              </w:rPr>
              <w:t>Uključenost u fazu osmišljavanja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D67FED" w:rsidRDefault="00150E34" w:rsidP="00D72AAE">
            <w:pPr>
              <w:spacing w:after="0"/>
              <w:rPr>
                <w:rFonts w:asciiTheme="minorHAnsi" w:eastAsia="Times New Roman" w:hAnsiTheme="minorHAnsi" w:cs="Open Sans"/>
                <w:i/>
                <w:color w:val="548DD4"/>
                <w:sz w:val="20"/>
                <w:szCs w:val="20"/>
              </w:rPr>
            </w:pPr>
            <w:r w:rsidRPr="00D67FED">
              <w:rPr>
                <w:rFonts w:asciiTheme="minorHAnsi" w:hAnsiTheme="minorHAnsi"/>
                <w:b/>
                <w:i/>
                <w:color w:val="548DD4"/>
                <w:sz w:val="20"/>
              </w:rPr>
              <w:t>[500 znakova]</w:t>
            </w:r>
            <w:r w:rsidRPr="00D67FED">
              <w:rPr>
                <w:rFonts w:asciiTheme="minorHAnsi" w:hAnsiTheme="minorHAnsi"/>
                <w:i/>
                <w:color w:val="548DD4"/>
                <w:sz w:val="20"/>
              </w:rPr>
              <w:t xml:space="preserve"> Opišite mehanizme koordinacije kojima se osigurava uključenost pridruženog gradskog tijela u </w:t>
            </w:r>
            <w:r w:rsidRPr="00D67FED">
              <w:rPr>
                <w:rFonts w:asciiTheme="minorHAnsi" w:hAnsiTheme="minorHAnsi"/>
                <w:i/>
                <w:color w:val="548DD4"/>
                <w:sz w:val="20"/>
              </w:rPr>
              <w:lastRenderedPageBreak/>
              <w:t>osmišljavanje projektnog prijedloga. Opišite glavne doprinose pridruženog  gradskog tijela u fazi osmišljavanja.</w:t>
            </w:r>
          </w:p>
        </w:tc>
      </w:tr>
      <w:tr w:rsidR="00150E34"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D67FED" w:rsidRDefault="00150E34" w:rsidP="00150E34">
            <w:pPr>
              <w:spacing w:after="0"/>
              <w:rPr>
                <w:rFonts w:asciiTheme="minorHAnsi" w:hAnsiTheme="minorHAnsi" w:cs="Open Sans"/>
                <w:sz w:val="20"/>
                <w:szCs w:val="20"/>
              </w:rPr>
            </w:pPr>
            <w:r w:rsidRPr="00D67FED">
              <w:rPr>
                <w:rFonts w:asciiTheme="minorHAnsi" w:hAnsiTheme="minorHAnsi"/>
                <w:sz w:val="20"/>
              </w:rPr>
              <w:lastRenderedPageBreak/>
              <w:t>Uključenost u fazu provedbe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D67FED" w:rsidRDefault="00150E34" w:rsidP="00150E34">
            <w:pPr>
              <w:spacing w:after="0"/>
              <w:rPr>
                <w:rFonts w:asciiTheme="minorHAnsi" w:eastAsia="Times New Roman" w:hAnsiTheme="minorHAnsi" w:cs="Open Sans"/>
                <w:i/>
                <w:color w:val="548DD4"/>
                <w:sz w:val="20"/>
                <w:szCs w:val="20"/>
              </w:rPr>
            </w:pPr>
            <w:r w:rsidRPr="00D67FED">
              <w:rPr>
                <w:rFonts w:asciiTheme="minorHAnsi" w:hAnsiTheme="minorHAnsi"/>
                <w:b/>
                <w:i/>
                <w:color w:val="548DD4"/>
                <w:sz w:val="20"/>
              </w:rPr>
              <w:t>[500 znakova]</w:t>
            </w:r>
            <w:r w:rsidRPr="00D67FED">
              <w:rPr>
                <w:rFonts w:asciiTheme="minorHAnsi" w:hAnsiTheme="minorHAnsi"/>
                <w:i/>
                <w:color w:val="548DD4"/>
                <w:sz w:val="20"/>
              </w:rPr>
              <w:t xml:space="preserve"> Opišite glavne razloge zbog kojih se pridruženo gradsko tijelo uključuje u provedbu projekta (specifične kompetencije i ekspertiza)</w:t>
            </w:r>
          </w:p>
        </w:tc>
      </w:tr>
      <w:tr w:rsidR="00D72AAE"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D67FED" w:rsidRDefault="00D72AAE" w:rsidP="00D72AAE">
            <w:pPr>
              <w:spacing w:after="0"/>
              <w:rPr>
                <w:rFonts w:asciiTheme="minorHAnsi" w:hAnsiTheme="minorHAnsi"/>
                <w:color w:val="548DD4"/>
                <w:sz w:val="20"/>
                <w:szCs w:val="20"/>
              </w:rPr>
            </w:pPr>
            <w:r w:rsidRPr="00D67FED">
              <w:rPr>
                <w:rFonts w:asciiTheme="minorHAnsi" w:hAnsiTheme="minorHAnsi"/>
                <w:sz w:val="20"/>
              </w:rPr>
              <w:t>Kompetencije i iskustva za konkretan problem</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D67FED" w:rsidRDefault="00D72AAE" w:rsidP="0093573F">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 </w:t>
            </w:r>
            <w:r w:rsidRPr="00D67FED">
              <w:rPr>
                <w:rFonts w:asciiTheme="minorHAnsi" w:hAnsiTheme="minorHAnsi"/>
                <w:b/>
                <w:i/>
                <w:color w:val="548DD4"/>
                <w:sz w:val="20"/>
              </w:rPr>
              <w:t xml:space="preserve">[500 znakova] </w:t>
            </w:r>
            <w:r w:rsidRPr="00D67FED">
              <w:rPr>
                <w:rFonts w:asciiTheme="minorHAnsi" w:hAnsiTheme="minorHAnsi"/>
                <w:i/>
                <w:color w:val="548DD4"/>
                <w:sz w:val="20"/>
              </w:rPr>
              <w:t>Opišite glavne pravne i operativne kompetencije i iskustva organizacije u odnosu na konkretan problem i predloženi projekt. Dokažite da je organizacija koja se prijavljuje najprihvatljivija za provedbu projekta.</w:t>
            </w:r>
          </w:p>
        </w:tc>
      </w:tr>
      <w:tr w:rsidR="00D72AAE"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D67FED" w:rsidRDefault="00D72AAE" w:rsidP="00D72AAE">
            <w:pPr>
              <w:spacing w:after="0"/>
              <w:rPr>
                <w:rFonts w:asciiTheme="minorHAnsi" w:hAnsiTheme="minorHAnsi" w:cs="Open Sans"/>
                <w:bCs/>
                <w:color w:val="548DD4"/>
                <w:sz w:val="20"/>
                <w:szCs w:val="20"/>
              </w:rPr>
            </w:pPr>
            <w:r w:rsidRPr="00D67FED">
              <w:rPr>
                <w:rFonts w:asciiTheme="minorHAnsi" w:hAnsiTheme="minorHAnsi"/>
                <w:sz w:val="20"/>
              </w:rPr>
              <w:t>Iskustvo u sudjelovanju u projektima sufinanciranima sredstvima  EU-a ili u drugim međunarodnim projektima i/ili u upravljanju njima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D67FED" w:rsidRDefault="00D72AAE" w:rsidP="00D72AAE">
            <w:pPr>
              <w:spacing w:after="0"/>
              <w:rPr>
                <w:rFonts w:asciiTheme="minorHAnsi" w:eastAsia="Times New Roman" w:hAnsiTheme="minorHAnsi" w:cs="Open Sans"/>
                <w:i/>
                <w:color w:val="548DD4"/>
                <w:sz w:val="20"/>
                <w:szCs w:val="20"/>
              </w:rPr>
            </w:pPr>
            <w:r w:rsidRPr="00D67FED">
              <w:rPr>
                <w:rFonts w:asciiTheme="minorHAnsi" w:hAnsiTheme="minorHAnsi"/>
                <w:b/>
                <w:i/>
                <w:color w:val="548DD4"/>
                <w:sz w:val="20"/>
              </w:rPr>
              <w:t>[500 znakova]</w:t>
            </w:r>
            <w:r w:rsidRPr="00D67FED">
              <w:rPr>
                <w:rFonts w:asciiTheme="minorHAnsi" w:hAnsiTheme="minorHAnsi"/>
              </w:rPr>
              <w:t xml:space="preserve"> </w:t>
            </w:r>
            <w:r w:rsidRPr="00D67FED">
              <w:rPr>
                <w:rFonts w:asciiTheme="minorHAnsi" w:hAnsiTheme="minorHAnsi"/>
                <w:i/>
                <w:color w:val="548DD4"/>
                <w:sz w:val="20"/>
              </w:rPr>
              <w:t xml:space="preserve">Po potrebi opišite glavna iskustva organizacije u sudjelovanju u projektima sufinanciranima sredstvima EU-a ili u drugim međunarodnim projektima i/ili u upravljanju njima </w:t>
            </w:r>
          </w:p>
        </w:tc>
      </w:tr>
    </w:tbl>
    <w:p w:rsidR="00062845" w:rsidRPr="00D67FED" w:rsidRDefault="00062845">
      <w:pPr>
        <w:spacing w:after="0" w:line="100" w:lineRule="atLeast"/>
        <w:rPr>
          <w:rFonts w:asciiTheme="minorHAnsi" w:hAnsiTheme="minorHAnsi" w:cs="Open Sans"/>
          <w:sz w:val="20"/>
          <w:szCs w:val="20"/>
        </w:rPr>
      </w:pPr>
    </w:p>
    <w:p w:rsidR="00B95489" w:rsidRPr="00D67FED" w:rsidRDefault="00B95489" w:rsidP="00B95489">
      <w:pPr>
        <w:spacing w:after="0" w:line="100" w:lineRule="atLeast"/>
        <w:rPr>
          <w:rFonts w:asciiTheme="minorHAnsi" w:hAnsiTheme="minorHAnsi" w:cs="Open Sans"/>
          <w:b/>
          <w:sz w:val="20"/>
          <w:szCs w:val="20"/>
        </w:rPr>
      </w:pPr>
      <w:r w:rsidRPr="00D67FED">
        <w:rPr>
          <w:rFonts w:asciiTheme="minorHAnsi" w:hAnsiTheme="minorHAnsi"/>
          <w:b/>
          <w:sz w:val="20"/>
        </w:rPr>
        <w:t xml:space="preserve">Pregled proračuna gradskog tijela </w:t>
      </w:r>
    </w:p>
    <w:p w:rsidR="00B95489" w:rsidRPr="00D67FED" w:rsidRDefault="00B95489" w:rsidP="00B95489">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Tablica se automatski generira iz radnog plana</w:t>
      </w:r>
    </w:p>
    <w:tbl>
      <w:tblPr>
        <w:tblStyle w:val="TableGrid"/>
        <w:tblW w:w="0" w:type="auto"/>
        <w:tblInd w:w="137" w:type="dxa"/>
        <w:tblLook w:val="04A0" w:firstRow="1" w:lastRow="0" w:firstColumn="1" w:lastColumn="0" w:noHBand="0" w:noVBand="1"/>
      </w:tblPr>
      <w:tblGrid>
        <w:gridCol w:w="3969"/>
        <w:gridCol w:w="1985"/>
      </w:tblGrid>
      <w:tr w:rsidR="00B95489" w:rsidRPr="00D67FED" w:rsidTr="005A2053">
        <w:tc>
          <w:tcPr>
            <w:tcW w:w="3969" w:type="dxa"/>
            <w:shd w:val="clear" w:color="auto" w:fill="E5DFEC" w:themeFill="accent4" w:themeFillTint="33"/>
          </w:tcPr>
          <w:p w:rsidR="00B95489" w:rsidRPr="00D67FED" w:rsidRDefault="00B95489" w:rsidP="005A2053">
            <w:pPr>
              <w:spacing w:after="0" w:line="100" w:lineRule="atLeast"/>
              <w:rPr>
                <w:rFonts w:asciiTheme="minorHAnsi" w:hAnsiTheme="minorHAnsi" w:cs="Open Sans"/>
                <w:b/>
                <w:sz w:val="20"/>
                <w:szCs w:val="20"/>
              </w:rPr>
            </w:pPr>
            <w:r w:rsidRPr="00D67FED">
              <w:rPr>
                <w:rFonts w:asciiTheme="minorHAnsi" w:hAnsiTheme="minorHAnsi"/>
                <w:b/>
                <w:sz w:val="20"/>
              </w:rPr>
              <w:t>Proračunske linije</w:t>
            </w:r>
          </w:p>
        </w:tc>
        <w:tc>
          <w:tcPr>
            <w:tcW w:w="1985" w:type="dxa"/>
            <w:shd w:val="clear" w:color="auto" w:fill="E5DFEC" w:themeFill="accent4" w:themeFillTint="33"/>
          </w:tcPr>
          <w:p w:rsidR="00B95489" w:rsidRPr="00D67FED" w:rsidRDefault="00B95489" w:rsidP="005A2053">
            <w:pPr>
              <w:spacing w:after="0" w:line="100" w:lineRule="atLeast"/>
              <w:rPr>
                <w:rFonts w:asciiTheme="minorHAnsi" w:hAnsiTheme="minorHAnsi" w:cs="Open Sans"/>
                <w:b/>
                <w:sz w:val="20"/>
                <w:szCs w:val="20"/>
              </w:rPr>
            </w:pPr>
            <w:r w:rsidRPr="00D67FED">
              <w:rPr>
                <w:rFonts w:asciiTheme="minorHAnsi" w:hAnsiTheme="minorHAnsi"/>
                <w:b/>
                <w:sz w:val="20"/>
              </w:rPr>
              <w:t>Ukupno EUR</w:t>
            </w: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Osoblje</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Ured i administracija</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Putovanje i smještaj</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Vanjska ekspertiza i usluge</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Oprema</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Infrastruktura i građevinski radovi</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Međuzbroj</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Prihodi</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Ukupno EUR</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bl>
    <w:p w:rsidR="00B95489" w:rsidRPr="00D67FED" w:rsidRDefault="00B95489" w:rsidP="00B95489">
      <w:pPr>
        <w:spacing w:after="0" w:line="100" w:lineRule="atLeast"/>
        <w:rPr>
          <w:rFonts w:asciiTheme="minorHAnsi" w:hAnsiTheme="minorHAnsi" w:cs="Open Sans"/>
          <w:sz w:val="20"/>
          <w:szCs w:val="20"/>
        </w:rPr>
      </w:pPr>
    </w:p>
    <w:p w:rsidR="00B95489" w:rsidRPr="00D67FED" w:rsidRDefault="00B95489" w:rsidP="00B95489">
      <w:pPr>
        <w:spacing w:after="0" w:line="100" w:lineRule="atLeast"/>
        <w:rPr>
          <w:rFonts w:asciiTheme="minorHAnsi" w:hAnsiTheme="minorHAnsi" w:cs="Open Sans"/>
          <w:b/>
          <w:sz w:val="20"/>
          <w:szCs w:val="20"/>
        </w:rPr>
      </w:pPr>
      <w:r w:rsidRPr="00D67FED">
        <w:rPr>
          <w:rFonts w:asciiTheme="minorHAnsi" w:hAnsiTheme="minorHAnsi"/>
          <w:b/>
          <w:sz w:val="20"/>
        </w:rPr>
        <w:t>Izvor(i) doprinosa:</w:t>
      </w:r>
    </w:p>
    <w:p w:rsidR="00B95489" w:rsidRPr="00D67FED" w:rsidRDefault="00B95489" w:rsidP="00B95489">
      <w:pPr>
        <w:spacing w:after="0"/>
        <w:rPr>
          <w:rFonts w:asciiTheme="minorHAnsi" w:hAnsiTheme="minorHAnsi" w:cs="Open Sans"/>
          <w:b/>
          <w:sz w:val="20"/>
          <w:szCs w:val="20"/>
        </w:rPr>
      </w:pPr>
      <w:r w:rsidRPr="00D67FED">
        <w:rPr>
          <w:rFonts w:asciiTheme="minorHAnsi" w:hAnsiTheme="minorHAnsi"/>
          <w:i/>
          <w:color w:val="548DD4"/>
          <w:sz w:val="20"/>
        </w:rPr>
        <w:t>Tablica se automatski generira iz radnog plana</w:t>
      </w:r>
    </w:p>
    <w:tbl>
      <w:tblPr>
        <w:tblStyle w:val="TableGrid"/>
        <w:tblW w:w="9243" w:type="dxa"/>
        <w:tblInd w:w="108" w:type="dxa"/>
        <w:tblLook w:val="04A0" w:firstRow="1" w:lastRow="0" w:firstColumn="1" w:lastColumn="0" w:noHBand="0" w:noVBand="1"/>
      </w:tblPr>
      <w:tblGrid>
        <w:gridCol w:w="2912"/>
        <w:gridCol w:w="3021"/>
        <w:gridCol w:w="3310"/>
      </w:tblGrid>
      <w:tr w:rsidR="00B95489" w:rsidRPr="00D67FED" w:rsidTr="005A2053">
        <w:tc>
          <w:tcPr>
            <w:tcW w:w="2912" w:type="dxa"/>
            <w:shd w:val="clear" w:color="auto" w:fill="E5DFEC" w:themeFill="accent4" w:themeFillTint="33"/>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Izvor</w:t>
            </w:r>
          </w:p>
        </w:tc>
        <w:tc>
          <w:tcPr>
            <w:tcW w:w="3021" w:type="dxa"/>
            <w:shd w:val="clear" w:color="auto" w:fill="E5DFEC" w:themeFill="accent4" w:themeFillTint="33"/>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Iznos u gotovini</w:t>
            </w:r>
          </w:p>
        </w:tc>
        <w:tc>
          <w:tcPr>
            <w:tcW w:w="3310" w:type="dxa"/>
            <w:shd w:val="clear" w:color="auto" w:fill="E5DFEC" w:themeFill="accent4" w:themeFillTint="33"/>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Iznos u naturi</w:t>
            </w:r>
          </w:p>
        </w:tc>
      </w:tr>
      <w:tr w:rsidR="00B95489" w:rsidRPr="00D67FED" w:rsidTr="005A2053">
        <w:tc>
          <w:tcPr>
            <w:tcW w:w="2912" w:type="dxa"/>
          </w:tcPr>
          <w:p w:rsidR="00B95489" w:rsidRPr="00D67FED" w:rsidRDefault="00B95489" w:rsidP="005A2053">
            <w:pPr>
              <w:spacing w:after="0" w:line="100" w:lineRule="atLeast"/>
              <w:rPr>
                <w:rFonts w:asciiTheme="minorHAnsi" w:hAnsiTheme="minorHAnsi" w:cs="Open Sans"/>
                <w:sz w:val="20"/>
                <w:szCs w:val="20"/>
              </w:rPr>
            </w:pPr>
          </w:p>
        </w:tc>
        <w:tc>
          <w:tcPr>
            <w:tcW w:w="3021" w:type="dxa"/>
          </w:tcPr>
          <w:p w:rsidR="00B95489" w:rsidRPr="00D67FED" w:rsidRDefault="00B95489" w:rsidP="005A2053">
            <w:pPr>
              <w:spacing w:after="0" w:line="100" w:lineRule="atLeast"/>
              <w:rPr>
                <w:rFonts w:asciiTheme="minorHAnsi" w:hAnsiTheme="minorHAnsi" w:cs="Open Sans"/>
                <w:sz w:val="20"/>
                <w:szCs w:val="20"/>
              </w:rPr>
            </w:pPr>
          </w:p>
        </w:tc>
        <w:tc>
          <w:tcPr>
            <w:tcW w:w="3310"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2912" w:type="dxa"/>
          </w:tcPr>
          <w:p w:rsidR="00B95489" w:rsidRPr="00D67FED" w:rsidRDefault="00B95489" w:rsidP="005A2053">
            <w:pPr>
              <w:spacing w:after="0" w:line="100" w:lineRule="atLeast"/>
              <w:rPr>
                <w:rFonts w:asciiTheme="minorHAnsi" w:hAnsiTheme="minorHAnsi" w:cs="Open Sans"/>
                <w:sz w:val="20"/>
                <w:szCs w:val="20"/>
              </w:rPr>
            </w:pPr>
          </w:p>
        </w:tc>
        <w:tc>
          <w:tcPr>
            <w:tcW w:w="3021" w:type="dxa"/>
          </w:tcPr>
          <w:p w:rsidR="00B95489" w:rsidRPr="00D67FED" w:rsidRDefault="00B95489" w:rsidP="005A2053">
            <w:pPr>
              <w:spacing w:after="0" w:line="100" w:lineRule="atLeast"/>
              <w:rPr>
                <w:rFonts w:asciiTheme="minorHAnsi" w:hAnsiTheme="minorHAnsi" w:cs="Open Sans"/>
                <w:sz w:val="20"/>
                <w:szCs w:val="20"/>
              </w:rPr>
            </w:pPr>
          </w:p>
        </w:tc>
        <w:tc>
          <w:tcPr>
            <w:tcW w:w="3310" w:type="dxa"/>
          </w:tcPr>
          <w:p w:rsidR="00B95489" w:rsidRPr="00D67FED" w:rsidRDefault="00B95489" w:rsidP="005A2053">
            <w:pPr>
              <w:spacing w:after="0" w:line="100" w:lineRule="atLeast"/>
              <w:rPr>
                <w:rFonts w:asciiTheme="minorHAnsi" w:hAnsiTheme="minorHAnsi" w:cs="Open Sans"/>
                <w:sz w:val="20"/>
                <w:szCs w:val="20"/>
              </w:rPr>
            </w:pPr>
          </w:p>
        </w:tc>
      </w:tr>
    </w:tbl>
    <w:p w:rsidR="00B95489" w:rsidRPr="00D67FED" w:rsidRDefault="00B95489">
      <w:pPr>
        <w:suppressAutoHyphens w:val="0"/>
        <w:spacing w:after="0" w:line="240" w:lineRule="auto"/>
        <w:rPr>
          <w:rFonts w:asciiTheme="minorHAnsi" w:hAnsiTheme="minorHAnsi" w:cs="Open Sans"/>
          <w:sz w:val="20"/>
          <w:szCs w:val="20"/>
        </w:rPr>
      </w:pPr>
    </w:p>
    <w:p w:rsidR="00062845" w:rsidRPr="00D67FED" w:rsidRDefault="00FF29B9" w:rsidP="00FF29B9">
      <w:pPr>
        <w:spacing w:after="0"/>
        <w:rPr>
          <w:rFonts w:asciiTheme="minorHAnsi" w:eastAsia="Times New Roman" w:hAnsiTheme="minorHAnsi" w:cs="Open Sans"/>
          <w:b/>
          <w:color w:val="6E8992"/>
          <w:sz w:val="24"/>
          <w:szCs w:val="24"/>
        </w:rPr>
      </w:pPr>
      <w:r w:rsidRPr="00D67FED">
        <w:rPr>
          <w:rFonts w:asciiTheme="minorHAnsi" w:hAnsiTheme="minorHAnsi"/>
          <w:b/>
          <w:color w:val="6E8992"/>
          <w:sz w:val="24"/>
        </w:rPr>
        <w:t>B.3</w:t>
      </w:r>
    </w:p>
    <w:p w:rsidR="00F32C1D" w:rsidRPr="00D67FED" w:rsidRDefault="00F32C1D" w:rsidP="00F32C1D">
      <w:pPr>
        <w:spacing w:after="0" w:line="100" w:lineRule="atLeast"/>
        <w:rPr>
          <w:rFonts w:asciiTheme="minorHAnsi" w:hAnsiTheme="minorHAnsi" w:cs="Open Sans"/>
          <w:b/>
          <w:sz w:val="20"/>
          <w:szCs w:val="20"/>
        </w:rPr>
      </w:pPr>
      <w:r w:rsidRPr="00D67FED">
        <w:rPr>
          <w:rFonts w:asciiTheme="minorHAnsi" w:hAnsiTheme="minorHAnsi"/>
          <w:b/>
          <w:sz w:val="20"/>
        </w:rPr>
        <w:t>+ Gumb za dodavanje (za dodavanje partnera u realizaciji projekta)</w:t>
      </w:r>
    </w:p>
    <w:p w:rsidR="005C218F" w:rsidRPr="00D67FED" w:rsidRDefault="005C218F" w:rsidP="00F32C1D">
      <w:pPr>
        <w:spacing w:after="0" w:line="100" w:lineRule="atLeast"/>
        <w:rPr>
          <w:rFonts w:asciiTheme="minorHAnsi" w:hAnsiTheme="minorHAnsi" w:cs="Open Sans"/>
          <w:b/>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D67FED" w:rsidTr="00827DD6">
        <w:trPr>
          <w:trHeight w:val="331"/>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D67FED" w:rsidRDefault="00AD3D4F" w:rsidP="00ED588B">
            <w:pPr>
              <w:spacing w:after="0"/>
              <w:rPr>
                <w:rFonts w:asciiTheme="minorHAnsi" w:hAnsiTheme="minorHAnsi"/>
                <w:sz w:val="20"/>
                <w:szCs w:val="20"/>
              </w:rPr>
            </w:pPr>
            <w:r w:rsidRPr="00D67FED">
              <w:rPr>
                <w:rFonts w:asciiTheme="minorHAnsi" w:hAnsiTheme="minorHAnsi"/>
                <w:b/>
                <w:sz w:val="20"/>
              </w:rPr>
              <w:t xml:space="preserve">Partner u realizaciji projekta </w:t>
            </w:r>
          </w:p>
        </w:tc>
      </w:tr>
      <w:tr w:rsidR="00F32C1D"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D67FED" w:rsidRDefault="00F32C1D" w:rsidP="00ED588B">
            <w:pPr>
              <w:spacing w:after="0"/>
              <w:rPr>
                <w:rFonts w:asciiTheme="minorHAnsi" w:hAnsiTheme="minorHAnsi" w:cs="Open Sans"/>
                <w:bCs/>
                <w:color w:val="548DD4"/>
                <w:sz w:val="20"/>
                <w:szCs w:val="20"/>
              </w:rPr>
            </w:pPr>
            <w:r w:rsidRPr="00D67FED">
              <w:rPr>
                <w:rFonts w:asciiTheme="minorHAnsi" w:hAnsiTheme="minorHAnsi"/>
                <w:sz w:val="20"/>
              </w:rPr>
              <w:t>Naziv organizacije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D67FED" w:rsidRDefault="00F32C1D" w:rsidP="00ED588B">
            <w:pPr>
              <w:spacing w:after="0"/>
              <w:rPr>
                <w:rFonts w:asciiTheme="minorHAnsi" w:hAnsiTheme="minorHAnsi" w:cs="Open Sans"/>
                <w:bCs/>
                <w:color w:val="548DD4"/>
                <w:sz w:val="20"/>
                <w:szCs w:val="20"/>
              </w:rPr>
            </w:pPr>
          </w:p>
        </w:tc>
      </w:tr>
      <w:tr w:rsidR="00F32C1D"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D67FED" w:rsidRDefault="00F32C1D" w:rsidP="00ED588B">
            <w:pPr>
              <w:spacing w:after="0"/>
              <w:rPr>
                <w:rFonts w:asciiTheme="minorHAnsi" w:hAnsiTheme="minorHAnsi" w:cs="Open Sans"/>
                <w:sz w:val="20"/>
                <w:szCs w:val="20"/>
              </w:rPr>
            </w:pPr>
            <w:r w:rsidRPr="00D67FED">
              <w:rPr>
                <w:rFonts w:asciiTheme="minorHAnsi" w:hAnsiTheme="minorHAnsi"/>
                <w:sz w:val="20"/>
              </w:rPr>
              <w:t>Država članica</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32C1D" w:rsidRPr="00D67FED" w:rsidRDefault="00F32C1D" w:rsidP="00ED588B">
            <w:pPr>
              <w:spacing w:after="0"/>
              <w:rPr>
                <w:rFonts w:asciiTheme="minorHAnsi" w:hAnsiTheme="minorHAnsi" w:cs="Open Sans"/>
                <w:bCs/>
                <w:color w:val="548DD4"/>
                <w:sz w:val="20"/>
                <w:szCs w:val="20"/>
              </w:rPr>
            </w:pPr>
          </w:p>
        </w:tc>
      </w:tr>
      <w:tr w:rsidR="00F32C1D"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D67FED" w:rsidRDefault="003321E9" w:rsidP="00ED588B">
            <w:pPr>
              <w:spacing w:after="0"/>
              <w:rPr>
                <w:rFonts w:asciiTheme="minorHAnsi" w:hAnsiTheme="minorHAnsi" w:cs="Open Sans"/>
                <w:sz w:val="20"/>
                <w:szCs w:val="20"/>
              </w:rPr>
            </w:pPr>
            <w:r w:rsidRPr="00D67FED">
              <w:rPr>
                <w:rFonts w:asciiTheme="minorHAnsi" w:hAnsiTheme="minorHAnsi"/>
                <w:sz w:val="20"/>
              </w:rPr>
              <w:t>Kontaktni podaci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D67FED" w:rsidRDefault="00F32C1D" w:rsidP="00ED588B">
            <w:pPr>
              <w:spacing w:after="0"/>
              <w:rPr>
                <w:rFonts w:asciiTheme="minorHAnsi" w:hAnsiTheme="minorHAnsi" w:cs="Open Sans"/>
                <w:bCs/>
                <w:color w:val="548DD4"/>
                <w:sz w:val="20"/>
                <w:szCs w:val="20"/>
              </w:rPr>
            </w:pPr>
          </w:p>
        </w:tc>
      </w:tr>
      <w:tr w:rsidR="00F32C1D"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D67FED" w:rsidRDefault="00F32C1D" w:rsidP="00ED588B">
            <w:pPr>
              <w:spacing w:after="0"/>
              <w:rPr>
                <w:rFonts w:asciiTheme="minorHAnsi" w:hAnsiTheme="minorHAnsi" w:cs="Open Sans"/>
                <w:bCs/>
                <w:i/>
                <w:color w:val="548DD4"/>
                <w:sz w:val="20"/>
                <w:szCs w:val="20"/>
              </w:rPr>
            </w:pPr>
            <w:r w:rsidRPr="00D67FED">
              <w:rPr>
                <w:rFonts w:asciiTheme="minorHAnsi" w:hAnsiTheme="minorHAnsi"/>
                <w:sz w:val="20"/>
              </w:rPr>
              <w:t>Sektor/jedinica/odjel</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D67FED" w:rsidRDefault="003321E9" w:rsidP="000C222F">
            <w:pPr>
              <w:spacing w:after="0"/>
              <w:rPr>
                <w:rFonts w:asciiTheme="minorHAnsi" w:eastAsia="Times New Roman" w:hAnsiTheme="minorHAnsi" w:cs="Open Sans"/>
                <w:i/>
                <w:color w:val="548DD4"/>
                <w:sz w:val="20"/>
                <w:szCs w:val="20"/>
              </w:rPr>
            </w:pPr>
            <w:r w:rsidRPr="00D67FED">
              <w:rPr>
                <w:rFonts w:asciiTheme="minorHAnsi" w:hAnsiTheme="minorHAnsi"/>
                <w:b/>
                <w:i/>
                <w:color w:val="548DD4"/>
                <w:sz w:val="20"/>
              </w:rPr>
              <w:t>[500 znakova]</w:t>
            </w:r>
            <w:r w:rsidRPr="00D67FED">
              <w:rPr>
                <w:rFonts w:asciiTheme="minorHAnsi" w:hAnsiTheme="minorHAnsi"/>
              </w:rPr>
              <w:t xml:space="preserve"> </w:t>
            </w:r>
            <w:r w:rsidRPr="00D67FED">
              <w:rPr>
                <w:rFonts w:asciiTheme="minorHAnsi" w:hAnsiTheme="minorHAnsi"/>
                <w:i/>
                <w:color w:val="548DD4"/>
                <w:sz w:val="20"/>
              </w:rPr>
              <w:t>Ovdje navedite ostale sektore, jedinice i odjele uključene u provedbu projekta. Za svaki sektor navedite njihovu specifičnu ulogu u fazi provedbe kao i ime uključene osobe te njezinu funkciju u sektoru.</w:t>
            </w:r>
          </w:p>
        </w:tc>
      </w:tr>
      <w:tr w:rsidR="00F32C1D"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D67FED" w:rsidRDefault="00F32C1D" w:rsidP="00ED588B">
            <w:pPr>
              <w:spacing w:after="0"/>
              <w:rPr>
                <w:rFonts w:asciiTheme="minorHAnsi" w:hAnsiTheme="minorHAnsi" w:cs="Open Sans"/>
                <w:bCs/>
                <w:color w:val="548DD4"/>
                <w:sz w:val="20"/>
                <w:szCs w:val="20"/>
              </w:rPr>
            </w:pPr>
            <w:r w:rsidRPr="00D67FED">
              <w:rPr>
                <w:rFonts w:asciiTheme="minorHAnsi" w:hAnsiTheme="minorHAnsi"/>
                <w:sz w:val="20"/>
              </w:rPr>
              <w:t>Osoba za kontakt i kontaktni podaci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D67FED" w:rsidRDefault="007C17FF" w:rsidP="00E95F1C">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Navedite ime i prezime, funkciju i kontaktne podatke glavne osobe za kontakt u organizaciji </w:t>
            </w:r>
          </w:p>
        </w:tc>
      </w:tr>
      <w:tr w:rsidR="00815513" w:rsidRPr="00D67FED"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D67FED" w:rsidRDefault="00815513" w:rsidP="00815513">
            <w:pPr>
              <w:spacing w:after="0"/>
              <w:rPr>
                <w:rFonts w:asciiTheme="minorHAnsi" w:hAnsiTheme="minorHAnsi"/>
                <w:color w:val="548DD4"/>
                <w:sz w:val="20"/>
                <w:szCs w:val="20"/>
              </w:rPr>
            </w:pPr>
            <w:r w:rsidRPr="00D67FED">
              <w:rPr>
                <w:rFonts w:asciiTheme="minorHAnsi" w:hAnsiTheme="minorHAnsi"/>
                <w:sz w:val="20"/>
              </w:rPr>
              <w:t>Porezni broj</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D67FED" w:rsidRDefault="00815513" w:rsidP="00815513">
            <w:pPr>
              <w:spacing w:after="0"/>
              <w:rPr>
                <w:rFonts w:asciiTheme="minorHAnsi" w:eastAsia="Times New Roman" w:hAnsiTheme="minorHAnsi" w:cs="Open Sans"/>
                <w:i/>
                <w:color w:val="548DD4"/>
                <w:sz w:val="20"/>
                <w:szCs w:val="20"/>
              </w:rPr>
            </w:pPr>
          </w:p>
        </w:tc>
      </w:tr>
      <w:tr w:rsidR="00815513" w:rsidRPr="00D67FED"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D67FED" w:rsidRDefault="00815513" w:rsidP="00815513">
            <w:pPr>
              <w:spacing w:after="0"/>
              <w:rPr>
                <w:rFonts w:asciiTheme="minorHAnsi" w:hAnsiTheme="minorHAnsi"/>
                <w:color w:val="548DD4"/>
                <w:sz w:val="20"/>
                <w:szCs w:val="20"/>
              </w:rPr>
            </w:pPr>
            <w:r w:rsidRPr="00D67FED">
              <w:rPr>
                <w:rFonts w:asciiTheme="minorHAnsi" w:hAnsiTheme="minorHAnsi"/>
                <w:sz w:val="20"/>
              </w:rPr>
              <w:t>Povrat PDV-a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D67FED" w:rsidRDefault="00815513" w:rsidP="00815513">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Padajući izbornik iz kojeg odabirete:  da, ne, djelomično</w:t>
            </w:r>
          </w:p>
        </w:tc>
      </w:tr>
      <w:tr w:rsidR="00815513" w:rsidRPr="00D67FED"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D67FED" w:rsidRDefault="007618BD" w:rsidP="00815513">
            <w:pPr>
              <w:spacing w:after="0"/>
              <w:rPr>
                <w:rFonts w:asciiTheme="minorHAnsi" w:hAnsiTheme="minorHAnsi"/>
                <w:color w:val="548DD4"/>
                <w:sz w:val="20"/>
                <w:szCs w:val="20"/>
              </w:rPr>
            </w:pPr>
            <w:r w:rsidRPr="00D67FED">
              <w:rPr>
                <w:rFonts w:asciiTheme="minorHAnsi" w:hAnsiTheme="minorHAnsi"/>
                <w:sz w:val="20"/>
              </w:rPr>
              <w:lastRenderedPageBreak/>
              <w:t>Iskazani t</w:t>
            </w:r>
            <w:r w:rsidR="00815513" w:rsidRPr="00D67FED">
              <w:rPr>
                <w:rFonts w:asciiTheme="minorHAnsi" w:hAnsiTheme="minorHAnsi"/>
                <w:sz w:val="20"/>
              </w:rPr>
              <w:t>roškovi osoblja</w:t>
            </w:r>
            <w:r w:rsidRPr="00D67FED">
              <w:rPr>
                <w:rFonts w:asciiTheme="minorHAnsi" w:hAnsiTheme="minorHAnsi"/>
                <w:sz w:val="20"/>
              </w:rPr>
              <w:t xml:space="preserve"> temeljeni na sljedećem</w:t>
            </w:r>
            <w:r w:rsidR="00815513" w:rsidRPr="00D67FED">
              <w:rPr>
                <w:rFonts w:asciiTheme="minorHAnsi" w:hAnsiTheme="minorHAnsi"/>
                <w:sz w:val="20"/>
              </w:rPr>
              <w: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D67FED" w:rsidRDefault="00815513" w:rsidP="00815513">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Odaberite </w:t>
            </w:r>
            <w:r w:rsidR="007618BD" w:rsidRPr="00D67FED">
              <w:rPr>
                <w:rFonts w:asciiTheme="minorHAnsi" w:hAnsiTheme="minorHAnsi"/>
                <w:i/>
                <w:color w:val="548DD4"/>
                <w:sz w:val="20"/>
              </w:rPr>
              <w:t xml:space="preserve"> iz padajućeg izbornika</w:t>
            </w:r>
            <w:r w:rsidRPr="00D67FED">
              <w:rPr>
                <w:rFonts w:asciiTheme="minorHAnsi" w:hAnsiTheme="minorHAnsi"/>
                <w:i/>
                <w:color w:val="548DD4"/>
                <w:sz w:val="20"/>
              </w:rPr>
              <w:t>:</w:t>
            </w:r>
          </w:p>
          <w:p w:rsidR="00815513" w:rsidRPr="00D67FED" w:rsidRDefault="00815513" w:rsidP="00815513">
            <w:pPr>
              <w:pStyle w:val="ListParagraph"/>
              <w:numPr>
                <w:ilvl w:val="0"/>
                <w:numId w:val="44"/>
              </w:num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Paušalna stopa (20 % svih izravnih troškova osim troškova osoblja)</w:t>
            </w:r>
          </w:p>
          <w:p w:rsidR="00815513" w:rsidRPr="00D67FED" w:rsidRDefault="00815513" w:rsidP="00815513">
            <w:pPr>
              <w:pStyle w:val="ListParagraph"/>
              <w:numPr>
                <w:ilvl w:val="0"/>
                <w:numId w:val="44"/>
              </w:num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Stvarni troškovi</w:t>
            </w:r>
          </w:p>
        </w:tc>
      </w:tr>
      <w:tr w:rsidR="002F5B64"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2F5B64" w:rsidRPr="00D67FED" w:rsidRDefault="007C17FF" w:rsidP="00ED588B">
            <w:pPr>
              <w:spacing w:after="0"/>
              <w:rPr>
                <w:rFonts w:asciiTheme="minorHAnsi" w:hAnsiTheme="minorHAnsi" w:cs="Open Sans"/>
                <w:sz w:val="20"/>
                <w:szCs w:val="20"/>
              </w:rPr>
            </w:pPr>
            <w:r w:rsidRPr="00D67FED">
              <w:rPr>
                <w:rFonts w:asciiTheme="minorHAnsi" w:hAnsiTheme="minorHAnsi"/>
                <w:sz w:val="20"/>
              </w:rPr>
              <w:t xml:space="preserve"> Uključenost u fazu osmišljavanja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2F5B64" w:rsidRPr="00D67FED" w:rsidRDefault="0093573F" w:rsidP="00E95F1C">
            <w:pPr>
              <w:spacing w:after="0"/>
              <w:rPr>
                <w:rFonts w:asciiTheme="minorHAnsi" w:eastAsia="Times New Roman" w:hAnsiTheme="minorHAnsi" w:cs="Open Sans"/>
                <w:i/>
                <w:color w:val="548DD4"/>
                <w:sz w:val="20"/>
                <w:szCs w:val="20"/>
              </w:rPr>
            </w:pPr>
            <w:r w:rsidRPr="00D67FED">
              <w:rPr>
                <w:rFonts w:asciiTheme="minorHAnsi" w:hAnsiTheme="minorHAnsi"/>
                <w:b/>
                <w:i/>
                <w:color w:val="548DD4"/>
                <w:sz w:val="20"/>
              </w:rPr>
              <w:t>[500 znakova]</w:t>
            </w:r>
            <w:r w:rsidRPr="00D67FED">
              <w:rPr>
                <w:rFonts w:asciiTheme="minorHAnsi" w:hAnsiTheme="minorHAnsi"/>
                <w:i/>
                <w:color w:val="548DD4"/>
                <w:sz w:val="20"/>
              </w:rPr>
              <w:t xml:space="preserve"> Opišite mehanizme koordinacije kojima se osigurava uključenost pridruženog partnera u realizaciji projekta u osmišljavanje projektnog prijedloga. Opišite glavne doprinose partnera u realizaciji projekta u fazi osmišljavanja.</w:t>
            </w:r>
          </w:p>
        </w:tc>
      </w:tr>
      <w:tr w:rsidR="00F32C1D"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D67FED" w:rsidRDefault="0093573F" w:rsidP="00ED588B">
            <w:pPr>
              <w:spacing w:after="0"/>
              <w:rPr>
                <w:rFonts w:asciiTheme="minorHAnsi" w:hAnsiTheme="minorHAnsi" w:cs="Open Sans"/>
                <w:sz w:val="20"/>
                <w:szCs w:val="20"/>
              </w:rPr>
            </w:pPr>
            <w:r w:rsidRPr="00D67FED">
              <w:rPr>
                <w:rFonts w:asciiTheme="minorHAnsi" w:hAnsiTheme="minorHAnsi"/>
                <w:sz w:val="20"/>
              </w:rPr>
              <w:t xml:space="preserve"> Uključenost u fazu provedbe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D67FED" w:rsidRDefault="0093573F" w:rsidP="0093573F">
            <w:pPr>
              <w:spacing w:after="0"/>
              <w:rPr>
                <w:rFonts w:asciiTheme="minorHAnsi" w:eastAsia="Times New Roman" w:hAnsiTheme="minorHAnsi" w:cs="Open Sans"/>
                <w:i/>
                <w:color w:val="548DD4"/>
                <w:sz w:val="20"/>
                <w:szCs w:val="20"/>
              </w:rPr>
            </w:pPr>
            <w:r w:rsidRPr="00D67FED">
              <w:rPr>
                <w:rFonts w:asciiTheme="minorHAnsi" w:hAnsiTheme="minorHAnsi"/>
                <w:b/>
                <w:i/>
                <w:color w:val="548DD4"/>
                <w:sz w:val="20"/>
              </w:rPr>
              <w:t>[500 znakova]</w:t>
            </w:r>
            <w:r w:rsidRPr="00D67FED">
              <w:rPr>
                <w:rFonts w:asciiTheme="minorHAnsi" w:hAnsiTheme="minorHAnsi"/>
                <w:i/>
                <w:color w:val="548DD4"/>
                <w:sz w:val="20"/>
              </w:rPr>
              <w:t xml:space="preserve"> Opišite glavne razloge zbog kojih se partner u realizaciji projekta uključuje u provedbu projekta (specifične kompetencije i ekspertiza)</w:t>
            </w:r>
          </w:p>
        </w:tc>
      </w:tr>
      <w:tr w:rsidR="00F32C1D"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D67FED" w:rsidRDefault="0093573F" w:rsidP="00ED588B">
            <w:pPr>
              <w:spacing w:after="0"/>
              <w:rPr>
                <w:rFonts w:asciiTheme="minorHAnsi" w:hAnsiTheme="minorHAnsi" w:cs="Open Sans"/>
                <w:bCs/>
                <w:color w:val="548DD4"/>
                <w:sz w:val="20"/>
                <w:szCs w:val="20"/>
              </w:rPr>
            </w:pPr>
            <w:r w:rsidRPr="00D67FED">
              <w:rPr>
                <w:rFonts w:asciiTheme="minorHAnsi" w:hAnsiTheme="minorHAnsi"/>
                <w:sz w:val="20"/>
              </w:rPr>
              <w:t xml:space="preserve"> Kompetencije i iskustva za konkretan problem</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D67FED" w:rsidRDefault="00F32C1D" w:rsidP="0093573F">
            <w:pPr>
              <w:spacing w:after="0"/>
              <w:rPr>
                <w:rFonts w:asciiTheme="minorHAnsi" w:eastAsia="Times New Roman" w:hAnsiTheme="minorHAnsi" w:cs="Open Sans"/>
                <w:i/>
                <w:color w:val="548DD4"/>
                <w:sz w:val="20"/>
                <w:szCs w:val="20"/>
              </w:rPr>
            </w:pPr>
            <w:r w:rsidRPr="00D67FED">
              <w:rPr>
                <w:rFonts w:asciiTheme="minorHAnsi" w:hAnsiTheme="minorHAnsi"/>
                <w:b/>
                <w:i/>
                <w:color w:val="548DD4"/>
                <w:sz w:val="20"/>
              </w:rPr>
              <w:t xml:space="preserve">[500 znakova] </w:t>
            </w:r>
            <w:r w:rsidRPr="00D67FED">
              <w:rPr>
                <w:rFonts w:asciiTheme="minorHAnsi" w:hAnsiTheme="minorHAnsi"/>
                <w:i/>
                <w:color w:val="548DD4"/>
                <w:sz w:val="20"/>
              </w:rPr>
              <w:t>Opišite glavne pravne i operativne kompetencije i iskustva organizacije u odnosu na konkretan problem i predloženi projekt. Dokažite da je partner u realizaciji projekta najprihvatljiviji za provedbu projekta.</w:t>
            </w:r>
          </w:p>
        </w:tc>
      </w:tr>
      <w:tr w:rsidR="0093573F" w:rsidRPr="00D67FED"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93573F" w:rsidRPr="00D67FED" w:rsidRDefault="0093573F" w:rsidP="00ED588B">
            <w:pPr>
              <w:spacing w:after="0"/>
              <w:rPr>
                <w:rFonts w:asciiTheme="minorHAnsi" w:hAnsiTheme="minorHAnsi"/>
                <w:color w:val="548DD4"/>
                <w:sz w:val="20"/>
                <w:szCs w:val="20"/>
              </w:rPr>
            </w:pPr>
            <w:r w:rsidRPr="00D67FED">
              <w:rPr>
                <w:rFonts w:asciiTheme="minorHAnsi" w:hAnsiTheme="minorHAnsi"/>
                <w:sz w:val="20"/>
              </w:rPr>
              <w:t>Iskustvo u sudjelovanju u projektima sufinanciranima sredstvima  EU-a ili u drugim međunarodnim projektima i/ili u upravljanju njima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93573F" w:rsidRPr="00D67FED" w:rsidRDefault="0093573F" w:rsidP="00ED588B">
            <w:pPr>
              <w:spacing w:after="0"/>
              <w:rPr>
                <w:rFonts w:asciiTheme="minorHAnsi" w:eastAsia="Times New Roman" w:hAnsiTheme="minorHAnsi" w:cs="Open Sans"/>
                <w:i/>
                <w:color w:val="548DD4"/>
                <w:sz w:val="20"/>
                <w:szCs w:val="20"/>
              </w:rPr>
            </w:pPr>
            <w:r w:rsidRPr="00D67FED">
              <w:rPr>
                <w:rFonts w:asciiTheme="minorHAnsi" w:hAnsiTheme="minorHAnsi"/>
                <w:b/>
                <w:i/>
                <w:color w:val="548DD4"/>
                <w:sz w:val="20"/>
              </w:rPr>
              <w:t>[500 znakova]</w:t>
            </w:r>
            <w:r w:rsidRPr="00D67FED">
              <w:rPr>
                <w:rFonts w:asciiTheme="minorHAnsi" w:hAnsiTheme="minorHAnsi"/>
              </w:rPr>
              <w:t xml:space="preserve"> </w:t>
            </w:r>
            <w:r w:rsidRPr="00D67FED">
              <w:rPr>
                <w:rFonts w:asciiTheme="minorHAnsi" w:hAnsiTheme="minorHAnsi"/>
                <w:i/>
                <w:color w:val="548DD4"/>
                <w:sz w:val="20"/>
              </w:rPr>
              <w:t xml:space="preserve">Po potrebi opišite glavna iskustva organizacije u sudjelovanju u projektima sufinanciranima sredstvima EU-a ili u drugim međunarodnim projektima i/ili u upravljanju njima </w:t>
            </w:r>
          </w:p>
        </w:tc>
      </w:tr>
    </w:tbl>
    <w:p w:rsidR="00D23E46" w:rsidRPr="00D67FED" w:rsidRDefault="00D23E46">
      <w:pPr>
        <w:spacing w:after="0" w:line="100" w:lineRule="atLeast"/>
        <w:rPr>
          <w:rFonts w:asciiTheme="minorHAnsi" w:hAnsiTheme="minorHAnsi" w:cs="Open Sans"/>
          <w:sz w:val="20"/>
          <w:szCs w:val="20"/>
        </w:rPr>
      </w:pPr>
    </w:p>
    <w:p w:rsidR="00B95489" w:rsidRPr="00D67FED" w:rsidRDefault="00B95489" w:rsidP="00B95489">
      <w:pPr>
        <w:spacing w:after="0" w:line="100" w:lineRule="atLeast"/>
        <w:rPr>
          <w:rFonts w:asciiTheme="minorHAnsi" w:hAnsiTheme="minorHAnsi" w:cs="Open Sans"/>
          <w:b/>
          <w:sz w:val="20"/>
          <w:szCs w:val="20"/>
        </w:rPr>
      </w:pPr>
      <w:r w:rsidRPr="00D67FED">
        <w:rPr>
          <w:rFonts w:asciiTheme="minorHAnsi" w:hAnsiTheme="minorHAnsi"/>
          <w:b/>
          <w:sz w:val="20"/>
        </w:rPr>
        <w:t xml:space="preserve">Pregled proračuna gradskog tijela </w:t>
      </w:r>
    </w:p>
    <w:p w:rsidR="00B95489" w:rsidRPr="00D67FED" w:rsidRDefault="00B95489" w:rsidP="00B95489">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Tablica se automatski generira iz radnog plana</w:t>
      </w:r>
    </w:p>
    <w:tbl>
      <w:tblPr>
        <w:tblStyle w:val="TableGrid"/>
        <w:tblW w:w="0" w:type="auto"/>
        <w:tblInd w:w="137" w:type="dxa"/>
        <w:tblLook w:val="04A0" w:firstRow="1" w:lastRow="0" w:firstColumn="1" w:lastColumn="0" w:noHBand="0" w:noVBand="1"/>
      </w:tblPr>
      <w:tblGrid>
        <w:gridCol w:w="3969"/>
        <w:gridCol w:w="1985"/>
      </w:tblGrid>
      <w:tr w:rsidR="00B95489" w:rsidRPr="00D67FED" w:rsidTr="005A2053">
        <w:tc>
          <w:tcPr>
            <w:tcW w:w="3969" w:type="dxa"/>
            <w:shd w:val="clear" w:color="auto" w:fill="E5DFEC" w:themeFill="accent4" w:themeFillTint="33"/>
          </w:tcPr>
          <w:p w:rsidR="00B95489" w:rsidRPr="00D67FED" w:rsidRDefault="00B95489" w:rsidP="005A2053">
            <w:pPr>
              <w:spacing w:after="0" w:line="100" w:lineRule="atLeast"/>
              <w:rPr>
                <w:rFonts w:asciiTheme="minorHAnsi" w:hAnsiTheme="minorHAnsi" w:cs="Open Sans"/>
                <w:b/>
                <w:sz w:val="20"/>
                <w:szCs w:val="20"/>
              </w:rPr>
            </w:pPr>
            <w:r w:rsidRPr="00D67FED">
              <w:rPr>
                <w:rFonts w:asciiTheme="minorHAnsi" w:hAnsiTheme="minorHAnsi"/>
                <w:b/>
                <w:sz w:val="20"/>
              </w:rPr>
              <w:t>Proračunske linije</w:t>
            </w:r>
          </w:p>
        </w:tc>
        <w:tc>
          <w:tcPr>
            <w:tcW w:w="1985" w:type="dxa"/>
            <w:shd w:val="clear" w:color="auto" w:fill="E5DFEC" w:themeFill="accent4" w:themeFillTint="33"/>
          </w:tcPr>
          <w:p w:rsidR="00B95489" w:rsidRPr="00D67FED" w:rsidRDefault="00B95489" w:rsidP="005A2053">
            <w:pPr>
              <w:spacing w:after="0" w:line="100" w:lineRule="atLeast"/>
              <w:rPr>
                <w:rFonts w:asciiTheme="minorHAnsi" w:hAnsiTheme="minorHAnsi" w:cs="Open Sans"/>
                <w:b/>
                <w:sz w:val="20"/>
                <w:szCs w:val="20"/>
              </w:rPr>
            </w:pPr>
            <w:r w:rsidRPr="00D67FED">
              <w:rPr>
                <w:rFonts w:asciiTheme="minorHAnsi" w:hAnsiTheme="minorHAnsi"/>
                <w:b/>
                <w:sz w:val="20"/>
              </w:rPr>
              <w:t>Ukupno EUR</w:t>
            </w: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Osoblje</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Ured i administracija</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Putovanje i smještaj</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Vanjska ekspertiza i usluge</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Oprema</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Infrastruktura i građevinski radovi</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Međuzbroj</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Prihodi</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3969" w:type="dxa"/>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Ukupno EUR</w:t>
            </w:r>
          </w:p>
        </w:tc>
        <w:tc>
          <w:tcPr>
            <w:tcW w:w="1985" w:type="dxa"/>
          </w:tcPr>
          <w:p w:rsidR="00B95489" w:rsidRPr="00D67FED" w:rsidRDefault="00B95489" w:rsidP="005A2053">
            <w:pPr>
              <w:spacing w:after="0" w:line="100" w:lineRule="atLeast"/>
              <w:rPr>
                <w:rFonts w:asciiTheme="minorHAnsi" w:hAnsiTheme="minorHAnsi" w:cs="Open Sans"/>
                <w:sz w:val="20"/>
                <w:szCs w:val="20"/>
              </w:rPr>
            </w:pPr>
          </w:p>
        </w:tc>
      </w:tr>
    </w:tbl>
    <w:p w:rsidR="00B95489" w:rsidRPr="00D67FED" w:rsidRDefault="00B95489" w:rsidP="00B95489">
      <w:pPr>
        <w:spacing w:after="0" w:line="100" w:lineRule="atLeast"/>
        <w:rPr>
          <w:rFonts w:asciiTheme="minorHAnsi" w:hAnsiTheme="minorHAnsi" w:cs="Open Sans"/>
          <w:sz w:val="20"/>
          <w:szCs w:val="20"/>
        </w:rPr>
      </w:pPr>
    </w:p>
    <w:p w:rsidR="00B95489" w:rsidRPr="00D67FED" w:rsidRDefault="00B95489" w:rsidP="00B95489">
      <w:pPr>
        <w:spacing w:after="0" w:line="100" w:lineRule="atLeast"/>
        <w:rPr>
          <w:rFonts w:asciiTheme="minorHAnsi" w:hAnsiTheme="minorHAnsi" w:cs="Open Sans"/>
          <w:b/>
          <w:sz w:val="20"/>
          <w:szCs w:val="20"/>
        </w:rPr>
      </w:pPr>
      <w:r w:rsidRPr="00D67FED">
        <w:rPr>
          <w:rFonts w:asciiTheme="minorHAnsi" w:hAnsiTheme="minorHAnsi"/>
          <w:b/>
          <w:sz w:val="20"/>
        </w:rPr>
        <w:t>Izvor(i) doprinosa:</w:t>
      </w:r>
    </w:p>
    <w:p w:rsidR="00B95489" w:rsidRPr="00D67FED" w:rsidRDefault="00B95489" w:rsidP="00B95489">
      <w:pPr>
        <w:spacing w:after="0"/>
        <w:rPr>
          <w:rFonts w:asciiTheme="minorHAnsi" w:hAnsiTheme="minorHAnsi" w:cs="Open Sans"/>
          <w:b/>
          <w:sz w:val="20"/>
          <w:szCs w:val="20"/>
        </w:rPr>
      </w:pPr>
      <w:r w:rsidRPr="00D67FED">
        <w:rPr>
          <w:rFonts w:asciiTheme="minorHAnsi" w:hAnsiTheme="minorHAnsi"/>
          <w:i/>
          <w:color w:val="548DD4"/>
          <w:sz w:val="20"/>
        </w:rPr>
        <w:t>Tablica se automatski generira iz radnog plana</w:t>
      </w:r>
    </w:p>
    <w:tbl>
      <w:tblPr>
        <w:tblStyle w:val="TableGrid"/>
        <w:tblW w:w="9243" w:type="dxa"/>
        <w:tblInd w:w="108" w:type="dxa"/>
        <w:tblLook w:val="04A0" w:firstRow="1" w:lastRow="0" w:firstColumn="1" w:lastColumn="0" w:noHBand="0" w:noVBand="1"/>
      </w:tblPr>
      <w:tblGrid>
        <w:gridCol w:w="2912"/>
        <w:gridCol w:w="3021"/>
        <w:gridCol w:w="3310"/>
      </w:tblGrid>
      <w:tr w:rsidR="00B95489" w:rsidRPr="00D67FED" w:rsidTr="005A2053">
        <w:tc>
          <w:tcPr>
            <w:tcW w:w="2912" w:type="dxa"/>
            <w:shd w:val="clear" w:color="auto" w:fill="E5DFEC" w:themeFill="accent4" w:themeFillTint="33"/>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Izvor</w:t>
            </w:r>
          </w:p>
        </w:tc>
        <w:tc>
          <w:tcPr>
            <w:tcW w:w="3021" w:type="dxa"/>
            <w:shd w:val="clear" w:color="auto" w:fill="E5DFEC" w:themeFill="accent4" w:themeFillTint="33"/>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Iznos u gotovini</w:t>
            </w:r>
          </w:p>
        </w:tc>
        <w:tc>
          <w:tcPr>
            <w:tcW w:w="3310" w:type="dxa"/>
            <w:shd w:val="clear" w:color="auto" w:fill="E5DFEC" w:themeFill="accent4" w:themeFillTint="33"/>
          </w:tcPr>
          <w:p w:rsidR="00B95489" w:rsidRPr="00D67FED" w:rsidRDefault="00B95489" w:rsidP="005A2053">
            <w:pPr>
              <w:spacing w:after="0" w:line="100" w:lineRule="atLeast"/>
              <w:rPr>
                <w:rFonts w:asciiTheme="minorHAnsi" w:hAnsiTheme="minorHAnsi" w:cs="Open Sans"/>
                <w:sz w:val="20"/>
                <w:szCs w:val="20"/>
              </w:rPr>
            </w:pPr>
            <w:r w:rsidRPr="00D67FED">
              <w:rPr>
                <w:rFonts w:asciiTheme="minorHAnsi" w:hAnsiTheme="minorHAnsi"/>
                <w:sz w:val="20"/>
              </w:rPr>
              <w:t>Iznos u naturi</w:t>
            </w:r>
          </w:p>
        </w:tc>
      </w:tr>
      <w:tr w:rsidR="00B95489" w:rsidRPr="00D67FED" w:rsidTr="005A2053">
        <w:tc>
          <w:tcPr>
            <w:tcW w:w="2912" w:type="dxa"/>
          </w:tcPr>
          <w:p w:rsidR="00B95489" w:rsidRPr="00D67FED" w:rsidRDefault="00B95489" w:rsidP="005A2053">
            <w:pPr>
              <w:spacing w:after="0" w:line="100" w:lineRule="atLeast"/>
              <w:rPr>
                <w:rFonts w:asciiTheme="minorHAnsi" w:hAnsiTheme="minorHAnsi" w:cs="Open Sans"/>
                <w:sz w:val="20"/>
                <w:szCs w:val="20"/>
              </w:rPr>
            </w:pPr>
          </w:p>
        </w:tc>
        <w:tc>
          <w:tcPr>
            <w:tcW w:w="3021" w:type="dxa"/>
          </w:tcPr>
          <w:p w:rsidR="00B95489" w:rsidRPr="00D67FED" w:rsidRDefault="00B95489" w:rsidP="005A2053">
            <w:pPr>
              <w:spacing w:after="0" w:line="100" w:lineRule="atLeast"/>
              <w:rPr>
                <w:rFonts w:asciiTheme="minorHAnsi" w:hAnsiTheme="minorHAnsi" w:cs="Open Sans"/>
                <w:sz w:val="20"/>
                <w:szCs w:val="20"/>
              </w:rPr>
            </w:pPr>
          </w:p>
        </w:tc>
        <w:tc>
          <w:tcPr>
            <w:tcW w:w="3310" w:type="dxa"/>
          </w:tcPr>
          <w:p w:rsidR="00B95489" w:rsidRPr="00D67FED" w:rsidRDefault="00B95489" w:rsidP="005A2053">
            <w:pPr>
              <w:spacing w:after="0" w:line="100" w:lineRule="atLeast"/>
              <w:rPr>
                <w:rFonts w:asciiTheme="minorHAnsi" w:hAnsiTheme="minorHAnsi" w:cs="Open Sans"/>
                <w:sz w:val="20"/>
                <w:szCs w:val="20"/>
              </w:rPr>
            </w:pPr>
          </w:p>
        </w:tc>
      </w:tr>
      <w:tr w:rsidR="00B95489" w:rsidRPr="00D67FED" w:rsidTr="005A2053">
        <w:tc>
          <w:tcPr>
            <w:tcW w:w="2912" w:type="dxa"/>
          </w:tcPr>
          <w:p w:rsidR="00B95489" w:rsidRPr="00D67FED" w:rsidRDefault="00B95489" w:rsidP="005A2053">
            <w:pPr>
              <w:spacing w:after="0" w:line="100" w:lineRule="atLeast"/>
              <w:rPr>
                <w:rFonts w:asciiTheme="minorHAnsi" w:hAnsiTheme="minorHAnsi" w:cs="Open Sans"/>
                <w:sz w:val="20"/>
                <w:szCs w:val="20"/>
              </w:rPr>
            </w:pPr>
          </w:p>
        </w:tc>
        <w:tc>
          <w:tcPr>
            <w:tcW w:w="3021" w:type="dxa"/>
          </w:tcPr>
          <w:p w:rsidR="00B95489" w:rsidRPr="00D67FED" w:rsidRDefault="00B95489" w:rsidP="005A2053">
            <w:pPr>
              <w:spacing w:after="0" w:line="100" w:lineRule="atLeast"/>
              <w:rPr>
                <w:rFonts w:asciiTheme="minorHAnsi" w:hAnsiTheme="minorHAnsi" w:cs="Open Sans"/>
                <w:sz w:val="20"/>
                <w:szCs w:val="20"/>
              </w:rPr>
            </w:pPr>
          </w:p>
        </w:tc>
        <w:tc>
          <w:tcPr>
            <w:tcW w:w="3310" w:type="dxa"/>
          </w:tcPr>
          <w:p w:rsidR="00B95489" w:rsidRPr="00D67FED" w:rsidRDefault="00B95489" w:rsidP="005A2053">
            <w:pPr>
              <w:spacing w:after="0" w:line="100" w:lineRule="atLeast"/>
              <w:rPr>
                <w:rFonts w:asciiTheme="minorHAnsi" w:hAnsiTheme="minorHAnsi" w:cs="Open Sans"/>
                <w:sz w:val="20"/>
                <w:szCs w:val="20"/>
              </w:rPr>
            </w:pPr>
          </w:p>
        </w:tc>
      </w:tr>
    </w:tbl>
    <w:p w:rsidR="00B95489" w:rsidRPr="00D67FED" w:rsidRDefault="00B95489" w:rsidP="00B95489">
      <w:pPr>
        <w:spacing w:after="0" w:line="100" w:lineRule="atLeast"/>
        <w:rPr>
          <w:rFonts w:asciiTheme="minorHAnsi" w:hAnsiTheme="minorHAnsi" w:cs="Open Sans"/>
          <w:sz w:val="20"/>
          <w:szCs w:val="20"/>
        </w:rPr>
      </w:pPr>
    </w:p>
    <w:p w:rsidR="007579DF" w:rsidRPr="00D67FED" w:rsidRDefault="007579DF">
      <w:pPr>
        <w:pageBreakBefore/>
        <w:rPr>
          <w:rFonts w:asciiTheme="minorHAnsi" w:hAnsiTheme="minorHAnsi"/>
          <w:b/>
          <w:color w:val="97A5D4"/>
          <w:sz w:val="24"/>
          <w:szCs w:val="24"/>
        </w:rPr>
      </w:pPr>
      <w:r w:rsidRPr="00D67FED">
        <w:rPr>
          <w:rFonts w:asciiTheme="minorHAnsi" w:hAnsiTheme="minorHAnsi"/>
          <w:b/>
          <w:color w:val="6E8992"/>
          <w:sz w:val="24"/>
        </w:rPr>
        <w:lastRenderedPageBreak/>
        <w:t>DIO C – Opis projekta</w:t>
      </w:r>
    </w:p>
    <w:p w:rsidR="007579DF" w:rsidRPr="00D67FED" w:rsidRDefault="007579DF" w:rsidP="007579DF">
      <w:pPr>
        <w:spacing w:after="60"/>
        <w:jc w:val="both"/>
        <w:rPr>
          <w:rFonts w:asciiTheme="minorHAnsi" w:hAnsiTheme="minorHAnsi"/>
          <w:b/>
          <w:sz w:val="24"/>
          <w:szCs w:val="24"/>
        </w:rPr>
      </w:pPr>
      <w:r w:rsidRPr="00D67FED">
        <w:rPr>
          <w:rFonts w:asciiTheme="minorHAnsi" w:hAnsiTheme="minorHAnsi"/>
          <w:b/>
          <w:color w:val="97A5D4"/>
          <w:sz w:val="24"/>
        </w:rPr>
        <w:t>C.1. Relevantnost i inovativnost projekta</w:t>
      </w:r>
    </w:p>
    <w:tbl>
      <w:tblPr>
        <w:tblW w:w="9214" w:type="dxa"/>
        <w:tblInd w:w="108" w:type="dxa"/>
        <w:tblLayout w:type="fixed"/>
        <w:tblCellMar>
          <w:top w:w="57" w:type="dxa"/>
        </w:tblCellMar>
        <w:tblLook w:val="0000" w:firstRow="0" w:lastRow="0" w:firstColumn="0" w:lastColumn="0" w:noHBand="0" w:noVBand="0"/>
      </w:tblPr>
      <w:tblGrid>
        <w:gridCol w:w="9214"/>
      </w:tblGrid>
      <w:tr w:rsidR="007579DF" w:rsidRPr="00D67FED"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579DF" w:rsidRPr="00D67FED" w:rsidRDefault="007579DF" w:rsidP="00196FA1">
            <w:pPr>
              <w:spacing w:after="60"/>
              <w:jc w:val="both"/>
              <w:rPr>
                <w:rFonts w:asciiTheme="minorHAnsi" w:hAnsiTheme="minorHAnsi"/>
                <w:sz w:val="20"/>
                <w:szCs w:val="20"/>
              </w:rPr>
            </w:pPr>
            <w:r w:rsidRPr="00D67FED">
              <w:rPr>
                <w:rFonts w:asciiTheme="minorHAnsi" w:hAnsiTheme="minorHAnsi"/>
                <w:b/>
                <w:sz w:val="20"/>
              </w:rPr>
              <w:t>C.1.1 Glavni problem odnosno glavni problemi koje treba riješiti</w:t>
            </w:r>
          </w:p>
        </w:tc>
      </w:tr>
      <w:tr w:rsidR="00310D1B" w:rsidRPr="00D67FED"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10D1B" w:rsidRPr="00D67FED" w:rsidRDefault="00310D1B" w:rsidP="00AD3D4F">
            <w:pPr>
              <w:spacing w:after="0"/>
              <w:rPr>
                <w:rFonts w:asciiTheme="minorHAnsi" w:hAnsiTheme="minorHAnsi"/>
                <w:sz w:val="20"/>
                <w:szCs w:val="20"/>
              </w:rPr>
            </w:pPr>
            <w:r w:rsidRPr="00D67FED">
              <w:rPr>
                <w:rFonts w:asciiTheme="minorHAnsi" w:hAnsiTheme="minorHAnsi"/>
                <w:b/>
                <w:color w:val="548DD4"/>
                <w:sz w:val="20"/>
              </w:rPr>
              <w:t>[2000 znakova]</w:t>
            </w:r>
            <w:r w:rsidRPr="00D67FED">
              <w:rPr>
                <w:rFonts w:asciiTheme="minorHAnsi" w:hAnsiTheme="minorHAnsi"/>
                <w:i/>
                <w:color w:val="548DD4"/>
                <w:sz w:val="20"/>
              </w:rPr>
              <w:t xml:space="preserve"> Koji je glavni urbani problem koji se treba riješiti projektom?</w:t>
            </w:r>
            <w:r w:rsidRPr="00D67FED">
              <w:rPr>
                <w:rFonts w:asciiTheme="minorHAnsi" w:hAnsiTheme="minorHAnsi"/>
                <w:b/>
                <w:sz w:val="20"/>
              </w:rPr>
              <w:t xml:space="preserve"> </w:t>
            </w:r>
            <w:r w:rsidRPr="00D67FED">
              <w:rPr>
                <w:rFonts w:asciiTheme="minorHAnsi" w:hAnsiTheme="minorHAnsi"/>
                <w:i/>
                <w:color w:val="548DD4"/>
                <w:sz w:val="20"/>
              </w:rPr>
              <w:t>Objasnite zašto ste odabrali riješiti ovaj problem. Pomoću podataka i ostalih dokaza opišite veličinu problema, njegovu širinu i dubinu na lokalnoj razini, njegove različite dimenzije (društvene, gospodarske i okolišne dimenzije problema).</w:t>
            </w:r>
          </w:p>
        </w:tc>
      </w:tr>
    </w:tbl>
    <w:p w:rsidR="007F598B" w:rsidRPr="00D67FED" w:rsidRDefault="007F598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310D1B" w:rsidRPr="00D67FED"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10D1B" w:rsidRPr="00D67FED" w:rsidRDefault="00310D1B" w:rsidP="00196FA1">
            <w:pPr>
              <w:spacing w:after="60"/>
              <w:jc w:val="both"/>
              <w:rPr>
                <w:rFonts w:asciiTheme="minorHAnsi" w:hAnsiTheme="minorHAnsi"/>
                <w:sz w:val="20"/>
                <w:szCs w:val="20"/>
              </w:rPr>
            </w:pPr>
            <w:r w:rsidRPr="00D67FED">
              <w:rPr>
                <w:rFonts w:asciiTheme="minorHAnsi" w:hAnsiTheme="minorHAnsi"/>
                <w:b/>
                <w:sz w:val="20"/>
              </w:rPr>
              <w:t>C.1.2 Predloženo rješenje</w:t>
            </w:r>
          </w:p>
        </w:tc>
      </w:tr>
      <w:tr w:rsidR="007579DF" w:rsidRPr="00D67FED"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579DF" w:rsidRPr="00D67FED" w:rsidRDefault="00222C58" w:rsidP="00AD3D4F">
            <w:pPr>
              <w:spacing w:after="60"/>
              <w:jc w:val="both"/>
              <w:rPr>
                <w:rFonts w:asciiTheme="minorHAnsi" w:hAnsiTheme="minorHAnsi"/>
                <w:sz w:val="20"/>
                <w:szCs w:val="20"/>
              </w:rPr>
            </w:pPr>
            <w:r w:rsidRPr="00D67FED">
              <w:rPr>
                <w:rFonts w:asciiTheme="minorHAnsi" w:hAnsiTheme="minorHAnsi"/>
                <w:b/>
                <w:color w:val="548DD4"/>
                <w:sz w:val="20"/>
              </w:rPr>
              <w:t>[2000 znakova]</w:t>
            </w:r>
            <w:r w:rsidRPr="00D67FED">
              <w:rPr>
                <w:rFonts w:asciiTheme="minorHAnsi" w:hAnsiTheme="minorHAnsi"/>
                <w:i/>
                <w:color w:val="548DD4"/>
                <w:sz w:val="20"/>
              </w:rPr>
              <w:t xml:space="preserve"> Opišite rješenje koje predlažete kako biste riješili gore navedene glavne probleme. Opišite predloženi projekt te objasnite razloge zbog kojih smatrate da će se njime riješiti navedeni problem.</w:t>
            </w:r>
          </w:p>
        </w:tc>
      </w:tr>
    </w:tbl>
    <w:p w:rsidR="007F598B" w:rsidRPr="00D67FED"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E1D34" w:rsidRPr="00D67FED"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62845" w:rsidRPr="00D67FED" w:rsidRDefault="007E1D34" w:rsidP="00062845">
            <w:pPr>
              <w:spacing w:after="60"/>
              <w:jc w:val="both"/>
              <w:rPr>
                <w:rFonts w:asciiTheme="minorHAnsi" w:hAnsiTheme="minorHAnsi"/>
                <w:sz w:val="20"/>
                <w:szCs w:val="20"/>
              </w:rPr>
            </w:pPr>
            <w:r w:rsidRPr="00D67FED">
              <w:rPr>
                <w:rFonts w:asciiTheme="minorHAnsi" w:hAnsiTheme="minorHAnsi"/>
                <w:b/>
                <w:sz w:val="20"/>
              </w:rPr>
              <w:t>C.1.3 Inovativnost predloženog rješenja</w:t>
            </w:r>
          </w:p>
          <w:p w:rsidR="007E1D34" w:rsidRPr="00D67FED" w:rsidRDefault="007E1D34" w:rsidP="000F741A">
            <w:pPr>
              <w:spacing w:after="60"/>
              <w:jc w:val="both"/>
              <w:rPr>
                <w:rFonts w:asciiTheme="minorHAnsi" w:hAnsiTheme="minorHAnsi"/>
                <w:sz w:val="20"/>
                <w:szCs w:val="20"/>
              </w:rPr>
            </w:pPr>
          </w:p>
        </w:tc>
      </w:tr>
      <w:tr w:rsidR="00222C58" w:rsidRPr="00D67FED"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062845" w:rsidRPr="00D67FED" w:rsidRDefault="00222C58" w:rsidP="00CE340C">
            <w:pPr>
              <w:spacing w:after="60"/>
              <w:jc w:val="both"/>
              <w:rPr>
                <w:rFonts w:asciiTheme="minorHAnsi" w:eastAsia="Times New Roman" w:hAnsiTheme="minorHAnsi" w:cs="Open Sans"/>
                <w:b/>
                <w:color w:val="548DD4"/>
                <w:sz w:val="20"/>
                <w:szCs w:val="20"/>
              </w:rPr>
            </w:pPr>
            <w:r w:rsidRPr="00D67FED">
              <w:rPr>
                <w:rFonts w:asciiTheme="minorHAnsi" w:hAnsiTheme="minorHAnsi"/>
                <w:b/>
                <w:color w:val="548DD4"/>
                <w:sz w:val="20"/>
              </w:rPr>
              <w:t>[3000 znakova]</w:t>
            </w:r>
          </w:p>
          <w:p w:rsidR="00AD3D4F" w:rsidRPr="00D67FED" w:rsidRDefault="00AD3D4F" w:rsidP="00062845">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Objasnite u kojoj je mjeri projektni prijedlog novo rješenje koje može dodati vrijednost u odnosu na predmetni problem?</w:t>
            </w:r>
          </w:p>
          <w:p w:rsidR="00062845" w:rsidRPr="00D67FED" w:rsidRDefault="00062845" w:rsidP="00062845">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Koji su elementi predloženog projekta novi i inovativni u odnosu na:</w:t>
            </w:r>
          </w:p>
          <w:p w:rsidR="00062845" w:rsidRPr="00D67FED" w:rsidRDefault="00062845" w:rsidP="00062845">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 (1) politike/programe koji su već uvedeni u vašem gradu za rješavanje sličnih problema</w:t>
            </w:r>
          </w:p>
          <w:p w:rsidR="00062845" w:rsidRPr="00D67FED" w:rsidRDefault="00062845" w:rsidP="00062845">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 (2) slične politike/programe u ostalim gradovima.  </w:t>
            </w:r>
          </w:p>
          <w:p w:rsidR="00AD3D4F" w:rsidRPr="00D67FED" w:rsidRDefault="00D45293" w:rsidP="00AD3D4F">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Usredotočite se na elemente predloženog projekta kojima se izdvaja iz postojećih politika i/ili praksi na lokalnoj razini te iz sličnih politika/programa u ostalim gradovima. </w:t>
            </w:r>
          </w:p>
          <w:p w:rsidR="00222C58" w:rsidRPr="00D67FED" w:rsidRDefault="00D45293" w:rsidP="00AD3D4F">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Navedite dokaz o istraživanju i mjerilu postojeće dobre prakse u predmetnom području.</w:t>
            </w:r>
          </w:p>
          <w:p w:rsidR="008044C2" w:rsidRPr="00D67FED" w:rsidRDefault="008044C2" w:rsidP="00AD3D4F">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Opišite je li se pristup vašem projektu odvijao tijekom vremena na temelju lekcija naučenih iz iskustva (evolucijski pristup) ili je to potpuno novi pristup (ili pristup posuđen negdje drugdje) koji se nikada prije nije pokušao provesti u sektoru ili u predmetnom kontekstu (revolucionarni pristup).</w:t>
            </w:r>
          </w:p>
          <w:p w:rsidR="00C918BD" w:rsidRPr="00D67FED" w:rsidRDefault="00C918BD" w:rsidP="00AD3D4F">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Opišite dodanu vrijednost koju taj novi pristup stvara u odnosu na predmetni problem.</w:t>
            </w:r>
          </w:p>
        </w:tc>
      </w:tr>
    </w:tbl>
    <w:p w:rsidR="00AD3D4F" w:rsidRPr="00D67FED"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D67FED"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D67FED" w:rsidRDefault="00AD3D4F" w:rsidP="00196FA1">
            <w:pPr>
              <w:spacing w:after="60"/>
              <w:jc w:val="both"/>
              <w:rPr>
                <w:rFonts w:asciiTheme="minorHAnsi" w:hAnsiTheme="minorHAnsi"/>
                <w:sz w:val="20"/>
                <w:szCs w:val="20"/>
              </w:rPr>
            </w:pPr>
            <w:r w:rsidRPr="00D67FED">
              <w:rPr>
                <w:rFonts w:asciiTheme="minorHAnsi" w:hAnsiTheme="minorHAnsi"/>
                <w:b/>
                <w:sz w:val="20"/>
              </w:rPr>
              <w:t>C.1.4 Moguće prepreke i otpor</w:t>
            </w:r>
          </w:p>
        </w:tc>
      </w:tr>
      <w:tr w:rsidR="00AD3D4F" w:rsidRPr="00D67FED"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AD3D4F" w:rsidRPr="00D67FED" w:rsidRDefault="008044C2" w:rsidP="00AD3D4F">
            <w:pPr>
              <w:ind w:left="201" w:hangingChars="100" w:hanging="201"/>
              <w:jc w:val="both"/>
              <w:rPr>
                <w:rFonts w:asciiTheme="minorHAnsi" w:hAnsiTheme="minorHAnsi"/>
                <w:sz w:val="24"/>
                <w:szCs w:val="24"/>
              </w:rPr>
            </w:pPr>
            <w:r w:rsidRPr="00D67FED">
              <w:rPr>
                <w:rFonts w:asciiTheme="minorHAnsi" w:hAnsiTheme="minorHAnsi"/>
                <w:b/>
                <w:color w:val="548DD4"/>
                <w:sz w:val="20"/>
              </w:rPr>
              <w:t>[1500 znakova]</w:t>
            </w:r>
            <w:r w:rsidRPr="00D67FED">
              <w:rPr>
                <w:rFonts w:asciiTheme="minorHAnsi" w:hAnsiTheme="minorHAnsi"/>
                <w:i/>
                <w:color w:val="548DD4"/>
                <w:sz w:val="20"/>
              </w:rPr>
              <w:t xml:space="preserve"> Opišite očekujete li bilo kakve prepreke ili otpor u vezi s inovacijom te ako ih očekujete, kako ćete ih prevladati.</w:t>
            </w:r>
          </w:p>
        </w:tc>
      </w:tr>
    </w:tbl>
    <w:p w:rsidR="00AD3D4F" w:rsidRPr="00D67FED"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D67FED"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D67FED" w:rsidRDefault="008044C2" w:rsidP="00196FA1">
            <w:pPr>
              <w:spacing w:after="60"/>
              <w:jc w:val="both"/>
              <w:rPr>
                <w:rFonts w:asciiTheme="minorHAnsi" w:hAnsiTheme="minorHAnsi"/>
                <w:sz w:val="20"/>
                <w:szCs w:val="20"/>
              </w:rPr>
            </w:pPr>
            <w:r w:rsidRPr="00D67FED">
              <w:rPr>
                <w:rFonts w:asciiTheme="minorHAnsi" w:hAnsiTheme="minorHAnsi"/>
                <w:b/>
                <w:sz w:val="20"/>
              </w:rPr>
              <w:t>C.1.5 Integrirani pristup</w:t>
            </w:r>
          </w:p>
        </w:tc>
      </w:tr>
      <w:tr w:rsidR="00171472" w:rsidRPr="00D67FED"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171472" w:rsidRPr="00D67FED" w:rsidRDefault="00171472" w:rsidP="00171472">
            <w:pPr>
              <w:spacing w:after="60"/>
              <w:jc w:val="both"/>
              <w:rPr>
                <w:rFonts w:asciiTheme="minorHAnsi" w:hAnsiTheme="minorHAnsi"/>
                <w:sz w:val="20"/>
                <w:szCs w:val="20"/>
              </w:rPr>
            </w:pPr>
            <w:r w:rsidRPr="00D67FED">
              <w:rPr>
                <w:rFonts w:asciiTheme="minorHAnsi" w:hAnsiTheme="minorHAnsi"/>
                <w:b/>
                <w:color w:val="548DD4"/>
                <w:sz w:val="20"/>
              </w:rPr>
              <w:t>[1500 znakova]</w:t>
            </w:r>
            <w:r w:rsidRPr="00D67FED">
              <w:rPr>
                <w:rFonts w:asciiTheme="minorHAnsi" w:hAnsiTheme="minorHAnsi"/>
                <w:i/>
                <w:color w:val="548DD4"/>
                <w:sz w:val="20"/>
              </w:rPr>
              <w:t xml:space="preserve"> U kojoj mjeri predloženo rješenje predstavlja integrirano rješenje?   Opišite na koji će se način  predloženim projektom riješiti različite gore navedene dimenzije problema.</w:t>
            </w:r>
          </w:p>
        </w:tc>
      </w:tr>
    </w:tbl>
    <w:p w:rsidR="00144F5B" w:rsidRDefault="00144F5B" w:rsidP="00282414">
      <w:pPr>
        <w:spacing w:after="0"/>
        <w:rPr>
          <w:rFonts w:asciiTheme="minorHAnsi" w:eastAsia="Times New Roman" w:hAnsiTheme="minorHAnsi" w:cs="Open Sans"/>
          <w:bCs/>
          <w:sz w:val="20"/>
          <w:szCs w:val="20"/>
        </w:rPr>
      </w:pPr>
    </w:p>
    <w:p w:rsidR="00D67FED" w:rsidRDefault="00D67FED" w:rsidP="00282414">
      <w:pPr>
        <w:spacing w:after="0"/>
        <w:rPr>
          <w:rFonts w:asciiTheme="minorHAnsi" w:eastAsia="Times New Roman" w:hAnsiTheme="minorHAnsi" w:cs="Open Sans"/>
          <w:bCs/>
          <w:sz w:val="20"/>
          <w:szCs w:val="20"/>
        </w:rPr>
      </w:pPr>
    </w:p>
    <w:p w:rsidR="00D67FED" w:rsidRDefault="00D67FED" w:rsidP="00282414">
      <w:pPr>
        <w:spacing w:after="0"/>
        <w:rPr>
          <w:rFonts w:asciiTheme="minorHAnsi" w:eastAsia="Times New Roman" w:hAnsiTheme="minorHAnsi" w:cs="Open Sans"/>
          <w:bCs/>
          <w:sz w:val="20"/>
          <w:szCs w:val="20"/>
        </w:rPr>
      </w:pPr>
    </w:p>
    <w:p w:rsidR="00D67FED" w:rsidRDefault="00D67FED" w:rsidP="00282414">
      <w:pPr>
        <w:spacing w:after="0"/>
        <w:rPr>
          <w:rFonts w:asciiTheme="minorHAnsi" w:eastAsia="Times New Roman" w:hAnsiTheme="minorHAnsi" w:cs="Open Sans"/>
          <w:bCs/>
          <w:sz w:val="20"/>
          <w:szCs w:val="20"/>
        </w:rPr>
      </w:pPr>
    </w:p>
    <w:p w:rsidR="00D67FED" w:rsidRDefault="00D67FED" w:rsidP="00282414">
      <w:pPr>
        <w:spacing w:after="0"/>
        <w:rPr>
          <w:rFonts w:asciiTheme="minorHAnsi" w:eastAsia="Times New Roman" w:hAnsiTheme="minorHAnsi" w:cs="Open Sans"/>
          <w:bCs/>
          <w:sz w:val="20"/>
          <w:szCs w:val="20"/>
        </w:rPr>
      </w:pPr>
    </w:p>
    <w:p w:rsidR="00D67FED" w:rsidRDefault="00D67FED" w:rsidP="00282414">
      <w:pPr>
        <w:spacing w:after="0"/>
        <w:rPr>
          <w:rFonts w:asciiTheme="minorHAnsi" w:eastAsia="Times New Roman" w:hAnsiTheme="minorHAnsi" w:cs="Open Sans"/>
          <w:bCs/>
          <w:sz w:val="20"/>
          <w:szCs w:val="20"/>
        </w:rPr>
      </w:pPr>
    </w:p>
    <w:p w:rsidR="00D67FED" w:rsidRPr="00D67FED" w:rsidRDefault="00D67FED"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D67FED"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D67FED" w:rsidRDefault="00AD3D4F" w:rsidP="00196FA1">
            <w:pPr>
              <w:spacing w:after="60"/>
              <w:jc w:val="both"/>
              <w:rPr>
                <w:rFonts w:asciiTheme="minorHAnsi" w:hAnsiTheme="minorHAnsi"/>
                <w:sz w:val="20"/>
                <w:szCs w:val="20"/>
              </w:rPr>
            </w:pPr>
            <w:r w:rsidRPr="00D67FED">
              <w:rPr>
                <w:rFonts w:asciiTheme="minorHAnsi" w:hAnsiTheme="minorHAnsi"/>
                <w:b/>
                <w:sz w:val="20"/>
              </w:rPr>
              <w:lastRenderedPageBreak/>
              <w:t>C.1.6 Poveznica na tematske ciljeve i prioritete ulaganja EFRR-a</w:t>
            </w:r>
          </w:p>
        </w:tc>
      </w:tr>
      <w:tr w:rsidR="007E1D34" w:rsidRPr="00D67FED"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E1D34" w:rsidRPr="00D67FED" w:rsidRDefault="007E1D34" w:rsidP="00CE340C">
            <w:pPr>
              <w:spacing w:after="60"/>
              <w:jc w:val="both"/>
              <w:rPr>
                <w:rFonts w:asciiTheme="minorHAnsi" w:hAnsiTheme="minorHAnsi"/>
                <w:sz w:val="20"/>
                <w:szCs w:val="20"/>
              </w:rPr>
            </w:pPr>
            <w:r w:rsidRPr="00D67FED">
              <w:rPr>
                <w:rFonts w:asciiTheme="minorHAnsi" w:hAnsiTheme="minorHAnsi"/>
                <w:b/>
                <w:color w:val="548DD4"/>
                <w:sz w:val="20"/>
              </w:rPr>
              <w:t>[1500 znakova]</w:t>
            </w:r>
            <w:r w:rsidRPr="00D67FED">
              <w:rPr>
                <w:rFonts w:asciiTheme="minorHAnsi" w:hAnsiTheme="minorHAnsi"/>
                <w:color w:val="548DD4"/>
                <w:sz w:val="20"/>
              </w:rPr>
              <w:t xml:space="preserve"> Kako se u okviru projekta podržavaju tematski ciljevi i prioriteti ulaganja EFRR-a?</w:t>
            </w:r>
            <w:r w:rsidRPr="00D67FED">
              <w:rPr>
                <w:rFonts w:asciiTheme="minorHAnsi" w:hAnsiTheme="minorHAnsi"/>
                <w:i/>
                <w:color w:val="548DD4"/>
                <w:sz w:val="20"/>
              </w:rPr>
              <w:t xml:space="preserve"> Ovdje navedite tematske ciljeve i prioritete ulaganja EFRR-a čijem će ostvarenju predloženi projekt očekivano pridonijeti. Uzimajući u obzir očekivanu integriranu prirodu predloženog projekta, ovdje možete navesti nekoliko tematskih ciljeva i prioriteta ulaganja. Ukratko objasnite kako predloženi projekt pridonosi ostvarenju svakog navedenog tematskog cilja/prioriteta ulaganja.</w:t>
            </w:r>
            <w:r w:rsidRPr="00D67FED">
              <w:rPr>
                <w:rFonts w:asciiTheme="minorHAnsi" w:hAnsiTheme="minorHAnsi"/>
                <w:color w:val="548DD4"/>
                <w:sz w:val="20"/>
              </w:rPr>
              <w:t xml:space="preserve"> </w:t>
            </w:r>
          </w:p>
        </w:tc>
      </w:tr>
    </w:tbl>
    <w:p w:rsidR="001371B9" w:rsidRPr="00D67FED" w:rsidRDefault="001371B9" w:rsidP="00506BEF">
      <w:pPr>
        <w:spacing w:after="60"/>
        <w:jc w:val="both"/>
        <w:rPr>
          <w:rFonts w:asciiTheme="minorHAnsi" w:eastAsia="Times New Roman" w:hAnsiTheme="minorHAnsi" w:cs="Open Sans"/>
          <w:b/>
          <w:bCs/>
          <w:color w:val="97A5D4"/>
          <w:sz w:val="20"/>
          <w:szCs w:val="20"/>
        </w:rPr>
      </w:pPr>
    </w:p>
    <w:p w:rsidR="002B10DB" w:rsidRPr="00D67FED" w:rsidRDefault="002B10DB" w:rsidP="00506BEF">
      <w:pPr>
        <w:spacing w:after="60"/>
        <w:jc w:val="both"/>
        <w:rPr>
          <w:rFonts w:asciiTheme="minorHAnsi" w:hAnsiTheme="minorHAnsi"/>
          <w:b/>
          <w:sz w:val="24"/>
          <w:szCs w:val="24"/>
        </w:rPr>
      </w:pPr>
      <w:r w:rsidRPr="00D67FED">
        <w:rPr>
          <w:rFonts w:asciiTheme="minorHAnsi" w:hAnsiTheme="minorHAnsi"/>
          <w:b/>
          <w:color w:val="97A5D4"/>
          <w:sz w:val="24"/>
        </w:rPr>
        <w:t>C.2. Kontekst projekta i lokalno partnerstvo</w:t>
      </w:r>
    </w:p>
    <w:tbl>
      <w:tblPr>
        <w:tblW w:w="9214" w:type="dxa"/>
        <w:tblInd w:w="108" w:type="dxa"/>
        <w:tblLayout w:type="fixed"/>
        <w:tblCellMar>
          <w:top w:w="57" w:type="dxa"/>
        </w:tblCellMar>
        <w:tblLook w:val="0000" w:firstRow="0" w:lastRow="0" w:firstColumn="0" w:lastColumn="0" w:noHBand="0" w:noVBand="0"/>
      </w:tblPr>
      <w:tblGrid>
        <w:gridCol w:w="9214"/>
      </w:tblGrid>
      <w:tr w:rsidR="008F64A0" w:rsidRPr="00D67FED"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8F64A0" w:rsidRPr="00D67FED" w:rsidRDefault="002B10DB" w:rsidP="00196FA1">
            <w:pPr>
              <w:spacing w:after="60"/>
              <w:jc w:val="both"/>
              <w:rPr>
                <w:rFonts w:asciiTheme="minorHAnsi" w:hAnsiTheme="minorHAnsi"/>
                <w:sz w:val="20"/>
                <w:szCs w:val="20"/>
              </w:rPr>
            </w:pPr>
            <w:r w:rsidRPr="00D67FED">
              <w:rPr>
                <w:rFonts w:asciiTheme="minorHAnsi" w:hAnsiTheme="minorHAnsi"/>
                <w:b/>
                <w:sz w:val="20"/>
              </w:rPr>
              <w:t>C.2.1 Poveznica na ostale lokalne/regionalne/nacionalne strategije i politike</w:t>
            </w:r>
          </w:p>
        </w:tc>
      </w:tr>
      <w:tr w:rsidR="008F64A0" w:rsidRPr="00D67FED"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8F64A0" w:rsidRPr="00D67FED" w:rsidRDefault="00222C58" w:rsidP="00DC5680">
            <w:pPr>
              <w:spacing w:after="0"/>
              <w:jc w:val="both"/>
              <w:rPr>
                <w:rFonts w:asciiTheme="minorHAnsi" w:hAnsiTheme="minorHAnsi"/>
                <w:sz w:val="20"/>
                <w:szCs w:val="20"/>
              </w:rPr>
            </w:pPr>
            <w:r w:rsidRPr="00D67FED">
              <w:rPr>
                <w:rFonts w:asciiTheme="minorHAnsi" w:hAnsiTheme="minorHAnsi"/>
                <w:b/>
                <w:color w:val="548DD4"/>
                <w:sz w:val="20"/>
              </w:rPr>
              <w:t>[1500 znakova]</w:t>
            </w:r>
            <w:r w:rsidRPr="00D67FED">
              <w:rPr>
                <w:rFonts w:asciiTheme="minorHAnsi" w:hAnsiTheme="minorHAnsi"/>
                <w:i/>
                <w:color w:val="548DD4"/>
                <w:sz w:val="20"/>
              </w:rPr>
              <w:t xml:space="preserve"> Je li projekt dio širih lokalnih/regionalnih/nacionalnih strategija i politika? Opišite bilo koju drugu lokalnu/regionalnu/nacionalnu strategiju koja je već uvedena pri rješavanju navedenog problema na lokalnoj razini. Objasnite na koji će se način postojeće politike/strategije uzeti u obzir u predloženom projektu, posebice utvrdite elemente koji će se ponovno koristiti i/ili poboljšati.</w:t>
            </w:r>
          </w:p>
        </w:tc>
      </w:tr>
    </w:tbl>
    <w:p w:rsidR="007F598B" w:rsidRPr="00D67FED"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914C0" w:rsidRPr="00D67FED"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914C0" w:rsidRPr="00D67FED" w:rsidRDefault="00F14122" w:rsidP="00196FA1">
            <w:pPr>
              <w:spacing w:after="60"/>
              <w:jc w:val="both"/>
              <w:rPr>
                <w:rFonts w:asciiTheme="minorHAnsi" w:hAnsiTheme="minorHAnsi"/>
                <w:sz w:val="20"/>
                <w:szCs w:val="20"/>
              </w:rPr>
            </w:pPr>
            <w:r w:rsidRPr="00D67FED">
              <w:rPr>
                <w:rFonts w:asciiTheme="minorHAnsi" w:hAnsiTheme="minorHAnsi"/>
                <w:b/>
                <w:sz w:val="20"/>
              </w:rPr>
              <w:t>C.2.2 Sinergije s ostalim projektima i inicijativama</w:t>
            </w:r>
          </w:p>
        </w:tc>
      </w:tr>
      <w:tr w:rsidR="007914C0" w:rsidRPr="00D67FED"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914C0" w:rsidRPr="00D67FED" w:rsidRDefault="006F76E3" w:rsidP="007B372C">
            <w:pPr>
              <w:spacing w:after="60"/>
              <w:jc w:val="both"/>
              <w:rPr>
                <w:rFonts w:asciiTheme="minorHAnsi" w:hAnsiTheme="minorHAnsi"/>
                <w:sz w:val="20"/>
                <w:szCs w:val="20"/>
              </w:rPr>
            </w:pPr>
            <w:r w:rsidRPr="00D67FED">
              <w:rPr>
                <w:rFonts w:asciiTheme="minorHAnsi" w:hAnsiTheme="minorHAnsi"/>
                <w:b/>
                <w:color w:val="548DD4"/>
                <w:sz w:val="20"/>
              </w:rPr>
              <w:t>[1500 znakova]</w:t>
            </w:r>
            <w:r w:rsidRPr="00D67FED">
              <w:rPr>
                <w:rFonts w:asciiTheme="minorHAnsi" w:hAnsiTheme="minorHAnsi"/>
                <w:i/>
                <w:color w:val="548DD4"/>
                <w:sz w:val="20"/>
              </w:rPr>
              <w:t xml:space="preserve"> Koje su sinergije s prošlim ili sadašnjim projektima EU-a i s ostalim projektima ili inicijativama koje se koriste u projektu?</w:t>
            </w:r>
            <w:r w:rsidRPr="00D67FED">
              <w:rPr>
                <w:rFonts w:asciiTheme="minorHAnsi" w:hAnsiTheme="minorHAnsi"/>
                <w:sz w:val="20"/>
              </w:rPr>
              <w:t xml:space="preserve"> </w:t>
            </w:r>
            <w:r w:rsidRPr="00D67FED">
              <w:rPr>
                <w:rFonts w:asciiTheme="minorHAnsi" w:hAnsiTheme="minorHAnsi"/>
                <w:i/>
                <w:color w:val="548DD4"/>
                <w:sz w:val="20"/>
              </w:rPr>
              <w:t>Opišite bilo koji drugi projekt i inicijativu (koji su financirani ili nisu financirani iz sredstava EU-a), a koji su već provedeni na lokalnoj razini za rješavanje navedenog problema. Objasnite na koji će se način utvrđeni projekti/inicijative uzeti u obzir u predloženom projektu, posebice utvrdite elemente koji će se ponovno koristiti i/ili poboljšati.</w:t>
            </w:r>
          </w:p>
        </w:tc>
      </w:tr>
    </w:tbl>
    <w:p w:rsidR="007F598B" w:rsidRPr="00D67FED" w:rsidRDefault="007F598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E3BCD" w:rsidRPr="00D67FED"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E3BCD" w:rsidRPr="00D67FED" w:rsidRDefault="00BE3BCD" w:rsidP="00196FA1">
            <w:pPr>
              <w:spacing w:after="60"/>
              <w:jc w:val="both"/>
              <w:rPr>
                <w:rFonts w:asciiTheme="minorHAnsi" w:hAnsiTheme="minorHAnsi" w:cs="Open Sans"/>
                <w:b/>
                <w:sz w:val="20"/>
                <w:szCs w:val="20"/>
              </w:rPr>
            </w:pPr>
            <w:r w:rsidRPr="00D67FED">
              <w:rPr>
                <w:rFonts w:asciiTheme="minorHAnsi" w:hAnsiTheme="minorHAnsi"/>
                <w:b/>
                <w:sz w:val="20"/>
              </w:rPr>
              <w:t>C.2.3 Uključenost većih dionika u osmišljavanje projekta</w:t>
            </w:r>
          </w:p>
        </w:tc>
      </w:tr>
      <w:tr w:rsidR="00BE3BCD" w:rsidRPr="00D67FED"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E3BCD" w:rsidRPr="00D67FED" w:rsidRDefault="00BE3BCD" w:rsidP="00CE340C">
            <w:pPr>
              <w:spacing w:after="60"/>
              <w:jc w:val="both"/>
              <w:rPr>
                <w:rFonts w:asciiTheme="minorHAnsi" w:hAnsiTheme="minorHAnsi"/>
                <w:sz w:val="20"/>
                <w:szCs w:val="20"/>
              </w:rPr>
            </w:pPr>
            <w:r w:rsidRPr="00D67FED">
              <w:rPr>
                <w:rFonts w:asciiTheme="minorHAnsi" w:hAnsiTheme="minorHAnsi"/>
                <w:b/>
                <w:color w:val="548DD4"/>
                <w:sz w:val="20"/>
              </w:rPr>
              <w:t>[2000  znakova]</w:t>
            </w:r>
            <w:r w:rsidRPr="00D67FED">
              <w:rPr>
                <w:rFonts w:asciiTheme="minorHAnsi" w:hAnsiTheme="minorHAnsi"/>
                <w:color w:val="548DD4"/>
                <w:sz w:val="20"/>
              </w:rPr>
              <w:t xml:space="preserve"> Koji su veći dionici uključeni u pripremu i osmišljavanje projekta?</w:t>
            </w:r>
            <w:r w:rsidRPr="00D67FED">
              <w:rPr>
                <w:rFonts w:asciiTheme="minorHAnsi" w:hAnsiTheme="minorHAnsi"/>
                <w:i/>
                <w:color w:val="548DD4"/>
                <w:sz w:val="20"/>
              </w:rPr>
              <w:t xml:space="preserve"> </w:t>
            </w:r>
            <w:r w:rsidRPr="00D67FED">
              <w:rPr>
                <w:rFonts w:asciiTheme="minorHAnsi" w:hAnsiTheme="minorHAnsi"/>
                <w:color w:val="548DD4"/>
                <w:sz w:val="20"/>
              </w:rPr>
              <w:t>Na koji su način uključeni?</w:t>
            </w:r>
            <w:r w:rsidRPr="00D67FED">
              <w:rPr>
                <w:rFonts w:asciiTheme="minorHAnsi" w:hAnsiTheme="minorHAnsi"/>
                <w:b/>
                <w:sz w:val="20"/>
              </w:rPr>
              <w:t xml:space="preserve"> </w:t>
            </w:r>
            <w:r w:rsidRPr="00D67FED">
              <w:rPr>
                <w:rFonts w:asciiTheme="minorHAnsi" w:hAnsiTheme="minorHAnsi"/>
                <w:i/>
                <w:color w:val="548DD4"/>
                <w:sz w:val="20"/>
              </w:rPr>
              <w:t>Navedite popis većih dionika (ne uključujući pridružena gradska tijela i partnere u realizaciji projekta) koji su uključeni u osmišljavanje predloženog projekta. Opišite mehanizme koordinacije/savjetovanja/zajedničkog osmišljavanja koje ste uspostavili kako biste osigurali njihovu uključenost u fazu osmišljavanja.</w:t>
            </w:r>
            <w:r w:rsidRPr="00D67FED">
              <w:rPr>
                <w:rFonts w:asciiTheme="minorHAnsi" w:hAnsiTheme="minorHAnsi"/>
                <w:color w:val="548DD4"/>
                <w:sz w:val="20"/>
              </w:rPr>
              <w:t xml:space="preserve"> </w:t>
            </w:r>
          </w:p>
        </w:tc>
      </w:tr>
    </w:tbl>
    <w:p w:rsidR="007F598B" w:rsidRPr="00D67FED" w:rsidRDefault="007F598B" w:rsidP="00B17113">
      <w:pPr>
        <w:spacing w:after="0"/>
        <w:rPr>
          <w:rFonts w:asciiTheme="minorHAnsi" w:eastAsia="Times New Roman" w:hAnsiTheme="minorHAnsi" w:cs="Open Sans"/>
          <w:bCs/>
          <w:sz w:val="20"/>
          <w:szCs w:val="20"/>
        </w:rPr>
      </w:pPr>
    </w:p>
    <w:tbl>
      <w:tblPr>
        <w:tblW w:w="9214" w:type="dxa"/>
        <w:tblInd w:w="108" w:type="dxa"/>
        <w:tblCellMar>
          <w:top w:w="57" w:type="dxa"/>
        </w:tblCellMar>
        <w:tblLook w:val="0000" w:firstRow="0" w:lastRow="0" w:firstColumn="0" w:lastColumn="0" w:noHBand="0" w:noVBand="0"/>
      </w:tblPr>
      <w:tblGrid>
        <w:gridCol w:w="9214"/>
      </w:tblGrid>
      <w:tr w:rsidR="00086F36" w:rsidRPr="00D67FED"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86F36" w:rsidRPr="00D67FED" w:rsidRDefault="00086F36" w:rsidP="00196FA1">
            <w:pPr>
              <w:spacing w:after="60"/>
              <w:jc w:val="both"/>
              <w:rPr>
                <w:rFonts w:asciiTheme="minorHAnsi" w:hAnsiTheme="minorHAnsi"/>
                <w:sz w:val="20"/>
                <w:szCs w:val="20"/>
              </w:rPr>
            </w:pPr>
            <w:r w:rsidRPr="00D67FED">
              <w:rPr>
                <w:rFonts w:asciiTheme="minorHAnsi" w:hAnsiTheme="minorHAnsi"/>
                <w:b/>
                <w:sz w:val="20"/>
              </w:rPr>
              <w:t xml:space="preserve">C.2.4 Uključenost većih dionika u provedbu projekta </w:t>
            </w:r>
          </w:p>
        </w:tc>
      </w:tr>
      <w:tr w:rsidR="00086F36" w:rsidRPr="00D67FED"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86F36" w:rsidRPr="00D67FED" w:rsidRDefault="00086F36" w:rsidP="00CE340C">
            <w:pPr>
              <w:spacing w:after="60"/>
              <w:jc w:val="both"/>
              <w:rPr>
                <w:rFonts w:asciiTheme="minorHAnsi" w:hAnsiTheme="minorHAnsi"/>
                <w:sz w:val="20"/>
                <w:szCs w:val="20"/>
              </w:rPr>
            </w:pPr>
            <w:r w:rsidRPr="00D67FED">
              <w:rPr>
                <w:rFonts w:asciiTheme="minorHAnsi" w:hAnsiTheme="minorHAnsi"/>
                <w:b/>
                <w:color w:val="548DD4"/>
                <w:sz w:val="20"/>
              </w:rPr>
              <w:t>[2000 znakova]</w:t>
            </w:r>
            <w:r w:rsidRPr="00D67FED">
              <w:rPr>
                <w:rFonts w:asciiTheme="minorHAnsi" w:hAnsiTheme="minorHAnsi"/>
                <w:i/>
                <w:color w:val="548DD4"/>
                <w:sz w:val="20"/>
              </w:rPr>
              <w:t xml:space="preserve"> Koji su veći dionici uključeni u provedbu projekta? Na koji su način uključeni? Navedite popis većih dionika (ne uključujući pridružena gradska tijela i partnere u realizaciji projekta) koji su uključeni u provedbu predloženog projekta. Opišite mehanizme koordinacije/savjetovanja/zajedničke provedbe koje ste uspostavili kako biste osigurali njihovu uključenost u fazu provedbe.</w:t>
            </w:r>
          </w:p>
        </w:tc>
      </w:tr>
    </w:tbl>
    <w:p w:rsidR="00B95489" w:rsidRPr="00D67FED" w:rsidRDefault="00B95489">
      <w:pPr>
        <w:suppressAutoHyphens w:val="0"/>
        <w:spacing w:after="0" w:line="240" w:lineRule="auto"/>
        <w:rPr>
          <w:rFonts w:asciiTheme="minorHAnsi" w:eastAsia="Times New Roman" w:hAnsiTheme="minorHAnsi" w:cs="Open Sans"/>
          <w:bCs/>
          <w:sz w:val="20"/>
          <w:szCs w:val="20"/>
        </w:rPr>
      </w:pPr>
    </w:p>
    <w:p w:rsidR="00367D60" w:rsidRPr="00D67FED" w:rsidRDefault="00D876BB" w:rsidP="00282414">
      <w:pPr>
        <w:spacing w:after="60"/>
        <w:jc w:val="both"/>
        <w:rPr>
          <w:rFonts w:asciiTheme="minorHAnsi" w:eastAsia="Times New Roman" w:hAnsiTheme="minorHAnsi" w:cs="Open Sans"/>
          <w:b/>
          <w:bCs/>
          <w:color w:val="97A5D4"/>
          <w:sz w:val="24"/>
          <w:szCs w:val="24"/>
        </w:rPr>
      </w:pPr>
      <w:r w:rsidRPr="00D67FED">
        <w:rPr>
          <w:rFonts w:asciiTheme="minorHAnsi" w:hAnsiTheme="minorHAnsi"/>
          <w:b/>
          <w:color w:val="97A5D4"/>
          <w:sz w:val="24"/>
        </w:rPr>
        <w:t xml:space="preserve">C.3. Ciljevi, rezultati i izlazi projekta </w:t>
      </w:r>
    </w:p>
    <w:p w:rsidR="00517B8A" w:rsidRPr="00D67FED" w:rsidRDefault="00D876BB" w:rsidP="00222C58">
      <w:pPr>
        <w:spacing w:after="0"/>
        <w:jc w:val="both"/>
        <w:rPr>
          <w:rFonts w:asciiTheme="minorHAnsi" w:hAnsiTheme="minorHAnsi"/>
          <w:b/>
          <w:sz w:val="24"/>
          <w:szCs w:val="24"/>
          <w:u w:val="single"/>
        </w:rPr>
      </w:pPr>
      <w:r w:rsidRPr="00D67FED">
        <w:rPr>
          <w:rFonts w:asciiTheme="minorHAnsi" w:hAnsiTheme="minorHAnsi"/>
          <w:b/>
          <w:sz w:val="24"/>
        </w:rPr>
        <w:t>C.3.1 Sveukupni ciljevi i očekivani rezultati (promjene lokalne situacije)</w:t>
      </w: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D67FED"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D67FED" w:rsidRDefault="00560FF9" w:rsidP="00A92858">
            <w:pPr>
              <w:spacing w:after="60"/>
              <w:jc w:val="center"/>
              <w:rPr>
                <w:rFonts w:asciiTheme="minorHAnsi" w:hAnsiTheme="minorHAnsi"/>
                <w:b/>
                <w:sz w:val="20"/>
                <w:szCs w:val="20"/>
                <w:u w:val="single"/>
              </w:rPr>
            </w:pPr>
            <w:r w:rsidRPr="00D67FED">
              <w:rPr>
                <w:rFonts w:asciiTheme="minorHAnsi" w:hAnsiTheme="minorHAnsi"/>
                <w:b/>
                <w:sz w:val="20"/>
              </w:rPr>
              <w:t xml:space="preserve">Glavni cilj odnosno ciljevi </w:t>
            </w:r>
            <w:r w:rsidRPr="00D67FED">
              <w:rPr>
                <w:rFonts w:asciiTheme="minorHAnsi" w:hAnsiTheme="minorHAnsi"/>
                <w:b/>
                <w:sz w:val="20"/>
                <w:u w:val="single"/>
              </w:rPr>
              <w:t>PROJEKTA</w:t>
            </w:r>
          </w:p>
        </w:tc>
      </w:tr>
      <w:tr w:rsidR="00560FF9" w:rsidRPr="00D67FED"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D67FED" w:rsidRDefault="006B28DA" w:rsidP="00D754FB">
            <w:pPr>
              <w:spacing w:after="0"/>
              <w:rPr>
                <w:rFonts w:asciiTheme="minorHAnsi" w:eastAsia="Times New Roman" w:hAnsiTheme="minorHAnsi" w:cs="Open Sans"/>
                <w:color w:val="548DD4"/>
                <w:sz w:val="20"/>
                <w:szCs w:val="20"/>
              </w:rPr>
            </w:pPr>
            <w:r w:rsidRPr="00D67FED">
              <w:rPr>
                <w:rFonts w:asciiTheme="minorHAnsi" w:hAnsiTheme="minorHAnsi"/>
                <w:b/>
                <w:color w:val="548DD4"/>
                <w:sz w:val="20"/>
              </w:rPr>
              <w:t>[1500 znakova]</w:t>
            </w:r>
            <w:r w:rsidRPr="00D67FED">
              <w:rPr>
                <w:rFonts w:asciiTheme="minorHAnsi" w:hAnsiTheme="minorHAnsi"/>
                <w:color w:val="548DD4"/>
                <w:sz w:val="20"/>
              </w:rPr>
              <w:t xml:space="preserve"> Opišite glavni cilj odnosno glavne ciljeve koje želite postići predloženim projektom</w:t>
            </w:r>
          </w:p>
        </w:tc>
      </w:tr>
    </w:tbl>
    <w:p w:rsidR="00560FF9" w:rsidRPr="00D67FED" w:rsidRDefault="00560FF9">
      <w:pPr>
        <w:tabs>
          <w:tab w:val="left" w:pos="1470"/>
          <w:tab w:val="center" w:pos="4536"/>
          <w:tab w:val="right" w:pos="9072"/>
        </w:tabs>
        <w:spacing w:after="0"/>
        <w:jc w:val="both"/>
        <w:rPr>
          <w:rFonts w:asciiTheme="minorHAnsi"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D67FED" w:rsidTr="003416AF">
        <w:trPr>
          <w:trHeight w:val="37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D67FED" w:rsidRDefault="00560FF9" w:rsidP="00375273">
            <w:pPr>
              <w:spacing w:after="60"/>
              <w:jc w:val="center"/>
              <w:rPr>
                <w:rFonts w:asciiTheme="minorHAnsi" w:hAnsiTheme="minorHAnsi"/>
                <w:sz w:val="20"/>
                <w:szCs w:val="20"/>
              </w:rPr>
            </w:pPr>
            <w:r w:rsidRPr="00D67FED">
              <w:rPr>
                <w:rFonts w:asciiTheme="minorHAnsi" w:hAnsiTheme="minorHAnsi"/>
                <w:b/>
                <w:sz w:val="20"/>
              </w:rPr>
              <w:t xml:space="preserve">Glavni rezultat odnosno glavni rezultati </w:t>
            </w:r>
            <w:r w:rsidRPr="00D67FED">
              <w:rPr>
                <w:rFonts w:asciiTheme="minorHAnsi" w:hAnsiTheme="minorHAnsi"/>
                <w:b/>
                <w:sz w:val="20"/>
                <w:u w:val="single"/>
              </w:rPr>
              <w:t>PROJEKTA</w:t>
            </w:r>
          </w:p>
        </w:tc>
      </w:tr>
      <w:tr w:rsidR="00560FF9" w:rsidRPr="00D67FED" w:rsidTr="003416AF">
        <w:trPr>
          <w:trHeight w:val="31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D67FED" w:rsidRDefault="006B28DA" w:rsidP="008C65AF">
            <w:pPr>
              <w:spacing w:after="0"/>
              <w:jc w:val="both"/>
              <w:rPr>
                <w:rFonts w:asciiTheme="minorHAnsi" w:hAnsiTheme="minorHAnsi"/>
                <w:sz w:val="20"/>
                <w:szCs w:val="20"/>
              </w:rPr>
            </w:pPr>
            <w:r w:rsidRPr="00D67FED">
              <w:rPr>
                <w:rFonts w:asciiTheme="minorHAnsi" w:hAnsiTheme="minorHAnsi"/>
                <w:b/>
                <w:color w:val="548DD4"/>
                <w:sz w:val="20"/>
              </w:rPr>
              <w:t>[1500 znakova]</w:t>
            </w:r>
            <w:r w:rsidRPr="00D67FED">
              <w:rPr>
                <w:rFonts w:asciiTheme="minorHAnsi" w:hAnsiTheme="minorHAnsi"/>
                <w:color w:val="548DD4"/>
                <w:sz w:val="20"/>
              </w:rPr>
              <w:t xml:space="preserve"> Opišite promjenu lokalne situacije koju želite vidjeti kao posljedicu provedbe projekta.</w:t>
            </w:r>
            <w:r w:rsidRPr="00D67FED">
              <w:rPr>
                <w:rFonts w:asciiTheme="minorHAnsi" w:hAnsiTheme="minorHAnsi"/>
                <w:i/>
                <w:color w:val="548DD4"/>
                <w:sz w:val="20"/>
              </w:rPr>
              <w:t xml:space="preserve"> Opišite kako će situacija izgledati ako projekt bude uspješno proveden.</w:t>
            </w:r>
            <w:r w:rsidRPr="00D67FED">
              <w:rPr>
                <w:rFonts w:asciiTheme="minorHAnsi" w:hAnsiTheme="minorHAnsi"/>
                <w:color w:val="548DD4"/>
                <w:sz w:val="20"/>
              </w:rPr>
              <w:t xml:space="preserve">  </w:t>
            </w:r>
          </w:p>
        </w:tc>
      </w:tr>
    </w:tbl>
    <w:p w:rsidR="00517B8A" w:rsidRPr="00D67FED" w:rsidRDefault="00517B8A">
      <w:pPr>
        <w:tabs>
          <w:tab w:val="left" w:pos="1470"/>
          <w:tab w:val="center" w:pos="4536"/>
          <w:tab w:val="right" w:pos="9072"/>
        </w:tabs>
        <w:spacing w:after="0"/>
        <w:jc w:val="both"/>
        <w:rPr>
          <w:rFonts w:asciiTheme="minorHAnsi" w:hAnsiTheme="minorHAnsi" w:cs="Open Sans"/>
          <w:bCs/>
          <w:sz w:val="20"/>
          <w:szCs w:val="20"/>
        </w:rPr>
      </w:pPr>
    </w:p>
    <w:p w:rsidR="002A3CEB" w:rsidRPr="00D67FED" w:rsidRDefault="00D876BB">
      <w:pPr>
        <w:tabs>
          <w:tab w:val="left" w:pos="1470"/>
          <w:tab w:val="center" w:pos="4536"/>
          <w:tab w:val="right" w:pos="9072"/>
        </w:tabs>
        <w:spacing w:after="0"/>
        <w:jc w:val="both"/>
        <w:rPr>
          <w:rFonts w:asciiTheme="minorHAnsi" w:hAnsiTheme="minorHAnsi" w:cs="Open Sans"/>
          <w:b/>
          <w:bCs/>
          <w:sz w:val="24"/>
          <w:szCs w:val="24"/>
        </w:rPr>
      </w:pPr>
      <w:r w:rsidRPr="00D67FED">
        <w:rPr>
          <w:rFonts w:asciiTheme="minorHAnsi" w:hAnsiTheme="minorHAnsi"/>
          <w:b/>
          <w:sz w:val="24"/>
        </w:rPr>
        <w:lastRenderedPageBreak/>
        <w:t>C.3.2 Izlazi projekta</w:t>
      </w:r>
    </w:p>
    <w:p w:rsidR="005C218F" w:rsidRPr="00D67FED" w:rsidRDefault="005C218F" w:rsidP="005C218F">
      <w:pPr>
        <w:spacing w:after="0"/>
        <w:rPr>
          <w:rFonts w:asciiTheme="minorHAnsi" w:eastAsia="Times New Roman" w:hAnsiTheme="minorHAnsi" w:cs="Open Sans"/>
          <w:i/>
          <w:color w:val="548DD4"/>
          <w:sz w:val="20"/>
          <w:szCs w:val="20"/>
        </w:rPr>
      </w:pPr>
      <w:r w:rsidRPr="00D67FED">
        <w:rPr>
          <w:rFonts w:asciiTheme="minorHAnsi" w:hAnsiTheme="minorHAnsi"/>
          <w:i/>
          <w:color w:val="548DD4"/>
          <w:sz w:val="20"/>
        </w:rPr>
        <w:t>Tablica izlaza projekta automatski se generira iz radnog plana (ulaganje uključeno)</w:t>
      </w:r>
    </w:p>
    <w:tbl>
      <w:tblPr>
        <w:tblW w:w="9214" w:type="dxa"/>
        <w:tblInd w:w="108" w:type="dxa"/>
        <w:tblLayout w:type="fixed"/>
        <w:tblCellMar>
          <w:top w:w="57" w:type="dxa"/>
        </w:tblCellMar>
        <w:tblLook w:val="0000" w:firstRow="0" w:lastRow="0" w:firstColumn="0" w:lastColumn="0" w:noHBand="0" w:noVBand="0"/>
      </w:tblPr>
      <w:tblGrid>
        <w:gridCol w:w="2805"/>
        <w:gridCol w:w="4281"/>
        <w:gridCol w:w="2128"/>
      </w:tblGrid>
      <w:tr w:rsidR="00B93C21" w:rsidRPr="00D67FED" w:rsidTr="003416AF">
        <w:tc>
          <w:tcPr>
            <w:tcW w:w="2805"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D67FED" w:rsidRDefault="00FE5E7D" w:rsidP="001005BF">
            <w:pPr>
              <w:spacing w:after="0"/>
              <w:jc w:val="center"/>
              <w:rPr>
                <w:rFonts w:asciiTheme="minorHAnsi" w:hAnsiTheme="minorHAnsi"/>
                <w:b/>
                <w:sz w:val="20"/>
                <w:szCs w:val="20"/>
                <w:u w:val="single"/>
              </w:rPr>
            </w:pPr>
            <w:r w:rsidRPr="00D67FED">
              <w:rPr>
                <w:rFonts w:asciiTheme="minorHAnsi" w:hAnsiTheme="minorHAnsi"/>
                <w:color w:val="548DD4"/>
                <w:sz w:val="20"/>
              </w:rPr>
              <w:t xml:space="preserve"> RP (broj + naziv)</w:t>
            </w:r>
          </w:p>
        </w:tc>
        <w:tc>
          <w:tcPr>
            <w:tcW w:w="428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D67FED" w:rsidRDefault="00B93C21" w:rsidP="00FE5E7D">
            <w:pPr>
              <w:spacing w:after="0"/>
              <w:jc w:val="center"/>
              <w:rPr>
                <w:rFonts w:asciiTheme="minorHAnsi" w:hAnsiTheme="minorHAnsi" w:cs="Open Sans"/>
                <w:b/>
                <w:bCs/>
                <w:sz w:val="20"/>
                <w:szCs w:val="20"/>
              </w:rPr>
            </w:pPr>
            <w:r w:rsidRPr="00D67FED">
              <w:rPr>
                <w:rFonts w:asciiTheme="minorHAnsi" w:hAnsiTheme="minorHAnsi"/>
                <w:b/>
                <w:sz w:val="20"/>
              </w:rPr>
              <w:t>Izlaz</w:t>
            </w:r>
            <w:r w:rsidRPr="00D67FED">
              <w:rPr>
                <w:rFonts w:asciiTheme="minorHAnsi" w:hAnsiTheme="minorHAnsi"/>
              </w:rPr>
              <w:t xml:space="preserve"> </w:t>
            </w:r>
            <w:r w:rsidRPr="00D67FED">
              <w:rPr>
                <w:rFonts w:asciiTheme="minorHAnsi" w:hAnsiTheme="minorHAnsi"/>
                <w:b/>
                <w:sz w:val="20"/>
                <w:u w:val="single"/>
              </w:rPr>
              <w:t>PROJEKTA</w:t>
            </w:r>
            <w:r w:rsidRPr="00D67FED">
              <w:rPr>
                <w:rFonts w:asciiTheme="minorHAnsi" w:hAnsiTheme="minorHAnsi"/>
                <w:b/>
                <w:sz w:val="20"/>
              </w:rPr>
              <w:t xml:space="preserve"> </w:t>
            </w:r>
          </w:p>
        </w:tc>
        <w:tc>
          <w:tcPr>
            <w:tcW w:w="21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D67FED" w:rsidRDefault="00B93C21" w:rsidP="001005BF">
            <w:pPr>
              <w:spacing w:after="0"/>
              <w:jc w:val="center"/>
              <w:rPr>
                <w:rFonts w:asciiTheme="minorHAnsi" w:hAnsiTheme="minorHAnsi" w:cs="Open Sans"/>
                <w:b/>
                <w:bCs/>
                <w:sz w:val="20"/>
                <w:szCs w:val="20"/>
                <w:u w:val="single"/>
              </w:rPr>
            </w:pPr>
            <w:r w:rsidRPr="00D67FED">
              <w:rPr>
                <w:rFonts w:asciiTheme="minorHAnsi" w:hAnsiTheme="minorHAnsi"/>
                <w:b/>
                <w:sz w:val="20"/>
              </w:rPr>
              <w:t xml:space="preserve">Ciljana vrijednost  očekivanog izlaza odnosno očekivanih izlaza </w:t>
            </w:r>
            <w:r w:rsidRPr="00D67FED">
              <w:rPr>
                <w:rFonts w:asciiTheme="minorHAnsi" w:hAnsiTheme="minorHAnsi"/>
                <w:b/>
                <w:sz w:val="20"/>
                <w:u w:val="single"/>
              </w:rPr>
              <w:t xml:space="preserve">PROJEKTA </w:t>
            </w:r>
          </w:p>
        </w:tc>
      </w:tr>
      <w:tr w:rsidR="00B93C21" w:rsidRPr="00D67FED" w:rsidTr="003416AF">
        <w:tc>
          <w:tcPr>
            <w:tcW w:w="2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D67FED" w:rsidRDefault="00FE5E7D" w:rsidP="00FE5E7D">
            <w:pPr>
              <w:spacing w:after="0"/>
              <w:jc w:val="center"/>
              <w:rPr>
                <w:rFonts w:asciiTheme="minorHAnsi" w:hAnsiTheme="minorHAnsi"/>
                <w:color w:val="548DD4"/>
                <w:sz w:val="20"/>
                <w:szCs w:val="20"/>
              </w:rPr>
            </w:pPr>
            <w:r w:rsidRPr="00D67FED">
              <w:rPr>
                <w:rFonts w:asciiTheme="minorHAnsi" w:hAnsiTheme="minorHAnsi"/>
                <w:color w:val="548DD4"/>
                <w:sz w:val="20"/>
              </w:rPr>
              <w:t>RP x _ YYYYY</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D67FED" w:rsidRDefault="00B93C21" w:rsidP="001005BF">
            <w:pPr>
              <w:spacing w:after="0"/>
              <w:jc w:val="both"/>
              <w:rPr>
                <w:rFonts w:asciiTheme="minorHAnsi" w:eastAsia="Times New Roman" w:hAnsiTheme="minorHAnsi" w:cs="Open Sans"/>
                <w:color w:val="548DD4"/>
                <w:sz w:val="20"/>
                <w:szCs w:val="20"/>
              </w:rPr>
            </w:pPr>
            <w:r w:rsidRPr="00D67FED">
              <w:rPr>
                <w:rFonts w:asciiTheme="minorHAnsi" w:hAnsiTheme="minorHAnsi"/>
                <w:color w:val="548DD4"/>
                <w:sz w:val="20"/>
              </w:rPr>
              <w:t>Izlaz projekta X [100 znakova]</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D67FED" w:rsidRDefault="00B93C21" w:rsidP="001005BF">
            <w:pPr>
              <w:spacing w:after="0"/>
              <w:jc w:val="both"/>
              <w:rPr>
                <w:rFonts w:asciiTheme="minorHAnsi" w:eastAsia="Times New Roman" w:hAnsiTheme="minorHAnsi" w:cs="Open Sans"/>
                <w:color w:val="548DD4"/>
                <w:sz w:val="20"/>
                <w:szCs w:val="20"/>
              </w:rPr>
            </w:pPr>
          </w:p>
        </w:tc>
      </w:tr>
      <w:tr w:rsidR="00B93C21" w:rsidRPr="00D67FED"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D67FED"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D67FED" w:rsidRDefault="00B93C21" w:rsidP="001005BF">
            <w:pPr>
              <w:spacing w:after="0"/>
              <w:jc w:val="both"/>
              <w:rPr>
                <w:rFonts w:asciiTheme="minorHAnsi" w:eastAsia="Times New Roman" w:hAnsiTheme="minorHAnsi" w:cs="Open Sans"/>
                <w:color w:val="548DD4"/>
                <w:sz w:val="20"/>
                <w:szCs w:val="20"/>
              </w:rPr>
            </w:pPr>
            <w:r w:rsidRPr="00D67FED">
              <w:rPr>
                <w:rFonts w:asciiTheme="minorHAnsi" w:hAnsiTheme="minorHAnsi"/>
                <w:color w:val="548DD4"/>
                <w:sz w:val="20"/>
              </w:rPr>
              <w:t>Izlaz projekta Y [100 znakova]</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D67FED" w:rsidRDefault="00B93C21" w:rsidP="001005BF">
            <w:pPr>
              <w:spacing w:after="0"/>
              <w:jc w:val="both"/>
              <w:rPr>
                <w:rFonts w:asciiTheme="minorHAnsi" w:eastAsia="Times New Roman" w:hAnsiTheme="minorHAnsi" w:cs="Open Sans"/>
                <w:color w:val="548DD4"/>
                <w:sz w:val="20"/>
                <w:szCs w:val="20"/>
              </w:rPr>
            </w:pPr>
          </w:p>
        </w:tc>
      </w:tr>
      <w:tr w:rsidR="00B93C21" w:rsidRPr="00D67FED"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D67FED"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D67FED" w:rsidRDefault="00B93C21" w:rsidP="001005BF">
            <w:pPr>
              <w:spacing w:after="0"/>
              <w:jc w:val="both"/>
              <w:rPr>
                <w:rFonts w:asciiTheme="minorHAnsi" w:eastAsia="Times New Roman" w:hAnsiTheme="minorHAnsi" w:cs="Open Sans"/>
                <w:color w:val="548DD4"/>
                <w:sz w:val="20"/>
                <w:szCs w:val="20"/>
              </w:rPr>
            </w:pPr>
            <w:r w:rsidRPr="00D67FED">
              <w:rPr>
                <w:rFonts w:asciiTheme="minorHAnsi" w:hAnsiTheme="minorHAnsi"/>
                <w:color w:val="548DD4"/>
                <w:sz w:val="20"/>
              </w:rPr>
              <w:t>Izlaz projekta Z [100 znakova]</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D67FED" w:rsidRDefault="00B93C21" w:rsidP="001005BF">
            <w:pPr>
              <w:spacing w:after="0"/>
              <w:jc w:val="both"/>
              <w:rPr>
                <w:rFonts w:asciiTheme="minorHAnsi" w:eastAsia="Times New Roman" w:hAnsiTheme="minorHAnsi" w:cs="Open Sans"/>
                <w:color w:val="548DD4"/>
                <w:sz w:val="20"/>
                <w:szCs w:val="20"/>
              </w:rPr>
            </w:pPr>
          </w:p>
        </w:tc>
      </w:tr>
    </w:tbl>
    <w:p w:rsidR="00C61C03" w:rsidRPr="00D67FED" w:rsidRDefault="00C61C03" w:rsidP="00804EC8">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075901" w:rsidRPr="00D67FED"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75901" w:rsidRPr="00D67FED" w:rsidRDefault="00D876BB" w:rsidP="00196FA1">
            <w:pPr>
              <w:spacing w:after="60"/>
              <w:jc w:val="both"/>
              <w:rPr>
                <w:rFonts w:asciiTheme="minorHAnsi" w:hAnsiTheme="minorHAnsi" w:cs="Open Sans"/>
                <w:b/>
                <w:sz w:val="20"/>
                <w:szCs w:val="20"/>
              </w:rPr>
            </w:pPr>
            <w:r w:rsidRPr="00D67FED">
              <w:rPr>
                <w:rFonts w:asciiTheme="minorHAnsi" w:hAnsiTheme="minorHAnsi"/>
                <w:b/>
                <w:sz w:val="20"/>
              </w:rPr>
              <w:t>C.3.3 Mjerenje rezultata</w:t>
            </w:r>
          </w:p>
        </w:tc>
      </w:tr>
      <w:tr w:rsidR="007F3ED5" w:rsidRPr="00D67FED"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F3ED5" w:rsidRPr="00D67FED" w:rsidRDefault="006B28DA" w:rsidP="000A6E43">
            <w:pPr>
              <w:spacing w:after="60"/>
              <w:jc w:val="both"/>
              <w:rPr>
                <w:rFonts w:asciiTheme="minorHAnsi" w:eastAsia="Times New Roman" w:hAnsiTheme="minorHAnsi" w:cs="Open Sans"/>
                <w:color w:val="548DD4"/>
                <w:sz w:val="20"/>
                <w:szCs w:val="20"/>
              </w:rPr>
            </w:pPr>
            <w:r w:rsidRPr="00D67FED">
              <w:rPr>
                <w:rFonts w:asciiTheme="minorHAnsi" w:hAnsiTheme="minorHAnsi"/>
                <w:b/>
                <w:color w:val="548DD4"/>
                <w:sz w:val="20"/>
              </w:rPr>
              <w:t>[2000 znakova]</w:t>
            </w:r>
            <w:r w:rsidRPr="00D67FED">
              <w:rPr>
                <w:rFonts w:asciiTheme="minorHAnsi" w:hAnsiTheme="minorHAnsi"/>
                <w:color w:val="548DD4"/>
                <w:sz w:val="20"/>
              </w:rPr>
              <w:t xml:space="preserve"> Pružite informaciju o glavnim pokazateljima i ciljanoj vrijednosti kako bi se izmjerili rezultati projekta.</w:t>
            </w:r>
            <w:r w:rsidRPr="00D67FED">
              <w:rPr>
                <w:rFonts w:asciiTheme="minorHAnsi" w:hAnsiTheme="minorHAnsi"/>
                <w:i/>
                <w:color w:val="548DD4"/>
                <w:sz w:val="20"/>
              </w:rPr>
              <w:t xml:space="preserve"> Opišite način na koji ćete dokazati da se promjena lokalne situacije može izravno pripisati vašem novom pristupu, a ne vanjskim čimbenicima.</w:t>
            </w:r>
          </w:p>
        </w:tc>
      </w:tr>
    </w:tbl>
    <w:p w:rsidR="00C61C03" w:rsidRPr="00D67FED" w:rsidRDefault="00C61C03">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D67FED" w:rsidTr="00827DD6">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D67FED" w:rsidRDefault="00AD3D4F" w:rsidP="00196FA1">
            <w:pPr>
              <w:spacing w:after="60"/>
              <w:jc w:val="both"/>
              <w:rPr>
                <w:rFonts w:asciiTheme="minorHAnsi" w:hAnsiTheme="minorHAnsi" w:cs="Open Sans"/>
                <w:b/>
                <w:sz w:val="20"/>
                <w:szCs w:val="20"/>
              </w:rPr>
            </w:pPr>
            <w:r w:rsidRPr="00D67FED">
              <w:rPr>
                <w:rFonts w:asciiTheme="minorHAnsi" w:hAnsiTheme="minorHAnsi"/>
                <w:b/>
                <w:sz w:val="20"/>
              </w:rPr>
              <w:t>C.3.4 Metodologija za praćenje i mjerenje izlaza i rezultata projekta</w:t>
            </w:r>
          </w:p>
        </w:tc>
      </w:tr>
      <w:tr w:rsidR="00AD3D4F" w:rsidRPr="00D67FED" w:rsidTr="00827DD6">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AD3D4F" w:rsidRPr="00D67FED" w:rsidRDefault="006B28DA" w:rsidP="00AD3D4F">
            <w:pPr>
              <w:spacing w:after="60"/>
              <w:jc w:val="both"/>
              <w:rPr>
                <w:rFonts w:asciiTheme="minorHAnsi" w:hAnsiTheme="minorHAnsi"/>
                <w:sz w:val="20"/>
                <w:szCs w:val="20"/>
              </w:rPr>
            </w:pPr>
            <w:r w:rsidRPr="00D67FED">
              <w:rPr>
                <w:rFonts w:asciiTheme="minorHAnsi" w:hAnsiTheme="minorHAnsi"/>
                <w:b/>
                <w:color w:val="548DD4"/>
                <w:sz w:val="20"/>
              </w:rPr>
              <w:t>[1500 znakova]</w:t>
            </w:r>
            <w:r w:rsidRPr="00D67FED">
              <w:rPr>
                <w:rFonts w:asciiTheme="minorHAnsi" w:hAnsiTheme="minorHAnsi"/>
                <w:i/>
                <w:color w:val="548DD4"/>
                <w:sz w:val="20"/>
              </w:rPr>
              <w:t xml:space="preserve"> Opišite metodologiju i alate koje koristite za prikupljanje podataka kako biste pratili očekivane izlaze i rezultate projekta. Objasnite kada ćete moći izvršiti prvo mjerenje rezultata vašeg projekta na lokalnoj razini.</w:t>
            </w:r>
          </w:p>
        </w:tc>
      </w:tr>
    </w:tbl>
    <w:p w:rsidR="00AD3D4F" w:rsidRPr="00D67FED" w:rsidRDefault="00AD3D4F">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93C21" w:rsidRPr="00D67FED"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93C21" w:rsidRPr="00D67FED" w:rsidRDefault="00AD3D4F" w:rsidP="00196FA1">
            <w:pPr>
              <w:spacing w:after="60"/>
              <w:jc w:val="both"/>
              <w:rPr>
                <w:rFonts w:asciiTheme="minorHAnsi" w:hAnsiTheme="minorHAnsi" w:cs="Open Sans"/>
                <w:b/>
                <w:sz w:val="20"/>
                <w:szCs w:val="20"/>
              </w:rPr>
            </w:pPr>
            <w:r w:rsidRPr="00D67FED">
              <w:rPr>
                <w:rFonts w:asciiTheme="minorHAnsi" w:hAnsiTheme="minorHAnsi"/>
                <w:b/>
                <w:sz w:val="20"/>
              </w:rPr>
              <w:t>C.3.5 Ciljane skupine</w:t>
            </w:r>
          </w:p>
        </w:tc>
      </w:tr>
      <w:tr w:rsidR="00B93C21" w:rsidRPr="00D67FED"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93C21" w:rsidRPr="00D67FED" w:rsidRDefault="006B28DA" w:rsidP="0057237B">
            <w:pPr>
              <w:spacing w:after="60"/>
              <w:jc w:val="both"/>
              <w:rPr>
                <w:rFonts w:asciiTheme="minorHAnsi" w:hAnsiTheme="minorHAnsi"/>
                <w:sz w:val="20"/>
                <w:szCs w:val="20"/>
              </w:rPr>
            </w:pPr>
            <w:r w:rsidRPr="00D67FED">
              <w:rPr>
                <w:rFonts w:asciiTheme="minorHAnsi" w:hAnsiTheme="minorHAnsi"/>
                <w:b/>
                <w:color w:val="548DD4"/>
                <w:sz w:val="20"/>
              </w:rPr>
              <w:t>[1500 znakova]</w:t>
            </w:r>
            <w:r w:rsidRPr="00D67FED">
              <w:rPr>
                <w:rFonts w:asciiTheme="minorHAnsi" w:hAnsiTheme="minorHAnsi"/>
              </w:rPr>
              <w:t xml:space="preserve"> </w:t>
            </w:r>
            <w:r w:rsidRPr="00D67FED">
              <w:rPr>
                <w:rFonts w:asciiTheme="minorHAnsi" w:hAnsiTheme="minorHAnsi"/>
                <w:color w:val="548DD4"/>
                <w:sz w:val="20"/>
              </w:rPr>
              <w:t>Objasnite koje su glavne ciljane skupine za predloženi projekt te kako će se okoristiti očekivanim izlazima i rezultatima projekta</w:t>
            </w:r>
          </w:p>
        </w:tc>
      </w:tr>
    </w:tbl>
    <w:p w:rsidR="00AD3D4F" w:rsidRPr="00D67FED" w:rsidRDefault="00AD3D4F" w:rsidP="00B17113">
      <w:pPr>
        <w:spacing w:after="0"/>
        <w:rPr>
          <w:rFonts w:asciiTheme="minorHAnsi" w:hAnsiTheme="minorHAnsi"/>
          <w:sz w:val="20"/>
          <w:szCs w:val="20"/>
        </w:rPr>
      </w:pPr>
    </w:p>
    <w:p w:rsidR="00AD3D4F" w:rsidRPr="00D67FED" w:rsidRDefault="00AD3D4F" w:rsidP="00B17113">
      <w:pPr>
        <w:spacing w:after="0"/>
        <w:rPr>
          <w:rFonts w:asciiTheme="minorHAnsi" w:hAnsiTheme="minorHAnsi"/>
          <w:sz w:val="20"/>
          <w:szCs w:val="20"/>
        </w:rPr>
      </w:pPr>
    </w:p>
    <w:p w:rsidR="00310D1B" w:rsidRPr="00D67FED" w:rsidRDefault="00D876BB" w:rsidP="00375273">
      <w:pPr>
        <w:spacing w:after="60"/>
        <w:jc w:val="both"/>
        <w:rPr>
          <w:rFonts w:asciiTheme="minorHAnsi" w:eastAsia="Times New Roman" w:hAnsiTheme="minorHAnsi" w:cs="Open Sans"/>
          <w:bCs/>
          <w:sz w:val="24"/>
          <w:szCs w:val="24"/>
        </w:rPr>
      </w:pPr>
      <w:r w:rsidRPr="00D67FED">
        <w:rPr>
          <w:rFonts w:asciiTheme="minorHAnsi" w:hAnsiTheme="minorHAnsi"/>
          <w:b/>
          <w:color w:val="97A5D4"/>
          <w:sz w:val="24"/>
        </w:rPr>
        <w:t>C.4. Skaliranje i prenosivost projekta</w:t>
      </w:r>
    </w:p>
    <w:tbl>
      <w:tblPr>
        <w:tblW w:w="9214" w:type="dxa"/>
        <w:tblInd w:w="108" w:type="dxa"/>
        <w:tblLayout w:type="fixed"/>
        <w:tblCellMar>
          <w:top w:w="57" w:type="dxa"/>
        </w:tblCellMar>
        <w:tblLook w:val="0000" w:firstRow="0" w:lastRow="0" w:firstColumn="0" w:lastColumn="0" w:noHBand="0" w:noVBand="0"/>
      </w:tblPr>
      <w:tblGrid>
        <w:gridCol w:w="9214"/>
      </w:tblGrid>
      <w:tr w:rsidR="005B49D7" w:rsidRPr="00D67FED"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B49D7" w:rsidRPr="00D67FED" w:rsidRDefault="00D876BB" w:rsidP="00A62AF1">
            <w:pPr>
              <w:spacing w:after="60"/>
              <w:jc w:val="both"/>
              <w:rPr>
                <w:rFonts w:asciiTheme="minorHAnsi" w:hAnsiTheme="minorHAnsi"/>
                <w:sz w:val="20"/>
                <w:szCs w:val="20"/>
              </w:rPr>
            </w:pPr>
            <w:r w:rsidRPr="00D67FED">
              <w:rPr>
                <w:rFonts w:asciiTheme="minorHAnsi" w:hAnsiTheme="minorHAnsi"/>
                <w:b/>
                <w:sz w:val="20"/>
              </w:rPr>
              <w:t xml:space="preserve">C.4.1 Skaliranje projekta </w:t>
            </w:r>
          </w:p>
        </w:tc>
      </w:tr>
      <w:tr w:rsidR="005B49D7" w:rsidRPr="00D67FED"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B49D7" w:rsidRPr="00D67FED" w:rsidRDefault="006B28DA" w:rsidP="00251A86">
            <w:pPr>
              <w:spacing w:after="0"/>
              <w:jc w:val="both"/>
              <w:rPr>
                <w:rFonts w:asciiTheme="minorHAnsi" w:hAnsiTheme="minorHAnsi"/>
                <w:sz w:val="20"/>
                <w:szCs w:val="20"/>
              </w:rPr>
            </w:pPr>
            <w:r w:rsidRPr="00D67FED">
              <w:rPr>
                <w:rFonts w:asciiTheme="minorHAnsi" w:hAnsiTheme="minorHAnsi"/>
                <w:b/>
                <w:color w:val="548DD4"/>
                <w:sz w:val="20"/>
              </w:rPr>
              <w:t>[2000 znakova]</w:t>
            </w:r>
            <w:r w:rsidRPr="00D67FED">
              <w:rPr>
                <w:rFonts w:asciiTheme="minorHAnsi" w:hAnsiTheme="minorHAnsi"/>
                <w:color w:val="548DD4"/>
                <w:sz w:val="20"/>
              </w:rPr>
              <w:t xml:space="preserve"> Opišite na koji način namjeravate skalirati projekt ako je uspješno proveden</w:t>
            </w:r>
          </w:p>
        </w:tc>
      </w:tr>
    </w:tbl>
    <w:p w:rsidR="00310D1B" w:rsidRPr="00D67FED" w:rsidRDefault="00310D1B">
      <w:pPr>
        <w:spacing w:after="0"/>
        <w:jc w:val="both"/>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D876BB" w:rsidRPr="00D67FED"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D876BB" w:rsidRPr="00D67FED" w:rsidRDefault="00D876BB" w:rsidP="00196FA1">
            <w:pPr>
              <w:spacing w:after="120"/>
              <w:jc w:val="both"/>
              <w:rPr>
                <w:rFonts w:asciiTheme="minorHAnsi" w:hAnsiTheme="minorHAnsi"/>
                <w:sz w:val="20"/>
                <w:szCs w:val="20"/>
              </w:rPr>
            </w:pPr>
            <w:r w:rsidRPr="00D67FED">
              <w:rPr>
                <w:rFonts w:asciiTheme="minorHAnsi" w:hAnsiTheme="minorHAnsi"/>
                <w:b/>
                <w:sz w:val="20"/>
              </w:rPr>
              <w:t xml:space="preserve">C.4.2 Prenosivost projekta </w:t>
            </w:r>
          </w:p>
        </w:tc>
      </w:tr>
      <w:tr w:rsidR="00D876BB" w:rsidRPr="00D67FED"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D876BB" w:rsidRPr="00D67FED" w:rsidRDefault="006B28DA" w:rsidP="00AD3D4F">
            <w:pPr>
              <w:spacing w:after="60"/>
              <w:jc w:val="both"/>
              <w:rPr>
                <w:rFonts w:asciiTheme="minorHAnsi" w:hAnsiTheme="minorHAnsi"/>
                <w:sz w:val="20"/>
                <w:szCs w:val="20"/>
              </w:rPr>
            </w:pPr>
            <w:r w:rsidRPr="00D67FED">
              <w:rPr>
                <w:rFonts w:asciiTheme="minorHAnsi" w:hAnsiTheme="minorHAnsi"/>
                <w:b/>
                <w:color w:val="548DD4"/>
                <w:sz w:val="20"/>
              </w:rPr>
              <w:t>[2000 znakova]</w:t>
            </w:r>
            <w:r w:rsidRPr="00D67FED">
              <w:rPr>
                <w:rFonts w:asciiTheme="minorHAnsi" w:hAnsiTheme="minorHAnsi"/>
                <w:color w:val="548DD4"/>
                <w:sz w:val="20"/>
              </w:rPr>
              <w:t xml:space="preserve"> Objasnite razloge zbog kojih smatrate da su konkretan problem i predloženo rješenje relevantni za ostala gradska tijela diljem Europe. </w:t>
            </w:r>
            <w:r w:rsidRPr="00D67FED">
              <w:rPr>
                <w:rFonts w:asciiTheme="minorHAnsi" w:hAnsiTheme="minorHAnsi"/>
                <w:i/>
                <w:color w:val="548DD4"/>
                <w:sz w:val="20"/>
              </w:rPr>
              <w:t>Objasnite razloge zbog kojih smatrate kako ostala gradska tijela mogu projekt prenositi i replicirati. Opišite na koji bi se način projekt mogao prenositi.</w:t>
            </w:r>
          </w:p>
        </w:tc>
      </w:tr>
    </w:tbl>
    <w:p w:rsidR="00B95489" w:rsidRPr="00D67FED" w:rsidRDefault="00B95489">
      <w:pPr>
        <w:suppressAutoHyphens w:val="0"/>
        <w:spacing w:after="0" w:line="240" w:lineRule="auto"/>
        <w:rPr>
          <w:rFonts w:asciiTheme="minorHAnsi" w:eastAsia="Times New Roman" w:hAnsiTheme="minorHAnsi" w:cs="Open Sans"/>
          <w:bCs/>
          <w:sz w:val="20"/>
          <w:szCs w:val="20"/>
        </w:rPr>
      </w:pPr>
    </w:p>
    <w:p w:rsidR="00B95489" w:rsidRPr="00D67FED" w:rsidRDefault="00B95489">
      <w:pPr>
        <w:suppressAutoHyphens w:val="0"/>
        <w:spacing w:after="0" w:line="240" w:lineRule="auto"/>
        <w:rPr>
          <w:rFonts w:asciiTheme="minorHAnsi" w:eastAsia="Times New Roman" w:hAnsiTheme="minorHAnsi" w:cs="Open Sans"/>
          <w:bCs/>
          <w:sz w:val="20"/>
          <w:szCs w:val="20"/>
        </w:rPr>
      </w:pPr>
      <w:r w:rsidRPr="00D67FED">
        <w:rPr>
          <w:rFonts w:asciiTheme="minorHAnsi" w:hAnsiTheme="minorHAnsi"/>
        </w:rPr>
        <w:br w:type="page"/>
      </w:r>
    </w:p>
    <w:p w:rsidR="00D910ED" w:rsidRPr="00D67FED" w:rsidRDefault="00D910ED">
      <w:pPr>
        <w:suppressAutoHyphens w:val="0"/>
        <w:spacing w:after="0" w:line="240" w:lineRule="auto"/>
        <w:rPr>
          <w:rFonts w:asciiTheme="minorHAnsi" w:eastAsia="Times New Roman" w:hAnsiTheme="minorHAnsi" w:cs="Open Sans"/>
          <w:bCs/>
          <w:sz w:val="20"/>
          <w:szCs w:val="20"/>
        </w:rPr>
      </w:pPr>
    </w:p>
    <w:p w:rsidR="00496374" w:rsidRPr="00D67FED" w:rsidRDefault="00812DE6" w:rsidP="00B17113">
      <w:pPr>
        <w:spacing w:after="0"/>
        <w:jc w:val="both"/>
        <w:rPr>
          <w:rFonts w:asciiTheme="minorHAnsi" w:eastAsia="Times New Roman" w:hAnsiTheme="minorHAnsi" w:cs="Open Sans"/>
          <w:b/>
          <w:bCs/>
          <w:color w:val="97A5D4"/>
          <w:sz w:val="24"/>
          <w:szCs w:val="24"/>
        </w:rPr>
      </w:pPr>
      <w:r w:rsidRPr="00D67FED">
        <w:rPr>
          <w:rFonts w:asciiTheme="minorHAnsi" w:hAnsiTheme="minorHAnsi"/>
          <w:b/>
          <w:color w:val="97A5D4"/>
          <w:sz w:val="24"/>
        </w:rPr>
        <w:t>D. Radni plan</w:t>
      </w:r>
    </w:p>
    <w:tbl>
      <w:tblPr>
        <w:tblW w:w="9214" w:type="dxa"/>
        <w:tblInd w:w="108" w:type="dxa"/>
        <w:tblLayout w:type="fixed"/>
        <w:tblCellMar>
          <w:top w:w="57" w:type="dxa"/>
        </w:tblCellMar>
        <w:tblLook w:val="0000" w:firstRow="0" w:lastRow="0" w:firstColumn="0" w:lastColumn="0" w:noHBand="0" w:noVBand="0"/>
      </w:tblPr>
      <w:tblGrid>
        <w:gridCol w:w="879"/>
        <w:gridCol w:w="2370"/>
        <w:gridCol w:w="1277"/>
        <w:gridCol w:w="1490"/>
        <w:gridCol w:w="1492"/>
        <w:gridCol w:w="1706"/>
      </w:tblGrid>
      <w:tr w:rsidR="007914C0" w:rsidRPr="00D67FED"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914C0" w:rsidRPr="00D67FED" w:rsidRDefault="007914C0" w:rsidP="00496374">
            <w:pPr>
              <w:spacing w:after="0"/>
              <w:rPr>
                <w:rFonts w:asciiTheme="minorHAnsi" w:hAnsiTheme="minorHAnsi"/>
                <w:b/>
                <w:sz w:val="20"/>
                <w:szCs w:val="20"/>
              </w:rPr>
            </w:pPr>
            <w:r w:rsidRPr="00D67FED">
              <w:rPr>
                <w:rFonts w:asciiTheme="minorHAnsi" w:hAnsiTheme="minorHAnsi"/>
                <w:b/>
                <w:sz w:val="20"/>
              </w:rPr>
              <w:t>Br. RP-a</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D67FED" w:rsidRDefault="007914C0" w:rsidP="007B372C">
            <w:pPr>
              <w:spacing w:after="60"/>
              <w:rPr>
                <w:rFonts w:asciiTheme="minorHAnsi" w:hAnsiTheme="minorHAnsi"/>
                <w:b/>
                <w:sz w:val="20"/>
                <w:szCs w:val="20"/>
              </w:rPr>
            </w:pPr>
            <w:r w:rsidRPr="00D67FED">
              <w:rPr>
                <w:rFonts w:asciiTheme="minorHAnsi" w:hAnsiTheme="minorHAnsi"/>
                <w:b/>
                <w:sz w:val="20"/>
              </w:rPr>
              <w:t>Naslov RP-a</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7914C0" w:rsidRPr="00D67FED" w:rsidRDefault="007914C0" w:rsidP="007B372C">
            <w:pPr>
              <w:spacing w:after="60"/>
              <w:rPr>
                <w:rFonts w:asciiTheme="minorHAnsi" w:hAnsiTheme="minorHAnsi"/>
                <w:b/>
                <w:sz w:val="20"/>
                <w:szCs w:val="20"/>
              </w:rPr>
            </w:pPr>
            <w:r w:rsidRPr="00D67FED">
              <w:rPr>
                <w:rFonts w:asciiTheme="minorHAnsi" w:hAnsiTheme="minorHAnsi"/>
                <w:b/>
                <w:sz w:val="20"/>
              </w:rPr>
              <w:t>Početni mjesec RP-a</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7914C0" w:rsidRPr="00D67FED" w:rsidRDefault="007914C0" w:rsidP="007B372C">
            <w:pPr>
              <w:spacing w:after="60"/>
              <w:rPr>
                <w:rFonts w:asciiTheme="minorHAnsi" w:hAnsiTheme="minorHAnsi"/>
                <w:b/>
                <w:sz w:val="20"/>
                <w:szCs w:val="20"/>
              </w:rPr>
            </w:pPr>
            <w:r w:rsidRPr="00D67FED">
              <w:rPr>
                <w:rFonts w:asciiTheme="minorHAnsi" w:hAnsiTheme="minorHAnsi"/>
                <w:b/>
                <w:sz w:val="20"/>
              </w:rPr>
              <w:t>Završni mjesec RP-a</w:t>
            </w:r>
          </w:p>
        </w:tc>
        <w:tc>
          <w:tcPr>
            <w:tcW w:w="1706" w:type="dxa"/>
            <w:tcBorders>
              <w:top w:val="single" w:sz="4" w:space="0" w:color="000000"/>
              <w:left w:val="single" w:sz="4" w:space="0" w:color="000000"/>
              <w:bottom w:val="single" w:sz="4" w:space="0" w:color="000000"/>
              <w:right w:val="single" w:sz="4" w:space="0" w:color="000000"/>
            </w:tcBorders>
            <w:shd w:val="clear" w:color="auto" w:fill="E5DFEC"/>
          </w:tcPr>
          <w:p w:rsidR="007914C0" w:rsidRPr="00D67FED" w:rsidRDefault="007914C0" w:rsidP="007B372C">
            <w:pPr>
              <w:spacing w:after="60"/>
              <w:rPr>
                <w:rFonts w:asciiTheme="minorHAnsi" w:hAnsiTheme="minorHAnsi"/>
                <w:sz w:val="20"/>
                <w:szCs w:val="20"/>
              </w:rPr>
            </w:pPr>
            <w:r w:rsidRPr="00D67FED">
              <w:rPr>
                <w:rFonts w:asciiTheme="minorHAnsi" w:hAnsiTheme="minorHAnsi"/>
                <w:b/>
                <w:sz w:val="20"/>
              </w:rPr>
              <w:t>Proračun RP-a</w:t>
            </w:r>
          </w:p>
        </w:tc>
      </w:tr>
      <w:tr w:rsidR="007914C0" w:rsidRPr="00D67FED"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D67FED" w:rsidRDefault="0078660C" w:rsidP="007B372C">
            <w:pPr>
              <w:spacing w:after="60"/>
              <w:jc w:val="center"/>
              <w:rPr>
                <w:rFonts w:asciiTheme="minorHAnsi" w:hAnsiTheme="minorHAnsi" w:cs="Open Sans"/>
                <w:b/>
                <w:bCs/>
                <w:sz w:val="20"/>
                <w:szCs w:val="20"/>
              </w:rPr>
            </w:pPr>
            <w:r w:rsidRPr="00D67FED">
              <w:rPr>
                <w:rFonts w:asciiTheme="minorHAnsi" w:hAnsiTheme="minorHAnsi"/>
                <w:b/>
                <w:sz w:val="20"/>
              </w:rPr>
              <w:t>1</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D67FED" w:rsidRDefault="007914C0" w:rsidP="007B372C">
            <w:pPr>
              <w:spacing w:after="60"/>
              <w:rPr>
                <w:rFonts w:asciiTheme="minorHAnsi" w:hAnsiTheme="minorHAnsi" w:cs="Open Sans"/>
                <w:b/>
                <w:bCs/>
                <w:sz w:val="20"/>
                <w:szCs w:val="20"/>
              </w:rPr>
            </w:pPr>
            <w:r w:rsidRPr="00D67FED">
              <w:rPr>
                <w:rFonts w:asciiTheme="minorHAnsi" w:hAnsiTheme="minorHAnsi"/>
                <w:b/>
                <w:sz w:val="20"/>
              </w:rPr>
              <w:t xml:space="preserve">Priprema projekta </w:t>
            </w:r>
          </w:p>
          <w:p w:rsidR="005C218F" w:rsidRPr="00D67FED" w:rsidRDefault="005C218F" w:rsidP="007B372C">
            <w:pPr>
              <w:spacing w:after="60"/>
              <w:rPr>
                <w:rFonts w:asciiTheme="minorHAnsi" w:hAnsiTheme="minorHAnsi" w:cs="Open Sans"/>
                <w:bCs/>
                <w:i/>
                <w:sz w:val="20"/>
                <w:szCs w:val="20"/>
              </w:rPr>
            </w:pPr>
            <w:r w:rsidRPr="00D67FED">
              <w:rPr>
                <w:rFonts w:asciiTheme="minorHAnsi" w:hAnsiTheme="minorHAnsi"/>
                <w:i/>
                <w:color w:val="548DD4"/>
                <w:sz w:val="20"/>
              </w:rPr>
              <w:t>RP samo za čitanje, nisu moguće nikakve izmjene –  početni i završni datum i paušalni iznos su već ispunjeni</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D67FED" w:rsidRDefault="007914C0" w:rsidP="007B372C">
            <w:pPr>
              <w:spacing w:after="60"/>
              <w:rPr>
                <w:rFonts w:asciiTheme="minorHAnsi" w:hAnsiTheme="minorHAnsi" w:cs="Open Sans"/>
                <w:bCs/>
                <w:i/>
                <w:sz w:val="20"/>
                <w:szCs w:val="20"/>
              </w:rPr>
            </w:pPr>
            <w:r w:rsidRPr="00D67FED">
              <w:rPr>
                <w:rFonts w:asciiTheme="minorHAnsi" w:hAnsiTheme="minorHAnsi"/>
                <w:i/>
                <w:sz w:val="20"/>
              </w:rPr>
              <w:t>MM.GGGG</w:t>
            </w:r>
            <w:r w:rsidR="0013431A" w:rsidRPr="00D67FED">
              <w:rPr>
                <w:rFonts w:asciiTheme="minorHAnsi" w:hAnsiTheme="minorHAnsi"/>
                <w:i/>
                <w:sz w:val="20"/>
              </w:rPr>
              <w:t>.</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D67FED" w:rsidRDefault="007914C0" w:rsidP="007B372C">
            <w:pPr>
              <w:spacing w:after="60"/>
              <w:rPr>
                <w:rFonts w:asciiTheme="minorHAnsi" w:hAnsiTheme="minorHAnsi" w:cs="Open Sans"/>
                <w:bCs/>
                <w:i/>
                <w:sz w:val="20"/>
                <w:szCs w:val="20"/>
              </w:rPr>
            </w:pPr>
            <w:r w:rsidRPr="00D67FED">
              <w:rPr>
                <w:rFonts w:asciiTheme="minorHAnsi" w:hAnsiTheme="minorHAnsi"/>
                <w:i/>
                <w:sz w:val="20"/>
              </w:rPr>
              <w:t>MM.GGGG</w:t>
            </w:r>
            <w:r w:rsidR="0013431A" w:rsidRPr="00D67FED">
              <w:rPr>
                <w:rFonts w:asciiTheme="minorHAnsi" w:hAnsiTheme="minorHAnsi"/>
                <w:i/>
                <w:sz w:val="20"/>
              </w:rPr>
              <w:t>.</w:t>
            </w:r>
          </w:p>
        </w:tc>
        <w:tc>
          <w:tcPr>
            <w:tcW w:w="1706"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D67FED" w:rsidRDefault="006A6CA2" w:rsidP="007B372C">
            <w:pPr>
              <w:spacing w:after="60"/>
              <w:rPr>
                <w:rFonts w:asciiTheme="minorHAnsi" w:hAnsiTheme="minorHAnsi"/>
                <w:sz w:val="20"/>
                <w:szCs w:val="20"/>
              </w:rPr>
            </w:pPr>
            <w:r w:rsidRPr="00D67FED">
              <w:rPr>
                <w:rFonts w:asciiTheme="minorHAnsi" w:hAnsiTheme="minorHAnsi"/>
                <w:i/>
                <w:sz w:val="20"/>
              </w:rPr>
              <w:t>20 000 EUR</w:t>
            </w:r>
          </w:p>
        </w:tc>
      </w:tr>
      <w:tr w:rsidR="007914C0" w:rsidRPr="00D67FED"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D67FED" w:rsidRDefault="007914C0" w:rsidP="007B372C">
            <w:pPr>
              <w:spacing w:after="60"/>
              <w:rPr>
                <w:rFonts w:asciiTheme="minorHAnsi" w:hAnsiTheme="minorHAnsi"/>
                <w:sz w:val="20"/>
                <w:szCs w:val="20"/>
              </w:rPr>
            </w:pPr>
            <w:r w:rsidRPr="00D67FED">
              <w:rPr>
                <w:rFonts w:asciiTheme="minorHAnsi" w:hAnsiTheme="minorHAnsi"/>
                <w:b/>
                <w:sz w:val="20"/>
              </w:rPr>
              <w:t>Uključenost partnera</w:t>
            </w:r>
          </w:p>
        </w:tc>
      </w:tr>
      <w:tr w:rsidR="007914C0" w:rsidRPr="00D67FED" w:rsidTr="003416AF">
        <w:tc>
          <w:tcPr>
            <w:tcW w:w="3249"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D67FED" w:rsidRDefault="00A3254F" w:rsidP="007B372C">
            <w:pPr>
              <w:spacing w:after="60"/>
              <w:rPr>
                <w:rFonts w:asciiTheme="minorHAnsi" w:hAnsiTheme="minorHAnsi"/>
                <w:i/>
                <w:sz w:val="20"/>
                <w:szCs w:val="20"/>
              </w:rPr>
            </w:pPr>
            <w:r w:rsidRPr="00D67FED">
              <w:rPr>
                <w:rFonts w:asciiTheme="minorHAnsi" w:hAnsiTheme="minorHAnsi"/>
                <w:sz w:val="20"/>
              </w:rPr>
              <w:t>Partner odgovoran za RP</w:t>
            </w:r>
          </w:p>
        </w:tc>
        <w:tc>
          <w:tcPr>
            <w:tcW w:w="5965"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Pr="00D67FED" w:rsidRDefault="0068269D" w:rsidP="007B372C">
            <w:pPr>
              <w:spacing w:after="60"/>
              <w:rPr>
                <w:rFonts w:asciiTheme="minorHAnsi" w:hAnsiTheme="minorHAnsi"/>
                <w:sz w:val="20"/>
                <w:szCs w:val="20"/>
              </w:rPr>
            </w:pPr>
            <w:r w:rsidRPr="00D67FED">
              <w:rPr>
                <w:rFonts w:asciiTheme="minorHAnsi" w:hAnsiTheme="minorHAnsi"/>
                <w:i/>
                <w:sz w:val="20"/>
              </w:rPr>
              <w:t>Glavno gradsko tijelo</w:t>
            </w:r>
          </w:p>
        </w:tc>
      </w:tr>
      <w:tr w:rsidR="007914C0" w:rsidRPr="00D67FED"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D67FED" w:rsidRDefault="007914C0" w:rsidP="007B372C">
            <w:pPr>
              <w:spacing w:after="60"/>
              <w:rPr>
                <w:rFonts w:asciiTheme="minorHAnsi" w:hAnsiTheme="minorHAnsi"/>
                <w:sz w:val="20"/>
                <w:szCs w:val="20"/>
              </w:rPr>
            </w:pPr>
            <w:r w:rsidRPr="00D67FED">
              <w:rPr>
                <w:rFonts w:asciiTheme="minorHAnsi" w:hAnsiTheme="minorHAnsi"/>
                <w:b/>
                <w:sz w:val="20"/>
              </w:rPr>
              <w:t xml:space="preserve">Sažetak </w:t>
            </w:r>
          </w:p>
        </w:tc>
      </w:tr>
      <w:tr w:rsidR="007914C0" w:rsidRPr="00D67FED"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FFFFFF"/>
          </w:tcPr>
          <w:p w:rsidR="000A63D4" w:rsidRPr="00D67FED" w:rsidRDefault="00635EF5" w:rsidP="007B1A7A">
            <w:pPr>
              <w:spacing w:after="60"/>
              <w:rPr>
                <w:rFonts w:asciiTheme="minorHAnsi" w:hAnsiTheme="minorHAnsi"/>
              </w:rPr>
            </w:pPr>
            <w:r w:rsidRPr="00D67FED">
              <w:rPr>
                <w:rFonts w:asciiTheme="minorHAnsi" w:hAnsiTheme="minorHAnsi"/>
                <w:i/>
                <w:color w:val="548DD4"/>
                <w:sz w:val="20"/>
              </w:rPr>
              <w:t>Priprema i podnošenje prijave</w:t>
            </w:r>
          </w:p>
        </w:tc>
      </w:tr>
    </w:tbl>
    <w:p w:rsidR="00381C4A" w:rsidRPr="00D67FED" w:rsidRDefault="00381C4A" w:rsidP="00B17113">
      <w:pPr>
        <w:spacing w:after="0"/>
        <w:jc w:val="center"/>
        <w:rPr>
          <w:rFonts w:asciiTheme="minorHAnsi" w:hAnsiTheme="minorHAnsi" w:cs="Open Sans"/>
          <w:bCs/>
          <w:sz w:val="20"/>
          <w:szCs w:val="20"/>
        </w:rPr>
      </w:pPr>
    </w:p>
    <w:tbl>
      <w:tblPr>
        <w:tblW w:w="9271" w:type="dxa"/>
        <w:tblInd w:w="51" w:type="dxa"/>
        <w:tblCellMar>
          <w:top w:w="57" w:type="dxa"/>
        </w:tblCellMar>
        <w:tblLook w:val="0000" w:firstRow="0" w:lastRow="0" w:firstColumn="0" w:lastColumn="0" w:noHBand="0" w:noVBand="0"/>
      </w:tblPr>
      <w:tblGrid>
        <w:gridCol w:w="982"/>
        <w:gridCol w:w="1887"/>
        <w:gridCol w:w="1437"/>
        <w:gridCol w:w="1262"/>
        <w:gridCol w:w="1027"/>
        <w:gridCol w:w="100"/>
        <w:gridCol w:w="142"/>
        <w:gridCol w:w="992"/>
        <w:gridCol w:w="157"/>
        <w:gridCol w:w="1285"/>
      </w:tblGrid>
      <w:tr w:rsidR="007A5D85" w:rsidRPr="00D67FED"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tcPr>
          <w:p w:rsidR="007A5D85" w:rsidRPr="00D67FED" w:rsidRDefault="007A5D85" w:rsidP="0068269D">
            <w:pPr>
              <w:pageBreakBefore/>
              <w:spacing w:after="60"/>
              <w:rPr>
                <w:rFonts w:asciiTheme="minorHAnsi" w:hAnsiTheme="minorHAnsi" w:cs="Open Sans"/>
                <w:b/>
                <w:bCs/>
                <w:sz w:val="20"/>
                <w:szCs w:val="20"/>
              </w:rPr>
            </w:pPr>
            <w:r w:rsidRPr="00D67FED">
              <w:rPr>
                <w:rFonts w:asciiTheme="minorHAnsi" w:hAnsiTheme="minorHAnsi"/>
                <w:b/>
                <w:sz w:val="20"/>
              </w:rPr>
              <w:lastRenderedPageBreak/>
              <w:t>Br. RP-a</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D67FED" w:rsidRDefault="007A5D85" w:rsidP="0068269D">
            <w:pPr>
              <w:spacing w:after="60"/>
              <w:rPr>
                <w:rFonts w:asciiTheme="minorHAnsi" w:hAnsiTheme="minorHAnsi" w:cs="Open Sans"/>
                <w:b/>
                <w:bCs/>
                <w:sz w:val="20"/>
                <w:szCs w:val="20"/>
              </w:rPr>
            </w:pPr>
            <w:r w:rsidRPr="00D67FED">
              <w:rPr>
                <w:rFonts w:asciiTheme="minorHAnsi" w:hAnsiTheme="minorHAnsi"/>
                <w:b/>
                <w:sz w:val="20"/>
              </w:rPr>
              <w:t>Naslov RP-a</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A5D85" w:rsidRPr="00D67FED" w:rsidRDefault="007A5D85" w:rsidP="0068269D">
            <w:pPr>
              <w:spacing w:after="60"/>
              <w:rPr>
                <w:rFonts w:asciiTheme="minorHAnsi" w:hAnsiTheme="minorHAnsi" w:cs="Open Sans"/>
                <w:b/>
                <w:bCs/>
                <w:sz w:val="20"/>
                <w:szCs w:val="20"/>
              </w:rPr>
            </w:pPr>
            <w:r w:rsidRPr="00D67FED">
              <w:rPr>
                <w:rFonts w:asciiTheme="minorHAnsi" w:hAnsiTheme="minorHAnsi"/>
                <w:b/>
                <w:sz w:val="20"/>
              </w:rPr>
              <w:t>Početni mjesec RP-a</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D67FED" w:rsidRDefault="007A5D85" w:rsidP="0068269D">
            <w:pPr>
              <w:spacing w:after="60"/>
              <w:rPr>
                <w:rFonts w:asciiTheme="minorHAnsi" w:hAnsiTheme="minorHAnsi" w:cs="Open Sans"/>
                <w:b/>
                <w:bCs/>
                <w:sz w:val="20"/>
                <w:szCs w:val="20"/>
              </w:rPr>
            </w:pPr>
            <w:r w:rsidRPr="00D67FED">
              <w:rPr>
                <w:rFonts w:asciiTheme="minorHAnsi" w:hAnsiTheme="minorHAnsi"/>
                <w:b/>
                <w:sz w:val="20"/>
              </w:rPr>
              <w:t>Završni mjesec RP-a</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D67FED" w:rsidRDefault="007A5D85" w:rsidP="0068269D">
            <w:pPr>
              <w:spacing w:after="60"/>
              <w:rPr>
                <w:rFonts w:asciiTheme="minorHAnsi" w:hAnsiTheme="minorHAnsi"/>
                <w:sz w:val="20"/>
                <w:szCs w:val="20"/>
              </w:rPr>
            </w:pPr>
            <w:r w:rsidRPr="00D67FED">
              <w:rPr>
                <w:rFonts w:asciiTheme="minorHAnsi" w:hAnsiTheme="minorHAnsi"/>
                <w:b/>
                <w:sz w:val="20"/>
              </w:rPr>
              <w:t>Proračun RP-a</w:t>
            </w:r>
          </w:p>
        </w:tc>
      </w:tr>
      <w:tr w:rsidR="007A5D85" w:rsidRPr="00D67FED"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D67FED" w:rsidRDefault="0078660C" w:rsidP="0068269D">
            <w:pPr>
              <w:spacing w:after="60"/>
              <w:jc w:val="center"/>
              <w:rPr>
                <w:rFonts w:asciiTheme="minorHAnsi" w:hAnsiTheme="minorHAnsi" w:cs="Open Sans"/>
                <w:b/>
                <w:bCs/>
                <w:sz w:val="20"/>
                <w:szCs w:val="20"/>
              </w:rPr>
            </w:pPr>
            <w:r w:rsidRPr="00D67FED">
              <w:rPr>
                <w:rFonts w:asciiTheme="minorHAnsi" w:hAnsiTheme="minorHAnsi"/>
                <w:b/>
                <w:sz w:val="20"/>
              </w:rPr>
              <w:t>2</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D67FED" w:rsidRDefault="007A5D85" w:rsidP="0068269D">
            <w:pPr>
              <w:rPr>
                <w:rFonts w:asciiTheme="minorHAnsi" w:hAnsiTheme="minorHAnsi"/>
                <w:i/>
                <w:sz w:val="20"/>
                <w:szCs w:val="20"/>
              </w:rPr>
            </w:pPr>
            <w:r w:rsidRPr="00D67FED">
              <w:rPr>
                <w:rFonts w:asciiTheme="minorHAnsi" w:hAnsiTheme="minorHAnsi"/>
                <w:b/>
                <w:sz w:val="20"/>
              </w:rPr>
              <w:t>Upravljanje projektom</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D67FED" w:rsidRDefault="007A5D85" w:rsidP="0068269D">
            <w:pPr>
              <w:spacing w:after="60"/>
              <w:rPr>
                <w:rFonts w:asciiTheme="minorHAnsi" w:hAnsiTheme="minorHAnsi" w:cs="Open Sans"/>
                <w:bCs/>
                <w:i/>
                <w:sz w:val="20"/>
                <w:szCs w:val="20"/>
              </w:rPr>
            </w:pPr>
            <w:r w:rsidRPr="00D67FED">
              <w:rPr>
                <w:rFonts w:asciiTheme="minorHAnsi" w:hAnsiTheme="minorHAnsi"/>
                <w:i/>
                <w:sz w:val="20"/>
              </w:rPr>
              <w:t>Automatski iz aktivnosti</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D67FED" w:rsidRDefault="007A5D85" w:rsidP="0068269D">
            <w:pPr>
              <w:spacing w:after="60"/>
              <w:rPr>
                <w:rFonts w:asciiTheme="minorHAnsi" w:hAnsiTheme="minorHAnsi" w:cs="Open Sans"/>
                <w:bCs/>
                <w:i/>
                <w:sz w:val="20"/>
                <w:szCs w:val="20"/>
              </w:rPr>
            </w:pPr>
            <w:r w:rsidRPr="00D67FED">
              <w:rPr>
                <w:rFonts w:asciiTheme="minorHAnsi" w:hAnsiTheme="minorHAnsi"/>
                <w:i/>
                <w:sz w:val="20"/>
              </w:rPr>
              <w:t>Automatski iz aktivnosti</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D67FED" w:rsidRDefault="007A5D85" w:rsidP="0068269D">
            <w:pPr>
              <w:spacing w:after="60"/>
              <w:rPr>
                <w:rFonts w:asciiTheme="minorHAnsi" w:hAnsiTheme="minorHAnsi"/>
                <w:sz w:val="20"/>
                <w:szCs w:val="20"/>
              </w:rPr>
            </w:pPr>
            <w:r w:rsidRPr="00D67FED">
              <w:rPr>
                <w:rFonts w:asciiTheme="minorHAnsi" w:hAnsiTheme="minorHAnsi"/>
                <w:i/>
                <w:sz w:val="20"/>
              </w:rPr>
              <w:t>Automatski</w:t>
            </w:r>
          </w:p>
        </w:tc>
      </w:tr>
      <w:tr w:rsidR="007A5D85" w:rsidRPr="00D67FED"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D67FED" w:rsidRDefault="007A5D85" w:rsidP="0068269D">
            <w:pPr>
              <w:spacing w:after="60"/>
              <w:rPr>
                <w:rFonts w:asciiTheme="minorHAnsi" w:hAnsiTheme="minorHAnsi"/>
                <w:sz w:val="20"/>
                <w:szCs w:val="20"/>
              </w:rPr>
            </w:pPr>
            <w:r w:rsidRPr="00D67FED">
              <w:rPr>
                <w:rFonts w:asciiTheme="minorHAnsi" w:hAnsiTheme="minorHAnsi"/>
                <w:b/>
                <w:sz w:val="20"/>
              </w:rPr>
              <w:t>Uključenost partnera</w:t>
            </w:r>
          </w:p>
        </w:tc>
      </w:tr>
      <w:tr w:rsidR="007A5D85" w:rsidRPr="00D67FED"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D67FED" w:rsidRDefault="007A5D85" w:rsidP="0068269D">
            <w:pPr>
              <w:spacing w:after="60"/>
              <w:rPr>
                <w:rFonts w:asciiTheme="minorHAnsi" w:hAnsiTheme="minorHAnsi" w:cs="Open Sans"/>
                <w:bCs/>
                <w:sz w:val="20"/>
                <w:szCs w:val="20"/>
              </w:rPr>
            </w:pPr>
            <w:r w:rsidRPr="00D67FED">
              <w:rPr>
                <w:rFonts w:asciiTheme="minorHAnsi" w:hAnsiTheme="minorHAnsi"/>
                <w:sz w:val="20"/>
              </w:rPr>
              <w:t>Partner odgovoran za RP</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D67FED" w:rsidRDefault="007A5D85" w:rsidP="0068269D">
            <w:pPr>
              <w:spacing w:after="60"/>
              <w:rPr>
                <w:rFonts w:asciiTheme="minorHAnsi" w:hAnsiTheme="minorHAnsi" w:cs="Open Sans"/>
                <w:bCs/>
                <w:sz w:val="20"/>
                <w:szCs w:val="20"/>
              </w:rPr>
            </w:pPr>
          </w:p>
        </w:tc>
      </w:tr>
      <w:tr w:rsidR="007A5D85" w:rsidRPr="00D67FED"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D67FED" w:rsidRDefault="00A3254F" w:rsidP="0068269D">
            <w:pPr>
              <w:spacing w:after="60"/>
              <w:rPr>
                <w:rFonts w:asciiTheme="minorHAnsi" w:hAnsiTheme="minorHAnsi"/>
                <w:i/>
                <w:sz w:val="20"/>
                <w:szCs w:val="20"/>
              </w:rPr>
            </w:pPr>
            <w:r w:rsidRPr="00D67FED">
              <w:rPr>
                <w:rFonts w:asciiTheme="minorHAnsi" w:hAnsiTheme="minorHAnsi"/>
                <w:sz w:val="20"/>
              </w:rPr>
              <w:t>Ostali uključeni partneri</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D67FED" w:rsidRDefault="007A5D85" w:rsidP="0068269D">
            <w:pPr>
              <w:spacing w:after="60"/>
              <w:rPr>
                <w:rFonts w:asciiTheme="minorHAnsi" w:hAnsiTheme="minorHAnsi" w:cs="Open Sans"/>
                <w:bCs/>
                <w:i/>
                <w:sz w:val="20"/>
                <w:szCs w:val="20"/>
              </w:rPr>
            </w:pPr>
          </w:p>
        </w:tc>
      </w:tr>
      <w:tr w:rsidR="007A5D85" w:rsidRPr="00D67FED"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D67FED" w:rsidRDefault="007A5D85" w:rsidP="001371B9">
            <w:pPr>
              <w:spacing w:after="60"/>
              <w:rPr>
                <w:rFonts w:asciiTheme="minorHAnsi" w:hAnsiTheme="minorHAnsi"/>
                <w:sz w:val="20"/>
                <w:szCs w:val="20"/>
              </w:rPr>
            </w:pPr>
            <w:r w:rsidRPr="00D67FED">
              <w:rPr>
                <w:rFonts w:asciiTheme="minorHAnsi" w:hAnsiTheme="minorHAnsi"/>
                <w:b/>
                <w:sz w:val="20"/>
              </w:rPr>
              <w:t>Sažetak</w:t>
            </w:r>
            <w:r w:rsidRPr="00D67FED">
              <w:rPr>
                <w:rFonts w:asciiTheme="minorHAnsi" w:hAnsiTheme="minorHAnsi"/>
                <w:b/>
                <w:color w:val="548DD4"/>
                <w:sz w:val="20"/>
              </w:rPr>
              <w:t xml:space="preserve"> </w:t>
            </w:r>
          </w:p>
        </w:tc>
      </w:tr>
      <w:tr w:rsidR="007A5D85" w:rsidRPr="00D67FED"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auto"/>
          </w:tcPr>
          <w:p w:rsidR="0068269D" w:rsidRPr="00D67FED" w:rsidRDefault="001371B9" w:rsidP="0068269D">
            <w:pPr>
              <w:spacing w:after="60"/>
              <w:rPr>
                <w:rFonts w:asciiTheme="minorHAnsi" w:eastAsia="Times New Roman" w:hAnsiTheme="minorHAnsi" w:cs="Open Sans"/>
                <w:i/>
                <w:color w:val="548DD4"/>
                <w:sz w:val="20"/>
                <w:szCs w:val="20"/>
              </w:rPr>
            </w:pPr>
            <w:r w:rsidRPr="00D67FED">
              <w:rPr>
                <w:rFonts w:asciiTheme="minorHAnsi" w:hAnsiTheme="minorHAnsi"/>
                <w:b/>
                <w:color w:val="548DD4"/>
                <w:sz w:val="20"/>
              </w:rPr>
              <w:t>[1500 znakova]</w:t>
            </w:r>
            <w:r w:rsidRPr="00D67FED">
              <w:rPr>
                <w:rFonts w:asciiTheme="minorHAnsi" w:hAnsiTheme="minorHAnsi"/>
                <w:i/>
                <w:color w:val="548DD4"/>
                <w:sz w:val="20"/>
              </w:rPr>
              <w:t xml:space="preserve"> Opišite kako se provodi upravljanje projektom na strateškoj i operativnoj razini, posebice uzimajući u obzir:</w:t>
            </w:r>
          </w:p>
          <w:p w:rsidR="0068269D" w:rsidRPr="00D67FED"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sidRPr="00D67FED">
              <w:rPr>
                <w:rFonts w:asciiTheme="minorHAnsi" w:hAnsiTheme="minorHAnsi"/>
                <w:i/>
                <w:color w:val="548DD4"/>
                <w:sz w:val="20"/>
              </w:rPr>
              <w:t>strukturu,</w:t>
            </w:r>
            <w:r w:rsidR="00860392" w:rsidRPr="00D67FED">
              <w:rPr>
                <w:rFonts w:asciiTheme="minorHAnsi" w:hAnsiTheme="minorHAnsi"/>
                <w:i/>
                <w:color w:val="548DD4"/>
                <w:sz w:val="20"/>
              </w:rPr>
              <w:t xml:space="preserve"> </w:t>
            </w:r>
            <w:r w:rsidRPr="00D67FED">
              <w:rPr>
                <w:rFonts w:asciiTheme="minorHAnsi" w:hAnsiTheme="minorHAnsi"/>
                <w:i/>
                <w:color w:val="548DD4"/>
                <w:sz w:val="20"/>
              </w:rPr>
              <w:t>odgovornosti i postupke vezane uz svakodnevno upravljanje i koordinaciju (uključujući je li to predviđeno za eksternalizaciju upravljanja)</w:t>
            </w:r>
          </w:p>
          <w:p w:rsidR="0068269D" w:rsidRPr="00D67FED"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sidRPr="00D67FED">
              <w:rPr>
                <w:rFonts w:asciiTheme="minorHAnsi" w:hAnsiTheme="minorHAnsi"/>
                <w:i/>
                <w:color w:val="548DD4"/>
                <w:sz w:val="20"/>
              </w:rPr>
              <w:t>komunikaciju unutar partnerstva  (upravljačka skupina)</w:t>
            </w:r>
          </w:p>
          <w:p w:rsidR="0068269D" w:rsidRPr="00D67FED"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sidRPr="00D67FED">
              <w:rPr>
                <w:rFonts w:asciiTheme="minorHAnsi" w:hAnsiTheme="minorHAnsi"/>
                <w:i/>
                <w:color w:val="548DD4"/>
                <w:sz w:val="20"/>
              </w:rPr>
              <w:t>izvještajne i evaluacijske postupke</w:t>
            </w:r>
          </w:p>
          <w:p w:rsidR="0068269D" w:rsidRPr="00D67FED"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sidRPr="00D67FED">
              <w:rPr>
                <w:rFonts w:asciiTheme="minorHAnsi" w:hAnsiTheme="minorHAnsi"/>
                <w:i/>
                <w:color w:val="548DD4"/>
                <w:sz w:val="20"/>
              </w:rPr>
              <w:t>upravljanje rizicima i kvalitetom</w:t>
            </w:r>
          </w:p>
          <w:p w:rsidR="007B1A7A" w:rsidRPr="00D67FED"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sidRPr="00D67FED">
              <w:rPr>
                <w:rFonts w:asciiTheme="minorHAnsi" w:hAnsiTheme="minorHAnsi"/>
                <w:i/>
                <w:color w:val="548DD4"/>
                <w:sz w:val="20"/>
              </w:rPr>
              <w:t>kapitalizaciju</w:t>
            </w:r>
          </w:p>
          <w:p w:rsidR="00C81E44" w:rsidRPr="00D67FED" w:rsidRDefault="00C81E44" w:rsidP="006A6CA2">
            <w:pPr>
              <w:pStyle w:val="CommentText1"/>
              <w:spacing w:after="0"/>
              <w:jc w:val="both"/>
              <w:rPr>
                <w:rFonts w:asciiTheme="minorHAnsi" w:eastAsia="Times New Roman" w:hAnsiTheme="minorHAnsi" w:cs="Open Sans"/>
                <w:i/>
                <w:color w:val="548DD4"/>
              </w:rPr>
            </w:pPr>
            <w:r w:rsidRPr="00D67FED">
              <w:rPr>
                <w:rFonts w:asciiTheme="minorHAnsi" w:hAnsiTheme="minorHAnsi"/>
                <w:i/>
                <w:color w:val="548DD4"/>
              </w:rPr>
              <w:t xml:space="preserve">Molimo imajte na umu da je 1. aktivnost izričito namijenjena aktivnostima kapitalizacije (redovito stjecanje znanja i izrada lekcija). S tim u vezi angažirani su UIA stručnjaci tijekom provedbe projekta.  </w:t>
            </w:r>
          </w:p>
          <w:p w:rsidR="00C81E44" w:rsidRPr="00D67FED" w:rsidRDefault="00A7610C" w:rsidP="006A6CA2">
            <w:pPr>
              <w:pStyle w:val="CommentText1"/>
              <w:spacing w:after="0"/>
              <w:jc w:val="both"/>
              <w:rPr>
                <w:rFonts w:asciiTheme="minorHAnsi" w:eastAsia="Times New Roman" w:hAnsiTheme="minorHAnsi" w:cs="Open Sans"/>
                <w:i/>
                <w:color w:val="548DD4"/>
              </w:rPr>
            </w:pPr>
            <w:r w:rsidRPr="00D67FED">
              <w:rPr>
                <w:rFonts w:asciiTheme="minorHAnsi" w:hAnsiTheme="minorHAnsi"/>
                <w:i/>
                <w:color w:val="548DD4"/>
              </w:rPr>
              <w:t>Na svakom projektu stručnjaci će biti angažirani u razdoblju do 30 dana ovisno o analizi potrebe. Troškovi ekspertize (uključujući putovanje i smještaj) izravno se pokrivaju UIA inicijativom. Prijavitelji su dužni  ovdje iskazati glavne potrebe za ekspertizom koju pružaju UIA stručnjaci. Na tome se temelji rasprava sa Stalnim tajništvom poslije odobrenja projekta.</w:t>
            </w:r>
          </w:p>
        </w:tc>
      </w:tr>
      <w:tr w:rsidR="007A5D85" w:rsidRPr="00D67FED"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D67FED" w:rsidRDefault="007A5D85" w:rsidP="0068269D">
            <w:pPr>
              <w:spacing w:after="60"/>
              <w:rPr>
                <w:rFonts w:asciiTheme="minorHAnsi" w:hAnsiTheme="minorHAnsi"/>
                <w:sz w:val="20"/>
                <w:szCs w:val="20"/>
              </w:rPr>
            </w:pPr>
            <w:r w:rsidRPr="00D67FED">
              <w:rPr>
                <w:rFonts w:asciiTheme="minorHAnsi" w:hAnsiTheme="minorHAnsi"/>
                <w:b/>
                <w:sz w:val="20"/>
              </w:rPr>
              <w:t>Aktivnosti i isporuke</w:t>
            </w:r>
          </w:p>
        </w:tc>
      </w:tr>
      <w:tr w:rsidR="007A5D85" w:rsidRPr="00D67FED" w:rsidTr="008A5F7C">
        <w:tc>
          <w:tcPr>
            <w:tcW w:w="882"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D67FED" w:rsidRDefault="007A5D85" w:rsidP="0068269D">
            <w:pPr>
              <w:spacing w:after="0"/>
              <w:jc w:val="center"/>
              <w:rPr>
                <w:rFonts w:asciiTheme="minorHAnsi" w:hAnsiTheme="minorHAnsi"/>
                <w:sz w:val="20"/>
                <w:szCs w:val="20"/>
              </w:rPr>
            </w:pPr>
            <w:r w:rsidRPr="00D67FED">
              <w:rPr>
                <w:rFonts w:asciiTheme="minorHAnsi" w:hAnsiTheme="minorHAnsi"/>
                <w:sz w:val="20"/>
              </w:rPr>
              <w:t>Aktivnost 1.1.</w:t>
            </w:r>
          </w:p>
        </w:tc>
        <w:tc>
          <w:tcPr>
            <w:tcW w:w="5979" w:type="dxa"/>
            <w:gridSpan w:val="5"/>
            <w:tcBorders>
              <w:top w:val="single" w:sz="4" w:space="0" w:color="000000"/>
              <w:left w:val="single" w:sz="4" w:space="0" w:color="000000"/>
              <w:bottom w:val="single" w:sz="4" w:space="0" w:color="000000"/>
              <w:right w:val="single" w:sz="4" w:space="0" w:color="000000"/>
            </w:tcBorders>
            <w:shd w:val="clear" w:color="auto" w:fill="FFFFFF"/>
          </w:tcPr>
          <w:p w:rsidR="00AB4799" w:rsidRPr="00D67FED" w:rsidRDefault="00AB4799" w:rsidP="0068269D">
            <w:pPr>
              <w:spacing w:after="0"/>
              <w:rPr>
                <w:rFonts w:asciiTheme="minorHAnsi" w:hAnsiTheme="minorHAnsi" w:cs="Open Sans"/>
                <w:bCs/>
                <w:sz w:val="20"/>
                <w:szCs w:val="20"/>
              </w:rPr>
            </w:pPr>
            <w:r w:rsidRPr="00D67FED">
              <w:rPr>
                <w:rFonts w:asciiTheme="minorHAnsi" w:hAnsiTheme="minorHAnsi"/>
                <w:sz w:val="20"/>
              </w:rPr>
              <w:t>Naslov aktivnosti:</w:t>
            </w:r>
          </w:p>
          <w:p w:rsidR="006642CF" w:rsidRPr="00D67FED" w:rsidRDefault="00EC2260" w:rsidP="006642CF">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Aktivnost predstavlja specifičan izvršen zadatak za koji se koriste resursi. Aktivnost je sastavni dio radnog paketa. </w:t>
            </w:r>
          </w:p>
          <w:p w:rsidR="0068269D" w:rsidRPr="00D67FED" w:rsidRDefault="001371B9" w:rsidP="006642CF">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Molimo navedite različite vrste aktivnosti u okviru radnog paketa. Imajte na umu da je po radnom paketu moguće navesti najviše 5 aktivnosti. Tipične aktivnosti za ovaj radni paket su na primjer:</w:t>
            </w:r>
          </w:p>
          <w:p w:rsidR="0068269D" w:rsidRPr="00D67FED"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sidRPr="00D67FED">
              <w:rPr>
                <w:rFonts w:asciiTheme="minorHAnsi" w:hAnsiTheme="minorHAnsi"/>
                <w:i/>
                <w:color w:val="548DD4"/>
                <w:sz w:val="20"/>
              </w:rPr>
              <w:t>interna komunikacija unutar partnerstva</w:t>
            </w:r>
          </w:p>
          <w:p w:rsidR="0068269D" w:rsidRPr="00D67FED" w:rsidRDefault="001371B9" w:rsidP="007B1A7A">
            <w:pPr>
              <w:pStyle w:val="ListParagraph"/>
              <w:numPr>
                <w:ilvl w:val="0"/>
                <w:numId w:val="32"/>
              </w:numPr>
              <w:spacing w:after="60"/>
              <w:rPr>
                <w:rFonts w:asciiTheme="minorHAnsi" w:eastAsia="Times New Roman" w:hAnsiTheme="minorHAnsi" w:cs="Open Sans"/>
                <w:i/>
                <w:color w:val="548DD4"/>
                <w:sz w:val="20"/>
                <w:szCs w:val="20"/>
              </w:rPr>
            </w:pPr>
            <w:r w:rsidRPr="00D67FED">
              <w:rPr>
                <w:rFonts w:asciiTheme="minorHAnsi" w:hAnsiTheme="minorHAnsi"/>
                <w:i/>
                <w:color w:val="548DD4"/>
                <w:sz w:val="20"/>
              </w:rPr>
              <w:t>kontrola projekta (revizorsko mišljenje)</w:t>
            </w:r>
          </w:p>
          <w:p w:rsidR="007A5D85" w:rsidRPr="00D67FED" w:rsidRDefault="0068269D" w:rsidP="006A6CA2">
            <w:pPr>
              <w:pStyle w:val="ListParagraph"/>
              <w:numPr>
                <w:ilvl w:val="0"/>
                <w:numId w:val="32"/>
              </w:numPr>
              <w:spacing w:after="60"/>
              <w:rPr>
                <w:rFonts w:asciiTheme="minorHAnsi" w:eastAsia="Times New Roman" w:hAnsiTheme="minorHAnsi" w:cs="Open Sans"/>
                <w:i/>
                <w:color w:val="548DD4"/>
                <w:sz w:val="20"/>
                <w:szCs w:val="20"/>
              </w:rPr>
            </w:pPr>
            <w:r w:rsidRPr="00D67FED">
              <w:rPr>
                <w:rFonts w:asciiTheme="minorHAnsi" w:hAnsiTheme="minorHAnsi"/>
                <w:i/>
                <w:color w:val="548DD4"/>
                <w:sz w:val="20"/>
              </w:rPr>
              <w:t>koordinacija partnerstva</w:t>
            </w:r>
          </w:p>
        </w:tc>
        <w:tc>
          <w:tcPr>
            <w:tcW w:w="1292" w:type="dxa"/>
            <w:gridSpan w:val="3"/>
            <w:tcBorders>
              <w:top w:val="single" w:sz="4" w:space="0" w:color="000000"/>
              <w:left w:val="single" w:sz="4" w:space="0" w:color="000000"/>
              <w:bottom w:val="single" w:sz="4" w:space="0" w:color="000000"/>
              <w:right w:val="single" w:sz="4" w:space="0" w:color="000000"/>
            </w:tcBorders>
            <w:shd w:val="clear" w:color="auto" w:fill="FFFFFF"/>
          </w:tcPr>
          <w:p w:rsidR="007A5D85" w:rsidRPr="00D67FED" w:rsidRDefault="007A5D85" w:rsidP="0068269D">
            <w:pPr>
              <w:spacing w:after="0"/>
              <w:rPr>
                <w:rFonts w:asciiTheme="minorHAnsi" w:hAnsiTheme="minorHAnsi"/>
                <w:i/>
                <w:sz w:val="20"/>
                <w:szCs w:val="20"/>
              </w:rPr>
            </w:pPr>
            <w:r w:rsidRPr="00D67FED">
              <w:rPr>
                <w:rFonts w:asciiTheme="minorHAnsi" w:hAnsiTheme="minorHAnsi"/>
                <w:sz w:val="20"/>
              </w:rPr>
              <w:t>Početni mjesec</w:t>
            </w:r>
          </w:p>
          <w:p w:rsidR="007A5D85" w:rsidRPr="00D67FED" w:rsidRDefault="007A5D85" w:rsidP="0068269D">
            <w:pPr>
              <w:spacing w:after="0"/>
              <w:rPr>
                <w:rFonts w:asciiTheme="minorHAnsi" w:hAnsiTheme="minorHAnsi"/>
                <w:sz w:val="20"/>
                <w:szCs w:val="20"/>
              </w:rPr>
            </w:pPr>
            <w:r w:rsidRPr="00D67FED">
              <w:rPr>
                <w:rFonts w:asciiTheme="minorHAnsi" w:hAnsiTheme="minorHAnsi"/>
                <w:i/>
                <w:sz w:val="20"/>
              </w:rPr>
              <w:t>(MM.GGGG</w:t>
            </w:r>
            <w:r w:rsidR="006B23A2" w:rsidRPr="00D67FED">
              <w:rPr>
                <w:rFonts w:asciiTheme="minorHAnsi" w:hAnsiTheme="minorHAnsi"/>
                <w:i/>
                <w:sz w:val="20"/>
              </w:rPr>
              <w:t>.</w:t>
            </w:r>
            <w:r w:rsidRPr="00D67FED">
              <w:rPr>
                <w:rFonts w:asciiTheme="minorHAnsi" w:hAnsiTheme="minorHAnsi"/>
                <w:i/>
                <w:sz w:val="20"/>
              </w:rPr>
              <w:t>)</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rsidR="007A5D85" w:rsidRPr="00D67FED" w:rsidRDefault="007A5D85" w:rsidP="0068269D">
            <w:pPr>
              <w:spacing w:after="0"/>
              <w:rPr>
                <w:rFonts w:asciiTheme="minorHAnsi" w:hAnsiTheme="minorHAnsi"/>
                <w:i/>
                <w:sz w:val="20"/>
                <w:szCs w:val="20"/>
              </w:rPr>
            </w:pPr>
            <w:r w:rsidRPr="00D67FED">
              <w:rPr>
                <w:rFonts w:asciiTheme="minorHAnsi" w:hAnsiTheme="minorHAnsi"/>
                <w:sz w:val="20"/>
              </w:rPr>
              <w:t>Završni mjesec</w:t>
            </w:r>
          </w:p>
          <w:p w:rsidR="007A5D85" w:rsidRPr="00D67FED" w:rsidRDefault="007A5D85" w:rsidP="0068269D">
            <w:pPr>
              <w:spacing w:after="0"/>
              <w:rPr>
                <w:rFonts w:asciiTheme="minorHAnsi" w:hAnsiTheme="minorHAnsi"/>
                <w:sz w:val="20"/>
                <w:szCs w:val="20"/>
              </w:rPr>
            </w:pPr>
            <w:r w:rsidRPr="00D67FED">
              <w:rPr>
                <w:rFonts w:asciiTheme="minorHAnsi" w:hAnsiTheme="minorHAnsi"/>
                <w:i/>
                <w:sz w:val="20"/>
              </w:rPr>
              <w:t>(MM.GGGG</w:t>
            </w:r>
            <w:r w:rsidR="006B23A2" w:rsidRPr="00D67FED">
              <w:rPr>
                <w:rFonts w:asciiTheme="minorHAnsi" w:hAnsiTheme="minorHAnsi"/>
                <w:i/>
                <w:sz w:val="20"/>
              </w:rPr>
              <w:t>.</w:t>
            </w:r>
            <w:r w:rsidRPr="00D67FED">
              <w:rPr>
                <w:rFonts w:asciiTheme="minorHAnsi" w:hAnsiTheme="minorHAnsi"/>
                <w:i/>
                <w:sz w:val="20"/>
              </w:rPr>
              <w:t>)</w:t>
            </w:r>
          </w:p>
        </w:tc>
      </w:tr>
      <w:tr w:rsidR="007A5D85" w:rsidRPr="00D67FED" w:rsidTr="007424C0">
        <w:tc>
          <w:tcPr>
            <w:tcW w:w="882"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D67FED"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A5D85" w:rsidRPr="00D67FED" w:rsidRDefault="007A5D85" w:rsidP="00E16884">
            <w:pPr>
              <w:pStyle w:val="CommentText1"/>
              <w:spacing w:after="0"/>
              <w:rPr>
                <w:rFonts w:asciiTheme="minorHAnsi" w:hAnsiTheme="minorHAnsi"/>
                <w:color w:val="548DD4"/>
              </w:rPr>
            </w:pPr>
            <w:r w:rsidRPr="00D67FED">
              <w:rPr>
                <w:rFonts w:asciiTheme="minorHAnsi" w:hAnsiTheme="minorHAnsi"/>
              </w:rPr>
              <w:t xml:space="preserve">Opis aktivnosti </w:t>
            </w:r>
            <w:r w:rsidRPr="00D67FED">
              <w:rPr>
                <w:rFonts w:asciiTheme="minorHAnsi" w:hAnsiTheme="minorHAnsi"/>
                <w:b/>
                <w:color w:val="548DD4"/>
              </w:rPr>
              <w:t>[500 znakova]</w:t>
            </w:r>
          </w:p>
        </w:tc>
      </w:tr>
      <w:tr w:rsidR="007A5D85" w:rsidRPr="00D67FED"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D67FED" w:rsidRDefault="007A5D85" w:rsidP="0068269D">
            <w:pPr>
              <w:spacing w:after="0"/>
              <w:jc w:val="center"/>
              <w:rPr>
                <w:rFonts w:asciiTheme="minorHAnsi" w:hAnsiTheme="minorHAnsi"/>
                <w:sz w:val="20"/>
                <w:szCs w:val="20"/>
              </w:rPr>
            </w:pPr>
            <w:r w:rsidRPr="00D67FED">
              <w:rPr>
                <w:rFonts w:asciiTheme="minorHAnsi" w:hAnsiTheme="minorHAnsi"/>
                <w:i/>
                <w:sz w:val="20"/>
              </w:rPr>
              <w:t>D 1.1.1.</w:t>
            </w:r>
          </w:p>
        </w:tc>
        <w:tc>
          <w:tcPr>
            <w:tcW w:w="5979" w:type="dxa"/>
            <w:gridSpan w:val="5"/>
            <w:tcBorders>
              <w:top w:val="single" w:sz="4" w:space="0" w:color="000000"/>
              <w:left w:val="single" w:sz="4" w:space="0" w:color="000000"/>
              <w:bottom w:val="single" w:sz="8" w:space="0" w:color="000000"/>
              <w:right w:val="single" w:sz="4" w:space="0" w:color="000000"/>
            </w:tcBorders>
            <w:shd w:val="clear" w:color="auto" w:fill="auto"/>
          </w:tcPr>
          <w:p w:rsidR="006642CF" w:rsidRPr="00D67FED" w:rsidRDefault="006642CF" w:rsidP="006642CF">
            <w:pPr>
              <w:spacing w:after="0"/>
              <w:rPr>
                <w:rFonts w:asciiTheme="minorHAnsi" w:hAnsiTheme="minorHAnsi" w:cs="Open Sans"/>
                <w:bCs/>
                <w:sz w:val="20"/>
                <w:szCs w:val="20"/>
              </w:rPr>
            </w:pPr>
            <w:r w:rsidRPr="00D67FED">
              <w:rPr>
                <w:rFonts w:asciiTheme="minorHAnsi" w:hAnsiTheme="minorHAnsi"/>
                <w:sz w:val="20"/>
              </w:rPr>
              <w:t>Isporuka</w:t>
            </w:r>
          </w:p>
          <w:p w:rsidR="006642CF" w:rsidRPr="00D67FED" w:rsidRDefault="006642CF" w:rsidP="00C81E44">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Isporuka je materijalni ili nematerijalni objekt proizveden kao sporedni proizvod projekta kojim se pridonosi razvoju izlaza projekta. </w:t>
            </w:r>
          </w:p>
        </w:tc>
        <w:tc>
          <w:tcPr>
            <w:tcW w:w="1292"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D67FED" w:rsidRDefault="007A5D85" w:rsidP="0068269D">
            <w:pPr>
              <w:spacing w:after="0"/>
              <w:rPr>
                <w:rFonts w:asciiTheme="minorHAnsi" w:hAnsiTheme="minorHAnsi"/>
                <w:sz w:val="20"/>
                <w:szCs w:val="20"/>
              </w:rPr>
            </w:pPr>
            <w:r w:rsidRPr="00D67FED">
              <w:rPr>
                <w:rFonts w:asciiTheme="minorHAnsi" w:hAnsiTheme="minorHAnsi"/>
                <w:sz w:val="20"/>
              </w:rPr>
              <w:t>Ciljana vrijednost</w:t>
            </w:r>
          </w:p>
        </w:tc>
        <w:tc>
          <w:tcPr>
            <w:tcW w:w="1118" w:type="dxa"/>
            <w:tcBorders>
              <w:top w:val="single" w:sz="4" w:space="0" w:color="000000"/>
              <w:left w:val="single" w:sz="4" w:space="0" w:color="000000"/>
              <w:bottom w:val="single" w:sz="8" w:space="0" w:color="000000"/>
              <w:right w:val="single" w:sz="4" w:space="0" w:color="000000"/>
            </w:tcBorders>
            <w:shd w:val="clear" w:color="auto" w:fill="FFFFFF"/>
          </w:tcPr>
          <w:p w:rsidR="007A5D85" w:rsidRPr="00D67FED" w:rsidRDefault="007A5D85" w:rsidP="0068269D">
            <w:pPr>
              <w:spacing w:after="0"/>
              <w:rPr>
                <w:rFonts w:asciiTheme="minorHAnsi" w:hAnsiTheme="minorHAnsi"/>
                <w:sz w:val="20"/>
                <w:szCs w:val="20"/>
              </w:rPr>
            </w:pPr>
            <w:r w:rsidRPr="00D67FED">
              <w:rPr>
                <w:rFonts w:asciiTheme="minorHAnsi" w:hAnsiTheme="minorHAnsi"/>
                <w:sz w:val="20"/>
              </w:rPr>
              <w:t>Mjesec realizacije (MM.GGGG</w:t>
            </w:r>
            <w:r w:rsidR="006B23A2" w:rsidRPr="00D67FED">
              <w:rPr>
                <w:rFonts w:asciiTheme="minorHAnsi" w:hAnsiTheme="minorHAnsi"/>
                <w:sz w:val="20"/>
              </w:rPr>
              <w:t>.</w:t>
            </w:r>
            <w:r w:rsidRPr="00D67FED">
              <w:rPr>
                <w:rFonts w:asciiTheme="minorHAnsi" w:hAnsiTheme="minorHAnsi"/>
                <w:sz w:val="20"/>
              </w:rPr>
              <w:t>)</w:t>
            </w:r>
          </w:p>
        </w:tc>
      </w:tr>
      <w:tr w:rsidR="007A5D85" w:rsidRPr="00D67FED" w:rsidTr="008A5F7C">
        <w:tc>
          <w:tcPr>
            <w:tcW w:w="882"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D67FED" w:rsidRDefault="007A5D85" w:rsidP="0068269D">
            <w:pPr>
              <w:spacing w:after="0"/>
              <w:jc w:val="center"/>
              <w:rPr>
                <w:rFonts w:asciiTheme="minorHAnsi" w:hAnsiTheme="minorHAnsi"/>
                <w:sz w:val="20"/>
                <w:szCs w:val="20"/>
              </w:rPr>
            </w:pPr>
            <w:r w:rsidRPr="00D67FED">
              <w:rPr>
                <w:rFonts w:asciiTheme="minorHAnsi" w:hAnsiTheme="minorHAnsi"/>
                <w:sz w:val="20"/>
              </w:rPr>
              <w:t>Aktivnost N</w:t>
            </w:r>
          </w:p>
        </w:tc>
        <w:tc>
          <w:tcPr>
            <w:tcW w:w="5979" w:type="dxa"/>
            <w:gridSpan w:val="5"/>
            <w:tcBorders>
              <w:top w:val="single" w:sz="8" w:space="0" w:color="000000"/>
              <w:left w:val="single" w:sz="4" w:space="0" w:color="000000"/>
              <w:bottom w:val="single" w:sz="4" w:space="0" w:color="000000"/>
              <w:right w:val="single" w:sz="4" w:space="0" w:color="000000"/>
            </w:tcBorders>
            <w:shd w:val="clear" w:color="auto" w:fill="FFFFFF"/>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 xml:space="preserve">Naslov aktivnosti: </w:t>
            </w:r>
            <w:r w:rsidRPr="00D67FED">
              <w:rPr>
                <w:rFonts w:asciiTheme="minorHAnsi" w:hAnsiTheme="minorHAnsi"/>
                <w:i/>
                <w:color w:val="548DD4"/>
                <w:sz w:val="20"/>
              </w:rPr>
              <w:t>Kapitalizacija</w:t>
            </w:r>
          </w:p>
        </w:tc>
        <w:tc>
          <w:tcPr>
            <w:tcW w:w="1292" w:type="dxa"/>
            <w:gridSpan w:val="3"/>
            <w:tcBorders>
              <w:top w:val="single" w:sz="8" w:space="0" w:color="000000"/>
              <w:left w:val="single" w:sz="4" w:space="0" w:color="000000"/>
              <w:bottom w:val="single" w:sz="4" w:space="0" w:color="000000"/>
              <w:right w:val="single" w:sz="4" w:space="0" w:color="000000"/>
            </w:tcBorders>
            <w:shd w:val="clear" w:color="auto" w:fill="FFFFFF"/>
          </w:tcPr>
          <w:p w:rsidR="007A5D85" w:rsidRPr="00D67FED" w:rsidRDefault="007A5D85" w:rsidP="0068269D">
            <w:pPr>
              <w:spacing w:after="0"/>
              <w:rPr>
                <w:rFonts w:asciiTheme="minorHAnsi" w:hAnsiTheme="minorHAnsi"/>
                <w:i/>
                <w:sz w:val="20"/>
                <w:szCs w:val="20"/>
              </w:rPr>
            </w:pPr>
            <w:r w:rsidRPr="00D67FED">
              <w:rPr>
                <w:rFonts w:asciiTheme="minorHAnsi" w:hAnsiTheme="minorHAnsi"/>
                <w:sz w:val="20"/>
              </w:rPr>
              <w:t>Početni mjesec</w:t>
            </w:r>
          </w:p>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i/>
                <w:sz w:val="20"/>
              </w:rPr>
              <w:t>(MM.GGGG</w:t>
            </w:r>
            <w:r w:rsidR="006B23A2" w:rsidRPr="00D67FED">
              <w:rPr>
                <w:rFonts w:asciiTheme="minorHAnsi" w:hAnsiTheme="minorHAnsi"/>
                <w:i/>
                <w:sz w:val="20"/>
              </w:rPr>
              <w:t>.</w:t>
            </w:r>
            <w:r w:rsidRPr="00D67FED">
              <w:rPr>
                <w:rFonts w:asciiTheme="minorHAnsi" w:hAnsiTheme="minorHAnsi"/>
                <w:i/>
                <w:sz w:val="20"/>
              </w:rPr>
              <w:t>)</w:t>
            </w:r>
          </w:p>
        </w:tc>
        <w:tc>
          <w:tcPr>
            <w:tcW w:w="1118" w:type="dxa"/>
            <w:tcBorders>
              <w:top w:val="single" w:sz="8" w:space="0" w:color="000000"/>
              <w:left w:val="single" w:sz="4" w:space="0" w:color="000000"/>
              <w:bottom w:val="single" w:sz="4" w:space="0" w:color="000000"/>
              <w:right w:val="single" w:sz="4" w:space="0" w:color="000000"/>
            </w:tcBorders>
            <w:shd w:val="clear" w:color="auto" w:fill="FFFFFF"/>
          </w:tcPr>
          <w:p w:rsidR="007A5D85" w:rsidRPr="00D67FED" w:rsidRDefault="007A5D85" w:rsidP="0068269D">
            <w:pPr>
              <w:spacing w:after="0"/>
              <w:rPr>
                <w:rFonts w:asciiTheme="minorHAnsi" w:hAnsiTheme="minorHAnsi"/>
                <w:i/>
                <w:sz w:val="20"/>
                <w:szCs w:val="20"/>
              </w:rPr>
            </w:pPr>
            <w:r w:rsidRPr="00D67FED">
              <w:rPr>
                <w:rFonts w:asciiTheme="minorHAnsi" w:hAnsiTheme="minorHAnsi"/>
                <w:sz w:val="20"/>
              </w:rPr>
              <w:t>Završni mjesec</w:t>
            </w:r>
          </w:p>
          <w:p w:rsidR="007A5D85" w:rsidRPr="00D67FED" w:rsidRDefault="007A5D85" w:rsidP="0068269D">
            <w:pPr>
              <w:spacing w:after="0"/>
              <w:rPr>
                <w:rFonts w:asciiTheme="minorHAnsi" w:hAnsiTheme="minorHAnsi"/>
                <w:sz w:val="20"/>
                <w:szCs w:val="20"/>
              </w:rPr>
            </w:pPr>
            <w:r w:rsidRPr="00D67FED">
              <w:rPr>
                <w:rFonts w:asciiTheme="minorHAnsi" w:hAnsiTheme="minorHAnsi"/>
                <w:i/>
                <w:sz w:val="20"/>
              </w:rPr>
              <w:t>(MM.GGGG</w:t>
            </w:r>
            <w:r w:rsidR="006B23A2" w:rsidRPr="00D67FED">
              <w:rPr>
                <w:rFonts w:asciiTheme="minorHAnsi" w:hAnsiTheme="minorHAnsi"/>
                <w:i/>
                <w:sz w:val="20"/>
              </w:rPr>
              <w:t>.</w:t>
            </w:r>
            <w:r w:rsidRPr="00D67FED">
              <w:rPr>
                <w:rFonts w:asciiTheme="minorHAnsi" w:hAnsiTheme="minorHAnsi"/>
                <w:i/>
                <w:sz w:val="20"/>
              </w:rPr>
              <w:t>)</w:t>
            </w:r>
          </w:p>
        </w:tc>
      </w:tr>
      <w:tr w:rsidR="007A5D85" w:rsidRPr="00D67FED" w:rsidTr="007424C0">
        <w:tc>
          <w:tcPr>
            <w:tcW w:w="882"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D67FED"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424C0" w:rsidRPr="00D67FED" w:rsidRDefault="007A5D85" w:rsidP="007B1A7A">
            <w:pPr>
              <w:spacing w:after="60"/>
              <w:rPr>
                <w:rFonts w:asciiTheme="minorHAnsi" w:eastAsia="Times New Roman" w:hAnsiTheme="minorHAnsi" w:cs="Open Sans"/>
                <w:i/>
                <w:color w:val="548DD4"/>
                <w:sz w:val="20"/>
                <w:szCs w:val="20"/>
              </w:rPr>
            </w:pPr>
            <w:r w:rsidRPr="00D67FED">
              <w:rPr>
                <w:rFonts w:asciiTheme="minorHAnsi" w:hAnsiTheme="minorHAnsi"/>
              </w:rPr>
              <w:t xml:space="preserve">Opis aktivnosti (već ispunjen) </w:t>
            </w:r>
            <w:r w:rsidRPr="00D67FED">
              <w:rPr>
                <w:rFonts w:asciiTheme="minorHAnsi" w:hAnsiTheme="minorHAnsi"/>
                <w:i/>
                <w:color w:val="548DD4"/>
                <w:sz w:val="20"/>
              </w:rPr>
              <w:t>1) Uključenost UIA stručnjaka za:</w:t>
            </w:r>
          </w:p>
          <w:p w:rsidR="007B1A7A" w:rsidRPr="00D67FED"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sidRPr="00D67FED">
              <w:rPr>
                <w:rFonts w:asciiTheme="minorHAnsi" w:hAnsiTheme="minorHAnsi"/>
                <w:i/>
                <w:color w:val="548DD4"/>
                <w:sz w:val="20"/>
              </w:rPr>
              <w:t>pružanje savjeta i uputa o biti projekta, posebno u vezi s inovativnim sadržajem</w:t>
            </w:r>
          </w:p>
          <w:p w:rsidR="007B1A7A" w:rsidRPr="00D67FED"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sidRPr="00D67FED">
              <w:rPr>
                <w:rFonts w:asciiTheme="minorHAnsi" w:hAnsiTheme="minorHAnsi"/>
                <w:i/>
                <w:color w:val="548DD4"/>
                <w:sz w:val="20"/>
              </w:rPr>
              <w:lastRenderedPageBreak/>
              <w:t>pružanje pomoći pri izradi dokumentacije i izlazima projekata čime bi se naučene lekcije, dobre prakse itd. prenosile i približile širokoj europskoj publici</w:t>
            </w:r>
          </w:p>
          <w:p w:rsidR="00C81E44" w:rsidRPr="00D67FED" w:rsidRDefault="007B1A7A" w:rsidP="00C81E44">
            <w:pPr>
              <w:pStyle w:val="ListParagraph"/>
              <w:numPr>
                <w:ilvl w:val="0"/>
                <w:numId w:val="32"/>
              </w:numPr>
              <w:spacing w:after="60"/>
              <w:rPr>
                <w:rFonts w:asciiTheme="minorHAnsi" w:eastAsia="Times New Roman" w:hAnsiTheme="minorHAnsi" w:cs="Open Sans"/>
                <w:i/>
                <w:color w:val="548DD4"/>
                <w:sz w:val="20"/>
                <w:szCs w:val="20"/>
              </w:rPr>
            </w:pPr>
            <w:r w:rsidRPr="00D67FED">
              <w:rPr>
                <w:rFonts w:asciiTheme="minorHAnsi" w:hAnsiTheme="minorHAnsi"/>
                <w:i/>
                <w:color w:val="548DD4"/>
                <w:sz w:val="20"/>
              </w:rPr>
              <w:t>pružanje podrške kako bi se osigurala stabilnost projekta i usklađenost s dogovorenim prijedlogom</w:t>
            </w:r>
          </w:p>
          <w:p w:rsidR="007B1A7A" w:rsidRPr="00D67FED" w:rsidRDefault="007B1A7A" w:rsidP="007B1A7A">
            <w:pPr>
              <w:spacing w:after="60"/>
              <w:rPr>
                <w:rFonts w:asciiTheme="minorHAnsi" w:eastAsia="Times New Roman" w:hAnsiTheme="minorHAnsi" w:cs="Open Sans"/>
                <w:i/>
                <w:color w:val="548DD4"/>
                <w:sz w:val="20"/>
                <w:szCs w:val="20"/>
              </w:rPr>
            </w:pPr>
            <w:r w:rsidRPr="00D67FED">
              <w:rPr>
                <w:rFonts w:asciiTheme="minorHAnsi" w:hAnsiTheme="minorHAnsi"/>
                <w:i/>
                <w:color w:val="548DD4"/>
                <w:sz w:val="20"/>
              </w:rPr>
              <w:t>2) Sudjelovanje u aktivnostima Urbane razvojne mreže</w:t>
            </w:r>
          </w:p>
          <w:p w:rsidR="007B1A7A" w:rsidRPr="00D67FED" w:rsidRDefault="007B1A7A" w:rsidP="007B1A7A">
            <w:pPr>
              <w:spacing w:after="60"/>
              <w:rPr>
                <w:rFonts w:asciiTheme="minorHAnsi" w:hAnsiTheme="minorHAnsi"/>
              </w:rPr>
            </w:pPr>
            <w:r w:rsidRPr="00D67FED">
              <w:rPr>
                <w:rFonts w:asciiTheme="minorHAnsi" w:hAnsiTheme="minorHAnsi"/>
                <w:i/>
                <w:color w:val="548DD4"/>
                <w:sz w:val="20"/>
              </w:rPr>
              <w:t>3) Sudjelovanje na nacionalnim/međunarodnim konferencijama s ciljem redovite razmjene naučenih lekcija i dobre prakse</w:t>
            </w:r>
          </w:p>
        </w:tc>
      </w:tr>
      <w:tr w:rsidR="007A5D85" w:rsidRPr="00D67FED"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D67FED" w:rsidRDefault="007A5D85" w:rsidP="0068269D">
            <w:pPr>
              <w:spacing w:after="0"/>
              <w:jc w:val="center"/>
              <w:rPr>
                <w:rFonts w:asciiTheme="minorHAnsi" w:hAnsiTheme="minorHAnsi"/>
                <w:sz w:val="20"/>
                <w:szCs w:val="20"/>
              </w:rPr>
            </w:pPr>
            <w:r w:rsidRPr="00D67FED">
              <w:rPr>
                <w:rFonts w:asciiTheme="minorHAnsi" w:hAnsiTheme="minorHAnsi"/>
                <w:i/>
                <w:sz w:val="20"/>
              </w:rPr>
              <w:lastRenderedPageBreak/>
              <w:t>D N</w:t>
            </w:r>
          </w:p>
        </w:tc>
        <w:tc>
          <w:tcPr>
            <w:tcW w:w="5877" w:type="dxa"/>
            <w:gridSpan w:val="4"/>
            <w:tcBorders>
              <w:top w:val="single" w:sz="4" w:space="0" w:color="000000"/>
              <w:left w:val="single" w:sz="4" w:space="0" w:color="000000"/>
              <w:bottom w:val="single" w:sz="8" w:space="0" w:color="000000"/>
              <w:right w:val="single" w:sz="4" w:space="0" w:color="000000"/>
            </w:tcBorders>
            <w:shd w:val="clear" w:color="auto" w:fill="auto"/>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Isporuka</w:t>
            </w:r>
          </w:p>
          <w:p w:rsidR="003416AF" w:rsidRPr="00D67FED"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Tematske isporuke redovito proizvedene od strane UIA stručnjaka </w:t>
            </w:r>
          </w:p>
          <w:p w:rsidR="007B1A7A" w:rsidRPr="00D67FED" w:rsidRDefault="00B23535" w:rsidP="0067110E">
            <w:pPr>
              <w:pStyle w:val="ListParagraph"/>
              <w:numPr>
                <w:ilvl w:val="0"/>
                <w:numId w:val="32"/>
              </w:numPr>
              <w:spacing w:after="60"/>
              <w:rPr>
                <w:rFonts w:asciiTheme="minorHAnsi" w:eastAsia="Times New Roman" w:hAnsiTheme="minorHAnsi" w:cs="Open Sans"/>
                <w:i/>
                <w:color w:val="548DD4"/>
                <w:sz w:val="20"/>
                <w:szCs w:val="20"/>
              </w:rPr>
            </w:pPr>
            <w:r w:rsidRPr="00D67FED">
              <w:rPr>
                <w:rFonts w:asciiTheme="minorHAnsi" w:hAnsiTheme="minorHAnsi"/>
                <w:i/>
                <w:color w:val="548DD4"/>
                <w:sz w:val="20"/>
              </w:rPr>
              <w:t>Ostale isporuke vezane uz aktivnosti kapitalizacije</w:t>
            </w:r>
          </w:p>
        </w:tc>
        <w:tc>
          <w:tcPr>
            <w:tcW w:w="1236"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Ciljana vrijednost</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A5D85" w:rsidRPr="00D67FED" w:rsidRDefault="007A5D85" w:rsidP="0068269D">
            <w:pPr>
              <w:spacing w:after="0"/>
              <w:rPr>
                <w:rFonts w:asciiTheme="minorHAnsi" w:hAnsiTheme="minorHAnsi"/>
                <w:sz w:val="20"/>
                <w:szCs w:val="20"/>
              </w:rPr>
            </w:pPr>
            <w:r w:rsidRPr="00D67FED">
              <w:rPr>
                <w:rFonts w:asciiTheme="minorHAnsi" w:hAnsiTheme="minorHAnsi"/>
                <w:sz w:val="20"/>
              </w:rPr>
              <w:t>Mjesec realizacije (MM.GGGG</w:t>
            </w:r>
            <w:r w:rsidR="003F1A06" w:rsidRPr="00D67FED">
              <w:rPr>
                <w:rFonts w:asciiTheme="minorHAnsi" w:hAnsiTheme="minorHAnsi"/>
                <w:sz w:val="20"/>
              </w:rPr>
              <w:t>.</w:t>
            </w:r>
            <w:r w:rsidRPr="00D67FED">
              <w:rPr>
                <w:rFonts w:asciiTheme="minorHAnsi" w:hAnsiTheme="minorHAnsi"/>
                <w:sz w:val="20"/>
              </w:rPr>
              <w:t>)</w:t>
            </w:r>
          </w:p>
        </w:tc>
      </w:tr>
    </w:tbl>
    <w:p w:rsidR="007424C0" w:rsidRPr="00D67FED" w:rsidRDefault="007424C0">
      <w:pPr>
        <w:suppressAutoHyphens w:val="0"/>
        <w:spacing w:after="0" w:line="240" w:lineRule="auto"/>
        <w:rPr>
          <w:rFonts w:asciiTheme="minorHAnsi" w:hAnsiTheme="minorHAnsi" w:cs="Open Sans"/>
          <w:bCs/>
          <w:sz w:val="20"/>
          <w:szCs w:val="20"/>
        </w:rPr>
        <w:sectPr w:rsidR="007424C0" w:rsidRPr="00D67FED" w:rsidSect="00EF21C9">
          <w:footerReference w:type="default" r:id="rId8"/>
          <w:pgSz w:w="11906" w:h="16838"/>
          <w:pgMar w:top="1417" w:right="1417" w:bottom="1417" w:left="1417" w:header="720" w:footer="708" w:gutter="0"/>
          <w:cols w:space="720"/>
          <w:docGrid w:linePitch="360" w:charSpace="-2049"/>
        </w:sectPr>
      </w:pPr>
    </w:p>
    <w:p w:rsidR="00ED0570" w:rsidRPr="00D67FED" w:rsidRDefault="00ED0570">
      <w:pPr>
        <w:suppressAutoHyphens w:val="0"/>
        <w:spacing w:after="0" w:line="240" w:lineRule="auto"/>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7A5D85" w:rsidRPr="00D67FED" w:rsidTr="005E0202">
        <w:tc>
          <w:tcPr>
            <w:tcW w:w="13779" w:type="dxa"/>
            <w:tcBorders>
              <w:top w:val="single" w:sz="4" w:space="0" w:color="000000"/>
              <w:left w:val="single" w:sz="4" w:space="0" w:color="000000"/>
              <w:bottom w:val="single" w:sz="4" w:space="0" w:color="000000"/>
              <w:right w:val="single" w:sz="4" w:space="0" w:color="000000"/>
            </w:tcBorders>
            <w:shd w:val="clear" w:color="auto" w:fill="D9DBEE"/>
          </w:tcPr>
          <w:p w:rsidR="007A5D85" w:rsidRPr="00D67FED" w:rsidRDefault="007A5D85" w:rsidP="0068269D">
            <w:pPr>
              <w:spacing w:after="60"/>
              <w:rPr>
                <w:rFonts w:asciiTheme="minorHAnsi" w:hAnsiTheme="minorHAnsi"/>
                <w:sz w:val="20"/>
                <w:szCs w:val="20"/>
              </w:rPr>
            </w:pPr>
            <w:r w:rsidRPr="00D67FED">
              <w:rPr>
                <w:rFonts w:asciiTheme="minorHAnsi" w:hAnsiTheme="minorHAnsi"/>
                <w:b/>
                <w:sz w:val="20"/>
              </w:rPr>
              <w:t>Proračun radnog paketa</w:t>
            </w:r>
          </w:p>
        </w:tc>
      </w:tr>
    </w:tbl>
    <w:p w:rsidR="003914E1" w:rsidRPr="00D67FED" w:rsidRDefault="003914E1" w:rsidP="007A5D85">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D67FED" w:rsidTr="005E0202">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Proračunske linije</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PP1</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PP2</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PPn</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Ukupno</w:t>
            </w:r>
          </w:p>
        </w:tc>
        <w:tc>
          <w:tcPr>
            <w:tcW w:w="4127" w:type="dxa"/>
            <w:tcBorders>
              <w:top w:val="single" w:sz="4" w:space="0" w:color="auto"/>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Komentari</w:t>
            </w:r>
          </w:p>
        </w:tc>
      </w:tr>
      <w:tr w:rsidR="005E0202" w:rsidRPr="00D67FED"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Osoblje</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Ured i administracija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Putovanje i smještaj</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Vanjska ekspertiza i usluge</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Oprema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Međuzbroj</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r>
      <w:tr w:rsidR="005E0202" w:rsidRPr="00D67FED"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Prihodi</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Ukupno</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r>
      <w:tr w:rsidR="005E0202" w:rsidRPr="00D67FED" w:rsidTr="005E0202">
        <w:trPr>
          <w:trHeight w:val="300"/>
        </w:trPr>
        <w:tc>
          <w:tcPr>
            <w:tcW w:w="3503" w:type="dxa"/>
            <w:tcBorders>
              <w:top w:val="nil"/>
              <w:left w:val="nil"/>
              <w:bottom w:val="nil"/>
              <w:right w:val="nil"/>
            </w:tcBorders>
            <w:shd w:val="clear" w:color="auto" w:fill="auto"/>
            <w:noWrap/>
            <w:vAlign w:val="bottom"/>
          </w:tcPr>
          <w:p w:rsidR="005E0202" w:rsidRPr="00D67FED" w:rsidRDefault="005E0202" w:rsidP="005E0202">
            <w:pPr>
              <w:suppressAutoHyphens w:val="0"/>
              <w:spacing w:after="0" w:line="240" w:lineRule="auto"/>
              <w:rPr>
                <w:rFonts w:asciiTheme="minorHAnsi" w:eastAsia="Times New Roman" w:hAnsiTheme="minorHAnsi"/>
                <w:color w:val="000000"/>
              </w:rPr>
            </w:pPr>
          </w:p>
        </w:tc>
        <w:tc>
          <w:tcPr>
            <w:tcW w:w="1600" w:type="dxa"/>
            <w:tcBorders>
              <w:top w:val="nil"/>
              <w:left w:val="nil"/>
              <w:bottom w:val="nil"/>
              <w:right w:val="nil"/>
            </w:tcBorders>
            <w:shd w:val="clear" w:color="auto" w:fill="auto"/>
            <w:noWrap/>
            <w:vAlign w:val="bottom"/>
          </w:tcPr>
          <w:p w:rsidR="005E0202" w:rsidRPr="00D67FED" w:rsidRDefault="005E0202" w:rsidP="005E0202">
            <w:pPr>
              <w:suppressAutoHyphens w:val="0"/>
              <w:spacing w:after="0" w:line="240" w:lineRule="auto"/>
              <w:rPr>
                <w:rFonts w:asciiTheme="minorHAnsi" w:eastAsia="Times New Roman" w:hAnsiTheme="minorHAnsi"/>
                <w:sz w:val="20"/>
                <w:szCs w:val="20"/>
              </w:rPr>
            </w:pPr>
          </w:p>
        </w:tc>
        <w:tc>
          <w:tcPr>
            <w:tcW w:w="1460" w:type="dxa"/>
            <w:tcBorders>
              <w:top w:val="nil"/>
              <w:left w:val="nil"/>
              <w:bottom w:val="nil"/>
              <w:right w:val="nil"/>
            </w:tcBorders>
            <w:shd w:val="clear" w:color="auto" w:fill="auto"/>
            <w:noWrap/>
            <w:vAlign w:val="bottom"/>
          </w:tcPr>
          <w:p w:rsidR="005E0202" w:rsidRPr="00D67FED" w:rsidRDefault="005E0202" w:rsidP="005E0202">
            <w:pPr>
              <w:suppressAutoHyphens w:val="0"/>
              <w:spacing w:after="0" w:line="240" w:lineRule="auto"/>
              <w:rPr>
                <w:rFonts w:asciiTheme="minorHAnsi" w:eastAsia="Times New Roman" w:hAnsiTheme="minorHAnsi"/>
                <w:sz w:val="20"/>
                <w:szCs w:val="20"/>
              </w:rPr>
            </w:pPr>
          </w:p>
        </w:tc>
        <w:tc>
          <w:tcPr>
            <w:tcW w:w="1460" w:type="dxa"/>
            <w:tcBorders>
              <w:top w:val="nil"/>
              <w:left w:val="nil"/>
              <w:bottom w:val="nil"/>
              <w:right w:val="nil"/>
            </w:tcBorders>
            <w:shd w:val="clear" w:color="auto" w:fill="auto"/>
            <w:noWrap/>
            <w:vAlign w:val="bottom"/>
          </w:tcPr>
          <w:p w:rsidR="005E0202" w:rsidRPr="00D67FED" w:rsidRDefault="005E0202" w:rsidP="005E0202">
            <w:pPr>
              <w:suppressAutoHyphens w:val="0"/>
              <w:spacing w:after="0" w:line="240" w:lineRule="auto"/>
              <w:rPr>
                <w:rFonts w:asciiTheme="minorHAnsi" w:eastAsia="Times New Roman" w:hAnsiTheme="minorHAnsi"/>
                <w:sz w:val="20"/>
                <w:szCs w:val="20"/>
              </w:rPr>
            </w:pPr>
          </w:p>
        </w:tc>
        <w:tc>
          <w:tcPr>
            <w:tcW w:w="1600" w:type="dxa"/>
            <w:tcBorders>
              <w:top w:val="nil"/>
              <w:left w:val="nil"/>
              <w:bottom w:val="nil"/>
              <w:right w:val="nil"/>
            </w:tcBorders>
            <w:shd w:val="clear" w:color="auto" w:fill="auto"/>
            <w:noWrap/>
            <w:vAlign w:val="bottom"/>
          </w:tcPr>
          <w:p w:rsidR="005E0202" w:rsidRPr="00D67FED" w:rsidRDefault="005E0202" w:rsidP="005E0202">
            <w:pPr>
              <w:suppressAutoHyphens w:val="0"/>
              <w:spacing w:after="0" w:line="240" w:lineRule="auto"/>
              <w:rPr>
                <w:rFonts w:asciiTheme="minorHAnsi" w:eastAsia="Times New Roman" w:hAnsiTheme="minorHAnsi"/>
                <w:sz w:val="20"/>
                <w:szCs w:val="20"/>
              </w:rPr>
            </w:pPr>
          </w:p>
        </w:tc>
        <w:tc>
          <w:tcPr>
            <w:tcW w:w="4127" w:type="dxa"/>
            <w:tcBorders>
              <w:top w:val="nil"/>
              <w:left w:val="nil"/>
              <w:bottom w:val="nil"/>
              <w:right w:val="nil"/>
            </w:tcBorders>
            <w:shd w:val="clear" w:color="auto" w:fill="auto"/>
            <w:noWrap/>
            <w:vAlign w:val="bottom"/>
          </w:tcPr>
          <w:p w:rsidR="005E0202" w:rsidRPr="00D67FED" w:rsidRDefault="005E0202" w:rsidP="005E0202">
            <w:pPr>
              <w:suppressAutoHyphens w:val="0"/>
              <w:spacing w:after="0" w:line="240" w:lineRule="auto"/>
              <w:rPr>
                <w:rFonts w:asciiTheme="minorHAnsi" w:eastAsia="Times New Roman" w:hAnsiTheme="minorHAnsi"/>
                <w:sz w:val="20"/>
                <w:szCs w:val="20"/>
              </w:rPr>
            </w:pPr>
          </w:p>
        </w:tc>
      </w:tr>
      <w:tr w:rsidR="005E0202" w:rsidRPr="00D67FED" w:rsidTr="005E0202">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D67FED" w:rsidRDefault="005E0202" w:rsidP="005E0202">
            <w:pPr>
              <w:suppressAutoHyphens w:val="0"/>
              <w:spacing w:after="0" w:line="240" w:lineRule="auto"/>
              <w:jc w:val="center"/>
              <w:rPr>
                <w:rFonts w:asciiTheme="minorHAnsi" w:eastAsia="Times New Roman" w:hAnsiTheme="minorHAnsi"/>
                <w:b/>
                <w:color w:val="000000"/>
              </w:rPr>
            </w:pPr>
            <w:r w:rsidRPr="00D67FED">
              <w:rPr>
                <w:rFonts w:asciiTheme="minorHAnsi" w:hAnsiTheme="minorHAnsi"/>
                <w:b/>
                <w:color w:val="000000"/>
              </w:rPr>
              <w:t>Indikativna proračunska raščlamba po godini</w:t>
            </w:r>
          </w:p>
        </w:tc>
      </w:tr>
      <w:tr w:rsidR="005E0202" w:rsidRPr="00D67FED"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Godina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jc w:val="right"/>
              <w:rPr>
                <w:rFonts w:asciiTheme="minorHAnsi" w:eastAsia="Times New Roman" w:hAnsiTheme="minorHAnsi"/>
                <w:color w:val="000000"/>
              </w:rPr>
            </w:pPr>
            <w:r w:rsidRPr="00D67FED">
              <w:rPr>
                <w:rFonts w:asciiTheme="minorHAnsi" w:hAnsiTheme="minorHAnsi"/>
                <w:color w:val="000000"/>
              </w:rPr>
              <w:t>2016</w:t>
            </w:r>
            <w:r w:rsidR="00DB025E" w:rsidRPr="00D67FED">
              <w:rPr>
                <w:rFonts w:asciiTheme="minorHAnsi" w:hAnsiTheme="minorHAnsi"/>
                <w:color w:val="000000"/>
              </w:rPr>
              <w:t>.</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jc w:val="right"/>
              <w:rPr>
                <w:rFonts w:asciiTheme="minorHAnsi" w:eastAsia="Times New Roman" w:hAnsiTheme="minorHAnsi"/>
                <w:color w:val="000000"/>
              </w:rPr>
            </w:pPr>
            <w:r w:rsidRPr="00D67FED">
              <w:rPr>
                <w:rFonts w:asciiTheme="minorHAnsi" w:hAnsiTheme="minorHAnsi"/>
                <w:color w:val="000000"/>
              </w:rPr>
              <w:t>2017</w:t>
            </w:r>
            <w:r w:rsidR="00DB025E" w:rsidRPr="00D67FED">
              <w:rPr>
                <w:rFonts w:asciiTheme="minorHAnsi" w:hAnsiTheme="minorHAnsi"/>
                <w:color w:val="000000"/>
              </w:rPr>
              <w:t>.</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jc w:val="right"/>
              <w:rPr>
                <w:rFonts w:asciiTheme="minorHAnsi" w:eastAsia="Times New Roman" w:hAnsiTheme="minorHAnsi"/>
                <w:color w:val="000000"/>
              </w:rPr>
            </w:pPr>
            <w:r w:rsidRPr="00D67FED">
              <w:rPr>
                <w:rFonts w:asciiTheme="minorHAnsi" w:hAnsiTheme="minorHAnsi"/>
                <w:color w:val="000000"/>
              </w:rPr>
              <w:t>2018</w:t>
            </w:r>
            <w:r w:rsidR="00DB025E" w:rsidRPr="00D67FED">
              <w:rPr>
                <w:rFonts w:asciiTheme="minorHAnsi" w:hAnsiTheme="minorHAnsi"/>
                <w:color w:val="000000"/>
              </w:rPr>
              <w: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jc w:val="right"/>
              <w:rPr>
                <w:rFonts w:asciiTheme="minorHAnsi" w:eastAsia="Times New Roman" w:hAnsiTheme="minorHAnsi"/>
                <w:color w:val="000000"/>
              </w:rPr>
            </w:pPr>
            <w:r w:rsidRPr="00D67FED">
              <w:rPr>
                <w:rFonts w:asciiTheme="minorHAnsi" w:hAnsiTheme="minorHAnsi"/>
                <w:color w:val="000000"/>
              </w:rPr>
              <w:t>2019</w:t>
            </w:r>
            <w:r w:rsidR="00DB025E" w:rsidRPr="00D67FED">
              <w:rPr>
                <w:rFonts w:asciiTheme="minorHAnsi" w:hAnsiTheme="minorHAnsi"/>
                <w:color w:val="000000"/>
              </w:rPr>
              <w:t>.</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ukupno</w:t>
            </w:r>
          </w:p>
        </w:tc>
      </w:tr>
      <w:tr w:rsidR="005E0202" w:rsidRPr="00D67FED"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proračuna</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E0202">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E0202">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E0202">
            <w:pPr>
              <w:suppressAutoHyphens w:val="0"/>
              <w:spacing w:after="0" w:line="240" w:lineRule="auto"/>
              <w:jc w:val="right"/>
              <w:rPr>
                <w:rFonts w:asciiTheme="minorHAnsi" w:eastAsia="Times New Roman" w:hAnsiTheme="minorHAnsi"/>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E0202">
            <w:pPr>
              <w:suppressAutoHyphens w:val="0"/>
              <w:spacing w:after="0" w:line="240" w:lineRule="auto"/>
              <w:jc w:val="right"/>
              <w:rPr>
                <w:rFonts w:asciiTheme="minorHAnsi" w:eastAsia="Times New Roman" w:hAnsiTheme="minorHAnsi"/>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jc w:val="right"/>
              <w:rPr>
                <w:rFonts w:asciiTheme="minorHAnsi" w:eastAsia="Times New Roman" w:hAnsiTheme="minorHAnsi"/>
                <w:color w:val="000000"/>
              </w:rPr>
            </w:pPr>
            <w:r w:rsidRPr="00D67FED">
              <w:rPr>
                <w:rFonts w:asciiTheme="minorHAnsi" w:hAnsiTheme="minorHAnsi"/>
                <w:color w:val="000000"/>
              </w:rPr>
              <w:t>100</w:t>
            </w:r>
            <w:r w:rsidR="004C5E55" w:rsidRPr="00D67FED">
              <w:rPr>
                <w:rFonts w:asciiTheme="minorHAnsi" w:hAnsiTheme="minorHAnsi"/>
                <w:color w:val="000000"/>
              </w:rPr>
              <w:t xml:space="preserve"> </w:t>
            </w:r>
            <w:r w:rsidRPr="00D67FED">
              <w:rPr>
                <w:rFonts w:asciiTheme="minorHAnsi" w:hAnsiTheme="minorHAnsi"/>
                <w:color w:val="000000"/>
              </w:rPr>
              <w:t>%</w:t>
            </w:r>
          </w:p>
        </w:tc>
      </w:tr>
      <w:tr w:rsidR="005E0202" w:rsidRPr="00D67FED"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E0202">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Iznos</w:t>
            </w:r>
          </w:p>
        </w:tc>
        <w:tc>
          <w:tcPr>
            <w:tcW w:w="1600" w:type="dxa"/>
            <w:tcBorders>
              <w:top w:val="nil"/>
              <w:left w:val="nil"/>
              <w:bottom w:val="single" w:sz="4" w:space="0" w:color="auto"/>
              <w:right w:val="single" w:sz="4" w:space="0" w:color="auto"/>
            </w:tcBorders>
            <w:shd w:val="clear" w:color="auto" w:fill="auto"/>
            <w:noWrap/>
            <w:vAlign w:val="bottom"/>
          </w:tcPr>
          <w:p w:rsidR="005E0202" w:rsidRPr="00D67FED" w:rsidRDefault="005E0202" w:rsidP="005E0202">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D67FED" w:rsidRDefault="005E0202" w:rsidP="005E0202">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D67FED" w:rsidRDefault="005E0202" w:rsidP="005E0202">
            <w:pPr>
              <w:suppressAutoHyphens w:val="0"/>
              <w:spacing w:after="0" w:line="240" w:lineRule="auto"/>
              <w:jc w:val="right"/>
              <w:rPr>
                <w:rFonts w:asciiTheme="minorHAnsi" w:eastAsia="Times New Roman" w:hAnsiTheme="minorHAnsi"/>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D67FED" w:rsidRDefault="005E0202" w:rsidP="005E0202">
            <w:pPr>
              <w:suppressAutoHyphens w:val="0"/>
              <w:spacing w:after="0" w:line="240" w:lineRule="auto"/>
              <w:jc w:val="right"/>
              <w:rPr>
                <w:rFonts w:asciiTheme="minorHAnsi" w:eastAsia="Times New Roman" w:hAnsiTheme="minorHAnsi"/>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D67FED" w:rsidRDefault="005E0202" w:rsidP="005E0202">
            <w:pPr>
              <w:suppressAutoHyphens w:val="0"/>
              <w:spacing w:after="0" w:line="240" w:lineRule="auto"/>
              <w:jc w:val="right"/>
              <w:rPr>
                <w:rFonts w:asciiTheme="minorHAnsi" w:eastAsia="Times New Roman" w:hAnsiTheme="minorHAnsi"/>
                <w:color w:val="000000"/>
              </w:rPr>
            </w:pPr>
          </w:p>
        </w:tc>
      </w:tr>
    </w:tbl>
    <w:p w:rsidR="005E0202" w:rsidRPr="00D67FED" w:rsidRDefault="005E0202" w:rsidP="007A5D85">
      <w:pPr>
        <w:spacing w:after="0"/>
        <w:rPr>
          <w:rFonts w:asciiTheme="minorHAnsi" w:hAnsiTheme="minorHAnsi" w:cs="Open Sans"/>
          <w:bCs/>
          <w:sz w:val="20"/>
          <w:szCs w:val="20"/>
        </w:rPr>
      </w:pPr>
    </w:p>
    <w:p w:rsidR="007A5D85" w:rsidRPr="00D67FED" w:rsidRDefault="007A5D85" w:rsidP="007A5D85">
      <w:pPr>
        <w:spacing w:after="0"/>
        <w:rPr>
          <w:rFonts w:asciiTheme="minorHAnsi" w:hAnsiTheme="minorHAnsi" w:cs="Open Sans"/>
          <w:bCs/>
          <w:sz w:val="20"/>
          <w:szCs w:val="20"/>
        </w:rPr>
      </w:pPr>
    </w:p>
    <w:p w:rsidR="007D57A9" w:rsidRPr="00D67FED" w:rsidRDefault="007D57A9" w:rsidP="007A5D85">
      <w:pPr>
        <w:spacing w:after="0"/>
        <w:rPr>
          <w:rFonts w:asciiTheme="minorHAnsi" w:hAnsiTheme="minorHAnsi" w:cs="Open Sans"/>
          <w:bCs/>
          <w:sz w:val="20"/>
          <w:szCs w:val="20"/>
        </w:rPr>
        <w:sectPr w:rsidR="007D57A9" w:rsidRPr="00D67FED" w:rsidSect="007424C0">
          <w:pgSz w:w="16838" w:h="11906" w:orient="landscape"/>
          <w:pgMar w:top="1417" w:right="1417" w:bottom="1417" w:left="1417" w:header="720" w:footer="708" w:gutter="0"/>
          <w:cols w:space="720"/>
          <w:docGrid w:linePitch="360" w:charSpace="-2049"/>
        </w:sectPr>
      </w:pPr>
    </w:p>
    <w:tbl>
      <w:tblPr>
        <w:tblW w:w="9497" w:type="dxa"/>
        <w:tblInd w:w="-175" w:type="dxa"/>
        <w:tblLayout w:type="fixed"/>
        <w:tblCellMar>
          <w:top w:w="57" w:type="dxa"/>
        </w:tblCellMar>
        <w:tblLook w:val="0000" w:firstRow="0" w:lastRow="0" w:firstColumn="0" w:lastColumn="0" w:noHBand="0" w:noVBand="0"/>
      </w:tblPr>
      <w:tblGrid>
        <w:gridCol w:w="1182"/>
        <w:gridCol w:w="235"/>
        <w:gridCol w:w="1701"/>
        <w:gridCol w:w="1560"/>
        <w:gridCol w:w="1275"/>
        <w:gridCol w:w="1134"/>
        <w:gridCol w:w="142"/>
        <w:gridCol w:w="1134"/>
        <w:gridCol w:w="1134"/>
      </w:tblGrid>
      <w:tr w:rsidR="007A5D85" w:rsidRPr="00D67FED"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A5D85" w:rsidRPr="00D67FED" w:rsidRDefault="007A5D85" w:rsidP="0068269D">
            <w:pPr>
              <w:spacing w:after="60"/>
              <w:rPr>
                <w:rFonts w:asciiTheme="minorHAnsi" w:hAnsiTheme="minorHAnsi" w:cs="Open Sans"/>
                <w:b/>
                <w:bCs/>
                <w:sz w:val="20"/>
                <w:szCs w:val="20"/>
              </w:rPr>
            </w:pPr>
            <w:r w:rsidRPr="00D67FED">
              <w:rPr>
                <w:rFonts w:asciiTheme="minorHAnsi" w:hAnsiTheme="minorHAnsi"/>
                <w:b/>
                <w:sz w:val="20"/>
              </w:rPr>
              <w:lastRenderedPageBreak/>
              <w:t>Br. RP-a</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D67FED" w:rsidRDefault="007A5D85" w:rsidP="0068269D">
            <w:pPr>
              <w:spacing w:after="60"/>
              <w:rPr>
                <w:rFonts w:asciiTheme="minorHAnsi" w:hAnsiTheme="minorHAnsi" w:cs="Open Sans"/>
                <w:b/>
                <w:bCs/>
                <w:sz w:val="20"/>
                <w:szCs w:val="20"/>
              </w:rPr>
            </w:pPr>
            <w:r w:rsidRPr="00D67FED">
              <w:rPr>
                <w:rFonts w:asciiTheme="minorHAnsi" w:hAnsiTheme="minorHAnsi"/>
                <w:b/>
                <w:sz w:val="20"/>
              </w:rPr>
              <w:t>Naslov RP-a</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A5D85" w:rsidRPr="00D67FED" w:rsidRDefault="007A5D85" w:rsidP="0068269D">
            <w:pPr>
              <w:spacing w:after="60"/>
              <w:rPr>
                <w:rFonts w:asciiTheme="minorHAnsi" w:hAnsiTheme="minorHAnsi" w:cs="Open Sans"/>
                <w:b/>
                <w:bCs/>
                <w:sz w:val="20"/>
                <w:szCs w:val="20"/>
              </w:rPr>
            </w:pPr>
            <w:r w:rsidRPr="00D67FED">
              <w:rPr>
                <w:rFonts w:asciiTheme="minorHAnsi" w:hAnsiTheme="minorHAnsi"/>
                <w:b/>
                <w:sz w:val="20"/>
              </w:rPr>
              <w:t>Početni mjesec RP-a</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D67FED" w:rsidRDefault="007A5D85" w:rsidP="0068269D">
            <w:pPr>
              <w:spacing w:after="60"/>
              <w:rPr>
                <w:rFonts w:asciiTheme="minorHAnsi" w:hAnsiTheme="minorHAnsi" w:cs="Open Sans"/>
                <w:b/>
                <w:bCs/>
                <w:sz w:val="20"/>
                <w:szCs w:val="20"/>
              </w:rPr>
            </w:pPr>
            <w:r w:rsidRPr="00D67FED">
              <w:rPr>
                <w:rFonts w:asciiTheme="minorHAnsi" w:hAnsiTheme="minorHAnsi"/>
                <w:b/>
                <w:sz w:val="20"/>
              </w:rPr>
              <w:t>Završni mjesec RP-a</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D67FED" w:rsidRDefault="007A5D85" w:rsidP="0068269D">
            <w:pPr>
              <w:spacing w:after="60"/>
              <w:rPr>
                <w:rFonts w:asciiTheme="minorHAnsi" w:hAnsiTheme="minorHAnsi"/>
                <w:sz w:val="20"/>
                <w:szCs w:val="20"/>
              </w:rPr>
            </w:pPr>
            <w:r w:rsidRPr="00D67FED">
              <w:rPr>
                <w:rFonts w:asciiTheme="minorHAnsi" w:hAnsiTheme="minorHAnsi"/>
                <w:b/>
                <w:sz w:val="20"/>
              </w:rPr>
              <w:t>Proračun RP-a</w:t>
            </w:r>
          </w:p>
        </w:tc>
      </w:tr>
      <w:tr w:rsidR="007A5D85" w:rsidRPr="00D67FED"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D67FED" w:rsidRDefault="0078660C" w:rsidP="0078660C">
            <w:pPr>
              <w:spacing w:after="60"/>
              <w:rPr>
                <w:rFonts w:asciiTheme="minorHAnsi" w:hAnsiTheme="minorHAnsi" w:cs="Open Sans"/>
                <w:b/>
                <w:bCs/>
                <w:sz w:val="20"/>
                <w:szCs w:val="20"/>
              </w:rPr>
            </w:pPr>
            <w:r w:rsidRPr="00D67FED">
              <w:rPr>
                <w:rFonts w:asciiTheme="minorHAnsi" w:hAnsiTheme="minorHAnsi"/>
                <w:b/>
                <w:sz w:val="20"/>
              </w:rPr>
              <w:t>3</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D67FED" w:rsidRDefault="007A5D85" w:rsidP="0068269D">
            <w:pPr>
              <w:spacing w:after="60"/>
              <w:rPr>
                <w:rFonts w:asciiTheme="minorHAnsi" w:hAnsiTheme="minorHAnsi"/>
                <w:i/>
                <w:sz w:val="20"/>
                <w:szCs w:val="20"/>
              </w:rPr>
            </w:pPr>
            <w:r w:rsidRPr="00D67FED">
              <w:rPr>
                <w:rFonts w:asciiTheme="minorHAnsi" w:hAnsiTheme="minorHAnsi"/>
                <w:b/>
                <w:sz w:val="20"/>
              </w:rPr>
              <w:t>Komunikacija</w:t>
            </w:r>
          </w:p>
          <w:p w:rsidR="007A5D85" w:rsidRPr="00D67FED" w:rsidRDefault="007A5D85" w:rsidP="0068269D">
            <w:pPr>
              <w:pStyle w:val="ListParagraph"/>
              <w:spacing w:line="100" w:lineRule="atLeast"/>
              <w:ind w:left="0"/>
              <w:jc w:val="both"/>
              <w:rPr>
                <w:rFonts w:asciiTheme="minorHAnsi" w:hAnsiTheme="minorHAnsi" w:cs="Open Sans"/>
                <w: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D67FED" w:rsidRDefault="007A5D85" w:rsidP="0068269D">
            <w:pPr>
              <w:spacing w:after="60"/>
              <w:rPr>
                <w:rFonts w:asciiTheme="minorHAnsi" w:hAnsiTheme="minorHAnsi" w:cs="Open Sans"/>
                <w:bCs/>
                <w:i/>
                <w:sz w:val="20"/>
                <w:szCs w:val="20"/>
              </w:rPr>
            </w:pPr>
            <w:r w:rsidRPr="00D67FED">
              <w:rPr>
                <w:rFonts w:asciiTheme="minorHAnsi" w:hAnsiTheme="minorHAnsi"/>
                <w:i/>
                <w:sz w:val="20"/>
              </w:rPr>
              <w:t>Automatski iz aktivnosti</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D67FED" w:rsidRDefault="007A5D85" w:rsidP="0068269D">
            <w:pPr>
              <w:spacing w:after="60"/>
              <w:rPr>
                <w:rFonts w:asciiTheme="minorHAnsi" w:hAnsiTheme="minorHAnsi" w:cs="Open Sans"/>
                <w:bCs/>
                <w:i/>
                <w:sz w:val="20"/>
                <w:szCs w:val="20"/>
              </w:rPr>
            </w:pPr>
            <w:r w:rsidRPr="00D67FED">
              <w:rPr>
                <w:rFonts w:asciiTheme="minorHAnsi" w:hAnsiTheme="minorHAnsi"/>
                <w:i/>
                <w:sz w:val="20"/>
              </w:rPr>
              <w:t>Automatski iz aktivnosti</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D67FED" w:rsidRDefault="007A5D85" w:rsidP="0068269D">
            <w:pPr>
              <w:spacing w:after="60"/>
              <w:rPr>
                <w:rFonts w:asciiTheme="minorHAnsi" w:hAnsiTheme="minorHAnsi"/>
                <w:sz w:val="20"/>
                <w:szCs w:val="20"/>
              </w:rPr>
            </w:pPr>
            <w:r w:rsidRPr="00D67FED">
              <w:rPr>
                <w:rFonts w:asciiTheme="minorHAnsi" w:hAnsiTheme="minorHAnsi"/>
                <w:i/>
                <w:sz w:val="20"/>
              </w:rPr>
              <w:t>Automatski</w:t>
            </w:r>
          </w:p>
        </w:tc>
      </w:tr>
      <w:tr w:rsidR="007A5D85" w:rsidRPr="00D67FED"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7A5D85" w:rsidRPr="00D67FED" w:rsidRDefault="007A5D85" w:rsidP="0068269D">
            <w:pPr>
              <w:spacing w:after="60"/>
              <w:rPr>
                <w:rFonts w:asciiTheme="minorHAnsi" w:hAnsiTheme="minorHAnsi"/>
                <w:sz w:val="20"/>
                <w:szCs w:val="20"/>
              </w:rPr>
            </w:pPr>
            <w:r w:rsidRPr="00D67FED">
              <w:rPr>
                <w:rFonts w:asciiTheme="minorHAnsi" w:hAnsiTheme="minorHAnsi"/>
                <w:b/>
                <w:sz w:val="20"/>
              </w:rPr>
              <w:t>Uključenost partnera</w:t>
            </w:r>
          </w:p>
        </w:tc>
      </w:tr>
      <w:tr w:rsidR="007A5D85" w:rsidRPr="00D67FED"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D67FED" w:rsidRDefault="007A5D85" w:rsidP="0068269D">
            <w:pPr>
              <w:spacing w:after="60"/>
              <w:rPr>
                <w:rFonts w:asciiTheme="minorHAnsi" w:hAnsiTheme="minorHAnsi"/>
                <w:i/>
                <w:sz w:val="20"/>
                <w:szCs w:val="20"/>
              </w:rPr>
            </w:pPr>
            <w:r w:rsidRPr="00D67FED">
              <w:rPr>
                <w:rFonts w:asciiTheme="minorHAnsi" w:hAnsiTheme="minorHAnsi"/>
                <w:sz w:val="20"/>
              </w:rPr>
              <w:t>Partner odgovoran za RP</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D85" w:rsidRPr="00D67FED" w:rsidRDefault="007A5D85" w:rsidP="0068269D">
            <w:pPr>
              <w:spacing w:after="60"/>
              <w:rPr>
                <w:rFonts w:asciiTheme="minorHAnsi" w:hAnsiTheme="minorHAnsi"/>
                <w:sz w:val="20"/>
                <w:szCs w:val="20"/>
              </w:rPr>
            </w:pPr>
          </w:p>
        </w:tc>
      </w:tr>
      <w:tr w:rsidR="007A5D85" w:rsidRPr="00D67FED"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D67FED" w:rsidRDefault="00A3254F" w:rsidP="0068269D">
            <w:pPr>
              <w:spacing w:after="60"/>
              <w:rPr>
                <w:rFonts w:asciiTheme="minorHAnsi" w:hAnsiTheme="minorHAnsi"/>
                <w:i/>
                <w:sz w:val="20"/>
                <w:szCs w:val="20"/>
              </w:rPr>
            </w:pPr>
            <w:r w:rsidRPr="00D67FED">
              <w:rPr>
                <w:rFonts w:asciiTheme="minorHAnsi" w:hAnsiTheme="minorHAnsi"/>
                <w:sz w:val="20"/>
              </w:rPr>
              <w:t>Ostali uključeni partneri</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D85" w:rsidRPr="00D67FED" w:rsidRDefault="007A5D85" w:rsidP="0068269D">
            <w:pPr>
              <w:spacing w:after="60"/>
              <w:rPr>
                <w:rFonts w:asciiTheme="minorHAnsi" w:hAnsiTheme="minorHAnsi" w:cs="Open Sans"/>
                <w:bCs/>
                <w:sz w:val="20"/>
                <w:szCs w:val="20"/>
              </w:rPr>
            </w:pPr>
          </w:p>
        </w:tc>
      </w:tr>
      <w:tr w:rsidR="007A5D85" w:rsidRPr="00D67FED"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7A5D85" w:rsidRPr="00D67FED" w:rsidRDefault="008B6920" w:rsidP="00074E59">
            <w:pPr>
              <w:spacing w:after="60"/>
              <w:rPr>
                <w:rFonts w:asciiTheme="minorHAnsi" w:hAnsiTheme="minorHAnsi"/>
                <w:sz w:val="20"/>
                <w:szCs w:val="20"/>
              </w:rPr>
            </w:pPr>
            <w:r w:rsidRPr="00D67FED">
              <w:rPr>
                <w:rFonts w:asciiTheme="minorHAnsi" w:hAnsiTheme="minorHAnsi"/>
                <w:b/>
                <w:sz w:val="20"/>
              </w:rPr>
              <w:t xml:space="preserve">Sažetak </w:t>
            </w:r>
          </w:p>
        </w:tc>
      </w:tr>
      <w:tr w:rsidR="007A5D85" w:rsidRPr="00D67FED"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auto"/>
          </w:tcPr>
          <w:p w:rsidR="000E6BB8" w:rsidRPr="00D67FED" w:rsidRDefault="00074E59" w:rsidP="00074E59">
            <w:pPr>
              <w:tabs>
                <w:tab w:val="left" w:pos="3248"/>
              </w:tabs>
              <w:spacing w:after="60"/>
              <w:rPr>
                <w:rFonts w:asciiTheme="minorHAnsi" w:eastAsia="Times New Roman" w:hAnsiTheme="minorHAnsi" w:cs="Open Sans"/>
                <w:color w:val="548DD4"/>
                <w:sz w:val="20"/>
                <w:szCs w:val="20"/>
              </w:rPr>
            </w:pPr>
            <w:r w:rsidRPr="00D67FED">
              <w:rPr>
                <w:rFonts w:asciiTheme="minorHAnsi" w:hAnsiTheme="minorHAnsi"/>
                <w:b/>
                <w:color w:val="548DD4"/>
                <w:sz w:val="20"/>
              </w:rPr>
              <w:t>[1500 znakova]</w:t>
            </w:r>
            <w:r w:rsidRPr="00D67FED">
              <w:rPr>
                <w:rFonts w:asciiTheme="minorHAnsi" w:hAnsiTheme="minorHAnsi"/>
                <w:color w:val="548DD4"/>
                <w:sz w:val="20"/>
              </w:rPr>
              <w:t xml:space="preserve"> Opišite svoju komunikacijsku strategiju te način na koji će pridonijeti postizanju projektnih ciljeva.</w:t>
            </w:r>
            <w:r w:rsidRPr="00D67FED">
              <w:rPr>
                <w:rFonts w:asciiTheme="minorHAnsi" w:hAnsiTheme="minorHAnsi"/>
                <w:i/>
                <w:color w:val="548DD4"/>
                <w:sz w:val="20"/>
              </w:rPr>
              <w:t xml:space="preserve"> Molimo jasno opišite svoje komunikacijske ciljeve za svaku od utvrđenih ciljanih skupina, zajedno s relevantnim komunikacijskim aktivnostima.</w:t>
            </w:r>
          </w:p>
        </w:tc>
      </w:tr>
      <w:tr w:rsidR="000E6BB8" w:rsidRPr="00D67FED" w:rsidTr="006413CD">
        <w:tc>
          <w:tcPr>
            <w:tcW w:w="4678" w:type="dxa"/>
            <w:gridSpan w:val="4"/>
            <w:tcBorders>
              <w:top w:val="single" w:sz="4" w:space="0" w:color="000000"/>
              <w:left w:val="single" w:sz="4" w:space="0" w:color="000000"/>
              <w:bottom w:val="single" w:sz="4" w:space="0" w:color="000000"/>
              <w:right w:val="single" w:sz="4" w:space="0" w:color="000000"/>
            </w:tcBorders>
            <w:shd w:val="clear" w:color="auto" w:fill="E5DFEC"/>
          </w:tcPr>
          <w:p w:rsidR="000E6BB8" w:rsidRPr="00D67FED" w:rsidRDefault="000E6BB8" w:rsidP="0068269D">
            <w:pPr>
              <w:spacing w:after="60"/>
              <w:rPr>
                <w:rFonts w:asciiTheme="minorHAnsi" w:hAnsiTheme="minorHAnsi" w:cs="Open Sans"/>
                <w:b/>
                <w:bCs/>
                <w:sz w:val="20"/>
                <w:szCs w:val="20"/>
              </w:rPr>
            </w:pPr>
            <w:r w:rsidRPr="00D67FED">
              <w:rPr>
                <w:rFonts w:asciiTheme="minorHAnsi" w:hAnsiTheme="minorHAnsi"/>
                <w:b/>
                <w:sz w:val="20"/>
              </w:rPr>
              <w:t>Komunikacijski cilj</w:t>
            </w:r>
          </w:p>
          <w:p w:rsidR="000E6BB8" w:rsidRPr="00D67FED" w:rsidRDefault="000E6BB8" w:rsidP="0068269D">
            <w:pPr>
              <w:spacing w:after="60"/>
              <w:rPr>
                <w:rFonts w:asciiTheme="minorHAnsi" w:hAnsiTheme="minorHAnsi" w:cs="Open Sans"/>
                <w:b/>
                <w:bCs/>
                <w:sz w:val="20"/>
                <w:szCs w:val="20"/>
              </w:rPr>
            </w:pPr>
            <w:r w:rsidRPr="00D67FED">
              <w:rPr>
                <w:rFonts w:asciiTheme="minorHAnsi" w:hAnsiTheme="minorHAnsi"/>
                <w:b/>
                <w:sz w:val="20"/>
              </w:rPr>
              <w:t>Kako se komunikacijom mogu postići projektni ciljevi?</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E5DFEC"/>
          </w:tcPr>
          <w:p w:rsidR="000E6BB8" w:rsidRPr="00D67FED" w:rsidRDefault="000E6BB8" w:rsidP="0068269D">
            <w:pPr>
              <w:spacing w:after="60"/>
              <w:rPr>
                <w:rFonts w:asciiTheme="minorHAnsi" w:hAnsiTheme="minorHAnsi" w:cs="Open Sans"/>
                <w:b/>
                <w:bCs/>
                <w:sz w:val="20"/>
                <w:szCs w:val="20"/>
              </w:rPr>
            </w:pPr>
            <w:r w:rsidRPr="00D67FED">
              <w:rPr>
                <w:rFonts w:asciiTheme="minorHAnsi" w:hAnsiTheme="minorHAnsi"/>
                <w:b/>
                <w:sz w:val="20"/>
              </w:rPr>
              <w:t>Ciljane skupine</w:t>
            </w:r>
          </w:p>
          <w:p w:rsidR="000E6BB8" w:rsidRPr="00D67FED" w:rsidRDefault="000E6BB8" w:rsidP="0068269D">
            <w:pPr>
              <w:spacing w:after="60"/>
              <w:rPr>
                <w:rFonts w:asciiTheme="minorHAnsi" w:hAnsiTheme="minorHAnsi" w:cs="Open Sans"/>
                <w:b/>
                <w:bCs/>
                <w:sz w:val="20"/>
                <w:szCs w:val="20"/>
              </w:rPr>
            </w:pPr>
            <w:r w:rsidRPr="00D67FED">
              <w:rPr>
                <w:rFonts w:asciiTheme="minorHAnsi" w:hAnsiTheme="minorHAnsi"/>
                <w:b/>
                <w:sz w:val="20"/>
              </w:rPr>
              <w:t>Koga trebate uključiti?</w:t>
            </w:r>
          </w:p>
        </w:tc>
      </w:tr>
      <w:tr w:rsidR="000E6BB8" w:rsidRPr="00D67FED" w:rsidTr="006413CD">
        <w:trPr>
          <w:trHeight w:val="126"/>
        </w:trPr>
        <w:tc>
          <w:tcPr>
            <w:tcW w:w="46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E6BB8" w:rsidRPr="00D67FED" w:rsidRDefault="000E6BB8" w:rsidP="00E06309">
            <w:pPr>
              <w:spacing w:after="0"/>
              <w:jc w:val="center"/>
              <w:rPr>
                <w:rFonts w:asciiTheme="minorHAnsi" w:hAnsiTheme="minorHAnsi" w:cs="Open Sans"/>
                <w:bCs/>
                <w:sz w:val="20"/>
                <w:szCs w:val="20"/>
              </w:rPr>
            </w:pPr>
            <w:r w:rsidRPr="00D67FED">
              <w:rPr>
                <w:rFonts w:asciiTheme="minorHAnsi" w:hAnsiTheme="minorHAnsi"/>
                <w:b/>
                <w:color w:val="548DD4"/>
                <w:sz w:val="20"/>
              </w:rPr>
              <w:t>[500 znakova]</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0E6BB8" w:rsidRPr="00D67FED" w:rsidRDefault="00E06309" w:rsidP="0068269D">
            <w:pPr>
              <w:spacing w:after="0"/>
              <w:rPr>
                <w:rFonts w:asciiTheme="minorHAnsi" w:hAnsiTheme="minorHAnsi" w:cs="Open Sans"/>
                <w:sz w:val="20"/>
                <w:szCs w:val="20"/>
              </w:rPr>
            </w:pPr>
            <w:r w:rsidRPr="00D67FED">
              <w:rPr>
                <w:rFonts w:asciiTheme="minorHAnsi" w:hAnsiTheme="minorHAnsi"/>
                <w:b/>
                <w:color w:val="548DD4"/>
                <w:sz w:val="20"/>
              </w:rPr>
              <w:t>[500 znakova]</w:t>
            </w:r>
          </w:p>
        </w:tc>
      </w:tr>
      <w:tr w:rsidR="007A5D85" w:rsidRPr="00D67FED" w:rsidTr="006413CD">
        <w:tblPrEx>
          <w:tblCellMar>
            <w:top w:w="0" w:type="dxa"/>
            <w:left w:w="10" w:type="dxa"/>
            <w:right w:w="10" w:type="dxa"/>
          </w:tblCellMar>
          <w:tblLook w:val="04A0" w:firstRow="1" w:lastRow="0" w:firstColumn="1" w:lastColumn="0" w:noHBand="0" w:noVBand="1"/>
        </w:tblPrEx>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tcPr>
          <w:p w:rsidR="007A5D85" w:rsidRPr="00D67FED" w:rsidRDefault="007A5D85" w:rsidP="003416AF">
            <w:pPr>
              <w:spacing w:after="60"/>
              <w:rPr>
                <w:rFonts w:asciiTheme="minorHAnsi" w:hAnsiTheme="minorHAnsi" w:cs="Open Sans"/>
                <w:sz w:val="20"/>
                <w:szCs w:val="20"/>
              </w:rPr>
            </w:pPr>
            <w:r w:rsidRPr="00D67FED">
              <w:rPr>
                <w:rFonts w:asciiTheme="minorHAnsi" w:hAnsiTheme="minorHAnsi"/>
                <w:b/>
                <w:sz w:val="20"/>
              </w:rPr>
              <w:t>Aktivnosti i isporuke</w:t>
            </w:r>
          </w:p>
        </w:tc>
      </w:tr>
      <w:tr w:rsidR="007A5D85" w:rsidRPr="00D67FED"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D67FED" w:rsidRDefault="00870E5E" w:rsidP="00196FA1">
            <w:pPr>
              <w:spacing w:after="0"/>
              <w:jc w:val="center"/>
              <w:rPr>
                <w:rFonts w:asciiTheme="minorHAnsi" w:hAnsiTheme="minorHAnsi"/>
                <w:sz w:val="20"/>
                <w:szCs w:val="20"/>
              </w:rPr>
            </w:pPr>
            <w:r w:rsidRPr="00D67FED">
              <w:rPr>
                <w:rFonts w:asciiTheme="minorHAnsi" w:hAnsiTheme="minorHAnsi"/>
                <w:sz w:val="20"/>
              </w:rPr>
              <w:t>A 1.1 Pokretanje</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pStyle w:val="CommentText"/>
              <w:spacing w:after="0"/>
              <w:rPr>
                <w:rFonts w:asciiTheme="minorHAnsi" w:hAnsiTheme="minorHAnsi"/>
              </w:rPr>
            </w:pPr>
            <w:r w:rsidRPr="00D67FED">
              <w:rPr>
                <w:rFonts w:asciiTheme="minorHAnsi" w:hAnsiTheme="minorHAnsi"/>
              </w:rPr>
              <w:t>Opis aktivnosti i uključeni partneri</w:t>
            </w:r>
          </w:p>
          <w:p w:rsidR="00ED0570" w:rsidRPr="00D67FED" w:rsidRDefault="007A5D85" w:rsidP="00E06309">
            <w:pPr>
              <w:spacing w:after="0"/>
              <w:rPr>
                <w:rFonts w:asciiTheme="minorHAnsi" w:hAnsiTheme="minorHAnsi"/>
                <w:b/>
                <w:sz w:val="20"/>
                <w:szCs w:val="20"/>
              </w:rPr>
            </w:pPr>
            <w:r w:rsidRPr="00D67FED">
              <w:rPr>
                <w:rFonts w:asciiTheme="minorHAnsi" w:hAnsiTheme="minorHAnsi"/>
                <w:b/>
                <w:color w:val="548DD4"/>
                <w:sz w:val="20"/>
              </w:rPr>
              <w:t>[500 znakova]</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sz w:val="20"/>
                <w:szCs w:val="20"/>
              </w:rPr>
            </w:pPr>
            <w:r w:rsidRPr="00D67FED">
              <w:rPr>
                <w:rFonts w:asciiTheme="minorHAnsi" w:hAnsiTheme="minorHAnsi"/>
                <w:sz w:val="20"/>
              </w:rPr>
              <w:t>Početni mjesec</w:t>
            </w:r>
          </w:p>
          <w:p w:rsidR="007A5D85" w:rsidRPr="00D67FED" w:rsidRDefault="007A5D85" w:rsidP="0068269D">
            <w:pPr>
              <w:spacing w:after="0"/>
              <w:rPr>
                <w:rFonts w:asciiTheme="minorHAnsi" w:hAnsiTheme="minorHAnsi"/>
                <w:sz w:val="20"/>
                <w:szCs w:val="20"/>
              </w:rPr>
            </w:pPr>
            <w:r w:rsidRPr="00D67FED">
              <w:rPr>
                <w:rFonts w:asciiTheme="minorHAnsi" w:hAnsiTheme="minorHAnsi"/>
                <w:i/>
                <w:sz w:val="20"/>
              </w:rPr>
              <w:t>(MM.GGGG</w:t>
            </w:r>
            <w:r w:rsidR="003F1A06" w:rsidRPr="00D67FED">
              <w:rPr>
                <w:rFonts w:asciiTheme="minorHAnsi" w:hAnsiTheme="minorHAnsi"/>
                <w:i/>
                <w:sz w:val="20"/>
              </w:rPr>
              <w:t>.</w:t>
            </w:r>
            <w:r w:rsidRPr="00D67FED">
              <w:rPr>
                <w:rFonts w:asciiTheme="minorHAnsi" w:hAnsiTheme="minorHAnsi"/>
                <w:i/>
                <w:sz w:val="20"/>
              </w:rPr>
              <w:t>)</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sz w:val="20"/>
                <w:szCs w:val="20"/>
              </w:rPr>
            </w:pPr>
            <w:r w:rsidRPr="00D67FED">
              <w:rPr>
                <w:rFonts w:asciiTheme="minorHAnsi" w:hAnsiTheme="minorHAnsi"/>
                <w:sz w:val="20"/>
              </w:rPr>
              <w:t>Završni mjesec</w:t>
            </w:r>
          </w:p>
          <w:p w:rsidR="007A5D85" w:rsidRPr="00D67FED" w:rsidRDefault="007A5D85" w:rsidP="0068269D">
            <w:pPr>
              <w:spacing w:after="0"/>
              <w:rPr>
                <w:rFonts w:asciiTheme="minorHAnsi" w:hAnsiTheme="minorHAnsi"/>
                <w:sz w:val="20"/>
                <w:szCs w:val="20"/>
              </w:rPr>
            </w:pPr>
            <w:r w:rsidRPr="00D67FED">
              <w:rPr>
                <w:rFonts w:asciiTheme="minorHAnsi" w:hAnsiTheme="minorHAnsi"/>
                <w:i/>
                <w:sz w:val="20"/>
              </w:rPr>
              <w:t>(MM.GGGG</w:t>
            </w:r>
            <w:r w:rsidR="003F1A06" w:rsidRPr="00D67FED">
              <w:rPr>
                <w:rFonts w:asciiTheme="minorHAnsi" w:hAnsiTheme="minorHAnsi"/>
                <w:i/>
                <w:sz w:val="20"/>
              </w:rPr>
              <w:t>.</w:t>
            </w:r>
            <w:r w:rsidRPr="00D67FED">
              <w:rPr>
                <w:rFonts w:asciiTheme="minorHAnsi" w:hAnsiTheme="minorHAnsi"/>
                <w:i/>
                <w:sz w:val="20"/>
              </w:rPr>
              <w:t>)</w:t>
            </w:r>
          </w:p>
        </w:tc>
      </w:tr>
      <w:tr w:rsidR="007A5D85" w:rsidRPr="00D67FED" w:rsidTr="006413CD">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D67FED" w:rsidRDefault="007A5D85" w:rsidP="00196FA1">
            <w:pPr>
              <w:spacing w:after="0"/>
              <w:jc w:val="center"/>
              <w:rPr>
                <w:rFonts w:asciiTheme="minorHAnsi" w:hAnsiTheme="minorHAnsi"/>
                <w:sz w:val="20"/>
                <w:szCs w:val="20"/>
              </w:rPr>
            </w:pPr>
            <w:r w:rsidRPr="00D67FED">
              <w:rPr>
                <w:rFonts w:asciiTheme="minorHAnsi" w:hAnsiTheme="minorHAnsi"/>
                <w:i/>
                <w:sz w:val="20"/>
              </w:rPr>
              <w:t>D 1.1.1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D67FED" w:rsidRDefault="007A5D85" w:rsidP="003416AF">
            <w:pPr>
              <w:spacing w:after="0"/>
              <w:rPr>
                <w:rFonts w:asciiTheme="minorHAnsi" w:hAnsiTheme="minorHAnsi"/>
                <w:sz w:val="20"/>
                <w:szCs w:val="20"/>
              </w:rPr>
            </w:pPr>
            <w:r w:rsidRPr="00D67FED">
              <w:rPr>
                <w:rFonts w:asciiTheme="minorHAnsi" w:hAnsiTheme="minorHAnsi"/>
                <w:sz w:val="20"/>
              </w:rPr>
              <w:t>Isporuka</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sz w:val="20"/>
                <w:szCs w:val="20"/>
              </w:rPr>
            </w:pPr>
            <w:r w:rsidRPr="00D67FED">
              <w:rPr>
                <w:rFonts w:asciiTheme="minorHAnsi" w:hAnsiTheme="minorHAnsi"/>
                <w:sz w:val="20"/>
              </w:rPr>
              <w:t>Ciljana vrijednost</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sz w:val="20"/>
                <w:szCs w:val="20"/>
              </w:rPr>
            </w:pPr>
            <w:r w:rsidRPr="00D67FED">
              <w:rPr>
                <w:rFonts w:asciiTheme="minorHAnsi" w:hAnsiTheme="minorHAnsi"/>
                <w:sz w:val="20"/>
              </w:rPr>
              <w:t>Mjesec realizacije (MM.GGGG</w:t>
            </w:r>
            <w:r w:rsidR="003F1A06" w:rsidRPr="00D67FED">
              <w:rPr>
                <w:rFonts w:asciiTheme="minorHAnsi" w:hAnsiTheme="minorHAnsi"/>
                <w:sz w:val="20"/>
              </w:rPr>
              <w:t>.</w:t>
            </w:r>
            <w:r w:rsidRPr="00D67FED">
              <w:rPr>
                <w:rFonts w:asciiTheme="minorHAnsi" w:hAnsiTheme="minorHAnsi"/>
                <w:sz w:val="20"/>
              </w:rPr>
              <w:t>)</w:t>
            </w:r>
          </w:p>
        </w:tc>
      </w:tr>
      <w:tr w:rsidR="007A5D85" w:rsidRPr="00D67FED"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D67FED" w:rsidRDefault="00870E5E" w:rsidP="00196FA1">
            <w:pPr>
              <w:spacing w:after="0"/>
              <w:jc w:val="center"/>
              <w:rPr>
                <w:rFonts w:asciiTheme="minorHAnsi" w:hAnsiTheme="minorHAnsi"/>
                <w:sz w:val="20"/>
                <w:szCs w:val="20"/>
              </w:rPr>
            </w:pPr>
            <w:r w:rsidRPr="00D67FED">
              <w:rPr>
                <w:rFonts w:asciiTheme="minorHAnsi" w:hAnsiTheme="minorHAnsi"/>
                <w:sz w:val="20"/>
              </w:rPr>
              <w:t>A.1.2 Publikacije</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0E6BB8">
            <w:pPr>
              <w:spacing w:after="0"/>
              <w:rPr>
                <w:rFonts w:asciiTheme="minorHAnsi" w:hAnsiTheme="minorHAnsi" w:cs="Open Sans"/>
                <w:bCs/>
                <w:sz w:val="20"/>
                <w:szCs w:val="20"/>
              </w:rPr>
            </w:pPr>
            <w:r w:rsidRPr="00D67FED">
              <w:rPr>
                <w:rFonts w:asciiTheme="minorHAnsi" w:hAnsiTheme="minorHAnsi"/>
              </w:rPr>
              <w:t>Opis aktivnosti i uključeni partneri</w:t>
            </w:r>
          </w:p>
          <w:p w:rsidR="003416AF" w:rsidRPr="00D67FED" w:rsidRDefault="003416AF" w:rsidP="00E06309">
            <w:pPr>
              <w:spacing w:after="0"/>
              <w:rPr>
                <w:rFonts w:asciiTheme="minorHAnsi" w:hAnsiTheme="minorHAnsi"/>
                <w:b/>
                <w:sz w:val="20"/>
                <w:szCs w:val="20"/>
              </w:rPr>
            </w:pPr>
            <w:r w:rsidRPr="00D67FED">
              <w:rPr>
                <w:rFonts w:asciiTheme="minorHAnsi" w:hAnsiTheme="minorHAnsi"/>
                <w:b/>
                <w:color w:val="548DD4"/>
                <w:sz w:val="20"/>
              </w:rPr>
              <w:t>[500 znakova]</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sz w:val="20"/>
                <w:szCs w:val="20"/>
              </w:rPr>
            </w:pPr>
            <w:r w:rsidRPr="00D67FED">
              <w:rPr>
                <w:rFonts w:asciiTheme="minorHAnsi" w:hAnsiTheme="minorHAnsi"/>
                <w:sz w:val="20"/>
              </w:rPr>
              <w:t>Početni mjesec</w:t>
            </w:r>
          </w:p>
          <w:p w:rsidR="007A5D85" w:rsidRPr="00D67FED" w:rsidRDefault="007A5D85" w:rsidP="0068269D">
            <w:pPr>
              <w:spacing w:after="0"/>
              <w:rPr>
                <w:rFonts w:asciiTheme="minorHAnsi" w:hAnsiTheme="minorHAnsi"/>
                <w:sz w:val="20"/>
                <w:szCs w:val="20"/>
              </w:rPr>
            </w:pPr>
            <w:r w:rsidRPr="00D67FED">
              <w:rPr>
                <w:rFonts w:asciiTheme="minorHAnsi" w:hAnsiTheme="minorHAnsi"/>
                <w:i/>
                <w:sz w:val="20"/>
              </w:rPr>
              <w:t>(MM.GGGG</w:t>
            </w:r>
            <w:r w:rsidR="003F1A06" w:rsidRPr="00D67FED">
              <w:rPr>
                <w:rFonts w:asciiTheme="minorHAnsi" w:hAnsiTheme="minorHAnsi"/>
                <w:i/>
                <w:sz w:val="20"/>
              </w:rPr>
              <w:t>.</w:t>
            </w:r>
            <w:r w:rsidRPr="00D67FED">
              <w:rPr>
                <w:rFonts w:asciiTheme="minorHAnsi" w:hAnsiTheme="minorHAnsi"/>
                <w:i/>
                <w:sz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sz w:val="20"/>
                <w:szCs w:val="20"/>
              </w:rPr>
            </w:pPr>
            <w:r w:rsidRPr="00D67FED">
              <w:rPr>
                <w:rFonts w:asciiTheme="minorHAnsi" w:hAnsiTheme="minorHAnsi"/>
                <w:sz w:val="20"/>
              </w:rPr>
              <w:t>Završni mjesec</w:t>
            </w:r>
          </w:p>
          <w:p w:rsidR="007A5D85" w:rsidRPr="00D67FED" w:rsidRDefault="007A5D85" w:rsidP="0068269D">
            <w:pPr>
              <w:spacing w:after="0"/>
              <w:rPr>
                <w:rFonts w:asciiTheme="minorHAnsi" w:hAnsiTheme="minorHAnsi"/>
                <w:sz w:val="20"/>
                <w:szCs w:val="20"/>
              </w:rPr>
            </w:pPr>
            <w:r w:rsidRPr="00D67FED">
              <w:rPr>
                <w:rFonts w:asciiTheme="minorHAnsi" w:hAnsiTheme="minorHAnsi"/>
                <w:i/>
                <w:sz w:val="20"/>
              </w:rPr>
              <w:t>(MM.GGGG</w:t>
            </w:r>
            <w:r w:rsidR="003F1A06" w:rsidRPr="00D67FED">
              <w:rPr>
                <w:rFonts w:asciiTheme="minorHAnsi" w:hAnsiTheme="minorHAnsi"/>
                <w:i/>
                <w:sz w:val="20"/>
              </w:rPr>
              <w:t>.</w:t>
            </w:r>
            <w:r w:rsidRPr="00D67FED">
              <w:rPr>
                <w:rFonts w:asciiTheme="minorHAnsi" w:hAnsiTheme="minorHAnsi"/>
                <w:i/>
                <w:sz w:val="20"/>
              </w:rPr>
              <w:t>)</w:t>
            </w:r>
          </w:p>
        </w:tc>
      </w:tr>
      <w:tr w:rsidR="007A5D85" w:rsidRPr="00D67FED"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7A5D85" w:rsidRPr="00D67FED" w:rsidRDefault="007A5D85" w:rsidP="00196FA1">
            <w:pPr>
              <w:spacing w:after="0"/>
              <w:jc w:val="center"/>
              <w:rPr>
                <w:rFonts w:asciiTheme="minorHAnsi" w:hAnsiTheme="minorHAnsi"/>
                <w:sz w:val="20"/>
                <w:szCs w:val="20"/>
              </w:rPr>
            </w:pPr>
            <w:r w:rsidRPr="00D67FED">
              <w:rPr>
                <w:rFonts w:asciiTheme="minorHAnsi" w:hAnsiTheme="minorHAnsi"/>
                <w:i/>
                <w:sz w:val="20"/>
              </w:rPr>
              <w:t>D 1.2.1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Isporuka</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Ciljana vrijednost</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sz w:val="20"/>
                <w:szCs w:val="20"/>
              </w:rPr>
            </w:pPr>
            <w:r w:rsidRPr="00D67FED">
              <w:rPr>
                <w:rFonts w:asciiTheme="minorHAnsi" w:hAnsiTheme="minorHAnsi"/>
                <w:sz w:val="20"/>
              </w:rPr>
              <w:t>Mjesec realizacije (MM.GGGG</w:t>
            </w:r>
            <w:r w:rsidR="003F1A06" w:rsidRPr="00D67FED">
              <w:rPr>
                <w:rFonts w:asciiTheme="minorHAnsi" w:hAnsiTheme="minorHAnsi"/>
                <w:sz w:val="20"/>
              </w:rPr>
              <w:t>.</w:t>
            </w:r>
            <w:r w:rsidRPr="00D67FED">
              <w:rPr>
                <w:rFonts w:asciiTheme="minorHAnsi" w:hAnsiTheme="minorHAnsi"/>
                <w:sz w:val="20"/>
              </w:rPr>
              <w:t>)</w:t>
            </w:r>
          </w:p>
        </w:tc>
      </w:tr>
      <w:tr w:rsidR="007A5D85" w:rsidRPr="00D67FED"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D67FED" w:rsidRDefault="00870E5E" w:rsidP="00196FA1">
            <w:pPr>
              <w:spacing w:after="0"/>
              <w:jc w:val="center"/>
              <w:rPr>
                <w:rFonts w:asciiTheme="minorHAnsi" w:hAnsiTheme="minorHAnsi" w:cs="Open Sans"/>
                <w:sz w:val="20"/>
                <w:szCs w:val="20"/>
              </w:rPr>
            </w:pPr>
            <w:r w:rsidRPr="00D67FED">
              <w:rPr>
                <w:rFonts w:asciiTheme="minorHAnsi" w:hAnsiTheme="minorHAnsi"/>
                <w:sz w:val="20"/>
              </w:rPr>
              <w:t>A 1.3 Digitalna aktivnost</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rPr>
              <w:t>Opis aktivnosti i uključeni partneri</w:t>
            </w:r>
          </w:p>
          <w:p w:rsidR="007A5D85" w:rsidRPr="00D67FED" w:rsidRDefault="00E06309" w:rsidP="0068269D">
            <w:pPr>
              <w:spacing w:after="0"/>
              <w:rPr>
                <w:rFonts w:asciiTheme="minorHAnsi" w:hAnsiTheme="minorHAnsi"/>
                <w:b/>
                <w:sz w:val="20"/>
                <w:szCs w:val="20"/>
              </w:rPr>
            </w:pPr>
            <w:r w:rsidRPr="00D67FED">
              <w:rPr>
                <w:rFonts w:asciiTheme="minorHAnsi" w:hAnsiTheme="minorHAnsi"/>
                <w:b/>
                <w:color w:val="548DD4"/>
                <w:sz w:val="20"/>
              </w:rPr>
              <w:t>[500 znakova]</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Početni mjesec</w:t>
            </w:r>
          </w:p>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(MM.GGGG</w:t>
            </w:r>
            <w:r w:rsidR="003F1A06" w:rsidRPr="00D67FED">
              <w:rPr>
                <w:rFonts w:asciiTheme="minorHAnsi" w:hAnsiTheme="minorHAnsi"/>
                <w:sz w:val="20"/>
              </w:rPr>
              <w:t>.</w:t>
            </w:r>
            <w:r w:rsidRPr="00D67FED">
              <w:rPr>
                <w:rFonts w:asciiTheme="minorHAnsi" w:hAnsiTheme="minorHAnsi"/>
                <w:sz w:val="20"/>
              </w:rPr>
              <w:t>)</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 xml:space="preserve">Završni mjesec </w:t>
            </w:r>
          </w:p>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(MM.GGGG</w:t>
            </w:r>
            <w:r w:rsidR="003F1A06" w:rsidRPr="00D67FED">
              <w:rPr>
                <w:rFonts w:asciiTheme="minorHAnsi" w:hAnsiTheme="minorHAnsi"/>
                <w:sz w:val="20"/>
              </w:rPr>
              <w:t>.</w:t>
            </w:r>
            <w:r w:rsidRPr="00D67FED">
              <w:rPr>
                <w:rFonts w:asciiTheme="minorHAnsi" w:hAnsiTheme="minorHAnsi"/>
                <w:sz w:val="20"/>
              </w:rPr>
              <w:t>)</w:t>
            </w:r>
          </w:p>
        </w:tc>
      </w:tr>
      <w:tr w:rsidR="00C5071C" w:rsidRPr="00D67FED" w:rsidTr="003B6436">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C5071C" w:rsidRPr="00D67FED" w:rsidRDefault="00C5071C" w:rsidP="00196FA1">
            <w:pPr>
              <w:spacing w:after="0"/>
              <w:jc w:val="center"/>
              <w:rPr>
                <w:rFonts w:asciiTheme="minorHAnsi" w:hAnsiTheme="minorHAnsi"/>
                <w:sz w:val="20"/>
                <w:szCs w:val="20"/>
              </w:rPr>
            </w:pPr>
            <w:r w:rsidRPr="00D67FED">
              <w:rPr>
                <w:rFonts w:asciiTheme="minorHAnsi" w:hAnsiTheme="minorHAnsi"/>
                <w:i/>
                <w:sz w:val="20"/>
              </w:rPr>
              <w:t>D 1.3.1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C5071C" w:rsidRPr="00D67FED" w:rsidRDefault="00C5071C" w:rsidP="003B6436">
            <w:pPr>
              <w:spacing w:after="0"/>
              <w:rPr>
                <w:rFonts w:asciiTheme="minorHAnsi" w:hAnsiTheme="minorHAnsi" w:cs="Open Sans"/>
                <w:bCs/>
                <w:sz w:val="20"/>
                <w:szCs w:val="20"/>
              </w:rPr>
            </w:pPr>
            <w:r w:rsidRPr="00D67FED">
              <w:rPr>
                <w:rFonts w:asciiTheme="minorHAnsi" w:hAnsiTheme="minorHAnsi"/>
                <w:sz w:val="20"/>
              </w:rPr>
              <w:t>Isporuka</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D67FED" w:rsidRDefault="00C5071C" w:rsidP="003B6436">
            <w:pPr>
              <w:spacing w:after="0"/>
              <w:rPr>
                <w:rFonts w:asciiTheme="minorHAnsi" w:hAnsiTheme="minorHAnsi" w:cs="Open Sans"/>
                <w:bCs/>
                <w:sz w:val="20"/>
                <w:szCs w:val="20"/>
              </w:rPr>
            </w:pPr>
            <w:r w:rsidRPr="00D67FED">
              <w:rPr>
                <w:rFonts w:asciiTheme="minorHAnsi" w:hAnsiTheme="minorHAnsi"/>
                <w:sz w:val="20"/>
              </w:rPr>
              <w:t>Ciljana vrijednost</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D67FED" w:rsidRDefault="00C5071C" w:rsidP="003B6436">
            <w:pPr>
              <w:spacing w:after="0"/>
              <w:rPr>
                <w:rFonts w:asciiTheme="minorHAnsi" w:hAnsiTheme="minorHAnsi"/>
                <w:sz w:val="20"/>
                <w:szCs w:val="20"/>
              </w:rPr>
            </w:pPr>
            <w:r w:rsidRPr="00D67FED">
              <w:rPr>
                <w:rFonts w:asciiTheme="minorHAnsi" w:hAnsiTheme="minorHAnsi"/>
                <w:sz w:val="20"/>
              </w:rPr>
              <w:t>Mjesec realizacije (MM.GGGG</w:t>
            </w:r>
            <w:r w:rsidR="003F1A06" w:rsidRPr="00D67FED">
              <w:rPr>
                <w:rFonts w:asciiTheme="minorHAnsi" w:hAnsiTheme="minorHAnsi"/>
                <w:sz w:val="20"/>
              </w:rPr>
              <w:t>.</w:t>
            </w:r>
            <w:r w:rsidRPr="00D67FED">
              <w:rPr>
                <w:rFonts w:asciiTheme="minorHAnsi" w:hAnsiTheme="minorHAnsi"/>
                <w:sz w:val="20"/>
              </w:rPr>
              <w:t>)</w:t>
            </w:r>
          </w:p>
        </w:tc>
      </w:tr>
      <w:tr w:rsidR="007A5D85" w:rsidRPr="00D67FED"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D67FED" w:rsidRDefault="00870E5E" w:rsidP="00196FA1">
            <w:pPr>
              <w:spacing w:after="0"/>
              <w:jc w:val="center"/>
              <w:rPr>
                <w:rFonts w:asciiTheme="minorHAnsi" w:hAnsiTheme="minorHAnsi" w:cs="Open Sans"/>
                <w:sz w:val="20"/>
                <w:szCs w:val="20"/>
              </w:rPr>
            </w:pPr>
            <w:r w:rsidRPr="00D67FED">
              <w:rPr>
                <w:rFonts w:asciiTheme="minorHAnsi" w:hAnsiTheme="minorHAnsi"/>
                <w:sz w:val="20"/>
              </w:rPr>
              <w:t>A 1.4 Javni događaji</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0E6BB8">
            <w:pPr>
              <w:spacing w:after="0"/>
              <w:rPr>
                <w:rFonts w:asciiTheme="minorHAnsi" w:hAnsiTheme="minorHAnsi" w:cs="Open Sans"/>
                <w:bCs/>
                <w:sz w:val="20"/>
                <w:szCs w:val="20"/>
              </w:rPr>
            </w:pPr>
            <w:r w:rsidRPr="00D67FED">
              <w:rPr>
                <w:rFonts w:asciiTheme="minorHAnsi" w:hAnsiTheme="minorHAnsi"/>
              </w:rPr>
              <w:t>Opis aktivnosti i uključeni partneri</w:t>
            </w:r>
          </w:p>
          <w:p w:rsidR="007D57A9" w:rsidRPr="00D67FED" w:rsidRDefault="00E06309" w:rsidP="000E6BB8">
            <w:pPr>
              <w:spacing w:after="0"/>
              <w:rPr>
                <w:rFonts w:asciiTheme="minorHAnsi" w:hAnsiTheme="minorHAnsi" w:cs="Open Sans"/>
                <w:b/>
                <w:bCs/>
                <w:sz w:val="20"/>
                <w:szCs w:val="20"/>
              </w:rPr>
            </w:pPr>
            <w:r w:rsidRPr="00D67FED">
              <w:rPr>
                <w:rFonts w:asciiTheme="minorHAnsi" w:hAnsiTheme="minorHAnsi"/>
                <w:b/>
                <w:color w:val="548DD4"/>
                <w:sz w:val="20"/>
              </w:rPr>
              <w:t>[500 znakova]</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Početni mjesec</w:t>
            </w:r>
          </w:p>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lastRenderedPageBreak/>
              <w:t>(MM.GGGG</w:t>
            </w:r>
            <w:r w:rsidR="003F1A06" w:rsidRPr="00D67FED">
              <w:rPr>
                <w:rFonts w:asciiTheme="minorHAnsi" w:hAnsiTheme="minorHAnsi"/>
                <w:sz w:val="20"/>
              </w:rPr>
              <w:t>.</w:t>
            </w:r>
            <w:r w:rsidRPr="00D67FED">
              <w:rPr>
                <w:rFonts w:asciiTheme="minorHAnsi" w:hAnsiTheme="minorHAnsi"/>
                <w:sz w:val="20"/>
              </w:rPr>
              <w:t>)</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lastRenderedPageBreak/>
              <w:t>Završni mjesec</w:t>
            </w:r>
          </w:p>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lastRenderedPageBreak/>
              <w:t>(MM.GGGG</w:t>
            </w:r>
            <w:r w:rsidR="003F1A06" w:rsidRPr="00D67FED">
              <w:rPr>
                <w:rFonts w:asciiTheme="minorHAnsi" w:hAnsiTheme="minorHAnsi"/>
                <w:sz w:val="20"/>
              </w:rPr>
              <w:t>.</w:t>
            </w:r>
            <w:r w:rsidRPr="00D67FED">
              <w:rPr>
                <w:rFonts w:asciiTheme="minorHAnsi" w:hAnsiTheme="minorHAnsi"/>
                <w:sz w:val="20"/>
              </w:rPr>
              <w:t>)</w:t>
            </w:r>
          </w:p>
        </w:tc>
      </w:tr>
      <w:tr w:rsidR="007A5D85" w:rsidRPr="00D67FED"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D67FED" w:rsidRDefault="00C5071C" w:rsidP="00196FA1">
            <w:pPr>
              <w:spacing w:after="0"/>
              <w:jc w:val="center"/>
              <w:rPr>
                <w:rFonts w:asciiTheme="minorHAnsi" w:hAnsiTheme="minorHAnsi" w:cs="Open Sans"/>
                <w:i/>
                <w:sz w:val="20"/>
                <w:szCs w:val="20"/>
              </w:rPr>
            </w:pPr>
            <w:r w:rsidRPr="00D67FED">
              <w:rPr>
                <w:rFonts w:asciiTheme="minorHAnsi" w:hAnsiTheme="minorHAnsi"/>
                <w:i/>
                <w:sz w:val="20"/>
              </w:rPr>
              <w:lastRenderedPageBreak/>
              <w:t>D 1.4.1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Isporuka</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Ciljana vrijednost</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Mjesec realizacije</w:t>
            </w:r>
          </w:p>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(MM.GGGG</w:t>
            </w:r>
            <w:r w:rsidR="003F1A06" w:rsidRPr="00D67FED">
              <w:rPr>
                <w:rFonts w:asciiTheme="minorHAnsi" w:hAnsiTheme="minorHAnsi"/>
                <w:sz w:val="20"/>
              </w:rPr>
              <w:t>.</w:t>
            </w:r>
            <w:r w:rsidRPr="00D67FED">
              <w:rPr>
                <w:rFonts w:asciiTheme="minorHAnsi" w:hAnsiTheme="minorHAnsi"/>
                <w:sz w:val="20"/>
              </w:rPr>
              <w:t>)</w:t>
            </w:r>
          </w:p>
        </w:tc>
      </w:tr>
      <w:tr w:rsidR="007A5D85" w:rsidRPr="00D67FED"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D67FED" w:rsidRDefault="00870E5E" w:rsidP="00196FA1">
            <w:pPr>
              <w:spacing w:after="0"/>
              <w:jc w:val="center"/>
              <w:rPr>
                <w:rFonts w:asciiTheme="minorHAnsi" w:hAnsiTheme="minorHAnsi" w:cs="Open Sans"/>
                <w:sz w:val="20"/>
                <w:szCs w:val="20"/>
              </w:rPr>
            </w:pPr>
            <w:r w:rsidRPr="00D67FED">
              <w:rPr>
                <w:rFonts w:asciiTheme="minorHAnsi" w:hAnsiTheme="minorHAnsi"/>
                <w:sz w:val="20"/>
              </w:rPr>
              <w:t>A 1.5 Promotivni materijal</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015A7D">
            <w:pPr>
              <w:spacing w:after="0"/>
              <w:rPr>
                <w:rFonts w:asciiTheme="minorHAnsi" w:hAnsiTheme="minorHAnsi" w:cs="Open Sans"/>
                <w:bCs/>
                <w:sz w:val="20"/>
                <w:szCs w:val="20"/>
              </w:rPr>
            </w:pPr>
            <w:r w:rsidRPr="00D67FED">
              <w:rPr>
                <w:rFonts w:asciiTheme="minorHAnsi" w:hAnsiTheme="minorHAnsi"/>
              </w:rPr>
              <w:t>Opis aktivnosti i uključeni partneri</w:t>
            </w:r>
          </w:p>
          <w:p w:rsidR="007D57A9" w:rsidRPr="00D67FED" w:rsidRDefault="00E06309" w:rsidP="00015A7D">
            <w:pPr>
              <w:spacing w:after="0"/>
              <w:rPr>
                <w:rFonts w:asciiTheme="minorHAnsi" w:hAnsiTheme="minorHAnsi" w:cs="Open Sans"/>
                <w:b/>
                <w:bCs/>
                <w:sz w:val="20"/>
                <w:szCs w:val="20"/>
              </w:rPr>
            </w:pPr>
            <w:r w:rsidRPr="00D67FED">
              <w:rPr>
                <w:rFonts w:asciiTheme="minorHAnsi" w:hAnsiTheme="minorHAnsi"/>
                <w:b/>
                <w:color w:val="548DD4"/>
                <w:sz w:val="20"/>
              </w:rPr>
              <w:t>[500 znakova]</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Početni mjesec</w:t>
            </w:r>
          </w:p>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(MM.GGGG</w:t>
            </w:r>
            <w:r w:rsidR="003F1A06" w:rsidRPr="00D67FED">
              <w:rPr>
                <w:rFonts w:asciiTheme="minorHAnsi" w:hAnsiTheme="minorHAnsi"/>
                <w:sz w:val="20"/>
              </w:rPr>
              <w:t>.</w:t>
            </w:r>
            <w:r w:rsidRPr="00D67FED">
              <w:rPr>
                <w:rFonts w:asciiTheme="minorHAnsi" w:hAnsiTheme="minorHAnsi"/>
                <w:sz w:val="20"/>
              </w:rPr>
              <w:t>)</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Završni mjesec</w:t>
            </w:r>
          </w:p>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(MM.GGGG</w:t>
            </w:r>
            <w:r w:rsidR="003F1A06" w:rsidRPr="00D67FED">
              <w:rPr>
                <w:rFonts w:asciiTheme="minorHAnsi" w:hAnsiTheme="minorHAnsi"/>
                <w:sz w:val="20"/>
              </w:rPr>
              <w:t>.</w:t>
            </w:r>
            <w:r w:rsidRPr="00D67FED">
              <w:rPr>
                <w:rFonts w:asciiTheme="minorHAnsi" w:hAnsiTheme="minorHAnsi"/>
                <w:sz w:val="20"/>
              </w:rPr>
              <w:t>)</w:t>
            </w:r>
          </w:p>
        </w:tc>
      </w:tr>
      <w:tr w:rsidR="007A5D85" w:rsidRPr="00D67FED"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D67FED" w:rsidRDefault="00C5071C" w:rsidP="00196FA1">
            <w:pPr>
              <w:spacing w:after="0"/>
              <w:jc w:val="center"/>
              <w:rPr>
                <w:rFonts w:asciiTheme="minorHAnsi" w:hAnsiTheme="minorHAnsi" w:cs="Open Sans"/>
                <w:sz w:val="20"/>
                <w:szCs w:val="20"/>
              </w:rPr>
            </w:pPr>
            <w:r w:rsidRPr="00D67FED">
              <w:rPr>
                <w:rFonts w:asciiTheme="minorHAnsi" w:hAnsiTheme="minorHAnsi"/>
                <w:i/>
                <w:sz w:val="20"/>
              </w:rPr>
              <w:t>D 1.5.1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Isporuka</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Ciljana vrijednost</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Mjesec realizacije</w:t>
            </w:r>
          </w:p>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(MM.GGGG</w:t>
            </w:r>
            <w:r w:rsidR="003F1A06" w:rsidRPr="00D67FED">
              <w:rPr>
                <w:rFonts w:asciiTheme="minorHAnsi" w:hAnsiTheme="minorHAnsi"/>
                <w:sz w:val="20"/>
              </w:rPr>
              <w:t>.</w:t>
            </w:r>
            <w:r w:rsidRPr="00D67FED">
              <w:rPr>
                <w:rFonts w:asciiTheme="minorHAnsi" w:hAnsiTheme="minorHAnsi"/>
                <w:sz w:val="20"/>
              </w:rPr>
              <w:t>)</w:t>
            </w:r>
          </w:p>
        </w:tc>
      </w:tr>
      <w:tr w:rsidR="007A5D85" w:rsidRPr="00D67FED"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D67FED" w:rsidRDefault="00870E5E" w:rsidP="00196FA1">
            <w:pPr>
              <w:spacing w:after="0"/>
              <w:jc w:val="center"/>
              <w:rPr>
                <w:rFonts w:asciiTheme="minorHAnsi" w:hAnsiTheme="minorHAnsi" w:cs="Open Sans"/>
                <w:sz w:val="20"/>
                <w:szCs w:val="20"/>
              </w:rPr>
            </w:pPr>
            <w:r w:rsidRPr="00D67FED">
              <w:rPr>
                <w:rFonts w:asciiTheme="minorHAnsi" w:hAnsiTheme="minorHAnsi"/>
                <w:sz w:val="20"/>
              </w:rPr>
              <w:t>A 1.6 Odnosi s medijima</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015A7D">
            <w:pPr>
              <w:spacing w:after="0"/>
              <w:rPr>
                <w:rFonts w:asciiTheme="minorHAnsi" w:hAnsiTheme="minorHAnsi" w:cs="Open Sans"/>
                <w:bCs/>
                <w:sz w:val="20"/>
                <w:szCs w:val="20"/>
              </w:rPr>
            </w:pPr>
            <w:r w:rsidRPr="00D67FED">
              <w:rPr>
                <w:rFonts w:asciiTheme="minorHAnsi" w:hAnsiTheme="minorHAnsi"/>
              </w:rPr>
              <w:t>Opis aktivnosti i uključeni partneri</w:t>
            </w:r>
          </w:p>
          <w:p w:rsidR="007D57A9" w:rsidRPr="00D67FED" w:rsidRDefault="00E06309" w:rsidP="00015A7D">
            <w:pPr>
              <w:spacing w:after="0"/>
              <w:rPr>
                <w:rFonts w:asciiTheme="minorHAnsi" w:hAnsiTheme="minorHAnsi" w:cs="Open Sans"/>
                <w:b/>
                <w:bCs/>
                <w:sz w:val="20"/>
                <w:szCs w:val="20"/>
              </w:rPr>
            </w:pPr>
            <w:r w:rsidRPr="00D67FED">
              <w:rPr>
                <w:rFonts w:asciiTheme="minorHAnsi" w:hAnsiTheme="minorHAnsi"/>
                <w:b/>
                <w:color w:val="548DD4"/>
                <w:sz w:val="20"/>
              </w:rPr>
              <w:t>[500 znakova]</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Početni mjesec</w:t>
            </w:r>
          </w:p>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(MM.GGGG</w:t>
            </w:r>
            <w:r w:rsidR="003F1A06" w:rsidRPr="00D67FED">
              <w:rPr>
                <w:rFonts w:asciiTheme="minorHAnsi" w:hAnsiTheme="minorHAnsi"/>
                <w:sz w:val="20"/>
              </w:rPr>
              <w:t>.</w:t>
            </w:r>
            <w:r w:rsidRPr="00D67FED">
              <w:rPr>
                <w:rFonts w:asciiTheme="minorHAnsi" w:hAnsiTheme="minorHAnsi"/>
                <w:sz w:val="20"/>
              </w:rPr>
              <w:t>)</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Završni mjesec</w:t>
            </w:r>
          </w:p>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(MM.GGGG</w:t>
            </w:r>
            <w:r w:rsidR="003F1A06" w:rsidRPr="00D67FED">
              <w:rPr>
                <w:rFonts w:asciiTheme="minorHAnsi" w:hAnsiTheme="minorHAnsi"/>
                <w:sz w:val="20"/>
              </w:rPr>
              <w:t>.</w:t>
            </w:r>
            <w:r w:rsidRPr="00D67FED">
              <w:rPr>
                <w:rFonts w:asciiTheme="minorHAnsi" w:hAnsiTheme="minorHAnsi"/>
                <w:sz w:val="20"/>
              </w:rPr>
              <w:t>)</w:t>
            </w:r>
          </w:p>
        </w:tc>
      </w:tr>
      <w:tr w:rsidR="007A5D85" w:rsidRPr="00D67FED"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D67FED" w:rsidRDefault="00C5071C" w:rsidP="00196FA1">
            <w:pPr>
              <w:spacing w:after="0"/>
              <w:jc w:val="center"/>
              <w:rPr>
                <w:rFonts w:asciiTheme="minorHAnsi" w:hAnsiTheme="minorHAnsi" w:cs="Open Sans"/>
                <w:sz w:val="20"/>
                <w:szCs w:val="20"/>
              </w:rPr>
            </w:pPr>
            <w:r w:rsidRPr="00D67FED">
              <w:rPr>
                <w:rFonts w:asciiTheme="minorHAnsi" w:hAnsiTheme="minorHAnsi"/>
                <w:sz w:val="20"/>
              </w:rPr>
              <w:t>D 1.6.1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Isporuka</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Ciljana vrijednost</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Mjesec realizacije</w:t>
            </w:r>
          </w:p>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(MM.GGGG)</w:t>
            </w:r>
          </w:p>
        </w:tc>
      </w:tr>
      <w:tr w:rsidR="007A5D85" w:rsidRPr="00D67FED"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D67FED" w:rsidRDefault="00870E5E" w:rsidP="00196FA1">
            <w:pPr>
              <w:spacing w:after="0"/>
              <w:jc w:val="center"/>
              <w:rPr>
                <w:rFonts w:asciiTheme="minorHAnsi" w:hAnsiTheme="minorHAnsi"/>
                <w:sz w:val="20"/>
                <w:szCs w:val="20"/>
              </w:rPr>
            </w:pPr>
            <w:r w:rsidRPr="00D67FED">
              <w:rPr>
                <w:rFonts w:asciiTheme="minorHAnsi" w:hAnsiTheme="minorHAnsi"/>
                <w:sz w:val="20"/>
              </w:rPr>
              <w:t>A 1.7 Završna aktivnost diseminacije (obvezna)</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735AC6">
            <w:pPr>
              <w:tabs>
                <w:tab w:val="center" w:pos="2727"/>
              </w:tabs>
              <w:spacing w:after="0"/>
              <w:jc w:val="both"/>
              <w:rPr>
                <w:rFonts w:asciiTheme="minorHAnsi" w:hAnsiTheme="minorHAnsi" w:cs="Open Sans"/>
                <w:bCs/>
                <w:i/>
                <w:sz w:val="20"/>
                <w:szCs w:val="20"/>
              </w:rPr>
            </w:pPr>
            <w:r w:rsidRPr="00D67FED">
              <w:rPr>
                <w:rFonts w:asciiTheme="minorHAnsi" w:hAnsiTheme="minorHAnsi"/>
              </w:rPr>
              <w:t>Opis aktivnosti i uključeni partneri</w:t>
            </w:r>
          </w:p>
          <w:p w:rsidR="007D57A9" w:rsidRPr="00D67FED" w:rsidRDefault="00E06309" w:rsidP="00015A7D">
            <w:pPr>
              <w:spacing w:after="0"/>
              <w:jc w:val="both"/>
              <w:rPr>
                <w:rFonts w:asciiTheme="minorHAnsi" w:hAnsiTheme="minorHAnsi"/>
                <w:b/>
                <w:sz w:val="20"/>
                <w:szCs w:val="20"/>
              </w:rPr>
            </w:pPr>
            <w:r w:rsidRPr="00D67FED">
              <w:rPr>
                <w:rFonts w:asciiTheme="minorHAnsi" w:hAnsiTheme="minorHAnsi"/>
                <w:b/>
                <w:color w:val="548DD4"/>
                <w:sz w:val="20"/>
              </w:rPr>
              <w:t>[500 znakova]</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sz w:val="20"/>
                <w:szCs w:val="20"/>
              </w:rPr>
            </w:pPr>
            <w:r w:rsidRPr="00D67FED">
              <w:rPr>
                <w:rFonts w:asciiTheme="minorHAnsi" w:hAnsiTheme="minorHAnsi"/>
                <w:sz w:val="20"/>
              </w:rPr>
              <w:t>Početni mjesec</w:t>
            </w:r>
          </w:p>
          <w:p w:rsidR="007A5D85" w:rsidRPr="00D67FED" w:rsidRDefault="007A5D85" w:rsidP="0068269D">
            <w:pPr>
              <w:spacing w:after="0"/>
              <w:rPr>
                <w:rFonts w:asciiTheme="minorHAnsi" w:hAnsiTheme="minorHAnsi"/>
                <w:sz w:val="20"/>
                <w:szCs w:val="20"/>
              </w:rPr>
            </w:pPr>
            <w:r w:rsidRPr="00D67FED">
              <w:rPr>
                <w:rFonts w:asciiTheme="minorHAnsi" w:hAnsiTheme="minorHAnsi"/>
                <w:i/>
                <w:sz w:val="20"/>
              </w:rPr>
              <w:t>(MM.GGGG)</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sz w:val="20"/>
                <w:szCs w:val="20"/>
              </w:rPr>
            </w:pPr>
            <w:r w:rsidRPr="00D67FED">
              <w:rPr>
                <w:rFonts w:asciiTheme="minorHAnsi" w:hAnsiTheme="minorHAnsi"/>
                <w:sz w:val="20"/>
              </w:rPr>
              <w:t>Završni mjesec</w:t>
            </w:r>
          </w:p>
          <w:p w:rsidR="007A5D85" w:rsidRPr="00D67FED" w:rsidRDefault="007A5D85" w:rsidP="0068269D">
            <w:pPr>
              <w:spacing w:after="0"/>
              <w:rPr>
                <w:rFonts w:asciiTheme="minorHAnsi" w:hAnsiTheme="minorHAnsi"/>
                <w:sz w:val="20"/>
                <w:szCs w:val="20"/>
              </w:rPr>
            </w:pPr>
            <w:r w:rsidRPr="00D67FED">
              <w:rPr>
                <w:rFonts w:asciiTheme="minorHAnsi" w:hAnsiTheme="minorHAnsi"/>
                <w:i/>
                <w:sz w:val="20"/>
              </w:rPr>
              <w:t>(MM.GGGG</w:t>
            </w:r>
            <w:r w:rsidR="003F1A06" w:rsidRPr="00D67FED">
              <w:rPr>
                <w:rFonts w:asciiTheme="minorHAnsi" w:hAnsiTheme="minorHAnsi"/>
                <w:i/>
                <w:sz w:val="20"/>
              </w:rPr>
              <w:t>.</w:t>
            </w:r>
            <w:r w:rsidRPr="00D67FED">
              <w:rPr>
                <w:rFonts w:asciiTheme="minorHAnsi" w:hAnsiTheme="minorHAnsi"/>
                <w:i/>
                <w:sz w:val="20"/>
              </w:rPr>
              <w:t>)</w:t>
            </w:r>
          </w:p>
        </w:tc>
      </w:tr>
      <w:tr w:rsidR="007A5D85" w:rsidRPr="00D67FED"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D67FED" w:rsidRDefault="007A5D85" w:rsidP="00196FA1">
            <w:pPr>
              <w:spacing w:after="0"/>
              <w:jc w:val="center"/>
              <w:rPr>
                <w:rFonts w:asciiTheme="minorHAnsi" w:hAnsiTheme="minorHAnsi"/>
                <w:sz w:val="20"/>
                <w:szCs w:val="20"/>
              </w:rPr>
            </w:pPr>
            <w:r w:rsidRPr="00D67FED">
              <w:rPr>
                <w:rFonts w:asciiTheme="minorHAnsi" w:hAnsiTheme="minorHAnsi"/>
                <w:i/>
                <w:sz w:val="20"/>
              </w:rPr>
              <w:t>D 1.7.1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D67FED" w:rsidRDefault="007A5D85" w:rsidP="0068269D">
            <w:pPr>
              <w:spacing w:after="0"/>
              <w:rPr>
                <w:rFonts w:asciiTheme="minorHAnsi" w:hAnsiTheme="minorHAnsi"/>
                <w:sz w:val="20"/>
                <w:szCs w:val="20"/>
              </w:rPr>
            </w:pPr>
            <w:r w:rsidRPr="00D67FED">
              <w:rPr>
                <w:rFonts w:asciiTheme="minorHAnsi" w:hAnsiTheme="minorHAnsi"/>
                <w:sz w:val="20"/>
              </w:rPr>
              <w:t>Isporuka</w:t>
            </w:r>
          </w:p>
          <w:p w:rsidR="007A5D85" w:rsidRPr="00D67FED" w:rsidRDefault="007A5D85" w:rsidP="0068269D">
            <w:pPr>
              <w:pStyle w:val="ListParagraph"/>
              <w:spacing w:after="0" w:line="100" w:lineRule="atLeast"/>
              <w:ind w:left="0"/>
              <w:jc w:val="both"/>
              <w:rPr>
                <w:rFonts w:asciiTheme="minorHAnsi" w:hAnsiTheme="minorHAnsi" w:cs="Open Sans"/>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sz w:val="20"/>
                <w:szCs w:val="20"/>
              </w:rPr>
            </w:pPr>
            <w:r w:rsidRPr="00D67FED">
              <w:rPr>
                <w:rFonts w:asciiTheme="minorHAnsi" w:hAnsiTheme="minorHAnsi"/>
                <w:sz w:val="20"/>
              </w:rPr>
              <w:t>Ciljana vrijednost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sz w:val="20"/>
                <w:szCs w:val="20"/>
              </w:rPr>
            </w:pPr>
            <w:r w:rsidRPr="00D67FED">
              <w:rPr>
                <w:rFonts w:asciiTheme="minorHAnsi" w:hAnsiTheme="minorHAnsi"/>
                <w:sz w:val="20"/>
              </w:rPr>
              <w:t>Mjesec realizacije (MM.GGGG</w:t>
            </w:r>
            <w:r w:rsidR="003F1A06" w:rsidRPr="00D67FED">
              <w:rPr>
                <w:rFonts w:asciiTheme="minorHAnsi" w:hAnsiTheme="minorHAnsi"/>
                <w:sz w:val="20"/>
              </w:rPr>
              <w:t>.</w:t>
            </w:r>
            <w:r w:rsidRPr="00D67FED">
              <w:rPr>
                <w:rFonts w:asciiTheme="minorHAnsi" w:hAnsiTheme="minorHAnsi"/>
                <w:sz w:val="20"/>
              </w:rPr>
              <w:t>)</w:t>
            </w:r>
          </w:p>
        </w:tc>
      </w:tr>
      <w:tr w:rsidR="007A5D85" w:rsidRPr="00D67FED" w:rsidTr="003B6436">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top w:w="57" w:type="dxa"/>
              <w:left w:w="108" w:type="dxa"/>
              <w:bottom w:w="0" w:type="dxa"/>
              <w:right w:w="108" w:type="dxa"/>
            </w:tcMar>
            <w:vAlign w:val="center"/>
          </w:tcPr>
          <w:p w:rsidR="007A5D85" w:rsidRPr="00D67FED" w:rsidRDefault="00870E5E" w:rsidP="0068269D">
            <w:pPr>
              <w:spacing w:after="0"/>
              <w:jc w:val="center"/>
              <w:rPr>
                <w:rFonts w:asciiTheme="minorHAnsi" w:hAnsiTheme="minorHAnsi" w:cs="Open Sans"/>
                <w:sz w:val="20"/>
                <w:szCs w:val="20"/>
              </w:rPr>
            </w:pPr>
            <w:r w:rsidRPr="00D67FED">
              <w:rPr>
                <w:rFonts w:asciiTheme="minorHAnsi" w:hAnsiTheme="minorHAnsi"/>
                <w:sz w:val="20"/>
              </w:rPr>
              <w:t>A 1.N Predviđena druga vrsta aktivnosti  (najviše 3)</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D57A9" w:rsidRPr="00D67FED" w:rsidRDefault="007D57A9" w:rsidP="007D57A9">
            <w:pPr>
              <w:spacing w:after="0"/>
              <w:jc w:val="both"/>
              <w:rPr>
                <w:rFonts w:asciiTheme="minorHAnsi" w:hAnsiTheme="minorHAnsi" w:cs="Open Sans"/>
                <w:bCs/>
                <w:i/>
                <w:sz w:val="20"/>
                <w:szCs w:val="20"/>
              </w:rPr>
            </w:pPr>
            <w:r w:rsidRPr="00D67FED">
              <w:rPr>
                <w:rFonts w:asciiTheme="minorHAnsi" w:hAnsiTheme="minorHAnsi"/>
              </w:rPr>
              <w:t>Opis aktivnosti i uključeni partneri</w:t>
            </w:r>
          </w:p>
          <w:p w:rsidR="007A5D85" w:rsidRPr="00D67FED" w:rsidRDefault="00E06309" w:rsidP="007D57A9">
            <w:pPr>
              <w:spacing w:after="0"/>
              <w:rPr>
                <w:rFonts w:asciiTheme="minorHAnsi" w:hAnsiTheme="minorHAnsi" w:cs="Open Sans"/>
                <w:b/>
                <w:bCs/>
                <w:sz w:val="20"/>
                <w:szCs w:val="20"/>
              </w:rPr>
            </w:pPr>
            <w:r w:rsidRPr="00D67FED">
              <w:rPr>
                <w:rFonts w:asciiTheme="minorHAnsi" w:hAnsiTheme="minorHAnsi"/>
                <w:b/>
                <w:color w:val="548DD4"/>
                <w:sz w:val="20"/>
              </w:rPr>
              <w:t>[500 znakova]</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Početni datum</w:t>
            </w:r>
          </w:p>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(MM.GGGG</w:t>
            </w:r>
            <w:r w:rsidR="003F1A06" w:rsidRPr="00D67FED">
              <w:rPr>
                <w:rFonts w:asciiTheme="minorHAnsi" w:hAnsiTheme="minorHAnsi"/>
                <w:sz w:val="20"/>
              </w:rPr>
              <w:t>.</w:t>
            </w:r>
            <w:r w:rsidRPr="00D67FED">
              <w:rPr>
                <w:rFonts w:asciiTheme="minorHAnsi" w:hAnsiTheme="minorHAnsi"/>
                <w:sz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Završni datum</w:t>
            </w:r>
          </w:p>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(MM.GGGG</w:t>
            </w:r>
            <w:r w:rsidR="003F1A06" w:rsidRPr="00D67FED">
              <w:rPr>
                <w:rFonts w:asciiTheme="minorHAnsi" w:hAnsiTheme="minorHAnsi"/>
                <w:sz w:val="20"/>
              </w:rPr>
              <w:t>.</w:t>
            </w:r>
            <w:r w:rsidRPr="00D67FED">
              <w:rPr>
                <w:rFonts w:asciiTheme="minorHAnsi" w:hAnsiTheme="minorHAnsi"/>
                <w:sz w:val="20"/>
              </w:rPr>
              <w:t>)</w:t>
            </w:r>
          </w:p>
        </w:tc>
      </w:tr>
      <w:tr w:rsidR="007A5D85" w:rsidRPr="00D67FED"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D67FED" w:rsidRDefault="007A5D85" w:rsidP="00870E5E">
            <w:pPr>
              <w:spacing w:after="0"/>
              <w:jc w:val="center"/>
              <w:rPr>
                <w:rFonts w:asciiTheme="minorHAnsi" w:hAnsiTheme="minorHAnsi" w:cs="Open Sans"/>
                <w:i/>
                <w:sz w:val="20"/>
                <w:szCs w:val="20"/>
              </w:rPr>
            </w:pPr>
            <w:r w:rsidRPr="00D67FED">
              <w:rPr>
                <w:rFonts w:asciiTheme="minorHAnsi" w:hAnsiTheme="minorHAnsi"/>
                <w:i/>
                <w:sz w:val="20"/>
              </w:rPr>
              <w:t>D 1.N.N</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Isporuka</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Ciljana vrijednost</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Mjesec realizacije</w:t>
            </w:r>
          </w:p>
          <w:p w:rsidR="007A5D85" w:rsidRPr="00D67FED" w:rsidRDefault="007A5D85" w:rsidP="0068269D">
            <w:pPr>
              <w:spacing w:after="0"/>
              <w:rPr>
                <w:rFonts w:asciiTheme="minorHAnsi" w:hAnsiTheme="minorHAnsi" w:cs="Open Sans"/>
                <w:bCs/>
                <w:sz w:val="20"/>
                <w:szCs w:val="20"/>
              </w:rPr>
            </w:pPr>
            <w:r w:rsidRPr="00D67FED">
              <w:rPr>
                <w:rFonts w:asciiTheme="minorHAnsi" w:hAnsiTheme="minorHAnsi"/>
                <w:sz w:val="20"/>
              </w:rPr>
              <w:t>(MM.GGGG</w:t>
            </w:r>
            <w:r w:rsidR="003F1A06" w:rsidRPr="00D67FED">
              <w:rPr>
                <w:rFonts w:asciiTheme="minorHAnsi" w:hAnsiTheme="minorHAnsi"/>
                <w:sz w:val="20"/>
              </w:rPr>
              <w:t>.</w:t>
            </w:r>
            <w:r w:rsidRPr="00D67FED">
              <w:rPr>
                <w:rFonts w:asciiTheme="minorHAnsi" w:hAnsiTheme="minorHAnsi"/>
                <w:sz w:val="20"/>
              </w:rPr>
              <w:t>)</w:t>
            </w:r>
          </w:p>
        </w:tc>
      </w:tr>
    </w:tbl>
    <w:p w:rsidR="007D57A9" w:rsidRPr="00D67FED" w:rsidRDefault="007D57A9" w:rsidP="007A5D85">
      <w:pPr>
        <w:spacing w:after="0"/>
        <w:rPr>
          <w:rFonts w:asciiTheme="minorHAnsi" w:hAnsiTheme="minorHAnsi" w:cs="Open Sans"/>
          <w:bCs/>
          <w:sz w:val="20"/>
          <w:szCs w:val="20"/>
        </w:rPr>
        <w:sectPr w:rsidR="007D57A9" w:rsidRPr="00D67FED" w:rsidSect="007D57A9">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D67FED"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D67FED" w:rsidRDefault="005E0202" w:rsidP="005A2053">
            <w:pPr>
              <w:spacing w:after="60"/>
              <w:rPr>
                <w:rFonts w:asciiTheme="minorHAnsi" w:hAnsiTheme="minorHAnsi"/>
                <w:sz w:val="20"/>
                <w:szCs w:val="20"/>
              </w:rPr>
            </w:pPr>
            <w:r w:rsidRPr="00D67FED">
              <w:rPr>
                <w:rFonts w:asciiTheme="minorHAnsi" w:hAnsiTheme="minorHAnsi"/>
                <w:b/>
                <w:sz w:val="20"/>
              </w:rPr>
              <w:lastRenderedPageBreak/>
              <w:t>Proračun radnog paketa</w:t>
            </w:r>
          </w:p>
        </w:tc>
      </w:tr>
    </w:tbl>
    <w:p w:rsidR="005E0202" w:rsidRPr="00D67FED"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D67FED"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Proračunske linije</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Ukupno</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Komentari</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Osoblje</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Ured i administracija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Putovanje i smještaj</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Vanjska ekspertiza i usluge</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Oprema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Međuzbroj</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Prihodi</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Ukupno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r>
      <w:tr w:rsidR="005E0202" w:rsidRPr="00D67FED" w:rsidTr="005A2053">
        <w:trPr>
          <w:trHeight w:val="300"/>
        </w:trPr>
        <w:tc>
          <w:tcPr>
            <w:tcW w:w="3503"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color w:val="000000"/>
              </w:rPr>
            </w:pPr>
          </w:p>
        </w:tc>
        <w:tc>
          <w:tcPr>
            <w:tcW w:w="1600"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sz w:val="20"/>
                <w:szCs w:val="20"/>
              </w:rPr>
            </w:pPr>
          </w:p>
        </w:tc>
        <w:tc>
          <w:tcPr>
            <w:tcW w:w="1460"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sz w:val="20"/>
                <w:szCs w:val="20"/>
              </w:rPr>
            </w:pPr>
          </w:p>
        </w:tc>
        <w:tc>
          <w:tcPr>
            <w:tcW w:w="1460"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sz w:val="20"/>
                <w:szCs w:val="20"/>
              </w:rPr>
            </w:pPr>
          </w:p>
        </w:tc>
        <w:tc>
          <w:tcPr>
            <w:tcW w:w="1600"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sz w:val="20"/>
                <w:szCs w:val="20"/>
              </w:rPr>
            </w:pPr>
          </w:p>
        </w:tc>
        <w:tc>
          <w:tcPr>
            <w:tcW w:w="4127"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sz w:val="20"/>
                <w:szCs w:val="20"/>
              </w:rPr>
            </w:pPr>
          </w:p>
        </w:tc>
      </w:tr>
      <w:tr w:rsidR="005E0202" w:rsidRPr="00D67FED" w:rsidTr="005A2053">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jc w:val="center"/>
              <w:rPr>
                <w:rFonts w:asciiTheme="minorHAnsi" w:eastAsia="Times New Roman" w:hAnsiTheme="minorHAnsi"/>
                <w:b/>
                <w:color w:val="000000"/>
              </w:rPr>
            </w:pPr>
            <w:r w:rsidRPr="00D67FED">
              <w:rPr>
                <w:rFonts w:asciiTheme="minorHAnsi" w:hAnsiTheme="minorHAnsi"/>
                <w:b/>
                <w:color w:val="000000"/>
              </w:rPr>
              <w:t>Indikativna proračunska raščlamba po godini</w:t>
            </w:r>
          </w:p>
        </w:tc>
      </w:tr>
      <w:tr w:rsidR="008073E7" w:rsidRPr="00D67FED"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Godina</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D67FED" w:rsidRDefault="008073E7" w:rsidP="008073E7">
            <w:pPr>
              <w:suppressAutoHyphens w:val="0"/>
              <w:spacing w:after="0" w:line="240" w:lineRule="auto"/>
              <w:jc w:val="both"/>
              <w:rPr>
                <w:rFonts w:asciiTheme="minorHAnsi" w:eastAsia="Times New Roman" w:hAnsiTheme="minorHAnsi"/>
                <w:color w:val="000000"/>
              </w:rPr>
            </w:pPr>
            <w:r w:rsidRPr="00D67FED">
              <w:rPr>
                <w:rFonts w:asciiTheme="minorHAnsi" w:hAnsiTheme="minorHAnsi"/>
                <w:color w:val="000000"/>
              </w:rPr>
              <w:t xml:space="preserve">Ukupno </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proračuna</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jc w:val="right"/>
              <w:rPr>
                <w:rFonts w:asciiTheme="minorHAnsi" w:eastAsia="Times New Roman" w:hAnsiTheme="minorHAnsi"/>
                <w:color w:val="000000"/>
              </w:rPr>
            </w:pPr>
            <w:r w:rsidRPr="00D67FED">
              <w:rPr>
                <w:rFonts w:asciiTheme="minorHAnsi" w:hAnsiTheme="minorHAnsi"/>
                <w:color w:val="000000"/>
              </w:rPr>
              <w:t>100</w:t>
            </w:r>
            <w:r w:rsidR="004C5E55" w:rsidRPr="00D67FED">
              <w:rPr>
                <w:rFonts w:asciiTheme="minorHAnsi" w:hAnsiTheme="minorHAnsi"/>
                <w:color w:val="000000"/>
              </w:rPr>
              <w:t xml:space="preserve"> </w:t>
            </w:r>
            <w:r w:rsidRPr="00D67FED">
              <w:rPr>
                <w:rFonts w:asciiTheme="minorHAnsi" w:hAnsiTheme="minorHAnsi"/>
                <w:color w:val="000000"/>
              </w:rPr>
              <w:t>%</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Iznos EUR</w:t>
            </w:r>
          </w:p>
        </w:tc>
        <w:tc>
          <w:tcPr>
            <w:tcW w:w="1600" w:type="dxa"/>
            <w:tcBorders>
              <w:top w:val="nil"/>
              <w:left w:val="nil"/>
              <w:bottom w:val="single" w:sz="4" w:space="0" w:color="auto"/>
              <w:right w:val="single" w:sz="4" w:space="0" w:color="auto"/>
            </w:tcBorders>
            <w:shd w:val="clear" w:color="auto" w:fill="auto"/>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r>
    </w:tbl>
    <w:p w:rsidR="005E0202" w:rsidRPr="00D67FED" w:rsidRDefault="005E0202" w:rsidP="005E0202">
      <w:pPr>
        <w:spacing w:after="0"/>
        <w:rPr>
          <w:rFonts w:asciiTheme="minorHAnsi" w:hAnsiTheme="minorHAnsi" w:cs="Open Sans"/>
          <w:bCs/>
          <w:sz w:val="20"/>
          <w:szCs w:val="20"/>
        </w:rPr>
      </w:pPr>
    </w:p>
    <w:p w:rsidR="00C51873" w:rsidRPr="00D67FED" w:rsidRDefault="00C51873" w:rsidP="00C51873">
      <w:pPr>
        <w:tabs>
          <w:tab w:val="left" w:pos="4769"/>
        </w:tabs>
        <w:spacing w:after="0"/>
        <w:rPr>
          <w:rFonts w:asciiTheme="minorHAnsi" w:hAnsiTheme="minorHAnsi" w:cs="Open Sans"/>
          <w:bCs/>
          <w:sz w:val="20"/>
          <w:szCs w:val="20"/>
        </w:rPr>
      </w:pPr>
    </w:p>
    <w:p w:rsidR="007D57A9" w:rsidRPr="00D67FED" w:rsidRDefault="007D57A9">
      <w:pPr>
        <w:suppressAutoHyphens w:val="0"/>
        <w:spacing w:after="0" w:line="240" w:lineRule="auto"/>
        <w:rPr>
          <w:rFonts w:asciiTheme="minorHAnsi" w:hAnsiTheme="minorHAnsi" w:cs="Open Sans"/>
          <w:bCs/>
          <w:sz w:val="20"/>
          <w:szCs w:val="20"/>
        </w:rPr>
        <w:sectPr w:rsidR="007D57A9" w:rsidRPr="00D67FED"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184"/>
        <w:gridCol w:w="1901"/>
        <w:gridCol w:w="1594"/>
        <w:gridCol w:w="1275"/>
        <w:gridCol w:w="1134"/>
        <w:gridCol w:w="142"/>
        <w:gridCol w:w="1134"/>
        <w:gridCol w:w="1134"/>
      </w:tblGrid>
      <w:tr w:rsidR="007914C0" w:rsidRPr="00D67FED"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tcPr>
          <w:p w:rsidR="007914C0" w:rsidRPr="00D67FED" w:rsidRDefault="007914C0" w:rsidP="007B372C">
            <w:pPr>
              <w:spacing w:after="60"/>
              <w:rPr>
                <w:rFonts w:asciiTheme="minorHAnsi" w:hAnsiTheme="minorHAnsi" w:cs="Open Sans"/>
                <w:b/>
                <w:bCs/>
                <w:sz w:val="20"/>
                <w:szCs w:val="20"/>
              </w:rPr>
            </w:pPr>
            <w:r w:rsidRPr="00D67FED">
              <w:rPr>
                <w:rFonts w:asciiTheme="minorHAnsi" w:hAnsiTheme="minorHAnsi"/>
                <w:b/>
                <w:sz w:val="20"/>
              </w:rPr>
              <w:lastRenderedPageBreak/>
              <w:t>Br. RP-a</w:t>
            </w: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D67FED" w:rsidRDefault="007914C0" w:rsidP="007B372C">
            <w:pPr>
              <w:spacing w:after="60"/>
              <w:rPr>
                <w:rFonts w:asciiTheme="minorHAnsi" w:hAnsiTheme="minorHAnsi" w:cs="Open Sans"/>
                <w:b/>
                <w:bCs/>
                <w:sz w:val="20"/>
                <w:szCs w:val="20"/>
              </w:rPr>
            </w:pPr>
            <w:r w:rsidRPr="00D67FED">
              <w:rPr>
                <w:rFonts w:asciiTheme="minorHAnsi" w:hAnsiTheme="minorHAnsi"/>
                <w:b/>
                <w:sz w:val="20"/>
              </w:rPr>
              <w:t>Naslov RP-a</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914C0" w:rsidRPr="00D67FED" w:rsidRDefault="007914C0" w:rsidP="007B372C">
            <w:pPr>
              <w:spacing w:after="60"/>
              <w:rPr>
                <w:rFonts w:asciiTheme="minorHAnsi" w:hAnsiTheme="minorHAnsi" w:cs="Open Sans"/>
                <w:b/>
                <w:bCs/>
                <w:sz w:val="20"/>
                <w:szCs w:val="20"/>
              </w:rPr>
            </w:pPr>
            <w:r w:rsidRPr="00D67FED">
              <w:rPr>
                <w:rFonts w:asciiTheme="minorHAnsi" w:hAnsiTheme="minorHAnsi"/>
                <w:b/>
                <w:sz w:val="20"/>
              </w:rPr>
              <w:t>Početni mjesec RP-a</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D67FED" w:rsidRDefault="007914C0" w:rsidP="007B372C">
            <w:pPr>
              <w:spacing w:after="60"/>
              <w:rPr>
                <w:rFonts w:asciiTheme="minorHAnsi" w:hAnsiTheme="minorHAnsi" w:cs="Open Sans"/>
                <w:b/>
                <w:bCs/>
                <w:sz w:val="20"/>
                <w:szCs w:val="20"/>
              </w:rPr>
            </w:pPr>
            <w:r w:rsidRPr="00D67FED">
              <w:rPr>
                <w:rFonts w:asciiTheme="minorHAnsi" w:hAnsiTheme="minorHAnsi"/>
                <w:b/>
                <w:sz w:val="20"/>
              </w:rPr>
              <w:t>Završni mjesec RP-a</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D67FED" w:rsidRDefault="007914C0" w:rsidP="007B372C">
            <w:pPr>
              <w:spacing w:after="60"/>
              <w:rPr>
                <w:rFonts w:asciiTheme="minorHAnsi" w:hAnsiTheme="minorHAnsi"/>
                <w:sz w:val="20"/>
                <w:szCs w:val="20"/>
              </w:rPr>
            </w:pPr>
            <w:r w:rsidRPr="00D67FED">
              <w:rPr>
                <w:rFonts w:asciiTheme="minorHAnsi" w:hAnsiTheme="minorHAnsi"/>
                <w:b/>
                <w:sz w:val="20"/>
              </w:rPr>
              <w:t>Proračun RP-a</w:t>
            </w:r>
          </w:p>
        </w:tc>
      </w:tr>
      <w:tr w:rsidR="007914C0" w:rsidRPr="00D67FED"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D67FED" w:rsidRDefault="003914E1" w:rsidP="007B372C">
            <w:pPr>
              <w:spacing w:after="60"/>
              <w:jc w:val="center"/>
              <w:rPr>
                <w:rFonts w:asciiTheme="minorHAnsi" w:hAnsiTheme="minorHAnsi" w:cs="Open Sans"/>
                <w:b/>
                <w:bCs/>
                <w:i/>
                <w:sz w:val="20"/>
                <w:szCs w:val="20"/>
              </w:rPr>
            </w:pPr>
            <w:r w:rsidRPr="00D67FED">
              <w:rPr>
                <w:rFonts w:asciiTheme="minorHAnsi" w:hAnsiTheme="minorHAnsi"/>
                <w:b/>
                <w:i/>
                <w:sz w:val="20"/>
              </w:rPr>
              <w:t>4-7</w:t>
            </w:r>
          </w:p>
          <w:p w:rsidR="00802226" w:rsidRPr="00D67FED" w:rsidRDefault="00802226" w:rsidP="007B372C">
            <w:pPr>
              <w:spacing w:after="60"/>
              <w:jc w:val="center"/>
              <w:rPr>
                <w:rFonts w:asciiTheme="minorHAnsi" w:hAnsiTheme="minorHAnsi"/>
                <w:i/>
                <w:sz w:val="20"/>
                <w:szCs w:val="20"/>
              </w:rPr>
            </w:pP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D67FED" w:rsidRDefault="002A48FE" w:rsidP="007B372C">
            <w:pPr>
              <w:spacing w:after="60"/>
              <w:rPr>
                <w:rFonts w:asciiTheme="minorHAnsi" w:hAnsiTheme="minorHAnsi" w:cs="Open Sans"/>
                <w:bCs/>
                <w:i/>
                <w:sz w:val="20"/>
                <w:szCs w:val="20"/>
              </w:rPr>
            </w:pPr>
            <w:r w:rsidRPr="00D67FED">
              <w:rPr>
                <w:rFonts w:asciiTheme="minorHAnsi" w:hAnsiTheme="minorHAnsi"/>
                <w:i/>
                <w:sz w:val="20"/>
              </w:rPr>
              <w:t>PROVEDBA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D67FED" w:rsidRDefault="007914C0" w:rsidP="007B372C">
            <w:pPr>
              <w:spacing w:after="60"/>
              <w:rPr>
                <w:rFonts w:asciiTheme="minorHAnsi" w:hAnsiTheme="minorHAnsi" w:cs="Open Sans"/>
                <w:bCs/>
                <w:i/>
                <w:sz w:val="20"/>
                <w:szCs w:val="20"/>
              </w:rPr>
            </w:pPr>
            <w:r w:rsidRPr="00D67FED">
              <w:rPr>
                <w:rFonts w:asciiTheme="minorHAnsi" w:hAnsiTheme="minorHAnsi"/>
                <w:i/>
                <w:sz w:val="20"/>
              </w:rPr>
              <w:t>Automatski iz aktivnosti</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D67FED" w:rsidRDefault="007914C0" w:rsidP="007B372C">
            <w:pPr>
              <w:spacing w:after="60"/>
              <w:rPr>
                <w:rFonts w:asciiTheme="minorHAnsi" w:hAnsiTheme="minorHAnsi" w:cs="Open Sans"/>
                <w:bCs/>
                <w:i/>
                <w:sz w:val="20"/>
                <w:szCs w:val="20"/>
              </w:rPr>
            </w:pPr>
            <w:r w:rsidRPr="00D67FED">
              <w:rPr>
                <w:rFonts w:asciiTheme="minorHAnsi" w:hAnsiTheme="minorHAnsi"/>
                <w:i/>
                <w:sz w:val="20"/>
              </w:rPr>
              <w:t>Automatski iz aktivnosti</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D67FED" w:rsidRDefault="007914C0" w:rsidP="007B372C">
            <w:pPr>
              <w:spacing w:after="60"/>
              <w:rPr>
                <w:rFonts w:asciiTheme="minorHAnsi" w:hAnsiTheme="minorHAnsi"/>
                <w:sz w:val="20"/>
                <w:szCs w:val="20"/>
              </w:rPr>
            </w:pPr>
            <w:r w:rsidRPr="00D67FED">
              <w:rPr>
                <w:rFonts w:asciiTheme="minorHAnsi" w:hAnsiTheme="minorHAnsi"/>
                <w:i/>
                <w:sz w:val="20"/>
              </w:rPr>
              <w:t>Automatski</w:t>
            </w:r>
          </w:p>
        </w:tc>
      </w:tr>
      <w:tr w:rsidR="007914C0" w:rsidRPr="00D67FED"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D67FED" w:rsidRDefault="007914C0" w:rsidP="007B372C">
            <w:pPr>
              <w:spacing w:after="60"/>
              <w:rPr>
                <w:rFonts w:asciiTheme="minorHAnsi" w:hAnsiTheme="minorHAnsi"/>
                <w:sz w:val="20"/>
                <w:szCs w:val="20"/>
              </w:rPr>
            </w:pPr>
            <w:r w:rsidRPr="00D67FED">
              <w:rPr>
                <w:rFonts w:asciiTheme="minorHAnsi" w:hAnsiTheme="minorHAnsi"/>
                <w:b/>
                <w:sz w:val="20"/>
              </w:rPr>
              <w:t>Uključenost partnera</w:t>
            </w:r>
          </w:p>
        </w:tc>
      </w:tr>
      <w:tr w:rsidR="007914C0" w:rsidRPr="00D67FED"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D67FED" w:rsidRDefault="007914C0" w:rsidP="007B372C">
            <w:pPr>
              <w:spacing w:after="60"/>
              <w:rPr>
                <w:rFonts w:asciiTheme="minorHAnsi" w:hAnsiTheme="minorHAnsi" w:cs="Open Sans"/>
                <w:bCs/>
                <w:sz w:val="20"/>
                <w:szCs w:val="20"/>
              </w:rPr>
            </w:pPr>
            <w:r w:rsidRPr="00D67FED">
              <w:rPr>
                <w:rFonts w:asciiTheme="minorHAnsi" w:hAnsiTheme="minorHAnsi"/>
                <w:sz w:val="20"/>
              </w:rPr>
              <w:t>Partner odgovoran za RP</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7914C0" w:rsidRPr="00D67FED" w:rsidRDefault="007914C0" w:rsidP="007B372C">
            <w:pPr>
              <w:spacing w:after="60"/>
              <w:rPr>
                <w:rFonts w:asciiTheme="minorHAnsi" w:hAnsiTheme="minorHAnsi" w:cs="Open Sans"/>
                <w:bCs/>
                <w:sz w:val="20"/>
                <w:szCs w:val="20"/>
              </w:rPr>
            </w:pPr>
          </w:p>
        </w:tc>
      </w:tr>
      <w:tr w:rsidR="007914C0" w:rsidRPr="00D67FED"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D67FED" w:rsidRDefault="00A3254F" w:rsidP="00FF3DD3">
            <w:pPr>
              <w:spacing w:after="60"/>
              <w:rPr>
                <w:rFonts w:asciiTheme="minorHAnsi" w:hAnsiTheme="minorHAnsi"/>
                <w:i/>
                <w:sz w:val="20"/>
                <w:szCs w:val="20"/>
              </w:rPr>
            </w:pPr>
            <w:r w:rsidRPr="00D67FED">
              <w:rPr>
                <w:rFonts w:asciiTheme="minorHAnsi" w:hAnsiTheme="minorHAnsi"/>
                <w:sz w:val="20"/>
              </w:rPr>
              <w:t>Ostali uključeni partneri</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7914C0" w:rsidRPr="00D67FED" w:rsidRDefault="007914C0" w:rsidP="007B372C">
            <w:pPr>
              <w:spacing w:after="60"/>
              <w:rPr>
                <w:rFonts w:asciiTheme="minorHAnsi" w:hAnsiTheme="minorHAnsi" w:cs="Open Sans"/>
                <w:bCs/>
                <w:i/>
                <w:sz w:val="20"/>
                <w:szCs w:val="20"/>
              </w:rPr>
            </w:pPr>
          </w:p>
        </w:tc>
      </w:tr>
      <w:tr w:rsidR="007914C0" w:rsidRPr="00D67FED"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D67FED" w:rsidRDefault="007914C0" w:rsidP="00074E59">
            <w:pPr>
              <w:spacing w:after="60"/>
              <w:rPr>
                <w:rFonts w:asciiTheme="minorHAnsi" w:hAnsiTheme="minorHAnsi"/>
                <w:sz w:val="20"/>
                <w:szCs w:val="20"/>
              </w:rPr>
            </w:pPr>
            <w:r w:rsidRPr="00D67FED">
              <w:rPr>
                <w:rFonts w:asciiTheme="minorHAnsi" w:hAnsiTheme="minorHAnsi"/>
                <w:b/>
                <w:sz w:val="20"/>
              </w:rPr>
              <w:t>Sažetak</w:t>
            </w:r>
            <w:r w:rsidRPr="00D67FED">
              <w:rPr>
                <w:rFonts w:asciiTheme="minorHAnsi" w:hAnsiTheme="minorHAnsi"/>
                <w:sz w:val="20"/>
              </w:rPr>
              <w:t xml:space="preserve">  </w:t>
            </w:r>
          </w:p>
        </w:tc>
      </w:tr>
      <w:tr w:rsidR="007914C0" w:rsidRPr="00D67FED"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auto"/>
          </w:tcPr>
          <w:p w:rsidR="007914C0" w:rsidRPr="00D67FED" w:rsidRDefault="00074E59" w:rsidP="00074E59">
            <w:pPr>
              <w:spacing w:after="60"/>
              <w:rPr>
                <w:rFonts w:asciiTheme="minorHAnsi" w:hAnsiTheme="minorHAnsi"/>
                <w:sz w:val="20"/>
                <w:szCs w:val="20"/>
              </w:rPr>
            </w:pPr>
            <w:r w:rsidRPr="00D67FED">
              <w:rPr>
                <w:rFonts w:asciiTheme="minorHAnsi" w:hAnsiTheme="minorHAnsi"/>
                <w:b/>
                <w:color w:val="548DD4"/>
                <w:sz w:val="20"/>
              </w:rPr>
              <w:t>[1500 znakova]</w:t>
            </w:r>
            <w:r w:rsidRPr="00D67FED">
              <w:rPr>
                <w:rFonts w:asciiTheme="minorHAnsi" w:hAnsiTheme="minorHAnsi"/>
                <w:i/>
                <w:color w:val="548DD4"/>
                <w:sz w:val="20"/>
              </w:rPr>
              <w:t xml:space="preserve"> Kreirajte najviše 4 radna paketa za provedbu koja odgovaraju glavnim stupovima vašeg projekta</w:t>
            </w:r>
            <w:r w:rsidRPr="00D67FED">
              <w:rPr>
                <w:rFonts w:asciiTheme="minorHAnsi" w:hAnsiTheme="minorHAnsi"/>
                <w:sz w:val="20"/>
              </w:rPr>
              <w:t xml:space="preserve"> </w:t>
            </w:r>
          </w:p>
        </w:tc>
      </w:tr>
      <w:tr w:rsidR="007914C0" w:rsidRPr="00D67FED"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D67FED" w:rsidRDefault="007914C0" w:rsidP="007B372C">
            <w:pPr>
              <w:spacing w:after="60"/>
              <w:rPr>
                <w:rFonts w:asciiTheme="minorHAnsi" w:hAnsiTheme="minorHAnsi"/>
                <w:sz w:val="20"/>
                <w:szCs w:val="20"/>
              </w:rPr>
            </w:pPr>
            <w:r w:rsidRPr="00D67FED">
              <w:rPr>
                <w:rFonts w:asciiTheme="minorHAnsi" w:hAnsiTheme="minorHAnsi"/>
                <w:b/>
                <w:sz w:val="20"/>
              </w:rPr>
              <w:t xml:space="preserve">Aktivnost, izlazi i isporuke projekta </w:t>
            </w:r>
          </w:p>
        </w:tc>
      </w:tr>
      <w:tr w:rsidR="007914C0" w:rsidRPr="00D67FED" w:rsidTr="00D71AC6">
        <w:trPr>
          <w:trHeight w:val="276"/>
        </w:trPr>
        <w:tc>
          <w:tcPr>
            <w:tcW w:w="118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D67FED" w:rsidRDefault="00870E5E" w:rsidP="00196FA1">
            <w:pPr>
              <w:spacing w:after="0"/>
              <w:jc w:val="center"/>
              <w:rPr>
                <w:rFonts w:asciiTheme="minorHAnsi" w:hAnsiTheme="minorHAnsi"/>
                <w:sz w:val="20"/>
                <w:szCs w:val="20"/>
              </w:rPr>
            </w:pPr>
            <w:r w:rsidRPr="00D67FED">
              <w:rPr>
                <w:rFonts w:asciiTheme="minorHAnsi" w:hAnsiTheme="minorHAnsi"/>
                <w:sz w:val="20"/>
              </w:rPr>
              <w:t>Aktivnost 1.1</w:t>
            </w:r>
          </w:p>
        </w:tc>
        <w:tc>
          <w:tcPr>
            <w:tcW w:w="5904"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Pr="00D67FED" w:rsidRDefault="007914C0" w:rsidP="007B372C">
            <w:pPr>
              <w:spacing w:after="0"/>
              <w:rPr>
                <w:rFonts w:asciiTheme="minorHAnsi" w:hAnsiTheme="minorHAnsi" w:cs="Open Sans"/>
                <w:bCs/>
                <w:sz w:val="20"/>
                <w:szCs w:val="20"/>
              </w:rPr>
            </w:pPr>
            <w:r w:rsidRPr="00D67FED">
              <w:rPr>
                <w:rFonts w:asciiTheme="minorHAnsi" w:hAnsiTheme="minorHAnsi"/>
                <w:sz w:val="20"/>
              </w:rPr>
              <w:t>Naslov aktivnosti</w:t>
            </w:r>
          </w:p>
          <w:p w:rsidR="00496374" w:rsidRPr="00D67FED" w:rsidRDefault="006642CF" w:rsidP="0067110E">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Ovdje navedite različite aktivnosti obuhvaćene ovim radnim paketom. Imajte na umu da je po radnom paketu moguće navesti najviše 5 aktivnosti.</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rsidR="007914C0" w:rsidRPr="00D67FED" w:rsidRDefault="007914C0" w:rsidP="007B372C">
            <w:pPr>
              <w:spacing w:after="0"/>
              <w:rPr>
                <w:rFonts w:asciiTheme="minorHAnsi" w:hAnsiTheme="minorHAnsi"/>
                <w:i/>
                <w:sz w:val="20"/>
                <w:szCs w:val="20"/>
              </w:rPr>
            </w:pPr>
            <w:r w:rsidRPr="00D67FED">
              <w:rPr>
                <w:rFonts w:asciiTheme="minorHAnsi" w:hAnsiTheme="minorHAnsi"/>
                <w:sz w:val="20"/>
              </w:rPr>
              <w:t>Početni mjesec</w:t>
            </w:r>
          </w:p>
          <w:p w:rsidR="007914C0" w:rsidRPr="00D67FED" w:rsidRDefault="007914C0" w:rsidP="007B372C">
            <w:pPr>
              <w:spacing w:after="0"/>
              <w:rPr>
                <w:rFonts w:asciiTheme="minorHAnsi" w:hAnsiTheme="minorHAnsi"/>
                <w:sz w:val="20"/>
                <w:szCs w:val="20"/>
              </w:rPr>
            </w:pPr>
            <w:r w:rsidRPr="00D67FED">
              <w:rPr>
                <w:rFonts w:asciiTheme="minorHAnsi" w:hAnsiTheme="minorHAnsi"/>
                <w:i/>
                <w:sz w:val="20"/>
              </w:rPr>
              <w:t>(MM.GGGG</w:t>
            </w:r>
            <w:r w:rsidR="00E4548C" w:rsidRPr="00D67FED">
              <w:rPr>
                <w:rFonts w:asciiTheme="minorHAnsi" w:hAnsiTheme="minorHAnsi"/>
                <w:i/>
                <w:sz w:val="20"/>
              </w:rPr>
              <w:t>.</w:t>
            </w:r>
            <w:r w:rsidRPr="00D67FED">
              <w:rPr>
                <w:rFonts w:asciiTheme="minorHAnsi" w:hAnsiTheme="minorHAnsi"/>
                <w:i/>
                <w:sz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914C0" w:rsidRPr="00D67FED" w:rsidRDefault="007914C0" w:rsidP="007B372C">
            <w:pPr>
              <w:spacing w:after="0"/>
              <w:rPr>
                <w:rFonts w:asciiTheme="minorHAnsi" w:hAnsiTheme="minorHAnsi"/>
                <w:i/>
                <w:sz w:val="20"/>
                <w:szCs w:val="20"/>
              </w:rPr>
            </w:pPr>
            <w:r w:rsidRPr="00D67FED">
              <w:rPr>
                <w:rFonts w:asciiTheme="minorHAnsi" w:hAnsiTheme="minorHAnsi"/>
                <w:sz w:val="20"/>
              </w:rPr>
              <w:t>Završni mjesec</w:t>
            </w:r>
          </w:p>
          <w:p w:rsidR="007914C0" w:rsidRPr="00D67FED" w:rsidRDefault="007914C0" w:rsidP="007B372C">
            <w:pPr>
              <w:spacing w:after="0"/>
              <w:rPr>
                <w:rFonts w:asciiTheme="minorHAnsi" w:hAnsiTheme="minorHAnsi"/>
                <w:sz w:val="20"/>
                <w:szCs w:val="20"/>
              </w:rPr>
            </w:pPr>
            <w:r w:rsidRPr="00D67FED">
              <w:rPr>
                <w:rFonts w:asciiTheme="minorHAnsi" w:hAnsiTheme="minorHAnsi"/>
                <w:i/>
                <w:sz w:val="20"/>
              </w:rPr>
              <w:t>(MM.GGGG</w:t>
            </w:r>
            <w:r w:rsidR="00E4548C" w:rsidRPr="00D67FED">
              <w:rPr>
                <w:rFonts w:asciiTheme="minorHAnsi" w:hAnsiTheme="minorHAnsi"/>
                <w:i/>
                <w:sz w:val="20"/>
              </w:rPr>
              <w:t>.</w:t>
            </w:r>
            <w:r w:rsidRPr="00D67FED">
              <w:rPr>
                <w:rFonts w:asciiTheme="minorHAnsi" w:hAnsiTheme="minorHAnsi"/>
                <w:i/>
                <w:sz w:val="20"/>
              </w:rPr>
              <w:t>)</w:t>
            </w:r>
          </w:p>
        </w:tc>
      </w:tr>
      <w:tr w:rsidR="007914C0" w:rsidRPr="00D67FED" w:rsidTr="00A7610C">
        <w:trPr>
          <w:trHeight w:val="528"/>
        </w:trPr>
        <w:tc>
          <w:tcPr>
            <w:tcW w:w="118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D67FED"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7914C0" w:rsidRPr="00D67FED" w:rsidRDefault="007914C0" w:rsidP="007D57A9">
            <w:pPr>
              <w:pStyle w:val="CommentText1"/>
              <w:spacing w:after="0"/>
              <w:rPr>
                <w:rFonts w:asciiTheme="minorHAnsi" w:hAnsiTheme="minorHAnsi"/>
                <w:color w:val="548DD4"/>
              </w:rPr>
            </w:pPr>
            <w:r w:rsidRPr="00D67FED">
              <w:rPr>
                <w:rFonts w:asciiTheme="minorHAnsi" w:hAnsiTheme="minorHAnsi"/>
              </w:rPr>
              <w:t>Opis aktivnosti i uključeni partneri</w:t>
            </w:r>
          </w:p>
          <w:p w:rsidR="000A63D4" w:rsidRPr="00D67FED" w:rsidRDefault="000A63D4" w:rsidP="00E16884">
            <w:pPr>
              <w:pStyle w:val="CommentText1"/>
              <w:rPr>
                <w:rFonts w:asciiTheme="minorHAnsi" w:hAnsiTheme="minorHAnsi"/>
                <w:b/>
              </w:rPr>
            </w:pPr>
            <w:r w:rsidRPr="00D67FED">
              <w:rPr>
                <w:rFonts w:asciiTheme="minorHAnsi" w:hAnsiTheme="minorHAnsi"/>
                <w:b/>
                <w:color w:val="548DD4"/>
              </w:rPr>
              <w:t>[500 znakova]</w:t>
            </w:r>
          </w:p>
        </w:tc>
      </w:tr>
      <w:tr w:rsidR="007914C0" w:rsidRPr="00D67FED"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7914C0" w:rsidRPr="00D67FED" w:rsidRDefault="007914C0" w:rsidP="007B372C">
            <w:pPr>
              <w:spacing w:after="0"/>
              <w:jc w:val="center"/>
              <w:rPr>
                <w:rFonts w:asciiTheme="minorHAnsi" w:hAnsiTheme="minorHAnsi" w:cs="Open Sans"/>
                <w:sz w:val="20"/>
                <w:szCs w:val="20"/>
              </w:rPr>
            </w:pPr>
            <w:r w:rsidRPr="00D67FED">
              <w:rPr>
                <w:rFonts w:asciiTheme="minorHAnsi" w:hAnsiTheme="minorHAnsi"/>
                <w:sz w:val="20"/>
              </w:rPr>
              <w:t>D / O</w:t>
            </w:r>
          </w:p>
          <w:p w:rsidR="007914C0" w:rsidRPr="00D67FED" w:rsidRDefault="00870E5E" w:rsidP="007B372C">
            <w:pPr>
              <w:spacing w:after="0"/>
              <w:jc w:val="center"/>
              <w:rPr>
                <w:rFonts w:asciiTheme="minorHAnsi" w:hAnsiTheme="minorHAnsi" w:cs="Open Sans"/>
                <w:sz w:val="20"/>
                <w:szCs w:val="20"/>
              </w:rPr>
            </w:pPr>
            <w:r w:rsidRPr="00D67FED">
              <w:rPr>
                <w:rFonts w:asciiTheme="minorHAnsi" w:hAnsiTheme="minorHAnsi"/>
                <w:sz w:val="20"/>
              </w:rPr>
              <w:t>1.1.1</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7914C0" w:rsidRPr="00D67FED" w:rsidRDefault="007914C0" w:rsidP="007B372C">
            <w:pPr>
              <w:spacing w:after="0"/>
              <w:rPr>
                <w:rFonts w:asciiTheme="minorHAnsi" w:hAnsiTheme="minorHAnsi"/>
                <w:color w:val="548DD4"/>
                <w:sz w:val="20"/>
                <w:szCs w:val="20"/>
              </w:rPr>
            </w:pPr>
            <w:r w:rsidRPr="00D67FED">
              <w:rPr>
                <w:rFonts w:asciiTheme="minorHAnsi" w:hAnsiTheme="minorHAnsi"/>
                <w:sz w:val="20"/>
              </w:rPr>
              <w:t xml:space="preserve">Opis isporuke ili izlaza projekta </w:t>
            </w:r>
            <w:r w:rsidRPr="00D67FED">
              <w:rPr>
                <w:rFonts w:asciiTheme="minorHAnsi" w:hAnsiTheme="minorHAnsi"/>
                <w:b/>
                <w:color w:val="548DD4"/>
                <w:sz w:val="20"/>
              </w:rPr>
              <w:t>[250 znakova]</w:t>
            </w:r>
          </w:p>
          <w:p w:rsidR="00EC2260" w:rsidRPr="00D67FED" w:rsidRDefault="006642CF" w:rsidP="00802226">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Isporuka je materijalni ili nematerijalni objekt proizveden kao sporedni proizvod projekta kojim se pridonosi razvoju izlaza projekta. </w:t>
            </w:r>
          </w:p>
          <w:p w:rsidR="006642CF" w:rsidRPr="00D67FED" w:rsidRDefault="006642CF" w:rsidP="00802226">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Izlaz projekta predstavlja u stvari ono što se proizvelo novcem koji je dan za provedbu projekta. Može se obuhvatiti izlaznim pokazateljem i izravno pridonosi postizanju rezultata projekta. </w:t>
            </w:r>
          </w:p>
          <w:p w:rsidR="006642CF" w:rsidRPr="00D67FED" w:rsidRDefault="006642CF" w:rsidP="00802226">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Molimo odaberite hoće li konkretna aktivnost proizvesti isporuku ili izlaz projekta te priložite opis. </w:t>
            </w:r>
          </w:p>
          <w:p w:rsidR="000A63D4" w:rsidRPr="00D67FED" w:rsidRDefault="006642CF" w:rsidP="00802226">
            <w:pPr>
              <w:spacing w:after="60"/>
              <w:jc w:val="both"/>
              <w:rPr>
                <w:rFonts w:asciiTheme="minorHAnsi" w:hAnsiTheme="minorHAnsi" w:cs="Open Sans"/>
                <w:bCs/>
              </w:rPr>
            </w:pPr>
            <w:r w:rsidRPr="00D67FED">
              <w:rPr>
                <w:rFonts w:asciiTheme="minorHAnsi" w:hAnsiTheme="minorHAnsi"/>
                <w:i/>
                <w:color w:val="548DD4"/>
                <w:sz w:val="20"/>
              </w:rPr>
              <w:t>Molimo imajte na umu da su općenito 2 ili više isporuka potrebne kako bi se proizveo izlaz projekta.</w:t>
            </w:r>
            <w:r w:rsidRPr="00D67FED">
              <w:rPr>
                <w:rFonts w:asciiTheme="minorHAnsi" w:hAnsiTheme="minorHAnsi"/>
              </w:rPr>
              <w:t xml:space="preserve"> </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914C0" w:rsidRPr="00D67FED" w:rsidRDefault="007914C0" w:rsidP="007B372C">
            <w:pPr>
              <w:spacing w:after="0"/>
              <w:rPr>
                <w:rFonts w:asciiTheme="minorHAnsi" w:hAnsiTheme="minorHAnsi"/>
                <w:sz w:val="20"/>
                <w:szCs w:val="20"/>
              </w:rPr>
            </w:pPr>
            <w:r w:rsidRPr="00D67FED">
              <w:rPr>
                <w:rFonts w:asciiTheme="minorHAnsi" w:hAnsiTheme="minorHAnsi"/>
                <w:sz w:val="20"/>
              </w:rPr>
              <w:t>Ciljana vrijednost</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7914C0" w:rsidRPr="00D67FED" w:rsidRDefault="007914C0" w:rsidP="007B372C">
            <w:pPr>
              <w:spacing w:after="0"/>
              <w:rPr>
                <w:rFonts w:asciiTheme="minorHAnsi" w:hAnsiTheme="minorHAnsi"/>
                <w:sz w:val="20"/>
                <w:szCs w:val="20"/>
              </w:rPr>
            </w:pPr>
            <w:r w:rsidRPr="00D67FED">
              <w:rPr>
                <w:rFonts w:asciiTheme="minorHAnsi" w:hAnsiTheme="minorHAnsi"/>
                <w:sz w:val="20"/>
              </w:rPr>
              <w:t>Mjesec realizacije (MM.GGGG</w:t>
            </w:r>
            <w:r w:rsidR="00E4548C" w:rsidRPr="00D67FED">
              <w:rPr>
                <w:rFonts w:asciiTheme="minorHAnsi" w:hAnsiTheme="minorHAnsi"/>
                <w:sz w:val="20"/>
              </w:rPr>
              <w:t>.</w:t>
            </w:r>
            <w:r w:rsidRPr="00D67FED">
              <w:rPr>
                <w:rFonts w:asciiTheme="minorHAnsi" w:hAnsiTheme="minorHAnsi"/>
                <w:sz w:val="20"/>
              </w:rPr>
              <w:t>)</w:t>
            </w:r>
          </w:p>
        </w:tc>
      </w:tr>
      <w:tr w:rsidR="007914C0" w:rsidRPr="00D67FED" w:rsidTr="00D71AC6">
        <w:tc>
          <w:tcPr>
            <w:tcW w:w="118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D67FED" w:rsidRDefault="007914C0" w:rsidP="00BC5896">
            <w:pPr>
              <w:spacing w:after="0"/>
              <w:jc w:val="center"/>
              <w:rPr>
                <w:rFonts w:asciiTheme="minorHAnsi" w:hAnsiTheme="minorHAnsi"/>
                <w:sz w:val="20"/>
                <w:szCs w:val="20"/>
              </w:rPr>
            </w:pPr>
            <w:r w:rsidRPr="00D67FED">
              <w:rPr>
                <w:rFonts w:asciiTheme="minorHAnsi" w:hAnsiTheme="minorHAnsi"/>
                <w:sz w:val="20"/>
              </w:rPr>
              <w:t>Aktivnost 1.N</w:t>
            </w:r>
          </w:p>
        </w:tc>
        <w:tc>
          <w:tcPr>
            <w:tcW w:w="5904" w:type="dxa"/>
            <w:gridSpan w:val="4"/>
            <w:tcBorders>
              <w:top w:val="single" w:sz="8" w:space="0" w:color="000000"/>
              <w:left w:val="single" w:sz="4" w:space="0" w:color="000000"/>
              <w:bottom w:val="single" w:sz="4" w:space="0" w:color="000000"/>
              <w:right w:val="single" w:sz="4" w:space="0" w:color="000000"/>
            </w:tcBorders>
            <w:shd w:val="clear" w:color="auto" w:fill="FFFFFF"/>
          </w:tcPr>
          <w:p w:rsidR="000A63D4" w:rsidRPr="00D67FED" w:rsidRDefault="007914C0" w:rsidP="007B372C">
            <w:pPr>
              <w:spacing w:after="0"/>
              <w:rPr>
                <w:rFonts w:asciiTheme="minorHAnsi" w:hAnsiTheme="minorHAnsi" w:cs="Open Sans"/>
                <w:bCs/>
                <w:sz w:val="20"/>
                <w:szCs w:val="20"/>
              </w:rPr>
            </w:pPr>
            <w:r w:rsidRPr="00D67FED">
              <w:rPr>
                <w:rFonts w:asciiTheme="minorHAnsi" w:hAnsiTheme="minorHAnsi"/>
                <w:sz w:val="20"/>
              </w:rPr>
              <w:t>Naslov aktivnosti</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Pr>
          <w:p w:rsidR="007914C0" w:rsidRPr="00D67FED" w:rsidRDefault="007914C0" w:rsidP="007B372C">
            <w:pPr>
              <w:spacing w:after="0"/>
              <w:rPr>
                <w:rFonts w:asciiTheme="minorHAnsi" w:hAnsiTheme="minorHAnsi"/>
                <w:i/>
                <w:sz w:val="20"/>
                <w:szCs w:val="20"/>
              </w:rPr>
            </w:pPr>
            <w:r w:rsidRPr="00D67FED">
              <w:rPr>
                <w:rFonts w:asciiTheme="minorHAnsi" w:hAnsiTheme="minorHAnsi"/>
                <w:sz w:val="20"/>
              </w:rPr>
              <w:t>Početni mjesec</w:t>
            </w:r>
          </w:p>
          <w:p w:rsidR="007914C0" w:rsidRPr="00D67FED" w:rsidRDefault="007914C0" w:rsidP="007B372C">
            <w:pPr>
              <w:spacing w:after="0"/>
              <w:rPr>
                <w:rFonts w:asciiTheme="minorHAnsi" w:hAnsiTheme="minorHAnsi" w:cs="Open Sans"/>
                <w:bCs/>
                <w:sz w:val="20"/>
                <w:szCs w:val="20"/>
              </w:rPr>
            </w:pPr>
            <w:r w:rsidRPr="00D67FED">
              <w:rPr>
                <w:rFonts w:asciiTheme="minorHAnsi" w:hAnsiTheme="minorHAnsi"/>
                <w:i/>
                <w:sz w:val="20"/>
              </w:rPr>
              <w:t>(MM.GGGG</w:t>
            </w:r>
            <w:r w:rsidR="00E4548C" w:rsidRPr="00D67FED">
              <w:rPr>
                <w:rFonts w:asciiTheme="minorHAnsi" w:hAnsiTheme="minorHAnsi"/>
                <w:i/>
                <w:sz w:val="20"/>
              </w:rPr>
              <w:t>.</w:t>
            </w:r>
            <w:r w:rsidRPr="00D67FED">
              <w:rPr>
                <w:rFonts w:asciiTheme="minorHAnsi" w:hAnsiTheme="minorHAnsi"/>
                <w:i/>
                <w:sz w:val="20"/>
              </w:rPr>
              <w:t>)</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Pr>
          <w:p w:rsidR="007914C0" w:rsidRPr="00D67FED" w:rsidRDefault="007914C0" w:rsidP="007B372C">
            <w:pPr>
              <w:spacing w:after="0"/>
              <w:rPr>
                <w:rFonts w:asciiTheme="minorHAnsi" w:hAnsiTheme="minorHAnsi"/>
                <w:i/>
                <w:sz w:val="20"/>
                <w:szCs w:val="20"/>
              </w:rPr>
            </w:pPr>
            <w:r w:rsidRPr="00D67FED">
              <w:rPr>
                <w:rFonts w:asciiTheme="minorHAnsi" w:hAnsiTheme="minorHAnsi"/>
                <w:sz w:val="20"/>
              </w:rPr>
              <w:t>Završni mjesec</w:t>
            </w:r>
          </w:p>
          <w:p w:rsidR="007914C0" w:rsidRPr="00D67FED" w:rsidRDefault="007914C0" w:rsidP="007B372C">
            <w:pPr>
              <w:spacing w:after="0"/>
              <w:rPr>
                <w:rFonts w:asciiTheme="minorHAnsi" w:hAnsiTheme="minorHAnsi"/>
                <w:sz w:val="20"/>
                <w:szCs w:val="20"/>
              </w:rPr>
            </w:pPr>
            <w:r w:rsidRPr="00D67FED">
              <w:rPr>
                <w:rFonts w:asciiTheme="minorHAnsi" w:hAnsiTheme="minorHAnsi"/>
                <w:i/>
                <w:sz w:val="20"/>
              </w:rPr>
              <w:t>(MM.GGGG</w:t>
            </w:r>
            <w:r w:rsidR="00E4548C" w:rsidRPr="00D67FED">
              <w:rPr>
                <w:rFonts w:asciiTheme="minorHAnsi" w:hAnsiTheme="minorHAnsi"/>
                <w:i/>
                <w:sz w:val="20"/>
              </w:rPr>
              <w:t>.</w:t>
            </w:r>
            <w:r w:rsidRPr="00D67FED">
              <w:rPr>
                <w:rFonts w:asciiTheme="minorHAnsi" w:hAnsiTheme="minorHAnsi"/>
                <w:i/>
                <w:sz w:val="20"/>
              </w:rPr>
              <w:t>)</w:t>
            </w:r>
          </w:p>
        </w:tc>
      </w:tr>
      <w:tr w:rsidR="007914C0" w:rsidRPr="00D67FED" w:rsidTr="00D71AC6">
        <w:tc>
          <w:tcPr>
            <w:tcW w:w="118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D67FED"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7914C0" w:rsidRPr="00D67FED" w:rsidRDefault="007914C0" w:rsidP="007D57A9">
            <w:pPr>
              <w:pStyle w:val="CommentText1"/>
              <w:spacing w:after="0"/>
              <w:rPr>
                <w:rFonts w:asciiTheme="minorHAnsi" w:hAnsiTheme="minorHAnsi"/>
                <w:color w:val="548DD4"/>
              </w:rPr>
            </w:pPr>
            <w:r w:rsidRPr="00D67FED">
              <w:rPr>
                <w:rFonts w:asciiTheme="minorHAnsi" w:hAnsiTheme="minorHAnsi"/>
              </w:rPr>
              <w:t xml:space="preserve">Opis aktivnosti i uključeni partneri </w:t>
            </w:r>
          </w:p>
          <w:p w:rsidR="000A63D4" w:rsidRPr="00D67FED" w:rsidRDefault="000A63D4" w:rsidP="006413CD">
            <w:pPr>
              <w:pStyle w:val="CommentText1"/>
              <w:rPr>
                <w:rFonts w:asciiTheme="minorHAnsi" w:hAnsiTheme="minorHAnsi"/>
                <w:b/>
              </w:rPr>
            </w:pPr>
            <w:r w:rsidRPr="00D67FED">
              <w:rPr>
                <w:rFonts w:asciiTheme="minorHAnsi" w:hAnsiTheme="minorHAnsi"/>
                <w:b/>
                <w:color w:val="548DD4"/>
              </w:rPr>
              <w:t>[500 znakova]</w:t>
            </w:r>
          </w:p>
        </w:tc>
      </w:tr>
      <w:tr w:rsidR="00BC5896" w:rsidRPr="00D67FED"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BC5896" w:rsidRPr="00D67FED" w:rsidRDefault="00BC5896" w:rsidP="00A77605">
            <w:pPr>
              <w:spacing w:after="0"/>
              <w:jc w:val="center"/>
              <w:rPr>
                <w:rFonts w:asciiTheme="minorHAnsi" w:hAnsiTheme="minorHAnsi" w:cs="Open Sans"/>
                <w:sz w:val="20"/>
                <w:szCs w:val="20"/>
              </w:rPr>
            </w:pPr>
            <w:r w:rsidRPr="00D67FED">
              <w:rPr>
                <w:rFonts w:asciiTheme="minorHAnsi" w:hAnsiTheme="minorHAnsi"/>
                <w:sz w:val="20"/>
              </w:rPr>
              <w:t>D / O</w:t>
            </w:r>
          </w:p>
          <w:p w:rsidR="00BC5896" w:rsidRPr="00D67FED" w:rsidRDefault="00870E5E" w:rsidP="00BC5896">
            <w:pPr>
              <w:spacing w:after="0"/>
              <w:jc w:val="center"/>
              <w:rPr>
                <w:rFonts w:asciiTheme="minorHAnsi" w:hAnsiTheme="minorHAnsi" w:cs="Open Sans"/>
                <w:sz w:val="20"/>
                <w:szCs w:val="20"/>
              </w:rPr>
            </w:pPr>
            <w:r w:rsidRPr="00D67FED">
              <w:rPr>
                <w:rFonts w:asciiTheme="minorHAnsi" w:hAnsiTheme="minorHAnsi"/>
                <w:sz w:val="20"/>
              </w:rPr>
              <w:t>1.N.N</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BC5896" w:rsidRPr="00D67FED" w:rsidRDefault="00BC5896" w:rsidP="00A77605">
            <w:pPr>
              <w:spacing w:after="0"/>
              <w:rPr>
                <w:rFonts w:asciiTheme="minorHAnsi" w:hAnsiTheme="minorHAnsi"/>
                <w:color w:val="548DD4"/>
                <w:sz w:val="20"/>
                <w:szCs w:val="20"/>
              </w:rPr>
            </w:pPr>
            <w:r w:rsidRPr="00D67FED">
              <w:rPr>
                <w:rFonts w:asciiTheme="minorHAnsi" w:hAnsiTheme="minorHAnsi"/>
                <w:sz w:val="20"/>
              </w:rPr>
              <w:t xml:space="preserve">Opis isporuke ili izlaza projekta </w:t>
            </w:r>
            <w:r w:rsidRPr="00D67FED">
              <w:rPr>
                <w:rFonts w:asciiTheme="minorHAnsi" w:hAnsiTheme="minorHAnsi"/>
                <w:b/>
                <w:color w:val="548DD4"/>
                <w:sz w:val="20"/>
              </w:rPr>
              <w:t>[250 znakova]</w:t>
            </w:r>
          </w:p>
          <w:p w:rsidR="000A63D4" w:rsidRPr="00D67FED" w:rsidRDefault="000A63D4" w:rsidP="007D57A9">
            <w:pPr>
              <w:spacing w:after="0"/>
              <w:rPr>
                <w:rFonts w:asciiTheme="minorHAnsi" w:hAnsiTheme="minorHAnsi" w:cs="Open Sans"/>
                <w:bCs/>
                <w:sz w:val="20"/>
                <w:szCs w:val="20"/>
              </w:rPr>
            </w:pP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BC5896" w:rsidRPr="00D67FED" w:rsidRDefault="00BC5896" w:rsidP="00A77605">
            <w:pPr>
              <w:spacing w:after="0"/>
              <w:rPr>
                <w:rFonts w:asciiTheme="minorHAnsi" w:hAnsiTheme="minorHAnsi"/>
                <w:sz w:val="20"/>
                <w:szCs w:val="20"/>
              </w:rPr>
            </w:pPr>
            <w:r w:rsidRPr="00D67FED">
              <w:rPr>
                <w:rFonts w:asciiTheme="minorHAnsi" w:hAnsiTheme="minorHAnsi"/>
                <w:sz w:val="20"/>
              </w:rPr>
              <w:t>Ciljana vrijednost</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BC5896" w:rsidRPr="00D67FED" w:rsidRDefault="00BC5896" w:rsidP="00A77605">
            <w:pPr>
              <w:spacing w:after="0"/>
              <w:rPr>
                <w:rFonts w:asciiTheme="minorHAnsi" w:hAnsiTheme="minorHAnsi"/>
                <w:sz w:val="20"/>
                <w:szCs w:val="20"/>
              </w:rPr>
            </w:pPr>
            <w:r w:rsidRPr="00D67FED">
              <w:rPr>
                <w:rFonts w:asciiTheme="minorHAnsi" w:hAnsiTheme="minorHAnsi"/>
                <w:sz w:val="20"/>
              </w:rPr>
              <w:t>Mjesec realizacije (MM.GGGG</w:t>
            </w:r>
            <w:r w:rsidR="00E4548C" w:rsidRPr="00D67FED">
              <w:rPr>
                <w:rFonts w:asciiTheme="minorHAnsi" w:hAnsiTheme="minorHAnsi"/>
                <w:sz w:val="20"/>
              </w:rPr>
              <w:t>.</w:t>
            </w:r>
            <w:r w:rsidRPr="00D67FED">
              <w:rPr>
                <w:rFonts w:asciiTheme="minorHAnsi" w:hAnsiTheme="minorHAnsi"/>
                <w:sz w:val="20"/>
              </w:rPr>
              <w:t>)</w:t>
            </w:r>
          </w:p>
        </w:tc>
      </w:tr>
    </w:tbl>
    <w:p w:rsidR="007D57A9" w:rsidRPr="00D67FED" w:rsidRDefault="007D57A9">
      <w:pPr>
        <w:suppressAutoHyphens w:val="0"/>
        <w:spacing w:after="0" w:line="240" w:lineRule="auto"/>
        <w:rPr>
          <w:rFonts w:asciiTheme="minorHAnsi" w:hAnsiTheme="minorHAnsi" w:cs="Open Sans"/>
          <w:bCs/>
          <w:sz w:val="20"/>
          <w:szCs w:val="20"/>
        </w:rPr>
        <w:sectPr w:rsidR="007D57A9" w:rsidRPr="00D67FED" w:rsidSect="007D57A9">
          <w:pgSz w:w="11906" w:h="16838"/>
          <w:pgMar w:top="1417" w:right="1417" w:bottom="1417" w:left="1417" w:header="720" w:footer="708" w:gutter="0"/>
          <w:cols w:space="720"/>
          <w:docGrid w:linePitch="360" w:charSpace="-2049"/>
        </w:sectPr>
      </w:pPr>
    </w:p>
    <w:p w:rsidR="000B6AAD" w:rsidRPr="00D67FED" w:rsidRDefault="000B6AAD" w:rsidP="005929FC">
      <w:pPr>
        <w:spacing w:after="0"/>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D67FED"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D67FED" w:rsidRDefault="005E0202" w:rsidP="005A2053">
            <w:pPr>
              <w:spacing w:after="60"/>
              <w:rPr>
                <w:rFonts w:asciiTheme="minorHAnsi" w:hAnsiTheme="minorHAnsi"/>
                <w:sz w:val="20"/>
                <w:szCs w:val="20"/>
              </w:rPr>
            </w:pPr>
            <w:r w:rsidRPr="00D67FED">
              <w:rPr>
                <w:rFonts w:asciiTheme="minorHAnsi" w:hAnsiTheme="minorHAnsi"/>
                <w:b/>
                <w:sz w:val="20"/>
              </w:rPr>
              <w:t>Proračun radnog paketa</w:t>
            </w:r>
          </w:p>
        </w:tc>
      </w:tr>
    </w:tbl>
    <w:p w:rsidR="005E0202" w:rsidRPr="00D67FED"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D67FED"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Proračunske linije</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Ukupno</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Komentari</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Osoblje</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Ured i administracija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Putovanje i smještaj</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Vanjska ekspertiza i usluge</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Oprema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Međuzbroj</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Prihodi</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Ukupno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r>
      <w:tr w:rsidR="005E0202" w:rsidRPr="00D67FED" w:rsidTr="005A2053">
        <w:trPr>
          <w:trHeight w:val="300"/>
        </w:trPr>
        <w:tc>
          <w:tcPr>
            <w:tcW w:w="3503"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color w:val="000000"/>
              </w:rPr>
            </w:pPr>
          </w:p>
        </w:tc>
        <w:tc>
          <w:tcPr>
            <w:tcW w:w="1600"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sz w:val="20"/>
                <w:szCs w:val="20"/>
              </w:rPr>
            </w:pPr>
          </w:p>
        </w:tc>
        <w:tc>
          <w:tcPr>
            <w:tcW w:w="1460"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sz w:val="20"/>
                <w:szCs w:val="20"/>
              </w:rPr>
            </w:pPr>
          </w:p>
        </w:tc>
        <w:tc>
          <w:tcPr>
            <w:tcW w:w="1460"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sz w:val="20"/>
                <w:szCs w:val="20"/>
              </w:rPr>
            </w:pPr>
          </w:p>
        </w:tc>
        <w:tc>
          <w:tcPr>
            <w:tcW w:w="1600"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sz w:val="20"/>
                <w:szCs w:val="20"/>
              </w:rPr>
            </w:pPr>
          </w:p>
        </w:tc>
        <w:tc>
          <w:tcPr>
            <w:tcW w:w="4127"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sz w:val="20"/>
                <w:szCs w:val="20"/>
              </w:rPr>
            </w:pPr>
          </w:p>
        </w:tc>
      </w:tr>
      <w:tr w:rsidR="005E0202" w:rsidRPr="00D67FED" w:rsidTr="005A2053">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jc w:val="center"/>
              <w:rPr>
                <w:rFonts w:asciiTheme="minorHAnsi" w:eastAsia="Times New Roman" w:hAnsiTheme="minorHAnsi"/>
                <w:b/>
                <w:color w:val="000000"/>
              </w:rPr>
            </w:pPr>
            <w:r w:rsidRPr="00D67FED">
              <w:rPr>
                <w:rFonts w:asciiTheme="minorHAnsi" w:hAnsiTheme="minorHAnsi"/>
                <w:b/>
                <w:color w:val="000000"/>
              </w:rPr>
              <w:t>Indikativna proračunska raščlamba po godini</w:t>
            </w:r>
          </w:p>
        </w:tc>
      </w:tr>
      <w:tr w:rsidR="008073E7" w:rsidRPr="00D67FED"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Godina</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D67FED" w:rsidRDefault="008073E7"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xml:space="preserve">Ukupno </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proračuna</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jc w:val="right"/>
              <w:rPr>
                <w:rFonts w:asciiTheme="minorHAnsi" w:eastAsia="Times New Roman" w:hAnsiTheme="minorHAnsi"/>
                <w:color w:val="000000"/>
              </w:rPr>
            </w:pPr>
            <w:r w:rsidRPr="00D67FED">
              <w:rPr>
                <w:rFonts w:asciiTheme="minorHAnsi" w:hAnsiTheme="minorHAnsi"/>
                <w:color w:val="000000"/>
              </w:rPr>
              <w:t>100</w:t>
            </w:r>
            <w:r w:rsidR="0001139D" w:rsidRPr="00D67FED">
              <w:rPr>
                <w:rFonts w:asciiTheme="minorHAnsi" w:hAnsiTheme="minorHAnsi"/>
                <w:color w:val="000000"/>
              </w:rPr>
              <w:t xml:space="preserve"> </w:t>
            </w:r>
            <w:r w:rsidRPr="00D67FED">
              <w:rPr>
                <w:rFonts w:asciiTheme="minorHAnsi" w:hAnsiTheme="minorHAnsi"/>
                <w:color w:val="000000"/>
              </w:rPr>
              <w:t>%</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Iznos EUR</w:t>
            </w:r>
          </w:p>
        </w:tc>
        <w:tc>
          <w:tcPr>
            <w:tcW w:w="1600" w:type="dxa"/>
            <w:tcBorders>
              <w:top w:val="nil"/>
              <w:left w:val="nil"/>
              <w:bottom w:val="single" w:sz="4" w:space="0" w:color="auto"/>
              <w:right w:val="single" w:sz="4" w:space="0" w:color="auto"/>
            </w:tcBorders>
            <w:shd w:val="clear" w:color="auto" w:fill="auto"/>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r>
    </w:tbl>
    <w:p w:rsidR="005E0202" w:rsidRPr="00D67FED" w:rsidRDefault="005E0202" w:rsidP="005E0202">
      <w:pPr>
        <w:spacing w:after="0"/>
        <w:rPr>
          <w:rFonts w:asciiTheme="minorHAnsi" w:hAnsiTheme="minorHAnsi" w:cs="Open Sans"/>
          <w:bCs/>
          <w:sz w:val="20"/>
          <w:szCs w:val="20"/>
        </w:rPr>
      </w:pPr>
    </w:p>
    <w:p w:rsidR="000D41A2" w:rsidRPr="00D67FED" w:rsidRDefault="000D41A2" w:rsidP="005929FC">
      <w:pPr>
        <w:spacing w:after="0"/>
        <w:rPr>
          <w:rFonts w:asciiTheme="minorHAnsi" w:hAnsiTheme="minorHAnsi" w:cs="Open Sans"/>
          <w:bCs/>
          <w:sz w:val="20"/>
          <w:szCs w:val="20"/>
        </w:rPr>
        <w:sectPr w:rsidR="000D41A2" w:rsidRPr="00D67FED"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560"/>
        <w:gridCol w:w="2025"/>
        <w:gridCol w:w="1663"/>
        <w:gridCol w:w="1401"/>
        <w:gridCol w:w="1321"/>
        <w:gridCol w:w="1528"/>
      </w:tblGrid>
      <w:tr w:rsidR="00E71CE0" w:rsidRPr="00D67FED"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D67FED" w:rsidRDefault="00E71CE0">
            <w:pPr>
              <w:pageBreakBefore/>
              <w:spacing w:after="60"/>
              <w:rPr>
                <w:rFonts w:asciiTheme="minorHAnsi" w:hAnsiTheme="minorHAnsi" w:cs="Open Sans"/>
                <w:b/>
                <w:bCs/>
                <w:sz w:val="20"/>
                <w:szCs w:val="20"/>
              </w:rPr>
            </w:pPr>
            <w:r w:rsidRPr="00D67FED">
              <w:rPr>
                <w:rFonts w:asciiTheme="minorHAnsi" w:hAnsiTheme="minorHAnsi"/>
                <w:b/>
                <w:sz w:val="20"/>
              </w:rPr>
              <w:lastRenderedPageBreak/>
              <w:t>Ulaganje u okviru RP-a</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D67FED" w:rsidRDefault="003D4CFD" w:rsidP="00E71CE0">
            <w:pPr>
              <w:rPr>
                <w:rFonts w:asciiTheme="minorHAnsi" w:hAnsiTheme="minorHAnsi"/>
                <w:i/>
                <w:sz w:val="20"/>
                <w:szCs w:val="20"/>
              </w:rPr>
            </w:pPr>
            <w:r w:rsidRPr="00D67FED">
              <w:rPr>
                <w:rFonts w:asciiTheme="minorHAnsi" w:hAnsiTheme="minorHAnsi"/>
                <w:b/>
                <w:sz w:val="20"/>
              </w:rPr>
              <w:t>Naslov</w:t>
            </w:r>
          </w:p>
          <w:p w:rsidR="003D4CFD" w:rsidRPr="00D67FED" w:rsidRDefault="00E718A0" w:rsidP="00802226">
            <w:pPr>
              <w:spacing w:after="60"/>
              <w:jc w:val="both"/>
              <w:rPr>
                <w:rFonts w:asciiTheme="minorHAnsi" w:hAnsiTheme="minorHAnsi"/>
                <w:b/>
                <w:sz w:val="20"/>
                <w:szCs w:val="20"/>
              </w:rPr>
            </w:pPr>
            <w:r w:rsidRPr="00985771">
              <w:rPr>
                <w:rFonts w:asciiTheme="minorHAnsi" w:hAnsiTheme="minorHAnsi"/>
                <w:i/>
                <w:color w:val="548DD4"/>
                <w:sz w:val="20"/>
              </w:rPr>
              <w:t>U</w:t>
            </w:r>
            <w:r w:rsidR="003D4CFD" w:rsidRPr="00985771">
              <w:rPr>
                <w:rFonts w:asciiTheme="minorHAnsi" w:hAnsiTheme="minorHAnsi"/>
                <w:i/>
                <w:color w:val="548DD4"/>
                <w:sz w:val="20"/>
              </w:rPr>
              <w:t>laganje u okviru RP-a znači 1 ili više ulaganja.</w:t>
            </w:r>
          </w:p>
        </w:tc>
        <w:tc>
          <w:tcPr>
            <w:tcW w:w="1401" w:type="dxa"/>
            <w:tcBorders>
              <w:top w:val="single" w:sz="4" w:space="0" w:color="000000"/>
              <w:left w:val="single" w:sz="4" w:space="0" w:color="000000"/>
              <w:bottom w:val="single" w:sz="4" w:space="0" w:color="000000"/>
              <w:right w:val="single" w:sz="4" w:space="0" w:color="000000"/>
            </w:tcBorders>
            <w:shd w:val="clear" w:color="auto" w:fill="E5DFEC"/>
          </w:tcPr>
          <w:p w:rsidR="00E71CE0" w:rsidRPr="00D67FED" w:rsidRDefault="00E71CE0" w:rsidP="00E71CE0">
            <w:pPr>
              <w:spacing w:after="60"/>
              <w:rPr>
                <w:rFonts w:asciiTheme="minorHAnsi" w:hAnsiTheme="minorHAnsi" w:cs="Open Sans"/>
                <w:b/>
                <w:bCs/>
                <w:sz w:val="20"/>
                <w:szCs w:val="20"/>
              </w:rPr>
            </w:pPr>
            <w:r w:rsidRPr="00D67FED">
              <w:rPr>
                <w:rFonts w:asciiTheme="minorHAnsi" w:hAnsiTheme="minorHAnsi"/>
                <w:b/>
                <w:sz w:val="20"/>
              </w:rPr>
              <w:t>Početni mjesec RP-a</w:t>
            </w:r>
          </w:p>
        </w:tc>
        <w:tc>
          <w:tcPr>
            <w:tcW w:w="1321" w:type="dxa"/>
            <w:tcBorders>
              <w:top w:val="single" w:sz="4" w:space="0" w:color="000000"/>
              <w:left w:val="single" w:sz="4" w:space="0" w:color="000000"/>
              <w:bottom w:val="single" w:sz="4" w:space="0" w:color="000000"/>
              <w:right w:val="single" w:sz="4" w:space="0" w:color="000000"/>
            </w:tcBorders>
            <w:shd w:val="clear" w:color="auto" w:fill="E5DFEC"/>
          </w:tcPr>
          <w:p w:rsidR="00E71CE0" w:rsidRPr="00D67FED" w:rsidRDefault="00E71CE0" w:rsidP="00E71CE0">
            <w:pPr>
              <w:spacing w:after="60"/>
              <w:rPr>
                <w:rFonts w:asciiTheme="minorHAnsi" w:hAnsiTheme="minorHAnsi" w:cs="Open Sans"/>
                <w:b/>
                <w:bCs/>
                <w:sz w:val="20"/>
                <w:szCs w:val="20"/>
              </w:rPr>
            </w:pPr>
            <w:r w:rsidRPr="00D67FED">
              <w:rPr>
                <w:rFonts w:asciiTheme="minorHAnsi" w:hAnsiTheme="minorHAnsi"/>
                <w:b/>
                <w:sz w:val="20"/>
              </w:rPr>
              <w:t>Završni mjesec RP-a</w:t>
            </w:r>
          </w:p>
        </w:tc>
        <w:tc>
          <w:tcPr>
            <w:tcW w:w="1528" w:type="dxa"/>
            <w:tcBorders>
              <w:top w:val="single" w:sz="4" w:space="0" w:color="000000"/>
              <w:left w:val="single" w:sz="4" w:space="0" w:color="000000"/>
              <w:bottom w:val="single" w:sz="4" w:space="0" w:color="000000"/>
              <w:right w:val="single" w:sz="4" w:space="0" w:color="000000"/>
            </w:tcBorders>
            <w:shd w:val="clear" w:color="auto" w:fill="E5DFEC"/>
          </w:tcPr>
          <w:p w:rsidR="00E71CE0" w:rsidRPr="00D67FED" w:rsidRDefault="00E71CE0" w:rsidP="00E71CE0">
            <w:pPr>
              <w:spacing w:after="60"/>
              <w:rPr>
                <w:rFonts w:asciiTheme="minorHAnsi" w:hAnsiTheme="minorHAnsi"/>
                <w:sz w:val="20"/>
                <w:szCs w:val="20"/>
              </w:rPr>
            </w:pPr>
            <w:r w:rsidRPr="00D67FED">
              <w:rPr>
                <w:rFonts w:asciiTheme="minorHAnsi" w:hAnsiTheme="minorHAnsi"/>
                <w:b/>
                <w:sz w:val="20"/>
              </w:rPr>
              <w:t>Proračun RP-a</w:t>
            </w:r>
          </w:p>
        </w:tc>
      </w:tr>
      <w:tr w:rsidR="00E71CE0" w:rsidRPr="00D67FED"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D4CFD" w:rsidRPr="00D67FED" w:rsidRDefault="003D4CFD" w:rsidP="003914E1">
            <w:pPr>
              <w:spacing w:after="60"/>
              <w:jc w:val="center"/>
              <w:rPr>
                <w:rFonts w:asciiTheme="minorHAnsi" w:hAnsiTheme="minorHAnsi"/>
                <w:b/>
                <w:sz w:val="20"/>
                <w:szCs w:val="20"/>
              </w:rPr>
            </w:pPr>
            <w:r w:rsidRPr="00D67FED">
              <w:rPr>
                <w:rFonts w:asciiTheme="minorHAnsi" w:hAnsiTheme="minorHAnsi"/>
                <w:i/>
                <w:sz w:val="20"/>
              </w:rPr>
              <w:t>Može se kreirati najviše 1 ulaganje u okviru RP-a</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71CE0" w:rsidRPr="00D67FED" w:rsidRDefault="00E71CE0" w:rsidP="00E71CE0">
            <w:pPr>
              <w:spacing w:after="60"/>
              <w:rPr>
                <w:rFonts w:asciiTheme="minorHAnsi" w:hAnsiTheme="minorHAnsi" w:cs="Open Sans"/>
                <w:b/>
                <w:bCs/>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D67FED" w:rsidRDefault="00E71CE0" w:rsidP="00E71CE0">
            <w:pPr>
              <w:spacing w:after="60"/>
              <w:rPr>
                <w:rFonts w:asciiTheme="minorHAnsi" w:hAnsiTheme="minorHAnsi" w:cs="Open Sans"/>
                <w:bCs/>
                <w:i/>
                <w:sz w:val="20"/>
                <w:szCs w:val="20"/>
              </w:rPr>
            </w:pPr>
            <w:r w:rsidRPr="00D67FED">
              <w:rPr>
                <w:rFonts w:asciiTheme="minorHAnsi" w:hAnsiTheme="minorHAnsi"/>
                <w:i/>
                <w:sz w:val="20"/>
              </w:rPr>
              <w:t>Automatski iz aktivnosti</w:t>
            </w:r>
          </w:p>
        </w:tc>
        <w:tc>
          <w:tcPr>
            <w:tcW w:w="132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D67FED" w:rsidRDefault="00E71CE0" w:rsidP="00E71CE0">
            <w:pPr>
              <w:spacing w:after="60"/>
              <w:rPr>
                <w:rFonts w:asciiTheme="minorHAnsi" w:hAnsiTheme="minorHAnsi" w:cs="Open Sans"/>
                <w:bCs/>
                <w:i/>
                <w:sz w:val="20"/>
                <w:szCs w:val="20"/>
              </w:rPr>
            </w:pPr>
            <w:r w:rsidRPr="00D67FED">
              <w:rPr>
                <w:rFonts w:asciiTheme="minorHAnsi" w:hAnsiTheme="minorHAnsi"/>
                <w:i/>
                <w:sz w:val="20"/>
              </w:rPr>
              <w:t>Automatski iz aktivnosti</w:t>
            </w:r>
          </w:p>
        </w:tc>
        <w:tc>
          <w:tcPr>
            <w:tcW w:w="15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D67FED" w:rsidRDefault="00E71CE0" w:rsidP="00E71CE0">
            <w:pPr>
              <w:spacing w:after="60"/>
              <w:rPr>
                <w:rFonts w:asciiTheme="minorHAnsi" w:hAnsiTheme="minorHAnsi"/>
                <w:sz w:val="20"/>
                <w:szCs w:val="20"/>
              </w:rPr>
            </w:pPr>
            <w:r w:rsidRPr="00D67FED">
              <w:rPr>
                <w:rFonts w:asciiTheme="minorHAnsi" w:hAnsiTheme="minorHAnsi"/>
                <w:i/>
                <w:sz w:val="20"/>
              </w:rPr>
              <w:t>Automatski</w:t>
            </w:r>
          </w:p>
        </w:tc>
      </w:tr>
      <w:tr w:rsidR="00E71CE0" w:rsidRPr="00D67FED"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D67FED" w:rsidRDefault="00E71CE0" w:rsidP="00E71CE0">
            <w:pPr>
              <w:spacing w:after="60"/>
              <w:rPr>
                <w:rFonts w:asciiTheme="minorHAnsi" w:hAnsiTheme="minorHAnsi"/>
                <w:sz w:val="20"/>
                <w:szCs w:val="20"/>
              </w:rPr>
            </w:pPr>
            <w:r w:rsidRPr="00D67FED">
              <w:rPr>
                <w:rFonts w:asciiTheme="minorHAnsi" w:hAnsiTheme="minorHAnsi"/>
                <w:b/>
                <w:sz w:val="20"/>
              </w:rPr>
              <w:t>Uključenost partnera</w:t>
            </w:r>
          </w:p>
        </w:tc>
      </w:tr>
      <w:tr w:rsidR="00E71CE0" w:rsidRPr="00D67FED"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D67FED" w:rsidRDefault="00E71CE0" w:rsidP="00E71CE0">
            <w:pPr>
              <w:spacing w:after="60"/>
              <w:rPr>
                <w:rFonts w:asciiTheme="minorHAnsi" w:hAnsiTheme="minorHAnsi"/>
                <w:i/>
                <w:sz w:val="20"/>
                <w:szCs w:val="20"/>
              </w:rPr>
            </w:pPr>
            <w:r w:rsidRPr="00D67FED">
              <w:rPr>
                <w:rFonts w:asciiTheme="minorHAnsi" w:hAnsiTheme="minorHAnsi"/>
                <w:sz w:val="20"/>
              </w:rPr>
              <w:t>Partner odgovoran za RP</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D67FED" w:rsidRDefault="00E71CE0" w:rsidP="00E71CE0">
            <w:pPr>
              <w:spacing w:after="60"/>
              <w:rPr>
                <w:rFonts w:asciiTheme="minorHAnsi" w:hAnsiTheme="minorHAnsi"/>
                <w:sz w:val="20"/>
                <w:szCs w:val="20"/>
              </w:rPr>
            </w:pPr>
            <w:r w:rsidRPr="00D67FED">
              <w:rPr>
                <w:rFonts w:asciiTheme="minorHAnsi" w:hAnsiTheme="minorHAnsi"/>
                <w:i/>
                <w:sz w:val="20"/>
              </w:rPr>
              <w:t>Padajući popis</w:t>
            </w:r>
          </w:p>
        </w:tc>
      </w:tr>
      <w:tr w:rsidR="00E71CE0" w:rsidRPr="00D67FED"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D67FED" w:rsidRDefault="006E6DAE" w:rsidP="00E71CE0">
            <w:pPr>
              <w:spacing w:after="60"/>
              <w:rPr>
                <w:rFonts w:asciiTheme="minorHAnsi" w:hAnsiTheme="minorHAnsi"/>
                <w:i/>
                <w:sz w:val="20"/>
                <w:szCs w:val="20"/>
              </w:rPr>
            </w:pPr>
            <w:r w:rsidRPr="00D67FED">
              <w:rPr>
                <w:rFonts w:asciiTheme="minorHAnsi" w:hAnsiTheme="minorHAnsi"/>
                <w:sz w:val="20"/>
              </w:rPr>
              <w:t>Ostali uključeni partneri</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D67FED" w:rsidRDefault="00E71CE0" w:rsidP="00E71CE0">
            <w:pPr>
              <w:spacing w:after="60"/>
              <w:rPr>
                <w:rFonts w:asciiTheme="minorHAnsi" w:hAnsiTheme="minorHAnsi"/>
                <w:sz w:val="20"/>
                <w:szCs w:val="20"/>
              </w:rPr>
            </w:pPr>
            <w:r w:rsidRPr="00D67FED">
              <w:rPr>
                <w:rFonts w:asciiTheme="minorHAnsi" w:hAnsiTheme="minorHAnsi"/>
                <w:i/>
                <w:sz w:val="20"/>
              </w:rPr>
              <w:t>Padajući popis</w:t>
            </w:r>
          </w:p>
        </w:tc>
      </w:tr>
      <w:tr w:rsidR="00E71CE0" w:rsidRPr="00D67FED"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D67FED" w:rsidRDefault="00E71CE0" w:rsidP="006413CD">
            <w:pPr>
              <w:spacing w:after="60"/>
              <w:rPr>
                <w:rFonts w:asciiTheme="minorHAnsi" w:hAnsiTheme="minorHAnsi"/>
                <w:sz w:val="20"/>
                <w:szCs w:val="20"/>
              </w:rPr>
            </w:pPr>
            <w:r w:rsidRPr="00D67FED">
              <w:rPr>
                <w:rFonts w:asciiTheme="minorHAnsi" w:hAnsiTheme="minorHAnsi"/>
                <w:b/>
                <w:sz w:val="20"/>
              </w:rPr>
              <w:t xml:space="preserve">Sažetak </w:t>
            </w:r>
          </w:p>
        </w:tc>
      </w:tr>
      <w:tr w:rsidR="00E71CE0" w:rsidRPr="00D67FED"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auto"/>
          </w:tcPr>
          <w:p w:rsidR="000D41A2" w:rsidRPr="00D67FED" w:rsidRDefault="006413CD" w:rsidP="003914E1">
            <w:pPr>
              <w:spacing w:after="60"/>
              <w:rPr>
                <w:rFonts w:asciiTheme="minorHAnsi" w:hAnsiTheme="minorHAnsi" w:cs="Open Sans"/>
                <w:bCs/>
                <w:sz w:val="20"/>
                <w:szCs w:val="20"/>
              </w:rPr>
            </w:pPr>
            <w:r w:rsidRPr="00D67FED">
              <w:rPr>
                <w:rFonts w:asciiTheme="minorHAnsi" w:hAnsiTheme="minorHAnsi"/>
                <w:b/>
                <w:color w:val="548DD4"/>
                <w:sz w:val="20"/>
              </w:rPr>
              <w:t>[1500 znakova]</w:t>
            </w:r>
            <w:r w:rsidRPr="00D67FED">
              <w:rPr>
                <w:rFonts w:asciiTheme="minorHAnsi" w:hAnsiTheme="minorHAnsi"/>
                <w:i/>
                <w:color w:val="548DD4"/>
                <w:sz w:val="20"/>
              </w:rPr>
              <w:t xml:space="preserve"> Molimo ukratko opišite radni paket te razloge za njegovo kreiranje.</w:t>
            </w:r>
          </w:p>
        </w:tc>
      </w:tr>
    </w:tbl>
    <w:p w:rsidR="00421178" w:rsidRPr="00D67FED" w:rsidRDefault="00421178" w:rsidP="005929FC">
      <w:pPr>
        <w:spacing w:after="0"/>
        <w:rPr>
          <w:rFonts w:asciiTheme="minorHAnsi" w:hAnsiTheme="minorHAnsi" w:cs="Open Sans"/>
          <w:bCs/>
          <w:sz w:val="20"/>
          <w:szCs w:val="20"/>
        </w:rPr>
        <w:sectPr w:rsidR="00421178" w:rsidRPr="00D67FED" w:rsidSect="000D41A2">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D67FED"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D67FED" w:rsidRDefault="005E0202" w:rsidP="005A2053">
            <w:pPr>
              <w:spacing w:after="60"/>
              <w:rPr>
                <w:rFonts w:asciiTheme="minorHAnsi" w:hAnsiTheme="minorHAnsi"/>
                <w:sz w:val="20"/>
                <w:szCs w:val="20"/>
              </w:rPr>
            </w:pPr>
            <w:r w:rsidRPr="00D67FED">
              <w:rPr>
                <w:rFonts w:asciiTheme="minorHAnsi" w:hAnsiTheme="minorHAnsi"/>
                <w:b/>
                <w:sz w:val="20"/>
              </w:rPr>
              <w:lastRenderedPageBreak/>
              <w:t>Proračun radnog paketa</w:t>
            </w:r>
          </w:p>
        </w:tc>
      </w:tr>
    </w:tbl>
    <w:p w:rsidR="005E0202" w:rsidRPr="00D67FED"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D67FED"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Proračunske linije</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Ukupno</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Komentari</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Osoblje</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Ured i administracija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Putovanje i smještaj</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Vanjska ekspertiza i usluge</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Oprema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Međuzbroj</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Prihodi</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[250 znakova]</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Ukupno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w:t>
            </w:r>
          </w:p>
        </w:tc>
      </w:tr>
      <w:tr w:rsidR="005E0202" w:rsidRPr="00D67FED" w:rsidTr="005A2053">
        <w:trPr>
          <w:trHeight w:val="300"/>
        </w:trPr>
        <w:tc>
          <w:tcPr>
            <w:tcW w:w="3503"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color w:val="000000"/>
              </w:rPr>
            </w:pPr>
          </w:p>
        </w:tc>
        <w:tc>
          <w:tcPr>
            <w:tcW w:w="1600"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sz w:val="20"/>
                <w:szCs w:val="20"/>
              </w:rPr>
            </w:pPr>
          </w:p>
        </w:tc>
        <w:tc>
          <w:tcPr>
            <w:tcW w:w="1460"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sz w:val="20"/>
                <w:szCs w:val="20"/>
              </w:rPr>
            </w:pPr>
          </w:p>
        </w:tc>
        <w:tc>
          <w:tcPr>
            <w:tcW w:w="1460"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sz w:val="20"/>
                <w:szCs w:val="20"/>
              </w:rPr>
            </w:pPr>
          </w:p>
        </w:tc>
        <w:tc>
          <w:tcPr>
            <w:tcW w:w="1600"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sz w:val="20"/>
                <w:szCs w:val="20"/>
              </w:rPr>
            </w:pPr>
          </w:p>
        </w:tc>
        <w:tc>
          <w:tcPr>
            <w:tcW w:w="4127" w:type="dxa"/>
            <w:tcBorders>
              <w:top w:val="nil"/>
              <w:left w:val="nil"/>
              <w:bottom w:val="nil"/>
              <w:right w:val="nil"/>
            </w:tcBorders>
            <w:shd w:val="clear" w:color="auto" w:fill="auto"/>
            <w:noWrap/>
            <w:vAlign w:val="bottom"/>
          </w:tcPr>
          <w:p w:rsidR="005E0202" w:rsidRPr="00D67FED" w:rsidRDefault="005E0202" w:rsidP="005A2053">
            <w:pPr>
              <w:suppressAutoHyphens w:val="0"/>
              <w:spacing w:after="0" w:line="240" w:lineRule="auto"/>
              <w:rPr>
                <w:rFonts w:asciiTheme="minorHAnsi" w:eastAsia="Times New Roman" w:hAnsiTheme="minorHAnsi"/>
                <w:sz w:val="20"/>
                <w:szCs w:val="20"/>
              </w:rPr>
            </w:pPr>
          </w:p>
        </w:tc>
      </w:tr>
      <w:tr w:rsidR="005E0202" w:rsidRPr="00D67FED" w:rsidTr="005A2053">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D67FED" w:rsidRDefault="005E0202" w:rsidP="005A2053">
            <w:pPr>
              <w:suppressAutoHyphens w:val="0"/>
              <w:spacing w:after="0" w:line="240" w:lineRule="auto"/>
              <w:jc w:val="center"/>
              <w:rPr>
                <w:rFonts w:asciiTheme="minorHAnsi" w:eastAsia="Times New Roman" w:hAnsiTheme="minorHAnsi"/>
                <w:b/>
                <w:color w:val="000000"/>
              </w:rPr>
            </w:pPr>
            <w:r w:rsidRPr="00D67FED">
              <w:rPr>
                <w:rFonts w:asciiTheme="minorHAnsi" w:hAnsiTheme="minorHAnsi"/>
                <w:b/>
                <w:color w:val="000000"/>
              </w:rPr>
              <w:t>Indikativna proračunska raščlamba po godini</w:t>
            </w:r>
          </w:p>
        </w:tc>
      </w:tr>
      <w:tr w:rsidR="008073E7" w:rsidRPr="00D67FED"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Godina</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D67FED" w:rsidRDefault="008073E7"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xml:space="preserve">Ukupno </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 proračuna</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jc w:val="right"/>
              <w:rPr>
                <w:rFonts w:asciiTheme="minorHAnsi" w:eastAsia="Times New Roman" w:hAnsiTheme="minorHAnsi"/>
                <w:color w:val="000000"/>
              </w:rPr>
            </w:pPr>
            <w:r w:rsidRPr="00D67FED">
              <w:rPr>
                <w:rFonts w:asciiTheme="minorHAnsi" w:hAnsiTheme="minorHAnsi"/>
                <w:color w:val="000000"/>
              </w:rPr>
              <w:t>100</w:t>
            </w:r>
            <w:r w:rsidR="00EB759C" w:rsidRPr="00D67FED">
              <w:rPr>
                <w:rFonts w:asciiTheme="minorHAnsi" w:hAnsiTheme="minorHAnsi"/>
                <w:color w:val="000000"/>
              </w:rPr>
              <w:t xml:space="preserve"> </w:t>
            </w:r>
            <w:r w:rsidRPr="00D67FED">
              <w:rPr>
                <w:rFonts w:asciiTheme="minorHAnsi" w:hAnsiTheme="minorHAnsi"/>
                <w:color w:val="000000"/>
              </w:rPr>
              <w:t>%</w:t>
            </w:r>
          </w:p>
        </w:tc>
      </w:tr>
      <w:tr w:rsidR="005E0202" w:rsidRPr="00D67FED" w:rsidTr="005A2053">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D67FED" w:rsidRDefault="005E0202" w:rsidP="005A2053">
            <w:pPr>
              <w:suppressAutoHyphens w:val="0"/>
              <w:spacing w:after="0" w:line="240" w:lineRule="auto"/>
              <w:rPr>
                <w:rFonts w:asciiTheme="minorHAnsi" w:eastAsia="Times New Roman" w:hAnsiTheme="minorHAnsi"/>
                <w:color w:val="000000"/>
              </w:rPr>
            </w:pPr>
            <w:r w:rsidRPr="00D67FED">
              <w:rPr>
                <w:rFonts w:asciiTheme="minorHAnsi" w:hAnsiTheme="minorHAnsi"/>
                <w:color w:val="000000"/>
              </w:rPr>
              <w:t>Iznos EUR</w:t>
            </w:r>
          </w:p>
        </w:tc>
        <w:tc>
          <w:tcPr>
            <w:tcW w:w="1600" w:type="dxa"/>
            <w:tcBorders>
              <w:top w:val="nil"/>
              <w:left w:val="nil"/>
              <w:bottom w:val="single" w:sz="4" w:space="0" w:color="auto"/>
              <w:right w:val="single" w:sz="4" w:space="0" w:color="auto"/>
            </w:tcBorders>
            <w:shd w:val="clear" w:color="auto" w:fill="auto"/>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D67FED" w:rsidRDefault="005E0202" w:rsidP="005A2053">
            <w:pPr>
              <w:suppressAutoHyphens w:val="0"/>
              <w:spacing w:after="0" w:line="240" w:lineRule="auto"/>
              <w:jc w:val="right"/>
              <w:rPr>
                <w:rFonts w:asciiTheme="minorHAnsi" w:eastAsia="Times New Roman" w:hAnsiTheme="minorHAnsi"/>
                <w:color w:val="000000"/>
              </w:rPr>
            </w:pPr>
          </w:p>
        </w:tc>
      </w:tr>
    </w:tbl>
    <w:p w:rsidR="005E0202" w:rsidRPr="00D67FED" w:rsidRDefault="005E0202" w:rsidP="005E0202">
      <w:pPr>
        <w:spacing w:after="0"/>
        <w:rPr>
          <w:rFonts w:asciiTheme="minorHAnsi" w:hAnsiTheme="minorHAnsi" w:cs="Open Sans"/>
          <w:bCs/>
          <w:sz w:val="20"/>
          <w:szCs w:val="20"/>
        </w:rPr>
      </w:pPr>
    </w:p>
    <w:p w:rsidR="00421178" w:rsidRPr="00D67FED" w:rsidRDefault="00421178" w:rsidP="000D41A2">
      <w:pPr>
        <w:rPr>
          <w:rFonts w:asciiTheme="minorHAnsi" w:hAnsiTheme="minorHAnsi" w:cs="Open Sans"/>
          <w:b/>
          <w:sz w:val="20"/>
          <w:szCs w:val="20"/>
          <w:u w:val="single"/>
        </w:rPr>
        <w:sectPr w:rsidR="00421178" w:rsidRPr="00D67FED" w:rsidSect="00421178">
          <w:pgSz w:w="16838" w:h="11906" w:orient="landscape"/>
          <w:pgMar w:top="1417" w:right="1417" w:bottom="1417" w:left="1417" w:header="720" w:footer="708" w:gutter="0"/>
          <w:cols w:space="720"/>
          <w:docGrid w:linePitch="360" w:charSpace="-2049"/>
        </w:sectPr>
      </w:pPr>
    </w:p>
    <w:p w:rsidR="005929FC" w:rsidRPr="00D67FED" w:rsidRDefault="00E71CE0" w:rsidP="000D41A2">
      <w:pPr>
        <w:rPr>
          <w:rFonts w:asciiTheme="minorHAnsi" w:hAnsiTheme="minorHAnsi" w:cs="Open Sans"/>
          <w:bCs/>
          <w:sz w:val="20"/>
          <w:szCs w:val="20"/>
        </w:rPr>
      </w:pPr>
      <w:r w:rsidRPr="00D67FED">
        <w:rPr>
          <w:rFonts w:asciiTheme="minorHAnsi" w:hAnsiTheme="minorHAnsi"/>
          <w:b/>
          <w:sz w:val="20"/>
          <w:u w:val="single"/>
        </w:rPr>
        <w:lastRenderedPageBreak/>
        <w:t>1. ulaganje</w:t>
      </w:r>
    </w:p>
    <w:tbl>
      <w:tblPr>
        <w:tblW w:w="9518" w:type="dxa"/>
        <w:tblInd w:w="-279" w:type="dxa"/>
        <w:tblLayout w:type="fixed"/>
        <w:tblCellMar>
          <w:left w:w="0" w:type="dxa"/>
          <w:right w:w="0" w:type="dxa"/>
        </w:tblCellMar>
        <w:tblLook w:val="0000" w:firstRow="0" w:lastRow="0" w:firstColumn="0" w:lastColumn="0" w:noHBand="0" w:noVBand="0"/>
      </w:tblPr>
      <w:tblGrid>
        <w:gridCol w:w="1183"/>
        <w:gridCol w:w="2517"/>
        <w:gridCol w:w="3384"/>
        <w:gridCol w:w="1276"/>
        <w:gridCol w:w="1133"/>
        <w:gridCol w:w="25"/>
      </w:tblGrid>
      <w:tr w:rsidR="00D71AC6" w:rsidRPr="00D67FED"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D71AC6" w:rsidRPr="00D67FED" w:rsidRDefault="00D71AC6" w:rsidP="00E71CE0">
            <w:pPr>
              <w:spacing w:after="60"/>
              <w:rPr>
                <w:rFonts w:asciiTheme="minorHAnsi" w:hAnsiTheme="minorHAnsi" w:cs="Open Sans"/>
                <w:b/>
                <w:bCs/>
                <w:sz w:val="20"/>
                <w:szCs w:val="20"/>
              </w:rPr>
            </w:pPr>
            <w:r w:rsidRPr="00D67FED">
              <w:rPr>
                <w:rFonts w:asciiTheme="minorHAnsi" w:hAnsiTheme="minorHAnsi"/>
                <w:b/>
                <w:sz w:val="20"/>
              </w:rPr>
              <w:t>Naslov ulaganja</w:t>
            </w:r>
          </w:p>
        </w:tc>
        <w:tc>
          <w:tcPr>
            <w:tcW w:w="25" w:type="dxa"/>
            <w:shd w:val="clear" w:color="auto" w:fill="auto"/>
          </w:tcPr>
          <w:p w:rsidR="00D71AC6" w:rsidRPr="00D67FED" w:rsidRDefault="00D71AC6">
            <w:pPr>
              <w:rPr>
                <w:rFonts w:asciiTheme="minorHAnsi" w:hAnsiTheme="minorHAnsi"/>
                <w:sz w:val="20"/>
                <w:szCs w:val="20"/>
              </w:rPr>
            </w:pPr>
          </w:p>
        </w:tc>
      </w:tr>
      <w:tr w:rsidR="00D71AC6" w:rsidRPr="00D67FED"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D67FED" w:rsidRDefault="00D71AC6" w:rsidP="00E71CE0">
            <w:pPr>
              <w:spacing w:after="60"/>
              <w:rPr>
                <w:rFonts w:asciiTheme="minorHAnsi" w:hAnsiTheme="minorHAnsi" w:cs="Open Sans"/>
                <w:b/>
                <w:bCs/>
                <w:sz w:val="20"/>
                <w:szCs w:val="20"/>
              </w:rPr>
            </w:pPr>
          </w:p>
        </w:tc>
        <w:tc>
          <w:tcPr>
            <w:tcW w:w="25" w:type="dxa"/>
            <w:shd w:val="clear" w:color="auto" w:fill="auto"/>
          </w:tcPr>
          <w:p w:rsidR="00D71AC6" w:rsidRPr="00D67FED" w:rsidRDefault="00D71AC6">
            <w:pPr>
              <w:rPr>
                <w:rFonts w:asciiTheme="minorHAnsi" w:hAnsiTheme="minorHAnsi"/>
                <w:sz w:val="20"/>
                <w:szCs w:val="20"/>
              </w:rPr>
            </w:pPr>
          </w:p>
        </w:tc>
      </w:tr>
      <w:tr w:rsidR="00E71CE0" w:rsidRPr="00D67FED"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D67FED" w:rsidRDefault="00E71CE0" w:rsidP="00E71CE0">
            <w:pPr>
              <w:spacing w:after="60"/>
              <w:rPr>
                <w:rFonts w:asciiTheme="minorHAnsi" w:hAnsiTheme="minorHAnsi"/>
                <w:sz w:val="20"/>
                <w:szCs w:val="20"/>
              </w:rPr>
            </w:pPr>
            <w:r w:rsidRPr="00D67FED">
              <w:rPr>
                <w:rFonts w:asciiTheme="minorHAnsi" w:hAnsiTheme="minorHAnsi"/>
                <w:b/>
                <w:sz w:val="20"/>
              </w:rPr>
              <w:t>Opis ulaganja</w:t>
            </w:r>
          </w:p>
        </w:tc>
        <w:tc>
          <w:tcPr>
            <w:tcW w:w="25" w:type="dxa"/>
            <w:shd w:val="clear" w:color="auto" w:fill="auto"/>
          </w:tcPr>
          <w:p w:rsidR="00310D1B" w:rsidRPr="00D67FED" w:rsidRDefault="00310D1B">
            <w:pPr>
              <w:rPr>
                <w:rFonts w:asciiTheme="minorHAnsi" w:hAnsiTheme="minorHAnsi"/>
                <w:sz w:val="20"/>
                <w:szCs w:val="20"/>
              </w:rPr>
            </w:pPr>
          </w:p>
        </w:tc>
      </w:tr>
      <w:tr w:rsidR="00E71CE0" w:rsidRPr="00D67FED"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E466C5" w:rsidRPr="00D67FED" w:rsidRDefault="00A43477" w:rsidP="00074E59">
            <w:pPr>
              <w:spacing w:after="60"/>
              <w:rPr>
                <w:rFonts w:asciiTheme="minorHAnsi" w:eastAsia="Times New Roman" w:hAnsiTheme="minorHAnsi" w:cs="Open Sans"/>
                <w:i/>
                <w:color w:val="548DD4"/>
                <w:sz w:val="20"/>
                <w:szCs w:val="20"/>
              </w:rPr>
            </w:pPr>
            <w:r w:rsidRPr="00D67FED">
              <w:rPr>
                <w:rFonts w:asciiTheme="minorHAnsi" w:hAnsiTheme="minorHAnsi"/>
                <w:b/>
                <w:color w:val="548DD4"/>
                <w:sz w:val="20"/>
              </w:rPr>
              <w:t>[1000 znakova]</w:t>
            </w:r>
            <w:r w:rsidRPr="00D67FED">
              <w:rPr>
                <w:rFonts w:asciiTheme="minorHAnsi" w:hAnsiTheme="minorHAnsi"/>
                <w:i/>
                <w:color w:val="548DD4"/>
                <w:sz w:val="20"/>
              </w:rPr>
              <w:t xml:space="preserve"> Molimo opišite ulaganje te objasnite povezanost s generičkim radnim paketom(ima) te sveukupnu  logiku projekta. </w:t>
            </w:r>
          </w:p>
        </w:tc>
        <w:tc>
          <w:tcPr>
            <w:tcW w:w="25" w:type="dxa"/>
            <w:shd w:val="clear" w:color="auto" w:fill="auto"/>
          </w:tcPr>
          <w:p w:rsidR="00310D1B" w:rsidRPr="00D67FED" w:rsidRDefault="00310D1B">
            <w:pPr>
              <w:rPr>
                <w:rFonts w:asciiTheme="minorHAnsi" w:hAnsiTheme="minorHAnsi"/>
                <w:sz w:val="20"/>
                <w:szCs w:val="20"/>
              </w:rPr>
            </w:pPr>
          </w:p>
        </w:tc>
      </w:tr>
      <w:tr w:rsidR="00E71CE0" w:rsidRPr="00D67FED" w:rsidTr="002F016E">
        <w:tblPrEx>
          <w:tblCellMar>
            <w:top w:w="57" w:type="dxa"/>
            <w:left w:w="108" w:type="dxa"/>
            <w:right w:w="108" w:type="dxa"/>
          </w:tblCellMar>
        </w:tblPrEx>
        <w:trPr>
          <w:gridAfter w:val="1"/>
          <w:wAfter w:w="25" w:type="dxa"/>
        </w:trPr>
        <w:tc>
          <w:tcPr>
            <w:tcW w:w="3700"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D67FED" w:rsidRDefault="00E71CE0" w:rsidP="00E71CE0">
            <w:pPr>
              <w:spacing w:after="60"/>
              <w:rPr>
                <w:rFonts w:asciiTheme="minorHAnsi" w:hAnsiTheme="minorHAnsi"/>
                <w:b/>
                <w:i/>
                <w:sz w:val="20"/>
                <w:szCs w:val="20"/>
              </w:rPr>
            </w:pPr>
            <w:r w:rsidRPr="00D67FED">
              <w:rPr>
                <w:rFonts w:asciiTheme="minorHAnsi" w:hAnsiTheme="minorHAnsi"/>
                <w:b/>
                <w:sz w:val="20"/>
              </w:rPr>
              <w:t>Uključeni partneri</w:t>
            </w:r>
          </w:p>
        </w:tc>
        <w:tc>
          <w:tcPr>
            <w:tcW w:w="5793" w:type="dxa"/>
            <w:gridSpan w:val="3"/>
            <w:tcBorders>
              <w:top w:val="single" w:sz="4" w:space="0" w:color="000000"/>
              <w:left w:val="single" w:sz="4" w:space="0" w:color="000000"/>
              <w:bottom w:val="single" w:sz="4" w:space="0" w:color="000000"/>
              <w:right w:val="single" w:sz="4" w:space="0" w:color="000000"/>
            </w:tcBorders>
            <w:shd w:val="clear" w:color="auto" w:fill="FFFFFF"/>
          </w:tcPr>
          <w:p w:rsidR="00E71CE0" w:rsidRPr="00D67FED" w:rsidRDefault="00E71CE0" w:rsidP="00E71CE0">
            <w:pPr>
              <w:spacing w:after="60"/>
              <w:rPr>
                <w:rFonts w:asciiTheme="minorHAnsi" w:hAnsiTheme="minorHAnsi"/>
                <w:sz w:val="20"/>
                <w:szCs w:val="20"/>
              </w:rPr>
            </w:pPr>
          </w:p>
        </w:tc>
      </w:tr>
      <w:tr w:rsidR="00E71CE0" w:rsidRPr="00D67FED"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D67FED" w:rsidRDefault="00E71CE0" w:rsidP="00D71AC6">
            <w:pPr>
              <w:spacing w:after="0"/>
              <w:rPr>
                <w:rFonts w:asciiTheme="minorHAnsi" w:eastAsia="Times New Roman" w:hAnsiTheme="minorHAnsi" w:cs="Open Sans"/>
                <w:i/>
                <w:color w:val="548DD4"/>
                <w:sz w:val="20"/>
                <w:szCs w:val="20"/>
              </w:rPr>
            </w:pPr>
            <w:r w:rsidRPr="00D67FED">
              <w:rPr>
                <w:rFonts w:asciiTheme="minorHAnsi" w:hAnsiTheme="minorHAnsi"/>
                <w:b/>
                <w:sz w:val="20"/>
              </w:rPr>
              <w:t xml:space="preserve">Lokacija ulaganja </w:t>
            </w:r>
          </w:p>
        </w:tc>
        <w:tc>
          <w:tcPr>
            <w:tcW w:w="25" w:type="dxa"/>
            <w:shd w:val="clear" w:color="auto" w:fill="auto"/>
          </w:tcPr>
          <w:p w:rsidR="00310D1B" w:rsidRPr="00D67FED" w:rsidRDefault="00310D1B">
            <w:pPr>
              <w:rPr>
                <w:rFonts w:asciiTheme="minorHAnsi" w:hAnsiTheme="minorHAnsi"/>
                <w:sz w:val="20"/>
                <w:szCs w:val="20"/>
              </w:rPr>
            </w:pPr>
          </w:p>
        </w:tc>
      </w:tr>
      <w:tr w:rsidR="00D71AC6" w:rsidRPr="00D67FED"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D67FED" w:rsidRDefault="00D71AC6" w:rsidP="00D71AC6">
            <w:pPr>
              <w:spacing w:after="0"/>
              <w:rPr>
                <w:rFonts w:asciiTheme="minorHAnsi" w:hAnsiTheme="minorHAnsi" w:cs="Open Sans"/>
                <w:b/>
                <w:bCs/>
                <w:sz w:val="20"/>
                <w:szCs w:val="20"/>
              </w:rPr>
            </w:pPr>
            <w:r w:rsidRPr="00D67FED">
              <w:rPr>
                <w:rFonts w:asciiTheme="minorHAnsi" w:hAnsiTheme="minorHAnsi"/>
                <w:i/>
                <w:color w:val="548DD4"/>
                <w:sz w:val="20"/>
              </w:rPr>
              <w:t>Lokacija fizičkog ulaganja</w:t>
            </w:r>
          </w:p>
        </w:tc>
        <w:tc>
          <w:tcPr>
            <w:tcW w:w="25" w:type="dxa"/>
            <w:shd w:val="clear" w:color="auto" w:fill="auto"/>
          </w:tcPr>
          <w:p w:rsidR="00D71AC6" w:rsidRPr="00D67FED" w:rsidRDefault="00D71AC6">
            <w:pPr>
              <w:rPr>
                <w:rFonts w:asciiTheme="minorHAnsi" w:hAnsiTheme="minorHAnsi"/>
                <w:sz w:val="20"/>
                <w:szCs w:val="20"/>
              </w:rPr>
            </w:pPr>
          </w:p>
        </w:tc>
      </w:tr>
      <w:tr w:rsidR="00E71CE0" w:rsidRPr="00D67FED"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D67FED" w:rsidRDefault="00E71CE0" w:rsidP="00E71CE0">
            <w:pPr>
              <w:spacing w:after="0"/>
              <w:rPr>
                <w:rFonts w:asciiTheme="minorHAnsi" w:hAnsiTheme="minorHAnsi"/>
                <w:sz w:val="20"/>
                <w:szCs w:val="20"/>
              </w:rPr>
            </w:pPr>
            <w:r w:rsidRPr="00D67FED">
              <w:rPr>
                <w:rFonts w:asciiTheme="minorHAnsi" w:hAnsiTheme="minorHAnsi"/>
                <w:b/>
                <w:sz w:val="20"/>
              </w:rPr>
              <w:t>Rizici povezani s ulaganjem</w:t>
            </w:r>
          </w:p>
        </w:tc>
        <w:tc>
          <w:tcPr>
            <w:tcW w:w="25" w:type="dxa"/>
            <w:shd w:val="clear" w:color="auto" w:fill="auto"/>
          </w:tcPr>
          <w:p w:rsidR="00310D1B" w:rsidRPr="00D67FED" w:rsidRDefault="00310D1B">
            <w:pPr>
              <w:rPr>
                <w:rFonts w:asciiTheme="minorHAnsi" w:hAnsiTheme="minorHAnsi"/>
                <w:sz w:val="20"/>
                <w:szCs w:val="20"/>
              </w:rPr>
            </w:pPr>
          </w:p>
        </w:tc>
      </w:tr>
      <w:tr w:rsidR="00E71CE0" w:rsidRPr="00D67FED"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D67FED" w:rsidRDefault="00A43477" w:rsidP="00074E59">
            <w:pPr>
              <w:spacing w:after="0"/>
              <w:rPr>
                <w:rFonts w:asciiTheme="minorHAnsi" w:hAnsiTheme="minorHAnsi"/>
                <w:sz w:val="20"/>
                <w:szCs w:val="20"/>
              </w:rPr>
            </w:pPr>
            <w:r w:rsidRPr="00D67FED">
              <w:rPr>
                <w:rFonts w:asciiTheme="minorHAnsi" w:hAnsiTheme="minorHAnsi"/>
                <w:b/>
                <w:color w:val="548DD4"/>
                <w:sz w:val="20"/>
              </w:rPr>
              <w:t>[1000 znakova]</w:t>
            </w:r>
            <w:r w:rsidRPr="00D67FED">
              <w:rPr>
                <w:rFonts w:asciiTheme="minorHAnsi" w:hAnsiTheme="minorHAnsi"/>
                <w:i/>
                <w:color w:val="548DD4"/>
                <w:sz w:val="20"/>
              </w:rPr>
              <w:t xml:space="preserve"> Opis rizika povezanih s ulaganjem, opis analiza izvedivosti itd. (ako postoje)</w:t>
            </w:r>
            <w:r w:rsidRPr="00D67FED">
              <w:rPr>
                <w:rFonts w:asciiTheme="minorHAnsi" w:hAnsiTheme="minorHAnsi"/>
                <w:sz w:val="20"/>
              </w:rPr>
              <w:t xml:space="preserve"> </w:t>
            </w:r>
          </w:p>
        </w:tc>
        <w:tc>
          <w:tcPr>
            <w:tcW w:w="25" w:type="dxa"/>
            <w:shd w:val="clear" w:color="auto" w:fill="auto"/>
          </w:tcPr>
          <w:p w:rsidR="00310D1B" w:rsidRPr="00D67FED" w:rsidRDefault="00310D1B">
            <w:pPr>
              <w:rPr>
                <w:rFonts w:asciiTheme="minorHAnsi" w:hAnsiTheme="minorHAnsi"/>
                <w:sz w:val="20"/>
                <w:szCs w:val="20"/>
              </w:rPr>
            </w:pPr>
          </w:p>
        </w:tc>
      </w:tr>
      <w:tr w:rsidR="00E71CE0" w:rsidRPr="00D67FED"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D67FED" w:rsidRDefault="00E71CE0" w:rsidP="00E71CE0">
            <w:pPr>
              <w:spacing w:after="0"/>
              <w:rPr>
                <w:rFonts w:asciiTheme="minorHAnsi" w:hAnsiTheme="minorHAnsi"/>
                <w:sz w:val="20"/>
                <w:szCs w:val="20"/>
              </w:rPr>
            </w:pPr>
            <w:r w:rsidRPr="00D67FED">
              <w:rPr>
                <w:rFonts w:asciiTheme="minorHAnsi" w:hAnsiTheme="minorHAnsi"/>
                <w:b/>
                <w:sz w:val="20"/>
              </w:rPr>
              <w:t>Dokumentacija o ulaganju</w:t>
            </w:r>
          </w:p>
        </w:tc>
        <w:tc>
          <w:tcPr>
            <w:tcW w:w="25" w:type="dxa"/>
            <w:shd w:val="clear" w:color="auto" w:fill="auto"/>
          </w:tcPr>
          <w:p w:rsidR="00310D1B" w:rsidRPr="00D67FED" w:rsidRDefault="00310D1B">
            <w:pPr>
              <w:rPr>
                <w:rFonts w:asciiTheme="minorHAnsi" w:hAnsiTheme="minorHAnsi"/>
                <w:sz w:val="20"/>
                <w:szCs w:val="20"/>
              </w:rPr>
            </w:pPr>
          </w:p>
        </w:tc>
      </w:tr>
      <w:tr w:rsidR="00E71CE0" w:rsidRPr="00D67FED"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D67FED" w:rsidRDefault="00A43477" w:rsidP="00074E59">
            <w:pPr>
              <w:spacing w:after="0"/>
              <w:rPr>
                <w:rFonts w:asciiTheme="minorHAnsi" w:hAnsiTheme="minorHAnsi"/>
                <w:sz w:val="20"/>
                <w:szCs w:val="20"/>
              </w:rPr>
            </w:pPr>
            <w:r w:rsidRPr="00D67FED">
              <w:rPr>
                <w:rFonts w:asciiTheme="minorHAnsi" w:hAnsiTheme="minorHAnsi"/>
                <w:b/>
                <w:color w:val="548DD4"/>
                <w:sz w:val="20"/>
              </w:rPr>
              <w:t>[1000 znakova]</w:t>
            </w:r>
            <w:r w:rsidRPr="00D67FED">
              <w:rPr>
                <w:rFonts w:asciiTheme="minorHAnsi" w:hAnsiTheme="minorHAnsi"/>
                <w:i/>
                <w:color w:val="548DD4"/>
                <w:sz w:val="20"/>
              </w:rPr>
              <w:t xml:space="preserve"> Molimo navedite sve tehničke zahtjeve i dozvole (npr. građevinske dozvole) potrebne za ulaganje u skladu s odgovarajućim nacionalnim zakonodavstvom.</w:t>
            </w:r>
            <w:r w:rsidRPr="00D67FED">
              <w:rPr>
                <w:rFonts w:asciiTheme="minorHAnsi" w:hAnsiTheme="minorHAnsi"/>
                <w:sz w:val="20"/>
              </w:rPr>
              <w:t xml:space="preserve"> </w:t>
            </w:r>
          </w:p>
        </w:tc>
        <w:tc>
          <w:tcPr>
            <w:tcW w:w="25" w:type="dxa"/>
            <w:shd w:val="clear" w:color="auto" w:fill="auto"/>
          </w:tcPr>
          <w:p w:rsidR="00310D1B" w:rsidRPr="00D67FED" w:rsidRDefault="00310D1B">
            <w:pPr>
              <w:rPr>
                <w:rFonts w:asciiTheme="minorHAnsi" w:hAnsiTheme="minorHAnsi"/>
                <w:sz w:val="20"/>
                <w:szCs w:val="20"/>
              </w:rPr>
            </w:pPr>
          </w:p>
        </w:tc>
      </w:tr>
      <w:tr w:rsidR="00E71CE0" w:rsidRPr="00D67FED"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D67FED" w:rsidRDefault="00E71CE0" w:rsidP="00E71CE0">
            <w:pPr>
              <w:spacing w:after="0"/>
              <w:rPr>
                <w:rFonts w:asciiTheme="minorHAnsi" w:hAnsiTheme="minorHAnsi"/>
                <w:sz w:val="20"/>
                <w:szCs w:val="20"/>
              </w:rPr>
            </w:pPr>
            <w:r w:rsidRPr="00D67FED">
              <w:rPr>
                <w:rFonts w:asciiTheme="minorHAnsi" w:hAnsiTheme="minorHAnsi"/>
                <w:b/>
                <w:sz w:val="20"/>
              </w:rPr>
              <w:t>Vlasništvo</w:t>
            </w:r>
          </w:p>
        </w:tc>
        <w:tc>
          <w:tcPr>
            <w:tcW w:w="25" w:type="dxa"/>
            <w:shd w:val="clear" w:color="auto" w:fill="auto"/>
          </w:tcPr>
          <w:p w:rsidR="00310D1B" w:rsidRPr="00D67FED" w:rsidRDefault="00310D1B">
            <w:pPr>
              <w:rPr>
                <w:rFonts w:asciiTheme="minorHAnsi" w:hAnsiTheme="minorHAnsi"/>
                <w:sz w:val="20"/>
                <w:szCs w:val="20"/>
              </w:rPr>
            </w:pPr>
          </w:p>
        </w:tc>
      </w:tr>
      <w:tr w:rsidR="00E71CE0" w:rsidRPr="00D67FED"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802226" w:rsidRPr="00D67FED" w:rsidRDefault="00A43477" w:rsidP="00E71CE0">
            <w:pPr>
              <w:spacing w:after="60"/>
              <w:rPr>
                <w:rFonts w:asciiTheme="minorHAnsi" w:hAnsiTheme="minorHAnsi"/>
                <w:b/>
                <w:sz w:val="20"/>
                <w:szCs w:val="20"/>
              </w:rPr>
            </w:pPr>
            <w:r w:rsidRPr="00D67FED">
              <w:rPr>
                <w:rFonts w:asciiTheme="minorHAnsi" w:hAnsiTheme="minorHAnsi"/>
                <w:b/>
                <w:color w:val="548DD4"/>
                <w:sz w:val="20"/>
              </w:rPr>
              <w:t xml:space="preserve">[1000 znakova] </w:t>
            </w:r>
          </w:p>
          <w:p w:rsidR="00802226" w:rsidRPr="00D67FED" w:rsidRDefault="00802226" w:rsidP="00802226">
            <w:pPr>
              <w:spacing w:after="60"/>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Tko je vlasnik lokacije na kojoj je ulaganje smješteno? </w:t>
            </w:r>
          </w:p>
          <w:p w:rsidR="00802226" w:rsidRPr="00D67FED" w:rsidRDefault="00802226" w:rsidP="00802226">
            <w:pPr>
              <w:spacing w:after="60"/>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Tko će zadržati vlasništvo nad ulaganjem na kraju projekta? </w:t>
            </w:r>
          </w:p>
          <w:p w:rsidR="00E466C5" w:rsidRPr="00D67FED" w:rsidRDefault="00802226" w:rsidP="00802226">
            <w:pPr>
              <w:spacing w:after="60"/>
              <w:rPr>
                <w:rFonts w:asciiTheme="minorHAnsi" w:hAnsiTheme="minorHAnsi"/>
                <w:sz w:val="20"/>
                <w:szCs w:val="20"/>
              </w:rPr>
            </w:pPr>
            <w:r w:rsidRPr="00D67FED">
              <w:rPr>
                <w:rFonts w:asciiTheme="minorHAnsi" w:hAnsiTheme="minorHAnsi"/>
                <w:i/>
                <w:color w:val="548DD4"/>
                <w:sz w:val="20"/>
              </w:rPr>
              <w:t>Tko će skrbiti o održavanju ulaganja? Kako će se to provesti?</w:t>
            </w:r>
            <w:r w:rsidRPr="00D67FED">
              <w:rPr>
                <w:rFonts w:asciiTheme="minorHAnsi" w:hAnsiTheme="minorHAnsi"/>
                <w:sz w:val="20"/>
              </w:rPr>
              <w:t xml:space="preserve"> </w:t>
            </w:r>
          </w:p>
        </w:tc>
        <w:tc>
          <w:tcPr>
            <w:tcW w:w="25" w:type="dxa"/>
            <w:shd w:val="clear" w:color="auto" w:fill="auto"/>
          </w:tcPr>
          <w:p w:rsidR="00310D1B" w:rsidRPr="00D67FED" w:rsidRDefault="00310D1B">
            <w:pPr>
              <w:rPr>
                <w:rFonts w:asciiTheme="minorHAnsi" w:hAnsiTheme="minorHAnsi"/>
                <w:sz w:val="20"/>
                <w:szCs w:val="20"/>
              </w:rPr>
            </w:pPr>
          </w:p>
        </w:tc>
      </w:tr>
      <w:tr w:rsidR="00E71CE0" w:rsidRPr="00D67FED"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D67FED" w:rsidRDefault="00D71AC6" w:rsidP="00E71CE0">
            <w:pPr>
              <w:spacing w:after="60"/>
              <w:rPr>
                <w:rFonts w:asciiTheme="minorHAnsi" w:hAnsiTheme="minorHAnsi"/>
                <w:sz w:val="20"/>
                <w:szCs w:val="20"/>
              </w:rPr>
            </w:pPr>
            <w:r w:rsidRPr="00D67FED">
              <w:rPr>
                <w:rFonts w:asciiTheme="minorHAnsi" w:hAnsiTheme="minorHAnsi"/>
                <w:b/>
                <w:sz w:val="20"/>
              </w:rPr>
              <w:t>Aktivnost, izlazi i isporuke projekta</w:t>
            </w:r>
          </w:p>
        </w:tc>
        <w:tc>
          <w:tcPr>
            <w:tcW w:w="25" w:type="dxa"/>
            <w:shd w:val="clear" w:color="auto" w:fill="auto"/>
          </w:tcPr>
          <w:p w:rsidR="00310D1B" w:rsidRPr="00D67FED" w:rsidRDefault="00310D1B">
            <w:pPr>
              <w:rPr>
                <w:rFonts w:asciiTheme="minorHAnsi" w:hAnsiTheme="minorHAnsi"/>
                <w:sz w:val="20"/>
                <w:szCs w:val="20"/>
              </w:rPr>
            </w:pPr>
          </w:p>
        </w:tc>
      </w:tr>
      <w:tr w:rsidR="00D71AC6" w:rsidRPr="00D67FED"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D67FED" w:rsidRDefault="00D71AC6" w:rsidP="00196FA1">
            <w:pPr>
              <w:spacing w:after="0"/>
              <w:jc w:val="center"/>
              <w:rPr>
                <w:rFonts w:asciiTheme="minorHAnsi" w:hAnsiTheme="minorHAnsi"/>
                <w:sz w:val="20"/>
                <w:szCs w:val="20"/>
              </w:rPr>
            </w:pPr>
            <w:r w:rsidRPr="00D67FED">
              <w:rPr>
                <w:rFonts w:asciiTheme="minorHAnsi" w:hAnsiTheme="minorHAnsi"/>
                <w:sz w:val="20"/>
              </w:rPr>
              <w:t>Aktivnost 1.1</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Pr="00D67FED" w:rsidRDefault="00D71AC6" w:rsidP="00D71AC6">
            <w:pPr>
              <w:spacing w:after="0"/>
              <w:rPr>
                <w:rFonts w:asciiTheme="minorHAnsi" w:hAnsiTheme="minorHAnsi" w:cs="Open Sans"/>
                <w:bCs/>
                <w:sz w:val="20"/>
                <w:szCs w:val="20"/>
              </w:rPr>
            </w:pPr>
            <w:r w:rsidRPr="00D67FED">
              <w:rPr>
                <w:rFonts w:asciiTheme="minorHAnsi" w:hAnsiTheme="minorHAnsi"/>
                <w:sz w:val="20"/>
              </w:rPr>
              <w:t>Naslov aktivnosti</w:t>
            </w:r>
          </w:p>
          <w:p w:rsidR="00D71AC6" w:rsidRPr="00D67FED" w:rsidRDefault="00D71AC6" w:rsidP="0067110E">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Ovdje navedite različite aktivnosti obuhvaćene ovim radnim paketom. Imajte na umu da je po radnom paketu moguće navesti najviše 5 aktivnosti.</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71AC6" w:rsidRPr="00D67FED" w:rsidRDefault="00D71AC6" w:rsidP="00D71AC6">
            <w:pPr>
              <w:spacing w:after="0"/>
              <w:rPr>
                <w:rFonts w:asciiTheme="minorHAnsi" w:hAnsiTheme="minorHAnsi"/>
                <w:i/>
                <w:sz w:val="20"/>
                <w:szCs w:val="20"/>
              </w:rPr>
            </w:pPr>
            <w:r w:rsidRPr="00D67FED">
              <w:rPr>
                <w:rFonts w:asciiTheme="minorHAnsi" w:hAnsiTheme="minorHAnsi"/>
                <w:sz w:val="20"/>
              </w:rPr>
              <w:t>Početni mjesec</w:t>
            </w:r>
          </w:p>
          <w:p w:rsidR="00D71AC6" w:rsidRPr="00D67FED" w:rsidRDefault="00D71AC6" w:rsidP="00D71AC6">
            <w:pPr>
              <w:spacing w:after="0"/>
              <w:rPr>
                <w:rFonts w:asciiTheme="minorHAnsi" w:hAnsiTheme="minorHAnsi"/>
                <w:sz w:val="20"/>
                <w:szCs w:val="20"/>
              </w:rPr>
            </w:pPr>
            <w:r w:rsidRPr="00D67FED">
              <w:rPr>
                <w:rFonts w:asciiTheme="minorHAnsi" w:hAnsiTheme="minorHAnsi"/>
                <w:i/>
                <w:sz w:val="20"/>
              </w:rPr>
              <w:t>(MM.GGGG</w:t>
            </w:r>
            <w:r w:rsidR="005C7E66" w:rsidRPr="00D67FED">
              <w:rPr>
                <w:rFonts w:asciiTheme="minorHAnsi" w:hAnsiTheme="minorHAnsi"/>
                <w:i/>
                <w:sz w:val="20"/>
              </w:rPr>
              <w:t>.</w:t>
            </w:r>
            <w:r w:rsidRPr="00D67FED">
              <w:rPr>
                <w:rFonts w:asciiTheme="minorHAnsi" w:hAnsiTheme="minorHAnsi"/>
                <w:i/>
                <w:sz w:val="20"/>
              </w:rPr>
              <w:t>)</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D71AC6" w:rsidRPr="00D67FED" w:rsidRDefault="00D71AC6" w:rsidP="00D71AC6">
            <w:pPr>
              <w:spacing w:after="0"/>
              <w:rPr>
                <w:rFonts w:asciiTheme="minorHAnsi" w:hAnsiTheme="minorHAnsi"/>
                <w:i/>
                <w:sz w:val="20"/>
                <w:szCs w:val="20"/>
              </w:rPr>
            </w:pPr>
            <w:r w:rsidRPr="00D67FED">
              <w:rPr>
                <w:rFonts w:asciiTheme="minorHAnsi" w:hAnsiTheme="minorHAnsi"/>
                <w:sz w:val="20"/>
              </w:rPr>
              <w:t>Završni mjesec</w:t>
            </w:r>
          </w:p>
          <w:p w:rsidR="00D71AC6" w:rsidRPr="00D67FED" w:rsidRDefault="00D71AC6" w:rsidP="00D71AC6">
            <w:pPr>
              <w:spacing w:after="0"/>
              <w:rPr>
                <w:rFonts w:asciiTheme="minorHAnsi" w:hAnsiTheme="minorHAnsi"/>
                <w:sz w:val="20"/>
                <w:szCs w:val="20"/>
              </w:rPr>
            </w:pPr>
            <w:r w:rsidRPr="00D67FED">
              <w:rPr>
                <w:rFonts w:asciiTheme="minorHAnsi" w:hAnsiTheme="minorHAnsi"/>
                <w:i/>
                <w:sz w:val="20"/>
              </w:rPr>
              <w:t>(MM.GGGG</w:t>
            </w:r>
            <w:r w:rsidR="005C7E66" w:rsidRPr="00D67FED">
              <w:rPr>
                <w:rFonts w:asciiTheme="minorHAnsi" w:hAnsiTheme="minorHAnsi"/>
                <w:i/>
                <w:sz w:val="20"/>
              </w:rPr>
              <w:t>.</w:t>
            </w:r>
            <w:r w:rsidRPr="00D67FED">
              <w:rPr>
                <w:rFonts w:asciiTheme="minorHAnsi" w:hAnsiTheme="minorHAnsi"/>
                <w:i/>
                <w:sz w:val="20"/>
              </w:rPr>
              <w:t>)</w:t>
            </w:r>
          </w:p>
        </w:tc>
      </w:tr>
      <w:tr w:rsidR="00D71AC6" w:rsidRPr="00D67FED"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D67FED"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D67FED" w:rsidRDefault="00D71AC6" w:rsidP="00D71AC6">
            <w:pPr>
              <w:pStyle w:val="CommentText1"/>
              <w:spacing w:after="0"/>
              <w:rPr>
                <w:rFonts w:asciiTheme="minorHAnsi" w:hAnsiTheme="minorHAnsi"/>
                <w:color w:val="548DD4"/>
              </w:rPr>
            </w:pPr>
            <w:r w:rsidRPr="00D67FED">
              <w:rPr>
                <w:rFonts w:asciiTheme="minorHAnsi" w:hAnsiTheme="minorHAnsi"/>
              </w:rPr>
              <w:t>Opis aktivnosti i uključeni partneri</w:t>
            </w:r>
          </w:p>
          <w:p w:rsidR="00D71AC6" w:rsidRPr="00D67FED" w:rsidRDefault="00D71AC6" w:rsidP="00D71AC6">
            <w:pPr>
              <w:pStyle w:val="CommentText1"/>
              <w:rPr>
                <w:rFonts w:asciiTheme="minorHAnsi" w:hAnsiTheme="minorHAnsi"/>
                <w:b/>
              </w:rPr>
            </w:pPr>
            <w:r w:rsidRPr="00D67FED">
              <w:rPr>
                <w:rFonts w:asciiTheme="minorHAnsi" w:hAnsiTheme="minorHAnsi"/>
                <w:b/>
                <w:color w:val="548DD4"/>
              </w:rPr>
              <w:t>[500 znakova]</w:t>
            </w:r>
          </w:p>
        </w:tc>
      </w:tr>
      <w:tr w:rsidR="00D71AC6" w:rsidRPr="00D67FED"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D67FED" w:rsidRDefault="00D71AC6" w:rsidP="00D71AC6">
            <w:pPr>
              <w:spacing w:after="0"/>
              <w:jc w:val="center"/>
              <w:rPr>
                <w:rFonts w:asciiTheme="minorHAnsi" w:hAnsiTheme="minorHAnsi" w:cs="Open Sans"/>
                <w:sz w:val="20"/>
                <w:szCs w:val="20"/>
              </w:rPr>
            </w:pPr>
            <w:r w:rsidRPr="00D67FED">
              <w:rPr>
                <w:rFonts w:asciiTheme="minorHAnsi" w:hAnsiTheme="minorHAnsi"/>
                <w:sz w:val="20"/>
              </w:rPr>
              <w:t>D / O</w:t>
            </w:r>
          </w:p>
          <w:p w:rsidR="00D71AC6" w:rsidRPr="00D67FED" w:rsidRDefault="00D71AC6" w:rsidP="00D71AC6">
            <w:pPr>
              <w:spacing w:after="0"/>
              <w:jc w:val="center"/>
              <w:rPr>
                <w:rFonts w:asciiTheme="minorHAnsi" w:hAnsiTheme="minorHAnsi" w:cs="Open Sans"/>
                <w:sz w:val="20"/>
                <w:szCs w:val="20"/>
              </w:rPr>
            </w:pPr>
            <w:r w:rsidRPr="00D67FED">
              <w:rPr>
                <w:rFonts w:asciiTheme="minorHAnsi" w:hAnsiTheme="minorHAnsi"/>
                <w:sz w:val="20"/>
              </w:rPr>
              <w:t>1.1.1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D67FED" w:rsidRDefault="00D71AC6" w:rsidP="00D71AC6">
            <w:pPr>
              <w:spacing w:after="0"/>
              <w:rPr>
                <w:rFonts w:asciiTheme="minorHAnsi" w:hAnsiTheme="minorHAnsi"/>
                <w:color w:val="548DD4"/>
                <w:sz w:val="20"/>
                <w:szCs w:val="20"/>
              </w:rPr>
            </w:pPr>
            <w:r w:rsidRPr="00D67FED">
              <w:rPr>
                <w:rFonts w:asciiTheme="minorHAnsi" w:hAnsiTheme="minorHAnsi"/>
                <w:sz w:val="20"/>
              </w:rPr>
              <w:t xml:space="preserve">Opis isporuke ili izlaza projekta </w:t>
            </w:r>
            <w:r w:rsidRPr="00D67FED">
              <w:rPr>
                <w:rFonts w:asciiTheme="minorHAnsi" w:hAnsiTheme="minorHAnsi"/>
                <w:b/>
                <w:color w:val="548DD4"/>
                <w:sz w:val="20"/>
              </w:rPr>
              <w:t>[250 znakova]</w:t>
            </w:r>
          </w:p>
          <w:p w:rsidR="00D71AC6" w:rsidRPr="00D67FED" w:rsidRDefault="00D71AC6" w:rsidP="00D71AC6">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D71AC6" w:rsidRPr="00D67FED" w:rsidRDefault="00D71AC6" w:rsidP="00D71AC6">
            <w:pPr>
              <w:spacing w:after="0"/>
              <w:rPr>
                <w:rFonts w:asciiTheme="minorHAnsi" w:hAnsiTheme="minorHAnsi"/>
                <w:sz w:val="20"/>
                <w:szCs w:val="20"/>
              </w:rPr>
            </w:pPr>
            <w:r w:rsidRPr="00D67FED">
              <w:rPr>
                <w:rFonts w:asciiTheme="minorHAnsi" w:hAnsiTheme="minorHAnsi"/>
                <w:sz w:val="20"/>
              </w:rPr>
              <w:t>Ciljana vrijednost</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D71AC6" w:rsidRPr="00D67FED" w:rsidRDefault="00D71AC6" w:rsidP="00D71AC6">
            <w:pPr>
              <w:spacing w:after="0"/>
              <w:rPr>
                <w:rFonts w:asciiTheme="minorHAnsi" w:hAnsiTheme="minorHAnsi"/>
                <w:sz w:val="20"/>
                <w:szCs w:val="20"/>
              </w:rPr>
            </w:pPr>
            <w:r w:rsidRPr="00D67FED">
              <w:rPr>
                <w:rFonts w:asciiTheme="minorHAnsi" w:hAnsiTheme="minorHAnsi"/>
                <w:sz w:val="20"/>
              </w:rPr>
              <w:t>Mjesec realizacije (MM.GGGG</w:t>
            </w:r>
            <w:r w:rsidR="005C7E66" w:rsidRPr="00D67FED">
              <w:rPr>
                <w:rFonts w:asciiTheme="minorHAnsi" w:hAnsiTheme="minorHAnsi"/>
                <w:sz w:val="20"/>
              </w:rPr>
              <w:t>.</w:t>
            </w:r>
            <w:r w:rsidRPr="00D67FED">
              <w:rPr>
                <w:rFonts w:asciiTheme="minorHAnsi" w:hAnsiTheme="minorHAnsi"/>
                <w:sz w:val="20"/>
              </w:rPr>
              <w:t>)</w:t>
            </w:r>
          </w:p>
        </w:tc>
      </w:tr>
      <w:tr w:rsidR="00D71AC6" w:rsidRPr="00D67FED"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D67FED" w:rsidRDefault="00D71AC6" w:rsidP="00196FA1">
            <w:pPr>
              <w:spacing w:after="0"/>
              <w:jc w:val="center"/>
              <w:rPr>
                <w:rFonts w:asciiTheme="minorHAnsi" w:hAnsiTheme="minorHAnsi"/>
                <w:sz w:val="20"/>
                <w:szCs w:val="20"/>
              </w:rPr>
            </w:pPr>
            <w:r w:rsidRPr="00D67FED">
              <w:rPr>
                <w:rFonts w:asciiTheme="minorHAnsi" w:hAnsiTheme="minorHAnsi"/>
                <w:sz w:val="20"/>
              </w:rPr>
              <w:t>Aktivnost 1.2</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Pr="00D67FED" w:rsidRDefault="00D71AC6" w:rsidP="00D71AC6">
            <w:pPr>
              <w:spacing w:after="0"/>
              <w:rPr>
                <w:rFonts w:asciiTheme="minorHAnsi" w:hAnsiTheme="minorHAnsi" w:cs="Open Sans"/>
                <w:bCs/>
                <w:sz w:val="20"/>
                <w:szCs w:val="20"/>
              </w:rPr>
            </w:pPr>
            <w:r w:rsidRPr="00D67FED">
              <w:rPr>
                <w:rFonts w:asciiTheme="minorHAnsi" w:hAnsiTheme="minorHAnsi"/>
                <w:sz w:val="20"/>
              </w:rPr>
              <w:t>Naslov aktivnosti</w:t>
            </w:r>
          </w:p>
          <w:p w:rsidR="00D71AC6" w:rsidRPr="00D67FED" w:rsidRDefault="00D71AC6" w:rsidP="00D71AC6">
            <w:pPr>
              <w:spacing w:after="60"/>
              <w:jc w:val="both"/>
              <w:rPr>
                <w:rFonts w:asciiTheme="minorHAnsi" w:hAnsiTheme="minorHAnsi"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71AC6" w:rsidRPr="00D67FED" w:rsidRDefault="00D71AC6" w:rsidP="00D71AC6">
            <w:pPr>
              <w:spacing w:after="0"/>
              <w:rPr>
                <w:rFonts w:asciiTheme="minorHAnsi" w:hAnsiTheme="minorHAnsi"/>
                <w:i/>
                <w:sz w:val="20"/>
                <w:szCs w:val="20"/>
              </w:rPr>
            </w:pPr>
            <w:r w:rsidRPr="00D67FED">
              <w:rPr>
                <w:rFonts w:asciiTheme="minorHAnsi" w:hAnsiTheme="minorHAnsi"/>
                <w:sz w:val="20"/>
              </w:rPr>
              <w:t>Početni mjesec</w:t>
            </w:r>
          </w:p>
          <w:p w:rsidR="00D71AC6" w:rsidRPr="00D67FED" w:rsidRDefault="00D71AC6" w:rsidP="00D71AC6">
            <w:pPr>
              <w:spacing w:after="0"/>
              <w:rPr>
                <w:rFonts w:asciiTheme="minorHAnsi" w:hAnsiTheme="minorHAnsi"/>
                <w:sz w:val="20"/>
                <w:szCs w:val="20"/>
              </w:rPr>
            </w:pPr>
            <w:r w:rsidRPr="00D67FED">
              <w:rPr>
                <w:rFonts w:asciiTheme="minorHAnsi" w:hAnsiTheme="minorHAnsi"/>
                <w:i/>
                <w:sz w:val="20"/>
              </w:rPr>
              <w:t>(MM.GGGG</w:t>
            </w:r>
            <w:r w:rsidR="005C7E66" w:rsidRPr="00D67FED">
              <w:rPr>
                <w:rFonts w:asciiTheme="minorHAnsi" w:hAnsiTheme="minorHAnsi"/>
                <w:i/>
                <w:sz w:val="20"/>
              </w:rPr>
              <w:t>.</w:t>
            </w:r>
            <w:r w:rsidRPr="00D67FED">
              <w:rPr>
                <w:rFonts w:asciiTheme="minorHAnsi" w:hAnsiTheme="minorHAnsi"/>
                <w:i/>
                <w:sz w:val="20"/>
              </w:rPr>
              <w:t>)</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D71AC6" w:rsidRPr="00D67FED" w:rsidRDefault="00D71AC6" w:rsidP="00D71AC6">
            <w:pPr>
              <w:spacing w:after="0"/>
              <w:rPr>
                <w:rFonts w:asciiTheme="minorHAnsi" w:hAnsiTheme="minorHAnsi"/>
                <w:i/>
                <w:sz w:val="20"/>
                <w:szCs w:val="20"/>
              </w:rPr>
            </w:pPr>
            <w:r w:rsidRPr="00D67FED">
              <w:rPr>
                <w:rFonts w:asciiTheme="minorHAnsi" w:hAnsiTheme="minorHAnsi"/>
                <w:sz w:val="20"/>
              </w:rPr>
              <w:t>Završni mjesec</w:t>
            </w:r>
          </w:p>
          <w:p w:rsidR="00D71AC6" w:rsidRPr="00D67FED" w:rsidRDefault="00D71AC6" w:rsidP="00D71AC6">
            <w:pPr>
              <w:spacing w:after="0"/>
              <w:rPr>
                <w:rFonts w:asciiTheme="minorHAnsi" w:hAnsiTheme="minorHAnsi"/>
                <w:sz w:val="20"/>
                <w:szCs w:val="20"/>
              </w:rPr>
            </w:pPr>
            <w:r w:rsidRPr="00D67FED">
              <w:rPr>
                <w:rFonts w:asciiTheme="minorHAnsi" w:hAnsiTheme="minorHAnsi"/>
                <w:i/>
                <w:sz w:val="20"/>
              </w:rPr>
              <w:t>(MM.GGGG</w:t>
            </w:r>
            <w:r w:rsidR="005C7E66" w:rsidRPr="00D67FED">
              <w:rPr>
                <w:rFonts w:asciiTheme="minorHAnsi" w:hAnsiTheme="minorHAnsi"/>
                <w:i/>
                <w:sz w:val="20"/>
              </w:rPr>
              <w:t>.</w:t>
            </w:r>
            <w:r w:rsidRPr="00D67FED">
              <w:rPr>
                <w:rFonts w:asciiTheme="minorHAnsi" w:hAnsiTheme="minorHAnsi"/>
                <w:i/>
                <w:sz w:val="20"/>
              </w:rPr>
              <w:t>)</w:t>
            </w:r>
          </w:p>
        </w:tc>
      </w:tr>
      <w:tr w:rsidR="00D71AC6" w:rsidRPr="00D67FED"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D67FED"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D67FED" w:rsidRDefault="00D71AC6" w:rsidP="00D71AC6">
            <w:pPr>
              <w:pStyle w:val="CommentText1"/>
              <w:spacing w:after="0"/>
              <w:rPr>
                <w:rFonts w:asciiTheme="minorHAnsi" w:hAnsiTheme="minorHAnsi"/>
                <w:color w:val="548DD4"/>
              </w:rPr>
            </w:pPr>
            <w:r w:rsidRPr="00D67FED">
              <w:rPr>
                <w:rFonts w:asciiTheme="minorHAnsi" w:hAnsiTheme="minorHAnsi"/>
              </w:rPr>
              <w:t>Opis aktivnosti i uključeni partneri</w:t>
            </w:r>
          </w:p>
          <w:p w:rsidR="00D71AC6" w:rsidRPr="00D67FED" w:rsidRDefault="00D71AC6" w:rsidP="00D71AC6">
            <w:pPr>
              <w:pStyle w:val="CommentText1"/>
              <w:rPr>
                <w:rFonts w:asciiTheme="minorHAnsi" w:hAnsiTheme="minorHAnsi"/>
                <w:b/>
              </w:rPr>
            </w:pPr>
            <w:r w:rsidRPr="00D67FED">
              <w:rPr>
                <w:rFonts w:asciiTheme="minorHAnsi" w:hAnsiTheme="minorHAnsi"/>
                <w:b/>
                <w:color w:val="548DD4"/>
              </w:rPr>
              <w:t>[500 znakova]</w:t>
            </w:r>
          </w:p>
        </w:tc>
      </w:tr>
      <w:tr w:rsidR="00D71AC6" w:rsidRPr="00D67FED"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D67FED" w:rsidRDefault="00D71AC6" w:rsidP="00D71AC6">
            <w:pPr>
              <w:spacing w:after="0"/>
              <w:jc w:val="center"/>
              <w:rPr>
                <w:rFonts w:asciiTheme="minorHAnsi" w:hAnsiTheme="minorHAnsi" w:cs="Open Sans"/>
                <w:sz w:val="20"/>
                <w:szCs w:val="20"/>
              </w:rPr>
            </w:pPr>
            <w:r w:rsidRPr="00D67FED">
              <w:rPr>
                <w:rFonts w:asciiTheme="minorHAnsi" w:hAnsiTheme="minorHAnsi"/>
                <w:sz w:val="20"/>
              </w:rPr>
              <w:lastRenderedPageBreak/>
              <w:t>D / O</w:t>
            </w:r>
          </w:p>
          <w:p w:rsidR="00D71AC6" w:rsidRPr="00D67FED" w:rsidRDefault="002F016E" w:rsidP="00D71AC6">
            <w:pPr>
              <w:spacing w:after="0"/>
              <w:jc w:val="center"/>
              <w:rPr>
                <w:rFonts w:asciiTheme="minorHAnsi" w:hAnsiTheme="minorHAnsi" w:cs="Open Sans"/>
                <w:sz w:val="20"/>
                <w:szCs w:val="20"/>
              </w:rPr>
            </w:pPr>
            <w:r w:rsidRPr="00D67FED">
              <w:rPr>
                <w:rFonts w:asciiTheme="minorHAnsi" w:hAnsiTheme="minorHAnsi"/>
                <w:sz w:val="20"/>
              </w:rPr>
              <w:t>1.2.1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D67FED" w:rsidRDefault="00D71AC6" w:rsidP="00D71AC6">
            <w:pPr>
              <w:spacing w:after="0"/>
              <w:rPr>
                <w:rFonts w:asciiTheme="minorHAnsi" w:hAnsiTheme="minorHAnsi"/>
                <w:color w:val="548DD4"/>
                <w:sz w:val="20"/>
                <w:szCs w:val="20"/>
              </w:rPr>
            </w:pPr>
            <w:r w:rsidRPr="00D67FED">
              <w:rPr>
                <w:rFonts w:asciiTheme="minorHAnsi" w:hAnsiTheme="minorHAnsi"/>
                <w:sz w:val="20"/>
              </w:rPr>
              <w:t xml:space="preserve">Opis isporuke ili izlaza projekta </w:t>
            </w:r>
            <w:r w:rsidRPr="00D67FED">
              <w:rPr>
                <w:rFonts w:asciiTheme="minorHAnsi" w:hAnsiTheme="minorHAnsi"/>
                <w:b/>
                <w:color w:val="548DD4"/>
                <w:sz w:val="20"/>
              </w:rPr>
              <w:t>[250 znakova]</w:t>
            </w:r>
          </w:p>
          <w:p w:rsidR="00D71AC6" w:rsidRPr="00D67FED" w:rsidRDefault="00D71AC6" w:rsidP="00D71AC6">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D71AC6" w:rsidRPr="00D67FED" w:rsidRDefault="00D71AC6" w:rsidP="00D71AC6">
            <w:pPr>
              <w:spacing w:after="0"/>
              <w:rPr>
                <w:rFonts w:asciiTheme="minorHAnsi" w:hAnsiTheme="minorHAnsi"/>
                <w:sz w:val="20"/>
                <w:szCs w:val="20"/>
              </w:rPr>
            </w:pPr>
            <w:r w:rsidRPr="00D67FED">
              <w:rPr>
                <w:rFonts w:asciiTheme="minorHAnsi" w:hAnsiTheme="minorHAnsi"/>
                <w:sz w:val="20"/>
              </w:rPr>
              <w:t>Ciljana vrijednost</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D71AC6" w:rsidRPr="00D67FED" w:rsidRDefault="00D71AC6" w:rsidP="00D71AC6">
            <w:pPr>
              <w:spacing w:after="0"/>
              <w:rPr>
                <w:rFonts w:asciiTheme="minorHAnsi" w:hAnsiTheme="minorHAnsi"/>
                <w:sz w:val="20"/>
                <w:szCs w:val="20"/>
              </w:rPr>
            </w:pPr>
            <w:r w:rsidRPr="00D67FED">
              <w:rPr>
                <w:rFonts w:asciiTheme="minorHAnsi" w:hAnsiTheme="minorHAnsi"/>
                <w:sz w:val="20"/>
              </w:rPr>
              <w:t>Mjesec realizacije (MM.GGGG</w:t>
            </w:r>
            <w:r w:rsidR="005C7E66" w:rsidRPr="00D67FED">
              <w:rPr>
                <w:rFonts w:asciiTheme="minorHAnsi" w:hAnsiTheme="minorHAnsi"/>
                <w:sz w:val="20"/>
              </w:rPr>
              <w:t>.</w:t>
            </w:r>
            <w:r w:rsidRPr="00D67FED">
              <w:rPr>
                <w:rFonts w:asciiTheme="minorHAnsi" w:hAnsiTheme="minorHAnsi"/>
                <w:sz w:val="20"/>
              </w:rPr>
              <w:t>)</w:t>
            </w:r>
          </w:p>
        </w:tc>
      </w:tr>
      <w:tr w:rsidR="002F016E" w:rsidRPr="00D67FED"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D67FED" w:rsidRDefault="002F016E" w:rsidP="002F016E">
            <w:pPr>
              <w:spacing w:after="0"/>
              <w:jc w:val="center"/>
              <w:rPr>
                <w:rFonts w:asciiTheme="minorHAnsi" w:hAnsiTheme="minorHAnsi"/>
                <w:sz w:val="20"/>
                <w:szCs w:val="20"/>
              </w:rPr>
            </w:pPr>
            <w:r w:rsidRPr="00D67FED">
              <w:rPr>
                <w:rFonts w:asciiTheme="minorHAnsi" w:hAnsiTheme="minorHAnsi"/>
                <w:sz w:val="20"/>
              </w:rPr>
              <w:t>Aktivnost 1.N</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2F016E" w:rsidRPr="00D67FED" w:rsidRDefault="002F016E" w:rsidP="002F016E">
            <w:pPr>
              <w:spacing w:after="0"/>
              <w:rPr>
                <w:rFonts w:asciiTheme="minorHAnsi" w:hAnsiTheme="minorHAnsi" w:cs="Open Sans"/>
                <w:bCs/>
                <w:sz w:val="20"/>
                <w:szCs w:val="20"/>
              </w:rPr>
            </w:pPr>
            <w:r w:rsidRPr="00D67FED">
              <w:rPr>
                <w:rFonts w:asciiTheme="minorHAnsi" w:hAnsiTheme="minorHAnsi"/>
                <w:sz w:val="20"/>
              </w:rPr>
              <w:t>Naslov aktivnosti</w:t>
            </w:r>
          </w:p>
          <w:p w:rsidR="002F016E" w:rsidRPr="00D67FED" w:rsidRDefault="002F016E" w:rsidP="002F016E">
            <w:pPr>
              <w:spacing w:after="60"/>
              <w:jc w:val="both"/>
              <w:rPr>
                <w:rFonts w:asciiTheme="minorHAnsi" w:hAnsiTheme="minorHAnsi"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2F016E" w:rsidRPr="00D67FED" w:rsidRDefault="002F016E" w:rsidP="002F016E">
            <w:pPr>
              <w:spacing w:after="0"/>
              <w:rPr>
                <w:rFonts w:asciiTheme="minorHAnsi" w:hAnsiTheme="minorHAnsi"/>
                <w:i/>
                <w:sz w:val="20"/>
                <w:szCs w:val="20"/>
              </w:rPr>
            </w:pPr>
            <w:r w:rsidRPr="00D67FED">
              <w:rPr>
                <w:rFonts w:asciiTheme="minorHAnsi" w:hAnsiTheme="minorHAnsi"/>
                <w:sz w:val="20"/>
              </w:rPr>
              <w:t>Početni mjesec</w:t>
            </w:r>
          </w:p>
          <w:p w:rsidR="002F016E" w:rsidRPr="00D67FED" w:rsidRDefault="002F016E" w:rsidP="002F016E">
            <w:pPr>
              <w:spacing w:after="0"/>
              <w:rPr>
                <w:rFonts w:asciiTheme="minorHAnsi" w:hAnsiTheme="minorHAnsi"/>
                <w:sz w:val="20"/>
                <w:szCs w:val="20"/>
              </w:rPr>
            </w:pPr>
            <w:r w:rsidRPr="00D67FED">
              <w:rPr>
                <w:rFonts w:asciiTheme="minorHAnsi" w:hAnsiTheme="minorHAnsi"/>
                <w:i/>
                <w:sz w:val="20"/>
              </w:rPr>
              <w:t>(MM.GGGG</w:t>
            </w:r>
            <w:r w:rsidR="005C7E66" w:rsidRPr="00D67FED">
              <w:rPr>
                <w:rFonts w:asciiTheme="minorHAnsi" w:hAnsiTheme="minorHAnsi"/>
                <w:i/>
                <w:sz w:val="20"/>
              </w:rPr>
              <w:t>.</w:t>
            </w:r>
            <w:r w:rsidRPr="00D67FED">
              <w:rPr>
                <w:rFonts w:asciiTheme="minorHAnsi" w:hAnsiTheme="minorHAnsi"/>
                <w:i/>
                <w:sz w:val="20"/>
              </w:rPr>
              <w:t>)</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2F016E" w:rsidRPr="00D67FED" w:rsidRDefault="002F016E" w:rsidP="002F016E">
            <w:pPr>
              <w:spacing w:after="0"/>
              <w:rPr>
                <w:rFonts w:asciiTheme="minorHAnsi" w:hAnsiTheme="minorHAnsi"/>
                <w:i/>
                <w:sz w:val="20"/>
                <w:szCs w:val="20"/>
              </w:rPr>
            </w:pPr>
            <w:r w:rsidRPr="00D67FED">
              <w:rPr>
                <w:rFonts w:asciiTheme="minorHAnsi" w:hAnsiTheme="minorHAnsi"/>
                <w:sz w:val="20"/>
              </w:rPr>
              <w:t>Završni mjesec</w:t>
            </w:r>
          </w:p>
          <w:p w:rsidR="002F016E" w:rsidRPr="00D67FED" w:rsidRDefault="002F016E" w:rsidP="002F016E">
            <w:pPr>
              <w:spacing w:after="0"/>
              <w:rPr>
                <w:rFonts w:asciiTheme="minorHAnsi" w:hAnsiTheme="minorHAnsi"/>
                <w:sz w:val="20"/>
                <w:szCs w:val="20"/>
              </w:rPr>
            </w:pPr>
            <w:r w:rsidRPr="00D67FED">
              <w:rPr>
                <w:rFonts w:asciiTheme="minorHAnsi" w:hAnsiTheme="minorHAnsi"/>
                <w:i/>
                <w:sz w:val="20"/>
              </w:rPr>
              <w:t>(MM.GGGG</w:t>
            </w:r>
            <w:r w:rsidR="005C7E66" w:rsidRPr="00D67FED">
              <w:rPr>
                <w:rFonts w:asciiTheme="minorHAnsi" w:hAnsiTheme="minorHAnsi"/>
                <w:i/>
                <w:sz w:val="20"/>
              </w:rPr>
              <w:t>.</w:t>
            </w:r>
            <w:r w:rsidRPr="00D67FED">
              <w:rPr>
                <w:rFonts w:asciiTheme="minorHAnsi" w:hAnsiTheme="minorHAnsi"/>
                <w:i/>
                <w:sz w:val="20"/>
              </w:rPr>
              <w:t>)</w:t>
            </w:r>
          </w:p>
        </w:tc>
      </w:tr>
      <w:tr w:rsidR="002F016E" w:rsidRPr="00D67FED"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D67FED" w:rsidRDefault="002F016E" w:rsidP="002F016E">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2F016E" w:rsidRPr="00D67FED" w:rsidRDefault="002F016E" w:rsidP="002F016E">
            <w:pPr>
              <w:pStyle w:val="CommentText1"/>
              <w:spacing w:after="0"/>
              <w:rPr>
                <w:rFonts w:asciiTheme="minorHAnsi" w:hAnsiTheme="minorHAnsi"/>
                <w:color w:val="548DD4"/>
              </w:rPr>
            </w:pPr>
            <w:r w:rsidRPr="00D67FED">
              <w:rPr>
                <w:rFonts w:asciiTheme="minorHAnsi" w:hAnsiTheme="minorHAnsi"/>
              </w:rPr>
              <w:t>Opis aktivnosti i uključeni partneri</w:t>
            </w:r>
          </w:p>
          <w:p w:rsidR="002F016E" w:rsidRPr="00D67FED" w:rsidRDefault="002F016E" w:rsidP="002F016E">
            <w:pPr>
              <w:pStyle w:val="CommentText1"/>
              <w:rPr>
                <w:rFonts w:asciiTheme="minorHAnsi" w:hAnsiTheme="minorHAnsi"/>
                <w:b/>
              </w:rPr>
            </w:pPr>
            <w:r w:rsidRPr="00D67FED">
              <w:rPr>
                <w:rFonts w:asciiTheme="minorHAnsi" w:hAnsiTheme="minorHAnsi"/>
                <w:b/>
                <w:color w:val="548DD4"/>
              </w:rPr>
              <w:t>[500 znakova]</w:t>
            </w:r>
          </w:p>
        </w:tc>
      </w:tr>
      <w:tr w:rsidR="002F016E" w:rsidRPr="00D67FED"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2F016E" w:rsidRPr="00D67FED" w:rsidRDefault="002F016E" w:rsidP="002F016E">
            <w:pPr>
              <w:spacing w:after="0"/>
              <w:jc w:val="center"/>
              <w:rPr>
                <w:rFonts w:asciiTheme="minorHAnsi" w:hAnsiTheme="minorHAnsi" w:cs="Open Sans"/>
                <w:sz w:val="20"/>
                <w:szCs w:val="20"/>
              </w:rPr>
            </w:pPr>
            <w:r w:rsidRPr="00D67FED">
              <w:rPr>
                <w:rFonts w:asciiTheme="minorHAnsi" w:hAnsiTheme="minorHAnsi"/>
                <w:sz w:val="20"/>
              </w:rPr>
              <w:t>D / O</w:t>
            </w:r>
          </w:p>
          <w:p w:rsidR="002F016E" w:rsidRPr="00D67FED" w:rsidRDefault="002F016E" w:rsidP="002F016E">
            <w:pPr>
              <w:spacing w:after="0"/>
              <w:jc w:val="center"/>
              <w:rPr>
                <w:rFonts w:asciiTheme="minorHAnsi" w:hAnsiTheme="minorHAnsi" w:cs="Open Sans"/>
                <w:sz w:val="20"/>
                <w:szCs w:val="20"/>
              </w:rPr>
            </w:pPr>
            <w:r w:rsidRPr="00D67FED">
              <w:rPr>
                <w:rFonts w:asciiTheme="minorHAnsi" w:hAnsiTheme="minorHAnsi"/>
                <w:sz w:val="20"/>
              </w:rPr>
              <w:t>1.N.N</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2F016E" w:rsidRPr="00D67FED" w:rsidRDefault="002F016E" w:rsidP="002F016E">
            <w:pPr>
              <w:spacing w:after="0"/>
              <w:rPr>
                <w:rFonts w:asciiTheme="minorHAnsi" w:hAnsiTheme="minorHAnsi"/>
                <w:color w:val="548DD4"/>
                <w:sz w:val="20"/>
                <w:szCs w:val="20"/>
              </w:rPr>
            </w:pPr>
            <w:r w:rsidRPr="00D67FED">
              <w:rPr>
                <w:rFonts w:asciiTheme="minorHAnsi" w:hAnsiTheme="minorHAnsi"/>
                <w:sz w:val="20"/>
              </w:rPr>
              <w:t xml:space="preserve">Opis isporuke ili izlaza projekta </w:t>
            </w:r>
            <w:r w:rsidRPr="00D67FED">
              <w:rPr>
                <w:rFonts w:asciiTheme="minorHAnsi" w:hAnsiTheme="minorHAnsi"/>
                <w:b/>
                <w:color w:val="548DD4"/>
                <w:sz w:val="20"/>
              </w:rPr>
              <w:t>[250 znakova]</w:t>
            </w:r>
          </w:p>
          <w:p w:rsidR="002F016E" w:rsidRPr="00D67FED" w:rsidRDefault="002F016E" w:rsidP="002F016E">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2F016E" w:rsidRPr="00D67FED" w:rsidRDefault="002F016E" w:rsidP="002F016E">
            <w:pPr>
              <w:spacing w:after="0"/>
              <w:rPr>
                <w:rFonts w:asciiTheme="minorHAnsi" w:hAnsiTheme="minorHAnsi"/>
                <w:sz w:val="20"/>
                <w:szCs w:val="20"/>
              </w:rPr>
            </w:pPr>
            <w:r w:rsidRPr="00D67FED">
              <w:rPr>
                <w:rFonts w:asciiTheme="minorHAnsi" w:hAnsiTheme="minorHAnsi"/>
                <w:sz w:val="20"/>
              </w:rPr>
              <w:t>Ciljana vrijednost</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2F016E" w:rsidRPr="00D67FED" w:rsidRDefault="002F016E" w:rsidP="002F016E">
            <w:pPr>
              <w:spacing w:after="0"/>
              <w:rPr>
                <w:rFonts w:asciiTheme="minorHAnsi" w:hAnsiTheme="minorHAnsi"/>
                <w:sz w:val="20"/>
                <w:szCs w:val="20"/>
              </w:rPr>
            </w:pPr>
            <w:r w:rsidRPr="00D67FED">
              <w:rPr>
                <w:rFonts w:asciiTheme="minorHAnsi" w:hAnsiTheme="minorHAnsi"/>
                <w:sz w:val="20"/>
              </w:rPr>
              <w:t>Mjesec realizacije (MM.GGGG</w:t>
            </w:r>
            <w:r w:rsidR="005C7E66" w:rsidRPr="00D67FED">
              <w:rPr>
                <w:rFonts w:asciiTheme="minorHAnsi" w:hAnsiTheme="minorHAnsi"/>
                <w:sz w:val="20"/>
              </w:rPr>
              <w:t>.</w:t>
            </w:r>
            <w:r w:rsidRPr="00D67FED">
              <w:rPr>
                <w:rFonts w:asciiTheme="minorHAnsi" w:hAnsiTheme="minorHAnsi"/>
                <w:sz w:val="20"/>
              </w:rPr>
              <w:t>)</w:t>
            </w:r>
          </w:p>
        </w:tc>
      </w:tr>
    </w:tbl>
    <w:p w:rsidR="002F016E" w:rsidRPr="00D67FED" w:rsidRDefault="002F016E" w:rsidP="00E45B58">
      <w:pPr>
        <w:rPr>
          <w:rFonts w:asciiTheme="minorHAnsi" w:hAnsiTheme="minorHAnsi" w:cs="Open Sans"/>
          <w:b/>
          <w:sz w:val="20"/>
          <w:szCs w:val="20"/>
          <w:u w:val="single"/>
        </w:rPr>
      </w:pPr>
    </w:p>
    <w:p w:rsidR="00E45B58" w:rsidRPr="00D67FED" w:rsidRDefault="00E45B58" w:rsidP="00E45B58">
      <w:pPr>
        <w:rPr>
          <w:rFonts w:asciiTheme="minorHAnsi" w:hAnsiTheme="minorHAnsi" w:cs="Open Sans"/>
          <w:bCs/>
          <w:sz w:val="20"/>
          <w:szCs w:val="20"/>
        </w:rPr>
      </w:pPr>
      <w:r w:rsidRPr="00D67FED">
        <w:rPr>
          <w:rFonts w:asciiTheme="minorHAnsi" w:hAnsiTheme="minorHAnsi"/>
          <w:b/>
          <w:sz w:val="20"/>
          <w:u w:val="single"/>
        </w:rPr>
        <w:t>Br. ulaganja : molimo dodajte onoliko ulaganja koliko je potrebno</w:t>
      </w:r>
    </w:p>
    <w:tbl>
      <w:tblPr>
        <w:tblW w:w="9284" w:type="dxa"/>
        <w:tblLayout w:type="fixed"/>
        <w:tblCellMar>
          <w:top w:w="57" w:type="dxa"/>
          <w:left w:w="70" w:type="dxa"/>
          <w:right w:w="70" w:type="dxa"/>
        </w:tblCellMar>
        <w:tblLook w:val="0000" w:firstRow="0" w:lastRow="0" w:firstColumn="0" w:lastColumn="0" w:noHBand="0" w:noVBand="0"/>
      </w:tblPr>
      <w:tblGrid>
        <w:gridCol w:w="944"/>
        <w:gridCol w:w="1904"/>
        <w:gridCol w:w="1704"/>
        <w:gridCol w:w="2067"/>
        <w:gridCol w:w="1577"/>
        <w:gridCol w:w="1088"/>
      </w:tblGrid>
      <w:tr w:rsidR="003914E1" w:rsidRPr="00D67FED"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3914E1" w:rsidRPr="00D67FED" w:rsidRDefault="003914E1" w:rsidP="0057237B">
            <w:pPr>
              <w:pageBreakBefore/>
              <w:spacing w:after="60"/>
              <w:rPr>
                <w:rFonts w:asciiTheme="minorHAnsi" w:hAnsiTheme="minorHAnsi" w:cs="Open Sans"/>
                <w:b/>
                <w:bCs/>
                <w:sz w:val="20"/>
                <w:szCs w:val="20"/>
              </w:rPr>
            </w:pPr>
            <w:r w:rsidRPr="00D67FED">
              <w:rPr>
                <w:rFonts w:asciiTheme="minorHAnsi" w:hAnsiTheme="minorHAnsi"/>
                <w:b/>
                <w:sz w:val="20"/>
              </w:rPr>
              <w:lastRenderedPageBreak/>
              <w:t>Br. P-a</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tcPr>
          <w:p w:rsidR="003914E1" w:rsidRPr="00D67FED" w:rsidRDefault="003914E1" w:rsidP="0057237B">
            <w:pPr>
              <w:spacing w:after="60"/>
              <w:rPr>
                <w:rFonts w:asciiTheme="minorHAnsi" w:hAnsiTheme="minorHAnsi" w:cs="Open Sans"/>
                <w:b/>
                <w:bCs/>
                <w:sz w:val="20"/>
                <w:szCs w:val="20"/>
              </w:rPr>
            </w:pPr>
            <w:r w:rsidRPr="00D67FED">
              <w:rPr>
                <w:rFonts w:asciiTheme="minorHAnsi" w:hAnsiTheme="minorHAnsi"/>
                <w:b/>
                <w:sz w:val="20"/>
              </w:rPr>
              <w:t>Naslov RP-a</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rsidR="003914E1" w:rsidRPr="00D67FED" w:rsidRDefault="003914E1" w:rsidP="0057237B">
            <w:pPr>
              <w:spacing w:after="60"/>
              <w:rPr>
                <w:rFonts w:asciiTheme="minorHAnsi" w:hAnsiTheme="minorHAnsi" w:cs="Open Sans"/>
                <w:b/>
                <w:bCs/>
                <w:sz w:val="20"/>
                <w:szCs w:val="20"/>
              </w:rPr>
            </w:pPr>
            <w:r w:rsidRPr="00D67FED">
              <w:rPr>
                <w:rFonts w:asciiTheme="minorHAnsi" w:hAnsiTheme="minorHAnsi"/>
                <w:b/>
                <w:sz w:val="20"/>
              </w:rPr>
              <w:t>Početni mjesec RP-a</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3914E1" w:rsidRPr="00D67FED" w:rsidRDefault="003914E1" w:rsidP="0057237B">
            <w:pPr>
              <w:spacing w:after="60"/>
              <w:rPr>
                <w:rFonts w:asciiTheme="minorHAnsi" w:hAnsiTheme="minorHAnsi" w:cs="Open Sans"/>
                <w:b/>
                <w:bCs/>
                <w:sz w:val="20"/>
                <w:szCs w:val="20"/>
              </w:rPr>
            </w:pPr>
            <w:r w:rsidRPr="00D67FED">
              <w:rPr>
                <w:rFonts w:asciiTheme="minorHAnsi" w:hAnsiTheme="minorHAnsi"/>
                <w:b/>
                <w:sz w:val="20"/>
              </w:rPr>
              <w:t>Završni mjesec RP-a</w:t>
            </w:r>
          </w:p>
        </w:tc>
        <w:tc>
          <w:tcPr>
            <w:tcW w:w="1088" w:type="dxa"/>
            <w:tcBorders>
              <w:top w:val="single" w:sz="4" w:space="0" w:color="000000"/>
              <w:left w:val="single" w:sz="4" w:space="0" w:color="000000"/>
              <w:bottom w:val="single" w:sz="4" w:space="0" w:color="000000"/>
              <w:right w:val="single" w:sz="4" w:space="0" w:color="000000"/>
            </w:tcBorders>
            <w:shd w:val="clear" w:color="auto" w:fill="E5DFEC"/>
          </w:tcPr>
          <w:p w:rsidR="003914E1" w:rsidRPr="00D67FED" w:rsidRDefault="003914E1" w:rsidP="0057237B">
            <w:pPr>
              <w:spacing w:after="60"/>
              <w:rPr>
                <w:rFonts w:asciiTheme="minorHAnsi" w:hAnsiTheme="minorHAnsi"/>
                <w:sz w:val="20"/>
                <w:szCs w:val="20"/>
              </w:rPr>
            </w:pPr>
            <w:r w:rsidRPr="00D67FED">
              <w:rPr>
                <w:rFonts w:asciiTheme="minorHAnsi" w:hAnsiTheme="minorHAnsi"/>
                <w:b/>
                <w:sz w:val="20"/>
              </w:rPr>
              <w:t>Proračun RP-a</w:t>
            </w:r>
          </w:p>
        </w:tc>
      </w:tr>
      <w:tr w:rsidR="003914E1" w:rsidRPr="00D67FED"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D67FED" w:rsidRDefault="003914E1" w:rsidP="0057237B">
            <w:pPr>
              <w:spacing w:after="60"/>
              <w:jc w:val="center"/>
              <w:rPr>
                <w:rFonts w:asciiTheme="minorHAnsi" w:hAnsiTheme="minorHAnsi" w:cs="Open Sans"/>
                <w:b/>
                <w:bCs/>
                <w:sz w:val="20"/>
                <w:szCs w:val="20"/>
              </w:rPr>
            </w:pPr>
            <w:r w:rsidRPr="00D67FED">
              <w:rPr>
                <w:rFonts w:asciiTheme="minorHAnsi" w:hAnsiTheme="minorHAnsi"/>
                <w:b/>
                <w:sz w:val="20"/>
              </w:rPr>
              <w:t>Zadnji RP</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D67FED" w:rsidRDefault="003914E1" w:rsidP="003914E1">
            <w:pPr>
              <w:rPr>
                <w:rFonts w:asciiTheme="minorHAnsi" w:hAnsiTheme="minorHAnsi" w:cs="Open Sans"/>
                <w:bCs/>
                <w:i/>
                <w:sz w:val="20"/>
                <w:szCs w:val="20"/>
              </w:rPr>
            </w:pPr>
            <w:r w:rsidRPr="00D67FED">
              <w:rPr>
                <w:rFonts w:asciiTheme="minorHAnsi" w:hAnsiTheme="minorHAnsi"/>
                <w:b/>
                <w:sz w:val="20"/>
              </w:rPr>
              <w:t>Zatvaranje i prijenos znanja</w:t>
            </w:r>
          </w:p>
        </w:tc>
        <w:tc>
          <w:tcPr>
            <w:tcW w:w="2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D67FED" w:rsidRDefault="003914E1" w:rsidP="0057237B">
            <w:pPr>
              <w:spacing w:after="60"/>
              <w:rPr>
                <w:rFonts w:asciiTheme="minorHAnsi" w:hAnsiTheme="minorHAnsi" w:cs="Open Sans"/>
                <w:bCs/>
                <w:i/>
                <w:sz w:val="20"/>
                <w:szCs w:val="20"/>
              </w:rPr>
            </w:pPr>
            <w:r w:rsidRPr="00D67FED">
              <w:rPr>
                <w:rFonts w:asciiTheme="minorHAnsi" w:hAnsiTheme="minorHAnsi"/>
                <w:i/>
                <w:sz w:val="20"/>
              </w:rPr>
              <w:t xml:space="preserve">Automatski iz aktivnosti </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D67FED" w:rsidRDefault="003914E1" w:rsidP="0057237B">
            <w:pPr>
              <w:spacing w:after="60"/>
              <w:rPr>
                <w:rFonts w:asciiTheme="minorHAnsi" w:hAnsiTheme="minorHAnsi" w:cs="Open Sans"/>
                <w:bCs/>
                <w:i/>
                <w:sz w:val="20"/>
                <w:szCs w:val="20"/>
              </w:rPr>
            </w:pPr>
            <w:r w:rsidRPr="00D67FED">
              <w:rPr>
                <w:rFonts w:asciiTheme="minorHAnsi" w:hAnsiTheme="minorHAnsi"/>
                <w:i/>
                <w:sz w:val="20"/>
              </w:rPr>
              <w:t>Automatski iz aktivnosti</w:t>
            </w:r>
          </w:p>
        </w:tc>
        <w:tc>
          <w:tcPr>
            <w:tcW w:w="108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D67FED" w:rsidRDefault="00E85238" w:rsidP="0057237B">
            <w:pPr>
              <w:spacing w:after="60"/>
              <w:rPr>
                <w:rFonts w:asciiTheme="minorHAnsi" w:hAnsiTheme="minorHAnsi" w:cs="Open Sans"/>
                <w:bCs/>
                <w:i/>
                <w:sz w:val="20"/>
                <w:szCs w:val="20"/>
              </w:rPr>
            </w:pPr>
            <w:r w:rsidRPr="00985771">
              <w:rPr>
                <w:rFonts w:asciiTheme="minorHAnsi" w:hAnsiTheme="minorHAnsi"/>
                <w:i/>
                <w:sz w:val="20"/>
              </w:rPr>
              <w:t>15</w:t>
            </w:r>
            <w:r w:rsidR="00104068" w:rsidRPr="00985771">
              <w:rPr>
                <w:rFonts w:asciiTheme="minorHAnsi" w:hAnsiTheme="minorHAnsi"/>
                <w:i/>
                <w:sz w:val="20"/>
              </w:rPr>
              <w:t xml:space="preserve"> </w:t>
            </w:r>
            <w:r w:rsidR="002F016E" w:rsidRPr="00985771">
              <w:rPr>
                <w:rFonts w:asciiTheme="minorHAnsi" w:hAnsiTheme="minorHAnsi"/>
                <w:i/>
                <w:sz w:val="20"/>
              </w:rPr>
              <w:t>000</w:t>
            </w:r>
          </w:p>
          <w:p w:rsidR="005C218F" w:rsidRPr="00D67FED" w:rsidRDefault="005C218F" w:rsidP="0057237B">
            <w:pPr>
              <w:spacing w:after="60"/>
              <w:rPr>
                <w:rFonts w:asciiTheme="minorHAnsi" w:hAnsiTheme="minorHAnsi"/>
                <w:sz w:val="20"/>
                <w:szCs w:val="20"/>
              </w:rPr>
            </w:pPr>
          </w:p>
        </w:tc>
      </w:tr>
      <w:tr w:rsidR="003914E1" w:rsidRPr="00D67FED"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D67FED" w:rsidRDefault="003914E1" w:rsidP="0057237B">
            <w:pPr>
              <w:spacing w:after="60"/>
              <w:rPr>
                <w:rFonts w:asciiTheme="minorHAnsi" w:hAnsiTheme="minorHAnsi"/>
                <w:sz w:val="20"/>
                <w:szCs w:val="20"/>
              </w:rPr>
            </w:pPr>
            <w:r w:rsidRPr="00D67FED">
              <w:rPr>
                <w:rFonts w:asciiTheme="minorHAnsi" w:hAnsiTheme="minorHAnsi"/>
                <w:b/>
                <w:sz w:val="20"/>
              </w:rPr>
              <w:t>Uključenost partnera</w:t>
            </w:r>
          </w:p>
        </w:tc>
      </w:tr>
      <w:tr w:rsidR="003914E1" w:rsidRPr="00D67FED"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914E1" w:rsidRPr="00D67FED" w:rsidRDefault="003914E1" w:rsidP="0057237B">
            <w:pPr>
              <w:spacing w:after="60"/>
              <w:rPr>
                <w:rFonts w:asciiTheme="minorHAnsi" w:hAnsiTheme="minorHAnsi" w:cs="Open Sans"/>
                <w:bCs/>
                <w:sz w:val="20"/>
                <w:szCs w:val="20"/>
              </w:rPr>
            </w:pPr>
            <w:r w:rsidRPr="00D67FED">
              <w:rPr>
                <w:rFonts w:asciiTheme="minorHAnsi" w:hAnsiTheme="minorHAnsi"/>
                <w:sz w:val="20"/>
              </w:rPr>
              <w:t>Partner odgovoran za RP</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914E1" w:rsidRPr="00D67FED" w:rsidRDefault="003914E1" w:rsidP="0057237B">
            <w:pPr>
              <w:spacing w:after="60"/>
              <w:rPr>
                <w:rFonts w:asciiTheme="minorHAnsi" w:hAnsiTheme="minorHAnsi" w:cs="Open Sans"/>
                <w:bCs/>
                <w:sz w:val="20"/>
                <w:szCs w:val="20"/>
              </w:rPr>
            </w:pPr>
          </w:p>
        </w:tc>
      </w:tr>
      <w:tr w:rsidR="003914E1" w:rsidRPr="00D67FED"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914E1" w:rsidRPr="00D67FED" w:rsidRDefault="003914E1" w:rsidP="0057237B">
            <w:pPr>
              <w:spacing w:after="60"/>
              <w:rPr>
                <w:rFonts w:asciiTheme="minorHAnsi" w:hAnsiTheme="minorHAnsi" w:cs="Open Sans"/>
                <w:bCs/>
                <w:i/>
                <w:sz w:val="20"/>
                <w:szCs w:val="20"/>
              </w:rPr>
            </w:pPr>
            <w:r w:rsidRPr="00D67FED">
              <w:rPr>
                <w:rFonts w:asciiTheme="minorHAnsi" w:hAnsiTheme="minorHAnsi"/>
                <w:sz w:val="20"/>
              </w:rPr>
              <w:t>Uključeno pridruženo gradsko tijelo i/ili glavni dionik</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914E1" w:rsidRPr="00D67FED" w:rsidRDefault="003914E1" w:rsidP="0057237B">
            <w:pPr>
              <w:spacing w:after="60"/>
              <w:rPr>
                <w:rFonts w:asciiTheme="minorHAnsi" w:hAnsiTheme="minorHAnsi" w:cs="Open Sans"/>
                <w:bCs/>
                <w:i/>
                <w:sz w:val="20"/>
                <w:szCs w:val="20"/>
              </w:rPr>
            </w:pPr>
          </w:p>
        </w:tc>
      </w:tr>
      <w:tr w:rsidR="003914E1" w:rsidRPr="00D67FED"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D67FED" w:rsidRDefault="003914E1" w:rsidP="0057237B">
            <w:pPr>
              <w:spacing w:after="60"/>
              <w:rPr>
                <w:rFonts w:asciiTheme="minorHAnsi" w:hAnsiTheme="minorHAnsi"/>
                <w:sz w:val="20"/>
                <w:szCs w:val="20"/>
              </w:rPr>
            </w:pPr>
            <w:r w:rsidRPr="00D67FED">
              <w:rPr>
                <w:rFonts w:asciiTheme="minorHAnsi" w:hAnsiTheme="minorHAnsi"/>
                <w:b/>
                <w:sz w:val="20"/>
              </w:rPr>
              <w:t xml:space="preserve">Sažetak  </w:t>
            </w:r>
            <w:r w:rsidRPr="00D67FED">
              <w:rPr>
                <w:rFonts w:asciiTheme="minorHAnsi" w:hAnsiTheme="minorHAnsi"/>
                <w:b/>
                <w:color w:val="548DD4"/>
                <w:sz w:val="20"/>
              </w:rPr>
              <w:t>[1500 znakova]</w:t>
            </w:r>
          </w:p>
        </w:tc>
      </w:tr>
      <w:tr w:rsidR="003914E1" w:rsidRPr="00D67FED"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auto"/>
          </w:tcPr>
          <w:p w:rsidR="003914E1" w:rsidRPr="00D67FED" w:rsidRDefault="00802226" w:rsidP="0057237B">
            <w:pPr>
              <w:spacing w:after="60"/>
              <w:rPr>
                <w:rFonts w:asciiTheme="minorHAnsi" w:eastAsia="Times New Roman" w:hAnsiTheme="minorHAnsi" w:cs="Open Sans"/>
                <w:color w:val="548DD4"/>
                <w:sz w:val="20"/>
                <w:szCs w:val="20"/>
              </w:rPr>
            </w:pPr>
            <w:r w:rsidRPr="00D67FED">
              <w:rPr>
                <w:rFonts w:asciiTheme="minorHAnsi" w:hAnsiTheme="minorHAnsi"/>
                <w:color w:val="548DD4"/>
                <w:sz w:val="20"/>
              </w:rPr>
              <w:t>Opišite način na koji:</w:t>
            </w:r>
          </w:p>
          <w:p w:rsidR="00CC2B7F" w:rsidRPr="00D67FED"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se provodi administrativno zatvaranje projekta</w:t>
            </w:r>
          </w:p>
          <w:p w:rsidR="00802226" w:rsidRPr="00D67FED"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se projektom osigurava prijenos završnih naučenih lekcija na drugu organizaciju.</w:t>
            </w:r>
          </w:p>
          <w:p w:rsidR="005C218F" w:rsidRPr="00D67FED" w:rsidRDefault="005C218F" w:rsidP="005C218F">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 xml:space="preserve">Paušalni iznos od </w:t>
            </w:r>
            <w:r w:rsidR="00CB78AC">
              <w:rPr>
                <w:rFonts w:asciiTheme="minorHAnsi" w:hAnsiTheme="minorHAnsi"/>
                <w:i/>
                <w:color w:val="548DD4"/>
                <w:sz w:val="20"/>
              </w:rPr>
              <w:t>15</w:t>
            </w:r>
            <w:r w:rsidRPr="00D67FED">
              <w:rPr>
                <w:rFonts w:asciiTheme="minorHAnsi" w:hAnsiTheme="minorHAnsi"/>
                <w:i/>
                <w:color w:val="548DD4"/>
                <w:sz w:val="20"/>
              </w:rPr>
              <w:t xml:space="preserve"> 000 EUR plaća se nakon što su izvršene i prihvaćene sve obvezne isporuke.</w:t>
            </w:r>
          </w:p>
          <w:p w:rsidR="00A7610C" w:rsidRPr="00D67FED" w:rsidRDefault="00A7610C" w:rsidP="00A7610C">
            <w:pPr>
              <w:pStyle w:val="CommentText1"/>
              <w:spacing w:after="0"/>
              <w:jc w:val="both"/>
              <w:rPr>
                <w:rFonts w:asciiTheme="minorHAnsi" w:eastAsia="Times New Roman" w:hAnsiTheme="minorHAnsi" w:cs="Open Sans"/>
                <w:i/>
                <w:color w:val="548DD4"/>
              </w:rPr>
            </w:pPr>
            <w:r w:rsidRPr="00D67FED">
              <w:rPr>
                <w:rFonts w:asciiTheme="minorHAnsi" w:hAnsiTheme="minorHAnsi"/>
                <w:i/>
                <w:color w:val="548DD4"/>
              </w:rPr>
              <w:t xml:space="preserve">Molimo imajte na umu da su u prijenos znanja uključeni svi UIA stručnjaci. Na svakom projektu stručnjaci će biti angažirani u razdoblju do 10 dana ovisno o analizi potrebe. Troškovi ekspertize (uključujući putovanje i smještaj) izravno se pokrivaju UIA inicijativom. </w:t>
            </w:r>
          </w:p>
        </w:tc>
      </w:tr>
      <w:tr w:rsidR="003914E1" w:rsidRPr="00D67FED"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D67FED" w:rsidRDefault="003914E1" w:rsidP="0057237B">
            <w:pPr>
              <w:spacing w:after="60"/>
              <w:rPr>
                <w:rFonts w:asciiTheme="minorHAnsi" w:hAnsiTheme="minorHAnsi"/>
                <w:sz w:val="20"/>
                <w:szCs w:val="20"/>
              </w:rPr>
            </w:pPr>
            <w:r w:rsidRPr="00D67FED">
              <w:rPr>
                <w:rFonts w:asciiTheme="minorHAnsi" w:hAnsiTheme="minorHAnsi"/>
                <w:b/>
                <w:sz w:val="20"/>
              </w:rPr>
              <w:t>Aktivnosti i isporuke</w:t>
            </w:r>
          </w:p>
        </w:tc>
      </w:tr>
      <w:tr w:rsidR="003914E1" w:rsidRPr="00D67FED" w:rsidTr="002F016E">
        <w:tc>
          <w:tcPr>
            <w:tcW w:w="94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D67FED" w:rsidRDefault="003914E1" w:rsidP="00196FA1">
            <w:pPr>
              <w:spacing w:after="0"/>
              <w:jc w:val="center"/>
              <w:rPr>
                <w:rFonts w:asciiTheme="minorHAnsi" w:hAnsiTheme="minorHAnsi" w:cs="Open Sans"/>
                <w:bCs/>
                <w:sz w:val="20"/>
                <w:szCs w:val="20"/>
              </w:rPr>
            </w:pPr>
            <w:r w:rsidRPr="00D67FED">
              <w:rPr>
                <w:rFonts w:asciiTheme="minorHAnsi" w:hAnsiTheme="minorHAnsi"/>
                <w:sz w:val="20"/>
              </w:rPr>
              <w:t>Aktivnost 1.1</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FFFFFF"/>
          </w:tcPr>
          <w:p w:rsidR="003914E1" w:rsidRPr="00D67FED" w:rsidRDefault="003914E1" w:rsidP="0057237B">
            <w:pPr>
              <w:spacing w:after="0"/>
              <w:rPr>
                <w:rFonts w:asciiTheme="minorHAnsi" w:hAnsiTheme="minorHAnsi" w:cs="Open Sans"/>
                <w:bCs/>
                <w:sz w:val="20"/>
                <w:szCs w:val="20"/>
              </w:rPr>
            </w:pPr>
            <w:r w:rsidRPr="00D67FED">
              <w:rPr>
                <w:rFonts w:asciiTheme="minorHAnsi" w:hAnsiTheme="minorHAnsi"/>
                <w:sz w:val="20"/>
              </w:rPr>
              <w:t>Naslov aktivnosti</w:t>
            </w:r>
          </w:p>
          <w:p w:rsidR="003914E1" w:rsidRPr="00D67FED" w:rsidRDefault="00802226" w:rsidP="00960E1D">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Ovdje navedite različite aktivnosti koje su obuhvaćene u ovom radnom paketu. Imajte na umu da je po radnom paketu moguće navesti najviše 5 aktivnosti.</w:t>
            </w:r>
          </w:p>
          <w:p w:rsidR="00802226" w:rsidRPr="00D67FED" w:rsidRDefault="00802226" w:rsidP="00960E1D">
            <w:pPr>
              <w:spacing w:after="60"/>
              <w:jc w:val="both"/>
              <w:rPr>
                <w:rFonts w:asciiTheme="minorHAnsi" w:eastAsia="Times New Roman" w:hAnsiTheme="minorHAnsi" w:cs="Open Sans"/>
                <w:i/>
                <w:color w:val="548DD4"/>
                <w:sz w:val="20"/>
                <w:szCs w:val="20"/>
              </w:rPr>
            </w:pPr>
          </w:p>
          <w:p w:rsidR="00802226" w:rsidRPr="00D67FED" w:rsidRDefault="00802226" w:rsidP="00960E1D">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Tipične aktivnosti za ovaj radni paket su npr. administrativno zatvaranje, uključujući  izradu zahtjeva za završno plaćanje i završnog izvješća o napretku te završne certifikacije troškova itd.</w:t>
            </w:r>
          </w:p>
          <w:p w:rsidR="00960E1D" w:rsidRPr="00D67FED" w:rsidRDefault="00960E1D" w:rsidP="00960E1D">
            <w:pPr>
              <w:spacing w:after="60"/>
              <w:jc w:val="both"/>
              <w:rPr>
                <w:rFonts w:asciiTheme="minorHAnsi" w:eastAsia="Times New Roman" w:hAnsiTheme="minorHAnsi" w:cs="Open Sans"/>
                <w:i/>
                <w:color w:val="548DD4"/>
                <w:sz w:val="20"/>
                <w:szCs w:val="20"/>
              </w:rPr>
            </w:pPr>
          </w:p>
          <w:p w:rsidR="00802226" w:rsidRPr="00D67FED" w:rsidRDefault="00960E1D" w:rsidP="00960E1D">
            <w:p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Molimo imajte na umu da 1. aktivnost treba biti isključivo namijenjena aktivnostima prijenosa znanja kojima je obuhvaćena izrada završnog kvalitativnog izvješća</w:t>
            </w: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3914E1" w:rsidRPr="00D67FED" w:rsidRDefault="003914E1" w:rsidP="0057237B">
            <w:pPr>
              <w:spacing w:after="0"/>
              <w:rPr>
                <w:rFonts w:asciiTheme="minorHAnsi" w:hAnsiTheme="minorHAnsi" w:cs="Open Sans"/>
                <w:bCs/>
                <w:i/>
                <w:sz w:val="20"/>
                <w:szCs w:val="20"/>
              </w:rPr>
            </w:pPr>
            <w:r w:rsidRPr="00D67FED">
              <w:rPr>
                <w:rFonts w:asciiTheme="minorHAnsi" w:hAnsiTheme="minorHAnsi"/>
                <w:sz w:val="20"/>
              </w:rPr>
              <w:t>Početni mjesec</w:t>
            </w:r>
          </w:p>
          <w:p w:rsidR="003914E1" w:rsidRPr="00D67FED" w:rsidRDefault="003914E1" w:rsidP="0057237B">
            <w:pPr>
              <w:spacing w:after="0"/>
              <w:rPr>
                <w:rFonts w:asciiTheme="minorHAnsi" w:hAnsiTheme="minorHAnsi" w:cs="Open Sans"/>
                <w:bCs/>
                <w:sz w:val="20"/>
                <w:szCs w:val="20"/>
              </w:rPr>
            </w:pPr>
            <w:r w:rsidRPr="00D67FED">
              <w:rPr>
                <w:rFonts w:asciiTheme="minorHAnsi" w:hAnsiTheme="minorHAnsi"/>
                <w:i/>
                <w:sz w:val="20"/>
              </w:rPr>
              <w:t>(MM.GGGG</w:t>
            </w:r>
            <w:r w:rsidR="00104068" w:rsidRPr="00D67FED">
              <w:rPr>
                <w:rFonts w:asciiTheme="minorHAnsi" w:hAnsiTheme="minorHAnsi"/>
                <w:i/>
                <w:sz w:val="20"/>
              </w:rPr>
              <w:t>.</w:t>
            </w:r>
            <w:r w:rsidRPr="00D67FED">
              <w:rPr>
                <w:rFonts w:asciiTheme="minorHAnsi" w:hAnsiTheme="minorHAnsi"/>
                <w:i/>
                <w:sz w:val="20"/>
              </w:rPr>
              <w:t>)</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3914E1" w:rsidRPr="00D67FED" w:rsidRDefault="003914E1" w:rsidP="0057237B">
            <w:pPr>
              <w:spacing w:after="0"/>
              <w:rPr>
                <w:rFonts w:asciiTheme="minorHAnsi" w:hAnsiTheme="minorHAnsi" w:cs="Open Sans"/>
                <w:bCs/>
                <w:i/>
                <w:sz w:val="20"/>
                <w:szCs w:val="20"/>
              </w:rPr>
            </w:pPr>
            <w:r w:rsidRPr="00D67FED">
              <w:rPr>
                <w:rFonts w:asciiTheme="minorHAnsi" w:hAnsiTheme="minorHAnsi"/>
                <w:sz w:val="20"/>
              </w:rPr>
              <w:t>Završni mjesec</w:t>
            </w:r>
          </w:p>
          <w:p w:rsidR="003914E1" w:rsidRPr="00D67FED" w:rsidRDefault="003914E1" w:rsidP="0057237B">
            <w:pPr>
              <w:spacing w:after="0"/>
              <w:rPr>
                <w:rFonts w:asciiTheme="minorHAnsi" w:hAnsiTheme="minorHAnsi"/>
                <w:sz w:val="20"/>
                <w:szCs w:val="20"/>
              </w:rPr>
            </w:pPr>
            <w:r w:rsidRPr="00D67FED">
              <w:rPr>
                <w:rFonts w:asciiTheme="minorHAnsi" w:hAnsiTheme="minorHAnsi"/>
                <w:i/>
                <w:sz w:val="20"/>
              </w:rPr>
              <w:t>(MM.GGGG</w:t>
            </w:r>
            <w:r w:rsidR="00104068" w:rsidRPr="00D67FED">
              <w:rPr>
                <w:rFonts w:asciiTheme="minorHAnsi" w:hAnsiTheme="minorHAnsi"/>
                <w:i/>
                <w:sz w:val="20"/>
              </w:rPr>
              <w:t>.</w:t>
            </w:r>
            <w:r w:rsidRPr="00D67FED">
              <w:rPr>
                <w:rFonts w:asciiTheme="minorHAnsi" w:hAnsiTheme="minorHAnsi"/>
                <w:i/>
                <w:sz w:val="20"/>
              </w:rPr>
              <w:t>)</w:t>
            </w:r>
          </w:p>
        </w:tc>
      </w:tr>
      <w:tr w:rsidR="003914E1" w:rsidRPr="00D67FED" w:rsidTr="002F016E">
        <w:tc>
          <w:tcPr>
            <w:tcW w:w="94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D67FED"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D67FED" w:rsidRDefault="003914E1" w:rsidP="0057237B">
            <w:pPr>
              <w:pStyle w:val="CommentText1"/>
              <w:spacing w:after="0"/>
              <w:rPr>
                <w:rFonts w:asciiTheme="minorHAnsi" w:eastAsia="Times New Roman" w:hAnsiTheme="minorHAnsi" w:cs="Open Sans"/>
                <w:color w:val="548DD4"/>
              </w:rPr>
            </w:pPr>
            <w:r w:rsidRPr="00D67FED">
              <w:rPr>
                <w:rFonts w:asciiTheme="minorHAnsi" w:hAnsiTheme="minorHAnsi"/>
              </w:rPr>
              <w:t xml:space="preserve">Opis aktivnosti i uključeni partneri </w:t>
            </w:r>
          </w:p>
          <w:p w:rsidR="003914E1" w:rsidRPr="00D67FED" w:rsidRDefault="003914E1" w:rsidP="006413CD">
            <w:pPr>
              <w:pStyle w:val="CommentText1"/>
              <w:spacing w:after="0"/>
              <w:rPr>
                <w:rFonts w:asciiTheme="minorHAnsi" w:hAnsiTheme="minorHAnsi"/>
                <w:b/>
              </w:rPr>
            </w:pPr>
            <w:r w:rsidRPr="00D67FED">
              <w:rPr>
                <w:rFonts w:asciiTheme="minorHAnsi" w:hAnsiTheme="minorHAnsi"/>
                <w:b/>
                <w:color w:val="548DD4"/>
              </w:rPr>
              <w:t>[500 znakova]</w:t>
            </w:r>
          </w:p>
        </w:tc>
      </w:tr>
      <w:tr w:rsidR="003914E1" w:rsidRPr="00D67FED"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3914E1" w:rsidRPr="00D67FED" w:rsidRDefault="003914E1" w:rsidP="00196FA1">
            <w:pPr>
              <w:spacing w:after="0"/>
              <w:jc w:val="center"/>
              <w:rPr>
                <w:rFonts w:asciiTheme="minorHAnsi" w:hAnsiTheme="minorHAnsi" w:cs="Open Sans"/>
                <w:bCs/>
                <w:sz w:val="20"/>
                <w:szCs w:val="20"/>
              </w:rPr>
            </w:pPr>
            <w:r w:rsidRPr="00D67FED">
              <w:rPr>
                <w:rFonts w:asciiTheme="minorHAnsi" w:hAnsiTheme="minorHAnsi"/>
                <w:i/>
                <w:sz w:val="20"/>
              </w:rPr>
              <w:t>D 1.1.1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3914E1" w:rsidRPr="00D67FED" w:rsidRDefault="003914E1" w:rsidP="0057237B">
            <w:pPr>
              <w:spacing w:after="0"/>
              <w:rPr>
                <w:rFonts w:asciiTheme="minorHAnsi" w:eastAsia="Times New Roman" w:hAnsiTheme="minorHAnsi" w:cs="Open Sans"/>
                <w:color w:val="548DD4"/>
                <w:sz w:val="20"/>
                <w:szCs w:val="20"/>
              </w:rPr>
            </w:pPr>
            <w:r w:rsidRPr="00D67FED">
              <w:rPr>
                <w:rFonts w:asciiTheme="minorHAnsi" w:hAnsiTheme="minorHAnsi"/>
                <w:sz w:val="20"/>
              </w:rPr>
              <w:t>Isporuka</w:t>
            </w:r>
          </w:p>
          <w:p w:rsidR="003914E1" w:rsidRPr="00D67FED" w:rsidRDefault="00BD0AC0" w:rsidP="00010791">
            <w:pPr>
              <w:spacing w:after="0"/>
              <w:rPr>
                <w:rFonts w:asciiTheme="minorHAnsi" w:hAnsiTheme="minorHAnsi" w:cs="Open Sans"/>
                <w:b/>
                <w:bCs/>
                <w:sz w:val="20"/>
                <w:szCs w:val="20"/>
              </w:rPr>
            </w:pPr>
            <w:r w:rsidRPr="00D67FED">
              <w:rPr>
                <w:rFonts w:asciiTheme="minorHAnsi" w:hAnsiTheme="minorHAnsi"/>
                <w:b/>
                <w:color w:val="548DD4"/>
                <w:sz w:val="20"/>
              </w:rPr>
              <w:t>[250 znakova]</w:t>
            </w: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3914E1" w:rsidRPr="00D67FED" w:rsidRDefault="003914E1" w:rsidP="0057237B">
            <w:pPr>
              <w:spacing w:after="0"/>
              <w:rPr>
                <w:rFonts w:asciiTheme="minorHAnsi" w:hAnsiTheme="minorHAnsi" w:cs="Open Sans"/>
                <w:bCs/>
                <w:sz w:val="20"/>
                <w:szCs w:val="20"/>
              </w:rPr>
            </w:pPr>
            <w:r w:rsidRPr="00D67FED">
              <w:rPr>
                <w:rFonts w:asciiTheme="minorHAnsi" w:hAnsiTheme="minorHAnsi"/>
                <w:sz w:val="20"/>
              </w:rPr>
              <w:t>Ciljana vrijednost</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3914E1" w:rsidRPr="00D67FED" w:rsidRDefault="003914E1" w:rsidP="0057237B">
            <w:pPr>
              <w:spacing w:after="0"/>
              <w:rPr>
                <w:rFonts w:asciiTheme="minorHAnsi" w:hAnsiTheme="minorHAnsi"/>
                <w:sz w:val="20"/>
                <w:szCs w:val="20"/>
              </w:rPr>
            </w:pPr>
            <w:r w:rsidRPr="00D67FED">
              <w:rPr>
                <w:rFonts w:asciiTheme="minorHAnsi" w:hAnsiTheme="minorHAnsi"/>
                <w:sz w:val="20"/>
              </w:rPr>
              <w:t>Mjesec realizacije (MM.GGGG</w:t>
            </w:r>
            <w:r w:rsidR="00104068" w:rsidRPr="00D67FED">
              <w:rPr>
                <w:rFonts w:asciiTheme="minorHAnsi" w:hAnsiTheme="minorHAnsi"/>
                <w:sz w:val="20"/>
              </w:rPr>
              <w:t>.</w:t>
            </w:r>
            <w:r w:rsidRPr="00D67FED">
              <w:rPr>
                <w:rFonts w:asciiTheme="minorHAnsi" w:hAnsiTheme="minorHAnsi"/>
                <w:sz w:val="20"/>
              </w:rPr>
              <w:t>)</w:t>
            </w:r>
          </w:p>
        </w:tc>
      </w:tr>
      <w:tr w:rsidR="003914E1" w:rsidRPr="00D67FED"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D67FED" w:rsidRDefault="003914E1" w:rsidP="00196FA1">
            <w:pPr>
              <w:spacing w:after="0"/>
              <w:jc w:val="center"/>
              <w:rPr>
                <w:rFonts w:asciiTheme="minorHAnsi" w:hAnsiTheme="minorHAnsi" w:cs="Open Sans"/>
                <w:bCs/>
                <w:sz w:val="20"/>
                <w:szCs w:val="20"/>
              </w:rPr>
            </w:pPr>
            <w:r w:rsidRPr="00D67FED">
              <w:rPr>
                <w:rFonts w:asciiTheme="minorHAnsi" w:hAnsiTheme="minorHAnsi"/>
                <w:sz w:val="20"/>
              </w:rPr>
              <w:t>Aktivnost 1.2</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3914E1" w:rsidRPr="00D67FED" w:rsidRDefault="003914E1" w:rsidP="0057237B">
            <w:pPr>
              <w:spacing w:after="0"/>
              <w:rPr>
                <w:rFonts w:asciiTheme="minorHAnsi" w:hAnsiTheme="minorHAnsi" w:cs="Open Sans"/>
                <w:bCs/>
                <w:sz w:val="20"/>
                <w:szCs w:val="20"/>
              </w:rPr>
            </w:pPr>
            <w:r w:rsidRPr="00D67FED">
              <w:rPr>
                <w:rFonts w:asciiTheme="minorHAnsi" w:hAnsiTheme="minorHAnsi"/>
                <w:sz w:val="20"/>
              </w:rPr>
              <w:t>Naslov aktivnosti</w:t>
            </w:r>
          </w:p>
          <w:p w:rsidR="003914E1" w:rsidRPr="00D67FED" w:rsidRDefault="00E45B58" w:rsidP="00E45B58">
            <w:pPr>
              <w:spacing w:after="0"/>
              <w:rPr>
                <w:rFonts w:asciiTheme="minorHAnsi" w:hAnsiTheme="minorHAnsi" w:cs="Open Sans"/>
                <w:bCs/>
                <w:sz w:val="20"/>
                <w:szCs w:val="20"/>
              </w:rPr>
            </w:pPr>
            <w:r w:rsidRPr="00D67FED">
              <w:rPr>
                <w:rFonts w:asciiTheme="minorHAnsi" w:hAnsiTheme="minorHAnsi"/>
                <w:sz w:val="20"/>
              </w:rPr>
              <w:t xml:space="preserve">Aktivnosti prijenosa znanja </w:t>
            </w:r>
            <w:r w:rsidRPr="00D67FED">
              <w:rPr>
                <w:rFonts w:asciiTheme="minorHAnsi" w:hAnsiTheme="minorHAnsi"/>
                <w:i/>
                <w:color w:val="548DD4"/>
                <w:sz w:val="20"/>
              </w:rPr>
              <w:t>(aktivnost djelomično već ispunjena)</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3914E1" w:rsidRPr="00D67FED" w:rsidRDefault="003914E1" w:rsidP="0057237B">
            <w:pPr>
              <w:spacing w:after="0"/>
              <w:rPr>
                <w:rFonts w:asciiTheme="minorHAnsi" w:hAnsiTheme="minorHAnsi" w:cs="Open Sans"/>
                <w:bCs/>
                <w:i/>
                <w:sz w:val="20"/>
                <w:szCs w:val="20"/>
              </w:rPr>
            </w:pPr>
            <w:r w:rsidRPr="00D67FED">
              <w:rPr>
                <w:rFonts w:asciiTheme="minorHAnsi" w:hAnsiTheme="minorHAnsi"/>
                <w:sz w:val="20"/>
              </w:rPr>
              <w:t>Početni mjesec</w:t>
            </w:r>
          </w:p>
          <w:p w:rsidR="003914E1" w:rsidRPr="00D67FED" w:rsidRDefault="003914E1" w:rsidP="0057237B">
            <w:pPr>
              <w:spacing w:after="0"/>
              <w:rPr>
                <w:rFonts w:asciiTheme="minorHAnsi" w:hAnsiTheme="minorHAnsi" w:cs="Open Sans"/>
                <w:bCs/>
                <w:sz w:val="20"/>
                <w:szCs w:val="20"/>
              </w:rPr>
            </w:pPr>
            <w:r w:rsidRPr="00D67FED">
              <w:rPr>
                <w:rFonts w:asciiTheme="minorHAnsi" w:hAnsiTheme="minorHAnsi"/>
                <w:i/>
                <w:sz w:val="20"/>
              </w:rPr>
              <w:t>(MM.GGGG</w:t>
            </w:r>
            <w:r w:rsidR="00104068" w:rsidRPr="00D67FED">
              <w:rPr>
                <w:rFonts w:asciiTheme="minorHAnsi" w:hAnsiTheme="minorHAnsi"/>
                <w:i/>
                <w:sz w:val="20"/>
              </w:rPr>
              <w:t>.</w:t>
            </w:r>
            <w:r w:rsidRPr="00D67FED">
              <w:rPr>
                <w:rFonts w:asciiTheme="minorHAnsi" w:hAnsiTheme="minorHAnsi"/>
                <w:i/>
                <w:sz w:val="20"/>
              </w:rPr>
              <w:t>)</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3914E1" w:rsidRPr="00D67FED" w:rsidRDefault="003914E1" w:rsidP="0057237B">
            <w:pPr>
              <w:spacing w:after="0"/>
              <w:rPr>
                <w:rFonts w:asciiTheme="minorHAnsi" w:hAnsiTheme="minorHAnsi" w:cs="Open Sans"/>
                <w:bCs/>
                <w:i/>
                <w:sz w:val="20"/>
                <w:szCs w:val="20"/>
              </w:rPr>
            </w:pPr>
            <w:r w:rsidRPr="00D67FED">
              <w:rPr>
                <w:rFonts w:asciiTheme="minorHAnsi" w:hAnsiTheme="minorHAnsi"/>
                <w:sz w:val="20"/>
              </w:rPr>
              <w:t>Završni mjesec</w:t>
            </w:r>
          </w:p>
          <w:p w:rsidR="003914E1" w:rsidRPr="00D67FED" w:rsidRDefault="003914E1" w:rsidP="0057237B">
            <w:pPr>
              <w:spacing w:after="0"/>
              <w:rPr>
                <w:rFonts w:asciiTheme="minorHAnsi" w:hAnsiTheme="minorHAnsi"/>
                <w:sz w:val="20"/>
                <w:szCs w:val="20"/>
              </w:rPr>
            </w:pPr>
            <w:r w:rsidRPr="00D67FED">
              <w:rPr>
                <w:rFonts w:asciiTheme="minorHAnsi" w:hAnsiTheme="minorHAnsi"/>
                <w:i/>
                <w:sz w:val="20"/>
              </w:rPr>
              <w:t>(MM.GGGG</w:t>
            </w:r>
            <w:r w:rsidR="00104068" w:rsidRPr="00D67FED">
              <w:rPr>
                <w:rFonts w:asciiTheme="minorHAnsi" w:hAnsiTheme="minorHAnsi"/>
                <w:i/>
                <w:sz w:val="20"/>
              </w:rPr>
              <w:t>.</w:t>
            </w:r>
            <w:r w:rsidRPr="00D67FED">
              <w:rPr>
                <w:rFonts w:asciiTheme="minorHAnsi" w:hAnsiTheme="minorHAnsi"/>
                <w:i/>
                <w:sz w:val="20"/>
              </w:rPr>
              <w:t>)</w:t>
            </w:r>
          </w:p>
        </w:tc>
      </w:tr>
      <w:tr w:rsidR="003914E1" w:rsidRPr="00D67FED"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D67FED"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D67FED" w:rsidRDefault="003914E1" w:rsidP="009E1F93">
            <w:pPr>
              <w:pStyle w:val="CommentText1"/>
              <w:spacing w:after="0"/>
              <w:rPr>
                <w:rFonts w:asciiTheme="minorHAnsi" w:hAnsiTheme="minorHAnsi" w:cs="Open Sans"/>
              </w:rPr>
            </w:pPr>
            <w:r w:rsidRPr="00D67FED">
              <w:rPr>
                <w:rFonts w:asciiTheme="minorHAnsi" w:hAnsiTheme="minorHAnsi"/>
              </w:rPr>
              <w:t xml:space="preserve">Opis aktivnosti </w:t>
            </w:r>
          </w:p>
          <w:p w:rsidR="006413CD" w:rsidRPr="00D67FED" w:rsidRDefault="00960E1D" w:rsidP="006413CD">
            <w:pPr>
              <w:pStyle w:val="ListParagraph"/>
              <w:numPr>
                <w:ilvl w:val="0"/>
                <w:numId w:val="40"/>
              </w:num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Izrada završnog kvalitativnog izvješća</w:t>
            </w:r>
          </w:p>
          <w:p w:rsidR="00960E1D" w:rsidRPr="00D67FED" w:rsidRDefault="008B31D2" w:rsidP="006413CD">
            <w:pPr>
              <w:pStyle w:val="ListParagraph"/>
              <w:numPr>
                <w:ilvl w:val="0"/>
                <w:numId w:val="40"/>
              </w:num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lastRenderedPageBreak/>
              <w:t>Sudjelovanje na nacionalnim/transnacionalnim konferencijama s ciljem razmjene završnih naučenih lekcija</w:t>
            </w:r>
          </w:p>
          <w:p w:rsidR="008B31D2" w:rsidRPr="00D67FED" w:rsidRDefault="005C218F" w:rsidP="006413CD">
            <w:pPr>
              <w:pStyle w:val="ListParagraph"/>
              <w:numPr>
                <w:ilvl w:val="0"/>
                <w:numId w:val="40"/>
              </w:num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Ostale aktivnosti prijenosa znanja</w:t>
            </w:r>
          </w:p>
        </w:tc>
      </w:tr>
      <w:tr w:rsidR="00E45B58" w:rsidRPr="00D67FED"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E45B58" w:rsidRPr="00D67FED" w:rsidRDefault="00E45B58" w:rsidP="00196FA1">
            <w:pPr>
              <w:spacing w:after="0"/>
              <w:jc w:val="center"/>
              <w:rPr>
                <w:rFonts w:asciiTheme="minorHAnsi" w:hAnsiTheme="minorHAnsi" w:cs="Open Sans"/>
                <w:bCs/>
                <w:sz w:val="20"/>
                <w:szCs w:val="20"/>
              </w:rPr>
            </w:pPr>
            <w:r w:rsidRPr="00D67FED">
              <w:rPr>
                <w:rFonts w:asciiTheme="minorHAnsi" w:hAnsiTheme="minorHAnsi"/>
                <w:i/>
                <w:sz w:val="20"/>
              </w:rPr>
              <w:lastRenderedPageBreak/>
              <w:t>D 1.2.1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E45B58" w:rsidRPr="00D67FED" w:rsidRDefault="00E45B58" w:rsidP="00421178">
            <w:pPr>
              <w:spacing w:after="0"/>
              <w:rPr>
                <w:rFonts w:asciiTheme="minorHAnsi" w:eastAsia="Times New Roman" w:hAnsiTheme="minorHAnsi" w:cs="Open Sans"/>
                <w:color w:val="548DD4"/>
                <w:sz w:val="20"/>
                <w:szCs w:val="20"/>
              </w:rPr>
            </w:pPr>
            <w:r w:rsidRPr="00D67FED">
              <w:rPr>
                <w:rFonts w:asciiTheme="minorHAnsi" w:hAnsiTheme="minorHAnsi"/>
                <w:sz w:val="20"/>
              </w:rPr>
              <w:t>Isporuka</w:t>
            </w:r>
          </w:p>
          <w:p w:rsidR="00E45B58" w:rsidRPr="00D67FED" w:rsidRDefault="00E45B58" w:rsidP="00E45B58">
            <w:pPr>
              <w:pStyle w:val="ListParagraph"/>
              <w:numPr>
                <w:ilvl w:val="0"/>
                <w:numId w:val="41"/>
              </w:numPr>
              <w:spacing w:after="0"/>
              <w:rPr>
                <w:rFonts w:asciiTheme="minorHAnsi" w:eastAsia="Times New Roman" w:hAnsiTheme="minorHAnsi" w:cs="Open Sans"/>
                <w:color w:val="548DD4"/>
                <w:sz w:val="20"/>
                <w:szCs w:val="20"/>
              </w:rPr>
            </w:pPr>
            <w:r w:rsidRPr="00D67FED">
              <w:rPr>
                <w:rFonts w:asciiTheme="minorHAnsi" w:hAnsiTheme="minorHAnsi"/>
                <w:color w:val="548DD4"/>
                <w:sz w:val="20"/>
              </w:rPr>
              <w:t>Završno kvalitativno izvješće</w:t>
            </w:r>
          </w:p>
          <w:p w:rsidR="00E45B58" w:rsidRPr="00D67FED" w:rsidRDefault="00E45B58" w:rsidP="00421178">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E45B58" w:rsidRPr="00D67FED" w:rsidRDefault="00E45B58" w:rsidP="00421178">
            <w:pPr>
              <w:spacing w:after="0"/>
              <w:rPr>
                <w:rFonts w:asciiTheme="minorHAnsi" w:hAnsiTheme="minorHAnsi" w:cs="Open Sans"/>
                <w:bCs/>
                <w:sz w:val="20"/>
                <w:szCs w:val="20"/>
              </w:rPr>
            </w:pPr>
            <w:r w:rsidRPr="00D67FED">
              <w:rPr>
                <w:rFonts w:asciiTheme="minorHAnsi" w:hAnsiTheme="minorHAnsi"/>
                <w:sz w:val="20"/>
              </w:rPr>
              <w:t>Ciljana vrijednost</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E45B58" w:rsidRPr="00D67FED" w:rsidRDefault="00E45B58" w:rsidP="00010791">
            <w:pPr>
              <w:spacing w:after="0"/>
              <w:rPr>
                <w:rFonts w:asciiTheme="minorHAnsi" w:hAnsiTheme="minorHAnsi" w:cs="Open Sans"/>
                <w:bCs/>
                <w:i/>
                <w:sz w:val="20"/>
                <w:szCs w:val="20"/>
              </w:rPr>
            </w:pPr>
            <w:r w:rsidRPr="00D67FED">
              <w:rPr>
                <w:rFonts w:asciiTheme="minorHAnsi" w:hAnsiTheme="minorHAnsi"/>
                <w:sz w:val="20"/>
              </w:rPr>
              <w:t xml:space="preserve">Mjesec realizacije </w:t>
            </w:r>
          </w:p>
          <w:p w:rsidR="00010791" w:rsidRPr="00D67FED" w:rsidRDefault="00010791" w:rsidP="00010791">
            <w:pPr>
              <w:spacing w:after="0"/>
              <w:rPr>
                <w:rFonts w:asciiTheme="minorHAnsi" w:hAnsiTheme="minorHAnsi"/>
                <w:sz w:val="20"/>
                <w:szCs w:val="20"/>
              </w:rPr>
            </w:pPr>
            <w:r w:rsidRPr="00D67FED">
              <w:rPr>
                <w:rFonts w:asciiTheme="minorHAnsi" w:hAnsiTheme="minorHAnsi"/>
                <w:color w:val="548DD4"/>
                <w:sz w:val="20"/>
              </w:rPr>
              <w:t>Godina dana od datuma završetka projekta</w:t>
            </w:r>
          </w:p>
        </w:tc>
      </w:tr>
      <w:tr w:rsidR="00960E1D" w:rsidRPr="00D67FED"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D" w:rsidRPr="00D67FED" w:rsidRDefault="00010791" w:rsidP="00196FA1">
            <w:pPr>
              <w:spacing w:after="0"/>
              <w:jc w:val="center"/>
              <w:rPr>
                <w:rFonts w:asciiTheme="minorHAnsi" w:hAnsiTheme="minorHAnsi" w:cs="Open Sans"/>
                <w:bCs/>
                <w:sz w:val="20"/>
                <w:szCs w:val="20"/>
              </w:rPr>
            </w:pPr>
            <w:r w:rsidRPr="00D67FED">
              <w:rPr>
                <w:rFonts w:asciiTheme="minorHAnsi" w:hAnsiTheme="minorHAnsi"/>
                <w:i/>
                <w:sz w:val="20"/>
              </w:rPr>
              <w:t>D 1.2.2</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auto"/>
          </w:tcPr>
          <w:p w:rsidR="00960E1D" w:rsidRPr="00D67FED" w:rsidRDefault="00960E1D" w:rsidP="004E1992">
            <w:pPr>
              <w:spacing w:after="0"/>
              <w:rPr>
                <w:rFonts w:asciiTheme="minorHAnsi" w:eastAsia="Times New Roman" w:hAnsiTheme="minorHAnsi" w:cs="Open Sans"/>
                <w:color w:val="548DD4"/>
                <w:sz w:val="20"/>
                <w:szCs w:val="20"/>
              </w:rPr>
            </w:pPr>
            <w:r w:rsidRPr="00D67FED">
              <w:rPr>
                <w:rFonts w:asciiTheme="minorHAnsi" w:hAnsiTheme="minorHAnsi"/>
                <w:sz w:val="20"/>
              </w:rPr>
              <w:t>Isporuka</w:t>
            </w:r>
          </w:p>
          <w:p w:rsidR="00960E1D" w:rsidRPr="00D67FED" w:rsidRDefault="00960E1D" w:rsidP="00960E1D">
            <w:pPr>
              <w:pStyle w:val="ListParagraph"/>
              <w:numPr>
                <w:ilvl w:val="0"/>
                <w:numId w:val="41"/>
              </w:numPr>
              <w:spacing w:after="0"/>
              <w:rPr>
                <w:rFonts w:asciiTheme="minorHAnsi" w:eastAsia="Times New Roman" w:hAnsiTheme="minorHAnsi" w:cs="Open Sans"/>
                <w:color w:val="548DD4"/>
                <w:sz w:val="20"/>
                <w:szCs w:val="20"/>
              </w:rPr>
            </w:pPr>
            <w:r w:rsidRPr="00D67FED">
              <w:rPr>
                <w:rFonts w:asciiTheme="minorHAnsi" w:hAnsiTheme="minorHAnsi"/>
                <w:color w:val="548DD4"/>
                <w:sz w:val="20"/>
              </w:rPr>
              <w:t>Evaluacija projekta od strane stručnjaka</w:t>
            </w:r>
          </w:p>
          <w:p w:rsidR="00960E1D" w:rsidRPr="00D67FED" w:rsidRDefault="00960E1D" w:rsidP="004E1992">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960E1D" w:rsidRPr="00D67FED" w:rsidRDefault="00960E1D" w:rsidP="004E1992">
            <w:pPr>
              <w:spacing w:after="0"/>
              <w:rPr>
                <w:rFonts w:asciiTheme="minorHAnsi" w:hAnsiTheme="minorHAnsi" w:cs="Open Sans"/>
                <w:bCs/>
                <w:sz w:val="20"/>
                <w:szCs w:val="20"/>
              </w:rPr>
            </w:pPr>
            <w:r w:rsidRPr="00D67FED">
              <w:rPr>
                <w:rFonts w:asciiTheme="minorHAnsi" w:hAnsiTheme="minorHAnsi"/>
                <w:sz w:val="20"/>
              </w:rPr>
              <w:t>Ciljana vrijednost</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010791" w:rsidRPr="00D67FED" w:rsidRDefault="00960E1D" w:rsidP="004E1992">
            <w:pPr>
              <w:spacing w:after="0"/>
              <w:rPr>
                <w:rFonts w:asciiTheme="minorHAnsi" w:hAnsiTheme="minorHAnsi" w:cs="Open Sans"/>
                <w:bCs/>
                <w:sz w:val="20"/>
                <w:szCs w:val="20"/>
              </w:rPr>
            </w:pPr>
            <w:r w:rsidRPr="00D67FED">
              <w:rPr>
                <w:rFonts w:asciiTheme="minorHAnsi" w:hAnsiTheme="minorHAnsi"/>
                <w:sz w:val="20"/>
              </w:rPr>
              <w:t xml:space="preserve">Mjesec realizacije </w:t>
            </w:r>
          </w:p>
          <w:p w:rsidR="00960E1D" w:rsidRPr="00D67FED" w:rsidRDefault="00010791" w:rsidP="004E1992">
            <w:pPr>
              <w:spacing w:after="0"/>
              <w:rPr>
                <w:rFonts w:asciiTheme="minorHAnsi" w:hAnsiTheme="minorHAnsi"/>
                <w:sz w:val="20"/>
                <w:szCs w:val="20"/>
              </w:rPr>
            </w:pPr>
            <w:r w:rsidRPr="00D67FED">
              <w:rPr>
                <w:rFonts w:asciiTheme="minorHAnsi" w:hAnsiTheme="minorHAnsi"/>
                <w:color w:val="548DD4"/>
                <w:sz w:val="20"/>
              </w:rPr>
              <w:t>Godina dana od datuma završetka projekta</w:t>
            </w:r>
          </w:p>
        </w:tc>
      </w:tr>
      <w:tr w:rsidR="00010791" w:rsidRPr="00D67FED"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D67FED" w:rsidRDefault="00010791" w:rsidP="00196FA1">
            <w:pPr>
              <w:spacing w:after="0"/>
              <w:jc w:val="center"/>
              <w:rPr>
                <w:rFonts w:asciiTheme="minorHAnsi" w:hAnsiTheme="minorHAnsi" w:cs="Open Sans"/>
                <w:bCs/>
                <w:sz w:val="20"/>
                <w:szCs w:val="20"/>
              </w:rPr>
            </w:pPr>
            <w:r w:rsidRPr="00D67FED">
              <w:rPr>
                <w:rFonts w:asciiTheme="minorHAnsi" w:hAnsiTheme="minorHAnsi"/>
                <w:sz w:val="20"/>
              </w:rPr>
              <w:t>Aktivnost 1.3</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010791" w:rsidRPr="00D67FED" w:rsidRDefault="00010791" w:rsidP="00010791">
            <w:pPr>
              <w:spacing w:after="0"/>
              <w:rPr>
                <w:rFonts w:asciiTheme="minorHAnsi" w:hAnsiTheme="minorHAnsi" w:cs="Open Sans"/>
                <w:bCs/>
                <w:sz w:val="20"/>
                <w:szCs w:val="20"/>
              </w:rPr>
            </w:pPr>
            <w:r w:rsidRPr="00D67FED">
              <w:rPr>
                <w:rFonts w:asciiTheme="minorHAnsi" w:hAnsiTheme="minorHAnsi"/>
                <w:sz w:val="20"/>
              </w:rPr>
              <w:t>Naslov aktivnosti</w:t>
            </w:r>
          </w:p>
          <w:p w:rsidR="00010791" w:rsidRPr="00D67FED" w:rsidRDefault="00010791" w:rsidP="00010791">
            <w:pPr>
              <w:spacing w:after="0"/>
              <w:rPr>
                <w:rFonts w:asciiTheme="minorHAnsi" w:hAnsiTheme="minorHAnsi" w:cs="Open Sans"/>
                <w:bCs/>
                <w:sz w:val="20"/>
                <w:szCs w:val="20"/>
              </w:rPr>
            </w:pPr>
            <w:r w:rsidRPr="00D67FED">
              <w:rPr>
                <w:rFonts w:asciiTheme="minorHAnsi" w:hAnsiTheme="minorHAnsi"/>
                <w:sz w:val="20"/>
              </w:rPr>
              <w:t xml:space="preserve">Administrativno zatvaranje </w:t>
            </w:r>
            <w:r w:rsidRPr="00D67FED">
              <w:rPr>
                <w:rFonts w:asciiTheme="minorHAnsi" w:hAnsiTheme="minorHAnsi"/>
                <w:i/>
                <w:color w:val="548DD4"/>
                <w:sz w:val="20"/>
              </w:rPr>
              <w:t>(aktivnost već ispunjena)</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010791" w:rsidRPr="00D67FED" w:rsidRDefault="00010791" w:rsidP="00010791">
            <w:pPr>
              <w:spacing w:after="0"/>
              <w:rPr>
                <w:rFonts w:asciiTheme="minorHAnsi" w:hAnsiTheme="minorHAnsi" w:cs="Open Sans"/>
                <w:bCs/>
                <w:i/>
                <w:sz w:val="20"/>
                <w:szCs w:val="20"/>
              </w:rPr>
            </w:pPr>
            <w:r w:rsidRPr="00D67FED">
              <w:rPr>
                <w:rFonts w:asciiTheme="minorHAnsi" w:hAnsiTheme="minorHAnsi"/>
                <w:sz w:val="20"/>
              </w:rPr>
              <w:t>Početni mjesec</w:t>
            </w:r>
          </w:p>
          <w:p w:rsidR="00010791" w:rsidRPr="00D67FED" w:rsidRDefault="00010791" w:rsidP="00010791">
            <w:pPr>
              <w:spacing w:after="0"/>
              <w:rPr>
                <w:rFonts w:asciiTheme="minorHAnsi" w:hAnsiTheme="minorHAnsi" w:cs="Open Sans"/>
                <w:bCs/>
                <w:sz w:val="20"/>
                <w:szCs w:val="20"/>
              </w:rPr>
            </w:pPr>
            <w:r w:rsidRPr="00D67FED">
              <w:rPr>
                <w:rFonts w:asciiTheme="minorHAnsi" w:hAnsiTheme="minorHAnsi"/>
                <w:i/>
                <w:sz w:val="20"/>
              </w:rPr>
              <w:t>(MM.GGGG</w:t>
            </w:r>
            <w:r w:rsidR="00104068" w:rsidRPr="00D67FED">
              <w:rPr>
                <w:rFonts w:asciiTheme="minorHAnsi" w:hAnsiTheme="minorHAnsi"/>
                <w:i/>
                <w:sz w:val="20"/>
              </w:rPr>
              <w:t>.</w:t>
            </w:r>
            <w:r w:rsidRPr="00D67FED">
              <w:rPr>
                <w:rFonts w:asciiTheme="minorHAnsi" w:hAnsiTheme="minorHAnsi"/>
                <w:i/>
                <w:sz w:val="20"/>
              </w:rPr>
              <w:t>)</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010791" w:rsidRPr="00D67FED" w:rsidRDefault="00010791" w:rsidP="00010791">
            <w:pPr>
              <w:spacing w:after="0"/>
              <w:rPr>
                <w:rFonts w:asciiTheme="minorHAnsi" w:hAnsiTheme="minorHAnsi" w:cs="Open Sans"/>
                <w:bCs/>
                <w:i/>
                <w:sz w:val="20"/>
                <w:szCs w:val="20"/>
              </w:rPr>
            </w:pPr>
            <w:r w:rsidRPr="00D67FED">
              <w:rPr>
                <w:rFonts w:asciiTheme="minorHAnsi" w:hAnsiTheme="minorHAnsi"/>
                <w:sz w:val="20"/>
              </w:rPr>
              <w:t>Završni mjesec</w:t>
            </w:r>
          </w:p>
          <w:p w:rsidR="00010791" w:rsidRPr="00D67FED" w:rsidRDefault="00010791" w:rsidP="00010791">
            <w:pPr>
              <w:spacing w:after="0"/>
              <w:rPr>
                <w:rFonts w:asciiTheme="minorHAnsi" w:hAnsiTheme="minorHAnsi"/>
                <w:sz w:val="20"/>
                <w:szCs w:val="20"/>
              </w:rPr>
            </w:pPr>
            <w:r w:rsidRPr="00D67FED">
              <w:rPr>
                <w:rFonts w:asciiTheme="minorHAnsi" w:hAnsiTheme="minorHAnsi"/>
                <w:i/>
                <w:sz w:val="20"/>
              </w:rPr>
              <w:t>(MM.GGGG</w:t>
            </w:r>
            <w:r w:rsidR="00104068" w:rsidRPr="00D67FED">
              <w:rPr>
                <w:rFonts w:asciiTheme="minorHAnsi" w:hAnsiTheme="minorHAnsi"/>
                <w:i/>
                <w:sz w:val="20"/>
              </w:rPr>
              <w:t>.</w:t>
            </w:r>
            <w:r w:rsidRPr="00D67FED">
              <w:rPr>
                <w:rFonts w:asciiTheme="minorHAnsi" w:hAnsiTheme="minorHAnsi"/>
                <w:i/>
                <w:sz w:val="20"/>
              </w:rPr>
              <w:t>)</w:t>
            </w:r>
          </w:p>
        </w:tc>
      </w:tr>
      <w:tr w:rsidR="00010791" w:rsidRPr="00D67FED"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D67FED" w:rsidRDefault="00010791" w:rsidP="00010791">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010791" w:rsidRPr="00D67FED" w:rsidRDefault="00010791" w:rsidP="00010791">
            <w:pPr>
              <w:pStyle w:val="CommentText1"/>
              <w:spacing w:after="0"/>
              <w:rPr>
                <w:rFonts w:asciiTheme="minorHAnsi" w:hAnsiTheme="minorHAnsi" w:cs="Open Sans"/>
              </w:rPr>
            </w:pPr>
            <w:r w:rsidRPr="00D67FED">
              <w:rPr>
                <w:rFonts w:asciiTheme="minorHAnsi" w:hAnsiTheme="minorHAnsi"/>
              </w:rPr>
              <w:t xml:space="preserve">Opis aktivnosti </w:t>
            </w:r>
          </w:p>
          <w:p w:rsidR="00010791" w:rsidRPr="00D67FED" w:rsidRDefault="008B31D2" w:rsidP="008B31D2">
            <w:pPr>
              <w:pStyle w:val="ListParagraph"/>
              <w:numPr>
                <w:ilvl w:val="0"/>
                <w:numId w:val="40"/>
              </w:numPr>
              <w:spacing w:after="60"/>
              <w:jc w:val="both"/>
              <w:rPr>
                <w:rFonts w:asciiTheme="minorHAnsi" w:eastAsia="Times New Roman" w:hAnsiTheme="minorHAnsi" w:cs="Open Sans"/>
                <w:i/>
                <w:color w:val="548DD4"/>
                <w:sz w:val="20"/>
                <w:szCs w:val="20"/>
              </w:rPr>
            </w:pPr>
            <w:r w:rsidRPr="00D67FED">
              <w:rPr>
                <w:rFonts w:asciiTheme="minorHAnsi" w:hAnsiTheme="minorHAnsi"/>
                <w:i/>
                <w:color w:val="548DD4"/>
                <w:sz w:val="20"/>
              </w:rPr>
              <w:t>Izrada i predaja završnog izvješća o napretku</w:t>
            </w:r>
          </w:p>
        </w:tc>
      </w:tr>
      <w:tr w:rsidR="00010791" w:rsidRPr="00D67FED"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010791" w:rsidRPr="00D67FED" w:rsidRDefault="00010791" w:rsidP="00196FA1">
            <w:pPr>
              <w:spacing w:after="0"/>
              <w:jc w:val="center"/>
              <w:rPr>
                <w:rFonts w:asciiTheme="minorHAnsi" w:hAnsiTheme="minorHAnsi" w:cs="Open Sans"/>
                <w:bCs/>
                <w:sz w:val="20"/>
                <w:szCs w:val="20"/>
              </w:rPr>
            </w:pPr>
            <w:r w:rsidRPr="00D67FED">
              <w:rPr>
                <w:rFonts w:asciiTheme="minorHAnsi" w:hAnsiTheme="minorHAnsi"/>
                <w:i/>
                <w:sz w:val="20"/>
              </w:rPr>
              <w:t>D 1.3.1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010791" w:rsidRPr="00D67FED" w:rsidRDefault="00010791" w:rsidP="00010791">
            <w:pPr>
              <w:spacing w:after="0"/>
              <w:rPr>
                <w:rFonts w:asciiTheme="minorHAnsi" w:eastAsia="Times New Roman" w:hAnsiTheme="minorHAnsi" w:cs="Open Sans"/>
                <w:color w:val="548DD4"/>
                <w:sz w:val="20"/>
                <w:szCs w:val="20"/>
              </w:rPr>
            </w:pPr>
            <w:r w:rsidRPr="00D67FED">
              <w:rPr>
                <w:rFonts w:asciiTheme="minorHAnsi" w:hAnsiTheme="minorHAnsi"/>
                <w:sz w:val="20"/>
              </w:rPr>
              <w:t>Isporuka</w:t>
            </w:r>
          </w:p>
          <w:p w:rsidR="00010791" w:rsidRPr="00D67FED" w:rsidRDefault="00010791" w:rsidP="00010791">
            <w:pPr>
              <w:pStyle w:val="ListParagraph"/>
              <w:numPr>
                <w:ilvl w:val="0"/>
                <w:numId w:val="41"/>
              </w:numPr>
              <w:spacing w:after="0"/>
              <w:rPr>
                <w:rFonts w:asciiTheme="minorHAnsi" w:eastAsia="Times New Roman" w:hAnsiTheme="minorHAnsi" w:cs="Open Sans"/>
                <w:color w:val="548DD4"/>
                <w:sz w:val="20"/>
                <w:szCs w:val="20"/>
              </w:rPr>
            </w:pPr>
            <w:r w:rsidRPr="00D67FED">
              <w:rPr>
                <w:rFonts w:asciiTheme="minorHAnsi" w:hAnsiTheme="minorHAnsi"/>
                <w:color w:val="548DD4"/>
                <w:sz w:val="20"/>
              </w:rPr>
              <w:t>Završno izvješće o napretku</w:t>
            </w:r>
          </w:p>
          <w:p w:rsidR="00010791" w:rsidRPr="00D67FED" w:rsidRDefault="00010791" w:rsidP="00010791">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010791" w:rsidRPr="00D67FED" w:rsidRDefault="00010791" w:rsidP="00010791">
            <w:pPr>
              <w:spacing w:after="0"/>
              <w:rPr>
                <w:rFonts w:asciiTheme="minorHAnsi" w:hAnsiTheme="minorHAnsi" w:cs="Open Sans"/>
                <w:bCs/>
                <w:sz w:val="20"/>
                <w:szCs w:val="20"/>
              </w:rPr>
            </w:pPr>
            <w:r w:rsidRPr="00D67FED">
              <w:rPr>
                <w:rFonts w:asciiTheme="minorHAnsi" w:hAnsiTheme="minorHAnsi"/>
                <w:sz w:val="20"/>
              </w:rPr>
              <w:t>Ciljana vrijednost</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010791" w:rsidRPr="00D67FED" w:rsidRDefault="00010791" w:rsidP="00010791">
            <w:pPr>
              <w:spacing w:after="0"/>
              <w:rPr>
                <w:rFonts w:asciiTheme="minorHAnsi" w:hAnsiTheme="minorHAnsi" w:cs="Open Sans"/>
                <w:bCs/>
                <w:i/>
                <w:sz w:val="20"/>
                <w:szCs w:val="20"/>
              </w:rPr>
            </w:pPr>
            <w:r w:rsidRPr="00D67FED">
              <w:rPr>
                <w:rFonts w:asciiTheme="minorHAnsi" w:hAnsiTheme="minorHAnsi"/>
                <w:sz w:val="20"/>
              </w:rPr>
              <w:t xml:space="preserve">Mjesec realizacije </w:t>
            </w:r>
          </w:p>
          <w:p w:rsidR="00010791" w:rsidRPr="00D67FED" w:rsidRDefault="008B31D2" w:rsidP="00010791">
            <w:pPr>
              <w:spacing w:after="0"/>
              <w:rPr>
                <w:rFonts w:asciiTheme="minorHAnsi" w:hAnsiTheme="minorHAnsi"/>
                <w:sz w:val="20"/>
                <w:szCs w:val="20"/>
              </w:rPr>
            </w:pPr>
            <w:r w:rsidRPr="00D67FED">
              <w:rPr>
                <w:rFonts w:asciiTheme="minorHAnsi" w:hAnsiTheme="minorHAnsi"/>
                <w:color w:val="548DD4"/>
                <w:sz w:val="20"/>
              </w:rPr>
              <w:t>3 mjeseca od datuma završetka projekta</w:t>
            </w:r>
          </w:p>
        </w:tc>
      </w:tr>
    </w:tbl>
    <w:p w:rsidR="00716C67" w:rsidRPr="00D67FED" w:rsidRDefault="00716C67" w:rsidP="003914E1">
      <w:pPr>
        <w:spacing w:after="0"/>
        <w:rPr>
          <w:rFonts w:asciiTheme="minorHAnsi" w:hAnsiTheme="minorHAnsi" w:cs="Open Sans"/>
          <w:bCs/>
          <w:sz w:val="20"/>
          <w:szCs w:val="20"/>
        </w:rPr>
      </w:pPr>
    </w:p>
    <w:p w:rsidR="00716C67" w:rsidRPr="00D67FED" w:rsidRDefault="00371FD0" w:rsidP="00716C67">
      <w:pPr>
        <w:rPr>
          <w:rFonts w:asciiTheme="minorHAnsi" w:hAnsiTheme="minorHAnsi" w:cs="Open Sans"/>
          <w:sz w:val="20"/>
          <w:szCs w:val="20"/>
        </w:rPr>
      </w:pPr>
      <w:r w:rsidRPr="00D67FED">
        <w:rPr>
          <w:rFonts w:asciiTheme="minorHAnsi" w:hAnsiTheme="minorHAnsi"/>
          <w:b/>
          <w:sz w:val="24"/>
        </w:rPr>
        <w:t>Indikativna vremenska linija</w:t>
      </w:r>
      <w:r w:rsidRPr="00D67FED">
        <w:rPr>
          <w:rFonts w:asciiTheme="minorHAnsi" w:hAnsiTheme="minorHAnsi"/>
          <w:i/>
          <w:color w:val="548DD4"/>
          <w:sz w:val="20"/>
        </w:rPr>
        <w:t xml:space="preserve"> (Ganttov dijagram automatski se generira iz radnog plana objedinjujući projektne isporuke i izlaze za sve radne pakete)</w:t>
      </w:r>
    </w:p>
    <w:p w:rsidR="00716C67" w:rsidRPr="00D67FED" w:rsidRDefault="00716C67" w:rsidP="005A5E8A">
      <w:pPr>
        <w:ind w:firstLine="708"/>
        <w:jc w:val="both"/>
        <w:rPr>
          <w:rFonts w:asciiTheme="minorHAnsi" w:hAnsiTheme="minorHAnsi" w:cs="Open Sans"/>
          <w:sz w:val="20"/>
          <w:szCs w:val="20"/>
        </w:rPr>
      </w:pPr>
    </w:p>
    <w:p w:rsidR="00716C67" w:rsidRPr="00D67FED" w:rsidRDefault="00716C67" w:rsidP="00716C67">
      <w:pPr>
        <w:rPr>
          <w:rFonts w:asciiTheme="minorHAnsi" w:hAnsiTheme="minorHAnsi" w:cs="Open Sans"/>
          <w:sz w:val="20"/>
          <w:szCs w:val="20"/>
        </w:rPr>
      </w:pPr>
    </w:p>
    <w:p w:rsidR="000D41A2" w:rsidRPr="00D67FED" w:rsidRDefault="000D41A2" w:rsidP="00716C67">
      <w:pPr>
        <w:rPr>
          <w:rFonts w:asciiTheme="minorHAnsi" w:hAnsiTheme="minorHAnsi" w:cs="Open Sans"/>
          <w:sz w:val="20"/>
          <w:szCs w:val="20"/>
        </w:rPr>
        <w:sectPr w:rsidR="000D41A2" w:rsidRPr="00D67FED" w:rsidSect="000D41A2">
          <w:pgSz w:w="11906" w:h="16838"/>
          <w:pgMar w:top="1417" w:right="1417" w:bottom="1417" w:left="1417" w:header="720" w:footer="708" w:gutter="0"/>
          <w:cols w:space="720"/>
          <w:docGrid w:linePitch="360" w:charSpace="-2049"/>
        </w:sectPr>
      </w:pPr>
    </w:p>
    <w:p w:rsidR="00F25CF8" w:rsidRPr="00D67FED" w:rsidRDefault="00276C9D" w:rsidP="00421178">
      <w:pPr>
        <w:spacing w:after="60"/>
        <w:jc w:val="both"/>
        <w:rPr>
          <w:rFonts w:asciiTheme="minorHAnsi" w:eastAsia="Times New Roman" w:hAnsiTheme="minorHAnsi" w:cs="Open Sans"/>
          <w:b/>
          <w:bCs/>
          <w:color w:val="97A5D4"/>
          <w:sz w:val="24"/>
          <w:szCs w:val="24"/>
        </w:rPr>
      </w:pPr>
      <w:r w:rsidRPr="00D67FED">
        <w:rPr>
          <w:rFonts w:asciiTheme="minorHAnsi" w:hAnsiTheme="minorHAnsi"/>
          <w:b/>
          <w:color w:val="97A5D4"/>
          <w:sz w:val="24"/>
        </w:rPr>
        <w:lastRenderedPageBreak/>
        <w:t>E. Odjeljak o proračunu projekta</w:t>
      </w:r>
    </w:p>
    <w:p w:rsidR="00F25CF8" w:rsidRPr="00D80248" w:rsidRDefault="00371FD0" w:rsidP="00D80248">
      <w:pPr>
        <w:rPr>
          <w:rFonts w:asciiTheme="minorHAnsi" w:eastAsia="Times New Roman" w:hAnsiTheme="minorHAnsi" w:cs="Open Sans"/>
          <w:i/>
          <w:color w:val="548DD4"/>
          <w:sz w:val="20"/>
          <w:szCs w:val="20"/>
        </w:rPr>
      </w:pPr>
      <w:r w:rsidRPr="00D67FED">
        <w:rPr>
          <w:rFonts w:asciiTheme="minorHAnsi" w:hAnsiTheme="minorHAnsi"/>
          <w:i/>
          <w:color w:val="548DD4"/>
          <w:sz w:val="20"/>
        </w:rPr>
        <w:t>Odjeljak se automatski generira iz radnog plana</w:t>
      </w:r>
    </w:p>
    <w:tbl>
      <w:tblPr>
        <w:tblW w:w="13767" w:type="dxa"/>
        <w:tblInd w:w="91" w:type="dxa"/>
        <w:tblLook w:val="04A0" w:firstRow="1" w:lastRow="0" w:firstColumn="1" w:lastColumn="0" w:noHBand="0" w:noVBand="1"/>
      </w:tblPr>
      <w:tblGrid>
        <w:gridCol w:w="1110"/>
        <w:gridCol w:w="1317"/>
        <w:gridCol w:w="60"/>
        <w:gridCol w:w="1358"/>
        <w:gridCol w:w="151"/>
        <w:gridCol w:w="1408"/>
        <w:gridCol w:w="709"/>
        <w:gridCol w:w="708"/>
        <w:gridCol w:w="1134"/>
        <w:gridCol w:w="284"/>
        <w:gridCol w:w="1502"/>
        <w:gridCol w:w="1191"/>
        <w:gridCol w:w="567"/>
        <w:gridCol w:w="2268"/>
      </w:tblGrid>
      <w:tr w:rsidR="00276C9D" w:rsidRPr="00D67FED"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D67FED"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D67FED">
              <w:rPr>
                <w:rFonts w:asciiTheme="minorHAnsi" w:hAnsiTheme="minorHAnsi"/>
                <w:b/>
                <w:color w:val="000000"/>
                <w:sz w:val="20"/>
              </w:rPr>
              <w:t>Proračun – raščlamba po izvorima financiranja i partnerima</w:t>
            </w:r>
          </w:p>
        </w:tc>
      </w:tr>
      <w:tr w:rsidR="00276C9D" w:rsidRPr="00D67FED" w:rsidTr="00276C9D">
        <w:trPr>
          <w:trHeight w:val="300"/>
        </w:trPr>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6C9D" w:rsidRPr="00D67FED"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D67FED">
              <w:rPr>
                <w:rFonts w:asciiTheme="minorHAnsi" w:hAnsiTheme="minorHAnsi"/>
                <w:b/>
                <w:color w:val="000000"/>
                <w:sz w:val="20"/>
              </w:rPr>
              <w:t>Partner</w:t>
            </w:r>
          </w:p>
        </w:tc>
        <w:tc>
          <w:tcPr>
            <w:tcW w:w="2886" w:type="dxa"/>
            <w:gridSpan w:val="4"/>
            <w:tcBorders>
              <w:top w:val="single" w:sz="4" w:space="0" w:color="auto"/>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D67FED">
              <w:rPr>
                <w:rFonts w:asciiTheme="minorHAnsi" w:hAnsiTheme="minorHAnsi"/>
                <w:b/>
                <w:color w:val="000000"/>
                <w:sz w:val="20"/>
              </w:rPr>
              <w:t>Sufinanciranje iz sredstava EFRR-a</w:t>
            </w:r>
          </w:p>
        </w:tc>
        <w:tc>
          <w:tcPr>
            <w:tcW w:w="5745" w:type="dxa"/>
            <w:gridSpan w:val="6"/>
            <w:tcBorders>
              <w:top w:val="single" w:sz="4" w:space="0" w:color="auto"/>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D67FED">
              <w:rPr>
                <w:rFonts w:asciiTheme="minorHAnsi" w:hAnsiTheme="minorHAnsi"/>
                <w:b/>
                <w:color w:val="000000"/>
                <w:sz w:val="20"/>
              </w:rPr>
              <w:t>Doprinos</w:t>
            </w:r>
          </w:p>
        </w:tc>
        <w:tc>
          <w:tcPr>
            <w:tcW w:w="4026" w:type="dxa"/>
            <w:gridSpan w:val="3"/>
            <w:tcBorders>
              <w:top w:val="single" w:sz="4" w:space="0" w:color="auto"/>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D67FED">
              <w:rPr>
                <w:rFonts w:asciiTheme="minorHAnsi" w:hAnsiTheme="minorHAnsi"/>
                <w:b/>
                <w:color w:val="000000"/>
                <w:sz w:val="20"/>
              </w:rPr>
              <w:t>Ukupno</w:t>
            </w:r>
          </w:p>
        </w:tc>
      </w:tr>
      <w:tr w:rsidR="00276C9D" w:rsidRPr="00D67FED" w:rsidTr="00276C9D">
        <w:trPr>
          <w:trHeight w:val="300"/>
        </w:trPr>
        <w:tc>
          <w:tcPr>
            <w:tcW w:w="1110" w:type="dxa"/>
            <w:vMerge/>
            <w:tcBorders>
              <w:top w:val="nil"/>
              <w:left w:val="single" w:sz="4" w:space="0" w:color="auto"/>
              <w:bottom w:val="single" w:sz="4" w:space="0" w:color="auto"/>
              <w:right w:val="single" w:sz="4" w:space="0" w:color="auto"/>
            </w:tcBorders>
            <w:vAlign w:val="center"/>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EUR</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Postotak EFRR-a</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Javni</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Privatni</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Ukupno</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Proračun</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proračuna projekta</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PP1</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PP2</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PPn</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Ukupno</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509" w:type="dxa"/>
            <w:gridSpan w:val="2"/>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D67FED"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D67FED"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D67FED">
              <w:rPr>
                <w:rFonts w:asciiTheme="minorHAnsi" w:hAnsiTheme="minorHAnsi"/>
                <w:b/>
                <w:color w:val="000000"/>
                <w:sz w:val="20"/>
              </w:rPr>
              <w:t>Pregled po partneru / razdoblju</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Partner</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jc w:val="right"/>
              <w:rPr>
                <w:rFonts w:asciiTheme="minorHAnsi" w:eastAsia="Times New Roman" w:hAnsiTheme="minorHAnsi"/>
                <w:b/>
                <w:bCs/>
                <w:color w:val="000000"/>
                <w:sz w:val="20"/>
                <w:szCs w:val="20"/>
              </w:rPr>
            </w:pPr>
            <w:r w:rsidRPr="00D67FED">
              <w:rPr>
                <w:rFonts w:asciiTheme="minorHAnsi" w:hAnsiTheme="minorHAnsi"/>
                <w:b/>
                <w:color w:val="000000"/>
                <w:sz w:val="20"/>
              </w:rPr>
              <w:t>2015</w:t>
            </w:r>
            <w:r w:rsidR="00104068" w:rsidRPr="00D67FED">
              <w:rPr>
                <w:rFonts w:asciiTheme="minorHAnsi" w:hAnsiTheme="minorHAnsi"/>
                <w:b/>
                <w:color w:val="000000"/>
                <w:sz w:val="20"/>
              </w:rPr>
              <w:t>.</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jc w:val="right"/>
              <w:rPr>
                <w:rFonts w:asciiTheme="minorHAnsi" w:eastAsia="Times New Roman" w:hAnsiTheme="minorHAnsi"/>
                <w:b/>
                <w:bCs/>
                <w:color w:val="000000"/>
                <w:sz w:val="20"/>
                <w:szCs w:val="20"/>
              </w:rPr>
            </w:pPr>
            <w:r w:rsidRPr="00D67FED">
              <w:rPr>
                <w:rFonts w:asciiTheme="minorHAnsi" w:hAnsiTheme="minorHAnsi"/>
                <w:b/>
                <w:color w:val="000000"/>
                <w:sz w:val="20"/>
              </w:rPr>
              <w:t>2016</w:t>
            </w:r>
            <w:r w:rsidR="00104068" w:rsidRPr="00D67FED">
              <w:rPr>
                <w:rFonts w:asciiTheme="minorHAnsi" w:hAnsiTheme="minorHAnsi"/>
                <w:b/>
                <w:color w:val="000000"/>
                <w:sz w:val="20"/>
              </w:rPr>
              <w:t>.</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jc w:val="right"/>
              <w:rPr>
                <w:rFonts w:asciiTheme="minorHAnsi" w:eastAsia="Times New Roman" w:hAnsiTheme="minorHAnsi"/>
                <w:b/>
                <w:bCs/>
                <w:color w:val="000000"/>
                <w:sz w:val="20"/>
                <w:szCs w:val="20"/>
              </w:rPr>
            </w:pPr>
            <w:r w:rsidRPr="00D67FED">
              <w:rPr>
                <w:rFonts w:asciiTheme="minorHAnsi" w:hAnsiTheme="minorHAnsi"/>
                <w:b/>
                <w:color w:val="000000"/>
                <w:sz w:val="20"/>
              </w:rPr>
              <w:t>2017</w:t>
            </w:r>
            <w:r w:rsidR="00104068" w:rsidRPr="00D67FED">
              <w:rPr>
                <w:rFonts w:asciiTheme="minorHAnsi" w:hAnsiTheme="minorHAnsi"/>
                <w:b/>
                <w:color w:val="000000"/>
                <w:sz w:val="20"/>
              </w:rPr>
              <w:t>.</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jc w:val="right"/>
              <w:rPr>
                <w:rFonts w:asciiTheme="minorHAnsi" w:eastAsia="Times New Roman" w:hAnsiTheme="minorHAnsi"/>
                <w:b/>
                <w:bCs/>
                <w:color w:val="000000"/>
                <w:sz w:val="20"/>
                <w:szCs w:val="20"/>
              </w:rPr>
            </w:pPr>
            <w:r w:rsidRPr="00D67FED">
              <w:rPr>
                <w:rFonts w:asciiTheme="minorHAnsi" w:hAnsiTheme="minorHAnsi"/>
                <w:b/>
                <w:color w:val="000000"/>
                <w:sz w:val="20"/>
              </w:rPr>
              <w:t>2018</w:t>
            </w:r>
            <w:r w:rsidR="00104068" w:rsidRPr="00D67FED">
              <w:rPr>
                <w:rFonts w:asciiTheme="minorHAnsi" w:hAnsiTheme="minorHAnsi"/>
                <w:b/>
                <w:color w:val="000000"/>
                <w:sz w:val="20"/>
              </w:rPr>
              <w:t>.</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jc w:val="right"/>
              <w:rPr>
                <w:rFonts w:asciiTheme="minorHAnsi" w:eastAsia="Times New Roman" w:hAnsiTheme="minorHAnsi"/>
                <w:b/>
                <w:bCs/>
                <w:color w:val="000000"/>
                <w:sz w:val="20"/>
                <w:szCs w:val="20"/>
              </w:rPr>
            </w:pPr>
            <w:r w:rsidRPr="00D67FED">
              <w:rPr>
                <w:rFonts w:asciiTheme="minorHAnsi" w:hAnsiTheme="minorHAnsi"/>
                <w:b/>
                <w:color w:val="000000"/>
                <w:sz w:val="20"/>
              </w:rPr>
              <w:t>2024</w:t>
            </w:r>
            <w:r w:rsidR="00104068" w:rsidRPr="00D67FED">
              <w:rPr>
                <w:rFonts w:asciiTheme="minorHAnsi" w:hAnsiTheme="minorHAnsi"/>
                <w:b/>
                <w:color w:val="000000"/>
                <w:sz w:val="20"/>
              </w:rPr>
              <w:t>.</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Ukupno</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PPn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Ukupno</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D67FED"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D67FED"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D67FED">
              <w:rPr>
                <w:rFonts w:asciiTheme="minorHAnsi" w:hAnsiTheme="minorHAnsi"/>
                <w:b/>
                <w:color w:val="000000"/>
                <w:sz w:val="20"/>
              </w:rPr>
              <w:t>Pregled po partneru / radnom paketu</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Partner</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RP1</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RP2</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RP3</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RP4</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RPn</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Ukupno</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PPn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Ukupno</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p w:rsidR="00371FD0" w:rsidRPr="00D67FED" w:rsidRDefault="00371FD0" w:rsidP="00276C9D">
            <w:pPr>
              <w:suppressAutoHyphens w:val="0"/>
              <w:spacing w:after="0" w:line="240" w:lineRule="auto"/>
              <w:rPr>
                <w:rFonts w:asciiTheme="minorHAnsi" w:eastAsia="Times New Roman" w:hAnsiTheme="minorHAnsi"/>
                <w:b/>
                <w:bCs/>
                <w:color w:val="000000"/>
                <w:sz w:val="20"/>
                <w:szCs w:val="20"/>
              </w:rPr>
            </w:pPr>
          </w:p>
          <w:p w:rsidR="00371FD0" w:rsidRPr="00D67FED" w:rsidRDefault="00371FD0"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D67FED"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D67FED"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D67FED">
              <w:rPr>
                <w:rFonts w:asciiTheme="minorHAnsi" w:hAnsiTheme="minorHAnsi"/>
                <w:b/>
                <w:color w:val="000000"/>
                <w:sz w:val="20"/>
              </w:rPr>
              <w:lastRenderedPageBreak/>
              <w:t>Pregled po radnom paketu / razdoblju</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RP</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jc w:val="right"/>
              <w:rPr>
                <w:rFonts w:asciiTheme="minorHAnsi" w:eastAsia="Times New Roman" w:hAnsiTheme="minorHAnsi"/>
                <w:b/>
                <w:bCs/>
                <w:color w:val="000000"/>
                <w:sz w:val="20"/>
                <w:szCs w:val="20"/>
              </w:rPr>
            </w:pPr>
            <w:r w:rsidRPr="00D67FED">
              <w:rPr>
                <w:rFonts w:asciiTheme="minorHAnsi" w:hAnsiTheme="minorHAnsi"/>
                <w:b/>
                <w:color w:val="000000"/>
                <w:sz w:val="20"/>
              </w:rPr>
              <w:t>2015</w:t>
            </w:r>
            <w:r w:rsidR="008E2FAC" w:rsidRPr="00D67FED">
              <w:rPr>
                <w:rFonts w:asciiTheme="minorHAnsi" w:hAnsiTheme="minorHAnsi"/>
                <w:b/>
                <w:color w:val="000000"/>
                <w:sz w:val="20"/>
              </w:rPr>
              <w:t>.</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jc w:val="right"/>
              <w:rPr>
                <w:rFonts w:asciiTheme="minorHAnsi" w:eastAsia="Times New Roman" w:hAnsiTheme="minorHAnsi"/>
                <w:b/>
                <w:bCs/>
                <w:color w:val="000000"/>
                <w:sz w:val="20"/>
                <w:szCs w:val="20"/>
              </w:rPr>
            </w:pPr>
            <w:r w:rsidRPr="00D67FED">
              <w:rPr>
                <w:rFonts w:asciiTheme="minorHAnsi" w:hAnsiTheme="minorHAnsi"/>
                <w:b/>
                <w:color w:val="000000"/>
                <w:sz w:val="20"/>
              </w:rPr>
              <w:t>2016</w:t>
            </w:r>
            <w:r w:rsidR="008E2FAC" w:rsidRPr="00D67FED">
              <w:rPr>
                <w:rFonts w:asciiTheme="minorHAnsi" w:hAnsiTheme="minorHAnsi"/>
                <w:b/>
                <w:color w:val="000000"/>
                <w:sz w:val="20"/>
              </w:rPr>
              <w:t>.</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jc w:val="right"/>
              <w:rPr>
                <w:rFonts w:asciiTheme="minorHAnsi" w:eastAsia="Times New Roman" w:hAnsiTheme="minorHAnsi"/>
                <w:b/>
                <w:bCs/>
                <w:color w:val="000000"/>
                <w:sz w:val="20"/>
                <w:szCs w:val="20"/>
              </w:rPr>
            </w:pPr>
            <w:r w:rsidRPr="00D67FED">
              <w:rPr>
                <w:rFonts w:asciiTheme="minorHAnsi" w:hAnsiTheme="minorHAnsi"/>
                <w:b/>
                <w:color w:val="000000"/>
                <w:sz w:val="20"/>
              </w:rPr>
              <w:t>2017</w:t>
            </w:r>
            <w:r w:rsidR="008E2FAC" w:rsidRPr="00D67FED">
              <w:rPr>
                <w:rFonts w:asciiTheme="minorHAnsi" w:hAnsiTheme="minorHAnsi"/>
                <w:b/>
                <w:color w:val="000000"/>
                <w:sz w:val="20"/>
              </w:rPr>
              <w:t>.</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jc w:val="right"/>
              <w:rPr>
                <w:rFonts w:asciiTheme="minorHAnsi" w:eastAsia="Times New Roman" w:hAnsiTheme="minorHAnsi"/>
                <w:b/>
                <w:bCs/>
                <w:color w:val="000000"/>
                <w:sz w:val="20"/>
                <w:szCs w:val="20"/>
              </w:rPr>
            </w:pPr>
            <w:r w:rsidRPr="00D67FED">
              <w:rPr>
                <w:rFonts w:asciiTheme="minorHAnsi" w:hAnsiTheme="minorHAnsi"/>
                <w:b/>
                <w:color w:val="000000"/>
                <w:sz w:val="20"/>
              </w:rPr>
              <w:t>2018</w:t>
            </w:r>
            <w:r w:rsidR="008E2FAC" w:rsidRPr="00D67FED">
              <w:rPr>
                <w:rFonts w:asciiTheme="minorHAnsi" w:hAnsiTheme="minorHAnsi"/>
                <w:b/>
                <w:color w:val="000000"/>
                <w:sz w:val="20"/>
              </w:rPr>
              <w:t>.</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jc w:val="right"/>
              <w:rPr>
                <w:rFonts w:asciiTheme="minorHAnsi" w:eastAsia="Times New Roman" w:hAnsiTheme="minorHAnsi"/>
                <w:b/>
                <w:bCs/>
                <w:color w:val="000000"/>
                <w:sz w:val="20"/>
                <w:szCs w:val="20"/>
              </w:rPr>
            </w:pPr>
            <w:r w:rsidRPr="00D67FED">
              <w:rPr>
                <w:rFonts w:asciiTheme="minorHAnsi" w:hAnsiTheme="minorHAnsi"/>
                <w:b/>
                <w:color w:val="000000"/>
                <w:sz w:val="20"/>
              </w:rPr>
              <w:t>2024</w:t>
            </w:r>
            <w:r w:rsidR="008E2FAC" w:rsidRPr="00D67FED">
              <w:rPr>
                <w:rFonts w:asciiTheme="minorHAnsi" w:hAnsiTheme="minorHAnsi"/>
                <w:b/>
                <w:color w:val="000000"/>
                <w:sz w:val="20"/>
              </w:rPr>
              <w:t>.</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Ukupno</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RP1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RP2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RPn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Ukupno</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bl>
    <w:p w:rsidR="00276C9D" w:rsidRPr="00D67FED" w:rsidRDefault="00276C9D" w:rsidP="00F25CF8">
      <w:pPr>
        <w:spacing w:after="0"/>
        <w:rPr>
          <w:rFonts w:asciiTheme="minorHAnsi" w:hAnsiTheme="minorHAnsi" w:cs="Open Sans"/>
          <w:bCs/>
          <w:sz w:val="20"/>
          <w:szCs w:val="20"/>
        </w:rPr>
      </w:pPr>
    </w:p>
    <w:tbl>
      <w:tblPr>
        <w:tblW w:w="13767" w:type="dxa"/>
        <w:tblInd w:w="91" w:type="dxa"/>
        <w:tblLook w:val="04A0" w:firstRow="1" w:lastRow="0" w:firstColumn="1" w:lastColumn="0" w:noHBand="0" w:noVBand="1"/>
      </w:tblPr>
      <w:tblGrid>
        <w:gridCol w:w="3845"/>
        <w:gridCol w:w="1984"/>
        <w:gridCol w:w="1816"/>
        <w:gridCol w:w="1586"/>
        <w:gridCol w:w="1701"/>
        <w:gridCol w:w="2835"/>
      </w:tblGrid>
      <w:tr w:rsidR="00276C9D" w:rsidRPr="00D67FED" w:rsidTr="005E0202">
        <w:trPr>
          <w:trHeight w:val="300"/>
        </w:trPr>
        <w:tc>
          <w:tcPr>
            <w:tcW w:w="13767" w:type="dxa"/>
            <w:gridSpan w:val="6"/>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D67FED"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D67FED">
              <w:rPr>
                <w:rFonts w:asciiTheme="minorHAnsi" w:hAnsiTheme="minorHAnsi"/>
                <w:b/>
                <w:color w:val="000000"/>
                <w:sz w:val="20"/>
              </w:rPr>
              <w:t>Pregled po partneru / proračunskoj liniji</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Proračunske linije</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PP1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PP2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PPn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Ukupno</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Osoblje</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Ured i administracija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Putovanje i smještaj</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Vanjska ekspertiza i usluge</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Oprema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Infrastruktura i građevinski radovi</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Međuzbroj</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Prihodi</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Ukupno</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984" w:type="dxa"/>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816" w:type="dxa"/>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586" w:type="dxa"/>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1701" w:type="dxa"/>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c>
          <w:tcPr>
            <w:tcW w:w="2835" w:type="dxa"/>
            <w:tcBorders>
              <w:top w:val="nil"/>
              <w:left w:val="nil"/>
              <w:bottom w:val="nil"/>
              <w:right w:val="nil"/>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D67FED" w:rsidTr="005E0202">
        <w:trPr>
          <w:trHeight w:val="300"/>
        </w:trPr>
        <w:tc>
          <w:tcPr>
            <w:tcW w:w="13767"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D67FED"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D67FED">
              <w:rPr>
                <w:rFonts w:asciiTheme="minorHAnsi" w:hAnsiTheme="minorHAnsi"/>
                <w:b/>
                <w:color w:val="000000"/>
                <w:sz w:val="20"/>
              </w:rPr>
              <w:t>Pregled po radnom paketu / proračunskoj liniji</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Proračunske linije</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RP1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RP2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RPn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Ukupno</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Osoblje</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Ured i administracija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Putovanje i smještaj</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Vanjska ekspertiza i usluge</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Oprema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lastRenderedPageBreak/>
              <w:t>Infrastruktura i građevinski radovi</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Međuzbroj</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Prihodi</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r w:rsidR="00276C9D" w:rsidRPr="00D67FED"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Ukupno</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D67FED" w:rsidRDefault="00276C9D" w:rsidP="00276C9D">
            <w:pPr>
              <w:suppressAutoHyphens w:val="0"/>
              <w:spacing w:after="0" w:line="240" w:lineRule="auto"/>
              <w:rPr>
                <w:rFonts w:asciiTheme="minorHAnsi" w:eastAsia="Times New Roman" w:hAnsiTheme="minorHAnsi"/>
                <w:b/>
                <w:bCs/>
                <w:color w:val="000000"/>
                <w:sz w:val="20"/>
                <w:szCs w:val="20"/>
              </w:rPr>
            </w:pPr>
            <w:r w:rsidRPr="00D67FED">
              <w:rPr>
                <w:rFonts w:asciiTheme="minorHAnsi" w:hAnsiTheme="minorHAnsi"/>
                <w:b/>
                <w:color w:val="000000"/>
                <w:sz w:val="20"/>
              </w:rPr>
              <w:t> </w:t>
            </w:r>
          </w:p>
        </w:tc>
      </w:tr>
    </w:tbl>
    <w:p w:rsidR="00B757F1" w:rsidRPr="00D67FED" w:rsidRDefault="00B757F1" w:rsidP="00F25CF8">
      <w:pPr>
        <w:spacing w:after="0"/>
        <w:rPr>
          <w:rFonts w:asciiTheme="minorHAnsi" w:hAnsiTheme="minorHAnsi" w:cs="Open Sans"/>
          <w:bCs/>
          <w:sz w:val="20"/>
          <w:szCs w:val="20"/>
        </w:rPr>
      </w:pPr>
    </w:p>
    <w:p w:rsidR="008073E7" w:rsidRPr="00D67FED" w:rsidRDefault="008073E7" w:rsidP="00F25CF8">
      <w:pPr>
        <w:spacing w:after="0"/>
        <w:rPr>
          <w:rFonts w:asciiTheme="minorHAnsi" w:hAnsiTheme="minorHAnsi" w:cs="Open Sans"/>
          <w:bCs/>
          <w:sz w:val="20"/>
          <w:szCs w:val="20"/>
        </w:rPr>
      </w:pPr>
    </w:p>
    <w:p w:rsidR="00B757F1" w:rsidRPr="00D67FED" w:rsidRDefault="00B757F1" w:rsidP="00997AD5">
      <w:pPr>
        <w:spacing w:after="60"/>
        <w:jc w:val="both"/>
        <w:rPr>
          <w:rFonts w:asciiTheme="minorHAnsi" w:hAnsiTheme="minorHAnsi" w:cs="Open Sans"/>
          <w:bCs/>
          <w:sz w:val="20"/>
          <w:szCs w:val="20"/>
        </w:rPr>
      </w:pPr>
      <w:r w:rsidRPr="00D67FED">
        <w:rPr>
          <w:rFonts w:asciiTheme="minorHAnsi" w:hAnsiTheme="minorHAnsi"/>
          <w:b/>
          <w:color w:val="97A5D4"/>
          <w:sz w:val="24"/>
        </w:rPr>
        <w:t>F. Upravljanje rizicima</w:t>
      </w:r>
    </w:p>
    <w:tbl>
      <w:tblPr>
        <w:tblW w:w="13779" w:type="dxa"/>
        <w:tblInd w:w="108" w:type="dxa"/>
        <w:tblLayout w:type="fixed"/>
        <w:tblLook w:val="0000" w:firstRow="0" w:lastRow="0" w:firstColumn="0" w:lastColumn="0" w:noHBand="0" w:noVBand="0"/>
      </w:tblPr>
      <w:tblGrid>
        <w:gridCol w:w="3839"/>
        <w:gridCol w:w="2755"/>
        <w:gridCol w:w="3118"/>
        <w:gridCol w:w="4067"/>
      </w:tblGrid>
      <w:tr w:rsidR="00B757F1" w:rsidRPr="00D67FED" w:rsidTr="007202F9">
        <w:tc>
          <w:tcPr>
            <w:tcW w:w="3839" w:type="dxa"/>
            <w:tcBorders>
              <w:top w:val="single" w:sz="4" w:space="0" w:color="000000"/>
              <w:left w:val="single" w:sz="4" w:space="0" w:color="000000"/>
              <w:bottom w:val="single" w:sz="4" w:space="0" w:color="000000"/>
              <w:right w:val="single" w:sz="4" w:space="0" w:color="000000"/>
            </w:tcBorders>
            <w:shd w:val="clear" w:color="auto" w:fill="E5DFEC"/>
          </w:tcPr>
          <w:p w:rsidR="00B757F1" w:rsidRPr="00D67FED" w:rsidRDefault="00B757F1" w:rsidP="00E95F1C">
            <w:pPr>
              <w:spacing w:after="0"/>
              <w:jc w:val="center"/>
              <w:rPr>
                <w:rFonts w:asciiTheme="minorHAnsi" w:hAnsiTheme="minorHAnsi" w:cs="Open Sans"/>
                <w:b/>
                <w:sz w:val="20"/>
                <w:szCs w:val="20"/>
              </w:rPr>
            </w:pPr>
            <w:r w:rsidRPr="00D67FED">
              <w:rPr>
                <w:rFonts w:asciiTheme="minorHAnsi" w:hAnsiTheme="minorHAnsi"/>
                <w:b/>
                <w:sz w:val="20"/>
              </w:rPr>
              <w:t>Opis rizika</w:t>
            </w:r>
          </w:p>
        </w:tc>
        <w:tc>
          <w:tcPr>
            <w:tcW w:w="2755" w:type="dxa"/>
            <w:tcBorders>
              <w:top w:val="single" w:sz="4" w:space="0" w:color="000000"/>
              <w:left w:val="single" w:sz="4" w:space="0" w:color="000000"/>
              <w:bottom w:val="single" w:sz="4" w:space="0" w:color="000000"/>
              <w:right w:val="single" w:sz="4" w:space="0" w:color="000000"/>
            </w:tcBorders>
            <w:shd w:val="clear" w:color="auto" w:fill="E5DFEC"/>
          </w:tcPr>
          <w:p w:rsidR="00B757F1" w:rsidRPr="00D67FED" w:rsidRDefault="00B757F1" w:rsidP="00E95F1C">
            <w:pPr>
              <w:spacing w:after="0"/>
              <w:jc w:val="center"/>
              <w:rPr>
                <w:rFonts w:asciiTheme="minorHAnsi" w:hAnsiTheme="minorHAnsi" w:cs="Open Sans"/>
                <w:b/>
                <w:sz w:val="20"/>
                <w:szCs w:val="20"/>
              </w:rPr>
            </w:pPr>
            <w:r w:rsidRPr="00D67FED">
              <w:rPr>
                <w:rFonts w:asciiTheme="minorHAnsi" w:hAnsiTheme="minorHAnsi"/>
                <w:b/>
                <w:sz w:val="20"/>
              </w:rPr>
              <w:t>utjecaj</w:t>
            </w:r>
          </w:p>
        </w:tc>
        <w:tc>
          <w:tcPr>
            <w:tcW w:w="3118" w:type="dxa"/>
            <w:tcBorders>
              <w:top w:val="single" w:sz="4" w:space="0" w:color="000000"/>
              <w:left w:val="single" w:sz="4" w:space="0" w:color="000000"/>
              <w:bottom w:val="single" w:sz="4" w:space="0" w:color="000000"/>
              <w:right w:val="single" w:sz="4" w:space="0" w:color="000000"/>
            </w:tcBorders>
            <w:shd w:val="clear" w:color="auto" w:fill="E5DFEC"/>
          </w:tcPr>
          <w:p w:rsidR="00B757F1" w:rsidRPr="00D67FED" w:rsidRDefault="00B757F1" w:rsidP="00E95F1C">
            <w:pPr>
              <w:spacing w:after="0"/>
              <w:jc w:val="center"/>
              <w:rPr>
                <w:rFonts w:asciiTheme="minorHAnsi" w:hAnsiTheme="minorHAnsi"/>
                <w:sz w:val="20"/>
                <w:szCs w:val="20"/>
              </w:rPr>
            </w:pPr>
            <w:r w:rsidRPr="00D67FED">
              <w:rPr>
                <w:rFonts w:asciiTheme="minorHAnsi" w:hAnsiTheme="minorHAnsi"/>
                <w:b/>
                <w:sz w:val="20"/>
              </w:rPr>
              <w:t>vjerojatnost</w:t>
            </w:r>
          </w:p>
        </w:tc>
        <w:tc>
          <w:tcPr>
            <w:tcW w:w="4067" w:type="dxa"/>
            <w:tcBorders>
              <w:top w:val="single" w:sz="4" w:space="0" w:color="000000"/>
              <w:left w:val="single" w:sz="4" w:space="0" w:color="000000"/>
              <w:bottom w:val="single" w:sz="4" w:space="0" w:color="000000"/>
              <w:right w:val="single" w:sz="4" w:space="0" w:color="000000"/>
            </w:tcBorders>
            <w:shd w:val="clear" w:color="auto" w:fill="E5DFEC"/>
          </w:tcPr>
          <w:p w:rsidR="00B757F1" w:rsidRPr="00D67FED" w:rsidRDefault="00B757F1" w:rsidP="00E95F1C">
            <w:pPr>
              <w:spacing w:after="0"/>
              <w:jc w:val="center"/>
              <w:rPr>
                <w:rFonts w:asciiTheme="minorHAnsi" w:hAnsiTheme="minorHAnsi" w:cs="Open Sans"/>
                <w:b/>
                <w:sz w:val="20"/>
                <w:szCs w:val="20"/>
              </w:rPr>
            </w:pPr>
            <w:r w:rsidRPr="00D67FED">
              <w:rPr>
                <w:rFonts w:asciiTheme="minorHAnsi" w:hAnsiTheme="minorHAnsi"/>
                <w:b/>
                <w:sz w:val="20"/>
              </w:rPr>
              <w:t>Akcije ublažavanja utjecaja rizika</w:t>
            </w:r>
          </w:p>
        </w:tc>
      </w:tr>
      <w:tr w:rsidR="00B757F1" w:rsidRPr="00D67FED" w:rsidTr="007202F9">
        <w:trPr>
          <w:trHeight w:val="458"/>
        </w:trPr>
        <w:tc>
          <w:tcPr>
            <w:tcW w:w="3839" w:type="dxa"/>
            <w:tcBorders>
              <w:top w:val="single" w:sz="4" w:space="0" w:color="000000"/>
              <w:left w:val="single" w:sz="4" w:space="0" w:color="000000"/>
              <w:bottom w:val="single" w:sz="4" w:space="0" w:color="000000"/>
              <w:right w:val="single" w:sz="4" w:space="0" w:color="000000"/>
            </w:tcBorders>
            <w:shd w:val="clear" w:color="auto" w:fill="auto"/>
          </w:tcPr>
          <w:p w:rsidR="00B757F1" w:rsidRPr="00D67FED" w:rsidRDefault="00B757F1" w:rsidP="007202F9">
            <w:pPr>
              <w:spacing w:after="0"/>
              <w:rPr>
                <w:rFonts w:asciiTheme="minorHAnsi" w:hAnsiTheme="minorHAnsi" w:cs="Open Sans"/>
                <w:b/>
                <w:i/>
                <w:sz w:val="20"/>
                <w:szCs w:val="20"/>
              </w:rPr>
            </w:pPr>
            <w:r w:rsidRPr="00D67FED">
              <w:rPr>
                <w:rFonts w:asciiTheme="minorHAnsi" w:hAnsiTheme="minorHAnsi"/>
                <w:b/>
                <w:color w:val="548DD4"/>
                <w:sz w:val="20"/>
              </w:rPr>
              <w:t xml:space="preserve"> [500 znakova]</w:t>
            </w:r>
            <w:r w:rsidRPr="00D67FED">
              <w:rPr>
                <w:rFonts w:asciiTheme="minorHAnsi" w:hAnsiTheme="minorHAnsi"/>
                <w:i/>
                <w:color w:val="548DD4"/>
                <w:sz w:val="20"/>
              </w:rPr>
              <w:t xml:space="preserve"> Molimo opišite svoj rizik te dodajte onoliko rizika koliko je potrebno. </w:t>
            </w:r>
          </w:p>
        </w:tc>
        <w:tc>
          <w:tcPr>
            <w:tcW w:w="2755" w:type="dxa"/>
            <w:tcBorders>
              <w:top w:val="single" w:sz="4" w:space="0" w:color="000000"/>
              <w:left w:val="single" w:sz="4" w:space="0" w:color="000000"/>
              <w:bottom w:val="single" w:sz="4" w:space="0" w:color="000000"/>
              <w:right w:val="single" w:sz="4" w:space="0" w:color="000000"/>
            </w:tcBorders>
            <w:shd w:val="clear" w:color="auto" w:fill="auto"/>
          </w:tcPr>
          <w:p w:rsidR="00B757F1" w:rsidRPr="00D67FED" w:rsidRDefault="00B757F1" w:rsidP="00E95F1C">
            <w:pPr>
              <w:numPr>
                <w:ilvl w:val="0"/>
                <w:numId w:val="16"/>
              </w:numPr>
              <w:spacing w:after="0" w:line="100" w:lineRule="atLeast"/>
              <w:rPr>
                <w:rFonts w:asciiTheme="minorHAnsi" w:hAnsiTheme="minorHAnsi" w:cs="Open Sans"/>
                <w:i/>
                <w:sz w:val="20"/>
                <w:szCs w:val="20"/>
              </w:rPr>
            </w:pPr>
            <w:r w:rsidRPr="00D67FED">
              <w:rPr>
                <w:rFonts w:asciiTheme="minorHAnsi" w:hAnsiTheme="minorHAnsi"/>
                <w:i/>
                <w:sz w:val="20"/>
              </w:rPr>
              <w:t>sporedan</w:t>
            </w:r>
          </w:p>
          <w:p w:rsidR="00B757F1" w:rsidRPr="00D67FED" w:rsidRDefault="00B757F1" w:rsidP="00E95F1C">
            <w:pPr>
              <w:numPr>
                <w:ilvl w:val="0"/>
                <w:numId w:val="16"/>
              </w:numPr>
              <w:spacing w:after="0" w:line="100" w:lineRule="atLeast"/>
              <w:rPr>
                <w:rFonts w:asciiTheme="minorHAnsi" w:hAnsiTheme="minorHAnsi" w:cs="Open Sans"/>
                <w:i/>
                <w:sz w:val="20"/>
                <w:szCs w:val="20"/>
              </w:rPr>
            </w:pPr>
            <w:r w:rsidRPr="00D67FED">
              <w:rPr>
                <w:rFonts w:asciiTheme="minorHAnsi" w:hAnsiTheme="minorHAnsi"/>
                <w:i/>
                <w:sz w:val="20"/>
              </w:rPr>
              <w:t>manji</w:t>
            </w:r>
          </w:p>
          <w:p w:rsidR="00B757F1" w:rsidRPr="00D67FED" w:rsidRDefault="00B757F1" w:rsidP="00E95F1C">
            <w:pPr>
              <w:numPr>
                <w:ilvl w:val="0"/>
                <w:numId w:val="16"/>
              </w:numPr>
              <w:spacing w:after="0" w:line="100" w:lineRule="atLeast"/>
              <w:rPr>
                <w:rFonts w:asciiTheme="minorHAnsi" w:hAnsiTheme="minorHAnsi" w:cs="Open Sans"/>
                <w:i/>
                <w:sz w:val="20"/>
                <w:szCs w:val="20"/>
              </w:rPr>
            </w:pPr>
            <w:r w:rsidRPr="00D67FED">
              <w:rPr>
                <w:rFonts w:asciiTheme="minorHAnsi" w:hAnsiTheme="minorHAnsi"/>
                <w:i/>
                <w:sz w:val="20"/>
              </w:rPr>
              <w:t>ozbiljan</w:t>
            </w:r>
          </w:p>
          <w:p w:rsidR="00B757F1" w:rsidRPr="00D67FED" w:rsidRDefault="00B757F1" w:rsidP="00E95F1C">
            <w:pPr>
              <w:numPr>
                <w:ilvl w:val="0"/>
                <w:numId w:val="16"/>
              </w:numPr>
              <w:spacing w:after="0" w:line="100" w:lineRule="atLeast"/>
              <w:rPr>
                <w:rFonts w:asciiTheme="minorHAnsi" w:hAnsiTheme="minorHAnsi" w:cs="Open Sans"/>
                <w:i/>
                <w:sz w:val="20"/>
                <w:szCs w:val="20"/>
              </w:rPr>
            </w:pPr>
            <w:r w:rsidRPr="00D67FED">
              <w:rPr>
                <w:rFonts w:asciiTheme="minorHAnsi" w:hAnsiTheme="minorHAnsi"/>
                <w:i/>
                <w:sz w:val="20"/>
              </w:rPr>
              <w:t>veći</w:t>
            </w:r>
          </w:p>
          <w:p w:rsidR="00B757F1" w:rsidRPr="00D67FED" w:rsidRDefault="00B757F1" w:rsidP="00E95F1C">
            <w:pPr>
              <w:numPr>
                <w:ilvl w:val="0"/>
                <w:numId w:val="16"/>
              </w:numPr>
              <w:spacing w:after="0" w:line="100" w:lineRule="atLeast"/>
              <w:rPr>
                <w:rFonts w:asciiTheme="minorHAnsi" w:hAnsiTheme="minorHAnsi"/>
                <w:sz w:val="20"/>
                <w:szCs w:val="20"/>
              </w:rPr>
            </w:pPr>
            <w:r w:rsidRPr="00D67FED">
              <w:rPr>
                <w:rFonts w:asciiTheme="minorHAnsi" w:hAnsiTheme="minorHAnsi"/>
                <w:i/>
                <w:sz w:val="20"/>
              </w:rPr>
              <w:t>katastrofalan</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757F1" w:rsidRPr="00D67FED" w:rsidRDefault="00B757F1" w:rsidP="00E95F1C">
            <w:pPr>
              <w:numPr>
                <w:ilvl w:val="0"/>
                <w:numId w:val="17"/>
              </w:numPr>
              <w:spacing w:after="0" w:line="100" w:lineRule="atLeast"/>
              <w:rPr>
                <w:rFonts w:asciiTheme="minorHAnsi" w:hAnsiTheme="minorHAnsi" w:cs="Open Sans"/>
                <w:i/>
                <w:sz w:val="20"/>
                <w:szCs w:val="20"/>
              </w:rPr>
            </w:pPr>
            <w:r w:rsidRPr="00D67FED">
              <w:rPr>
                <w:rFonts w:asciiTheme="minorHAnsi" w:hAnsiTheme="minorHAnsi"/>
                <w:i/>
                <w:sz w:val="20"/>
              </w:rPr>
              <w:t>slabo vjerojatan</w:t>
            </w:r>
          </w:p>
          <w:p w:rsidR="00B757F1" w:rsidRPr="00D67FED" w:rsidRDefault="00B757F1" w:rsidP="00E95F1C">
            <w:pPr>
              <w:numPr>
                <w:ilvl w:val="0"/>
                <w:numId w:val="17"/>
              </w:numPr>
              <w:spacing w:after="0" w:line="100" w:lineRule="atLeast"/>
              <w:rPr>
                <w:rFonts w:asciiTheme="minorHAnsi" w:hAnsiTheme="minorHAnsi" w:cs="Open Sans"/>
                <w:i/>
                <w:sz w:val="20"/>
                <w:szCs w:val="20"/>
              </w:rPr>
            </w:pPr>
            <w:r w:rsidRPr="00D67FED">
              <w:rPr>
                <w:rFonts w:asciiTheme="minorHAnsi" w:hAnsiTheme="minorHAnsi"/>
                <w:i/>
                <w:sz w:val="20"/>
              </w:rPr>
              <w:t>neznatan</w:t>
            </w:r>
          </w:p>
          <w:p w:rsidR="00B757F1" w:rsidRPr="00D67FED" w:rsidRDefault="00B757F1" w:rsidP="00E95F1C">
            <w:pPr>
              <w:numPr>
                <w:ilvl w:val="0"/>
                <w:numId w:val="17"/>
              </w:numPr>
              <w:spacing w:after="0" w:line="100" w:lineRule="atLeast"/>
              <w:rPr>
                <w:rFonts w:asciiTheme="minorHAnsi" w:hAnsiTheme="minorHAnsi" w:cs="Open Sans"/>
                <w:i/>
                <w:sz w:val="20"/>
                <w:szCs w:val="20"/>
              </w:rPr>
            </w:pPr>
            <w:r w:rsidRPr="00D67FED">
              <w:rPr>
                <w:rFonts w:asciiTheme="minorHAnsi" w:hAnsiTheme="minorHAnsi"/>
                <w:i/>
                <w:sz w:val="20"/>
              </w:rPr>
              <w:t>moguć</w:t>
            </w:r>
          </w:p>
          <w:p w:rsidR="00B757F1" w:rsidRPr="00D67FED" w:rsidRDefault="00B757F1" w:rsidP="00E95F1C">
            <w:pPr>
              <w:numPr>
                <w:ilvl w:val="0"/>
                <w:numId w:val="17"/>
              </w:numPr>
              <w:spacing w:after="0" w:line="100" w:lineRule="atLeast"/>
              <w:rPr>
                <w:rFonts w:asciiTheme="minorHAnsi" w:hAnsiTheme="minorHAnsi" w:cs="Open Sans"/>
                <w:i/>
                <w:sz w:val="20"/>
                <w:szCs w:val="20"/>
              </w:rPr>
            </w:pPr>
            <w:r w:rsidRPr="00D67FED">
              <w:rPr>
                <w:rFonts w:asciiTheme="minorHAnsi" w:hAnsiTheme="minorHAnsi"/>
                <w:i/>
                <w:sz w:val="20"/>
              </w:rPr>
              <w:t>vjerojatan</w:t>
            </w:r>
          </w:p>
          <w:p w:rsidR="00B757F1" w:rsidRPr="00D67FED" w:rsidRDefault="00B757F1" w:rsidP="00E95F1C">
            <w:pPr>
              <w:numPr>
                <w:ilvl w:val="0"/>
                <w:numId w:val="17"/>
              </w:numPr>
              <w:spacing w:after="0" w:line="100" w:lineRule="atLeast"/>
              <w:rPr>
                <w:rFonts w:asciiTheme="minorHAnsi" w:hAnsiTheme="minorHAnsi"/>
                <w:sz w:val="20"/>
                <w:szCs w:val="20"/>
              </w:rPr>
            </w:pPr>
            <w:r w:rsidRPr="00D67FED">
              <w:rPr>
                <w:rFonts w:asciiTheme="minorHAnsi" w:hAnsiTheme="minorHAnsi"/>
                <w:i/>
                <w:sz w:val="20"/>
              </w:rPr>
              <w:t>izgledan</w:t>
            </w:r>
          </w:p>
        </w:tc>
        <w:tc>
          <w:tcPr>
            <w:tcW w:w="4067" w:type="dxa"/>
            <w:tcBorders>
              <w:top w:val="single" w:sz="4" w:space="0" w:color="000000"/>
              <w:left w:val="single" w:sz="4" w:space="0" w:color="000000"/>
              <w:bottom w:val="single" w:sz="4" w:space="0" w:color="000000"/>
              <w:right w:val="single" w:sz="4" w:space="0" w:color="000000"/>
            </w:tcBorders>
          </w:tcPr>
          <w:p w:rsidR="00B757F1" w:rsidRPr="00D67FED" w:rsidRDefault="00B757F1" w:rsidP="00E95F1C">
            <w:pPr>
              <w:spacing w:after="0" w:line="100" w:lineRule="atLeast"/>
              <w:rPr>
                <w:rFonts w:asciiTheme="minorHAnsi" w:hAnsiTheme="minorHAnsi" w:cs="Open Sans"/>
                <w:i/>
                <w:sz w:val="20"/>
                <w:szCs w:val="20"/>
              </w:rPr>
            </w:pPr>
            <w:r w:rsidRPr="00D67FED">
              <w:rPr>
                <w:rFonts w:asciiTheme="minorHAnsi" w:hAnsiTheme="minorHAnsi"/>
                <w:b/>
                <w:color w:val="548DD4"/>
                <w:sz w:val="20"/>
              </w:rPr>
              <w:t>[500 znakova]</w:t>
            </w:r>
          </w:p>
        </w:tc>
      </w:tr>
    </w:tbl>
    <w:p w:rsidR="00B757F1" w:rsidRPr="00D67FED" w:rsidRDefault="00B757F1" w:rsidP="00F25CF8">
      <w:pPr>
        <w:spacing w:after="0"/>
        <w:rPr>
          <w:rFonts w:asciiTheme="minorHAnsi" w:hAnsiTheme="minorHAnsi" w:cs="Open Sans"/>
          <w:bCs/>
          <w:sz w:val="20"/>
          <w:szCs w:val="20"/>
        </w:rPr>
      </w:pPr>
    </w:p>
    <w:p w:rsidR="00F61BBD" w:rsidRPr="00D67FED" w:rsidRDefault="00F61BBD">
      <w:pPr>
        <w:suppressAutoHyphens w:val="0"/>
        <w:spacing w:after="0" w:line="240" w:lineRule="auto"/>
        <w:rPr>
          <w:rFonts w:asciiTheme="minorHAnsi" w:hAnsiTheme="minorHAnsi" w:cs="Open Sans"/>
          <w:bCs/>
          <w:sz w:val="20"/>
          <w:szCs w:val="20"/>
        </w:rPr>
      </w:pPr>
      <w:r w:rsidRPr="00D67FED">
        <w:rPr>
          <w:rFonts w:asciiTheme="minorHAnsi" w:hAnsiTheme="minorHAnsi"/>
        </w:rPr>
        <w:br w:type="page"/>
      </w:r>
    </w:p>
    <w:p w:rsidR="00790818" w:rsidRPr="00D67FED" w:rsidRDefault="00E547C5" w:rsidP="00790818">
      <w:pPr>
        <w:spacing w:after="60"/>
        <w:jc w:val="both"/>
        <w:rPr>
          <w:rFonts w:asciiTheme="minorHAnsi" w:hAnsiTheme="minorHAnsi" w:cs="Arial"/>
          <w:b/>
          <w:bCs/>
          <w:color w:val="0E4096"/>
        </w:rPr>
      </w:pPr>
      <w:bookmarkStart w:id="1" w:name="_Toc403980661"/>
      <w:r w:rsidRPr="00D67FED">
        <w:rPr>
          <w:rFonts w:asciiTheme="minorHAnsi" w:hAnsiTheme="minorHAnsi"/>
          <w:b/>
          <w:color w:val="97A5D4"/>
          <w:sz w:val="24"/>
        </w:rPr>
        <w:lastRenderedPageBreak/>
        <w:t>Potvrda gradskog tijela</w:t>
      </w:r>
      <w:bookmarkEnd w:id="1"/>
    </w:p>
    <w:p w:rsidR="00790818" w:rsidRPr="00D67FED" w:rsidRDefault="00790818" w:rsidP="00790818">
      <w:pPr>
        <w:spacing w:after="60"/>
        <w:jc w:val="both"/>
        <w:rPr>
          <w:rFonts w:asciiTheme="minorHAnsi" w:hAnsiTheme="minorHAnsi" w:cs="Arial"/>
          <w:sz w:val="20"/>
          <w:szCs w:val="20"/>
        </w:rPr>
      </w:pPr>
      <w:r w:rsidRPr="00D67FED">
        <w:rPr>
          <w:rFonts w:asciiTheme="minorHAnsi" w:hAnsiTheme="minorHAnsi"/>
          <w:sz w:val="20"/>
        </w:rPr>
        <w:t>Potpisivanjem prijave, (glavno) gradsko tijelo ovime potvrđuje sljedeće:</w:t>
      </w:r>
    </w:p>
    <w:p w:rsidR="00790818" w:rsidRPr="00D67FED" w:rsidRDefault="00790818" w:rsidP="00790818">
      <w:pPr>
        <w:numPr>
          <w:ilvl w:val="0"/>
          <w:numId w:val="45"/>
        </w:numPr>
        <w:suppressAutoHyphens w:val="0"/>
        <w:spacing w:after="60" w:line="240" w:lineRule="auto"/>
        <w:jc w:val="both"/>
        <w:rPr>
          <w:rFonts w:asciiTheme="minorHAnsi" w:hAnsiTheme="minorHAnsi" w:cs="Arial"/>
          <w:sz w:val="20"/>
          <w:szCs w:val="20"/>
        </w:rPr>
      </w:pPr>
      <w:r w:rsidRPr="00D67FED">
        <w:rPr>
          <w:rFonts w:asciiTheme="minorHAnsi" w:hAnsiTheme="minorHAnsi"/>
          <w:sz w:val="20"/>
        </w:rPr>
        <w:t>ne postoji niti će postojati bilo koje drugo dodatno financiranje projekta u cijelosti ili djelomično od strane EU-a (osim financiranja navedenog u prijavi) tijekom čitavog trajanja projekta;</w:t>
      </w:r>
    </w:p>
    <w:p w:rsidR="00790818" w:rsidRPr="00D67FED" w:rsidRDefault="00790818" w:rsidP="00790818">
      <w:pPr>
        <w:numPr>
          <w:ilvl w:val="0"/>
          <w:numId w:val="45"/>
        </w:numPr>
        <w:suppressAutoHyphens w:val="0"/>
        <w:spacing w:after="60" w:line="240" w:lineRule="auto"/>
        <w:jc w:val="both"/>
        <w:rPr>
          <w:rFonts w:asciiTheme="minorHAnsi" w:hAnsiTheme="minorHAnsi" w:cs="Arial"/>
          <w:sz w:val="20"/>
          <w:szCs w:val="20"/>
        </w:rPr>
      </w:pPr>
      <w:r w:rsidRPr="00D67FED">
        <w:rPr>
          <w:rFonts w:asciiTheme="minorHAnsi" w:hAnsiTheme="minorHAnsi"/>
          <w:sz w:val="20"/>
        </w:rPr>
        <w:t>projektni partneri  navedeni u prijavi obvezuju se sudjelovati u aktivnostima i financiranju projekta;</w:t>
      </w:r>
    </w:p>
    <w:p w:rsidR="00790818" w:rsidRPr="00D67FED" w:rsidRDefault="00371FD0" w:rsidP="00790818">
      <w:pPr>
        <w:numPr>
          <w:ilvl w:val="0"/>
          <w:numId w:val="45"/>
        </w:numPr>
        <w:suppressAutoHyphens w:val="0"/>
        <w:spacing w:after="60" w:line="240" w:lineRule="auto"/>
        <w:jc w:val="both"/>
        <w:rPr>
          <w:rFonts w:asciiTheme="minorHAnsi" w:hAnsiTheme="minorHAnsi" w:cs="Arial"/>
          <w:sz w:val="20"/>
          <w:szCs w:val="20"/>
        </w:rPr>
      </w:pPr>
      <w:r w:rsidRPr="00D67FED">
        <w:rPr>
          <w:rFonts w:asciiTheme="minorHAnsi" w:hAnsiTheme="minorHAnsi"/>
          <w:sz w:val="20"/>
        </w:rPr>
        <w:t>projekt je u skladu s relevantnim zakonodavstvom EU-a i nacionalnim zakonodavstvom te s politikama uključenih zemalja;</w:t>
      </w:r>
    </w:p>
    <w:p w:rsidR="00790818" w:rsidRPr="00D67FED" w:rsidRDefault="00371FD0" w:rsidP="00790818">
      <w:pPr>
        <w:numPr>
          <w:ilvl w:val="0"/>
          <w:numId w:val="45"/>
        </w:numPr>
        <w:suppressAutoHyphens w:val="0"/>
        <w:spacing w:after="60" w:line="240" w:lineRule="auto"/>
        <w:jc w:val="both"/>
        <w:rPr>
          <w:rFonts w:asciiTheme="minorHAnsi" w:hAnsiTheme="minorHAnsi" w:cs="Arial"/>
          <w:sz w:val="20"/>
          <w:szCs w:val="20"/>
        </w:rPr>
      </w:pPr>
      <w:r w:rsidRPr="00D67FED">
        <w:rPr>
          <w:rFonts w:asciiTheme="minorHAnsi" w:hAnsiTheme="minorHAnsi"/>
          <w:sz w:val="20"/>
        </w:rPr>
        <w:t>gradsko tijelo i projektni partneri djeluju u skladu s odredbama relevantnih nacionalnih propisa i propisa EU-a, posebno u odnosu na strukturne fondove, javnu nabavu, državnu pomoć, okolišne i jednake mogućnosti, a djeluju i u skladu sa specifičnim odredbama UIA inicijative;</w:t>
      </w:r>
    </w:p>
    <w:p w:rsidR="00790818" w:rsidRPr="00D67FED" w:rsidRDefault="00371FD0" w:rsidP="00790818">
      <w:pPr>
        <w:numPr>
          <w:ilvl w:val="0"/>
          <w:numId w:val="45"/>
        </w:numPr>
        <w:suppressAutoHyphens w:val="0"/>
        <w:spacing w:after="60" w:line="240" w:lineRule="auto"/>
        <w:jc w:val="both"/>
        <w:rPr>
          <w:rFonts w:asciiTheme="minorHAnsi" w:hAnsiTheme="minorHAnsi" w:cs="Arial"/>
          <w:sz w:val="20"/>
          <w:szCs w:val="20"/>
        </w:rPr>
      </w:pPr>
      <w:r w:rsidRPr="00D67FED">
        <w:rPr>
          <w:rFonts w:asciiTheme="minorHAnsi" w:hAnsiTheme="minorHAnsi"/>
          <w:sz w:val="20"/>
        </w:rPr>
        <w:t>informacije u prijavi su točne i istinite prema najboljem znanju gradskog tijela.</w:t>
      </w:r>
    </w:p>
    <w:p w:rsidR="00790818" w:rsidRPr="00D67FED" w:rsidRDefault="00790818" w:rsidP="00790818">
      <w:pPr>
        <w:spacing w:after="60"/>
        <w:jc w:val="both"/>
        <w:rPr>
          <w:rFonts w:asciiTheme="minorHAnsi" w:hAnsiTheme="minorHAnsi"/>
          <w:sz w:val="20"/>
          <w:szCs w:val="20"/>
        </w:rPr>
      </w:pPr>
    </w:p>
    <w:p w:rsidR="00790818" w:rsidRPr="00D67FED" w:rsidRDefault="00790818" w:rsidP="00790818">
      <w:pPr>
        <w:spacing w:after="60"/>
        <w:jc w:val="both"/>
        <w:rPr>
          <w:rFonts w:asciiTheme="minorHAnsi" w:hAnsiTheme="minorHAnsi"/>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819"/>
        <w:gridCol w:w="5820"/>
      </w:tblGrid>
      <w:tr w:rsidR="00790818" w:rsidRPr="00D67FED" w:rsidTr="00790818">
        <w:tc>
          <w:tcPr>
            <w:tcW w:w="3819" w:type="dxa"/>
            <w:shd w:val="clear" w:color="auto" w:fill="D9DBEE"/>
          </w:tcPr>
          <w:p w:rsidR="00790818" w:rsidRPr="00D67FED" w:rsidRDefault="00790818" w:rsidP="00790818">
            <w:pPr>
              <w:spacing w:after="0"/>
              <w:rPr>
                <w:rFonts w:asciiTheme="minorHAnsi" w:hAnsiTheme="minorHAnsi" w:cs="Arial"/>
                <w:sz w:val="20"/>
                <w:szCs w:val="20"/>
              </w:rPr>
            </w:pPr>
            <w:r w:rsidRPr="00D67FED">
              <w:rPr>
                <w:rFonts w:asciiTheme="minorHAnsi" w:hAnsiTheme="minorHAnsi"/>
                <w:sz w:val="20"/>
              </w:rPr>
              <w:t>Ime i prezime potpisnika</w:t>
            </w:r>
          </w:p>
        </w:tc>
        <w:tc>
          <w:tcPr>
            <w:tcW w:w="5820" w:type="dxa"/>
            <w:shd w:val="clear" w:color="auto" w:fill="FFFFFF"/>
          </w:tcPr>
          <w:p w:rsidR="00790818" w:rsidRPr="00D67FED" w:rsidRDefault="00790818" w:rsidP="00790818">
            <w:pPr>
              <w:spacing w:after="0"/>
              <w:rPr>
                <w:rFonts w:asciiTheme="minorHAnsi" w:hAnsiTheme="minorHAnsi" w:cs="Arial"/>
                <w:b/>
                <w:bCs/>
                <w:i/>
                <w:color w:val="0E4096"/>
                <w:sz w:val="16"/>
                <w:szCs w:val="16"/>
              </w:rPr>
            </w:pPr>
          </w:p>
        </w:tc>
      </w:tr>
      <w:tr w:rsidR="00790818" w:rsidRPr="00D67FED" w:rsidTr="00790818">
        <w:tc>
          <w:tcPr>
            <w:tcW w:w="3819" w:type="dxa"/>
            <w:tcBorders>
              <w:bottom w:val="single" w:sz="4" w:space="0" w:color="auto"/>
            </w:tcBorders>
            <w:shd w:val="clear" w:color="auto" w:fill="D9DBEE"/>
          </w:tcPr>
          <w:p w:rsidR="00790818" w:rsidRPr="00D67FED" w:rsidRDefault="00790818" w:rsidP="00790818">
            <w:pPr>
              <w:spacing w:after="0"/>
              <w:rPr>
                <w:rFonts w:asciiTheme="minorHAnsi" w:hAnsiTheme="minorHAnsi" w:cs="Arial"/>
                <w:sz w:val="20"/>
                <w:szCs w:val="20"/>
              </w:rPr>
            </w:pPr>
            <w:r w:rsidRPr="00D67FED">
              <w:rPr>
                <w:rFonts w:asciiTheme="minorHAnsi" w:hAnsiTheme="minorHAnsi"/>
                <w:sz w:val="20"/>
              </w:rPr>
              <w:t>Funkcija potpisnika</w:t>
            </w:r>
          </w:p>
        </w:tc>
        <w:tc>
          <w:tcPr>
            <w:tcW w:w="5820" w:type="dxa"/>
            <w:tcBorders>
              <w:bottom w:val="single" w:sz="4" w:space="0" w:color="auto"/>
            </w:tcBorders>
            <w:shd w:val="clear" w:color="auto" w:fill="FFFFFF"/>
          </w:tcPr>
          <w:p w:rsidR="00790818" w:rsidRPr="00D67FED" w:rsidRDefault="00790818" w:rsidP="00790818">
            <w:pPr>
              <w:spacing w:after="0"/>
              <w:rPr>
                <w:rFonts w:asciiTheme="minorHAnsi" w:hAnsiTheme="minorHAnsi" w:cs="Arial"/>
                <w:b/>
                <w:bCs/>
                <w:i/>
                <w:color w:val="0E4096"/>
                <w:sz w:val="16"/>
                <w:szCs w:val="16"/>
              </w:rPr>
            </w:pPr>
          </w:p>
        </w:tc>
      </w:tr>
      <w:tr w:rsidR="00790818" w:rsidRPr="00D67FED" w:rsidTr="00790818">
        <w:tc>
          <w:tcPr>
            <w:tcW w:w="3819" w:type="dxa"/>
            <w:shd w:val="clear" w:color="auto" w:fill="D9DBEE"/>
          </w:tcPr>
          <w:p w:rsidR="00790818" w:rsidRPr="00D67FED" w:rsidRDefault="00790818" w:rsidP="00790818">
            <w:pPr>
              <w:spacing w:after="0"/>
              <w:rPr>
                <w:rFonts w:asciiTheme="minorHAnsi" w:hAnsiTheme="minorHAnsi" w:cs="Arial"/>
                <w:sz w:val="20"/>
                <w:szCs w:val="20"/>
              </w:rPr>
            </w:pPr>
            <w:r w:rsidRPr="00D67FED">
              <w:rPr>
                <w:rFonts w:asciiTheme="minorHAnsi" w:hAnsiTheme="minorHAnsi"/>
                <w:sz w:val="20"/>
              </w:rPr>
              <w:t>Mjesto i datum</w:t>
            </w:r>
          </w:p>
        </w:tc>
        <w:tc>
          <w:tcPr>
            <w:tcW w:w="5820" w:type="dxa"/>
            <w:shd w:val="clear" w:color="auto" w:fill="FFFFFF"/>
          </w:tcPr>
          <w:p w:rsidR="00790818" w:rsidRPr="00D67FED" w:rsidRDefault="00790818" w:rsidP="00790818">
            <w:pPr>
              <w:spacing w:after="0"/>
              <w:rPr>
                <w:rFonts w:asciiTheme="minorHAnsi" w:hAnsiTheme="minorHAnsi"/>
                <w:i/>
                <w:sz w:val="16"/>
                <w:szCs w:val="16"/>
              </w:rPr>
            </w:pPr>
          </w:p>
        </w:tc>
      </w:tr>
      <w:tr w:rsidR="00790818" w:rsidRPr="00D67FED" w:rsidTr="00790818">
        <w:trPr>
          <w:trHeight w:val="885"/>
        </w:trPr>
        <w:tc>
          <w:tcPr>
            <w:tcW w:w="3819" w:type="dxa"/>
            <w:shd w:val="clear" w:color="auto" w:fill="D9DBEE"/>
          </w:tcPr>
          <w:p w:rsidR="00790818" w:rsidRPr="00D67FED" w:rsidRDefault="00790818" w:rsidP="00790818">
            <w:pPr>
              <w:spacing w:after="0"/>
              <w:rPr>
                <w:rFonts w:asciiTheme="minorHAnsi" w:hAnsiTheme="minorHAnsi" w:cs="Arial"/>
                <w:sz w:val="20"/>
                <w:szCs w:val="20"/>
              </w:rPr>
            </w:pPr>
            <w:r w:rsidRPr="00D67FED">
              <w:rPr>
                <w:rFonts w:asciiTheme="minorHAnsi" w:hAnsiTheme="minorHAnsi"/>
                <w:sz w:val="20"/>
              </w:rPr>
              <w:t>Potpis i pečat glavnog partnera (ako postoji)</w:t>
            </w:r>
          </w:p>
        </w:tc>
        <w:tc>
          <w:tcPr>
            <w:tcW w:w="5820" w:type="dxa"/>
            <w:shd w:val="clear" w:color="auto" w:fill="FFFFFF"/>
          </w:tcPr>
          <w:p w:rsidR="00790818" w:rsidRPr="00D67FED" w:rsidRDefault="00790818" w:rsidP="00790818">
            <w:pPr>
              <w:spacing w:after="0"/>
              <w:rPr>
                <w:rFonts w:asciiTheme="minorHAnsi" w:hAnsiTheme="minorHAnsi" w:cs="Arial"/>
                <w:b/>
                <w:bCs/>
                <w:i/>
                <w:color w:val="0E4096"/>
                <w:sz w:val="16"/>
                <w:szCs w:val="16"/>
              </w:rPr>
            </w:pPr>
          </w:p>
        </w:tc>
      </w:tr>
    </w:tbl>
    <w:p w:rsidR="003E06CF" w:rsidRPr="00D67FED" w:rsidRDefault="003E06CF" w:rsidP="00F25CF8">
      <w:pPr>
        <w:spacing w:after="0"/>
        <w:rPr>
          <w:rFonts w:asciiTheme="minorHAnsi" w:hAnsiTheme="minorHAnsi" w:cs="Open Sans"/>
          <w:bCs/>
          <w:sz w:val="20"/>
          <w:szCs w:val="20"/>
        </w:rPr>
      </w:pPr>
    </w:p>
    <w:sectPr w:rsidR="003E06CF" w:rsidRPr="00D67FED" w:rsidSect="000D41A2">
      <w:pgSz w:w="16838" w:h="11906" w:orient="landscape"/>
      <w:pgMar w:top="1417" w:right="1417" w:bottom="1417" w:left="1417" w:header="720" w:footer="708"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25F" w:rsidRDefault="0055625F" w:rsidP="007579DF">
      <w:pPr>
        <w:spacing w:after="0" w:line="240" w:lineRule="auto"/>
      </w:pPr>
      <w:r>
        <w:separator/>
      </w:r>
    </w:p>
  </w:endnote>
  <w:endnote w:type="continuationSeparator" w:id="0">
    <w:p w:rsidR="0055625F" w:rsidRDefault="0055625F" w:rsidP="00757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0000000000000000000"/>
    <w:charset w:val="00"/>
    <w:family w:val="roman"/>
    <w:notTrueType/>
    <w:pitch w:val="variable"/>
    <w:sig w:usb0="00000003" w:usb1="00000000" w:usb2="00000000" w:usb3="00000000" w:csb0="00000001" w:csb1="00000000"/>
  </w:font>
  <w:font w:name="Open Sans">
    <w:altName w:val="Tahoma"/>
    <w:charset w:val="00"/>
    <w:family w:val="swiss"/>
    <w:pitch w:val="variable"/>
    <w:sig w:usb0="00000001"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charset w:val="80"/>
    <w:family w:val="roman"/>
    <w:pitch w:val="variable"/>
  </w:font>
  <w:font w:name="Helvetica">
    <w:panose1 w:val="020B0604020202020204"/>
    <w:charset w:val="00"/>
    <w:family w:val="swiss"/>
    <w:notTrueType/>
    <w:pitch w:val="variable"/>
    <w:sig w:usb0="00000003" w:usb1="00000000" w:usb2="00000000" w:usb3="00000000" w:csb0="00000001" w:csb1="00000000"/>
  </w:font>
  <w:font w:name="Trebuchet MS Bold">
    <w:altName w:val="Times New Roman"/>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053" w:rsidRPr="001371B9" w:rsidRDefault="005A2053">
    <w:pPr>
      <w:pStyle w:val="Footer"/>
      <w:tabs>
        <w:tab w:val="clear" w:pos="4536"/>
        <w:tab w:val="clear" w:pos="9072"/>
        <w:tab w:val="center" w:pos="4819"/>
        <w:tab w:val="right" w:pos="9638"/>
      </w:tabs>
      <w:spacing w:after="0" w:line="100" w:lineRule="atLeast"/>
      <w:jc w:val="center"/>
      <w:rPr>
        <w:rFonts w:asciiTheme="minorHAnsi" w:hAnsiTheme="minorHAnsi"/>
      </w:rPr>
    </w:pPr>
    <w:r>
      <w:t>Pr</w:t>
    </w:r>
    <w:r w:rsidR="0071707A">
      <w:t>ijavni obrazac radna verzija – 15.12</w:t>
    </w:r>
    <w:r>
      <w:t>.2015.</w:t>
    </w:r>
    <w:r>
      <w:tab/>
    </w:r>
    <w:r w:rsidR="00FF4FA4" w:rsidRPr="001371B9">
      <w:rPr>
        <w:rFonts w:asciiTheme="minorHAnsi" w:hAnsiTheme="minorHAnsi"/>
      </w:rPr>
      <w:fldChar w:fldCharType="begin"/>
    </w:r>
    <w:r w:rsidRPr="001371B9">
      <w:rPr>
        <w:rFonts w:asciiTheme="minorHAnsi" w:hAnsiTheme="minorHAnsi"/>
      </w:rPr>
      <w:instrText xml:space="preserve"> PAGE </w:instrText>
    </w:r>
    <w:r w:rsidR="00FF4FA4" w:rsidRPr="001371B9">
      <w:rPr>
        <w:rFonts w:asciiTheme="minorHAnsi" w:hAnsiTheme="minorHAnsi"/>
      </w:rPr>
      <w:fldChar w:fldCharType="separate"/>
    </w:r>
    <w:r w:rsidR="00B16417">
      <w:rPr>
        <w:rFonts w:asciiTheme="minorHAnsi" w:hAnsiTheme="minorHAnsi"/>
        <w:noProof/>
      </w:rPr>
      <w:t>21</w:t>
    </w:r>
    <w:r w:rsidR="00FF4FA4" w:rsidRPr="001371B9">
      <w:rPr>
        <w:rFonts w:asciiTheme="minorHAnsi" w:hAnsi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25F" w:rsidRDefault="0055625F" w:rsidP="007579DF">
      <w:pPr>
        <w:spacing w:after="0" w:line="240" w:lineRule="auto"/>
      </w:pPr>
      <w:r>
        <w:separator/>
      </w:r>
    </w:p>
  </w:footnote>
  <w:footnote w:type="continuationSeparator" w:id="0">
    <w:p w:rsidR="0055625F" w:rsidRDefault="0055625F" w:rsidP="007579DF">
      <w:pPr>
        <w:spacing w:after="0" w:line="240" w:lineRule="auto"/>
      </w:pPr>
      <w:r>
        <w:continuationSeparator/>
      </w:r>
    </w:p>
  </w:footnote>
  <w:footnote w:id="1">
    <w:p w:rsidR="005A2053" w:rsidRPr="00D67FED" w:rsidRDefault="005A2053" w:rsidP="00EF21C9">
      <w:pPr>
        <w:pStyle w:val="FootnoteText"/>
        <w:rPr>
          <w:rFonts w:asciiTheme="minorHAnsi" w:hAnsiTheme="minorHAnsi" w:cs="Open Sans"/>
          <w:sz w:val="16"/>
          <w:szCs w:val="16"/>
          <w:lang w:val="en-GB"/>
        </w:rPr>
      </w:pPr>
      <w:r w:rsidRPr="00D67FED">
        <w:rPr>
          <w:rStyle w:val="FootnoteReference"/>
          <w:rFonts w:asciiTheme="minorHAnsi" w:hAnsiTheme="minorHAnsi"/>
          <w:sz w:val="16"/>
        </w:rPr>
        <w:footnoteRef/>
      </w:r>
      <w:r w:rsidRPr="00D67FED">
        <w:rPr>
          <w:rFonts w:asciiTheme="minorHAnsi" w:hAnsiTheme="minorHAnsi"/>
          <w:sz w:val="16"/>
        </w:rPr>
        <w:t xml:space="preserve"> Udruge i skupine gradskih tijela zastupane od strane političkih i upravnih ustanova s delegiranim kompetencijama za stvaranje politike i provedbu u području politike u okviru projekta Urban Innovative Actions.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720"/>
        </w:tabs>
        <w:ind w:left="720" w:hanging="360"/>
      </w:pPr>
      <w:rPr>
        <w:rFonts w:ascii="Trebuchet MS" w:hAnsi="Trebuchet MS"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00000003"/>
    <w:name w:val="WWNum2"/>
    <w:lvl w:ilvl="0">
      <w:start w:val="1"/>
      <w:numFmt w:val="decimal"/>
      <w:lvlText w:val="%1-"/>
      <w:lvlJc w:val="left"/>
      <w:pPr>
        <w:tabs>
          <w:tab w:val="num" w:pos="0"/>
        </w:tabs>
        <w:ind w:left="720" w:hanging="360"/>
      </w:pPr>
      <w:rPr>
        <w:color w:val="548DD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Num7"/>
    <w:lvl w:ilvl="0">
      <w:start w:val="1"/>
      <w:numFmt w:val="bullet"/>
      <w:lvlText w:val=""/>
      <w:lvlJc w:val="left"/>
      <w:pPr>
        <w:tabs>
          <w:tab w:val="num" w:pos="0"/>
        </w:tabs>
        <w:ind w:left="720" w:hanging="360"/>
      </w:pPr>
      <w:rPr>
        <w:rFonts w:ascii="Wingdings" w:hAnsi="Wingdings"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multilevel"/>
    <w:tmpl w:val="00000007"/>
    <w:name w:val="WWNum9"/>
    <w:lvl w:ilvl="0">
      <w:start w:val="1"/>
      <w:numFmt w:val="decimal"/>
      <w:lvlText w:val="%1."/>
      <w:lvlJc w:val="left"/>
      <w:pPr>
        <w:tabs>
          <w:tab w:val="num" w:pos="0"/>
        </w:tabs>
        <w:ind w:left="720" w:hanging="360"/>
      </w:pPr>
      <w:rPr>
        <w:b/>
        <w:u w:val="none"/>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8"/>
    <w:multiLevelType w:val="multilevel"/>
    <w:tmpl w:val="00000008"/>
    <w:name w:val="WW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9"/>
    <w:multiLevelType w:val="multilevel"/>
    <w:tmpl w:val="00000009"/>
    <w:name w:val="WWNum12"/>
    <w:lvl w:ilvl="0">
      <w:start w:val="1"/>
      <w:numFmt w:val="decimal"/>
      <w:lvlText w:val="%1.0"/>
      <w:lvlJc w:val="left"/>
      <w:pPr>
        <w:tabs>
          <w:tab w:val="num" w:pos="0"/>
        </w:tabs>
        <w:ind w:left="495" w:hanging="495"/>
      </w:pPr>
    </w:lvl>
    <w:lvl w:ilvl="1">
      <w:start w:val="1"/>
      <w:numFmt w:val="decimal"/>
      <w:lvlText w:val="%1.%2"/>
      <w:lvlJc w:val="left"/>
      <w:pPr>
        <w:tabs>
          <w:tab w:val="num" w:pos="0"/>
        </w:tabs>
        <w:ind w:left="1203" w:hanging="495"/>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8" w15:restartNumberingAfterBreak="0">
    <w:nsid w:val="0000000A"/>
    <w:multiLevelType w:val="multilevel"/>
    <w:tmpl w:val="0000000A"/>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7737EB9"/>
    <w:multiLevelType w:val="hybridMultilevel"/>
    <w:tmpl w:val="128CD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0B2F07"/>
    <w:multiLevelType w:val="hybridMultilevel"/>
    <w:tmpl w:val="C52E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221211"/>
    <w:multiLevelType w:val="hybridMultilevel"/>
    <w:tmpl w:val="6F42DAD4"/>
    <w:lvl w:ilvl="0" w:tplc="487E88EA">
      <w:start w:val="1"/>
      <w:numFmt w:val="bullet"/>
      <w:lvlText w:val="–"/>
      <w:lvlJc w:val="left"/>
      <w:pPr>
        <w:tabs>
          <w:tab w:val="num" w:pos="644"/>
        </w:tabs>
        <w:ind w:left="567" w:hanging="283"/>
      </w:pPr>
      <w:rPr>
        <w:rFonts w:ascii="Times" w:hAnsi="Times" w:hint="default"/>
      </w:rPr>
    </w:lvl>
    <w:lvl w:ilvl="1" w:tplc="FAC4E55A" w:tentative="1">
      <w:start w:val="1"/>
      <w:numFmt w:val="bullet"/>
      <w:lvlText w:val="o"/>
      <w:lvlJc w:val="left"/>
      <w:pPr>
        <w:tabs>
          <w:tab w:val="num" w:pos="1440"/>
        </w:tabs>
        <w:ind w:left="1440" w:hanging="360"/>
      </w:pPr>
      <w:rPr>
        <w:rFonts w:ascii="Courier New" w:hAnsi="Courier New" w:hint="default"/>
      </w:rPr>
    </w:lvl>
    <w:lvl w:ilvl="2" w:tplc="645E0AAA" w:tentative="1">
      <w:start w:val="1"/>
      <w:numFmt w:val="bullet"/>
      <w:lvlText w:val=""/>
      <w:lvlJc w:val="left"/>
      <w:pPr>
        <w:tabs>
          <w:tab w:val="num" w:pos="2160"/>
        </w:tabs>
        <w:ind w:left="2160" w:hanging="360"/>
      </w:pPr>
      <w:rPr>
        <w:rFonts w:ascii="Symbol" w:hAnsi="Symbol" w:hint="default"/>
      </w:rPr>
    </w:lvl>
    <w:lvl w:ilvl="3" w:tplc="795096DE" w:tentative="1">
      <w:start w:val="1"/>
      <w:numFmt w:val="bullet"/>
      <w:lvlText w:val=""/>
      <w:lvlJc w:val="left"/>
      <w:pPr>
        <w:tabs>
          <w:tab w:val="num" w:pos="2880"/>
        </w:tabs>
        <w:ind w:left="2880" w:hanging="360"/>
      </w:pPr>
      <w:rPr>
        <w:rFonts w:ascii="Symbol" w:hAnsi="Symbol" w:hint="default"/>
      </w:rPr>
    </w:lvl>
    <w:lvl w:ilvl="4" w:tplc="43406446" w:tentative="1">
      <w:start w:val="1"/>
      <w:numFmt w:val="bullet"/>
      <w:lvlText w:val="o"/>
      <w:lvlJc w:val="left"/>
      <w:pPr>
        <w:tabs>
          <w:tab w:val="num" w:pos="3600"/>
        </w:tabs>
        <w:ind w:left="3600" w:hanging="360"/>
      </w:pPr>
      <w:rPr>
        <w:rFonts w:ascii="Courier New" w:hAnsi="Courier New" w:hint="default"/>
      </w:rPr>
    </w:lvl>
    <w:lvl w:ilvl="5" w:tplc="51104B46" w:tentative="1">
      <w:start w:val="1"/>
      <w:numFmt w:val="bullet"/>
      <w:lvlText w:val=""/>
      <w:lvlJc w:val="left"/>
      <w:pPr>
        <w:tabs>
          <w:tab w:val="num" w:pos="4320"/>
        </w:tabs>
        <w:ind w:left="4320" w:hanging="360"/>
      </w:pPr>
      <w:rPr>
        <w:rFonts w:ascii="Symbol" w:hAnsi="Symbol" w:hint="default"/>
      </w:rPr>
    </w:lvl>
    <w:lvl w:ilvl="6" w:tplc="267A79B0" w:tentative="1">
      <w:start w:val="1"/>
      <w:numFmt w:val="bullet"/>
      <w:lvlText w:val=""/>
      <w:lvlJc w:val="left"/>
      <w:pPr>
        <w:tabs>
          <w:tab w:val="num" w:pos="5040"/>
        </w:tabs>
        <w:ind w:left="5040" w:hanging="360"/>
      </w:pPr>
      <w:rPr>
        <w:rFonts w:ascii="Symbol" w:hAnsi="Symbol" w:hint="default"/>
      </w:rPr>
    </w:lvl>
    <w:lvl w:ilvl="7" w:tplc="CA745BA0" w:tentative="1">
      <w:start w:val="1"/>
      <w:numFmt w:val="bullet"/>
      <w:lvlText w:val="o"/>
      <w:lvlJc w:val="left"/>
      <w:pPr>
        <w:tabs>
          <w:tab w:val="num" w:pos="5760"/>
        </w:tabs>
        <w:ind w:left="5760" w:hanging="360"/>
      </w:pPr>
      <w:rPr>
        <w:rFonts w:ascii="Courier New" w:hAnsi="Courier New" w:hint="default"/>
      </w:rPr>
    </w:lvl>
    <w:lvl w:ilvl="8" w:tplc="7090D81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9045CB5"/>
    <w:multiLevelType w:val="hybridMultilevel"/>
    <w:tmpl w:val="27541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2C0FF4"/>
    <w:multiLevelType w:val="hybridMultilevel"/>
    <w:tmpl w:val="86865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6E6AFA"/>
    <w:multiLevelType w:val="hybridMultilevel"/>
    <w:tmpl w:val="8DF69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0B59A7"/>
    <w:multiLevelType w:val="hybridMultilevel"/>
    <w:tmpl w:val="D59659B4"/>
    <w:lvl w:ilvl="0" w:tplc="EBF2D71C">
      <w:start w:val="1"/>
      <w:numFmt w:val="decimal"/>
      <w:lvlText w:val="%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7" w15:restartNumberingAfterBreak="0">
    <w:nsid w:val="256D0903"/>
    <w:multiLevelType w:val="hybridMultilevel"/>
    <w:tmpl w:val="B784EBC2"/>
    <w:lvl w:ilvl="0" w:tplc="17522CA4">
      <w:start w:val="1"/>
      <w:numFmt w:val="decimal"/>
      <w:lvlText w:val="%1."/>
      <w:lvlJc w:val="left"/>
      <w:pPr>
        <w:tabs>
          <w:tab w:val="num" w:pos="2500"/>
        </w:tabs>
        <w:ind w:left="2500" w:hanging="360"/>
      </w:pPr>
    </w:lvl>
    <w:lvl w:ilvl="1" w:tplc="500A0019">
      <w:start w:val="1"/>
      <w:numFmt w:val="lowerLetter"/>
      <w:lvlText w:val="%2."/>
      <w:lvlJc w:val="left"/>
      <w:pPr>
        <w:tabs>
          <w:tab w:val="num" w:pos="3220"/>
        </w:tabs>
        <w:ind w:left="3220" w:hanging="360"/>
      </w:pPr>
    </w:lvl>
    <w:lvl w:ilvl="2" w:tplc="500A001B" w:tentative="1">
      <w:start w:val="1"/>
      <w:numFmt w:val="lowerRoman"/>
      <w:lvlText w:val="%3."/>
      <w:lvlJc w:val="right"/>
      <w:pPr>
        <w:tabs>
          <w:tab w:val="num" w:pos="3940"/>
        </w:tabs>
        <w:ind w:left="3940" w:hanging="180"/>
      </w:pPr>
    </w:lvl>
    <w:lvl w:ilvl="3" w:tplc="500A000F" w:tentative="1">
      <w:start w:val="1"/>
      <w:numFmt w:val="decimal"/>
      <w:lvlText w:val="%4."/>
      <w:lvlJc w:val="left"/>
      <w:pPr>
        <w:tabs>
          <w:tab w:val="num" w:pos="4660"/>
        </w:tabs>
        <w:ind w:left="4660" w:hanging="360"/>
      </w:pPr>
    </w:lvl>
    <w:lvl w:ilvl="4" w:tplc="500A0019" w:tentative="1">
      <w:start w:val="1"/>
      <w:numFmt w:val="lowerLetter"/>
      <w:lvlText w:val="%5."/>
      <w:lvlJc w:val="left"/>
      <w:pPr>
        <w:tabs>
          <w:tab w:val="num" w:pos="5380"/>
        </w:tabs>
        <w:ind w:left="5380" w:hanging="360"/>
      </w:pPr>
    </w:lvl>
    <w:lvl w:ilvl="5" w:tplc="500A001B" w:tentative="1">
      <w:start w:val="1"/>
      <w:numFmt w:val="lowerRoman"/>
      <w:lvlText w:val="%6."/>
      <w:lvlJc w:val="right"/>
      <w:pPr>
        <w:tabs>
          <w:tab w:val="num" w:pos="6100"/>
        </w:tabs>
        <w:ind w:left="6100" w:hanging="180"/>
      </w:pPr>
    </w:lvl>
    <w:lvl w:ilvl="6" w:tplc="500A000F" w:tentative="1">
      <w:start w:val="1"/>
      <w:numFmt w:val="decimal"/>
      <w:lvlText w:val="%7."/>
      <w:lvlJc w:val="left"/>
      <w:pPr>
        <w:tabs>
          <w:tab w:val="num" w:pos="6820"/>
        </w:tabs>
        <w:ind w:left="6820" w:hanging="360"/>
      </w:pPr>
    </w:lvl>
    <w:lvl w:ilvl="7" w:tplc="500A0019" w:tentative="1">
      <w:start w:val="1"/>
      <w:numFmt w:val="lowerLetter"/>
      <w:lvlText w:val="%8."/>
      <w:lvlJc w:val="left"/>
      <w:pPr>
        <w:tabs>
          <w:tab w:val="num" w:pos="7540"/>
        </w:tabs>
        <w:ind w:left="7540" w:hanging="360"/>
      </w:pPr>
    </w:lvl>
    <w:lvl w:ilvl="8" w:tplc="500A001B" w:tentative="1">
      <w:start w:val="1"/>
      <w:numFmt w:val="lowerRoman"/>
      <w:lvlText w:val="%9."/>
      <w:lvlJc w:val="right"/>
      <w:pPr>
        <w:tabs>
          <w:tab w:val="num" w:pos="8260"/>
        </w:tabs>
        <w:ind w:left="8260" w:hanging="180"/>
      </w:pPr>
    </w:lvl>
  </w:abstractNum>
  <w:abstractNum w:abstractNumId="18" w15:restartNumberingAfterBreak="0">
    <w:nsid w:val="292A63DE"/>
    <w:multiLevelType w:val="hybridMultilevel"/>
    <w:tmpl w:val="9A7271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3F7AC6"/>
    <w:multiLevelType w:val="hybridMultilevel"/>
    <w:tmpl w:val="934C7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CB715F"/>
    <w:multiLevelType w:val="hybridMultilevel"/>
    <w:tmpl w:val="7DD4C39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C3E7183"/>
    <w:multiLevelType w:val="hybridMultilevel"/>
    <w:tmpl w:val="EFC63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432EB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BA55A4"/>
    <w:multiLevelType w:val="hybridMultilevel"/>
    <w:tmpl w:val="F65EF9E0"/>
    <w:lvl w:ilvl="0" w:tplc="0409000F">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DC5DBB"/>
    <w:multiLevelType w:val="hybridMultilevel"/>
    <w:tmpl w:val="1D70A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36D7F9E"/>
    <w:multiLevelType w:val="hybridMultilevel"/>
    <w:tmpl w:val="C51428DC"/>
    <w:lvl w:ilvl="0" w:tplc="92F2F32A">
      <w:start w:val="1"/>
      <w:numFmt w:val="decimal"/>
      <w:lvlText w:val="%1-"/>
      <w:lvlJc w:val="left"/>
      <w:pPr>
        <w:ind w:left="720" w:hanging="360"/>
      </w:pPr>
      <w:rPr>
        <w:rFonts w:hint="default"/>
        <w:color w:val="548DD4"/>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15:restartNumberingAfterBreak="0">
    <w:nsid w:val="451875A3"/>
    <w:multiLevelType w:val="multilevel"/>
    <w:tmpl w:val="99E0B356"/>
    <w:lvl w:ilvl="0">
      <w:numFmt w:val="decimalZero"/>
      <w:lvlText w:val="%1.0"/>
      <w:lvlJc w:val="left"/>
      <w:pPr>
        <w:ind w:left="495" w:hanging="495"/>
      </w:pPr>
      <w:rPr>
        <w:rFonts w:hint="default"/>
      </w:rPr>
    </w:lvl>
    <w:lvl w:ilvl="1">
      <w:start w:val="1"/>
      <w:numFmt w:val="decimal"/>
      <w:lvlText w:val="%1.%2"/>
      <w:lvlJc w:val="left"/>
      <w:pPr>
        <w:ind w:left="1203" w:hanging="49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80813A8"/>
    <w:multiLevelType w:val="hybridMultilevel"/>
    <w:tmpl w:val="539872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1A13CA"/>
    <w:multiLevelType w:val="hybridMultilevel"/>
    <w:tmpl w:val="CF8E0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2A7FF3"/>
    <w:multiLevelType w:val="hybridMultilevel"/>
    <w:tmpl w:val="D7B4C9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DA9182D"/>
    <w:multiLevelType w:val="hybridMultilevel"/>
    <w:tmpl w:val="6C9C3FF6"/>
    <w:lvl w:ilvl="0" w:tplc="65E8E8CC">
      <w:start w:val="4"/>
      <w:numFmt w:val="bullet"/>
      <w:lvlText w:val="-"/>
      <w:lvlJc w:val="left"/>
      <w:pPr>
        <w:ind w:left="720" w:hanging="360"/>
      </w:pPr>
      <w:rPr>
        <w:rFonts w:ascii="Calibri" w:eastAsia="Times New Roman" w:hAnsi="Calibri" w:cs="Calibri" w:hint="default"/>
      </w:rPr>
    </w:lvl>
    <w:lvl w:ilvl="1" w:tplc="740EBB7E" w:tentative="1">
      <w:start w:val="1"/>
      <w:numFmt w:val="bullet"/>
      <w:lvlText w:val="o"/>
      <w:lvlJc w:val="left"/>
      <w:pPr>
        <w:ind w:left="1440" w:hanging="360"/>
      </w:pPr>
      <w:rPr>
        <w:rFonts w:ascii="Courier New" w:hAnsi="Courier New" w:cs="Courier New" w:hint="default"/>
      </w:rPr>
    </w:lvl>
    <w:lvl w:ilvl="2" w:tplc="7B3408EE" w:tentative="1">
      <w:start w:val="1"/>
      <w:numFmt w:val="bullet"/>
      <w:lvlText w:val=""/>
      <w:lvlJc w:val="left"/>
      <w:pPr>
        <w:ind w:left="2160" w:hanging="360"/>
      </w:pPr>
      <w:rPr>
        <w:rFonts w:ascii="Wingdings" w:hAnsi="Wingdings" w:hint="default"/>
      </w:rPr>
    </w:lvl>
    <w:lvl w:ilvl="3" w:tplc="E88A8570" w:tentative="1">
      <w:start w:val="1"/>
      <w:numFmt w:val="bullet"/>
      <w:lvlText w:val=""/>
      <w:lvlJc w:val="left"/>
      <w:pPr>
        <w:ind w:left="2880" w:hanging="360"/>
      </w:pPr>
      <w:rPr>
        <w:rFonts w:ascii="Symbol" w:hAnsi="Symbol" w:hint="default"/>
      </w:rPr>
    </w:lvl>
    <w:lvl w:ilvl="4" w:tplc="87F89FBA" w:tentative="1">
      <w:start w:val="1"/>
      <w:numFmt w:val="bullet"/>
      <w:lvlText w:val="o"/>
      <w:lvlJc w:val="left"/>
      <w:pPr>
        <w:ind w:left="3600" w:hanging="360"/>
      </w:pPr>
      <w:rPr>
        <w:rFonts w:ascii="Courier New" w:hAnsi="Courier New" w:cs="Courier New" w:hint="default"/>
      </w:rPr>
    </w:lvl>
    <w:lvl w:ilvl="5" w:tplc="29203A00" w:tentative="1">
      <w:start w:val="1"/>
      <w:numFmt w:val="bullet"/>
      <w:lvlText w:val=""/>
      <w:lvlJc w:val="left"/>
      <w:pPr>
        <w:ind w:left="4320" w:hanging="360"/>
      </w:pPr>
      <w:rPr>
        <w:rFonts w:ascii="Wingdings" w:hAnsi="Wingdings" w:hint="default"/>
      </w:rPr>
    </w:lvl>
    <w:lvl w:ilvl="6" w:tplc="69D6C0D4" w:tentative="1">
      <w:start w:val="1"/>
      <w:numFmt w:val="bullet"/>
      <w:lvlText w:val=""/>
      <w:lvlJc w:val="left"/>
      <w:pPr>
        <w:ind w:left="5040" w:hanging="360"/>
      </w:pPr>
      <w:rPr>
        <w:rFonts w:ascii="Symbol" w:hAnsi="Symbol" w:hint="default"/>
      </w:rPr>
    </w:lvl>
    <w:lvl w:ilvl="7" w:tplc="37D67B0A" w:tentative="1">
      <w:start w:val="1"/>
      <w:numFmt w:val="bullet"/>
      <w:lvlText w:val="o"/>
      <w:lvlJc w:val="left"/>
      <w:pPr>
        <w:ind w:left="5760" w:hanging="360"/>
      </w:pPr>
      <w:rPr>
        <w:rFonts w:ascii="Courier New" w:hAnsi="Courier New" w:cs="Courier New" w:hint="default"/>
      </w:rPr>
    </w:lvl>
    <w:lvl w:ilvl="8" w:tplc="B602E022" w:tentative="1">
      <w:start w:val="1"/>
      <w:numFmt w:val="bullet"/>
      <w:lvlText w:val=""/>
      <w:lvlJc w:val="left"/>
      <w:pPr>
        <w:ind w:left="6480" w:hanging="360"/>
      </w:pPr>
      <w:rPr>
        <w:rFonts w:ascii="Wingdings" w:hAnsi="Wingdings" w:hint="default"/>
      </w:rPr>
    </w:lvl>
  </w:abstractNum>
  <w:abstractNum w:abstractNumId="31" w15:restartNumberingAfterBreak="0">
    <w:nsid w:val="4E234C8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E5657B"/>
    <w:multiLevelType w:val="hybridMultilevel"/>
    <w:tmpl w:val="C37A9132"/>
    <w:lvl w:ilvl="0" w:tplc="2542CE0E">
      <w:start w:val="4"/>
      <w:numFmt w:val="bullet"/>
      <w:lvlText w:val="-"/>
      <w:lvlJc w:val="left"/>
      <w:pPr>
        <w:ind w:left="1080" w:hanging="360"/>
      </w:pPr>
      <w:rPr>
        <w:rFonts w:ascii="Calibri" w:eastAsia="Times New Roman" w:hAnsi="Calibri" w:cs="Calibri" w:hint="default"/>
      </w:rPr>
    </w:lvl>
    <w:lvl w:ilvl="1" w:tplc="500A0003" w:tentative="1">
      <w:start w:val="1"/>
      <w:numFmt w:val="bullet"/>
      <w:lvlText w:val="o"/>
      <w:lvlJc w:val="left"/>
      <w:pPr>
        <w:ind w:left="1800" w:hanging="360"/>
      </w:pPr>
      <w:rPr>
        <w:rFonts w:ascii="Courier New" w:hAnsi="Courier New" w:cs="Courier New" w:hint="default"/>
      </w:rPr>
    </w:lvl>
    <w:lvl w:ilvl="2" w:tplc="500A0005" w:tentative="1">
      <w:start w:val="1"/>
      <w:numFmt w:val="bullet"/>
      <w:lvlText w:val=""/>
      <w:lvlJc w:val="left"/>
      <w:pPr>
        <w:ind w:left="2520" w:hanging="360"/>
      </w:pPr>
      <w:rPr>
        <w:rFonts w:ascii="Wingdings" w:hAnsi="Wingdings" w:hint="default"/>
      </w:rPr>
    </w:lvl>
    <w:lvl w:ilvl="3" w:tplc="500A0001" w:tentative="1">
      <w:start w:val="1"/>
      <w:numFmt w:val="bullet"/>
      <w:lvlText w:val=""/>
      <w:lvlJc w:val="left"/>
      <w:pPr>
        <w:ind w:left="3240" w:hanging="360"/>
      </w:pPr>
      <w:rPr>
        <w:rFonts w:ascii="Symbol" w:hAnsi="Symbol" w:hint="default"/>
      </w:rPr>
    </w:lvl>
    <w:lvl w:ilvl="4" w:tplc="500A0003" w:tentative="1">
      <w:start w:val="1"/>
      <w:numFmt w:val="bullet"/>
      <w:lvlText w:val="o"/>
      <w:lvlJc w:val="left"/>
      <w:pPr>
        <w:ind w:left="3960" w:hanging="360"/>
      </w:pPr>
      <w:rPr>
        <w:rFonts w:ascii="Courier New" w:hAnsi="Courier New" w:cs="Courier New" w:hint="default"/>
      </w:rPr>
    </w:lvl>
    <w:lvl w:ilvl="5" w:tplc="500A0005" w:tentative="1">
      <w:start w:val="1"/>
      <w:numFmt w:val="bullet"/>
      <w:lvlText w:val=""/>
      <w:lvlJc w:val="left"/>
      <w:pPr>
        <w:ind w:left="4680" w:hanging="360"/>
      </w:pPr>
      <w:rPr>
        <w:rFonts w:ascii="Wingdings" w:hAnsi="Wingdings" w:hint="default"/>
      </w:rPr>
    </w:lvl>
    <w:lvl w:ilvl="6" w:tplc="500A0001" w:tentative="1">
      <w:start w:val="1"/>
      <w:numFmt w:val="bullet"/>
      <w:lvlText w:val=""/>
      <w:lvlJc w:val="left"/>
      <w:pPr>
        <w:ind w:left="5400" w:hanging="360"/>
      </w:pPr>
      <w:rPr>
        <w:rFonts w:ascii="Symbol" w:hAnsi="Symbol" w:hint="default"/>
      </w:rPr>
    </w:lvl>
    <w:lvl w:ilvl="7" w:tplc="500A0003" w:tentative="1">
      <w:start w:val="1"/>
      <w:numFmt w:val="bullet"/>
      <w:lvlText w:val="o"/>
      <w:lvlJc w:val="left"/>
      <w:pPr>
        <w:ind w:left="6120" w:hanging="360"/>
      </w:pPr>
      <w:rPr>
        <w:rFonts w:ascii="Courier New" w:hAnsi="Courier New" w:cs="Courier New" w:hint="default"/>
      </w:rPr>
    </w:lvl>
    <w:lvl w:ilvl="8" w:tplc="500A0005" w:tentative="1">
      <w:start w:val="1"/>
      <w:numFmt w:val="bullet"/>
      <w:lvlText w:val=""/>
      <w:lvlJc w:val="left"/>
      <w:pPr>
        <w:ind w:left="6840" w:hanging="360"/>
      </w:pPr>
      <w:rPr>
        <w:rFonts w:ascii="Wingdings" w:hAnsi="Wingdings" w:hint="default"/>
      </w:rPr>
    </w:lvl>
  </w:abstractNum>
  <w:abstractNum w:abstractNumId="33" w15:restartNumberingAfterBreak="0">
    <w:nsid w:val="529573FE"/>
    <w:multiLevelType w:val="hybridMultilevel"/>
    <w:tmpl w:val="64021D2C"/>
    <w:lvl w:ilvl="0" w:tplc="2542CE0E">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4" w15:restartNumberingAfterBreak="0">
    <w:nsid w:val="59FB369A"/>
    <w:multiLevelType w:val="hybridMultilevel"/>
    <w:tmpl w:val="B942BC2E"/>
    <w:lvl w:ilvl="0" w:tplc="500A000F">
      <w:start w:val="2"/>
      <w:numFmt w:val="bullet"/>
      <w:lvlText w:val=""/>
      <w:lvlJc w:val="left"/>
      <w:pPr>
        <w:ind w:left="720" w:hanging="360"/>
      </w:pPr>
      <w:rPr>
        <w:rFonts w:ascii="Wingdings" w:eastAsia="Times New Roman" w:hAnsi="Wingdings" w:cs="Calibri" w:hint="default"/>
      </w:rPr>
    </w:lvl>
    <w:lvl w:ilvl="1" w:tplc="500A0019" w:tentative="1">
      <w:start w:val="1"/>
      <w:numFmt w:val="bullet"/>
      <w:lvlText w:val="o"/>
      <w:lvlJc w:val="left"/>
      <w:pPr>
        <w:ind w:left="1440" w:hanging="360"/>
      </w:pPr>
      <w:rPr>
        <w:rFonts w:ascii="Courier New" w:hAnsi="Courier New" w:cs="Courier New" w:hint="default"/>
      </w:rPr>
    </w:lvl>
    <w:lvl w:ilvl="2" w:tplc="500A001B" w:tentative="1">
      <w:start w:val="1"/>
      <w:numFmt w:val="bullet"/>
      <w:lvlText w:val=""/>
      <w:lvlJc w:val="left"/>
      <w:pPr>
        <w:ind w:left="2160" w:hanging="360"/>
      </w:pPr>
      <w:rPr>
        <w:rFonts w:ascii="Wingdings" w:hAnsi="Wingdings" w:hint="default"/>
      </w:rPr>
    </w:lvl>
    <w:lvl w:ilvl="3" w:tplc="500A000F" w:tentative="1">
      <w:start w:val="1"/>
      <w:numFmt w:val="bullet"/>
      <w:lvlText w:val=""/>
      <w:lvlJc w:val="left"/>
      <w:pPr>
        <w:ind w:left="2880" w:hanging="360"/>
      </w:pPr>
      <w:rPr>
        <w:rFonts w:ascii="Symbol" w:hAnsi="Symbol" w:hint="default"/>
      </w:rPr>
    </w:lvl>
    <w:lvl w:ilvl="4" w:tplc="500A0019" w:tentative="1">
      <w:start w:val="1"/>
      <w:numFmt w:val="bullet"/>
      <w:lvlText w:val="o"/>
      <w:lvlJc w:val="left"/>
      <w:pPr>
        <w:ind w:left="3600" w:hanging="360"/>
      </w:pPr>
      <w:rPr>
        <w:rFonts w:ascii="Courier New" w:hAnsi="Courier New" w:cs="Courier New" w:hint="default"/>
      </w:rPr>
    </w:lvl>
    <w:lvl w:ilvl="5" w:tplc="500A001B" w:tentative="1">
      <w:start w:val="1"/>
      <w:numFmt w:val="bullet"/>
      <w:lvlText w:val=""/>
      <w:lvlJc w:val="left"/>
      <w:pPr>
        <w:ind w:left="4320" w:hanging="360"/>
      </w:pPr>
      <w:rPr>
        <w:rFonts w:ascii="Wingdings" w:hAnsi="Wingdings" w:hint="default"/>
      </w:rPr>
    </w:lvl>
    <w:lvl w:ilvl="6" w:tplc="500A000F" w:tentative="1">
      <w:start w:val="1"/>
      <w:numFmt w:val="bullet"/>
      <w:lvlText w:val=""/>
      <w:lvlJc w:val="left"/>
      <w:pPr>
        <w:ind w:left="5040" w:hanging="360"/>
      </w:pPr>
      <w:rPr>
        <w:rFonts w:ascii="Symbol" w:hAnsi="Symbol" w:hint="default"/>
      </w:rPr>
    </w:lvl>
    <w:lvl w:ilvl="7" w:tplc="500A0019" w:tentative="1">
      <w:start w:val="1"/>
      <w:numFmt w:val="bullet"/>
      <w:lvlText w:val="o"/>
      <w:lvlJc w:val="left"/>
      <w:pPr>
        <w:ind w:left="5760" w:hanging="360"/>
      </w:pPr>
      <w:rPr>
        <w:rFonts w:ascii="Courier New" w:hAnsi="Courier New" w:cs="Courier New" w:hint="default"/>
      </w:rPr>
    </w:lvl>
    <w:lvl w:ilvl="8" w:tplc="500A001B" w:tentative="1">
      <w:start w:val="1"/>
      <w:numFmt w:val="bullet"/>
      <w:lvlText w:val=""/>
      <w:lvlJc w:val="left"/>
      <w:pPr>
        <w:ind w:left="6480" w:hanging="360"/>
      </w:pPr>
      <w:rPr>
        <w:rFonts w:ascii="Wingdings" w:hAnsi="Wingdings" w:hint="default"/>
      </w:rPr>
    </w:lvl>
  </w:abstractNum>
  <w:abstractNum w:abstractNumId="35" w15:restartNumberingAfterBreak="0">
    <w:nsid w:val="5CDB144E"/>
    <w:multiLevelType w:val="hybridMultilevel"/>
    <w:tmpl w:val="38243BD0"/>
    <w:lvl w:ilvl="0" w:tplc="B1E893CE">
      <w:start w:val="1"/>
      <w:numFmt w:val="decimal"/>
      <w:lvlText w:val="%1-"/>
      <w:lvlJc w:val="left"/>
      <w:pPr>
        <w:ind w:left="720" w:hanging="360"/>
      </w:pPr>
      <w:rPr>
        <w:rFonts w:hint="default"/>
      </w:rPr>
    </w:lvl>
    <w:lvl w:ilvl="1" w:tplc="500A0003" w:tentative="1">
      <w:start w:val="1"/>
      <w:numFmt w:val="lowerLetter"/>
      <w:lvlText w:val="%2."/>
      <w:lvlJc w:val="left"/>
      <w:pPr>
        <w:ind w:left="1440" w:hanging="360"/>
      </w:pPr>
    </w:lvl>
    <w:lvl w:ilvl="2" w:tplc="500A0005" w:tentative="1">
      <w:start w:val="1"/>
      <w:numFmt w:val="lowerRoman"/>
      <w:lvlText w:val="%3."/>
      <w:lvlJc w:val="right"/>
      <w:pPr>
        <w:ind w:left="2160" w:hanging="180"/>
      </w:pPr>
    </w:lvl>
    <w:lvl w:ilvl="3" w:tplc="500A0001" w:tentative="1">
      <w:start w:val="1"/>
      <w:numFmt w:val="decimal"/>
      <w:lvlText w:val="%4."/>
      <w:lvlJc w:val="left"/>
      <w:pPr>
        <w:ind w:left="2880" w:hanging="360"/>
      </w:pPr>
    </w:lvl>
    <w:lvl w:ilvl="4" w:tplc="500A0003" w:tentative="1">
      <w:start w:val="1"/>
      <w:numFmt w:val="lowerLetter"/>
      <w:lvlText w:val="%5."/>
      <w:lvlJc w:val="left"/>
      <w:pPr>
        <w:ind w:left="3600" w:hanging="360"/>
      </w:pPr>
    </w:lvl>
    <w:lvl w:ilvl="5" w:tplc="500A0005" w:tentative="1">
      <w:start w:val="1"/>
      <w:numFmt w:val="lowerRoman"/>
      <w:lvlText w:val="%6."/>
      <w:lvlJc w:val="right"/>
      <w:pPr>
        <w:ind w:left="4320" w:hanging="180"/>
      </w:pPr>
    </w:lvl>
    <w:lvl w:ilvl="6" w:tplc="500A0001" w:tentative="1">
      <w:start w:val="1"/>
      <w:numFmt w:val="decimal"/>
      <w:lvlText w:val="%7."/>
      <w:lvlJc w:val="left"/>
      <w:pPr>
        <w:ind w:left="5040" w:hanging="360"/>
      </w:pPr>
    </w:lvl>
    <w:lvl w:ilvl="7" w:tplc="500A0003" w:tentative="1">
      <w:start w:val="1"/>
      <w:numFmt w:val="lowerLetter"/>
      <w:lvlText w:val="%8."/>
      <w:lvlJc w:val="left"/>
      <w:pPr>
        <w:ind w:left="5760" w:hanging="360"/>
      </w:pPr>
    </w:lvl>
    <w:lvl w:ilvl="8" w:tplc="500A0005" w:tentative="1">
      <w:start w:val="1"/>
      <w:numFmt w:val="lowerRoman"/>
      <w:lvlText w:val="%9."/>
      <w:lvlJc w:val="right"/>
      <w:pPr>
        <w:ind w:left="6480" w:hanging="180"/>
      </w:pPr>
    </w:lvl>
  </w:abstractNum>
  <w:abstractNum w:abstractNumId="36" w15:restartNumberingAfterBreak="0">
    <w:nsid w:val="63FD391C"/>
    <w:multiLevelType w:val="hybridMultilevel"/>
    <w:tmpl w:val="EF0C3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FC584F"/>
    <w:multiLevelType w:val="hybridMultilevel"/>
    <w:tmpl w:val="B0146CDC"/>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90370BA"/>
    <w:multiLevelType w:val="hybridMultilevel"/>
    <w:tmpl w:val="9AC4C7C6"/>
    <w:lvl w:ilvl="0" w:tplc="507657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AA344FB"/>
    <w:multiLevelType w:val="hybridMultilevel"/>
    <w:tmpl w:val="9C52A0CC"/>
    <w:lvl w:ilvl="0" w:tplc="500A000F">
      <w:start w:val="1"/>
      <w:numFmt w:val="bullet"/>
      <w:lvlText w:val="-"/>
      <w:lvlJc w:val="left"/>
      <w:pPr>
        <w:tabs>
          <w:tab w:val="num" w:pos="720"/>
        </w:tabs>
        <w:ind w:left="720" w:hanging="360"/>
      </w:pPr>
      <w:rPr>
        <w:rFonts w:ascii="Trebuchet MS" w:eastAsia="Cambria" w:hAnsi="Trebuchet MS" w:cs="Arial" w:hint="default"/>
      </w:rPr>
    </w:lvl>
    <w:lvl w:ilvl="1" w:tplc="500A0019" w:tentative="1">
      <w:start w:val="1"/>
      <w:numFmt w:val="bullet"/>
      <w:lvlText w:val="o"/>
      <w:lvlJc w:val="left"/>
      <w:pPr>
        <w:tabs>
          <w:tab w:val="num" w:pos="1440"/>
        </w:tabs>
        <w:ind w:left="1440" w:hanging="360"/>
      </w:pPr>
      <w:rPr>
        <w:rFonts w:ascii="Courier New" w:hAnsi="Courier New" w:cs="Courier New" w:hint="default"/>
      </w:rPr>
    </w:lvl>
    <w:lvl w:ilvl="2" w:tplc="500A001B" w:tentative="1">
      <w:start w:val="1"/>
      <w:numFmt w:val="bullet"/>
      <w:lvlText w:val=""/>
      <w:lvlJc w:val="left"/>
      <w:pPr>
        <w:tabs>
          <w:tab w:val="num" w:pos="2160"/>
        </w:tabs>
        <w:ind w:left="2160" w:hanging="360"/>
      </w:pPr>
      <w:rPr>
        <w:rFonts w:ascii="Wingdings" w:hAnsi="Wingdings" w:hint="default"/>
      </w:rPr>
    </w:lvl>
    <w:lvl w:ilvl="3" w:tplc="500A000F" w:tentative="1">
      <w:start w:val="1"/>
      <w:numFmt w:val="bullet"/>
      <w:lvlText w:val=""/>
      <w:lvlJc w:val="left"/>
      <w:pPr>
        <w:tabs>
          <w:tab w:val="num" w:pos="2880"/>
        </w:tabs>
        <w:ind w:left="2880" w:hanging="360"/>
      </w:pPr>
      <w:rPr>
        <w:rFonts w:ascii="Symbol" w:hAnsi="Symbol" w:hint="default"/>
      </w:rPr>
    </w:lvl>
    <w:lvl w:ilvl="4" w:tplc="500A0019" w:tentative="1">
      <w:start w:val="1"/>
      <w:numFmt w:val="bullet"/>
      <w:lvlText w:val="o"/>
      <w:lvlJc w:val="left"/>
      <w:pPr>
        <w:tabs>
          <w:tab w:val="num" w:pos="3600"/>
        </w:tabs>
        <w:ind w:left="3600" w:hanging="360"/>
      </w:pPr>
      <w:rPr>
        <w:rFonts w:ascii="Courier New" w:hAnsi="Courier New" w:cs="Courier New" w:hint="default"/>
      </w:rPr>
    </w:lvl>
    <w:lvl w:ilvl="5" w:tplc="500A001B" w:tentative="1">
      <w:start w:val="1"/>
      <w:numFmt w:val="bullet"/>
      <w:lvlText w:val=""/>
      <w:lvlJc w:val="left"/>
      <w:pPr>
        <w:tabs>
          <w:tab w:val="num" w:pos="4320"/>
        </w:tabs>
        <w:ind w:left="4320" w:hanging="360"/>
      </w:pPr>
      <w:rPr>
        <w:rFonts w:ascii="Wingdings" w:hAnsi="Wingdings" w:hint="default"/>
      </w:rPr>
    </w:lvl>
    <w:lvl w:ilvl="6" w:tplc="500A000F" w:tentative="1">
      <w:start w:val="1"/>
      <w:numFmt w:val="bullet"/>
      <w:lvlText w:val=""/>
      <w:lvlJc w:val="left"/>
      <w:pPr>
        <w:tabs>
          <w:tab w:val="num" w:pos="5040"/>
        </w:tabs>
        <w:ind w:left="5040" w:hanging="360"/>
      </w:pPr>
      <w:rPr>
        <w:rFonts w:ascii="Symbol" w:hAnsi="Symbol" w:hint="default"/>
      </w:rPr>
    </w:lvl>
    <w:lvl w:ilvl="7" w:tplc="500A0019" w:tentative="1">
      <w:start w:val="1"/>
      <w:numFmt w:val="bullet"/>
      <w:lvlText w:val="o"/>
      <w:lvlJc w:val="left"/>
      <w:pPr>
        <w:tabs>
          <w:tab w:val="num" w:pos="5760"/>
        </w:tabs>
        <w:ind w:left="5760" w:hanging="360"/>
      </w:pPr>
      <w:rPr>
        <w:rFonts w:ascii="Courier New" w:hAnsi="Courier New" w:cs="Courier New" w:hint="default"/>
      </w:rPr>
    </w:lvl>
    <w:lvl w:ilvl="8" w:tplc="500A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53DBD"/>
    <w:multiLevelType w:val="hybridMultilevel"/>
    <w:tmpl w:val="568CA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BC82E92"/>
    <w:multiLevelType w:val="hybridMultilevel"/>
    <w:tmpl w:val="9FFCF746"/>
    <w:lvl w:ilvl="0" w:tplc="1564E4D6">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6D675F5D"/>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8D4649"/>
    <w:multiLevelType w:val="hybridMultilevel"/>
    <w:tmpl w:val="4B0E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AB1DB4"/>
    <w:multiLevelType w:val="hybridMultilevel"/>
    <w:tmpl w:val="3A680F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9"/>
  </w:num>
  <w:num w:numId="2">
    <w:abstractNumId w:val="25"/>
  </w:num>
  <w:num w:numId="3">
    <w:abstractNumId w:val="35"/>
  </w:num>
  <w:num w:numId="4">
    <w:abstractNumId w:val="17"/>
  </w:num>
  <w:num w:numId="5">
    <w:abstractNumId w:val="12"/>
  </w:num>
  <w:num w:numId="6">
    <w:abstractNumId w:val="30"/>
  </w:num>
  <w:num w:numId="7">
    <w:abstractNumId w:val="34"/>
  </w:num>
  <w:num w:numId="8">
    <w:abstractNumId w:val="16"/>
  </w:num>
  <w:num w:numId="9">
    <w:abstractNumId w:val="23"/>
  </w:num>
  <w:num w:numId="10">
    <w:abstractNumId w:val="38"/>
  </w:num>
  <w:num w:numId="11">
    <w:abstractNumId w:val="33"/>
  </w:num>
  <w:num w:numId="12">
    <w:abstractNumId w:val="26"/>
  </w:num>
  <w:num w:numId="13">
    <w:abstractNumId w:val="32"/>
  </w:num>
  <w:num w:numId="14">
    <w:abstractNumId w:val="41"/>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27"/>
  </w:num>
  <w:num w:numId="26">
    <w:abstractNumId w:val="43"/>
  </w:num>
  <w:num w:numId="27">
    <w:abstractNumId w:val="15"/>
  </w:num>
  <w:num w:numId="28">
    <w:abstractNumId w:val="22"/>
  </w:num>
  <w:num w:numId="29">
    <w:abstractNumId w:val="29"/>
  </w:num>
  <w:num w:numId="30">
    <w:abstractNumId w:val="14"/>
  </w:num>
  <w:num w:numId="31">
    <w:abstractNumId w:val="24"/>
  </w:num>
  <w:num w:numId="32">
    <w:abstractNumId w:val="36"/>
  </w:num>
  <w:num w:numId="33">
    <w:abstractNumId w:val="18"/>
  </w:num>
  <w:num w:numId="34">
    <w:abstractNumId w:val="28"/>
  </w:num>
  <w:num w:numId="35">
    <w:abstractNumId w:val="37"/>
  </w:num>
  <w:num w:numId="36">
    <w:abstractNumId w:val="20"/>
  </w:num>
  <w:num w:numId="37">
    <w:abstractNumId w:val="10"/>
  </w:num>
  <w:num w:numId="38">
    <w:abstractNumId w:val="19"/>
  </w:num>
  <w:num w:numId="39">
    <w:abstractNumId w:val="44"/>
  </w:num>
  <w:num w:numId="40">
    <w:abstractNumId w:val="21"/>
  </w:num>
  <w:num w:numId="41">
    <w:abstractNumId w:val="40"/>
  </w:num>
  <w:num w:numId="42">
    <w:abstractNumId w:val="13"/>
  </w:num>
  <w:num w:numId="43">
    <w:abstractNumId w:val="31"/>
  </w:num>
  <w:num w:numId="44">
    <w:abstractNumId w:val="42"/>
  </w:num>
  <w:num w:numId="4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5"/>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44"/>
    <w:rsid w:val="0000660C"/>
    <w:rsid w:val="00010791"/>
    <w:rsid w:val="00010CC6"/>
    <w:rsid w:val="0001139D"/>
    <w:rsid w:val="00012565"/>
    <w:rsid w:val="00015A7D"/>
    <w:rsid w:val="00016893"/>
    <w:rsid w:val="000306EF"/>
    <w:rsid w:val="000365C6"/>
    <w:rsid w:val="000402A1"/>
    <w:rsid w:val="00044F07"/>
    <w:rsid w:val="00046E0F"/>
    <w:rsid w:val="000518B1"/>
    <w:rsid w:val="0005285B"/>
    <w:rsid w:val="00054C53"/>
    <w:rsid w:val="00062845"/>
    <w:rsid w:val="00063046"/>
    <w:rsid w:val="0006304D"/>
    <w:rsid w:val="00071660"/>
    <w:rsid w:val="00072CDB"/>
    <w:rsid w:val="00073C18"/>
    <w:rsid w:val="00074E59"/>
    <w:rsid w:val="00075901"/>
    <w:rsid w:val="00082BB2"/>
    <w:rsid w:val="00085DD6"/>
    <w:rsid w:val="00086F36"/>
    <w:rsid w:val="000A63D4"/>
    <w:rsid w:val="000A669D"/>
    <w:rsid w:val="000A67FD"/>
    <w:rsid w:val="000A6E43"/>
    <w:rsid w:val="000B0F23"/>
    <w:rsid w:val="000B47EC"/>
    <w:rsid w:val="000B6AAD"/>
    <w:rsid w:val="000C1995"/>
    <w:rsid w:val="000C222F"/>
    <w:rsid w:val="000D41A2"/>
    <w:rsid w:val="000D6C59"/>
    <w:rsid w:val="000D6F4B"/>
    <w:rsid w:val="000E16BF"/>
    <w:rsid w:val="000E6BB8"/>
    <w:rsid w:val="000F48D6"/>
    <w:rsid w:val="000F5C80"/>
    <w:rsid w:val="000F741A"/>
    <w:rsid w:val="001005BF"/>
    <w:rsid w:val="001021FC"/>
    <w:rsid w:val="00103B45"/>
    <w:rsid w:val="00103EC4"/>
    <w:rsid w:val="00104068"/>
    <w:rsid w:val="001154DA"/>
    <w:rsid w:val="00117D07"/>
    <w:rsid w:val="0012233B"/>
    <w:rsid w:val="001228B8"/>
    <w:rsid w:val="00123CE6"/>
    <w:rsid w:val="0012429E"/>
    <w:rsid w:val="0012640F"/>
    <w:rsid w:val="00126824"/>
    <w:rsid w:val="001274C2"/>
    <w:rsid w:val="00131280"/>
    <w:rsid w:val="00132D5E"/>
    <w:rsid w:val="0013431A"/>
    <w:rsid w:val="001371B9"/>
    <w:rsid w:val="0014267B"/>
    <w:rsid w:val="00144F5B"/>
    <w:rsid w:val="00146229"/>
    <w:rsid w:val="00150E34"/>
    <w:rsid w:val="00152523"/>
    <w:rsid w:val="00155291"/>
    <w:rsid w:val="00155737"/>
    <w:rsid w:val="00156D73"/>
    <w:rsid w:val="00160FC3"/>
    <w:rsid w:val="001631F9"/>
    <w:rsid w:val="00164E83"/>
    <w:rsid w:val="00165245"/>
    <w:rsid w:val="00165A0F"/>
    <w:rsid w:val="00166DC6"/>
    <w:rsid w:val="00171472"/>
    <w:rsid w:val="00171FB6"/>
    <w:rsid w:val="00173DA5"/>
    <w:rsid w:val="0018266A"/>
    <w:rsid w:val="001849A0"/>
    <w:rsid w:val="001860E9"/>
    <w:rsid w:val="00186454"/>
    <w:rsid w:val="001944E1"/>
    <w:rsid w:val="00196BE4"/>
    <w:rsid w:val="00196FA1"/>
    <w:rsid w:val="001A09E3"/>
    <w:rsid w:val="001A7B1D"/>
    <w:rsid w:val="001B21B7"/>
    <w:rsid w:val="001B530C"/>
    <w:rsid w:val="001C38A8"/>
    <w:rsid w:val="001C581F"/>
    <w:rsid w:val="001D34CE"/>
    <w:rsid w:val="001D3A1D"/>
    <w:rsid w:val="001D5285"/>
    <w:rsid w:val="001D68A7"/>
    <w:rsid w:val="001E0E00"/>
    <w:rsid w:val="001E417D"/>
    <w:rsid w:val="001E63CB"/>
    <w:rsid w:val="00201060"/>
    <w:rsid w:val="00215FDB"/>
    <w:rsid w:val="00222C58"/>
    <w:rsid w:val="00226143"/>
    <w:rsid w:val="00231093"/>
    <w:rsid w:val="00235CAA"/>
    <w:rsid w:val="00237162"/>
    <w:rsid w:val="00246488"/>
    <w:rsid w:val="00250058"/>
    <w:rsid w:val="00251A86"/>
    <w:rsid w:val="00255E0A"/>
    <w:rsid w:val="00260045"/>
    <w:rsid w:val="00262AEA"/>
    <w:rsid w:val="0027249E"/>
    <w:rsid w:val="00274B97"/>
    <w:rsid w:val="00276B6C"/>
    <w:rsid w:val="00276C9D"/>
    <w:rsid w:val="00277F9B"/>
    <w:rsid w:val="00282414"/>
    <w:rsid w:val="00282B8B"/>
    <w:rsid w:val="002847D3"/>
    <w:rsid w:val="002861BE"/>
    <w:rsid w:val="0028660C"/>
    <w:rsid w:val="00287CF0"/>
    <w:rsid w:val="00293566"/>
    <w:rsid w:val="00295978"/>
    <w:rsid w:val="00297526"/>
    <w:rsid w:val="002A059D"/>
    <w:rsid w:val="002A3CEB"/>
    <w:rsid w:val="002A48FE"/>
    <w:rsid w:val="002A6469"/>
    <w:rsid w:val="002B10DB"/>
    <w:rsid w:val="002B2621"/>
    <w:rsid w:val="002B34F9"/>
    <w:rsid w:val="002B7714"/>
    <w:rsid w:val="002C56AF"/>
    <w:rsid w:val="002C687A"/>
    <w:rsid w:val="002D114D"/>
    <w:rsid w:val="002D1416"/>
    <w:rsid w:val="002D208E"/>
    <w:rsid w:val="002E1E7B"/>
    <w:rsid w:val="002E2B79"/>
    <w:rsid w:val="002E5816"/>
    <w:rsid w:val="002E6A36"/>
    <w:rsid w:val="002E7880"/>
    <w:rsid w:val="002F016E"/>
    <w:rsid w:val="002F1008"/>
    <w:rsid w:val="002F5614"/>
    <w:rsid w:val="002F5B64"/>
    <w:rsid w:val="002F6242"/>
    <w:rsid w:val="00304D0F"/>
    <w:rsid w:val="003061C3"/>
    <w:rsid w:val="00310D1B"/>
    <w:rsid w:val="0031111B"/>
    <w:rsid w:val="00312391"/>
    <w:rsid w:val="003132C0"/>
    <w:rsid w:val="00313431"/>
    <w:rsid w:val="0031586B"/>
    <w:rsid w:val="00325644"/>
    <w:rsid w:val="00331166"/>
    <w:rsid w:val="003321E9"/>
    <w:rsid w:val="00333415"/>
    <w:rsid w:val="00337630"/>
    <w:rsid w:val="00340103"/>
    <w:rsid w:val="003416AF"/>
    <w:rsid w:val="003475B7"/>
    <w:rsid w:val="00360B7C"/>
    <w:rsid w:val="00361128"/>
    <w:rsid w:val="00362D25"/>
    <w:rsid w:val="003637A3"/>
    <w:rsid w:val="00363B70"/>
    <w:rsid w:val="00363C6D"/>
    <w:rsid w:val="00367D60"/>
    <w:rsid w:val="00371FD0"/>
    <w:rsid w:val="00372620"/>
    <w:rsid w:val="00372DF0"/>
    <w:rsid w:val="00375273"/>
    <w:rsid w:val="003775CB"/>
    <w:rsid w:val="00381C4A"/>
    <w:rsid w:val="00387F41"/>
    <w:rsid w:val="003914E1"/>
    <w:rsid w:val="00395476"/>
    <w:rsid w:val="003958E9"/>
    <w:rsid w:val="003A115A"/>
    <w:rsid w:val="003A722B"/>
    <w:rsid w:val="003B6436"/>
    <w:rsid w:val="003C15C7"/>
    <w:rsid w:val="003C699F"/>
    <w:rsid w:val="003D168F"/>
    <w:rsid w:val="003D2B99"/>
    <w:rsid w:val="003D4CFD"/>
    <w:rsid w:val="003D4EA3"/>
    <w:rsid w:val="003E06CF"/>
    <w:rsid w:val="003E3E9E"/>
    <w:rsid w:val="003E7661"/>
    <w:rsid w:val="003F0CB7"/>
    <w:rsid w:val="003F1A06"/>
    <w:rsid w:val="003F3B3A"/>
    <w:rsid w:val="003F7986"/>
    <w:rsid w:val="00403C75"/>
    <w:rsid w:val="00404A91"/>
    <w:rsid w:val="0041051F"/>
    <w:rsid w:val="00411450"/>
    <w:rsid w:val="00412987"/>
    <w:rsid w:val="00414897"/>
    <w:rsid w:val="00421178"/>
    <w:rsid w:val="00423490"/>
    <w:rsid w:val="00424693"/>
    <w:rsid w:val="00427C32"/>
    <w:rsid w:val="004361BC"/>
    <w:rsid w:val="004458E7"/>
    <w:rsid w:val="00445939"/>
    <w:rsid w:val="00453805"/>
    <w:rsid w:val="00483480"/>
    <w:rsid w:val="00492733"/>
    <w:rsid w:val="004950F5"/>
    <w:rsid w:val="00496374"/>
    <w:rsid w:val="004B536C"/>
    <w:rsid w:val="004C1238"/>
    <w:rsid w:val="004C5E55"/>
    <w:rsid w:val="004D24F2"/>
    <w:rsid w:val="004D256B"/>
    <w:rsid w:val="004E1992"/>
    <w:rsid w:val="004E20B8"/>
    <w:rsid w:val="004E25DD"/>
    <w:rsid w:val="004E2651"/>
    <w:rsid w:val="004E5951"/>
    <w:rsid w:val="004F1869"/>
    <w:rsid w:val="004F1EBF"/>
    <w:rsid w:val="004F3053"/>
    <w:rsid w:val="00502E6E"/>
    <w:rsid w:val="00503FC0"/>
    <w:rsid w:val="00506464"/>
    <w:rsid w:val="00506BEF"/>
    <w:rsid w:val="005139EF"/>
    <w:rsid w:val="0051682E"/>
    <w:rsid w:val="00517B8A"/>
    <w:rsid w:val="0053029B"/>
    <w:rsid w:val="00534967"/>
    <w:rsid w:val="00540335"/>
    <w:rsid w:val="0054103C"/>
    <w:rsid w:val="0054267E"/>
    <w:rsid w:val="00543FA4"/>
    <w:rsid w:val="00550C07"/>
    <w:rsid w:val="005537A8"/>
    <w:rsid w:val="0055625F"/>
    <w:rsid w:val="00556C7F"/>
    <w:rsid w:val="00557BF5"/>
    <w:rsid w:val="00560FF9"/>
    <w:rsid w:val="00565460"/>
    <w:rsid w:val="00565CE4"/>
    <w:rsid w:val="0056663C"/>
    <w:rsid w:val="00570600"/>
    <w:rsid w:val="0057237B"/>
    <w:rsid w:val="00575CAC"/>
    <w:rsid w:val="00580A15"/>
    <w:rsid w:val="00584A42"/>
    <w:rsid w:val="00585B67"/>
    <w:rsid w:val="00587284"/>
    <w:rsid w:val="0059078D"/>
    <w:rsid w:val="005929FC"/>
    <w:rsid w:val="00596B68"/>
    <w:rsid w:val="0059710E"/>
    <w:rsid w:val="005A1A94"/>
    <w:rsid w:val="005A2053"/>
    <w:rsid w:val="005A4D35"/>
    <w:rsid w:val="005A5E8A"/>
    <w:rsid w:val="005B214C"/>
    <w:rsid w:val="005B49D7"/>
    <w:rsid w:val="005B56BB"/>
    <w:rsid w:val="005B7457"/>
    <w:rsid w:val="005B791D"/>
    <w:rsid w:val="005C218F"/>
    <w:rsid w:val="005C4A13"/>
    <w:rsid w:val="005C6D7D"/>
    <w:rsid w:val="005C7E66"/>
    <w:rsid w:val="005D3645"/>
    <w:rsid w:val="005E0202"/>
    <w:rsid w:val="005E43EB"/>
    <w:rsid w:val="005E541C"/>
    <w:rsid w:val="005E5AB3"/>
    <w:rsid w:val="005E656A"/>
    <w:rsid w:val="005F1A3C"/>
    <w:rsid w:val="00602915"/>
    <w:rsid w:val="00603D5B"/>
    <w:rsid w:val="00604455"/>
    <w:rsid w:val="00604825"/>
    <w:rsid w:val="006064DA"/>
    <w:rsid w:val="00607E32"/>
    <w:rsid w:val="006110AE"/>
    <w:rsid w:val="006120D5"/>
    <w:rsid w:val="0061333C"/>
    <w:rsid w:val="00615099"/>
    <w:rsid w:val="006152B4"/>
    <w:rsid w:val="006164CF"/>
    <w:rsid w:val="0061767F"/>
    <w:rsid w:val="00620943"/>
    <w:rsid w:val="0062563F"/>
    <w:rsid w:val="00635EF5"/>
    <w:rsid w:val="0064129E"/>
    <w:rsid w:val="006413CD"/>
    <w:rsid w:val="006420FC"/>
    <w:rsid w:val="00643082"/>
    <w:rsid w:val="006447B1"/>
    <w:rsid w:val="006524ED"/>
    <w:rsid w:val="00653C9F"/>
    <w:rsid w:val="00656392"/>
    <w:rsid w:val="00656455"/>
    <w:rsid w:val="00661BF0"/>
    <w:rsid w:val="006642CF"/>
    <w:rsid w:val="006706DC"/>
    <w:rsid w:val="0067110E"/>
    <w:rsid w:val="0068269D"/>
    <w:rsid w:val="00687467"/>
    <w:rsid w:val="00691013"/>
    <w:rsid w:val="006A6CA2"/>
    <w:rsid w:val="006B1FCA"/>
    <w:rsid w:val="006B23A2"/>
    <w:rsid w:val="006B28DA"/>
    <w:rsid w:val="006B787B"/>
    <w:rsid w:val="006C2705"/>
    <w:rsid w:val="006C2C4B"/>
    <w:rsid w:val="006C48CD"/>
    <w:rsid w:val="006D4B49"/>
    <w:rsid w:val="006D547C"/>
    <w:rsid w:val="006D611C"/>
    <w:rsid w:val="006E0441"/>
    <w:rsid w:val="006E5B4F"/>
    <w:rsid w:val="006E6DAE"/>
    <w:rsid w:val="006E72BB"/>
    <w:rsid w:val="006F2F1B"/>
    <w:rsid w:val="006F76E3"/>
    <w:rsid w:val="00702F80"/>
    <w:rsid w:val="00706471"/>
    <w:rsid w:val="00716C67"/>
    <w:rsid w:val="0071707A"/>
    <w:rsid w:val="007202F9"/>
    <w:rsid w:val="00726B32"/>
    <w:rsid w:val="007320B7"/>
    <w:rsid w:val="00735AC6"/>
    <w:rsid w:val="007424C0"/>
    <w:rsid w:val="00744E14"/>
    <w:rsid w:val="0074557B"/>
    <w:rsid w:val="00745B32"/>
    <w:rsid w:val="00746637"/>
    <w:rsid w:val="00752755"/>
    <w:rsid w:val="007579DF"/>
    <w:rsid w:val="007603E9"/>
    <w:rsid w:val="007618BD"/>
    <w:rsid w:val="0076253A"/>
    <w:rsid w:val="007674CF"/>
    <w:rsid w:val="00767E7E"/>
    <w:rsid w:val="0077233E"/>
    <w:rsid w:val="0078660C"/>
    <w:rsid w:val="00790818"/>
    <w:rsid w:val="007914C0"/>
    <w:rsid w:val="00795571"/>
    <w:rsid w:val="007A230C"/>
    <w:rsid w:val="007A31CF"/>
    <w:rsid w:val="007A48B8"/>
    <w:rsid w:val="007A5D85"/>
    <w:rsid w:val="007B1A7A"/>
    <w:rsid w:val="007B372C"/>
    <w:rsid w:val="007C17FF"/>
    <w:rsid w:val="007D57A9"/>
    <w:rsid w:val="007E0E7C"/>
    <w:rsid w:val="007E19AB"/>
    <w:rsid w:val="007E1D34"/>
    <w:rsid w:val="007E22D1"/>
    <w:rsid w:val="007E2D5B"/>
    <w:rsid w:val="007E3B36"/>
    <w:rsid w:val="007E3EEE"/>
    <w:rsid w:val="007E3F6A"/>
    <w:rsid w:val="007E4A18"/>
    <w:rsid w:val="007E70D0"/>
    <w:rsid w:val="007F323C"/>
    <w:rsid w:val="007F3ED5"/>
    <w:rsid w:val="007F5342"/>
    <w:rsid w:val="007F598B"/>
    <w:rsid w:val="007F5F7A"/>
    <w:rsid w:val="008011E7"/>
    <w:rsid w:val="00802226"/>
    <w:rsid w:val="00802306"/>
    <w:rsid w:val="008044C2"/>
    <w:rsid w:val="00804CDF"/>
    <w:rsid w:val="00804EC8"/>
    <w:rsid w:val="00805FF6"/>
    <w:rsid w:val="008073E7"/>
    <w:rsid w:val="00811A03"/>
    <w:rsid w:val="00812DE6"/>
    <w:rsid w:val="00814119"/>
    <w:rsid w:val="00814E91"/>
    <w:rsid w:val="0081501C"/>
    <w:rsid w:val="008153CD"/>
    <w:rsid w:val="00815513"/>
    <w:rsid w:val="00815C13"/>
    <w:rsid w:val="0082149C"/>
    <w:rsid w:val="00825F85"/>
    <w:rsid w:val="00827DD6"/>
    <w:rsid w:val="00830F40"/>
    <w:rsid w:val="00831261"/>
    <w:rsid w:val="00832930"/>
    <w:rsid w:val="00843610"/>
    <w:rsid w:val="008474E8"/>
    <w:rsid w:val="00847C2D"/>
    <w:rsid w:val="008528E4"/>
    <w:rsid w:val="00860392"/>
    <w:rsid w:val="008607D5"/>
    <w:rsid w:val="0086187A"/>
    <w:rsid w:val="00862DCB"/>
    <w:rsid w:val="00865B3D"/>
    <w:rsid w:val="00870E5E"/>
    <w:rsid w:val="008771D6"/>
    <w:rsid w:val="00883CB4"/>
    <w:rsid w:val="0089161F"/>
    <w:rsid w:val="008939F8"/>
    <w:rsid w:val="00897412"/>
    <w:rsid w:val="008A0BA5"/>
    <w:rsid w:val="008A0C96"/>
    <w:rsid w:val="008A30BD"/>
    <w:rsid w:val="008A44B2"/>
    <w:rsid w:val="008A5F7C"/>
    <w:rsid w:val="008B31D2"/>
    <w:rsid w:val="008B3F94"/>
    <w:rsid w:val="008B55CC"/>
    <w:rsid w:val="008B6920"/>
    <w:rsid w:val="008C65AF"/>
    <w:rsid w:val="008D1681"/>
    <w:rsid w:val="008D438B"/>
    <w:rsid w:val="008E2AC3"/>
    <w:rsid w:val="008E2FAC"/>
    <w:rsid w:val="008E433E"/>
    <w:rsid w:val="008E4E2A"/>
    <w:rsid w:val="008E7A47"/>
    <w:rsid w:val="008F64A0"/>
    <w:rsid w:val="009159B0"/>
    <w:rsid w:val="0092148A"/>
    <w:rsid w:val="00921C0C"/>
    <w:rsid w:val="00924A0B"/>
    <w:rsid w:val="0093031F"/>
    <w:rsid w:val="00932193"/>
    <w:rsid w:val="00932421"/>
    <w:rsid w:val="0093573F"/>
    <w:rsid w:val="00935B76"/>
    <w:rsid w:val="009549AB"/>
    <w:rsid w:val="00954F18"/>
    <w:rsid w:val="00960E1D"/>
    <w:rsid w:val="009701BA"/>
    <w:rsid w:val="00985771"/>
    <w:rsid w:val="00993307"/>
    <w:rsid w:val="00997AD5"/>
    <w:rsid w:val="009A109E"/>
    <w:rsid w:val="009B5123"/>
    <w:rsid w:val="009B6846"/>
    <w:rsid w:val="009B68EA"/>
    <w:rsid w:val="009B698B"/>
    <w:rsid w:val="009D09CB"/>
    <w:rsid w:val="009D1DBF"/>
    <w:rsid w:val="009E1F93"/>
    <w:rsid w:val="009F0009"/>
    <w:rsid w:val="009F18EA"/>
    <w:rsid w:val="00A0011F"/>
    <w:rsid w:val="00A0300F"/>
    <w:rsid w:val="00A05E32"/>
    <w:rsid w:val="00A06011"/>
    <w:rsid w:val="00A10D52"/>
    <w:rsid w:val="00A15D5A"/>
    <w:rsid w:val="00A212A8"/>
    <w:rsid w:val="00A2162F"/>
    <w:rsid w:val="00A25CC6"/>
    <w:rsid w:val="00A30245"/>
    <w:rsid w:val="00A31BB1"/>
    <w:rsid w:val="00A3254F"/>
    <w:rsid w:val="00A3617E"/>
    <w:rsid w:val="00A37611"/>
    <w:rsid w:val="00A43477"/>
    <w:rsid w:val="00A43591"/>
    <w:rsid w:val="00A46632"/>
    <w:rsid w:val="00A50F47"/>
    <w:rsid w:val="00A55340"/>
    <w:rsid w:val="00A61BAB"/>
    <w:rsid w:val="00A6234C"/>
    <w:rsid w:val="00A62AF1"/>
    <w:rsid w:val="00A673E1"/>
    <w:rsid w:val="00A7108E"/>
    <w:rsid w:val="00A7347B"/>
    <w:rsid w:val="00A752D1"/>
    <w:rsid w:val="00A7610C"/>
    <w:rsid w:val="00A77605"/>
    <w:rsid w:val="00A824C0"/>
    <w:rsid w:val="00A8574A"/>
    <w:rsid w:val="00A920E2"/>
    <w:rsid w:val="00A9225A"/>
    <w:rsid w:val="00A92858"/>
    <w:rsid w:val="00A9359A"/>
    <w:rsid w:val="00AA331B"/>
    <w:rsid w:val="00AA3493"/>
    <w:rsid w:val="00AA3BE1"/>
    <w:rsid w:val="00AA77A1"/>
    <w:rsid w:val="00AA797C"/>
    <w:rsid w:val="00AB15D0"/>
    <w:rsid w:val="00AB3C9C"/>
    <w:rsid w:val="00AB4799"/>
    <w:rsid w:val="00AC158A"/>
    <w:rsid w:val="00AC4879"/>
    <w:rsid w:val="00AD06B6"/>
    <w:rsid w:val="00AD3073"/>
    <w:rsid w:val="00AD3D4F"/>
    <w:rsid w:val="00AD59BA"/>
    <w:rsid w:val="00AD5F39"/>
    <w:rsid w:val="00AE3947"/>
    <w:rsid w:val="00AF0826"/>
    <w:rsid w:val="00AF6BF3"/>
    <w:rsid w:val="00B01C09"/>
    <w:rsid w:val="00B02AEA"/>
    <w:rsid w:val="00B030B3"/>
    <w:rsid w:val="00B04EE6"/>
    <w:rsid w:val="00B110F6"/>
    <w:rsid w:val="00B16417"/>
    <w:rsid w:val="00B166EB"/>
    <w:rsid w:val="00B17113"/>
    <w:rsid w:val="00B23535"/>
    <w:rsid w:val="00B34E85"/>
    <w:rsid w:val="00B54744"/>
    <w:rsid w:val="00B576C8"/>
    <w:rsid w:val="00B61851"/>
    <w:rsid w:val="00B65D20"/>
    <w:rsid w:val="00B70C62"/>
    <w:rsid w:val="00B70DBB"/>
    <w:rsid w:val="00B757F1"/>
    <w:rsid w:val="00B81374"/>
    <w:rsid w:val="00B920FD"/>
    <w:rsid w:val="00B933C9"/>
    <w:rsid w:val="00B93C21"/>
    <w:rsid w:val="00B95489"/>
    <w:rsid w:val="00BA1EB8"/>
    <w:rsid w:val="00BA734E"/>
    <w:rsid w:val="00BC3819"/>
    <w:rsid w:val="00BC5896"/>
    <w:rsid w:val="00BC5932"/>
    <w:rsid w:val="00BD0AC0"/>
    <w:rsid w:val="00BD3027"/>
    <w:rsid w:val="00BD517C"/>
    <w:rsid w:val="00BE3BCD"/>
    <w:rsid w:val="00BE6B3D"/>
    <w:rsid w:val="00BF19B5"/>
    <w:rsid w:val="00BF5EEF"/>
    <w:rsid w:val="00BF6654"/>
    <w:rsid w:val="00C005BF"/>
    <w:rsid w:val="00C049C6"/>
    <w:rsid w:val="00C051C8"/>
    <w:rsid w:val="00C063CA"/>
    <w:rsid w:val="00C25901"/>
    <w:rsid w:val="00C35C97"/>
    <w:rsid w:val="00C36E7C"/>
    <w:rsid w:val="00C44A27"/>
    <w:rsid w:val="00C458FC"/>
    <w:rsid w:val="00C50268"/>
    <w:rsid w:val="00C5071C"/>
    <w:rsid w:val="00C51873"/>
    <w:rsid w:val="00C51EB2"/>
    <w:rsid w:val="00C54CBD"/>
    <w:rsid w:val="00C61C03"/>
    <w:rsid w:val="00C62539"/>
    <w:rsid w:val="00C64F7B"/>
    <w:rsid w:val="00C7006A"/>
    <w:rsid w:val="00C70F5F"/>
    <w:rsid w:val="00C714C2"/>
    <w:rsid w:val="00C76C4B"/>
    <w:rsid w:val="00C81E44"/>
    <w:rsid w:val="00C85B17"/>
    <w:rsid w:val="00C869E3"/>
    <w:rsid w:val="00C91685"/>
    <w:rsid w:val="00C918BD"/>
    <w:rsid w:val="00C964E0"/>
    <w:rsid w:val="00CA7238"/>
    <w:rsid w:val="00CB1374"/>
    <w:rsid w:val="00CB5A1E"/>
    <w:rsid w:val="00CB78AC"/>
    <w:rsid w:val="00CC2B7F"/>
    <w:rsid w:val="00CC5133"/>
    <w:rsid w:val="00CD125A"/>
    <w:rsid w:val="00CD6530"/>
    <w:rsid w:val="00CD71F0"/>
    <w:rsid w:val="00CE05CD"/>
    <w:rsid w:val="00CE078D"/>
    <w:rsid w:val="00CE340C"/>
    <w:rsid w:val="00CF3F07"/>
    <w:rsid w:val="00D00F61"/>
    <w:rsid w:val="00D01394"/>
    <w:rsid w:val="00D051FF"/>
    <w:rsid w:val="00D0599F"/>
    <w:rsid w:val="00D07476"/>
    <w:rsid w:val="00D1330B"/>
    <w:rsid w:val="00D162A8"/>
    <w:rsid w:val="00D162C9"/>
    <w:rsid w:val="00D21E2F"/>
    <w:rsid w:val="00D23E46"/>
    <w:rsid w:val="00D25203"/>
    <w:rsid w:val="00D326D9"/>
    <w:rsid w:val="00D43762"/>
    <w:rsid w:val="00D45293"/>
    <w:rsid w:val="00D52F73"/>
    <w:rsid w:val="00D53EB6"/>
    <w:rsid w:val="00D56BB5"/>
    <w:rsid w:val="00D601F4"/>
    <w:rsid w:val="00D657F8"/>
    <w:rsid w:val="00D67FED"/>
    <w:rsid w:val="00D7072E"/>
    <w:rsid w:val="00D71AC6"/>
    <w:rsid w:val="00D72334"/>
    <w:rsid w:val="00D72AAE"/>
    <w:rsid w:val="00D732A9"/>
    <w:rsid w:val="00D7385F"/>
    <w:rsid w:val="00D74F19"/>
    <w:rsid w:val="00D754FB"/>
    <w:rsid w:val="00D760FE"/>
    <w:rsid w:val="00D80248"/>
    <w:rsid w:val="00D82ABA"/>
    <w:rsid w:val="00D876BB"/>
    <w:rsid w:val="00D87E50"/>
    <w:rsid w:val="00D910ED"/>
    <w:rsid w:val="00DA0C9E"/>
    <w:rsid w:val="00DA2332"/>
    <w:rsid w:val="00DA6A0C"/>
    <w:rsid w:val="00DB025E"/>
    <w:rsid w:val="00DB3060"/>
    <w:rsid w:val="00DB7423"/>
    <w:rsid w:val="00DC15ED"/>
    <w:rsid w:val="00DC5680"/>
    <w:rsid w:val="00DC7383"/>
    <w:rsid w:val="00DC7954"/>
    <w:rsid w:val="00DD58E1"/>
    <w:rsid w:val="00DD5B6C"/>
    <w:rsid w:val="00DE2638"/>
    <w:rsid w:val="00DE530D"/>
    <w:rsid w:val="00DE71C1"/>
    <w:rsid w:val="00DF42AC"/>
    <w:rsid w:val="00E0139E"/>
    <w:rsid w:val="00E04730"/>
    <w:rsid w:val="00E0586C"/>
    <w:rsid w:val="00E06309"/>
    <w:rsid w:val="00E1304E"/>
    <w:rsid w:val="00E159FA"/>
    <w:rsid w:val="00E16884"/>
    <w:rsid w:val="00E17BC2"/>
    <w:rsid w:val="00E17F3F"/>
    <w:rsid w:val="00E219A0"/>
    <w:rsid w:val="00E23AC5"/>
    <w:rsid w:val="00E35149"/>
    <w:rsid w:val="00E4228A"/>
    <w:rsid w:val="00E4548C"/>
    <w:rsid w:val="00E45B58"/>
    <w:rsid w:val="00E466C5"/>
    <w:rsid w:val="00E46953"/>
    <w:rsid w:val="00E47D3E"/>
    <w:rsid w:val="00E547C5"/>
    <w:rsid w:val="00E55CF8"/>
    <w:rsid w:val="00E565B2"/>
    <w:rsid w:val="00E62AA3"/>
    <w:rsid w:val="00E656C0"/>
    <w:rsid w:val="00E66C15"/>
    <w:rsid w:val="00E718A0"/>
    <w:rsid w:val="00E71CE0"/>
    <w:rsid w:val="00E723E6"/>
    <w:rsid w:val="00E736CC"/>
    <w:rsid w:val="00E73EDA"/>
    <w:rsid w:val="00E80066"/>
    <w:rsid w:val="00E8042F"/>
    <w:rsid w:val="00E85238"/>
    <w:rsid w:val="00E86BFD"/>
    <w:rsid w:val="00E95F1C"/>
    <w:rsid w:val="00EA2364"/>
    <w:rsid w:val="00EA3548"/>
    <w:rsid w:val="00EB09DD"/>
    <w:rsid w:val="00EB1669"/>
    <w:rsid w:val="00EB7503"/>
    <w:rsid w:val="00EB759C"/>
    <w:rsid w:val="00EB7751"/>
    <w:rsid w:val="00EC0C2D"/>
    <w:rsid w:val="00EC1C44"/>
    <w:rsid w:val="00EC2260"/>
    <w:rsid w:val="00EC2672"/>
    <w:rsid w:val="00ED0570"/>
    <w:rsid w:val="00ED0C26"/>
    <w:rsid w:val="00ED4134"/>
    <w:rsid w:val="00ED4163"/>
    <w:rsid w:val="00ED513F"/>
    <w:rsid w:val="00ED5275"/>
    <w:rsid w:val="00ED588B"/>
    <w:rsid w:val="00EF16F5"/>
    <w:rsid w:val="00EF21C9"/>
    <w:rsid w:val="00EF653B"/>
    <w:rsid w:val="00F109F7"/>
    <w:rsid w:val="00F12EF0"/>
    <w:rsid w:val="00F14070"/>
    <w:rsid w:val="00F14122"/>
    <w:rsid w:val="00F25CF8"/>
    <w:rsid w:val="00F26BC6"/>
    <w:rsid w:val="00F32C1D"/>
    <w:rsid w:val="00F351FD"/>
    <w:rsid w:val="00F35642"/>
    <w:rsid w:val="00F35AA4"/>
    <w:rsid w:val="00F36448"/>
    <w:rsid w:val="00F37275"/>
    <w:rsid w:val="00F41E4B"/>
    <w:rsid w:val="00F61BBD"/>
    <w:rsid w:val="00F66533"/>
    <w:rsid w:val="00F70F33"/>
    <w:rsid w:val="00F73D8E"/>
    <w:rsid w:val="00F7549B"/>
    <w:rsid w:val="00F76D9D"/>
    <w:rsid w:val="00F8166A"/>
    <w:rsid w:val="00F86BFD"/>
    <w:rsid w:val="00F91CF0"/>
    <w:rsid w:val="00F925A0"/>
    <w:rsid w:val="00FA07D1"/>
    <w:rsid w:val="00FA4499"/>
    <w:rsid w:val="00FB0BE3"/>
    <w:rsid w:val="00FB4549"/>
    <w:rsid w:val="00FB7456"/>
    <w:rsid w:val="00FC557B"/>
    <w:rsid w:val="00FC62A3"/>
    <w:rsid w:val="00FC704E"/>
    <w:rsid w:val="00FD25C1"/>
    <w:rsid w:val="00FD3AA6"/>
    <w:rsid w:val="00FD6577"/>
    <w:rsid w:val="00FE20D2"/>
    <w:rsid w:val="00FE3AB0"/>
    <w:rsid w:val="00FE5E7D"/>
    <w:rsid w:val="00FF29B9"/>
    <w:rsid w:val="00FF3DD3"/>
    <w:rsid w:val="00FF4FA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886C575C-BEE7-4610-8A94-0D0805B37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hr-H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128"/>
    <w:pPr>
      <w:suppressAutoHyphens/>
      <w:spacing w:after="200" w:line="276" w:lineRule="auto"/>
    </w:pPr>
    <w:rPr>
      <w:sz w:val="22"/>
      <w:szCs w:val="22"/>
    </w:rPr>
  </w:style>
  <w:style w:type="paragraph" w:styleId="Heading1">
    <w:name w:val="heading 1"/>
    <w:basedOn w:val="Normal"/>
    <w:next w:val="BodyText"/>
    <w:link w:val="Heading1Char"/>
    <w:qFormat/>
    <w:rsid w:val="00361128"/>
    <w:pPr>
      <w:keepNext/>
      <w:keepLines/>
      <w:tabs>
        <w:tab w:val="num" w:pos="432"/>
      </w:tabs>
      <w:spacing w:before="480" w:after="0"/>
      <w:ind w:left="432" w:hanging="432"/>
      <w:outlineLvl w:val="0"/>
    </w:pPr>
    <w:rPr>
      <w:rFonts w:ascii="Cambria" w:eastAsia="Times New Roman" w:hAnsi="Cambria"/>
      <w:b/>
      <w:bCs/>
      <w:color w:val="365F91"/>
      <w:sz w:val="28"/>
      <w:szCs w:val="28"/>
    </w:rPr>
  </w:style>
  <w:style w:type="paragraph" w:styleId="Heading2">
    <w:name w:val="heading 2"/>
    <w:basedOn w:val="Normal"/>
    <w:next w:val="BodyText"/>
    <w:link w:val="Heading2Char"/>
    <w:qFormat/>
    <w:rsid w:val="00361128"/>
    <w:pPr>
      <w:keepNext/>
      <w:tabs>
        <w:tab w:val="num" w:pos="432"/>
      </w:tabs>
      <w:spacing w:before="240" w:after="60" w:line="100" w:lineRule="atLeast"/>
      <w:ind w:left="432" w:hanging="432"/>
      <w:outlineLvl w:val="1"/>
    </w:pPr>
    <w:rPr>
      <w:rFonts w:ascii="Cambria" w:eastAsia="SimSun" w:hAnsi="Cambria"/>
      <w:b/>
      <w:bCs/>
      <w:i/>
      <w:iCs/>
      <w:sz w:val="28"/>
      <w:szCs w:val="28"/>
    </w:rPr>
  </w:style>
  <w:style w:type="paragraph" w:styleId="Heading3">
    <w:name w:val="heading 3"/>
    <w:basedOn w:val="Normal"/>
    <w:next w:val="BodyText"/>
    <w:link w:val="Heading3Char"/>
    <w:qFormat/>
    <w:rsid w:val="00361128"/>
    <w:pPr>
      <w:keepNext/>
      <w:numPr>
        <w:ilvl w:val="2"/>
      </w:numPr>
      <w:tabs>
        <w:tab w:val="left" w:pos="720"/>
      </w:tabs>
      <w:spacing w:after="120" w:line="100" w:lineRule="atLeast"/>
      <w:ind w:left="720" w:hanging="720"/>
      <w:outlineLvl w:val="2"/>
    </w:pPr>
    <w:rPr>
      <w:rFonts w:ascii="Trebuchet MS" w:eastAsia="Cambria" w:hAnsi="Trebuchet MS" w:cs="Arial"/>
      <w:b/>
      <w:bCs/>
      <w:i/>
      <w:sz w:val="24"/>
      <w:szCs w:val="26"/>
    </w:rPr>
  </w:style>
  <w:style w:type="paragraph" w:styleId="Heading4">
    <w:name w:val="heading 4"/>
    <w:basedOn w:val="Normal"/>
    <w:next w:val="BodyText"/>
    <w:link w:val="Heading4Char"/>
    <w:qFormat/>
    <w:rsid w:val="00361128"/>
    <w:pPr>
      <w:keepNext/>
      <w:numPr>
        <w:ilvl w:val="3"/>
      </w:numPr>
      <w:tabs>
        <w:tab w:val="left" w:pos="864"/>
      </w:tabs>
      <w:spacing w:before="240" w:after="60" w:line="100" w:lineRule="atLeast"/>
      <w:ind w:left="864" w:hanging="864"/>
      <w:outlineLvl w:val="3"/>
    </w:pPr>
    <w:rPr>
      <w:rFonts w:ascii="Times New Roman" w:eastAsia="Cambria" w:hAnsi="Times New Roman"/>
      <w:b/>
      <w:bCs/>
      <w:sz w:val="28"/>
      <w:szCs w:val="28"/>
    </w:rPr>
  </w:style>
  <w:style w:type="paragraph" w:styleId="Heading5">
    <w:name w:val="heading 5"/>
    <w:basedOn w:val="Normal"/>
    <w:next w:val="BodyText"/>
    <w:link w:val="Heading5Char"/>
    <w:qFormat/>
    <w:rsid w:val="00361128"/>
    <w:pPr>
      <w:numPr>
        <w:ilvl w:val="4"/>
      </w:numPr>
      <w:tabs>
        <w:tab w:val="left" w:pos="1008"/>
      </w:tabs>
      <w:spacing w:before="240" w:after="60" w:line="100" w:lineRule="atLeast"/>
      <w:ind w:left="1008" w:hanging="1008"/>
      <w:outlineLvl w:val="4"/>
    </w:pPr>
    <w:rPr>
      <w:rFonts w:ascii="Cambria" w:eastAsia="Cambria" w:hAnsi="Cambria"/>
      <w:b/>
      <w:bCs/>
      <w:i/>
      <w:iCs/>
      <w:sz w:val="26"/>
      <w:szCs w:val="26"/>
    </w:rPr>
  </w:style>
  <w:style w:type="paragraph" w:styleId="Heading6">
    <w:name w:val="heading 6"/>
    <w:basedOn w:val="Normal"/>
    <w:next w:val="BodyText"/>
    <w:link w:val="Heading6Char"/>
    <w:qFormat/>
    <w:rsid w:val="00361128"/>
    <w:pPr>
      <w:numPr>
        <w:ilvl w:val="5"/>
      </w:numPr>
      <w:tabs>
        <w:tab w:val="left" w:pos="1152"/>
      </w:tabs>
      <w:spacing w:before="240" w:after="60" w:line="100" w:lineRule="atLeast"/>
      <w:ind w:left="1152" w:hanging="1152"/>
      <w:outlineLvl w:val="5"/>
    </w:pPr>
    <w:rPr>
      <w:rFonts w:ascii="Times New Roman" w:eastAsia="Cambria" w:hAnsi="Times New Roman"/>
      <w:b/>
      <w:bCs/>
    </w:rPr>
  </w:style>
  <w:style w:type="paragraph" w:styleId="Heading7">
    <w:name w:val="heading 7"/>
    <w:basedOn w:val="Normal"/>
    <w:next w:val="BodyText"/>
    <w:link w:val="Heading7Char"/>
    <w:qFormat/>
    <w:rsid w:val="00361128"/>
    <w:pPr>
      <w:numPr>
        <w:ilvl w:val="6"/>
      </w:numPr>
      <w:tabs>
        <w:tab w:val="left" w:pos="1296"/>
      </w:tabs>
      <w:spacing w:before="240" w:after="60" w:line="100" w:lineRule="atLeast"/>
      <w:ind w:left="1296" w:hanging="1296"/>
      <w:outlineLvl w:val="6"/>
    </w:pPr>
    <w:rPr>
      <w:rFonts w:ascii="Times New Roman" w:eastAsia="Cambria" w:hAnsi="Times New Roman"/>
      <w:sz w:val="24"/>
      <w:szCs w:val="24"/>
    </w:rPr>
  </w:style>
  <w:style w:type="paragraph" w:styleId="Heading8">
    <w:name w:val="heading 8"/>
    <w:basedOn w:val="Normal"/>
    <w:next w:val="BodyText"/>
    <w:link w:val="Heading8Char"/>
    <w:qFormat/>
    <w:rsid w:val="00361128"/>
    <w:pPr>
      <w:numPr>
        <w:ilvl w:val="7"/>
      </w:numPr>
      <w:tabs>
        <w:tab w:val="left" w:pos="1440"/>
      </w:tabs>
      <w:spacing w:before="240" w:after="60" w:line="100" w:lineRule="atLeast"/>
      <w:ind w:left="1440" w:hanging="1440"/>
      <w:outlineLvl w:val="7"/>
    </w:pPr>
    <w:rPr>
      <w:rFonts w:ascii="Times New Roman" w:eastAsia="Cambria" w:hAnsi="Times New Roman"/>
      <w:i/>
      <w:iCs/>
      <w:sz w:val="24"/>
      <w:szCs w:val="24"/>
    </w:rPr>
  </w:style>
  <w:style w:type="paragraph" w:styleId="Heading9">
    <w:name w:val="heading 9"/>
    <w:basedOn w:val="Normal"/>
    <w:next w:val="BodyText"/>
    <w:link w:val="Heading9Char"/>
    <w:qFormat/>
    <w:rsid w:val="00361128"/>
    <w:pPr>
      <w:keepNext/>
      <w:numPr>
        <w:ilvl w:val="8"/>
      </w:numPr>
      <w:tabs>
        <w:tab w:val="num" w:pos="1584"/>
      </w:tabs>
      <w:spacing w:line="300" w:lineRule="exact"/>
      <w:ind w:left="1584" w:hanging="1584"/>
      <w:outlineLvl w:val="8"/>
    </w:pPr>
    <w:rPr>
      <w:rFonts w:ascii="Arial" w:eastAsia="Times"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B45"/>
    <w:rPr>
      <w:rFonts w:ascii="Cambria" w:eastAsia="Times New Roman" w:hAnsi="Cambria"/>
      <w:b/>
      <w:bCs/>
      <w:color w:val="365F91"/>
      <w:sz w:val="28"/>
      <w:szCs w:val="28"/>
      <w:lang w:eastAsia="hr-HR"/>
    </w:rPr>
  </w:style>
  <w:style w:type="character" w:customStyle="1" w:styleId="Heading2Char">
    <w:name w:val="Heading 2 Char"/>
    <w:basedOn w:val="DefaultParagraphFont"/>
    <w:link w:val="Heading2"/>
    <w:rsid w:val="007914C0"/>
    <w:rPr>
      <w:rFonts w:ascii="Cambria" w:eastAsia="SimSun" w:hAnsi="Cambria"/>
      <w:b/>
      <w:bCs/>
      <w:i/>
      <w:iCs/>
      <w:sz w:val="28"/>
      <w:szCs w:val="28"/>
      <w:lang w:val="hr-HR" w:eastAsia="hr-HR"/>
    </w:rPr>
  </w:style>
  <w:style w:type="character" w:customStyle="1" w:styleId="Heading3Char">
    <w:name w:val="Heading 3 Char"/>
    <w:basedOn w:val="DefaultParagraphFont"/>
    <w:link w:val="Heading3"/>
    <w:rsid w:val="007914C0"/>
    <w:rPr>
      <w:rFonts w:ascii="Trebuchet MS" w:eastAsia="Cambria" w:hAnsi="Trebuchet MS" w:cs="Arial"/>
      <w:b/>
      <w:bCs/>
      <w:i/>
      <w:sz w:val="24"/>
      <w:szCs w:val="26"/>
      <w:lang w:val="hr-HR" w:eastAsia="hr-HR"/>
    </w:rPr>
  </w:style>
  <w:style w:type="character" w:customStyle="1" w:styleId="Heading4Char">
    <w:name w:val="Heading 4 Char"/>
    <w:basedOn w:val="DefaultParagraphFont"/>
    <w:link w:val="Heading4"/>
    <w:rsid w:val="007914C0"/>
    <w:rPr>
      <w:rFonts w:ascii="Times New Roman" w:eastAsia="Cambria" w:hAnsi="Times New Roman"/>
      <w:b/>
      <w:bCs/>
      <w:sz w:val="28"/>
      <w:szCs w:val="28"/>
      <w:lang w:val="hr-HR" w:eastAsia="hr-HR"/>
    </w:rPr>
  </w:style>
  <w:style w:type="character" w:customStyle="1" w:styleId="Heading5Char">
    <w:name w:val="Heading 5 Char"/>
    <w:basedOn w:val="DefaultParagraphFont"/>
    <w:link w:val="Heading5"/>
    <w:rsid w:val="007914C0"/>
    <w:rPr>
      <w:rFonts w:ascii="Cambria" w:eastAsia="Cambria" w:hAnsi="Cambria"/>
      <w:b/>
      <w:bCs/>
      <w:i/>
      <w:iCs/>
      <w:sz w:val="26"/>
      <w:szCs w:val="26"/>
      <w:lang w:val="hr-HR" w:eastAsia="hr-HR"/>
    </w:rPr>
  </w:style>
  <w:style w:type="character" w:customStyle="1" w:styleId="Heading6Char">
    <w:name w:val="Heading 6 Char"/>
    <w:basedOn w:val="DefaultParagraphFont"/>
    <w:link w:val="Heading6"/>
    <w:rsid w:val="007914C0"/>
    <w:rPr>
      <w:rFonts w:ascii="Times New Roman" w:eastAsia="Cambria" w:hAnsi="Times New Roman"/>
      <w:b/>
      <w:bCs/>
      <w:sz w:val="22"/>
      <w:szCs w:val="22"/>
      <w:lang w:val="hr-HR" w:eastAsia="hr-HR"/>
    </w:rPr>
  </w:style>
  <w:style w:type="character" w:customStyle="1" w:styleId="Heading7Char">
    <w:name w:val="Heading 7 Char"/>
    <w:basedOn w:val="DefaultParagraphFont"/>
    <w:link w:val="Heading7"/>
    <w:rsid w:val="007914C0"/>
    <w:rPr>
      <w:rFonts w:ascii="Times New Roman" w:eastAsia="Cambria" w:hAnsi="Times New Roman"/>
      <w:sz w:val="24"/>
      <w:szCs w:val="24"/>
      <w:lang w:val="hr-HR" w:eastAsia="hr-HR"/>
    </w:rPr>
  </w:style>
  <w:style w:type="character" w:customStyle="1" w:styleId="Heading8Char">
    <w:name w:val="Heading 8 Char"/>
    <w:basedOn w:val="DefaultParagraphFont"/>
    <w:link w:val="Heading8"/>
    <w:rsid w:val="007914C0"/>
    <w:rPr>
      <w:rFonts w:ascii="Times New Roman" w:eastAsia="Cambria" w:hAnsi="Times New Roman"/>
      <w:i/>
      <w:iCs/>
      <w:sz w:val="24"/>
      <w:szCs w:val="24"/>
      <w:lang w:val="hr-HR" w:eastAsia="hr-HR"/>
    </w:rPr>
  </w:style>
  <w:style w:type="character" w:customStyle="1" w:styleId="Heading9Char">
    <w:name w:val="Heading 9 Char"/>
    <w:basedOn w:val="DefaultParagraphFont"/>
    <w:link w:val="Heading9"/>
    <w:rsid w:val="007914C0"/>
    <w:rPr>
      <w:rFonts w:ascii="Arial" w:eastAsia="Times" w:hAnsi="Arial"/>
      <w:b/>
      <w:bCs/>
      <w:lang w:val="hr-HR" w:eastAsia="hr-HR"/>
    </w:rPr>
  </w:style>
  <w:style w:type="paragraph" w:styleId="TOCHeading">
    <w:name w:val="TOC Heading"/>
    <w:basedOn w:val="Heading1"/>
    <w:next w:val="Normal"/>
    <w:uiPriority w:val="39"/>
    <w:semiHidden/>
    <w:unhideWhenUsed/>
    <w:qFormat/>
    <w:rsid w:val="00103B45"/>
    <w:pPr>
      <w:outlineLvl w:val="9"/>
    </w:pPr>
  </w:style>
  <w:style w:type="table" w:styleId="TableGrid">
    <w:name w:val="Table Grid"/>
    <w:basedOn w:val="TableNormal"/>
    <w:rsid w:val="004F3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A212A8"/>
    <w:rPr>
      <w:sz w:val="16"/>
      <w:szCs w:val="16"/>
    </w:rPr>
  </w:style>
  <w:style w:type="paragraph" w:styleId="CommentText">
    <w:name w:val="annotation text"/>
    <w:basedOn w:val="Normal"/>
    <w:link w:val="CommentTextChar"/>
    <w:unhideWhenUsed/>
    <w:rsid w:val="00A212A8"/>
    <w:rPr>
      <w:sz w:val="20"/>
      <w:szCs w:val="20"/>
    </w:rPr>
  </w:style>
  <w:style w:type="character" w:customStyle="1" w:styleId="CommentTextChar">
    <w:name w:val="Comment Text Char"/>
    <w:basedOn w:val="DefaultParagraphFont"/>
    <w:link w:val="CommentText"/>
    <w:rsid w:val="00A212A8"/>
    <w:rPr>
      <w:lang w:eastAsia="hr-HR"/>
    </w:rPr>
  </w:style>
  <w:style w:type="paragraph" w:styleId="CommentSubject">
    <w:name w:val="annotation subject"/>
    <w:basedOn w:val="CommentText"/>
    <w:next w:val="CommentText"/>
    <w:link w:val="CommentSubjectChar"/>
    <w:uiPriority w:val="99"/>
    <w:semiHidden/>
    <w:unhideWhenUsed/>
    <w:rsid w:val="00A212A8"/>
    <w:rPr>
      <w:b/>
      <w:bCs/>
    </w:rPr>
  </w:style>
  <w:style w:type="character" w:customStyle="1" w:styleId="CommentSubjectChar">
    <w:name w:val="Comment Subject Char"/>
    <w:basedOn w:val="CommentTextChar"/>
    <w:link w:val="CommentSubject"/>
    <w:rsid w:val="00A212A8"/>
    <w:rPr>
      <w:b/>
      <w:bCs/>
      <w:lang w:eastAsia="hr-HR"/>
    </w:rPr>
  </w:style>
  <w:style w:type="paragraph" w:styleId="BalloonText">
    <w:name w:val="Balloon Text"/>
    <w:basedOn w:val="Normal"/>
    <w:link w:val="BalloonTextChar"/>
    <w:rsid w:val="00361128"/>
    <w:pPr>
      <w:spacing w:after="0" w:line="100" w:lineRule="atLeast"/>
    </w:pPr>
    <w:rPr>
      <w:rFonts w:ascii="Tahoma" w:hAnsi="Tahoma" w:cs="Tahoma"/>
      <w:sz w:val="16"/>
      <w:szCs w:val="16"/>
    </w:rPr>
  </w:style>
  <w:style w:type="character" w:customStyle="1" w:styleId="BalloonTextChar">
    <w:name w:val="Balloon Text Char"/>
    <w:basedOn w:val="DefaultParagraphFont"/>
    <w:link w:val="BalloonText"/>
    <w:rsid w:val="00A212A8"/>
    <w:rPr>
      <w:rFonts w:ascii="Tahoma" w:hAnsi="Tahoma" w:cs="Tahoma"/>
      <w:sz w:val="16"/>
      <w:szCs w:val="16"/>
      <w:lang w:eastAsia="hr-HR"/>
    </w:rPr>
  </w:style>
  <w:style w:type="character" w:styleId="FootnoteReference">
    <w:name w:val="footnote reference"/>
    <w:semiHidden/>
    <w:rsid w:val="007579DF"/>
    <w:rPr>
      <w:vertAlign w:val="superscript"/>
    </w:rPr>
  </w:style>
  <w:style w:type="paragraph" w:styleId="FootnoteText">
    <w:name w:val="footnote text"/>
    <w:basedOn w:val="Normal"/>
    <w:link w:val="FootnoteTextChar"/>
    <w:uiPriority w:val="99"/>
    <w:semiHidden/>
    <w:rsid w:val="007579DF"/>
    <w:pPr>
      <w:spacing w:line="240" w:lineRule="auto"/>
    </w:pPr>
    <w:rPr>
      <w:rFonts w:ascii="Times" w:eastAsia="Cambria" w:hAnsi="Times"/>
      <w:sz w:val="20"/>
      <w:szCs w:val="20"/>
    </w:rPr>
  </w:style>
  <w:style w:type="character" w:customStyle="1" w:styleId="FootnoteTextChar">
    <w:name w:val="Footnote Text Char"/>
    <w:basedOn w:val="DefaultParagraphFont"/>
    <w:link w:val="FootnoteText"/>
    <w:rsid w:val="007579DF"/>
    <w:rPr>
      <w:rFonts w:ascii="Times" w:eastAsia="Cambria" w:hAnsi="Times"/>
      <w:lang w:val="hr-HR" w:eastAsia="hr-HR"/>
    </w:rPr>
  </w:style>
  <w:style w:type="paragraph" w:styleId="Revision">
    <w:name w:val="Revision"/>
    <w:rsid w:val="00361128"/>
    <w:pPr>
      <w:suppressAutoHyphens/>
    </w:pPr>
    <w:rPr>
      <w:sz w:val="22"/>
      <w:szCs w:val="22"/>
    </w:rPr>
  </w:style>
  <w:style w:type="paragraph" w:customStyle="1" w:styleId="CM1">
    <w:name w:val="CM1"/>
    <w:basedOn w:val="Normal"/>
    <w:rsid w:val="00361128"/>
    <w:pPr>
      <w:spacing w:after="0" w:line="100" w:lineRule="atLeast"/>
    </w:pPr>
    <w:rPr>
      <w:rFonts w:ascii="Helvetica Linotype" w:hAnsi="Helvetica Linotype"/>
      <w:sz w:val="24"/>
      <w:szCs w:val="24"/>
    </w:rPr>
  </w:style>
  <w:style w:type="paragraph" w:styleId="NormalWeb">
    <w:name w:val="Normal (Web)"/>
    <w:basedOn w:val="Normal"/>
    <w:rsid w:val="00361128"/>
    <w:pPr>
      <w:spacing w:before="100" w:after="100" w:line="100" w:lineRule="atLeast"/>
    </w:pPr>
    <w:rPr>
      <w:rFonts w:ascii="Times New Roman" w:eastAsia="Times New Roman" w:hAnsi="Times New Roman"/>
      <w:sz w:val="24"/>
      <w:szCs w:val="24"/>
    </w:rPr>
  </w:style>
  <w:style w:type="paragraph" w:styleId="Header">
    <w:name w:val="header"/>
    <w:basedOn w:val="Normal"/>
    <w:link w:val="HeaderChar"/>
    <w:rsid w:val="00361128"/>
    <w:pPr>
      <w:suppressLineNumbers/>
      <w:tabs>
        <w:tab w:val="center" w:pos="4536"/>
        <w:tab w:val="right" w:pos="9072"/>
      </w:tabs>
    </w:pPr>
  </w:style>
  <w:style w:type="character" w:customStyle="1" w:styleId="HeaderChar">
    <w:name w:val="Header Char"/>
    <w:basedOn w:val="DefaultParagraphFont"/>
    <w:link w:val="Header"/>
    <w:rsid w:val="00D00F61"/>
    <w:rPr>
      <w:sz w:val="22"/>
      <w:szCs w:val="22"/>
      <w:lang w:eastAsia="hr-HR"/>
    </w:rPr>
  </w:style>
  <w:style w:type="paragraph" w:styleId="Footer">
    <w:name w:val="footer"/>
    <w:basedOn w:val="Normal"/>
    <w:link w:val="FooterChar"/>
    <w:rsid w:val="00361128"/>
    <w:pPr>
      <w:suppressLineNumbers/>
      <w:tabs>
        <w:tab w:val="center" w:pos="4536"/>
        <w:tab w:val="right" w:pos="9072"/>
      </w:tabs>
    </w:pPr>
  </w:style>
  <w:style w:type="character" w:customStyle="1" w:styleId="FooterChar">
    <w:name w:val="Footer Char"/>
    <w:basedOn w:val="DefaultParagraphFont"/>
    <w:link w:val="Footer"/>
    <w:rsid w:val="00D00F61"/>
    <w:rPr>
      <w:sz w:val="22"/>
      <w:szCs w:val="22"/>
      <w:lang w:eastAsia="hr-HR"/>
    </w:rPr>
  </w:style>
  <w:style w:type="paragraph" w:customStyle="1" w:styleId="Headline1">
    <w:name w:val="Headline 1"/>
    <w:rsid w:val="00361128"/>
    <w:pPr>
      <w:suppressAutoHyphens/>
    </w:pPr>
    <w:rPr>
      <w:rFonts w:ascii="Helvetica" w:eastAsia="Times New Roman" w:hAnsi="Helvetica" w:cs="Helvetica"/>
      <w:b/>
      <w:bCs/>
      <w:sz w:val="40"/>
      <w:szCs w:val="40"/>
    </w:rPr>
  </w:style>
  <w:style w:type="paragraph" w:customStyle="1" w:styleId="Text">
    <w:name w:val="Text"/>
    <w:rsid w:val="007914C0"/>
    <w:pPr>
      <w:jc w:val="both"/>
    </w:pPr>
    <w:rPr>
      <w:rFonts w:ascii="Arial" w:eastAsia="Times New Roman" w:hAnsi="Arial" w:cs="Arial"/>
      <w:color w:val="FF00FF"/>
      <w:sz w:val="19"/>
      <w:szCs w:val="19"/>
    </w:rPr>
  </w:style>
  <w:style w:type="character" w:styleId="Hyperlink">
    <w:name w:val="Hyperlink"/>
    <w:rsid w:val="007914C0"/>
    <w:rPr>
      <w:color w:val="0000FF"/>
      <w:u w:val="single"/>
    </w:rPr>
  </w:style>
  <w:style w:type="paragraph" w:customStyle="1" w:styleId="HeadFollowLines">
    <w:name w:val="Head Follow Lines"/>
    <w:rsid w:val="00361128"/>
    <w:pPr>
      <w:widowControl w:val="0"/>
      <w:suppressAutoHyphens/>
    </w:pPr>
  </w:style>
  <w:style w:type="paragraph" w:customStyle="1" w:styleId="Head1Line">
    <w:name w:val="Head 1. Line"/>
    <w:rsid w:val="00361128"/>
    <w:pPr>
      <w:tabs>
        <w:tab w:val="left" w:pos="1418"/>
      </w:tabs>
      <w:suppressAutoHyphens/>
    </w:pPr>
    <w:rPr>
      <w:rFonts w:ascii="Helvetica" w:eastAsia="Times New Roman" w:hAnsi="Helvetica" w:cs="Helvetica"/>
      <w:sz w:val="19"/>
      <w:szCs w:val="19"/>
    </w:rPr>
  </w:style>
  <w:style w:type="character" w:styleId="FollowedHyperlink">
    <w:name w:val="FollowedHyperlink"/>
    <w:rsid w:val="007914C0"/>
    <w:rPr>
      <w:color w:val="800080"/>
      <w:u w:val="single"/>
    </w:rPr>
  </w:style>
  <w:style w:type="paragraph" w:customStyle="1" w:styleId="Headline">
    <w:name w:val="Headline"/>
    <w:basedOn w:val="Head1Line"/>
    <w:rsid w:val="00361128"/>
  </w:style>
  <w:style w:type="paragraph" w:customStyle="1" w:styleId="Headline2">
    <w:name w:val="Headline 2"/>
    <w:basedOn w:val="Normal"/>
    <w:rsid w:val="00361128"/>
    <w:pPr>
      <w:tabs>
        <w:tab w:val="left" w:pos="1843"/>
      </w:tabs>
      <w:spacing w:line="100" w:lineRule="atLeast"/>
      <w:ind w:left="1843" w:hanging="1843"/>
    </w:pPr>
    <w:rPr>
      <w:rFonts w:ascii="Trebuchet MS Bold" w:eastAsia="Cambria" w:hAnsi="Trebuchet MS Bold"/>
      <w:color w:val="262727"/>
      <w:sz w:val="32"/>
      <w:szCs w:val="24"/>
    </w:rPr>
  </w:style>
  <w:style w:type="paragraph" w:customStyle="1" w:styleId="DateandVenue">
    <w:name w:val="Date and Venue"/>
    <w:rsid w:val="00361128"/>
    <w:pPr>
      <w:tabs>
        <w:tab w:val="left" w:pos="0"/>
      </w:tabs>
      <w:suppressAutoHyphens/>
      <w:spacing w:after="100"/>
      <w:jc w:val="both"/>
    </w:pPr>
    <w:rPr>
      <w:rFonts w:ascii="Trebuchet MS Bold" w:eastAsia="Cambria" w:hAnsi="Trebuchet MS Bold"/>
      <w:color w:val="003777"/>
      <w:sz w:val="22"/>
      <w:szCs w:val="24"/>
    </w:rPr>
  </w:style>
  <w:style w:type="paragraph" w:customStyle="1" w:styleId="Entry1withLine">
    <w:name w:val="Entry 1 with Line"/>
    <w:rsid w:val="00361128"/>
    <w:pPr>
      <w:pBdr>
        <w:bottom w:val="single" w:sz="4" w:space="10" w:color="000000"/>
      </w:pBdr>
      <w:tabs>
        <w:tab w:val="left" w:pos="1843"/>
        <w:tab w:val="left" w:pos="2124"/>
        <w:tab w:val="left" w:pos="2832"/>
        <w:tab w:val="left" w:pos="6980"/>
      </w:tabs>
      <w:suppressAutoHyphens/>
      <w:spacing w:after="200"/>
    </w:pPr>
    <w:rPr>
      <w:rFonts w:ascii="Trebuchet MS" w:eastAsia="Cambria" w:hAnsi="Trebuchet MS"/>
      <w:color w:val="262727"/>
      <w:sz w:val="22"/>
      <w:szCs w:val="24"/>
    </w:rPr>
  </w:style>
  <w:style w:type="paragraph" w:customStyle="1" w:styleId="Entry1">
    <w:name w:val="Entry 1"/>
    <w:rsid w:val="00361128"/>
    <w:pPr>
      <w:tabs>
        <w:tab w:val="left" w:pos="1843"/>
      </w:tabs>
      <w:suppressAutoHyphens/>
      <w:spacing w:after="100"/>
    </w:pPr>
    <w:rPr>
      <w:rFonts w:ascii="Trebuchet MS" w:eastAsia="Cambria" w:hAnsi="Trebuchet MS"/>
      <w:color w:val="262727"/>
      <w:sz w:val="22"/>
      <w:szCs w:val="24"/>
    </w:rPr>
  </w:style>
  <w:style w:type="paragraph" w:customStyle="1" w:styleId="NameofEvent">
    <w:name w:val="Name of Event"/>
    <w:rsid w:val="00361128"/>
    <w:pPr>
      <w:suppressAutoHyphens/>
      <w:spacing w:after="100"/>
    </w:pPr>
    <w:rPr>
      <w:rFonts w:ascii="Trebuchet MS Bold" w:eastAsia="Cambria" w:hAnsi="Trebuchet MS Bold"/>
      <w:color w:val="262727"/>
      <w:sz w:val="24"/>
      <w:szCs w:val="24"/>
    </w:rPr>
  </w:style>
  <w:style w:type="paragraph" w:customStyle="1" w:styleId="NameofEventDate">
    <w:name w:val="Name of Event Date"/>
    <w:rsid w:val="00361128"/>
    <w:pPr>
      <w:pBdr>
        <w:bottom w:val="single" w:sz="4" w:space="1" w:color="000080"/>
      </w:pBdr>
      <w:suppressAutoHyphens/>
      <w:spacing w:after="200"/>
    </w:pPr>
    <w:rPr>
      <w:rFonts w:ascii="Trebuchet MS" w:eastAsia="Cambria" w:hAnsi="Trebuchet MS"/>
      <w:color w:val="262727"/>
      <w:sz w:val="18"/>
      <w:szCs w:val="24"/>
    </w:rPr>
  </w:style>
  <w:style w:type="character" w:customStyle="1" w:styleId="EndnoteTextChar">
    <w:name w:val="Endnote Text Char"/>
    <w:basedOn w:val="DefaultParagraphFont"/>
    <w:link w:val="EndnoteText"/>
    <w:rsid w:val="007914C0"/>
    <w:rPr>
      <w:rFonts w:ascii="Times New Roman" w:eastAsia="Times New Roman" w:hAnsi="Times New Roman"/>
      <w:lang w:val="hr-HR"/>
    </w:rPr>
  </w:style>
  <w:style w:type="paragraph" w:styleId="EndnoteText">
    <w:name w:val="endnote text"/>
    <w:basedOn w:val="Normal"/>
    <w:link w:val="EndnoteTextChar"/>
    <w:uiPriority w:val="99"/>
    <w:semiHidden/>
    <w:unhideWhenUsed/>
    <w:rsid w:val="007914C0"/>
    <w:pPr>
      <w:spacing w:line="240" w:lineRule="auto"/>
    </w:pPr>
    <w:rPr>
      <w:rFonts w:ascii="Times New Roman" w:eastAsia="Times New Roman" w:hAnsi="Times New Roman"/>
      <w:sz w:val="20"/>
      <w:szCs w:val="20"/>
    </w:rPr>
  </w:style>
  <w:style w:type="character" w:styleId="EndnoteReference">
    <w:name w:val="endnote reference"/>
    <w:uiPriority w:val="99"/>
    <w:semiHidden/>
    <w:unhideWhenUsed/>
    <w:rsid w:val="007914C0"/>
    <w:rPr>
      <w:vertAlign w:val="superscript"/>
    </w:rPr>
  </w:style>
  <w:style w:type="paragraph" w:customStyle="1" w:styleId="BulletNormal">
    <w:name w:val="Bullet Normal"/>
    <w:rsid w:val="00361128"/>
    <w:pPr>
      <w:tabs>
        <w:tab w:val="left" w:pos="567"/>
      </w:tabs>
      <w:suppressAutoHyphens/>
      <w:spacing w:after="200"/>
    </w:pPr>
    <w:rPr>
      <w:rFonts w:ascii="Cambria" w:eastAsia="Cambria" w:hAnsi="Cambria"/>
      <w:sz w:val="24"/>
      <w:szCs w:val="24"/>
    </w:rPr>
  </w:style>
  <w:style w:type="paragraph" w:customStyle="1" w:styleId="StyleStyleHeading2Bold10pt">
    <w:name w:val="Style Style Heading 2 + Bold + 10 pt"/>
    <w:basedOn w:val="Normal"/>
    <w:rsid w:val="00361128"/>
    <w:pPr>
      <w:keepNext/>
      <w:numPr>
        <w:ilvl w:val="1"/>
      </w:numPr>
      <w:tabs>
        <w:tab w:val="num" w:pos="3220"/>
      </w:tabs>
      <w:spacing w:after="240" w:line="100" w:lineRule="atLeast"/>
      <w:ind w:left="3220" w:hanging="360"/>
      <w:outlineLvl w:val="1"/>
    </w:pPr>
    <w:rPr>
      <w:rFonts w:ascii="Trebuchet MS" w:eastAsia="Cambria" w:hAnsi="Trebuchet MS" w:cs="Arial"/>
      <w:b/>
      <w:bCs/>
      <w:color w:val="0F3277"/>
      <w:sz w:val="24"/>
      <w:szCs w:val="28"/>
    </w:rPr>
  </w:style>
  <w:style w:type="character" w:customStyle="1" w:styleId="apple-style-span">
    <w:name w:val="apple-style-span"/>
    <w:basedOn w:val="DefaultParagraphFont"/>
    <w:rsid w:val="007914C0"/>
  </w:style>
  <w:style w:type="character" w:customStyle="1" w:styleId="apple-converted-space">
    <w:name w:val="apple-converted-space"/>
    <w:basedOn w:val="DefaultParagraphFont"/>
    <w:rsid w:val="007914C0"/>
  </w:style>
  <w:style w:type="paragraph" w:styleId="BodyText2">
    <w:name w:val="Body Text 2"/>
    <w:basedOn w:val="Normal"/>
    <w:link w:val="BodyText2Char"/>
    <w:rsid w:val="007914C0"/>
    <w:pPr>
      <w:spacing w:after="120" w:line="360" w:lineRule="auto"/>
      <w:jc w:val="both"/>
    </w:pPr>
    <w:rPr>
      <w:rFonts w:ascii="Arial" w:eastAsia="Times New Roman" w:hAnsi="Arial"/>
      <w:szCs w:val="24"/>
    </w:rPr>
  </w:style>
  <w:style w:type="character" w:customStyle="1" w:styleId="BodyText2Char">
    <w:name w:val="Body Text 2 Char"/>
    <w:basedOn w:val="DefaultParagraphFont"/>
    <w:link w:val="BodyText2"/>
    <w:rsid w:val="007914C0"/>
    <w:rPr>
      <w:rFonts w:ascii="Arial" w:eastAsia="Times New Roman" w:hAnsi="Arial"/>
      <w:sz w:val="22"/>
      <w:szCs w:val="24"/>
      <w:lang w:val="hr-HR" w:eastAsia="hr-HR"/>
    </w:rPr>
  </w:style>
  <w:style w:type="paragraph" w:customStyle="1" w:styleId="ListParagraph1">
    <w:name w:val="List Paragraph1"/>
    <w:basedOn w:val="Normal"/>
    <w:link w:val="ListParagraphChar"/>
    <w:rsid w:val="00361128"/>
    <w:pPr>
      <w:spacing w:after="0" w:line="100" w:lineRule="atLeast"/>
      <w:ind w:left="720"/>
    </w:pPr>
    <w:rPr>
      <w:rFonts w:ascii="Trebuchet MS" w:eastAsia="Times New Roman" w:hAnsi="Trebuchet MS"/>
      <w:sz w:val="20"/>
      <w:szCs w:val="24"/>
    </w:rPr>
  </w:style>
  <w:style w:type="character" w:customStyle="1" w:styleId="ListParagraphChar">
    <w:name w:val="List Paragraph Char"/>
    <w:link w:val="ListParagraph1"/>
    <w:rsid w:val="007914C0"/>
    <w:rPr>
      <w:rFonts w:ascii="Trebuchet MS" w:eastAsia="Times New Roman" w:hAnsi="Trebuchet MS"/>
      <w:szCs w:val="24"/>
      <w:lang w:val="hr-HR" w:eastAsia="hr-HR"/>
    </w:rPr>
  </w:style>
  <w:style w:type="paragraph" w:customStyle="1" w:styleId="Revision1">
    <w:name w:val="Revision1"/>
    <w:rsid w:val="00361128"/>
    <w:pPr>
      <w:suppressAutoHyphens/>
    </w:pPr>
    <w:rPr>
      <w:rFonts w:ascii="Cambria" w:eastAsia="Cambria" w:hAnsi="Cambria"/>
      <w:sz w:val="24"/>
      <w:szCs w:val="24"/>
    </w:rPr>
  </w:style>
  <w:style w:type="paragraph" w:customStyle="1" w:styleId="msolistparagraph0">
    <w:name w:val="msolistparagraph"/>
    <w:basedOn w:val="Normal"/>
    <w:rsid w:val="00361128"/>
    <w:pPr>
      <w:spacing w:after="0" w:line="100" w:lineRule="atLeast"/>
      <w:ind w:left="720"/>
    </w:pPr>
    <w:rPr>
      <w:rFonts w:ascii="Times New Roman" w:eastAsia="Times New Roman" w:hAnsi="Times New Roman"/>
      <w:sz w:val="24"/>
      <w:szCs w:val="24"/>
    </w:rPr>
  </w:style>
  <w:style w:type="paragraph" w:styleId="ListParagraph">
    <w:name w:val="List Paragraph"/>
    <w:basedOn w:val="Normal"/>
    <w:qFormat/>
    <w:rsid w:val="007914C0"/>
    <w:pPr>
      <w:ind w:left="720"/>
    </w:pPr>
  </w:style>
  <w:style w:type="paragraph" w:customStyle="1" w:styleId="Default">
    <w:name w:val="Default"/>
    <w:rsid w:val="00361128"/>
    <w:pPr>
      <w:suppressAutoHyphens/>
    </w:pPr>
    <w:rPr>
      <w:rFonts w:eastAsia="Times New Roman" w:cs="Calibri"/>
      <w:color w:val="000000"/>
      <w:sz w:val="24"/>
      <w:szCs w:val="24"/>
    </w:rPr>
  </w:style>
  <w:style w:type="character" w:customStyle="1" w:styleId="CommentReference1">
    <w:name w:val="Comment Reference1"/>
    <w:basedOn w:val="DefaultParagraphFont"/>
    <w:rsid w:val="00086F36"/>
    <w:rPr>
      <w:sz w:val="16"/>
      <w:szCs w:val="16"/>
    </w:rPr>
  </w:style>
  <w:style w:type="character" w:customStyle="1" w:styleId="FootnoteReference1">
    <w:name w:val="Footnote Reference1"/>
    <w:rsid w:val="00086F36"/>
    <w:rPr>
      <w:vertAlign w:val="superscript"/>
    </w:rPr>
  </w:style>
  <w:style w:type="character" w:customStyle="1" w:styleId="EndnoteReference1">
    <w:name w:val="Endnote Reference1"/>
    <w:rsid w:val="00086F36"/>
    <w:rPr>
      <w:vertAlign w:val="superscript"/>
    </w:rPr>
  </w:style>
  <w:style w:type="character" w:customStyle="1" w:styleId="ListLabel1">
    <w:name w:val="ListLabel 1"/>
    <w:rsid w:val="00086F36"/>
    <w:rPr>
      <w:rFonts w:eastAsia="Cambria" w:cs="Arial"/>
    </w:rPr>
  </w:style>
  <w:style w:type="character" w:customStyle="1" w:styleId="ListLabel2">
    <w:name w:val="ListLabel 2"/>
    <w:rsid w:val="00086F36"/>
    <w:rPr>
      <w:rFonts w:cs="Courier New"/>
    </w:rPr>
  </w:style>
  <w:style w:type="character" w:customStyle="1" w:styleId="ListLabel3">
    <w:name w:val="ListLabel 3"/>
    <w:rsid w:val="00086F36"/>
    <w:rPr>
      <w:color w:val="548DD4"/>
    </w:rPr>
  </w:style>
  <w:style w:type="character" w:customStyle="1" w:styleId="ListLabel4">
    <w:name w:val="ListLabel 4"/>
    <w:rsid w:val="00086F36"/>
    <w:rPr>
      <w:rFonts w:eastAsia="Times New Roman" w:cs="Calibri"/>
    </w:rPr>
  </w:style>
  <w:style w:type="character" w:customStyle="1" w:styleId="ListLabel5">
    <w:name w:val="ListLabel 5"/>
    <w:rsid w:val="00086F36"/>
    <w:rPr>
      <w:b/>
      <w:u w:val="none"/>
    </w:rPr>
  </w:style>
  <w:style w:type="paragraph" w:customStyle="1" w:styleId="Titre1">
    <w:name w:val="Titre1"/>
    <w:basedOn w:val="Normal"/>
    <w:next w:val="BodyText"/>
    <w:rsid w:val="00086F36"/>
    <w:pPr>
      <w:keepNext/>
      <w:spacing w:before="240" w:after="120"/>
    </w:pPr>
    <w:rPr>
      <w:rFonts w:ascii="Arial" w:eastAsia="Arial Unicode MS" w:hAnsi="Arial" w:cs="Arial Unicode MS"/>
      <w:sz w:val="28"/>
      <w:szCs w:val="28"/>
    </w:rPr>
  </w:style>
  <w:style w:type="paragraph" w:styleId="BodyText">
    <w:name w:val="Body Text"/>
    <w:basedOn w:val="Normal"/>
    <w:link w:val="BodyTextChar"/>
    <w:rsid w:val="00086F36"/>
    <w:pPr>
      <w:spacing w:after="120"/>
    </w:pPr>
  </w:style>
  <w:style w:type="character" w:customStyle="1" w:styleId="BodyTextChar">
    <w:name w:val="Body Text Char"/>
    <w:basedOn w:val="DefaultParagraphFont"/>
    <w:link w:val="BodyText"/>
    <w:rsid w:val="00086F36"/>
    <w:rPr>
      <w:sz w:val="22"/>
      <w:szCs w:val="22"/>
      <w:lang w:eastAsia="hr-HR"/>
    </w:rPr>
  </w:style>
  <w:style w:type="paragraph" w:styleId="List">
    <w:name w:val="List"/>
    <w:basedOn w:val="BodyText"/>
    <w:rsid w:val="00086F36"/>
  </w:style>
  <w:style w:type="paragraph" w:customStyle="1" w:styleId="Lgende1">
    <w:name w:val="Légende1"/>
    <w:basedOn w:val="Normal"/>
    <w:rsid w:val="00086F36"/>
    <w:pPr>
      <w:suppressLineNumbers/>
      <w:spacing w:before="120" w:after="120"/>
    </w:pPr>
    <w:rPr>
      <w:i/>
      <w:iCs/>
      <w:sz w:val="24"/>
      <w:szCs w:val="24"/>
    </w:rPr>
  </w:style>
  <w:style w:type="paragraph" w:customStyle="1" w:styleId="Index">
    <w:name w:val="Index"/>
    <w:basedOn w:val="Normal"/>
    <w:rsid w:val="00086F36"/>
    <w:pPr>
      <w:suppressLineNumbers/>
    </w:pPr>
  </w:style>
  <w:style w:type="paragraph" w:customStyle="1" w:styleId="Titredetabledesmatires">
    <w:name w:val="Titre de table des matières"/>
    <w:basedOn w:val="Heading1"/>
    <w:rsid w:val="00361128"/>
    <w:pPr>
      <w:suppressLineNumbers/>
      <w:tabs>
        <w:tab w:val="clear" w:pos="432"/>
      </w:tabs>
      <w:ind w:left="0" w:firstLine="0"/>
    </w:pPr>
    <w:rPr>
      <w:sz w:val="32"/>
      <w:szCs w:val="32"/>
    </w:rPr>
  </w:style>
  <w:style w:type="paragraph" w:customStyle="1" w:styleId="CommentText1">
    <w:name w:val="Comment Text1"/>
    <w:basedOn w:val="Normal"/>
    <w:rsid w:val="00086F36"/>
    <w:rPr>
      <w:sz w:val="20"/>
      <w:szCs w:val="20"/>
    </w:rPr>
  </w:style>
  <w:style w:type="paragraph" w:customStyle="1" w:styleId="CommentSubject1">
    <w:name w:val="Comment Subject1"/>
    <w:basedOn w:val="CommentText1"/>
    <w:rsid w:val="00086F36"/>
    <w:rPr>
      <w:b/>
      <w:bCs/>
    </w:rPr>
  </w:style>
  <w:style w:type="paragraph" w:customStyle="1" w:styleId="FootnoteText1">
    <w:name w:val="Footnote Text1"/>
    <w:basedOn w:val="Normal"/>
    <w:rsid w:val="00086F36"/>
    <w:pPr>
      <w:spacing w:line="100" w:lineRule="atLeast"/>
    </w:pPr>
    <w:rPr>
      <w:rFonts w:ascii="Times" w:eastAsia="Cambria" w:hAnsi="Times"/>
      <w:sz w:val="20"/>
      <w:szCs w:val="20"/>
    </w:rPr>
  </w:style>
  <w:style w:type="paragraph" w:customStyle="1" w:styleId="Texte">
    <w:name w:val="Texte"/>
    <w:basedOn w:val="Lgende1"/>
    <w:rsid w:val="00086F36"/>
    <w:pPr>
      <w:jc w:val="both"/>
    </w:pPr>
    <w:rPr>
      <w:rFonts w:ascii="Arial" w:eastAsia="Times New Roman" w:hAnsi="Arial" w:cs="Arial"/>
      <w:color w:val="FF00FF"/>
      <w:sz w:val="19"/>
      <w:szCs w:val="19"/>
    </w:rPr>
  </w:style>
  <w:style w:type="paragraph" w:customStyle="1" w:styleId="EndnoteText1">
    <w:name w:val="Endnote Text1"/>
    <w:basedOn w:val="Normal"/>
    <w:rsid w:val="00086F36"/>
    <w:pPr>
      <w:spacing w:line="100" w:lineRule="atLeast"/>
    </w:pPr>
    <w:rPr>
      <w:rFonts w:ascii="Times New Roman" w:eastAsia="Times New Roman" w:hAnsi="Times New Roman"/>
      <w:sz w:val="20"/>
      <w:szCs w:val="20"/>
    </w:rPr>
  </w:style>
  <w:style w:type="paragraph" w:customStyle="1" w:styleId="Contenudetableau">
    <w:name w:val="Contenu de tableau"/>
    <w:basedOn w:val="Normal"/>
    <w:rsid w:val="00086F36"/>
    <w:pPr>
      <w:suppressLineNumbers/>
    </w:pPr>
  </w:style>
  <w:style w:type="paragraph" w:customStyle="1" w:styleId="Titredetableau">
    <w:name w:val="Titre de tableau"/>
    <w:basedOn w:val="Contenudetableau"/>
    <w:rsid w:val="00086F36"/>
    <w:pPr>
      <w:jc w:val="center"/>
    </w:pPr>
    <w:rPr>
      <w:b/>
      <w:bCs/>
    </w:rPr>
  </w:style>
  <w:style w:type="character" w:customStyle="1" w:styleId="CommentTextChar1">
    <w:name w:val="Comment Text Char1"/>
    <w:basedOn w:val="DefaultParagraphFont"/>
    <w:uiPriority w:val="99"/>
    <w:semiHidden/>
    <w:rsid w:val="00086F36"/>
    <w:rPr>
      <w:rFonts w:ascii="Calibri" w:eastAsia="Calibri" w:hAnsi="Calibri"/>
      <w:lang w:val="hr-HR" w:eastAsia="hr-HR"/>
    </w:rPr>
  </w:style>
  <w:style w:type="character" w:customStyle="1" w:styleId="CommentSubjectChar1">
    <w:name w:val="Comment Subject Char1"/>
    <w:basedOn w:val="CommentTextChar1"/>
    <w:uiPriority w:val="99"/>
    <w:semiHidden/>
    <w:rsid w:val="00086F36"/>
    <w:rPr>
      <w:rFonts w:ascii="Calibri" w:eastAsia="Calibri" w:hAnsi="Calibri"/>
      <w:b/>
      <w:bCs/>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6239">
      <w:bodyDiv w:val="1"/>
      <w:marLeft w:val="0"/>
      <w:marRight w:val="0"/>
      <w:marTop w:val="0"/>
      <w:marBottom w:val="0"/>
      <w:divBdr>
        <w:top w:val="none" w:sz="0" w:space="0" w:color="auto"/>
        <w:left w:val="none" w:sz="0" w:space="0" w:color="auto"/>
        <w:bottom w:val="none" w:sz="0" w:space="0" w:color="auto"/>
        <w:right w:val="none" w:sz="0" w:space="0" w:color="auto"/>
      </w:divBdr>
    </w:div>
    <w:div w:id="256061053">
      <w:bodyDiv w:val="1"/>
      <w:marLeft w:val="0"/>
      <w:marRight w:val="0"/>
      <w:marTop w:val="0"/>
      <w:marBottom w:val="0"/>
      <w:divBdr>
        <w:top w:val="none" w:sz="0" w:space="0" w:color="auto"/>
        <w:left w:val="none" w:sz="0" w:space="0" w:color="auto"/>
        <w:bottom w:val="none" w:sz="0" w:space="0" w:color="auto"/>
        <w:right w:val="none" w:sz="0" w:space="0" w:color="auto"/>
      </w:divBdr>
    </w:div>
    <w:div w:id="303702366">
      <w:bodyDiv w:val="1"/>
      <w:marLeft w:val="0"/>
      <w:marRight w:val="0"/>
      <w:marTop w:val="0"/>
      <w:marBottom w:val="0"/>
      <w:divBdr>
        <w:top w:val="none" w:sz="0" w:space="0" w:color="auto"/>
        <w:left w:val="none" w:sz="0" w:space="0" w:color="auto"/>
        <w:bottom w:val="none" w:sz="0" w:space="0" w:color="auto"/>
        <w:right w:val="none" w:sz="0" w:space="0" w:color="auto"/>
      </w:divBdr>
    </w:div>
    <w:div w:id="388724407">
      <w:bodyDiv w:val="1"/>
      <w:marLeft w:val="0"/>
      <w:marRight w:val="0"/>
      <w:marTop w:val="0"/>
      <w:marBottom w:val="0"/>
      <w:divBdr>
        <w:top w:val="none" w:sz="0" w:space="0" w:color="auto"/>
        <w:left w:val="none" w:sz="0" w:space="0" w:color="auto"/>
        <w:bottom w:val="none" w:sz="0" w:space="0" w:color="auto"/>
        <w:right w:val="none" w:sz="0" w:space="0" w:color="auto"/>
      </w:divBdr>
    </w:div>
    <w:div w:id="436412041">
      <w:bodyDiv w:val="1"/>
      <w:marLeft w:val="0"/>
      <w:marRight w:val="0"/>
      <w:marTop w:val="0"/>
      <w:marBottom w:val="0"/>
      <w:divBdr>
        <w:top w:val="none" w:sz="0" w:space="0" w:color="auto"/>
        <w:left w:val="none" w:sz="0" w:space="0" w:color="auto"/>
        <w:bottom w:val="none" w:sz="0" w:space="0" w:color="auto"/>
        <w:right w:val="none" w:sz="0" w:space="0" w:color="auto"/>
      </w:divBdr>
    </w:div>
    <w:div w:id="469520035">
      <w:bodyDiv w:val="1"/>
      <w:marLeft w:val="0"/>
      <w:marRight w:val="0"/>
      <w:marTop w:val="0"/>
      <w:marBottom w:val="0"/>
      <w:divBdr>
        <w:top w:val="none" w:sz="0" w:space="0" w:color="auto"/>
        <w:left w:val="none" w:sz="0" w:space="0" w:color="auto"/>
        <w:bottom w:val="none" w:sz="0" w:space="0" w:color="auto"/>
        <w:right w:val="none" w:sz="0" w:space="0" w:color="auto"/>
      </w:divBdr>
    </w:div>
    <w:div w:id="490171537">
      <w:bodyDiv w:val="1"/>
      <w:marLeft w:val="0"/>
      <w:marRight w:val="0"/>
      <w:marTop w:val="0"/>
      <w:marBottom w:val="0"/>
      <w:divBdr>
        <w:top w:val="none" w:sz="0" w:space="0" w:color="auto"/>
        <w:left w:val="none" w:sz="0" w:space="0" w:color="auto"/>
        <w:bottom w:val="none" w:sz="0" w:space="0" w:color="auto"/>
        <w:right w:val="none" w:sz="0" w:space="0" w:color="auto"/>
      </w:divBdr>
    </w:div>
    <w:div w:id="495000513">
      <w:bodyDiv w:val="1"/>
      <w:marLeft w:val="0"/>
      <w:marRight w:val="0"/>
      <w:marTop w:val="0"/>
      <w:marBottom w:val="0"/>
      <w:divBdr>
        <w:top w:val="none" w:sz="0" w:space="0" w:color="auto"/>
        <w:left w:val="none" w:sz="0" w:space="0" w:color="auto"/>
        <w:bottom w:val="none" w:sz="0" w:space="0" w:color="auto"/>
        <w:right w:val="none" w:sz="0" w:space="0" w:color="auto"/>
      </w:divBdr>
    </w:div>
    <w:div w:id="501504541">
      <w:bodyDiv w:val="1"/>
      <w:marLeft w:val="0"/>
      <w:marRight w:val="0"/>
      <w:marTop w:val="0"/>
      <w:marBottom w:val="0"/>
      <w:divBdr>
        <w:top w:val="none" w:sz="0" w:space="0" w:color="auto"/>
        <w:left w:val="none" w:sz="0" w:space="0" w:color="auto"/>
        <w:bottom w:val="none" w:sz="0" w:space="0" w:color="auto"/>
        <w:right w:val="none" w:sz="0" w:space="0" w:color="auto"/>
      </w:divBdr>
    </w:div>
    <w:div w:id="519970098">
      <w:bodyDiv w:val="1"/>
      <w:marLeft w:val="0"/>
      <w:marRight w:val="0"/>
      <w:marTop w:val="0"/>
      <w:marBottom w:val="0"/>
      <w:divBdr>
        <w:top w:val="none" w:sz="0" w:space="0" w:color="auto"/>
        <w:left w:val="none" w:sz="0" w:space="0" w:color="auto"/>
        <w:bottom w:val="none" w:sz="0" w:space="0" w:color="auto"/>
        <w:right w:val="none" w:sz="0" w:space="0" w:color="auto"/>
      </w:divBdr>
      <w:divsChild>
        <w:div w:id="375475130">
          <w:marLeft w:val="0"/>
          <w:marRight w:val="0"/>
          <w:marTop w:val="0"/>
          <w:marBottom w:val="0"/>
          <w:divBdr>
            <w:top w:val="none" w:sz="0" w:space="0" w:color="auto"/>
            <w:left w:val="none" w:sz="0" w:space="0" w:color="auto"/>
            <w:bottom w:val="none" w:sz="0" w:space="0" w:color="auto"/>
            <w:right w:val="none" w:sz="0" w:space="0" w:color="auto"/>
          </w:divBdr>
        </w:div>
        <w:div w:id="792989074">
          <w:marLeft w:val="0"/>
          <w:marRight w:val="0"/>
          <w:marTop w:val="0"/>
          <w:marBottom w:val="0"/>
          <w:divBdr>
            <w:top w:val="none" w:sz="0" w:space="0" w:color="auto"/>
            <w:left w:val="none" w:sz="0" w:space="0" w:color="auto"/>
            <w:bottom w:val="none" w:sz="0" w:space="0" w:color="auto"/>
            <w:right w:val="none" w:sz="0" w:space="0" w:color="auto"/>
          </w:divBdr>
        </w:div>
        <w:div w:id="404887053">
          <w:marLeft w:val="0"/>
          <w:marRight w:val="0"/>
          <w:marTop w:val="0"/>
          <w:marBottom w:val="0"/>
          <w:divBdr>
            <w:top w:val="none" w:sz="0" w:space="0" w:color="auto"/>
            <w:left w:val="none" w:sz="0" w:space="0" w:color="auto"/>
            <w:bottom w:val="none" w:sz="0" w:space="0" w:color="auto"/>
            <w:right w:val="none" w:sz="0" w:space="0" w:color="auto"/>
          </w:divBdr>
        </w:div>
        <w:div w:id="1941061577">
          <w:marLeft w:val="0"/>
          <w:marRight w:val="0"/>
          <w:marTop w:val="0"/>
          <w:marBottom w:val="0"/>
          <w:divBdr>
            <w:top w:val="none" w:sz="0" w:space="0" w:color="auto"/>
            <w:left w:val="none" w:sz="0" w:space="0" w:color="auto"/>
            <w:bottom w:val="none" w:sz="0" w:space="0" w:color="auto"/>
            <w:right w:val="none" w:sz="0" w:space="0" w:color="auto"/>
          </w:divBdr>
        </w:div>
        <w:div w:id="529756380">
          <w:marLeft w:val="0"/>
          <w:marRight w:val="0"/>
          <w:marTop w:val="0"/>
          <w:marBottom w:val="0"/>
          <w:divBdr>
            <w:top w:val="none" w:sz="0" w:space="0" w:color="auto"/>
            <w:left w:val="none" w:sz="0" w:space="0" w:color="auto"/>
            <w:bottom w:val="none" w:sz="0" w:space="0" w:color="auto"/>
            <w:right w:val="none" w:sz="0" w:space="0" w:color="auto"/>
          </w:divBdr>
        </w:div>
        <w:div w:id="1115052827">
          <w:marLeft w:val="0"/>
          <w:marRight w:val="0"/>
          <w:marTop w:val="0"/>
          <w:marBottom w:val="0"/>
          <w:divBdr>
            <w:top w:val="none" w:sz="0" w:space="0" w:color="auto"/>
            <w:left w:val="none" w:sz="0" w:space="0" w:color="auto"/>
            <w:bottom w:val="none" w:sz="0" w:space="0" w:color="auto"/>
            <w:right w:val="none" w:sz="0" w:space="0" w:color="auto"/>
          </w:divBdr>
        </w:div>
        <w:div w:id="1338120126">
          <w:marLeft w:val="0"/>
          <w:marRight w:val="0"/>
          <w:marTop w:val="0"/>
          <w:marBottom w:val="0"/>
          <w:divBdr>
            <w:top w:val="none" w:sz="0" w:space="0" w:color="auto"/>
            <w:left w:val="none" w:sz="0" w:space="0" w:color="auto"/>
            <w:bottom w:val="none" w:sz="0" w:space="0" w:color="auto"/>
            <w:right w:val="none" w:sz="0" w:space="0" w:color="auto"/>
          </w:divBdr>
        </w:div>
        <w:div w:id="1802185852">
          <w:marLeft w:val="0"/>
          <w:marRight w:val="0"/>
          <w:marTop w:val="0"/>
          <w:marBottom w:val="0"/>
          <w:divBdr>
            <w:top w:val="none" w:sz="0" w:space="0" w:color="auto"/>
            <w:left w:val="none" w:sz="0" w:space="0" w:color="auto"/>
            <w:bottom w:val="none" w:sz="0" w:space="0" w:color="auto"/>
            <w:right w:val="none" w:sz="0" w:space="0" w:color="auto"/>
          </w:divBdr>
        </w:div>
        <w:div w:id="836071622">
          <w:marLeft w:val="0"/>
          <w:marRight w:val="0"/>
          <w:marTop w:val="0"/>
          <w:marBottom w:val="0"/>
          <w:divBdr>
            <w:top w:val="none" w:sz="0" w:space="0" w:color="auto"/>
            <w:left w:val="none" w:sz="0" w:space="0" w:color="auto"/>
            <w:bottom w:val="none" w:sz="0" w:space="0" w:color="auto"/>
            <w:right w:val="none" w:sz="0" w:space="0" w:color="auto"/>
          </w:divBdr>
        </w:div>
        <w:div w:id="2016414491">
          <w:marLeft w:val="0"/>
          <w:marRight w:val="0"/>
          <w:marTop w:val="0"/>
          <w:marBottom w:val="0"/>
          <w:divBdr>
            <w:top w:val="none" w:sz="0" w:space="0" w:color="auto"/>
            <w:left w:val="none" w:sz="0" w:space="0" w:color="auto"/>
            <w:bottom w:val="none" w:sz="0" w:space="0" w:color="auto"/>
            <w:right w:val="none" w:sz="0" w:space="0" w:color="auto"/>
          </w:divBdr>
        </w:div>
        <w:div w:id="502086782">
          <w:marLeft w:val="0"/>
          <w:marRight w:val="0"/>
          <w:marTop w:val="0"/>
          <w:marBottom w:val="0"/>
          <w:divBdr>
            <w:top w:val="none" w:sz="0" w:space="0" w:color="auto"/>
            <w:left w:val="none" w:sz="0" w:space="0" w:color="auto"/>
            <w:bottom w:val="none" w:sz="0" w:space="0" w:color="auto"/>
            <w:right w:val="none" w:sz="0" w:space="0" w:color="auto"/>
          </w:divBdr>
        </w:div>
        <w:div w:id="1507548651">
          <w:marLeft w:val="0"/>
          <w:marRight w:val="0"/>
          <w:marTop w:val="0"/>
          <w:marBottom w:val="0"/>
          <w:divBdr>
            <w:top w:val="none" w:sz="0" w:space="0" w:color="auto"/>
            <w:left w:val="none" w:sz="0" w:space="0" w:color="auto"/>
            <w:bottom w:val="none" w:sz="0" w:space="0" w:color="auto"/>
            <w:right w:val="none" w:sz="0" w:space="0" w:color="auto"/>
          </w:divBdr>
        </w:div>
        <w:div w:id="459809867">
          <w:marLeft w:val="0"/>
          <w:marRight w:val="0"/>
          <w:marTop w:val="0"/>
          <w:marBottom w:val="0"/>
          <w:divBdr>
            <w:top w:val="none" w:sz="0" w:space="0" w:color="auto"/>
            <w:left w:val="none" w:sz="0" w:space="0" w:color="auto"/>
            <w:bottom w:val="none" w:sz="0" w:space="0" w:color="auto"/>
            <w:right w:val="none" w:sz="0" w:space="0" w:color="auto"/>
          </w:divBdr>
        </w:div>
        <w:div w:id="1576473989">
          <w:marLeft w:val="0"/>
          <w:marRight w:val="0"/>
          <w:marTop w:val="0"/>
          <w:marBottom w:val="0"/>
          <w:divBdr>
            <w:top w:val="none" w:sz="0" w:space="0" w:color="auto"/>
            <w:left w:val="none" w:sz="0" w:space="0" w:color="auto"/>
            <w:bottom w:val="none" w:sz="0" w:space="0" w:color="auto"/>
            <w:right w:val="none" w:sz="0" w:space="0" w:color="auto"/>
          </w:divBdr>
        </w:div>
        <w:div w:id="538277038">
          <w:marLeft w:val="0"/>
          <w:marRight w:val="0"/>
          <w:marTop w:val="0"/>
          <w:marBottom w:val="0"/>
          <w:divBdr>
            <w:top w:val="none" w:sz="0" w:space="0" w:color="auto"/>
            <w:left w:val="none" w:sz="0" w:space="0" w:color="auto"/>
            <w:bottom w:val="none" w:sz="0" w:space="0" w:color="auto"/>
            <w:right w:val="none" w:sz="0" w:space="0" w:color="auto"/>
          </w:divBdr>
        </w:div>
        <w:div w:id="1707412403">
          <w:marLeft w:val="0"/>
          <w:marRight w:val="0"/>
          <w:marTop w:val="0"/>
          <w:marBottom w:val="0"/>
          <w:divBdr>
            <w:top w:val="none" w:sz="0" w:space="0" w:color="auto"/>
            <w:left w:val="none" w:sz="0" w:space="0" w:color="auto"/>
            <w:bottom w:val="none" w:sz="0" w:space="0" w:color="auto"/>
            <w:right w:val="none" w:sz="0" w:space="0" w:color="auto"/>
          </w:divBdr>
        </w:div>
        <w:div w:id="1430587206">
          <w:marLeft w:val="0"/>
          <w:marRight w:val="0"/>
          <w:marTop w:val="0"/>
          <w:marBottom w:val="0"/>
          <w:divBdr>
            <w:top w:val="none" w:sz="0" w:space="0" w:color="auto"/>
            <w:left w:val="none" w:sz="0" w:space="0" w:color="auto"/>
            <w:bottom w:val="none" w:sz="0" w:space="0" w:color="auto"/>
            <w:right w:val="none" w:sz="0" w:space="0" w:color="auto"/>
          </w:divBdr>
        </w:div>
        <w:div w:id="165902502">
          <w:marLeft w:val="0"/>
          <w:marRight w:val="0"/>
          <w:marTop w:val="0"/>
          <w:marBottom w:val="0"/>
          <w:divBdr>
            <w:top w:val="none" w:sz="0" w:space="0" w:color="auto"/>
            <w:left w:val="none" w:sz="0" w:space="0" w:color="auto"/>
            <w:bottom w:val="none" w:sz="0" w:space="0" w:color="auto"/>
            <w:right w:val="none" w:sz="0" w:space="0" w:color="auto"/>
          </w:divBdr>
        </w:div>
      </w:divsChild>
    </w:div>
    <w:div w:id="887448941">
      <w:bodyDiv w:val="1"/>
      <w:marLeft w:val="0"/>
      <w:marRight w:val="0"/>
      <w:marTop w:val="0"/>
      <w:marBottom w:val="0"/>
      <w:divBdr>
        <w:top w:val="none" w:sz="0" w:space="0" w:color="auto"/>
        <w:left w:val="none" w:sz="0" w:space="0" w:color="auto"/>
        <w:bottom w:val="none" w:sz="0" w:space="0" w:color="auto"/>
        <w:right w:val="none" w:sz="0" w:space="0" w:color="auto"/>
      </w:divBdr>
    </w:div>
    <w:div w:id="908881594">
      <w:bodyDiv w:val="1"/>
      <w:marLeft w:val="0"/>
      <w:marRight w:val="0"/>
      <w:marTop w:val="0"/>
      <w:marBottom w:val="0"/>
      <w:divBdr>
        <w:top w:val="none" w:sz="0" w:space="0" w:color="auto"/>
        <w:left w:val="none" w:sz="0" w:space="0" w:color="auto"/>
        <w:bottom w:val="none" w:sz="0" w:space="0" w:color="auto"/>
        <w:right w:val="none" w:sz="0" w:space="0" w:color="auto"/>
      </w:divBdr>
    </w:div>
    <w:div w:id="914516204">
      <w:bodyDiv w:val="1"/>
      <w:marLeft w:val="0"/>
      <w:marRight w:val="0"/>
      <w:marTop w:val="0"/>
      <w:marBottom w:val="0"/>
      <w:divBdr>
        <w:top w:val="none" w:sz="0" w:space="0" w:color="auto"/>
        <w:left w:val="none" w:sz="0" w:space="0" w:color="auto"/>
        <w:bottom w:val="none" w:sz="0" w:space="0" w:color="auto"/>
        <w:right w:val="none" w:sz="0" w:space="0" w:color="auto"/>
      </w:divBdr>
    </w:div>
    <w:div w:id="917401127">
      <w:bodyDiv w:val="1"/>
      <w:marLeft w:val="0"/>
      <w:marRight w:val="0"/>
      <w:marTop w:val="0"/>
      <w:marBottom w:val="0"/>
      <w:divBdr>
        <w:top w:val="none" w:sz="0" w:space="0" w:color="auto"/>
        <w:left w:val="none" w:sz="0" w:space="0" w:color="auto"/>
        <w:bottom w:val="none" w:sz="0" w:space="0" w:color="auto"/>
        <w:right w:val="none" w:sz="0" w:space="0" w:color="auto"/>
      </w:divBdr>
    </w:div>
    <w:div w:id="959382303">
      <w:bodyDiv w:val="1"/>
      <w:marLeft w:val="0"/>
      <w:marRight w:val="0"/>
      <w:marTop w:val="0"/>
      <w:marBottom w:val="0"/>
      <w:divBdr>
        <w:top w:val="none" w:sz="0" w:space="0" w:color="auto"/>
        <w:left w:val="none" w:sz="0" w:space="0" w:color="auto"/>
        <w:bottom w:val="none" w:sz="0" w:space="0" w:color="auto"/>
        <w:right w:val="none" w:sz="0" w:space="0" w:color="auto"/>
      </w:divBdr>
    </w:div>
    <w:div w:id="959411537">
      <w:bodyDiv w:val="1"/>
      <w:marLeft w:val="0"/>
      <w:marRight w:val="0"/>
      <w:marTop w:val="0"/>
      <w:marBottom w:val="0"/>
      <w:divBdr>
        <w:top w:val="none" w:sz="0" w:space="0" w:color="auto"/>
        <w:left w:val="none" w:sz="0" w:space="0" w:color="auto"/>
        <w:bottom w:val="none" w:sz="0" w:space="0" w:color="auto"/>
        <w:right w:val="none" w:sz="0" w:space="0" w:color="auto"/>
      </w:divBdr>
    </w:div>
    <w:div w:id="997614840">
      <w:bodyDiv w:val="1"/>
      <w:marLeft w:val="0"/>
      <w:marRight w:val="0"/>
      <w:marTop w:val="0"/>
      <w:marBottom w:val="0"/>
      <w:divBdr>
        <w:top w:val="none" w:sz="0" w:space="0" w:color="auto"/>
        <w:left w:val="none" w:sz="0" w:space="0" w:color="auto"/>
        <w:bottom w:val="none" w:sz="0" w:space="0" w:color="auto"/>
        <w:right w:val="none" w:sz="0" w:space="0" w:color="auto"/>
      </w:divBdr>
    </w:div>
    <w:div w:id="1001395322">
      <w:bodyDiv w:val="1"/>
      <w:marLeft w:val="0"/>
      <w:marRight w:val="0"/>
      <w:marTop w:val="0"/>
      <w:marBottom w:val="0"/>
      <w:divBdr>
        <w:top w:val="none" w:sz="0" w:space="0" w:color="auto"/>
        <w:left w:val="none" w:sz="0" w:space="0" w:color="auto"/>
        <w:bottom w:val="none" w:sz="0" w:space="0" w:color="auto"/>
        <w:right w:val="none" w:sz="0" w:space="0" w:color="auto"/>
      </w:divBdr>
    </w:div>
    <w:div w:id="1017467003">
      <w:bodyDiv w:val="1"/>
      <w:marLeft w:val="0"/>
      <w:marRight w:val="0"/>
      <w:marTop w:val="0"/>
      <w:marBottom w:val="0"/>
      <w:divBdr>
        <w:top w:val="none" w:sz="0" w:space="0" w:color="auto"/>
        <w:left w:val="none" w:sz="0" w:space="0" w:color="auto"/>
        <w:bottom w:val="none" w:sz="0" w:space="0" w:color="auto"/>
        <w:right w:val="none" w:sz="0" w:space="0" w:color="auto"/>
      </w:divBdr>
    </w:div>
    <w:div w:id="1044522840">
      <w:bodyDiv w:val="1"/>
      <w:marLeft w:val="0"/>
      <w:marRight w:val="0"/>
      <w:marTop w:val="0"/>
      <w:marBottom w:val="0"/>
      <w:divBdr>
        <w:top w:val="none" w:sz="0" w:space="0" w:color="auto"/>
        <w:left w:val="none" w:sz="0" w:space="0" w:color="auto"/>
        <w:bottom w:val="none" w:sz="0" w:space="0" w:color="auto"/>
        <w:right w:val="none" w:sz="0" w:space="0" w:color="auto"/>
      </w:divBdr>
    </w:div>
    <w:div w:id="1059548172">
      <w:bodyDiv w:val="1"/>
      <w:marLeft w:val="0"/>
      <w:marRight w:val="0"/>
      <w:marTop w:val="0"/>
      <w:marBottom w:val="0"/>
      <w:divBdr>
        <w:top w:val="none" w:sz="0" w:space="0" w:color="auto"/>
        <w:left w:val="none" w:sz="0" w:space="0" w:color="auto"/>
        <w:bottom w:val="none" w:sz="0" w:space="0" w:color="auto"/>
        <w:right w:val="none" w:sz="0" w:space="0" w:color="auto"/>
      </w:divBdr>
    </w:div>
    <w:div w:id="1086878766">
      <w:bodyDiv w:val="1"/>
      <w:marLeft w:val="0"/>
      <w:marRight w:val="0"/>
      <w:marTop w:val="0"/>
      <w:marBottom w:val="0"/>
      <w:divBdr>
        <w:top w:val="none" w:sz="0" w:space="0" w:color="auto"/>
        <w:left w:val="none" w:sz="0" w:space="0" w:color="auto"/>
        <w:bottom w:val="none" w:sz="0" w:space="0" w:color="auto"/>
        <w:right w:val="none" w:sz="0" w:space="0" w:color="auto"/>
      </w:divBdr>
    </w:div>
    <w:div w:id="1146169866">
      <w:bodyDiv w:val="1"/>
      <w:marLeft w:val="0"/>
      <w:marRight w:val="0"/>
      <w:marTop w:val="0"/>
      <w:marBottom w:val="0"/>
      <w:divBdr>
        <w:top w:val="none" w:sz="0" w:space="0" w:color="auto"/>
        <w:left w:val="none" w:sz="0" w:space="0" w:color="auto"/>
        <w:bottom w:val="none" w:sz="0" w:space="0" w:color="auto"/>
        <w:right w:val="none" w:sz="0" w:space="0" w:color="auto"/>
      </w:divBdr>
    </w:div>
    <w:div w:id="1191527005">
      <w:bodyDiv w:val="1"/>
      <w:marLeft w:val="0"/>
      <w:marRight w:val="0"/>
      <w:marTop w:val="0"/>
      <w:marBottom w:val="0"/>
      <w:divBdr>
        <w:top w:val="none" w:sz="0" w:space="0" w:color="auto"/>
        <w:left w:val="none" w:sz="0" w:space="0" w:color="auto"/>
        <w:bottom w:val="none" w:sz="0" w:space="0" w:color="auto"/>
        <w:right w:val="none" w:sz="0" w:space="0" w:color="auto"/>
      </w:divBdr>
    </w:div>
    <w:div w:id="1289623669">
      <w:bodyDiv w:val="1"/>
      <w:marLeft w:val="0"/>
      <w:marRight w:val="0"/>
      <w:marTop w:val="0"/>
      <w:marBottom w:val="0"/>
      <w:divBdr>
        <w:top w:val="none" w:sz="0" w:space="0" w:color="auto"/>
        <w:left w:val="none" w:sz="0" w:space="0" w:color="auto"/>
        <w:bottom w:val="none" w:sz="0" w:space="0" w:color="auto"/>
        <w:right w:val="none" w:sz="0" w:space="0" w:color="auto"/>
      </w:divBdr>
      <w:divsChild>
        <w:div w:id="1635791234">
          <w:marLeft w:val="0"/>
          <w:marRight w:val="0"/>
          <w:marTop w:val="0"/>
          <w:marBottom w:val="0"/>
          <w:divBdr>
            <w:top w:val="none" w:sz="0" w:space="0" w:color="auto"/>
            <w:left w:val="none" w:sz="0" w:space="0" w:color="auto"/>
            <w:bottom w:val="none" w:sz="0" w:space="0" w:color="auto"/>
            <w:right w:val="none" w:sz="0" w:space="0" w:color="auto"/>
          </w:divBdr>
        </w:div>
        <w:div w:id="1385909775">
          <w:marLeft w:val="0"/>
          <w:marRight w:val="0"/>
          <w:marTop w:val="0"/>
          <w:marBottom w:val="0"/>
          <w:divBdr>
            <w:top w:val="none" w:sz="0" w:space="0" w:color="auto"/>
            <w:left w:val="none" w:sz="0" w:space="0" w:color="auto"/>
            <w:bottom w:val="none" w:sz="0" w:space="0" w:color="auto"/>
            <w:right w:val="none" w:sz="0" w:space="0" w:color="auto"/>
          </w:divBdr>
        </w:div>
        <w:div w:id="691303146">
          <w:marLeft w:val="0"/>
          <w:marRight w:val="0"/>
          <w:marTop w:val="0"/>
          <w:marBottom w:val="0"/>
          <w:divBdr>
            <w:top w:val="none" w:sz="0" w:space="0" w:color="auto"/>
            <w:left w:val="none" w:sz="0" w:space="0" w:color="auto"/>
            <w:bottom w:val="none" w:sz="0" w:space="0" w:color="auto"/>
            <w:right w:val="none" w:sz="0" w:space="0" w:color="auto"/>
          </w:divBdr>
        </w:div>
        <w:div w:id="674919220">
          <w:marLeft w:val="0"/>
          <w:marRight w:val="0"/>
          <w:marTop w:val="0"/>
          <w:marBottom w:val="0"/>
          <w:divBdr>
            <w:top w:val="none" w:sz="0" w:space="0" w:color="auto"/>
            <w:left w:val="none" w:sz="0" w:space="0" w:color="auto"/>
            <w:bottom w:val="none" w:sz="0" w:space="0" w:color="auto"/>
            <w:right w:val="none" w:sz="0" w:space="0" w:color="auto"/>
          </w:divBdr>
        </w:div>
        <w:div w:id="1307706224">
          <w:marLeft w:val="0"/>
          <w:marRight w:val="0"/>
          <w:marTop w:val="0"/>
          <w:marBottom w:val="0"/>
          <w:divBdr>
            <w:top w:val="none" w:sz="0" w:space="0" w:color="auto"/>
            <w:left w:val="none" w:sz="0" w:space="0" w:color="auto"/>
            <w:bottom w:val="none" w:sz="0" w:space="0" w:color="auto"/>
            <w:right w:val="none" w:sz="0" w:space="0" w:color="auto"/>
          </w:divBdr>
        </w:div>
        <w:div w:id="1478451531">
          <w:marLeft w:val="0"/>
          <w:marRight w:val="0"/>
          <w:marTop w:val="0"/>
          <w:marBottom w:val="0"/>
          <w:divBdr>
            <w:top w:val="none" w:sz="0" w:space="0" w:color="auto"/>
            <w:left w:val="none" w:sz="0" w:space="0" w:color="auto"/>
            <w:bottom w:val="none" w:sz="0" w:space="0" w:color="auto"/>
            <w:right w:val="none" w:sz="0" w:space="0" w:color="auto"/>
          </w:divBdr>
        </w:div>
        <w:div w:id="784933352">
          <w:marLeft w:val="0"/>
          <w:marRight w:val="0"/>
          <w:marTop w:val="0"/>
          <w:marBottom w:val="0"/>
          <w:divBdr>
            <w:top w:val="none" w:sz="0" w:space="0" w:color="auto"/>
            <w:left w:val="none" w:sz="0" w:space="0" w:color="auto"/>
            <w:bottom w:val="none" w:sz="0" w:space="0" w:color="auto"/>
            <w:right w:val="none" w:sz="0" w:space="0" w:color="auto"/>
          </w:divBdr>
        </w:div>
        <w:div w:id="1630280711">
          <w:marLeft w:val="0"/>
          <w:marRight w:val="0"/>
          <w:marTop w:val="0"/>
          <w:marBottom w:val="0"/>
          <w:divBdr>
            <w:top w:val="none" w:sz="0" w:space="0" w:color="auto"/>
            <w:left w:val="none" w:sz="0" w:space="0" w:color="auto"/>
            <w:bottom w:val="none" w:sz="0" w:space="0" w:color="auto"/>
            <w:right w:val="none" w:sz="0" w:space="0" w:color="auto"/>
          </w:divBdr>
        </w:div>
        <w:div w:id="1241863475">
          <w:marLeft w:val="0"/>
          <w:marRight w:val="0"/>
          <w:marTop w:val="0"/>
          <w:marBottom w:val="0"/>
          <w:divBdr>
            <w:top w:val="none" w:sz="0" w:space="0" w:color="auto"/>
            <w:left w:val="none" w:sz="0" w:space="0" w:color="auto"/>
            <w:bottom w:val="none" w:sz="0" w:space="0" w:color="auto"/>
            <w:right w:val="none" w:sz="0" w:space="0" w:color="auto"/>
          </w:divBdr>
        </w:div>
        <w:div w:id="744566269">
          <w:marLeft w:val="0"/>
          <w:marRight w:val="0"/>
          <w:marTop w:val="0"/>
          <w:marBottom w:val="0"/>
          <w:divBdr>
            <w:top w:val="none" w:sz="0" w:space="0" w:color="auto"/>
            <w:left w:val="none" w:sz="0" w:space="0" w:color="auto"/>
            <w:bottom w:val="none" w:sz="0" w:space="0" w:color="auto"/>
            <w:right w:val="none" w:sz="0" w:space="0" w:color="auto"/>
          </w:divBdr>
        </w:div>
        <w:div w:id="1505392002">
          <w:marLeft w:val="0"/>
          <w:marRight w:val="0"/>
          <w:marTop w:val="0"/>
          <w:marBottom w:val="0"/>
          <w:divBdr>
            <w:top w:val="none" w:sz="0" w:space="0" w:color="auto"/>
            <w:left w:val="none" w:sz="0" w:space="0" w:color="auto"/>
            <w:bottom w:val="none" w:sz="0" w:space="0" w:color="auto"/>
            <w:right w:val="none" w:sz="0" w:space="0" w:color="auto"/>
          </w:divBdr>
        </w:div>
        <w:div w:id="881017337">
          <w:marLeft w:val="0"/>
          <w:marRight w:val="0"/>
          <w:marTop w:val="0"/>
          <w:marBottom w:val="0"/>
          <w:divBdr>
            <w:top w:val="none" w:sz="0" w:space="0" w:color="auto"/>
            <w:left w:val="none" w:sz="0" w:space="0" w:color="auto"/>
            <w:bottom w:val="none" w:sz="0" w:space="0" w:color="auto"/>
            <w:right w:val="none" w:sz="0" w:space="0" w:color="auto"/>
          </w:divBdr>
        </w:div>
        <w:div w:id="393623794">
          <w:marLeft w:val="0"/>
          <w:marRight w:val="0"/>
          <w:marTop w:val="0"/>
          <w:marBottom w:val="0"/>
          <w:divBdr>
            <w:top w:val="none" w:sz="0" w:space="0" w:color="auto"/>
            <w:left w:val="none" w:sz="0" w:space="0" w:color="auto"/>
            <w:bottom w:val="none" w:sz="0" w:space="0" w:color="auto"/>
            <w:right w:val="none" w:sz="0" w:space="0" w:color="auto"/>
          </w:divBdr>
        </w:div>
        <w:div w:id="746271257">
          <w:marLeft w:val="0"/>
          <w:marRight w:val="0"/>
          <w:marTop w:val="0"/>
          <w:marBottom w:val="0"/>
          <w:divBdr>
            <w:top w:val="none" w:sz="0" w:space="0" w:color="auto"/>
            <w:left w:val="none" w:sz="0" w:space="0" w:color="auto"/>
            <w:bottom w:val="none" w:sz="0" w:space="0" w:color="auto"/>
            <w:right w:val="none" w:sz="0" w:space="0" w:color="auto"/>
          </w:divBdr>
        </w:div>
        <w:div w:id="110128061">
          <w:marLeft w:val="0"/>
          <w:marRight w:val="0"/>
          <w:marTop w:val="0"/>
          <w:marBottom w:val="0"/>
          <w:divBdr>
            <w:top w:val="none" w:sz="0" w:space="0" w:color="auto"/>
            <w:left w:val="none" w:sz="0" w:space="0" w:color="auto"/>
            <w:bottom w:val="none" w:sz="0" w:space="0" w:color="auto"/>
            <w:right w:val="none" w:sz="0" w:space="0" w:color="auto"/>
          </w:divBdr>
        </w:div>
        <w:div w:id="1301181705">
          <w:marLeft w:val="0"/>
          <w:marRight w:val="0"/>
          <w:marTop w:val="0"/>
          <w:marBottom w:val="0"/>
          <w:divBdr>
            <w:top w:val="none" w:sz="0" w:space="0" w:color="auto"/>
            <w:left w:val="none" w:sz="0" w:space="0" w:color="auto"/>
            <w:bottom w:val="none" w:sz="0" w:space="0" w:color="auto"/>
            <w:right w:val="none" w:sz="0" w:space="0" w:color="auto"/>
          </w:divBdr>
        </w:div>
        <w:div w:id="1987664357">
          <w:marLeft w:val="0"/>
          <w:marRight w:val="0"/>
          <w:marTop w:val="0"/>
          <w:marBottom w:val="0"/>
          <w:divBdr>
            <w:top w:val="none" w:sz="0" w:space="0" w:color="auto"/>
            <w:left w:val="none" w:sz="0" w:space="0" w:color="auto"/>
            <w:bottom w:val="none" w:sz="0" w:space="0" w:color="auto"/>
            <w:right w:val="none" w:sz="0" w:space="0" w:color="auto"/>
          </w:divBdr>
        </w:div>
        <w:div w:id="927545088">
          <w:marLeft w:val="0"/>
          <w:marRight w:val="0"/>
          <w:marTop w:val="0"/>
          <w:marBottom w:val="0"/>
          <w:divBdr>
            <w:top w:val="none" w:sz="0" w:space="0" w:color="auto"/>
            <w:left w:val="none" w:sz="0" w:space="0" w:color="auto"/>
            <w:bottom w:val="none" w:sz="0" w:space="0" w:color="auto"/>
            <w:right w:val="none" w:sz="0" w:space="0" w:color="auto"/>
          </w:divBdr>
        </w:div>
        <w:div w:id="45613933">
          <w:marLeft w:val="0"/>
          <w:marRight w:val="0"/>
          <w:marTop w:val="0"/>
          <w:marBottom w:val="0"/>
          <w:divBdr>
            <w:top w:val="none" w:sz="0" w:space="0" w:color="auto"/>
            <w:left w:val="none" w:sz="0" w:space="0" w:color="auto"/>
            <w:bottom w:val="none" w:sz="0" w:space="0" w:color="auto"/>
            <w:right w:val="none" w:sz="0" w:space="0" w:color="auto"/>
          </w:divBdr>
        </w:div>
        <w:div w:id="2002271224">
          <w:marLeft w:val="0"/>
          <w:marRight w:val="0"/>
          <w:marTop w:val="0"/>
          <w:marBottom w:val="0"/>
          <w:divBdr>
            <w:top w:val="none" w:sz="0" w:space="0" w:color="auto"/>
            <w:left w:val="none" w:sz="0" w:space="0" w:color="auto"/>
            <w:bottom w:val="none" w:sz="0" w:space="0" w:color="auto"/>
            <w:right w:val="none" w:sz="0" w:space="0" w:color="auto"/>
          </w:divBdr>
        </w:div>
        <w:div w:id="604534122">
          <w:marLeft w:val="0"/>
          <w:marRight w:val="0"/>
          <w:marTop w:val="0"/>
          <w:marBottom w:val="0"/>
          <w:divBdr>
            <w:top w:val="none" w:sz="0" w:space="0" w:color="auto"/>
            <w:left w:val="none" w:sz="0" w:space="0" w:color="auto"/>
            <w:bottom w:val="none" w:sz="0" w:space="0" w:color="auto"/>
            <w:right w:val="none" w:sz="0" w:space="0" w:color="auto"/>
          </w:divBdr>
        </w:div>
        <w:div w:id="437918563">
          <w:marLeft w:val="0"/>
          <w:marRight w:val="0"/>
          <w:marTop w:val="0"/>
          <w:marBottom w:val="0"/>
          <w:divBdr>
            <w:top w:val="none" w:sz="0" w:space="0" w:color="auto"/>
            <w:left w:val="none" w:sz="0" w:space="0" w:color="auto"/>
            <w:bottom w:val="none" w:sz="0" w:space="0" w:color="auto"/>
            <w:right w:val="none" w:sz="0" w:space="0" w:color="auto"/>
          </w:divBdr>
        </w:div>
        <w:div w:id="932739817">
          <w:marLeft w:val="0"/>
          <w:marRight w:val="0"/>
          <w:marTop w:val="0"/>
          <w:marBottom w:val="0"/>
          <w:divBdr>
            <w:top w:val="none" w:sz="0" w:space="0" w:color="auto"/>
            <w:left w:val="none" w:sz="0" w:space="0" w:color="auto"/>
            <w:bottom w:val="none" w:sz="0" w:space="0" w:color="auto"/>
            <w:right w:val="none" w:sz="0" w:space="0" w:color="auto"/>
          </w:divBdr>
        </w:div>
        <w:div w:id="1889678331">
          <w:marLeft w:val="0"/>
          <w:marRight w:val="0"/>
          <w:marTop w:val="0"/>
          <w:marBottom w:val="0"/>
          <w:divBdr>
            <w:top w:val="none" w:sz="0" w:space="0" w:color="auto"/>
            <w:left w:val="none" w:sz="0" w:space="0" w:color="auto"/>
            <w:bottom w:val="none" w:sz="0" w:space="0" w:color="auto"/>
            <w:right w:val="none" w:sz="0" w:space="0" w:color="auto"/>
          </w:divBdr>
        </w:div>
        <w:div w:id="1189947235">
          <w:marLeft w:val="0"/>
          <w:marRight w:val="0"/>
          <w:marTop w:val="0"/>
          <w:marBottom w:val="0"/>
          <w:divBdr>
            <w:top w:val="none" w:sz="0" w:space="0" w:color="auto"/>
            <w:left w:val="none" w:sz="0" w:space="0" w:color="auto"/>
            <w:bottom w:val="none" w:sz="0" w:space="0" w:color="auto"/>
            <w:right w:val="none" w:sz="0" w:space="0" w:color="auto"/>
          </w:divBdr>
        </w:div>
        <w:div w:id="114562303">
          <w:marLeft w:val="0"/>
          <w:marRight w:val="0"/>
          <w:marTop w:val="0"/>
          <w:marBottom w:val="0"/>
          <w:divBdr>
            <w:top w:val="none" w:sz="0" w:space="0" w:color="auto"/>
            <w:left w:val="none" w:sz="0" w:space="0" w:color="auto"/>
            <w:bottom w:val="none" w:sz="0" w:space="0" w:color="auto"/>
            <w:right w:val="none" w:sz="0" w:space="0" w:color="auto"/>
          </w:divBdr>
        </w:div>
        <w:div w:id="2092776119">
          <w:marLeft w:val="0"/>
          <w:marRight w:val="0"/>
          <w:marTop w:val="0"/>
          <w:marBottom w:val="0"/>
          <w:divBdr>
            <w:top w:val="none" w:sz="0" w:space="0" w:color="auto"/>
            <w:left w:val="none" w:sz="0" w:space="0" w:color="auto"/>
            <w:bottom w:val="none" w:sz="0" w:space="0" w:color="auto"/>
            <w:right w:val="none" w:sz="0" w:space="0" w:color="auto"/>
          </w:divBdr>
        </w:div>
        <w:div w:id="184057439">
          <w:marLeft w:val="0"/>
          <w:marRight w:val="0"/>
          <w:marTop w:val="0"/>
          <w:marBottom w:val="0"/>
          <w:divBdr>
            <w:top w:val="none" w:sz="0" w:space="0" w:color="auto"/>
            <w:left w:val="none" w:sz="0" w:space="0" w:color="auto"/>
            <w:bottom w:val="none" w:sz="0" w:space="0" w:color="auto"/>
            <w:right w:val="none" w:sz="0" w:space="0" w:color="auto"/>
          </w:divBdr>
        </w:div>
        <w:div w:id="868181685">
          <w:marLeft w:val="0"/>
          <w:marRight w:val="0"/>
          <w:marTop w:val="0"/>
          <w:marBottom w:val="0"/>
          <w:divBdr>
            <w:top w:val="none" w:sz="0" w:space="0" w:color="auto"/>
            <w:left w:val="none" w:sz="0" w:space="0" w:color="auto"/>
            <w:bottom w:val="none" w:sz="0" w:space="0" w:color="auto"/>
            <w:right w:val="none" w:sz="0" w:space="0" w:color="auto"/>
          </w:divBdr>
        </w:div>
        <w:div w:id="1388068653">
          <w:marLeft w:val="0"/>
          <w:marRight w:val="0"/>
          <w:marTop w:val="0"/>
          <w:marBottom w:val="0"/>
          <w:divBdr>
            <w:top w:val="none" w:sz="0" w:space="0" w:color="auto"/>
            <w:left w:val="none" w:sz="0" w:space="0" w:color="auto"/>
            <w:bottom w:val="none" w:sz="0" w:space="0" w:color="auto"/>
            <w:right w:val="none" w:sz="0" w:space="0" w:color="auto"/>
          </w:divBdr>
        </w:div>
        <w:div w:id="1300260766">
          <w:marLeft w:val="0"/>
          <w:marRight w:val="0"/>
          <w:marTop w:val="0"/>
          <w:marBottom w:val="0"/>
          <w:divBdr>
            <w:top w:val="none" w:sz="0" w:space="0" w:color="auto"/>
            <w:left w:val="none" w:sz="0" w:space="0" w:color="auto"/>
            <w:bottom w:val="none" w:sz="0" w:space="0" w:color="auto"/>
            <w:right w:val="none" w:sz="0" w:space="0" w:color="auto"/>
          </w:divBdr>
        </w:div>
      </w:divsChild>
    </w:div>
    <w:div w:id="1293056191">
      <w:bodyDiv w:val="1"/>
      <w:marLeft w:val="0"/>
      <w:marRight w:val="0"/>
      <w:marTop w:val="0"/>
      <w:marBottom w:val="0"/>
      <w:divBdr>
        <w:top w:val="none" w:sz="0" w:space="0" w:color="auto"/>
        <w:left w:val="none" w:sz="0" w:space="0" w:color="auto"/>
        <w:bottom w:val="none" w:sz="0" w:space="0" w:color="auto"/>
        <w:right w:val="none" w:sz="0" w:space="0" w:color="auto"/>
      </w:divBdr>
    </w:div>
    <w:div w:id="1345787085">
      <w:bodyDiv w:val="1"/>
      <w:marLeft w:val="0"/>
      <w:marRight w:val="0"/>
      <w:marTop w:val="0"/>
      <w:marBottom w:val="0"/>
      <w:divBdr>
        <w:top w:val="none" w:sz="0" w:space="0" w:color="auto"/>
        <w:left w:val="none" w:sz="0" w:space="0" w:color="auto"/>
        <w:bottom w:val="none" w:sz="0" w:space="0" w:color="auto"/>
        <w:right w:val="none" w:sz="0" w:space="0" w:color="auto"/>
      </w:divBdr>
    </w:div>
    <w:div w:id="1360625318">
      <w:bodyDiv w:val="1"/>
      <w:marLeft w:val="0"/>
      <w:marRight w:val="0"/>
      <w:marTop w:val="0"/>
      <w:marBottom w:val="0"/>
      <w:divBdr>
        <w:top w:val="none" w:sz="0" w:space="0" w:color="auto"/>
        <w:left w:val="none" w:sz="0" w:space="0" w:color="auto"/>
        <w:bottom w:val="none" w:sz="0" w:space="0" w:color="auto"/>
        <w:right w:val="none" w:sz="0" w:space="0" w:color="auto"/>
      </w:divBdr>
    </w:div>
    <w:div w:id="1362782922">
      <w:bodyDiv w:val="1"/>
      <w:marLeft w:val="0"/>
      <w:marRight w:val="0"/>
      <w:marTop w:val="0"/>
      <w:marBottom w:val="0"/>
      <w:divBdr>
        <w:top w:val="none" w:sz="0" w:space="0" w:color="auto"/>
        <w:left w:val="none" w:sz="0" w:space="0" w:color="auto"/>
        <w:bottom w:val="none" w:sz="0" w:space="0" w:color="auto"/>
        <w:right w:val="none" w:sz="0" w:space="0" w:color="auto"/>
      </w:divBdr>
    </w:div>
    <w:div w:id="1374620489">
      <w:bodyDiv w:val="1"/>
      <w:marLeft w:val="0"/>
      <w:marRight w:val="0"/>
      <w:marTop w:val="0"/>
      <w:marBottom w:val="0"/>
      <w:divBdr>
        <w:top w:val="none" w:sz="0" w:space="0" w:color="auto"/>
        <w:left w:val="none" w:sz="0" w:space="0" w:color="auto"/>
        <w:bottom w:val="none" w:sz="0" w:space="0" w:color="auto"/>
        <w:right w:val="none" w:sz="0" w:space="0" w:color="auto"/>
      </w:divBdr>
    </w:div>
    <w:div w:id="1597711328">
      <w:bodyDiv w:val="1"/>
      <w:marLeft w:val="0"/>
      <w:marRight w:val="0"/>
      <w:marTop w:val="0"/>
      <w:marBottom w:val="0"/>
      <w:divBdr>
        <w:top w:val="none" w:sz="0" w:space="0" w:color="auto"/>
        <w:left w:val="none" w:sz="0" w:space="0" w:color="auto"/>
        <w:bottom w:val="none" w:sz="0" w:space="0" w:color="auto"/>
        <w:right w:val="none" w:sz="0" w:space="0" w:color="auto"/>
      </w:divBdr>
    </w:div>
    <w:div w:id="1655719733">
      <w:bodyDiv w:val="1"/>
      <w:marLeft w:val="0"/>
      <w:marRight w:val="0"/>
      <w:marTop w:val="0"/>
      <w:marBottom w:val="0"/>
      <w:divBdr>
        <w:top w:val="none" w:sz="0" w:space="0" w:color="auto"/>
        <w:left w:val="none" w:sz="0" w:space="0" w:color="auto"/>
        <w:bottom w:val="none" w:sz="0" w:space="0" w:color="auto"/>
        <w:right w:val="none" w:sz="0" w:space="0" w:color="auto"/>
      </w:divBdr>
    </w:div>
    <w:div w:id="1675036284">
      <w:bodyDiv w:val="1"/>
      <w:marLeft w:val="0"/>
      <w:marRight w:val="0"/>
      <w:marTop w:val="0"/>
      <w:marBottom w:val="0"/>
      <w:divBdr>
        <w:top w:val="none" w:sz="0" w:space="0" w:color="auto"/>
        <w:left w:val="none" w:sz="0" w:space="0" w:color="auto"/>
        <w:bottom w:val="none" w:sz="0" w:space="0" w:color="auto"/>
        <w:right w:val="none" w:sz="0" w:space="0" w:color="auto"/>
      </w:divBdr>
    </w:div>
    <w:div w:id="1760328840">
      <w:bodyDiv w:val="1"/>
      <w:marLeft w:val="0"/>
      <w:marRight w:val="0"/>
      <w:marTop w:val="0"/>
      <w:marBottom w:val="0"/>
      <w:divBdr>
        <w:top w:val="none" w:sz="0" w:space="0" w:color="auto"/>
        <w:left w:val="none" w:sz="0" w:space="0" w:color="auto"/>
        <w:bottom w:val="none" w:sz="0" w:space="0" w:color="auto"/>
        <w:right w:val="none" w:sz="0" w:space="0" w:color="auto"/>
      </w:divBdr>
    </w:div>
    <w:div w:id="1858422752">
      <w:bodyDiv w:val="1"/>
      <w:marLeft w:val="0"/>
      <w:marRight w:val="0"/>
      <w:marTop w:val="0"/>
      <w:marBottom w:val="0"/>
      <w:divBdr>
        <w:top w:val="none" w:sz="0" w:space="0" w:color="auto"/>
        <w:left w:val="none" w:sz="0" w:space="0" w:color="auto"/>
        <w:bottom w:val="none" w:sz="0" w:space="0" w:color="auto"/>
        <w:right w:val="none" w:sz="0" w:space="0" w:color="auto"/>
      </w:divBdr>
    </w:div>
    <w:div w:id="1909529658">
      <w:bodyDiv w:val="1"/>
      <w:marLeft w:val="0"/>
      <w:marRight w:val="0"/>
      <w:marTop w:val="0"/>
      <w:marBottom w:val="0"/>
      <w:divBdr>
        <w:top w:val="none" w:sz="0" w:space="0" w:color="auto"/>
        <w:left w:val="none" w:sz="0" w:space="0" w:color="auto"/>
        <w:bottom w:val="none" w:sz="0" w:space="0" w:color="auto"/>
        <w:right w:val="none" w:sz="0" w:space="0" w:color="auto"/>
      </w:divBdr>
    </w:div>
    <w:div w:id="1949584464">
      <w:bodyDiv w:val="1"/>
      <w:marLeft w:val="0"/>
      <w:marRight w:val="0"/>
      <w:marTop w:val="0"/>
      <w:marBottom w:val="0"/>
      <w:divBdr>
        <w:top w:val="none" w:sz="0" w:space="0" w:color="auto"/>
        <w:left w:val="none" w:sz="0" w:space="0" w:color="auto"/>
        <w:bottom w:val="none" w:sz="0" w:space="0" w:color="auto"/>
        <w:right w:val="none" w:sz="0" w:space="0" w:color="auto"/>
      </w:divBdr>
    </w:div>
    <w:div w:id="2003198588">
      <w:bodyDiv w:val="1"/>
      <w:marLeft w:val="0"/>
      <w:marRight w:val="0"/>
      <w:marTop w:val="0"/>
      <w:marBottom w:val="0"/>
      <w:divBdr>
        <w:top w:val="none" w:sz="0" w:space="0" w:color="auto"/>
        <w:left w:val="none" w:sz="0" w:space="0" w:color="auto"/>
        <w:bottom w:val="none" w:sz="0" w:space="0" w:color="auto"/>
        <w:right w:val="none" w:sz="0" w:space="0" w:color="auto"/>
      </w:divBdr>
    </w:div>
    <w:div w:id="2049986993">
      <w:bodyDiv w:val="1"/>
      <w:marLeft w:val="0"/>
      <w:marRight w:val="0"/>
      <w:marTop w:val="0"/>
      <w:marBottom w:val="0"/>
      <w:divBdr>
        <w:top w:val="none" w:sz="0" w:space="0" w:color="auto"/>
        <w:left w:val="none" w:sz="0" w:space="0" w:color="auto"/>
        <w:bottom w:val="none" w:sz="0" w:space="0" w:color="auto"/>
        <w:right w:val="none" w:sz="0" w:space="0" w:color="auto"/>
      </w:divBdr>
    </w:div>
    <w:div w:id="208078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BFDCA-1F3A-436D-A5F2-4783EE19C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5054</Words>
  <Characters>27799</Characters>
  <Application>Microsoft Office Word</Application>
  <DocSecurity>0</DocSecurity>
  <Lines>231</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32788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e.gatineau</dc:creator>
  <cp:lastModifiedBy>Jean-Christophe Charlier</cp:lastModifiedBy>
  <cp:revision>8</cp:revision>
  <cp:lastPrinted>2015-11-25T11:23:00Z</cp:lastPrinted>
  <dcterms:created xsi:type="dcterms:W3CDTF">2015-12-08T15:52:00Z</dcterms:created>
  <dcterms:modified xsi:type="dcterms:W3CDTF">2015-12-15T11:30:00Z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