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815C13"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rPr>
      </w:pPr>
      <w:r>
        <w:rPr>
          <w:rFonts w:asciiTheme="minorHAnsi" w:hAnsiTheme="minorHAnsi"/>
          <w:b/>
          <w:color w:val="0C4CA3"/>
          <w:sz w:val="20"/>
          <w:u w:val="single"/>
        </w:rPr>
        <w:t>Darba dokuments:</w:t>
      </w:r>
    </w:p>
    <w:p w:rsidR="004F3053" w:rsidRPr="00815C13"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rPr>
      </w:pPr>
      <w:r>
        <w:rPr>
          <w:rFonts w:asciiTheme="minorHAnsi" w:hAnsiTheme="minorHAnsi"/>
          <w:b/>
          <w:color w:val="0C4CA3"/>
          <w:sz w:val="20"/>
          <w:u w:val="single"/>
        </w:rPr>
        <w:t xml:space="preserve">PIETEIKUMA VEIDLAPA – </w:t>
      </w:r>
      <w:r>
        <w:rPr>
          <w:rFonts w:asciiTheme="minorHAnsi" w:hAnsiTheme="minorHAnsi"/>
          <w:b/>
          <w:i/>
          <w:color w:val="0C4CA3"/>
          <w:sz w:val="20"/>
          <w:u w:val="single"/>
        </w:rPr>
        <w:t>Urban</w:t>
      </w:r>
      <w:r>
        <w:rPr>
          <w:rFonts w:asciiTheme="minorHAnsi" w:hAnsiTheme="minorHAnsi"/>
          <w:b/>
          <w:color w:val="0C4CA3"/>
          <w:sz w:val="20"/>
          <w:u w:val="single"/>
        </w:rPr>
        <w:t xml:space="preserve"> </w:t>
      </w:r>
      <w:r>
        <w:rPr>
          <w:rFonts w:asciiTheme="minorHAnsi" w:hAnsiTheme="minorHAnsi"/>
          <w:b/>
          <w:i/>
          <w:color w:val="0C4CA3"/>
          <w:sz w:val="20"/>
          <w:u w:val="single"/>
        </w:rPr>
        <w:t>Innovative Actions</w:t>
      </w:r>
      <w:r>
        <w:rPr>
          <w:rFonts w:asciiTheme="minorHAnsi" w:hAnsiTheme="minorHAnsi"/>
          <w:b/>
          <w:color w:val="0C4CA3"/>
          <w:sz w:val="20"/>
          <w:u w:val="single"/>
        </w:rPr>
        <w:t> (</w:t>
      </w:r>
      <w:r>
        <w:rPr>
          <w:rFonts w:asciiTheme="minorHAnsi" w:hAnsiTheme="minorHAnsi"/>
          <w:b/>
          <w:i/>
          <w:color w:val="0C4CA3"/>
          <w:sz w:val="20"/>
          <w:u w:val="single"/>
        </w:rPr>
        <w:t>UIA)</w:t>
      </w:r>
      <w:r>
        <w:rPr>
          <w:rFonts w:asciiTheme="minorHAnsi" w:hAnsiTheme="minorHAnsi"/>
          <w:b/>
          <w:color w:val="0C4CA3"/>
          <w:sz w:val="20"/>
          <w:u w:val="single"/>
        </w:rPr>
        <w:t xml:space="preserve"> </w:t>
      </w:r>
    </w:p>
    <w:p w:rsidR="004B536C"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Lūdzu, ņemiet vērā, ka šis ir tikai darba dokuments, kura vienīgais mērķis ir palīdzēt pieteikuma iesniedzējiem izstrādāt savu pieteikuma veidlapu.</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Šo dokumentu nevar uzskatīt par oficiālu pieteikuma veidlapu.</w:t>
      </w:r>
    </w:p>
    <w:p w:rsidR="0031586B" w:rsidRPr="0031586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Pastāvīgais sekretariāts izskata tikai tās pieteikuma veidlapas, kuras iesniegtas, izmantojot tiešsaistes elektronisko datu apmaiņas platformu (</w:t>
      </w:r>
      <w:r>
        <w:rPr>
          <w:rFonts w:asciiTheme="minorHAnsi" w:hAnsiTheme="minorHAnsi"/>
          <w:b/>
          <w:i/>
          <w:color w:val="0C4CA3"/>
          <w:sz w:val="20"/>
        </w:rPr>
        <w:t>Electronic Exchange Platform</w:t>
      </w:r>
      <w:r>
        <w:rPr>
          <w:rFonts w:asciiTheme="minorHAnsi" w:hAnsiTheme="minorHAnsi"/>
          <w:b/>
          <w:color w:val="0C4CA3"/>
          <w:sz w:val="20"/>
        </w:rPr>
        <w:t xml:space="preserve"> – </w:t>
      </w:r>
      <w:r>
        <w:rPr>
          <w:rFonts w:asciiTheme="minorHAnsi" w:hAnsiTheme="minorHAnsi"/>
          <w:b/>
          <w:i/>
          <w:color w:val="0C4CA3"/>
          <w:sz w:val="20"/>
        </w:rPr>
        <w:t>EEP</w:t>
      </w:r>
      <w:r>
        <w:rPr>
          <w:rFonts w:asciiTheme="minorHAnsi" w:hAnsiTheme="minorHAnsi"/>
          <w:b/>
          <w:color w:val="0C4CA3"/>
          <w:sz w:val="20"/>
        </w:rPr>
        <w:t>).</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C063CA"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Lūdzu, ņemiet vērā, ka turpmāk sniegtā darba versija ir vienkāršota </w:t>
      </w:r>
      <w:r>
        <w:rPr>
          <w:rFonts w:asciiTheme="minorHAnsi" w:hAnsiTheme="minorHAnsi"/>
          <w:b/>
          <w:i/>
          <w:color w:val="0C4CA3"/>
          <w:sz w:val="20"/>
        </w:rPr>
        <w:t>EEP</w:t>
      </w:r>
      <w:r>
        <w:rPr>
          <w:rFonts w:asciiTheme="minorHAnsi" w:hAnsiTheme="minorHAnsi"/>
          <w:b/>
          <w:color w:val="0C4CA3"/>
          <w:sz w:val="20"/>
        </w:rPr>
        <w:t xml:space="preserve"> vietnē pieejamās pilnās pieteikuma veidlapas versija. Turklāt netiek garantēts, ka šī versija pilnībā atbilst jaunākajai oficiālajai versijai, kas ir pieejama </w:t>
      </w:r>
      <w:r>
        <w:rPr>
          <w:rFonts w:asciiTheme="minorHAnsi" w:hAnsiTheme="minorHAnsi"/>
          <w:b/>
          <w:i/>
          <w:color w:val="0C4CA3"/>
          <w:sz w:val="20"/>
        </w:rPr>
        <w:t>EEP vietnē</w:t>
      </w:r>
      <w:r>
        <w:rPr>
          <w:rFonts w:asciiTheme="minorHAnsi" w:hAnsiTheme="minorHAnsi"/>
          <w:b/>
          <w:color w:val="0C4CA3"/>
          <w:sz w:val="20"/>
        </w:rPr>
        <w:t xml:space="preserve">. Ļoti ieteicams pieteikties </w:t>
      </w:r>
      <w:r>
        <w:rPr>
          <w:rFonts w:asciiTheme="minorHAnsi" w:hAnsiTheme="minorHAnsi"/>
          <w:b/>
          <w:i/>
          <w:color w:val="0C4CA3"/>
          <w:sz w:val="20"/>
        </w:rPr>
        <w:t>EEP</w:t>
      </w:r>
      <w:r>
        <w:rPr>
          <w:rFonts w:asciiTheme="minorHAnsi" w:hAnsiTheme="minorHAnsi"/>
          <w:b/>
          <w:color w:val="0C4CA3"/>
          <w:sz w:val="20"/>
        </w:rPr>
        <w:t xml:space="preserve"> pēc iespējas ātrāk. Neatlieciet to līdz uzaicinājuma termiņa pēdējām dienām. </w:t>
      </w:r>
    </w:p>
    <w:p w:rsidR="00C063CA"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Pirms sākat pieteikuma veidlapas aizpildīšanu, lūdzu, iepazīstieties ar uzaicinājuma darba uzdevumu un </w:t>
      </w:r>
      <w:r>
        <w:rPr>
          <w:rFonts w:asciiTheme="minorHAnsi" w:hAnsiTheme="minorHAnsi"/>
          <w:b/>
          <w:i/>
          <w:color w:val="0C4CA3"/>
          <w:sz w:val="20"/>
        </w:rPr>
        <w:t>UIA</w:t>
      </w:r>
      <w:r>
        <w:rPr>
          <w:rFonts w:asciiTheme="minorHAnsi" w:hAnsiTheme="minorHAnsi"/>
          <w:b/>
          <w:color w:val="0C4CA3"/>
          <w:sz w:val="20"/>
        </w:rPr>
        <w:t xml:space="preserve"> pamatnostādnēm.</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Lūdzu, ņemiet vērā arī to, ka </w:t>
      </w:r>
      <w:r>
        <w:rPr>
          <w:rFonts w:asciiTheme="minorHAnsi" w:hAnsiTheme="minorHAnsi"/>
          <w:b/>
          <w:color w:val="0C4CA3"/>
          <w:sz w:val="20"/>
          <w:u w:val="single"/>
        </w:rPr>
        <w:t>rakstzīmju ierobežojums ir noteikts, ieskaitot atstarpes.</w:t>
      </w:r>
      <w:r>
        <w:rPr>
          <w:rFonts w:asciiTheme="minorHAnsi" w:hAnsiTheme="minorHAnsi"/>
          <w:b/>
          <w:color w:val="0C4CA3"/>
          <w:sz w:val="20"/>
        </w:rPr>
        <w:t xml:space="preserve"> </w:t>
      </w:r>
      <w:r>
        <w:rPr>
          <w:rFonts w:asciiTheme="minorHAnsi" w:hAnsiTheme="minorHAnsi"/>
          <w:b/>
          <w:i/>
          <w:color w:val="0C4CA3"/>
          <w:sz w:val="20"/>
        </w:rPr>
        <w:t>EEP</w:t>
      </w:r>
      <w:r>
        <w:rPr>
          <w:rFonts w:asciiTheme="minorHAnsi" w:hAnsiTheme="minorHAnsi"/>
          <w:b/>
          <w:color w:val="0C4CA3"/>
          <w:sz w:val="20"/>
        </w:rPr>
        <w:t xml:space="preserve"> dažus pieteikuma veidlapas elementus ģenerēs automātiski. Tomēr to aizpildīšana darba dokumentā var palīdzēt projekta dalībniekiem gūt pilnīgu pārskatu par projektu.</w:t>
      </w:r>
    </w:p>
    <w:p w:rsidR="0031586B"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815C13"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815C13" w:rsidRDefault="004F3053">
      <w:pPr>
        <w:spacing w:after="0" w:line="100" w:lineRule="atLeast"/>
        <w:rPr>
          <w:rFonts w:asciiTheme="minorHAnsi" w:hAnsiTheme="minorHAnsi" w:cs="Open Sans"/>
          <w:sz w:val="20"/>
          <w:szCs w:val="20"/>
        </w:rPr>
      </w:pPr>
    </w:p>
    <w:p w:rsidR="00D23E46" w:rsidRPr="00815C13" w:rsidRDefault="00D23E46">
      <w:pPr>
        <w:spacing w:after="0" w:line="100" w:lineRule="atLeast"/>
        <w:rPr>
          <w:rFonts w:asciiTheme="minorHAnsi" w:hAnsiTheme="minorHAnsi" w:cs="Open Sans"/>
          <w:sz w:val="20"/>
          <w:szCs w:val="20"/>
        </w:rPr>
      </w:pPr>
      <w:bookmarkStart w:id="0" w:name="_GoBack"/>
      <w:bookmarkEnd w:id="0"/>
    </w:p>
    <w:p w:rsidR="00A212A8" w:rsidRPr="00276B6C" w:rsidRDefault="00A212A8" w:rsidP="00A212A8">
      <w:pPr>
        <w:rPr>
          <w:rFonts w:asciiTheme="minorHAnsi" w:hAnsiTheme="minorHAnsi"/>
          <w:b/>
          <w:color w:val="97A5D4"/>
          <w:sz w:val="24"/>
          <w:szCs w:val="24"/>
        </w:rPr>
      </w:pPr>
      <w:r>
        <w:rPr>
          <w:rFonts w:asciiTheme="minorHAnsi" w:hAnsiTheme="minorHAnsi"/>
          <w:b/>
          <w:color w:val="6E8992"/>
          <w:sz w:val="24"/>
        </w:rPr>
        <w:t>A DAĻA – Projekta kopsavilkums</w:t>
      </w:r>
    </w:p>
    <w:p w:rsidR="00A212A8" w:rsidRPr="00276B6C" w:rsidRDefault="00A212A8" w:rsidP="00A212A8">
      <w:pPr>
        <w:spacing w:after="60"/>
        <w:jc w:val="both"/>
        <w:rPr>
          <w:rFonts w:asciiTheme="minorHAnsi" w:hAnsiTheme="minorHAnsi"/>
          <w:sz w:val="24"/>
          <w:szCs w:val="24"/>
        </w:rPr>
      </w:pPr>
      <w:r>
        <w:rPr>
          <w:rFonts w:asciiTheme="minorHAnsi" w:hAnsiTheme="minorHAnsi"/>
          <w:b/>
          <w:color w:val="97A5D4"/>
          <w:sz w:val="24"/>
        </w:rPr>
        <w:t>A1. Projekta identifikācija</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 xml:space="preserve">Projekta akronīms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815C13" w:rsidRDefault="00A212A8">
            <w:pPr>
              <w:pStyle w:val="CommentText1"/>
              <w:spacing w:line="100" w:lineRule="atLeast"/>
              <w:rPr>
                <w:rFonts w:asciiTheme="minorHAnsi" w:eastAsia="Tahoma" w:hAnsiTheme="minorHAnsi" w:cs="Open Sans"/>
                <w:i/>
              </w:rPr>
            </w:pP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010CC6">
            <w:pPr>
              <w:spacing w:after="0"/>
              <w:jc w:val="both"/>
              <w:rPr>
                <w:rFonts w:asciiTheme="minorHAnsi" w:hAnsiTheme="minorHAnsi"/>
                <w:color w:val="548DD4"/>
                <w:sz w:val="20"/>
                <w:szCs w:val="20"/>
              </w:rPr>
            </w:pPr>
            <w:r>
              <w:rPr>
                <w:rFonts w:asciiTheme="minorHAnsi" w:hAnsiTheme="minorHAnsi"/>
                <w:sz w:val="20"/>
              </w:rPr>
              <w:t>Projekta nosaukums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4E1992" w:rsidRDefault="001E63CB">
            <w:pPr>
              <w:spacing w:after="0" w:line="100" w:lineRule="atLeast"/>
              <w:jc w:val="both"/>
              <w:rPr>
                <w:rFonts w:asciiTheme="minorHAnsi" w:hAnsiTheme="minorHAnsi"/>
                <w:b/>
                <w:sz w:val="20"/>
                <w:szCs w:val="20"/>
              </w:rPr>
            </w:pPr>
            <w:r>
              <w:rPr>
                <w:rFonts w:asciiTheme="minorHAnsi" w:hAnsiTheme="minorHAnsi"/>
                <w:b/>
                <w:color w:val="548DD4"/>
                <w:sz w:val="20"/>
              </w:rPr>
              <w:t>[250 rakstzīmes]</w:t>
            </w:r>
          </w:p>
        </w:tc>
      </w:tr>
      <w:tr w:rsidR="00EB09DD"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815C13" w:rsidRDefault="00EB09DD" w:rsidP="00010CC6">
            <w:pPr>
              <w:spacing w:after="0"/>
              <w:jc w:val="both"/>
              <w:rPr>
                <w:rFonts w:asciiTheme="minorHAnsi" w:hAnsiTheme="minorHAnsi" w:cs="Open Sans"/>
                <w:sz w:val="20"/>
                <w:szCs w:val="20"/>
              </w:rPr>
            </w:pPr>
            <w:r>
              <w:rPr>
                <w:rFonts w:asciiTheme="minorHAnsi" w:hAnsiTheme="minorHAnsi"/>
                <w:sz w:val="20"/>
              </w:rPr>
              <w:t>Projekta numurs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815C13" w:rsidRDefault="00EB09DD">
            <w:pPr>
              <w:spacing w:after="0" w:line="100" w:lineRule="atLeast"/>
              <w:jc w:val="both"/>
              <w:rPr>
                <w:rFonts w:asciiTheme="minorHAnsi" w:eastAsia="Times New Roman" w:hAnsiTheme="minorHAnsi" w:cs="Open Sans"/>
                <w:color w:val="548DD4"/>
                <w:sz w:val="20"/>
                <w:szCs w:val="20"/>
              </w:rPr>
            </w:pPr>
            <w:r>
              <w:rPr>
                <w:rFonts w:asciiTheme="minorHAnsi" w:hAnsiTheme="minorHAnsi"/>
                <w:color w:val="548DD4"/>
                <w:sz w:val="20"/>
              </w:rPr>
              <w:t>Tiek ģenerēts automātiski, pirmo reizi saglabājot projektu</w:t>
            </w:r>
          </w:p>
        </w:tc>
      </w:tr>
      <w:tr w:rsidR="006C48CD" w:rsidRPr="00815C13"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815C13" w:rsidRDefault="006C48CD" w:rsidP="00E95F1C">
            <w:pPr>
              <w:spacing w:after="0"/>
              <w:rPr>
                <w:rFonts w:asciiTheme="minorHAnsi" w:hAnsiTheme="minorHAnsi"/>
                <w:i/>
                <w:sz w:val="20"/>
                <w:szCs w:val="20"/>
              </w:rPr>
            </w:pPr>
            <w:r>
              <w:rPr>
                <w:rFonts w:asciiTheme="minorHAnsi" w:hAnsiTheme="minorHAnsi"/>
                <w:sz w:val="20"/>
              </w:rPr>
              <w:t>Pilsētas pašvaldības galvenās iestādes nosaukums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815C13" w:rsidRDefault="006C48CD" w:rsidP="00EC2260">
            <w:pPr>
              <w:spacing w:after="0"/>
              <w:rPr>
                <w:rFonts w:asciiTheme="minorHAnsi" w:hAnsiTheme="minorHAnsi" w:cs="Open Sans"/>
                <w:bCs/>
                <w:i/>
                <w:sz w:val="20"/>
                <w:szCs w:val="20"/>
              </w:rPr>
            </w:pPr>
            <w:r>
              <w:rPr>
                <w:rFonts w:asciiTheme="minorHAnsi" w:hAnsiTheme="minorHAnsi"/>
                <w:i/>
                <w:color w:val="548DD4"/>
                <w:sz w:val="20"/>
              </w:rPr>
              <w:t>(Tiek aizpildīts automātiski)</w:t>
            </w: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6C48CD" w:rsidP="008474E8">
            <w:pPr>
              <w:spacing w:after="0"/>
              <w:rPr>
                <w:rFonts w:asciiTheme="minorHAnsi" w:hAnsiTheme="minorHAnsi"/>
                <w:i/>
                <w:sz w:val="20"/>
                <w:szCs w:val="20"/>
              </w:rPr>
            </w:pPr>
            <w:r>
              <w:rPr>
                <w:rFonts w:asciiTheme="minorHAnsi" w:hAnsiTheme="minorHAnsi"/>
                <w:sz w:val="20"/>
              </w:rPr>
              <w:t>ERAF ieguldījuma apjoms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6DC6"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Ne vairāk kā 80 %</w:t>
            </w:r>
          </w:p>
        </w:tc>
      </w:tr>
      <w:tr w:rsidR="00A212A8" w:rsidRPr="006B79D3"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D7072E" w:rsidP="00A212A8">
            <w:pPr>
              <w:spacing w:after="0"/>
              <w:jc w:val="both"/>
              <w:rPr>
                <w:rFonts w:asciiTheme="minorHAnsi" w:hAnsiTheme="minorHAnsi" w:cs="Open Sans"/>
                <w:sz w:val="20"/>
                <w:szCs w:val="20"/>
              </w:rPr>
            </w:pPr>
            <w:r>
              <w:rPr>
                <w:rFonts w:asciiTheme="minorHAnsi" w:hAnsiTheme="minorHAnsi"/>
                <w:sz w:val="20"/>
              </w:rPr>
              <w:t>Projekta ilgums</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Sākuma datums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31F9"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(Projekta apstiprināšanas datums)</w:t>
            </w:r>
          </w:p>
        </w:tc>
      </w:tr>
      <w:tr w:rsidR="00403C75" w:rsidRPr="006B79D3"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r>
              <w:rPr>
                <w:rFonts w:asciiTheme="minorHAnsi" w:hAnsiTheme="minorHAnsi"/>
                <w:sz w:val="20"/>
              </w:rPr>
              <w:t>Beigu datums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EC2260" w:rsidRDefault="001631F9"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Ne vēlāk kā trīs gadus pēc sākuma datuma</w:t>
            </w:r>
          </w:p>
        </w:tc>
      </w:tr>
      <w:tr w:rsidR="00A212A8" w:rsidRPr="00815C13"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403C75" w:rsidP="00A212A8">
            <w:pPr>
              <w:spacing w:after="0"/>
              <w:jc w:val="both"/>
              <w:rPr>
                <w:rFonts w:asciiTheme="minorHAnsi" w:hAnsiTheme="minorHAnsi"/>
                <w:i/>
                <w:sz w:val="20"/>
                <w:szCs w:val="20"/>
              </w:rPr>
            </w:pPr>
            <w:r>
              <w:rPr>
                <w:rFonts w:asciiTheme="minorHAnsi" w:hAnsiTheme="minorHAnsi"/>
                <w:sz w:val="20"/>
              </w:rPr>
              <w:t>Kopējais mēnešu skaits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Tiek aprēķināts automātiski</w:t>
            </w:r>
          </w:p>
        </w:tc>
      </w:tr>
      <w:tr w:rsidR="00A212A8"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5CC6" w:rsidP="00604455">
            <w:pPr>
              <w:spacing w:after="0"/>
              <w:jc w:val="both"/>
              <w:rPr>
                <w:rFonts w:asciiTheme="minorHAnsi" w:hAnsiTheme="minorHAnsi"/>
                <w:i/>
                <w:sz w:val="20"/>
                <w:szCs w:val="20"/>
              </w:rPr>
            </w:pPr>
            <w:r>
              <w:rPr>
                <w:rFonts w:asciiTheme="minorHAnsi" w:hAnsiTheme="minorHAnsi"/>
                <w:sz w:val="20"/>
              </w:rPr>
              <w:t>Tēma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Nolaižamā izvēlne, kurā pieejamas x tēmas, kas ir specifiskas konkrētajam uzaicinājumam</w:t>
            </w:r>
          </w:p>
        </w:tc>
      </w:tr>
    </w:tbl>
    <w:p w:rsidR="00A77605" w:rsidRPr="00815C13" w:rsidRDefault="00A77605">
      <w:pPr>
        <w:spacing w:after="0" w:line="100" w:lineRule="atLeast"/>
        <w:rPr>
          <w:rFonts w:asciiTheme="minorHAnsi" w:hAnsiTheme="minorHAnsi" w:cs="Open Sans"/>
          <w:sz w:val="20"/>
          <w:szCs w:val="20"/>
        </w:rPr>
      </w:pPr>
    </w:p>
    <w:p w:rsidR="004E20B8" w:rsidRPr="00815C13" w:rsidRDefault="004E20B8">
      <w:pPr>
        <w:spacing w:after="0" w:line="100" w:lineRule="atLeast"/>
        <w:rPr>
          <w:rFonts w:asciiTheme="minorHAnsi" w:hAnsiTheme="minorHAnsi" w:cs="Open Sans"/>
          <w:sz w:val="20"/>
          <w:szCs w:val="20"/>
        </w:rPr>
      </w:pPr>
    </w:p>
    <w:p w:rsidR="00B81374" w:rsidRPr="00276B6C" w:rsidRDefault="00A212A8" w:rsidP="00506BEF">
      <w:pPr>
        <w:spacing w:after="60"/>
        <w:jc w:val="both"/>
        <w:rPr>
          <w:rFonts w:asciiTheme="minorHAnsi" w:hAnsiTheme="minorHAnsi"/>
          <w:sz w:val="24"/>
          <w:szCs w:val="24"/>
        </w:rPr>
      </w:pPr>
      <w:r>
        <w:rPr>
          <w:rFonts w:asciiTheme="minorHAnsi" w:hAnsiTheme="minorHAnsi"/>
          <w:b/>
          <w:color w:val="97A5D4"/>
          <w:sz w:val="24"/>
        </w:rPr>
        <w:t>A2. Projekta kopsavilkums</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815C13" w:rsidRDefault="00AA3BE1">
            <w:pPr>
              <w:numPr>
                <w:ilvl w:val="0"/>
                <w:numId w:val="15"/>
              </w:numPr>
              <w:spacing w:after="0" w:line="100" w:lineRule="atLeast"/>
              <w:jc w:val="both"/>
              <w:rPr>
                <w:rFonts w:asciiTheme="minorHAnsi" w:hAnsiTheme="minorHAnsi"/>
                <w:sz w:val="20"/>
                <w:szCs w:val="20"/>
              </w:rPr>
            </w:pPr>
            <w:r>
              <w:rPr>
                <w:rFonts w:asciiTheme="minorHAnsi" w:hAnsiTheme="minorHAnsi"/>
                <w:sz w:val="20"/>
              </w:rPr>
              <w:t>Projekta kopsavilkuma apraksts</w:t>
            </w:r>
          </w:p>
        </w:tc>
      </w:tr>
      <w:tr w:rsidR="005E5AB3" w:rsidRPr="006B79D3"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815C13" w:rsidRDefault="00222C58" w:rsidP="004458E7">
            <w:pPr>
              <w:spacing w:after="60" w:line="100" w:lineRule="atLeast"/>
              <w:jc w:val="both"/>
              <w:rPr>
                <w:rFonts w:asciiTheme="minorHAnsi" w:hAnsiTheme="minorHAnsi"/>
                <w:sz w:val="20"/>
                <w:szCs w:val="20"/>
              </w:rPr>
            </w:pPr>
            <w:r>
              <w:rPr>
                <w:rFonts w:asciiTheme="minorHAnsi" w:hAnsiTheme="minorHAnsi"/>
                <w:b/>
                <w:color w:val="548DD4"/>
                <w:sz w:val="20"/>
              </w:rPr>
              <w:t>[1500 rakstzīmes]</w:t>
            </w:r>
            <w:r>
              <w:rPr>
                <w:rFonts w:asciiTheme="minorHAnsi" w:hAnsiTheme="minorHAnsi"/>
                <w:color w:val="548DD4"/>
                <w:sz w:val="20"/>
              </w:rPr>
              <w:t xml:space="preserve"> </w:t>
            </w:r>
            <w:r>
              <w:rPr>
                <w:rFonts w:asciiTheme="minorHAnsi" w:hAnsiTheme="minorHAnsi"/>
                <w:i/>
                <w:color w:val="548DD4"/>
                <w:sz w:val="20"/>
              </w:rPr>
              <w:t>Īsumā aprakstiet risināmās problēmas, ieteikto risinājumu, sniedziet tā oriģinalitātes un novatorisma pamatojumu, kā arī norādiet, kādas izmaiņas reālajā situācijā vēlaties panākt</w:t>
            </w:r>
          </w:p>
        </w:tc>
      </w:tr>
    </w:tbl>
    <w:p w:rsidR="009F18EA" w:rsidRPr="00815C13" w:rsidRDefault="009F18EA" w:rsidP="007579DF">
      <w:pPr>
        <w:rPr>
          <w:rFonts w:asciiTheme="minorHAnsi" w:eastAsia="Times New Roman" w:hAnsiTheme="minorHAnsi" w:cs="Open Sans"/>
          <w:b/>
          <w:color w:val="6E8992"/>
          <w:sz w:val="20"/>
          <w:szCs w:val="20"/>
        </w:rPr>
      </w:pPr>
    </w:p>
    <w:p w:rsidR="005C218F" w:rsidRDefault="005C218F" w:rsidP="005C218F">
      <w:pPr>
        <w:suppressAutoHyphens w:val="0"/>
        <w:spacing w:after="0" w:line="240" w:lineRule="auto"/>
        <w:rPr>
          <w:rFonts w:asciiTheme="minorHAnsi" w:hAnsiTheme="minorHAnsi"/>
          <w:noProof/>
          <w:sz w:val="20"/>
          <w:szCs w:val="20"/>
        </w:rPr>
      </w:pPr>
    </w:p>
    <w:p w:rsidR="005C218F" w:rsidRDefault="005C218F" w:rsidP="005C218F">
      <w:pPr>
        <w:spacing w:after="60" w:line="100" w:lineRule="atLeast"/>
        <w:jc w:val="both"/>
        <w:rPr>
          <w:rFonts w:asciiTheme="minorHAnsi" w:eastAsia="Times New Roman" w:hAnsiTheme="minorHAnsi" w:cs="Open Sans"/>
          <w:i/>
          <w:color w:val="548DD4"/>
          <w:sz w:val="20"/>
          <w:szCs w:val="20"/>
        </w:rPr>
      </w:pPr>
      <w:r>
        <w:rPr>
          <w:rFonts w:asciiTheme="minorHAnsi" w:hAnsiTheme="minorHAnsi"/>
          <w:i/>
          <w:color w:val="548DD4"/>
          <w:sz w:val="20"/>
        </w:rPr>
        <w:t>Tabula tiek automātiski ģenerēta no darba plāna</w:t>
      </w:r>
    </w:p>
    <w:tbl>
      <w:tblPr>
        <w:tblStyle w:val="TableGrid"/>
        <w:tblW w:w="0" w:type="auto"/>
        <w:tblLook w:val="04A0" w:firstRow="1" w:lastRow="0" w:firstColumn="1" w:lastColumn="0" w:noHBand="0" w:noVBand="1"/>
      </w:tblPr>
      <w:tblGrid>
        <w:gridCol w:w="1130"/>
        <w:gridCol w:w="1123"/>
        <w:gridCol w:w="1170"/>
        <w:gridCol w:w="1126"/>
        <w:gridCol w:w="1130"/>
        <w:gridCol w:w="1125"/>
        <w:gridCol w:w="1129"/>
        <w:gridCol w:w="1129"/>
      </w:tblGrid>
      <w:tr w:rsidR="0089161F" w:rsidRPr="006B79D3" w:rsidTr="0089161F">
        <w:tc>
          <w:tcPr>
            <w:tcW w:w="9062" w:type="dxa"/>
            <w:gridSpan w:val="8"/>
            <w:shd w:val="clear" w:color="auto" w:fill="E5DFEC" w:themeFill="accent4" w:themeFillTint="33"/>
          </w:tcPr>
          <w:p w:rsidR="0089161F" w:rsidRPr="0089161F" w:rsidRDefault="0089161F" w:rsidP="0089161F">
            <w:pPr>
              <w:tabs>
                <w:tab w:val="left" w:pos="1777"/>
                <w:tab w:val="center" w:pos="4423"/>
              </w:tabs>
              <w:spacing w:after="0"/>
              <w:rPr>
                <w:rFonts w:asciiTheme="minorHAnsi" w:eastAsia="Times New Roman" w:hAnsiTheme="minorHAnsi" w:cs="Open Sans"/>
                <w:b/>
                <w:i/>
                <w:color w:val="548DD4"/>
                <w:sz w:val="20"/>
                <w:szCs w:val="20"/>
              </w:rPr>
            </w:pPr>
            <w:r>
              <w:tab/>
            </w:r>
            <w:r>
              <w:tab/>
            </w:r>
            <w:r>
              <w:rPr>
                <w:rFonts w:asciiTheme="minorHAnsi" w:hAnsiTheme="minorHAnsi"/>
                <w:b/>
                <w:sz w:val="20"/>
              </w:rPr>
              <w:t>Budžets – sadalījums pa finansējuma avotiem un partneriem</w:t>
            </w:r>
          </w:p>
        </w:tc>
      </w:tr>
      <w:tr w:rsidR="0089161F" w:rsidTr="0089161F">
        <w:tc>
          <w:tcPr>
            <w:tcW w:w="1132" w:type="dxa"/>
            <w:vMerge w:val="restart"/>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Partneris</w:t>
            </w:r>
          </w:p>
        </w:tc>
        <w:tc>
          <w:tcPr>
            <w:tcW w:w="2265"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ERAF līdzfinansējums</w:t>
            </w:r>
          </w:p>
        </w:tc>
        <w:tc>
          <w:tcPr>
            <w:tcW w:w="3399" w:type="dxa"/>
            <w:gridSpan w:val="3"/>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Ieguldījums</w:t>
            </w:r>
          </w:p>
        </w:tc>
        <w:tc>
          <w:tcPr>
            <w:tcW w:w="2266"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Kopā</w:t>
            </w:r>
          </w:p>
        </w:tc>
      </w:tr>
      <w:tr w:rsidR="0089161F" w:rsidTr="0089161F">
        <w:tc>
          <w:tcPr>
            <w:tcW w:w="1132" w:type="dxa"/>
            <w:vMerge/>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EUR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ERAF ieguldījuma apjoms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Valsts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Privātais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Kopā</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Budžets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 no projekta budžeta</w:t>
            </w: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PP1</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PP2</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Kopā</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rPr>
      </w:pPr>
    </w:p>
    <w:p w:rsidR="007F598B" w:rsidRPr="00815C13" w:rsidRDefault="007F598B">
      <w:pPr>
        <w:suppressAutoHyphens w:val="0"/>
        <w:spacing w:after="0" w:line="240" w:lineRule="auto"/>
        <w:rPr>
          <w:rFonts w:asciiTheme="minorHAnsi" w:eastAsia="Times New Roman" w:hAnsiTheme="minorHAnsi" w:cs="Open Sans"/>
          <w:b/>
          <w:color w:val="6E8992"/>
          <w:sz w:val="20"/>
          <w:szCs w:val="20"/>
        </w:rPr>
      </w:pPr>
      <w:r>
        <w:br w:type="page"/>
      </w:r>
    </w:p>
    <w:p w:rsidR="000518B1" w:rsidRDefault="007579DF" w:rsidP="007579DF">
      <w:pPr>
        <w:rPr>
          <w:rFonts w:asciiTheme="minorHAnsi" w:eastAsia="Times New Roman" w:hAnsiTheme="minorHAnsi" w:cs="Open Sans"/>
          <w:b/>
          <w:color w:val="6E8992"/>
          <w:sz w:val="24"/>
          <w:szCs w:val="24"/>
        </w:rPr>
      </w:pPr>
      <w:r>
        <w:rPr>
          <w:rFonts w:asciiTheme="minorHAnsi" w:hAnsiTheme="minorHAnsi"/>
          <w:b/>
          <w:color w:val="6E8992"/>
          <w:sz w:val="24"/>
        </w:rPr>
        <w:lastRenderedPageBreak/>
        <w:t>B DAĻA – Partnerība</w:t>
      </w:r>
    </w:p>
    <w:p w:rsidR="006D4B49" w:rsidRPr="00276B6C" w:rsidRDefault="006D4B49" w:rsidP="006D4B49">
      <w:pPr>
        <w:spacing w:after="0" w:line="100" w:lineRule="atLeast"/>
        <w:rPr>
          <w:rFonts w:asciiTheme="minorHAnsi" w:hAnsiTheme="minorHAnsi" w:cs="Open Sans"/>
          <w:b/>
          <w:sz w:val="24"/>
          <w:szCs w:val="24"/>
        </w:rPr>
      </w:pPr>
      <w:r>
        <w:rPr>
          <w:rFonts w:asciiTheme="minorHAnsi" w:hAnsiTheme="minorHAnsi"/>
          <w:b/>
          <w:sz w:val="24"/>
        </w:rPr>
        <w:t xml:space="preserve">Partnerība – kopsavilkuma tabula </w:t>
      </w:r>
    </w:p>
    <w:p w:rsidR="006D4B49" w:rsidRDefault="006D4B49" w:rsidP="006D4B49">
      <w:pPr>
        <w:spacing w:after="0" w:line="100" w:lineRule="atLeast"/>
        <w:rPr>
          <w:rFonts w:asciiTheme="minorHAnsi" w:hAnsiTheme="minorHAnsi" w:cs="Open Sans"/>
          <w:sz w:val="20"/>
          <w:szCs w:val="20"/>
        </w:rPr>
      </w:pPr>
    </w:p>
    <w:p w:rsidR="006D4B49" w:rsidRPr="005C218F" w:rsidRDefault="006D4B49" w:rsidP="005C218F">
      <w:pPr>
        <w:spacing w:after="0"/>
        <w:rPr>
          <w:rFonts w:asciiTheme="minorHAnsi" w:eastAsia="Times New Roman" w:hAnsiTheme="minorHAnsi" w:cs="Open Sans"/>
          <w:i/>
          <w:color w:val="548DD4"/>
          <w:sz w:val="20"/>
          <w:szCs w:val="20"/>
        </w:rPr>
      </w:pPr>
      <w:r>
        <w:rPr>
          <w:rFonts w:asciiTheme="minorHAnsi" w:hAnsiTheme="minorHAnsi"/>
          <w:b/>
          <w:sz w:val="20"/>
        </w:rPr>
        <w:t xml:space="preserve">Iesaistītā(-ās) pilsētas pašvaldības iestāde(-es) pārstāv XXXX iedzīvotājus </w:t>
      </w:r>
      <w:r>
        <w:rPr>
          <w:rFonts w:asciiTheme="minorHAnsi" w:hAnsiTheme="minorHAnsi"/>
          <w:i/>
          <w:color w:val="548DD4"/>
          <w:sz w:val="20"/>
        </w:rPr>
        <w:t>(apkopotais un šeit norādītais kopējais iedzīvotāju skaits ir iegūts no pilsētas pašvaldības iestādes(-žu) profila(-iem))</w:t>
      </w:r>
    </w:p>
    <w:p w:rsidR="006D4B49" w:rsidRDefault="006D4B49" w:rsidP="006D4B49">
      <w:pPr>
        <w:spacing w:after="0"/>
        <w:rPr>
          <w:rFonts w:asciiTheme="minorHAnsi" w:eastAsia="Times New Roman" w:hAnsiTheme="minorHAnsi" w:cs="Open Sans"/>
          <w:i/>
          <w:color w:val="548DD4"/>
          <w:sz w:val="20"/>
          <w:szCs w:val="20"/>
        </w:rPr>
      </w:pPr>
    </w:p>
    <w:p w:rsidR="005C218F" w:rsidRPr="005C218F" w:rsidRDefault="005C218F" w:rsidP="006D4B49">
      <w:pPr>
        <w:spacing w:after="0"/>
        <w:rPr>
          <w:rFonts w:asciiTheme="minorHAnsi" w:eastAsia="Times New Roman" w:hAnsiTheme="minorHAnsi" w:cs="Open Sans"/>
          <w:i/>
          <w:color w:val="548DD4"/>
          <w:sz w:val="20"/>
          <w:szCs w:val="20"/>
        </w:rPr>
      </w:pPr>
      <w:r>
        <w:rPr>
          <w:rFonts w:asciiTheme="minorHAnsi" w:hAnsiTheme="minorHAnsi"/>
          <w:i/>
          <w:color w:val="548DD4"/>
          <w:sz w:val="20"/>
        </w:rPr>
        <w:t>Tabula tiek automātiski ģenerēta no partneru profiliem</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rsidTr="00585B67">
        <w:tc>
          <w:tcPr>
            <w:tcW w:w="2552"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Loma</w:t>
            </w:r>
          </w:p>
        </w:tc>
        <w:tc>
          <w:tcPr>
            <w:tcW w:w="3969"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Organizācijas nosaukums</w:t>
            </w:r>
          </w:p>
        </w:tc>
        <w:tc>
          <w:tcPr>
            <w:tcW w:w="2693"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Valsts</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Pilsētas pašvaldības iestāde</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XXX</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Saistītā pilsētas pašvaldības iestāde</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YYY</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Piegādes partneris</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ZZZ</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Piegādes partneris</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WWW</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bl>
    <w:p w:rsidR="006D4B49" w:rsidRPr="006D4B49" w:rsidRDefault="006D4B49" w:rsidP="00D72334">
      <w:pPr>
        <w:spacing w:after="0"/>
        <w:rPr>
          <w:rFonts w:asciiTheme="minorHAnsi" w:hAnsiTheme="minorHAnsi" w:cs="Open Sans"/>
          <w:sz w:val="20"/>
          <w:szCs w:val="20"/>
        </w:rPr>
      </w:pPr>
    </w:p>
    <w:p w:rsidR="00D72334" w:rsidRPr="00276B6C" w:rsidRDefault="00D72334" w:rsidP="00D72334">
      <w:pPr>
        <w:spacing w:after="0"/>
        <w:rPr>
          <w:rFonts w:asciiTheme="minorHAnsi" w:eastAsia="Times New Roman" w:hAnsiTheme="minorHAnsi" w:cs="Open Sans"/>
          <w:b/>
          <w:color w:val="6E8992"/>
          <w:sz w:val="24"/>
          <w:szCs w:val="24"/>
        </w:rPr>
      </w:pPr>
      <w:r>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7579DF">
            <w:pPr>
              <w:spacing w:after="0"/>
              <w:rPr>
                <w:rFonts w:asciiTheme="minorHAnsi" w:hAnsiTheme="minorHAnsi"/>
                <w:sz w:val="20"/>
                <w:szCs w:val="20"/>
              </w:rPr>
            </w:pPr>
            <w:r>
              <w:rPr>
                <w:rFonts w:asciiTheme="minorHAnsi" w:hAnsiTheme="minorHAnsi"/>
                <w:b/>
                <w:sz w:val="20"/>
              </w:rPr>
              <w:t xml:space="preserve">Pilsētas pašvaldības iestāde </w:t>
            </w:r>
          </w:p>
        </w:tc>
      </w:tr>
      <w:tr w:rsidR="007579DF"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604455">
            <w:pPr>
              <w:spacing w:after="0"/>
              <w:rPr>
                <w:rFonts w:asciiTheme="minorHAnsi" w:hAnsiTheme="minorHAnsi"/>
                <w:color w:val="548DD4"/>
                <w:sz w:val="20"/>
                <w:szCs w:val="20"/>
              </w:rPr>
            </w:pPr>
            <w:r>
              <w:rPr>
                <w:rFonts w:asciiTheme="minorHAnsi" w:hAnsiTheme="minorHAnsi"/>
                <w:sz w:val="20"/>
              </w:rPr>
              <w:t>Organizācijas nosaukums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7579DF" w:rsidP="007579DF">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rsidP="00585B67">
            <w:pPr>
              <w:tabs>
                <w:tab w:val="center" w:pos="1876"/>
              </w:tabs>
              <w:spacing w:after="0"/>
              <w:rPr>
                <w:rFonts w:asciiTheme="minorHAnsi" w:hAnsiTheme="minorHAnsi" w:cs="Open Sans"/>
                <w:sz w:val="20"/>
                <w:szCs w:val="20"/>
              </w:rPr>
            </w:pPr>
            <w:r>
              <w:rPr>
                <w:rFonts w:asciiTheme="minorHAnsi" w:hAnsiTheme="minorHAnsi"/>
                <w:sz w:val="20"/>
              </w:rPr>
              <w:t>Dalībvalsts</w:t>
            </w:r>
            <w: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Kontaktinformācija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pPr>
              <w:spacing w:after="0"/>
              <w:rPr>
                <w:rFonts w:asciiTheme="minorHAnsi" w:hAnsiTheme="minorHAnsi" w:cs="Open Sans"/>
                <w:sz w:val="20"/>
                <w:szCs w:val="20"/>
              </w:rPr>
            </w:pPr>
            <w:r>
              <w:rPr>
                <w:rFonts w:asciiTheme="minorHAnsi" w:hAnsiTheme="minorHAnsi"/>
                <w:sz w:val="20"/>
              </w:rPr>
              <w:t>Iedzīvotāju skaits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i/>
                <w:color w:val="548DD4"/>
                <w:sz w:val="20"/>
              </w:rPr>
              <w:t>Pieteikuma iesniedzēji norāda datus, kurus sniedzis Eiropas Savienības Statistikas birojs (Eurostat)</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i/>
                <w:sz w:val="20"/>
                <w:szCs w:val="20"/>
              </w:rPr>
            </w:pPr>
            <w:r>
              <w:rPr>
                <w:rFonts w:asciiTheme="minorHAnsi" w:hAnsiTheme="minorHAnsi"/>
                <w:sz w:val="20"/>
              </w:rPr>
              <w:t>Iesaistītais(-ie) departaments(-i)/vienība(-s)/nodaļa(-s)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3321E9" w:rsidP="00E723E6">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rPr>
                <w:rFonts w:asciiTheme="minorHAnsi" w:hAnsiTheme="minorHAnsi"/>
                <w:i/>
                <w:color w:val="548DD4"/>
                <w:sz w:val="20"/>
              </w:rPr>
              <w:t xml:space="preserve"> Šeit uzskaitiet pārējos departamentus, vienības un nodaļas, kas tiks iesaistītas projekta īstenošanā. Sniedziet informāciju par katra departamenta/vienības/nodaļas konkrēto lomu īstenošanas posmā, kā arī iesaistītās personas vārdu, uzvārdu un ieņemamo amatu departamentā/vienībā/nodaļā</w:t>
            </w:r>
          </w:p>
        </w:tc>
      </w:tr>
      <w:tr w:rsidR="00AA3BE1" w:rsidRPr="006B79D3"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color w:val="548DD4"/>
                <w:sz w:val="20"/>
                <w:szCs w:val="20"/>
              </w:rPr>
            </w:pPr>
            <w:r>
              <w:rPr>
                <w:rFonts w:asciiTheme="minorHAnsi" w:hAnsiTheme="minorHAnsi"/>
                <w:sz w:val="20"/>
              </w:rPr>
              <w:t>Kontaktpersona un kontaktinformācija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7579DF">
            <w:pPr>
              <w:spacing w:after="0"/>
              <w:rPr>
                <w:rFonts w:asciiTheme="minorHAnsi" w:eastAsia="Times New Roman" w:hAnsiTheme="minorHAnsi" w:cs="Open Sans"/>
                <w:i/>
                <w:color w:val="548DD4"/>
                <w:sz w:val="20"/>
                <w:szCs w:val="20"/>
              </w:rPr>
            </w:pPr>
            <w:r>
              <w:rPr>
                <w:rFonts w:asciiTheme="minorHAnsi" w:hAnsiTheme="minorHAnsi"/>
                <w:i/>
                <w:color w:val="548DD4"/>
                <w:sz w:val="20"/>
              </w:rPr>
              <w:t>Norādiet tās personas vārdu, uzvārdu, uzrunu un kontaktinformāciju, kas vadīs projektu. Šī persona projekta īstenošanas gaitā būs Pastāvīgā sekretariāta galvenā kontaktpersona</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D23E46">
            <w:pPr>
              <w:spacing w:after="0"/>
              <w:rPr>
                <w:rFonts w:asciiTheme="minorHAnsi" w:hAnsiTheme="minorHAnsi"/>
                <w:color w:val="548DD4"/>
                <w:sz w:val="20"/>
                <w:szCs w:val="20"/>
              </w:rPr>
            </w:pPr>
            <w:r>
              <w:rPr>
                <w:rFonts w:asciiTheme="minorHAnsi" w:hAnsiTheme="minorHAnsi"/>
                <w:sz w:val="20"/>
              </w:rPr>
              <w:t>PVN numurs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40335">
            <w:pPr>
              <w:spacing w:after="0"/>
              <w:rPr>
                <w:rFonts w:asciiTheme="minorHAnsi" w:eastAsia="Times New Roman" w:hAnsiTheme="minorHAnsi" w:cs="Open Sans"/>
                <w:i/>
                <w:color w:val="548DD4"/>
                <w:sz w:val="20"/>
                <w:szCs w:val="20"/>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57237B">
            <w:pPr>
              <w:spacing w:after="0"/>
              <w:rPr>
                <w:rFonts w:asciiTheme="minorHAnsi" w:hAnsiTheme="minorHAnsi"/>
                <w:color w:val="548DD4"/>
                <w:sz w:val="20"/>
                <w:szCs w:val="20"/>
              </w:rPr>
            </w:pPr>
            <w:r>
              <w:rPr>
                <w:rFonts w:asciiTheme="minorHAnsi" w:hAnsiTheme="minorHAnsi"/>
                <w:sz w:val="20"/>
              </w:rPr>
              <w:t>Atgūstamais PVN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7237B">
            <w:pPr>
              <w:spacing w:after="0"/>
              <w:rPr>
                <w:rFonts w:asciiTheme="minorHAnsi" w:eastAsia="Times New Roman" w:hAnsiTheme="minorHAnsi" w:cs="Open Sans"/>
                <w:i/>
                <w:color w:val="548DD4"/>
                <w:sz w:val="20"/>
                <w:szCs w:val="20"/>
              </w:rPr>
            </w:pPr>
            <w:r>
              <w:rPr>
                <w:rFonts w:asciiTheme="minorHAnsi" w:hAnsiTheme="minorHAnsi"/>
                <w:i/>
                <w:color w:val="548DD4"/>
                <w:sz w:val="20"/>
              </w:rPr>
              <w:t>Nolaižamā izvēlne ar šādiem elementiem:  jā, nē, daļēji</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921C0C">
            <w:pPr>
              <w:spacing w:after="0"/>
              <w:rPr>
                <w:rFonts w:asciiTheme="minorHAnsi" w:hAnsiTheme="minorHAnsi"/>
                <w:color w:val="548DD4"/>
                <w:sz w:val="20"/>
                <w:szCs w:val="20"/>
              </w:rPr>
            </w:pPr>
            <w:r>
              <w:rPr>
                <w:rFonts w:asciiTheme="minorHAnsi" w:hAnsiTheme="minorHAnsi"/>
                <w:sz w:val="20"/>
              </w:rPr>
              <w:t>Personāla izmaksas pieprasītas, pamatojoties uz:</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921C0C">
            <w:pPr>
              <w:spacing w:after="0"/>
              <w:rPr>
                <w:rFonts w:asciiTheme="minorHAnsi" w:eastAsia="Times New Roman" w:hAnsiTheme="minorHAnsi" w:cs="Open Sans"/>
                <w:i/>
                <w:color w:val="548DD4"/>
                <w:sz w:val="20"/>
                <w:szCs w:val="20"/>
              </w:rPr>
            </w:pPr>
            <w:r>
              <w:rPr>
                <w:rFonts w:asciiTheme="minorHAnsi" w:hAnsiTheme="minorHAnsi"/>
                <w:i/>
                <w:color w:val="548DD4"/>
                <w:sz w:val="20"/>
              </w:rPr>
              <w:t>Nolaižamā izvēlne:</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Vienotā likme (20 % no visām tiešajām izmaksām, izņemot par personālu)</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Faktiskās izmaksas</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olor w:val="548DD4"/>
                <w:sz w:val="20"/>
                <w:szCs w:val="20"/>
              </w:rPr>
            </w:pPr>
            <w:r>
              <w:rPr>
                <w:rFonts w:asciiTheme="minorHAnsi" w:hAnsiTheme="minorHAnsi"/>
                <w:sz w:val="20"/>
              </w:rPr>
              <w:t>Kādas ir kompetences un pieredze saistībā ar risināmo problēmu?</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b/>
                <w:i/>
                <w:color w:val="548DD4"/>
                <w:sz w:val="20"/>
              </w:rPr>
              <w:t xml:space="preserve"> [500 rakstzīmes]</w:t>
            </w:r>
            <w:r>
              <w:rPr>
                <w:rFonts w:asciiTheme="minorHAnsi" w:hAnsiTheme="minorHAnsi"/>
                <w:i/>
                <w:color w:val="548DD4"/>
                <w:sz w:val="20"/>
              </w:rPr>
              <w:t xml:space="preserve"> Aprakstiet organizācijas galvenās juridiskās un operatīvās kompetences un pieredzi saistībā ar risināmo problēmu un piedāvāto projektu. Pamatojiet, kāpēc pieteikumu iesniedzošā organizācija ir vispiemērotākā projekta īstenošanai</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s="Open Sans"/>
                <w:bCs/>
                <w:color w:val="548DD4"/>
                <w:sz w:val="20"/>
                <w:szCs w:val="20"/>
              </w:rPr>
            </w:pPr>
            <w:r>
              <w:rPr>
                <w:rFonts w:asciiTheme="minorHAnsi" w:hAnsiTheme="minorHAnsi"/>
                <w:sz w:val="20"/>
              </w:rPr>
              <w:lastRenderedPageBreak/>
              <w:t>Pieredze ES līdzfinansēto projektu un citu starptautisku projektu īstenošanā un/vai vadīšanā</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rPr>
                <w:rFonts w:asciiTheme="minorHAnsi" w:hAnsiTheme="minorHAnsi"/>
                <w:i/>
                <w:color w:val="548DD4"/>
                <w:sz w:val="20"/>
              </w:rPr>
              <w:t xml:space="preserve"> Ja ir piemērojams, aprakstiet organizācijas galveno pieredzi, kas gūta, piedaloties ES līdzfinansētos projektos vai citos starptautiskos projektos un/vai vadot tos</w:t>
            </w:r>
          </w:p>
        </w:tc>
      </w:tr>
    </w:tbl>
    <w:p w:rsidR="00A37405" w:rsidRDefault="00A37405">
      <w:pPr>
        <w:spacing w:after="0" w:line="100" w:lineRule="atLeast"/>
        <w:rPr>
          <w:rFonts w:asciiTheme="minorHAnsi" w:hAnsiTheme="minorHAnsi"/>
          <w:b/>
          <w:sz w:val="20"/>
        </w:rPr>
      </w:pPr>
    </w:p>
    <w:p w:rsidR="00062845" w:rsidRDefault="00062845">
      <w:pPr>
        <w:spacing w:after="0" w:line="100" w:lineRule="atLeast"/>
        <w:rPr>
          <w:rFonts w:asciiTheme="minorHAnsi" w:hAnsiTheme="minorHAnsi" w:cs="Open Sans"/>
          <w:b/>
          <w:sz w:val="20"/>
          <w:szCs w:val="20"/>
        </w:rPr>
      </w:pPr>
      <w:r>
        <w:rPr>
          <w:rFonts w:asciiTheme="minorHAnsi" w:hAnsiTheme="minorHAnsi"/>
          <w:b/>
          <w:sz w:val="20"/>
        </w:rPr>
        <w:t xml:space="preserve">Pilsētas pašvaldības iestādes budžeta pārskats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Tabula tiek automātiski ģenerēta no darba plāna</w:t>
      </w:r>
    </w:p>
    <w:tbl>
      <w:tblPr>
        <w:tblStyle w:val="TableGrid"/>
        <w:tblW w:w="0" w:type="auto"/>
        <w:tblInd w:w="137" w:type="dxa"/>
        <w:tblLook w:val="04A0" w:firstRow="1" w:lastRow="0" w:firstColumn="1" w:lastColumn="0" w:noHBand="0" w:noVBand="1"/>
      </w:tblPr>
      <w:tblGrid>
        <w:gridCol w:w="3969"/>
        <w:gridCol w:w="1985"/>
      </w:tblGrid>
      <w:tr w:rsidR="00B95489" w:rsidRPr="00B95489" w:rsidTr="00B95489">
        <w:tc>
          <w:tcPr>
            <w:tcW w:w="3969"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Budžeta pozīcijas</w:t>
            </w:r>
          </w:p>
        </w:tc>
        <w:tc>
          <w:tcPr>
            <w:tcW w:w="1985"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Kopā EUR</w:t>
            </w: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Personāls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rsidP="00B95489">
            <w:pPr>
              <w:spacing w:after="0" w:line="100" w:lineRule="atLeast"/>
              <w:rPr>
                <w:rFonts w:asciiTheme="minorHAnsi" w:hAnsiTheme="minorHAnsi" w:cs="Open Sans"/>
                <w:sz w:val="20"/>
                <w:szCs w:val="20"/>
              </w:rPr>
            </w:pPr>
            <w:r>
              <w:rPr>
                <w:rFonts w:asciiTheme="minorHAnsi" w:hAnsiTheme="minorHAnsi"/>
                <w:sz w:val="20"/>
              </w:rPr>
              <w:t>Birojs un administrācija</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Ceļošana un viesnīcas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Ārējās zināšanas un pakalpojumi</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Aprīkojums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Infrastruktūra un būvniecības darbi</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Starprezultāts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Ieņēmumi</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Kopā EUR</w:t>
            </w:r>
          </w:p>
        </w:tc>
        <w:tc>
          <w:tcPr>
            <w:tcW w:w="1985" w:type="dxa"/>
          </w:tcPr>
          <w:p w:rsidR="00B95489" w:rsidRPr="00B95489" w:rsidRDefault="00B95489">
            <w:pPr>
              <w:spacing w:after="0" w:line="100" w:lineRule="atLeast"/>
              <w:rPr>
                <w:rFonts w:asciiTheme="minorHAnsi" w:hAnsiTheme="minorHAnsi" w:cs="Open Sans"/>
                <w:sz w:val="20"/>
                <w:szCs w:val="20"/>
              </w:rPr>
            </w:pPr>
          </w:p>
        </w:tc>
      </w:tr>
    </w:tbl>
    <w:p w:rsidR="00B95489" w:rsidRPr="00B95489" w:rsidRDefault="00B95489">
      <w:pPr>
        <w:spacing w:after="0" w:line="100" w:lineRule="atLeast"/>
        <w:rPr>
          <w:rFonts w:asciiTheme="minorHAnsi" w:hAnsiTheme="minorHAnsi" w:cs="Open Sans"/>
          <w:sz w:val="20"/>
          <w:szCs w:val="20"/>
        </w:rPr>
      </w:pPr>
    </w:p>
    <w:p w:rsidR="003321E9" w:rsidRDefault="00E95F1C">
      <w:pPr>
        <w:spacing w:after="0" w:line="100" w:lineRule="atLeast"/>
        <w:rPr>
          <w:rFonts w:asciiTheme="minorHAnsi" w:hAnsiTheme="minorHAnsi" w:cs="Open Sans"/>
          <w:b/>
          <w:sz w:val="20"/>
          <w:szCs w:val="20"/>
        </w:rPr>
      </w:pPr>
      <w:r>
        <w:rPr>
          <w:rFonts w:asciiTheme="minorHAnsi" w:hAnsiTheme="minorHAnsi"/>
          <w:b/>
          <w:sz w:val="20"/>
        </w:rPr>
        <w:t>Ieguldījuma avots(-i):</w:t>
      </w:r>
    </w:p>
    <w:p w:rsidR="00E95F1C"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Tabula tiek automātiski ģenerēta no darba plāna</w:t>
      </w:r>
    </w:p>
    <w:tbl>
      <w:tblPr>
        <w:tblStyle w:val="TableGrid"/>
        <w:tblW w:w="9243" w:type="dxa"/>
        <w:tblInd w:w="108" w:type="dxa"/>
        <w:tblLook w:val="04A0" w:firstRow="1" w:lastRow="0" w:firstColumn="1" w:lastColumn="0" w:noHBand="0" w:noVBand="1"/>
      </w:tblPr>
      <w:tblGrid>
        <w:gridCol w:w="2912"/>
        <w:gridCol w:w="3021"/>
        <w:gridCol w:w="3310"/>
      </w:tblGrid>
      <w:tr w:rsidR="00E95F1C" w:rsidTr="008A0C96">
        <w:tc>
          <w:tcPr>
            <w:tcW w:w="2912"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Avots</w:t>
            </w:r>
          </w:p>
        </w:tc>
        <w:tc>
          <w:tcPr>
            <w:tcW w:w="3021"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Summa skaidrā naudā</w:t>
            </w:r>
          </w:p>
        </w:tc>
        <w:tc>
          <w:tcPr>
            <w:tcW w:w="3310" w:type="dxa"/>
            <w:shd w:val="clear" w:color="auto" w:fill="E5DFEC" w:themeFill="accent4" w:themeFillTint="33"/>
          </w:tcPr>
          <w:p w:rsidR="00E95F1C" w:rsidRDefault="00E95F1C" w:rsidP="00E95F1C">
            <w:pPr>
              <w:spacing w:after="0" w:line="100" w:lineRule="atLeast"/>
              <w:rPr>
                <w:rFonts w:asciiTheme="minorHAnsi" w:hAnsiTheme="minorHAnsi" w:cs="Open Sans"/>
                <w:sz w:val="20"/>
                <w:szCs w:val="20"/>
              </w:rPr>
            </w:pPr>
            <w:r>
              <w:rPr>
                <w:rFonts w:asciiTheme="minorHAnsi" w:hAnsiTheme="minorHAnsi"/>
                <w:sz w:val="20"/>
              </w:rPr>
              <w:t>Summa natūrā</w:t>
            </w: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bl>
    <w:p w:rsidR="00062845" w:rsidRDefault="00062845">
      <w:pPr>
        <w:spacing w:after="0" w:line="100" w:lineRule="atLeast"/>
        <w:rPr>
          <w:rFonts w:asciiTheme="minorHAnsi" w:hAnsiTheme="minorHAnsi" w:cs="Open Sans"/>
          <w:sz w:val="20"/>
          <w:szCs w:val="20"/>
        </w:rPr>
      </w:pPr>
    </w:p>
    <w:p w:rsidR="00FF29B9" w:rsidRPr="00815C13" w:rsidRDefault="00FF29B9" w:rsidP="00FF29B9">
      <w:pPr>
        <w:spacing w:after="0"/>
        <w:rPr>
          <w:rFonts w:asciiTheme="minorHAnsi" w:hAnsiTheme="minorHAnsi" w:cs="Open Sans"/>
          <w:sz w:val="20"/>
          <w:szCs w:val="20"/>
        </w:rPr>
      </w:pPr>
      <w:r>
        <w:rPr>
          <w:rFonts w:asciiTheme="minorHAnsi" w:hAnsiTheme="minorHAnsi"/>
          <w:b/>
          <w:color w:val="6E8992"/>
          <w:sz w:val="24"/>
        </w:rPr>
        <w:t>B2.</w:t>
      </w:r>
    </w:p>
    <w:p w:rsidR="00EF21C9" w:rsidRPr="00FF29B9" w:rsidRDefault="00EB09DD">
      <w:pPr>
        <w:spacing w:after="0" w:line="100" w:lineRule="atLeast"/>
        <w:rPr>
          <w:rFonts w:asciiTheme="minorHAnsi" w:hAnsiTheme="minorHAnsi" w:cs="Open Sans"/>
          <w:b/>
          <w:sz w:val="20"/>
          <w:szCs w:val="20"/>
        </w:rPr>
      </w:pPr>
      <w:r>
        <w:rPr>
          <w:rFonts w:asciiTheme="minorHAnsi" w:hAnsiTheme="minorHAnsi"/>
          <w:b/>
          <w:sz w:val="20"/>
        </w:rPr>
        <w:t>Poga “+ Pievienot” (lai pievienotu saistītās pilsētas pašvaldības iestādes)</w:t>
      </w:r>
    </w:p>
    <w:tbl>
      <w:tblPr>
        <w:tblStyle w:val="TableGrid"/>
        <w:tblW w:w="9243" w:type="dxa"/>
        <w:tblInd w:w="108" w:type="dxa"/>
        <w:tblLook w:val="04A0" w:firstRow="1" w:lastRow="0" w:firstColumn="1" w:lastColumn="0" w:noHBand="0" w:noVBand="1"/>
      </w:tblPr>
      <w:tblGrid>
        <w:gridCol w:w="9243"/>
      </w:tblGrid>
      <w:tr w:rsidR="00EF21C9" w:rsidRPr="006B79D3" w:rsidTr="008A0C96">
        <w:tc>
          <w:tcPr>
            <w:tcW w:w="9243" w:type="dxa"/>
          </w:tcPr>
          <w:p w:rsid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Ja pilsētas pašvaldības iestāžu asociācijām vai grupām ir organizētas aglomerācijas juridiskais statuss, B1. sarakstā jānorāda tikai organizētā aglomerācija.</w:t>
            </w:r>
          </w:p>
          <w:p w:rsidR="00EF21C9" w:rsidRP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Ja pilsētas pašvaldības iestāžu asociācijām vai grupām nav organizētas aglomerācijas juridiskais statuss, pieteikuma iesniedzējiem jānorāda galvenā pilsētas pašvaldības iestāde (B1. sadaļa) un saistītās pilsētas pašvaldības iestādes (B2. sadaļa tālāk) </w:t>
            </w:r>
            <w:r>
              <w:rPr>
                <w:rFonts w:asciiTheme="minorHAnsi" w:hAnsiTheme="minorHAnsi"/>
                <w:i/>
                <w:color w:val="548DD4"/>
                <w:sz w:val="20"/>
              </w:rPr>
              <w:footnoteReference w:id="1"/>
            </w:r>
          </w:p>
        </w:tc>
      </w:tr>
    </w:tbl>
    <w:p w:rsidR="007C17FF"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pPr>
              <w:spacing w:after="0"/>
              <w:rPr>
                <w:rFonts w:asciiTheme="minorHAnsi" w:hAnsiTheme="minorHAnsi"/>
                <w:sz w:val="20"/>
                <w:szCs w:val="20"/>
              </w:rPr>
            </w:pPr>
            <w:r>
              <w:rPr>
                <w:rFonts w:asciiTheme="minorHAnsi" w:hAnsiTheme="minorHAnsi"/>
                <w:b/>
                <w:sz w:val="20"/>
              </w:rPr>
              <w:t xml:space="preserve">Saistītā pilsētas pašvaldības iestāde </w:t>
            </w:r>
          </w:p>
        </w:tc>
      </w:tr>
      <w:tr w:rsidR="00310D1B"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pPr>
              <w:spacing w:after="0"/>
              <w:rPr>
                <w:rFonts w:asciiTheme="minorHAnsi" w:hAnsiTheme="minorHAnsi" w:cs="Open Sans"/>
                <w:bCs/>
                <w:color w:val="548DD4"/>
                <w:sz w:val="20"/>
                <w:szCs w:val="20"/>
              </w:rPr>
            </w:pPr>
            <w:r>
              <w:rPr>
                <w:rFonts w:asciiTheme="minorHAnsi" w:hAnsiTheme="minorHAnsi"/>
                <w:sz w:val="20"/>
              </w:rPr>
              <w:t>Organizācijas nosaukums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pPr>
              <w:spacing w:after="0"/>
              <w:rPr>
                <w:rFonts w:asciiTheme="minorHAnsi" w:hAnsiTheme="minorHAnsi" w:cs="Open Sans"/>
                <w:sz w:val="20"/>
                <w:szCs w:val="20"/>
              </w:rPr>
            </w:pPr>
            <w:r>
              <w:rPr>
                <w:rFonts w:asciiTheme="minorHAnsi" w:hAnsiTheme="minorHAnsi"/>
                <w:sz w:val="20"/>
              </w:rPr>
              <w:t>Dalībvalsts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Kontaktinformācija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sz w:val="20"/>
                <w:szCs w:val="20"/>
              </w:rPr>
            </w:pPr>
            <w:r>
              <w:rPr>
                <w:rFonts w:asciiTheme="minorHAnsi" w:hAnsiTheme="minorHAnsi"/>
                <w:sz w:val="20"/>
              </w:rPr>
              <w:t>Iedzīvotāju skaits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i/>
                <w:color w:val="548DD4"/>
                <w:sz w:val="20"/>
              </w:rPr>
              <w:t>Pieteikuma iesniedzēji norāda datus, kurus sniedzis Eiropas Savienības Statistikas birojs (Eurostat)</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i/>
                <w:color w:val="548DD4"/>
                <w:sz w:val="20"/>
                <w:szCs w:val="20"/>
              </w:rPr>
            </w:pPr>
            <w:r>
              <w:rPr>
                <w:rFonts w:asciiTheme="minorHAnsi" w:hAnsiTheme="minorHAnsi"/>
                <w:sz w:val="20"/>
              </w:rPr>
              <w:t>Iesaistītais(-ie) departaments(-i)/vienība(-s)/nodaļa(-s)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rPr>
                <w:rFonts w:asciiTheme="minorHAnsi" w:hAnsiTheme="minorHAnsi"/>
                <w:i/>
                <w:color w:val="548DD4"/>
                <w:sz w:val="20"/>
              </w:rPr>
              <w:t xml:space="preserve"> Šeit uzskaitiet pārējos departamentus, vienības un nodaļas, kas tiks iesaistītas projekta īstenošanā. Sniedziet informāciju par katra departamenta konkrēto lomu īstenošanas posmā, kā arī iesaistītās personas vārdu, uzvārdu un ieņemamo amatu departamentā</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color w:val="548DD4"/>
                <w:sz w:val="20"/>
                <w:szCs w:val="20"/>
              </w:rPr>
            </w:pPr>
            <w:r>
              <w:rPr>
                <w:rFonts w:asciiTheme="minorHAnsi" w:hAnsiTheme="minorHAnsi"/>
                <w:sz w:val="20"/>
              </w:rPr>
              <w:t>Kontaktpersona un kontaktinformācija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Norādiet tās personas vārdu, uzvārdu, uzrunu un kontaktinformāciju, pie kuras organizācijā varēs vērsties saistībā ar šo projektu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PVN numurs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lastRenderedPageBreak/>
              <w:t>Atgūstamais PVN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Nolaižamā izvēlne ar šādiem elementiem:  jā, nē, daļēji</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Personāla izmaksas pieprasītas, pamatojoties uz:</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Nolaižamā izvēlne:</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Vienotā likme (20 % no visām tiešajām izmaksām, izņemot par personālu)</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Faktiskās izmaksas</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Iesaistīšanās izstrādes posmā</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t xml:space="preserve"> </w:t>
            </w:r>
            <w:r>
              <w:rPr>
                <w:rFonts w:asciiTheme="minorHAnsi" w:hAnsiTheme="minorHAnsi"/>
                <w:i/>
                <w:color w:val="548DD4"/>
                <w:sz w:val="20"/>
              </w:rPr>
              <w:t>Aprakstiet koordinācijas mehānismus, kas ir izveidoti, lai nodrošinātu saistītās pilsētas pašvaldības iestādes līdzdalību projekta priekšlikuma izstrādē. Aprakstiet saistītās pilsētas pašvaldības iestādes galvenos ieguldījumus izstrādes posmā</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Iesaistīšanās īstenošanas posmā</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t xml:space="preserve"> </w:t>
            </w:r>
            <w:r>
              <w:rPr>
                <w:rFonts w:asciiTheme="minorHAnsi" w:hAnsiTheme="minorHAnsi"/>
                <w:i/>
                <w:color w:val="548DD4"/>
                <w:sz w:val="20"/>
              </w:rPr>
              <w:t>Īsi aprakstiet galvenos iemeslus, kāpēc saistītā pilsētas pašvaldības iestāde tiks iesaistīta projekta īstenošanā (īpašas kompetences un zināšanas)</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olor w:val="548DD4"/>
                <w:sz w:val="20"/>
                <w:szCs w:val="20"/>
              </w:rPr>
            </w:pPr>
            <w:r>
              <w:rPr>
                <w:rFonts w:asciiTheme="minorHAnsi" w:hAnsiTheme="minorHAnsi"/>
                <w:sz w:val="20"/>
              </w:rPr>
              <w:t>Kompetences un pieredze saistībā ar risināmo problēmu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93573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 </w:t>
            </w:r>
            <w:r>
              <w:rPr>
                <w:rFonts w:asciiTheme="minorHAnsi" w:hAnsiTheme="minorHAnsi"/>
                <w:b/>
                <w:i/>
                <w:color w:val="548DD4"/>
                <w:sz w:val="20"/>
              </w:rPr>
              <w:t>[500 rakstzīmes]</w:t>
            </w:r>
            <w:r>
              <w:rPr>
                <w:rFonts w:asciiTheme="minorHAnsi" w:hAnsiTheme="minorHAnsi"/>
                <w:i/>
                <w:color w:val="548DD4"/>
                <w:sz w:val="20"/>
              </w:rPr>
              <w:t xml:space="preserve"> Aprakstiet organizācijas galvenās juridiskās un operatīvās kompetences un pieredzi saistībā ar risināmo problēmu un piedāvāto projektu. Pamatojiet, kāpēc saistītā pilsētas pašvaldības iestāde ir vispiemērotākā projekta īstenošanai</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s="Open Sans"/>
                <w:bCs/>
                <w:color w:val="548DD4"/>
                <w:sz w:val="20"/>
                <w:szCs w:val="20"/>
              </w:rPr>
            </w:pPr>
            <w:r>
              <w:rPr>
                <w:rFonts w:asciiTheme="minorHAnsi" w:hAnsiTheme="minorHAnsi"/>
                <w:sz w:val="20"/>
              </w:rPr>
              <w:t>Pieredze ES līdzfinansēto projektu vai citu starptautisku projektu īstenošanā un/vai vadīšanā</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rPr>
                <w:rFonts w:asciiTheme="minorHAnsi" w:hAnsiTheme="minorHAnsi"/>
                <w:i/>
                <w:color w:val="548DD4"/>
                <w:sz w:val="20"/>
              </w:rPr>
              <w:t xml:space="preserve"> Ja ir piemērojams, aprakstiet organizācijas galveno pieredzi, kas gūta, piedaloties ES līdzfinansētos projektos vai citos starptautiskos projektos un/vai vadot tos</w:t>
            </w:r>
          </w:p>
        </w:tc>
      </w:tr>
    </w:tbl>
    <w:p w:rsidR="00062845" w:rsidRDefault="00062845">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Pilsētas pašvaldības iestādes budžeta pārskats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Tabula tiek automātiski ģenerēta no darba plāna</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Budžeta pozīcijas</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Kopā EUR</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Personāls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Birojs un administrācija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Ceļošana un viesnīcas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Ārējās zināšanas un pakalpojumi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Aprīkojums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Infrastruktūra un būvniecības darbi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Starprezultāts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Ieņēmumi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Kopā EUR</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Ieguldījuma avots(-i):</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Tabula tiek automātiski ģenerēta no darba plāna</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Avots</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Summa skaidrā naudā</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Summa natūrā</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pPr>
        <w:suppressAutoHyphens w:val="0"/>
        <w:spacing w:after="0" w:line="240" w:lineRule="auto"/>
        <w:rPr>
          <w:rFonts w:asciiTheme="minorHAnsi" w:hAnsiTheme="minorHAnsi" w:cs="Open Sans"/>
          <w:sz w:val="20"/>
          <w:szCs w:val="20"/>
        </w:rPr>
      </w:pPr>
    </w:p>
    <w:p w:rsidR="00062845" w:rsidRPr="00FF29B9" w:rsidRDefault="00FF29B9" w:rsidP="00FF29B9">
      <w:pPr>
        <w:spacing w:after="0"/>
        <w:rPr>
          <w:rFonts w:asciiTheme="minorHAnsi" w:eastAsia="Times New Roman" w:hAnsiTheme="minorHAnsi" w:cs="Open Sans"/>
          <w:b/>
          <w:color w:val="6E8992"/>
          <w:sz w:val="24"/>
          <w:szCs w:val="24"/>
        </w:rPr>
      </w:pPr>
      <w:r>
        <w:rPr>
          <w:rFonts w:asciiTheme="minorHAnsi" w:hAnsiTheme="minorHAnsi"/>
          <w:b/>
          <w:color w:val="6E8992"/>
          <w:sz w:val="24"/>
        </w:rPr>
        <w:t>B3.</w:t>
      </w:r>
    </w:p>
    <w:p w:rsidR="00F32C1D" w:rsidRDefault="00F32C1D" w:rsidP="00F32C1D">
      <w:pPr>
        <w:spacing w:after="0" w:line="100" w:lineRule="atLeast"/>
        <w:rPr>
          <w:rFonts w:asciiTheme="minorHAnsi" w:hAnsiTheme="minorHAnsi" w:cs="Open Sans"/>
          <w:b/>
          <w:sz w:val="20"/>
          <w:szCs w:val="20"/>
        </w:rPr>
      </w:pPr>
      <w:r>
        <w:rPr>
          <w:rFonts w:asciiTheme="minorHAnsi" w:hAnsiTheme="minorHAnsi"/>
          <w:b/>
          <w:sz w:val="20"/>
        </w:rPr>
        <w:t>Poga “+ Pievienot” (lai pievienotu piegādes partnerus)</w:t>
      </w:r>
    </w:p>
    <w:p w:rsidR="005C218F" w:rsidRPr="00FF29B9"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ED588B">
            <w:pPr>
              <w:spacing w:after="0"/>
              <w:rPr>
                <w:rFonts w:asciiTheme="minorHAnsi" w:hAnsiTheme="minorHAnsi"/>
                <w:sz w:val="20"/>
                <w:szCs w:val="20"/>
              </w:rPr>
            </w:pPr>
            <w:r>
              <w:rPr>
                <w:rFonts w:asciiTheme="minorHAnsi" w:hAnsiTheme="minorHAnsi"/>
                <w:b/>
                <w:sz w:val="20"/>
              </w:rPr>
              <w:t xml:space="preserve">Piegādes partneri </w:t>
            </w: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Organizācijas nosaukums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sz w:val="20"/>
                <w:szCs w:val="20"/>
              </w:rPr>
            </w:pPr>
            <w:r>
              <w:rPr>
                <w:rFonts w:asciiTheme="minorHAnsi" w:hAnsiTheme="minorHAnsi"/>
                <w:sz w:val="20"/>
              </w:rPr>
              <w:t>Dalībvalsts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3321E9" w:rsidP="00ED588B">
            <w:pPr>
              <w:spacing w:after="0"/>
              <w:rPr>
                <w:rFonts w:asciiTheme="minorHAnsi" w:hAnsiTheme="minorHAnsi" w:cs="Open Sans"/>
                <w:sz w:val="20"/>
                <w:szCs w:val="20"/>
              </w:rPr>
            </w:pPr>
            <w:r>
              <w:rPr>
                <w:rFonts w:asciiTheme="minorHAnsi" w:hAnsiTheme="minorHAnsi"/>
                <w:sz w:val="20"/>
              </w:rPr>
              <w:t>Kontaktinformācija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i/>
                <w:color w:val="548DD4"/>
                <w:sz w:val="20"/>
                <w:szCs w:val="20"/>
              </w:rPr>
            </w:pPr>
            <w:r>
              <w:rPr>
                <w:rFonts w:asciiTheme="minorHAnsi" w:hAnsiTheme="minorHAnsi"/>
                <w:sz w:val="20"/>
              </w:rPr>
              <w:lastRenderedPageBreak/>
              <w:t>Iesaistītais departaments/vienība/nodaļa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rPr>
                <w:rFonts w:asciiTheme="minorHAnsi" w:hAnsiTheme="minorHAnsi"/>
                <w:i/>
                <w:color w:val="548DD4"/>
                <w:sz w:val="20"/>
              </w:rPr>
              <w:t xml:space="preserve"> Uzskaitiet šeit citus departamentus, vienības un nodaļas, kas tiks iesaistītas projekta īstenošanā. Sniedziet informāciju par katra departamenta konkrēto lomu īstenošanas posmā, kā arī iesaistītās personas vārdu, uzvārdu un ieņemamo amatu departamentā</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Kontaktpersona un kontaktinformācija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7C17FF"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Norādiet tās personas vārdu, uzvārdu, uzrunu un kontaktinformāciju, pie kuras organizācijā varēs vērsties saistībā ar šo projektu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PVN numurs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Atgūstamais PVN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Nolaižamā izvēlne ar šādiem elementiem:  jā, nē, daļēji</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Personāla izmaksas pieprasītas, pamatojoties uz:</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Nolaižamā izvēlne:</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Vienotā likme (20 % no visām tiešajām izmaksām, izņemot par personālu)</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Faktiskās izmaksas</w:t>
            </w:r>
          </w:p>
        </w:tc>
      </w:tr>
      <w:tr w:rsidR="002F5B6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815C13" w:rsidRDefault="007C17FF" w:rsidP="00ED588B">
            <w:pPr>
              <w:spacing w:after="0"/>
              <w:rPr>
                <w:rFonts w:asciiTheme="minorHAnsi" w:hAnsiTheme="minorHAnsi" w:cs="Open Sans"/>
                <w:sz w:val="20"/>
                <w:szCs w:val="20"/>
              </w:rPr>
            </w:pPr>
            <w:r>
              <w:rPr>
                <w:rFonts w:asciiTheme="minorHAnsi" w:hAnsiTheme="minorHAnsi"/>
                <w:sz w:val="20"/>
              </w:rPr>
              <w:t xml:space="preserve"> Iesaistīšanās izstrādes posmā</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EC2260" w:rsidRDefault="0093573F" w:rsidP="00E95F1C">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t xml:space="preserve"> </w:t>
            </w:r>
            <w:r>
              <w:rPr>
                <w:rFonts w:asciiTheme="minorHAnsi" w:hAnsiTheme="minorHAnsi"/>
                <w:i/>
                <w:color w:val="548DD4"/>
                <w:sz w:val="20"/>
              </w:rPr>
              <w:t>Aprakstiet koordinācijas mehānismus, kas ir izveidoti, lai nodrošinātu piegādes partnera līdzdalību projekta priekšlikuma izstrādē. Aprakstiet galvenos piegādes partnera ieguldījumus izstrādes posmā</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sz w:val="20"/>
                <w:szCs w:val="20"/>
              </w:rPr>
            </w:pPr>
            <w:r>
              <w:rPr>
                <w:rFonts w:asciiTheme="minorHAnsi" w:hAnsiTheme="minorHAnsi"/>
                <w:sz w:val="20"/>
              </w:rPr>
              <w:t xml:space="preserve"> Iesaistīšanās īstenošanas posmā</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93573F"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t xml:space="preserve"> </w:t>
            </w:r>
            <w:r>
              <w:rPr>
                <w:rFonts w:asciiTheme="minorHAnsi" w:hAnsiTheme="minorHAnsi"/>
                <w:i/>
                <w:color w:val="548DD4"/>
                <w:sz w:val="20"/>
              </w:rPr>
              <w:t>Īsi aprakstiet galvenos iemeslus, kāpēc piegādes partneris tiks iesaistīts projekta īstenošanā (īpašas kompetences un zināšanas)</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bCs/>
                <w:color w:val="548DD4"/>
                <w:sz w:val="20"/>
                <w:szCs w:val="20"/>
              </w:rPr>
            </w:pPr>
            <w:r>
              <w:rPr>
                <w:rFonts w:asciiTheme="minorHAnsi" w:hAnsiTheme="minorHAnsi"/>
                <w:sz w:val="20"/>
              </w:rPr>
              <w:t xml:space="preserve"> Kompetences un pieredze saistībā ar risināmo problēmu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F32C1D"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rPr>
                <w:rFonts w:asciiTheme="minorHAnsi" w:hAnsiTheme="minorHAnsi"/>
                <w:i/>
                <w:color w:val="548DD4"/>
                <w:sz w:val="20"/>
              </w:rPr>
              <w:t xml:space="preserve"> Aprakstiet organizācijas galvenās juridiskās un operatīvās kompetences un pieredzi saistībā ar risināmo problēmu un piedāvāto projektu. Pamatojiet, kāpēc piegādes partneris ir vispiemērotākais projekta īstenošanai</w:t>
            </w:r>
          </w:p>
        </w:tc>
      </w:tr>
      <w:tr w:rsidR="0093573F"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815C13" w:rsidRDefault="0093573F" w:rsidP="00ED588B">
            <w:pPr>
              <w:spacing w:after="0"/>
              <w:rPr>
                <w:rFonts w:asciiTheme="minorHAnsi" w:hAnsiTheme="minorHAnsi"/>
                <w:color w:val="548DD4"/>
                <w:sz w:val="20"/>
                <w:szCs w:val="20"/>
              </w:rPr>
            </w:pPr>
            <w:r>
              <w:rPr>
                <w:rFonts w:asciiTheme="minorHAnsi" w:hAnsiTheme="minorHAnsi"/>
                <w:sz w:val="20"/>
              </w:rPr>
              <w:t>Pieredze ES līdzfinansēto projektu un citu starptautisku projektu īstenošanā un/vai vadīšanā.</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EC2260" w:rsidRDefault="0093573F" w:rsidP="00ED588B">
            <w:pPr>
              <w:spacing w:after="0"/>
              <w:rPr>
                <w:rFonts w:asciiTheme="minorHAnsi" w:eastAsia="Times New Roman" w:hAnsiTheme="minorHAnsi" w:cs="Open Sans"/>
                <w:i/>
                <w:color w:val="548DD4"/>
                <w:sz w:val="20"/>
                <w:szCs w:val="20"/>
              </w:rPr>
            </w:pPr>
            <w:r>
              <w:rPr>
                <w:rFonts w:asciiTheme="minorHAnsi" w:hAnsiTheme="minorHAnsi"/>
                <w:b/>
                <w:i/>
                <w:color w:val="548DD4"/>
                <w:sz w:val="20"/>
              </w:rPr>
              <w:t>[500 rakstzīmes]</w:t>
            </w:r>
            <w:r>
              <w:rPr>
                <w:rFonts w:asciiTheme="minorHAnsi" w:hAnsiTheme="minorHAnsi"/>
                <w:i/>
                <w:color w:val="548DD4"/>
                <w:sz w:val="20"/>
              </w:rPr>
              <w:t xml:space="preserve"> Ja ir piemērojams, aprakstiet organizācijas galveno pieredzi, kas gūta, piedaloties ES līdzfinansētos projektos vai citos starptautiskos projektos un/vai vadot tos</w:t>
            </w:r>
          </w:p>
        </w:tc>
      </w:tr>
    </w:tbl>
    <w:p w:rsidR="00D23E46" w:rsidRDefault="00D23E46">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Pilsētas pašvaldības iestādes budžeta pārskats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Tabula tiek automātiski ģenerēta no darba plāna</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Budžeta pozīcijas</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Kopā EUR</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Personāls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Birojs un administrācija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Ceļošana un viesnīcas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Ārējās zināšanas un pakalpojumi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Aprīkojums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Infrastruktūra un būvniecības darbi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Starprezultāts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Ieņēmumi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Kopā EUR</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Ieguldījuma avots(-i):</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Tabula tiek automātiski ģenerēta no darba plāna</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Avots</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Summa skaidrā naudā</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Summa natūrā</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rsidP="00B95489">
      <w:pPr>
        <w:spacing w:after="0" w:line="100" w:lineRule="atLeast"/>
        <w:rPr>
          <w:rFonts w:asciiTheme="minorHAnsi" w:hAnsiTheme="minorHAnsi" w:cs="Open Sans"/>
          <w:sz w:val="20"/>
          <w:szCs w:val="20"/>
        </w:rPr>
      </w:pPr>
    </w:p>
    <w:p w:rsidR="007579DF" w:rsidRPr="00276B6C" w:rsidRDefault="007579DF">
      <w:pPr>
        <w:pageBreakBefore/>
        <w:rPr>
          <w:rFonts w:asciiTheme="minorHAnsi" w:hAnsiTheme="minorHAnsi"/>
          <w:b/>
          <w:color w:val="97A5D4"/>
          <w:sz w:val="24"/>
          <w:szCs w:val="24"/>
        </w:rPr>
      </w:pPr>
      <w:r>
        <w:rPr>
          <w:rFonts w:asciiTheme="minorHAnsi" w:hAnsiTheme="minorHAnsi"/>
          <w:b/>
          <w:color w:val="6E8992"/>
          <w:sz w:val="24"/>
        </w:rPr>
        <w:lastRenderedPageBreak/>
        <w:t>C DAĻA – Projekta apraksts</w:t>
      </w:r>
    </w:p>
    <w:p w:rsidR="007579DF" w:rsidRPr="00276B6C" w:rsidRDefault="007579DF" w:rsidP="007579DF">
      <w:pPr>
        <w:spacing w:after="60"/>
        <w:jc w:val="both"/>
        <w:rPr>
          <w:rFonts w:asciiTheme="minorHAnsi" w:hAnsiTheme="minorHAnsi"/>
          <w:b/>
          <w:sz w:val="24"/>
          <w:szCs w:val="24"/>
        </w:rPr>
      </w:pPr>
      <w:r>
        <w:rPr>
          <w:rFonts w:asciiTheme="minorHAnsi" w:hAnsiTheme="minorHAnsi"/>
          <w:b/>
          <w:color w:val="97A5D4"/>
          <w:sz w:val="24"/>
        </w:rPr>
        <w:t>C1. Projekta nozīmīgums un novatorisms</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062845">
            <w:pPr>
              <w:spacing w:after="60"/>
              <w:jc w:val="both"/>
              <w:rPr>
                <w:rFonts w:asciiTheme="minorHAnsi" w:hAnsiTheme="minorHAnsi"/>
                <w:sz w:val="20"/>
                <w:szCs w:val="20"/>
              </w:rPr>
            </w:pPr>
            <w:r>
              <w:rPr>
                <w:rFonts w:asciiTheme="minorHAnsi" w:hAnsiTheme="minorHAnsi"/>
                <w:b/>
                <w:sz w:val="20"/>
              </w:rPr>
              <w:t>C1.1. Galvenā(-ās) risināmā(-ās) problēma(-as)</w:t>
            </w:r>
          </w:p>
        </w:tc>
      </w:tr>
      <w:tr w:rsidR="00310D1B"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rsidP="00AD3D4F">
            <w:pPr>
              <w:spacing w:after="0"/>
              <w:rPr>
                <w:rFonts w:asciiTheme="minorHAnsi" w:hAnsiTheme="minorHAnsi"/>
                <w:sz w:val="20"/>
                <w:szCs w:val="20"/>
              </w:rPr>
            </w:pPr>
            <w:r>
              <w:rPr>
                <w:rFonts w:asciiTheme="minorHAnsi" w:hAnsiTheme="minorHAnsi"/>
                <w:b/>
                <w:color w:val="548DD4"/>
                <w:sz w:val="20"/>
              </w:rPr>
              <w:t>[2000 rakstzīmes</w:t>
            </w:r>
            <w:r>
              <w:rPr>
                <w:rFonts w:asciiTheme="minorHAnsi" w:hAnsiTheme="minorHAnsi"/>
                <w:b/>
                <w:i/>
                <w:color w:val="548DD4"/>
                <w:sz w:val="20"/>
              </w:rPr>
              <w:t>]</w:t>
            </w:r>
            <w:r>
              <w:t xml:space="preserve"> </w:t>
            </w:r>
            <w:r>
              <w:rPr>
                <w:rFonts w:asciiTheme="minorHAnsi" w:hAnsiTheme="minorHAnsi"/>
                <w:i/>
                <w:color w:val="548DD4"/>
                <w:sz w:val="20"/>
              </w:rPr>
              <w:t>Kāda ir galvenā projektā risināmā pilsētas problēma?</w:t>
            </w:r>
            <w:r>
              <w:rPr>
                <w:rFonts w:asciiTheme="minorHAnsi" w:hAnsiTheme="minorHAnsi"/>
                <w:b/>
                <w:sz w:val="20"/>
              </w:rPr>
              <w:t xml:space="preserve"> </w:t>
            </w:r>
            <w:r>
              <w:rPr>
                <w:rFonts w:asciiTheme="minorHAnsi" w:hAnsiTheme="minorHAnsi"/>
                <w:i/>
                <w:color w:val="548DD4"/>
                <w:sz w:val="20"/>
              </w:rPr>
              <w:t>Paskaidrojiet, kāpēc nolēmāt pievērsties šīs problēmas risināšanai. Izmantojot datus un citus pierādījumus, raksturojiet to, cik lielā mērā problēma jārisina, tās mērogu un nozīmību vietējā līmenī, kā arī dažādus tās aspektus (problēmas sociālo, ekonomisko un vides dimensiju</w:t>
            </w:r>
            <w:r>
              <w:rPr>
                <w:rFonts w:asciiTheme="minorHAnsi" w:hAnsiTheme="minorHAnsi"/>
                <w:color w:val="548DD4"/>
                <w:sz w:val="20"/>
              </w:rPr>
              <w:t>)</w:t>
            </w:r>
          </w:p>
        </w:tc>
      </w:tr>
    </w:tbl>
    <w:p w:rsidR="007F598B" w:rsidRPr="00815C13"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rsidP="00062845">
            <w:pPr>
              <w:spacing w:after="60"/>
              <w:jc w:val="both"/>
              <w:rPr>
                <w:rFonts w:asciiTheme="minorHAnsi" w:hAnsiTheme="minorHAnsi"/>
                <w:sz w:val="20"/>
                <w:szCs w:val="20"/>
              </w:rPr>
            </w:pPr>
            <w:r>
              <w:rPr>
                <w:rFonts w:asciiTheme="minorHAnsi" w:hAnsiTheme="minorHAnsi"/>
                <w:b/>
                <w:sz w:val="20"/>
              </w:rPr>
              <w:t>C1.2. Piedāvātais risinājums</w:t>
            </w:r>
          </w:p>
        </w:tc>
      </w:tr>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222C58" w:rsidP="00AD3D4F">
            <w:pPr>
              <w:spacing w:after="60"/>
              <w:jc w:val="both"/>
              <w:rPr>
                <w:rFonts w:asciiTheme="minorHAnsi" w:hAnsiTheme="minorHAnsi"/>
                <w:sz w:val="20"/>
                <w:szCs w:val="20"/>
              </w:rPr>
            </w:pPr>
            <w:r>
              <w:rPr>
                <w:rFonts w:asciiTheme="minorHAnsi" w:hAnsiTheme="minorHAnsi"/>
                <w:b/>
                <w:color w:val="548DD4"/>
                <w:sz w:val="20"/>
              </w:rPr>
              <w:t>[2000 rakstzīmes]</w:t>
            </w:r>
            <w:r>
              <w:t xml:space="preserve"> </w:t>
            </w:r>
            <w:r>
              <w:rPr>
                <w:rFonts w:asciiTheme="minorHAnsi" w:hAnsiTheme="minorHAnsi"/>
                <w:i/>
                <w:color w:val="548DD4"/>
                <w:sz w:val="20"/>
              </w:rPr>
              <w:t>Aprakstiet risinājumu, ko piedāvājat iepriekš identificētās(-o) galvenās(-o) problēmas(-u) risināšanai. Īsumā aprakstiet piedāvāto projektu un paskaidrojiet, kāpēc, jūsuprāt, tas atrisinās identificēto(-ās) problēmu(-as).</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815C13" w:rsidRDefault="007E1D34" w:rsidP="00062845">
            <w:pPr>
              <w:spacing w:after="60"/>
              <w:jc w:val="both"/>
              <w:rPr>
                <w:rFonts w:asciiTheme="minorHAnsi" w:hAnsiTheme="minorHAnsi"/>
                <w:sz w:val="20"/>
                <w:szCs w:val="20"/>
              </w:rPr>
            </w:pPr>
            <w:r>
              <w:rPr>
                <w:rFonts w:asciiTheme="minorHAnsi" w:hAnsiTheme="minorHAnsi"/>
                <w:b/>
                <w:sz w:val="20"/>
              </w:rPr>
              <w:t>C1.3. Piedāvātā risinājuma novatorisms</w:t>
            </w:r>
          </w:p>
          <w:p w:rsidR="007E1D34" w:rsidRPr="00815C13" w:rsidRDefault="007E1D34" w:rsidP="000F741A">
            <w:pPr>
              <w:spacing w:after="60"/>
              <w:jc w:val="both"/>
              <w:rPr>
                <w:rFonts w:asciiTheme="minorHAnsi" w:hAnsiTheme="minorHAnsi"/>
                <w:sz w:val="20"/>
                <w:szCs w:val="20"/>
              </w:rPr>
            </w:pPr>
          </w:p>
        </w:tc>
      </w:tr>
      <w:tr w:rsidR="00222C58"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815513" w:rsidRDefault="00222C58" w:rsidP="00CE340C">
            <w:pPr>
              <w:spacing w:after="60"/>
              <w:jc w:val="both"/>
              <w:rPr>
                <w:rFonts w:asciiTheme="minorHAnsi" w:eastAsia="Times New Roman" w:hAnsiTheme="minorHAnsi" w:cs="Open Sans"/>
                <w:b/>
                <w:color w:val="548DD4"/>
                <w:sz w:val="20"/>
                <w:szCs w:val="20"/>
              </w:rPr>
            </w:pPr>
            <w:r>
              <w:rPr>
                <w:rFonts w:asciiTheme="minorHAnsi" w:hAnsiTheme="minorHAnsi"/>
                <w:b/>
                <w:color w:val="548DD4"/>
                <w:sz w:val="20"/>
              </w:rPr>
              <w:t>[3000 rakstzīmes]</w:t>
            </w:r>
          </w:p>
          <w:p w:rsidR="00AD3D4F" w:rsidRDefault="00AD3D4F"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Paskaidrojiet, cik lielā mērā projekta priekšlikums ir jauns risinājums, kas var radīt papildu vērtību saistībā ar attiecīgo jautājumu.</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Kādi ierosinātā projekta elementi ir jauni un novatoriski attiecībā uz:</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(1) politikām/programmām, kas jūsu pilsētā jau darbojas līdzīgu problēmu risināšanai,</w:t>
            </w:r>
          </w:p>
          <w:p w:rsid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(2) līdzīgām politikām/programmām citās pilsētās?  </w:t>
            </w:r>
          </w:p>
          <w:p w:rsidR="00AD3D4F"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Koncentrējieties uz tiem piedāvātā projekta elementiem, kas to padara atšķirīgu no pastāvošajām politikām un/vai prakses vietējā līmenī, kā arī līdzīgām politikām/programmām citās pilsētās. </w:t>
            </w:r>
          </w:p>
          <w:p w:rsidR="00222C58"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Sniedziet izpētē iegūtos pierādījumus un norādiet attiecīgajā jomā pastāvošās labākās prakses kritērijus.</w:t>
            </w:r>
          </w:p>
          <w:p w:rsidR="008044C2" w:rsidRDefault="008044C2"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Aprakstiet, vai šajā projektā izmantotā pieeja ir attīstījusies laika gaitā, pamatojoties uz gūto pieredzi (evolucionārā pieeja), vai arī tā ir pilnīgi jauna pieeja (vai pieeja, kas aizgūta citur), kas nekad nav īstenota šajā nozarē vai attiecīgajā kontekstā (revolucionārā pieeja).</w:t>
            </w:r>
          </w:p>
          <w:p w:rsidR="00C918BD" w:rsidRPr="00062845" w:rsidRDefault="00C918BD"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Aprakstiet, kādu pievienoto vērtību radīs šī jaunā pieeja saistībā ar attiecīgo jautājumu</w:t>
            </w:r>
          </w:p>
        </w:tc>
      </w:tr>
    </w:tbl>
    <w:p w:rsidR="00AD3D4F"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AD3D4F">
            <w:pPr>
              <w:spacing w:after="60"/>
              <w:jc w:val="both"/>
              <w:rPr>
                <w:rFonts w:asciiTheme="minorHAnsi" w:hAnsiTheme="minorHAnsi"/>
                <w:sz w:val="20"/>
                <w:szCs w:val="20"/>
              </w:rPr>
            </w:pPr>
            <w:r>
              <w:rPr>
                <w:rFonts w:asciiTheme="minorHAnsi" w:hAnsiTheme="minorHAnsi"/>
                <w:b/>
                <w:sz w:val="20"/>
              </w:rPr>
              <w:t>C1.4. Iespējamie šķēršļi un pretestība</w:t>
            </w:r>
          </w:p>
        </w:tc>
      </w:tr>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AD3D4F" w:rsidRDefault="008044C2" w:rsidP="00AD3D4F">
            <w:pPr>
              <w:ind w:left="201" w:hangingChars="100" w:hanging="201"/>
              <w:jc w:val="both"/>
              <w:rPr>
                <w:rFonts w:ascii="Times New Roman" w:hAnsi="Times New Roman"/>
                <w:sz w:val="24"/>
                <w:szCs w:val="24"/>
              </w:rPr>
            </w:pPr>
            <w:r>
              <w:rPr>
                <w:rFonts w:asciiTheme="minorHAnsi" w:hAnsiTheme="minorHAnsi"/>
                <w:b/>
                <w:color w:val="548DD4"/>
                <w:sz w:val="20"/>
              </w:rPr>
              <w:t>[1500 rakstzīmes]</w:t>
            </w:r>
            <w:r>
              <w:t xml:space="preserve"> </w:t>
            </w:r>
            <w:r>
              <w:rPr>
                <w:rFonts w:asciiTheme="minorHAnsi" w:hAnsiTheme="minorHAnsi"/>
                <w:i/>
                <w:color w:val="548DD4"/>
                <w:sz w:val="20"/>
              </w:rPr>
              <w:t>Aprakstiet, vai ir sagaidāmi šķēršļi vai pretestība inovācijām, un, ja tā, kā tie tiks pārvarēti</w:t>
            </w:r>
          </w:p>
        </w:tc>
      </w:tr>
    </w:tbl>
    <w:p w:rsidR="00AD3D4F" w:rsidRPr="00815C13"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8044C2" w:rsidP="00062845">
            <w:pPr>
              <w:spacing w:after="60"/>
              <w:jc w:val="both"/>
              <w:rPr>
                <w:rFonts w:asciiTheme="minorHAnsi" w:hAnsiTheme="minorHAnsi"/>
                <w:sz w:val="20"/>
                <w:szCs w:val="20"/>
              </w:rPr>
            </w:pPr>
            <w:r>
              <w:rPr>
                <w:rFonts w:asciiTheme="minorHAnsi" w:hAnsiTheme="minorHAnsi"/>
                <w:b/>
                <w:sz w:val="20"/>
              </w:rPr>
              <w:t>C1.5. Integrēta pieeja</w:t>
            </w:r>
          </w:p>
        </w:tc>
      </w:tr>
      <w:tr w:rsidR="00171472"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815C13" w:rsidRDefault="00171472" w:rsidP="00171472">
            <w:pPr>
              <w:spacing w:after="60"/>
              <w:jc w:val="both"/>
              <w:rPr>
                <w:rFonts w:asciiTheme="minorHAnsi" w:hAnsiTheme="minorHAnsi"/>
                <w:sz w:val="20"/>
                <w:szCs w:val="20"/>
              </w:rPr>
            </w:pPr>
            <w:r>
              <w:rPr>
                <w:rFonts w:asciiTheme="minorHAnsi" w:hAnsiTheme="minorHAnsi"/>
                <w:b/>
                <w:color w:val="548DD4"/>
                <w:sz w:val="20"/>
              </w:rPr>
              <w:t>[1500 rakstzīmes]</w:t>
            </w:r>
            <w:r>
              <w:t xml:space="preserve"> </w:t>
            </w:r>
            <w:r>
              <w:rPr>
                <w:rFonts w:asciiTheme="minorHAnsi" w:hAnsiTheme="minorHAnsi"/>
                <w:i/>
                <w:color w:val="548DD4"/>
                <w:sz w:val="20"/>
              </w:rPr>
              <w:t>Kādā mērā piedāvātais risinājums ir integrēts risinājums?  Aprakstiet, kā piedāvātais projekts risinās problēmas dažādās dimensijas, kas aprakstītas iepriekš</w:t>
            </w:r>
          </w:p>
        </w:tc>
      </w:tr>
    </w:tbl>
    <w:p w:rsidR="00282414" w:rsidRDefault="00282414"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Pr="00815C13"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AD3D4F" w:rsidP="00062845">
            <w:pPr>
              <w:spacing w:after="60"/>
              <w:jc w:val="both"/>
              <w:rPr>
                <w:rFonts w:asciiTheme="minorHAnsi" w:hAnsiTheme="minorHAnsi"/>
                <w:sz w:val="20"/>
                <w:szCs w:val="20"/>
              </w:rPr>
            </w:pPr>
            <w:r>
              <w:rPr>
                <w:rFonts w:asciiTheme="minorHAnsi" w:hAnsiTheme="minorHAnsi"/>
                <w:b/>
                <w:sz w:val="20"/>
              </w:rPr>
              <w:lastRenderedPageBreak/>
              <w:t>C1.6. Saikne ar ERAF tematiskajiem mērķiem un investīciju prioritātēm</w:t>
            </w:r>
          </w:p>
        </w:tc>
      </w:tr>
      <w:tr w:rsidR="007E1D34"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815C13" w:rsidRDefault="007E1D34" w:rsidP="00CE340C">
            <w:pPr>
              <w:spacing w:after="60"/>
              <w:jc w:val="both"/>
              <w:rPr>
                <w:rFonts w:asciiTheme="minorHAnsi" w:hAnsiTheme="minorHAnsi"/>
                <w:sz w:val="20"/>
                <w:szCs w:val="20"/>
              </w:rPr>
            </w:pPr>
            <w:r>
              <w:rPr>
                <w:rFonts w:asciiTheme="minorHAnsi" w:hAnsiTheme="minorHAnsi"/>
                <w:b/>
                <w:color w:val="548DD4"/>
                <w:sz w:val="20"/>
              </w:rPr>
              <w:t>[1500 rakstzīmes]</w:t>
            </w:r>
            <w:r>
              <w:t xml:space="preserve"> </w:t>
            </w:r>
            <w:r>
              <w:rPr>
                <w:rFonts w:asciiTheme="minorHAnsi" w:hAnsiTheme="minorHAnsi"/>
                <w:i/>
                <w:color w:val="548DD4"/>
                <w:sz w:val="20"/>
              </w:rPr>
              <w:t>Kā projekts atbalsta Eiropas Reģionālās attīstības fonda (ERAF) tematiskos mērķus un ieguldījumu prioritātes? Uzskaitiet šeit ERAF tematiskos mērķus un ieguldījumu prioritātes, kur piedāvātajam projektam vajadzētu sniegt ieguldījumu. Ņemot vērā ierosinātā projekta integrēto būtību, šeit var norādīt vairākus tematiskos mērķus un investīciju prioritātes. Īsumā paskaidrojiet, kāds būs iecerētā projekta ieguldījums attiecībā uz katru uzskaitīto tematisko mērķi un investīciju prioritāti</w:t>
            </w:r>
            <w:r>
              <w:rPr>
                <w:rFonts w:asciiTheme="minorHAnsi" w:hAnsiTheme="minorHAnsi"/>
                <w:color w:val="548DD4"/>
                <w:sz w:val="20"/>
              </w:rPr>
              <w:t xml:space="preserve"> </w:t>
            </w:r>
          </w:p>
        </w:tc>
      </w:tr>
    </w:tbl>
    <w:p w:rsidR="001371B9" w:rsidRDefault="001371B9" w:rsidP="00506BEF">
      <w:pPr>
        <w:spacing w:after="60"/>
        <w:jc w:val="both"/>
        <w:rPr>
          <w:rFonts w:asciiTheme="minorHAnsi" w:eastAsia="Times New Roman" w:hAnsiTheme="minorHAnsi" w:cs="Open Sans"/>
          <w:b/>
          <w:bCs/>
          <w:color w:val="97A5D4"/>
          <w:sz w:val="20"/>
          <w:szCs w:val="20"/>
        </w:rPr>
      </w:pPr>
    </w:p>
    <w:p w:rsidR="002B10DB" w:rsidRPr="00276B6C" w:rsidRDefault="002B10DB" w:rsidP="00506BEF">
      <w:pPr>
        <w:spacing w:after="60"/>
        <w:jc w:val="both"/>
        <w:rPr>
          <w:rFonts w:asciiTheme="minorHAnsi" w:hAnsiTheme="minorHAnsi"/>
          <w:b/>
          <w:sz w:val="24"/>
          <w:szCs w:val="24"/>
        </w:rPr>
      </w:pPr>
      <w:r>
        <w:rPr>
          <w:rFonts w:asciiTheme="minorHAnsi" w:hAnsiTheme="minorHAnsi"/>
          <w:b/>
          <w:color w:val="97A5D4"/>
          <w:sz w:val="24"/>
        </w:rPr>
        <w:t>C2. Projekta konteksts un vietējā partnerība</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815C13" w:rsidRDefault="002B10DB" w:rsidP="00A62AF1">
            <w:pPr>
              <w:spacing w:after="60"/>
              <w:jc w:val="both"/>
              <w:rPr>
                <w:rFonts w:asciiTheme="minorHAnsi" w:hAnsiTheme="minorHAnsi"/>
                <w:sz w:val="20"/>
                <w:szCs w:val="20"/>
              </w:rPr>
            </w:pPr>
            <w:r>
              <w:rPr>
                <w:rFonts w:asciiTheme="minorHAnsi" w:hAnsiTheme="minorHAnsi"/>
                <w:b/>
                <w:sz w:val="20"/>
              </w:rPr>
              <w:t>C2.1. Saikne ar citām vietējām/reģionālajām/valsts stratēģijām un politikām</w:t>
            </w:r>
          </w:p>
        </w:tc>
      </w:tr>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815C13" w:rsidRDefault="00222C58" w:rsidP="00DC5680">
            <w:pPr>
              <w:spacing w:after="0"/>
              <w:jc w:val="both"/>
              <w:rPr>
                <w:rFonts w:asciiTheme="minorHAnsi" w:hAnsiTheme="minorHAnsi"/>
                <w:sz w:val="20"/>
                <w:szCs w:val="20"/>
              </w:rPr>
            </w:pPr>
            <w:r>
              <w:rPr>
                <w:rFonts w:asciiTheme="minorHAnsi" w:hAnsiTheme="minorHAnsi"/>
                <w:b/>
                <w:color w:val="548DD4"/>
                <w:sz w:val="20"/>
              </w:rPr>
              <w:t>[1500 rakstzīmes]</w:t>
            </w:r>
            <w:r>
              <w:t xml:space="preserve"> </w:t>
            </w:r>
            <w:r>
              <w:rPr>
                <w:rFonts w:asciiTheme="minorHAnsi" w:hAnsiTheme="minorHAnsi"/>
                <w:i/>
                <w:color w:val="548DD4"/>
                <w:sz w:val="20"/>
              </w:rPr>
              <w:t>Vai projekts ir daļa no plašākām vietējām/reģionālajām/valsts stratēģijām un politikām? Aprakstiet jebkuras citas vietējās/reģionālās/valsts stratēģijas, kas jau darbojas identificētās problēmas risināšanā vietējā līmenī. Paskaidrojiet, kā ierosinātajā projektā tiks ņemtas vērā esošās politikas/stratēģijas, jo īpaši jāidentificē elementi, kas tiks izmantoti atkārtoti un/vai tiks uzlaboti</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F14122" w:rsidP="00A62AF1">
            <w:pPr>
              <w:spacing w:after="60"/>
              <w:jc w:val="both"/>
              <w:rPr>
                <w:rFonts w:asciiTheme="minorHAnsi" w:hAnsiTheme="minorHAnsi"/>
                <w:sz w:val="20"/>
                <w:szCs w:val="20"/>
              </w:rPr>
            </w:pPr>
            <w:r>
              <w:rPr>
                <w:rFonts w:asciiTheme="minorHAnsi" w:hAnsiTheme="minorHAnsi"/>
                <w:b/>
                <w:sz w:val="20"/>
              </w:rPr>
              <w:t>C2.2. Sinerģija ar citiem projektiem un iniciatīvām</w:t>
            </w:r>
          </w:p>
        </w:tc>
      </w:tr>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6F76E3" w:rsidP="007B372C">
            <w:pPr>
              <w:spacing w:after="60"/>
              <w:jc w:val="both"/>
              <w:rPr>
                <w:rFonts w:asciiTheme="minorHAnsi" w:hAnsiTheme="minorHAnsi"/>
                <w:sz w:val="20"/>
                <w:szCs w:val="20"/>
              </w:rPr>
            </w:pPr>
            <w:r>
              <w:rPr>
                <w:rFonts w:asciiTheme="minorHAnsi" w:hAnsiTheme="minorHAnsi"/>
                <w:b/>
                <w:color w:val="548DD4"/>
                <w:sz w:val="20"/>
              </w:rPr>
              <w:t>[1500 rakstzīmes]</w:t>
            </w:r>
            <w:r>
              <w:t xml:space="preserve"> </w:t>
            </w:r>
            <w:r>
              <w:rPr>
                <w:rFonts w:asciiTheme="minorHAnsi" w:hAnsiTheme="minorHAnsi"/>
                <w:i/>
                <w:color w:val="548DD4"/>
                <w:sz w:val="20"/>
              </w:rPr>
              <w:t>Kādu veidu sinerģiju ar iepriekšējiem vai pašreizējiem ES un citiem projektiem vai iniciatīvām projekts ļauj izmantot?</w:t>
            </w:r>
            <w:r>
              <w:rPr>
                <w:rFonts w:asciiTheme="minorHAnsi" w:hAnsiTheme="minorHAnsi"/>
                <w:sz w:val="20"/>
              </w:rPr>
              <w:t xml:space="preserve"> </w:t>
            </w:r>
            <w:r>
              <w:rPr>
                <w:rFonts w:asciiTheme="minorHAnsi" w:hAnsiTheme="minorHAnsi"/>
                <w:i/>
                <w:color w:val="548DD4"/>
                <w:sz w:val="20"/>
              </w:rPr>
              <w:t>Aprakstiet jebkuru citu projektu un iniciatīvu (neatkarīgi no tā, vai saņemts ES finansējums), kas jau ir īstenoti vietējā līmenī, lai risinātu identificēto problēmu. Paskaidrojiet, kā piedāvātajā projektā tiks ņemti vērā identificētie projekti/iniciatīvas, jo īpaši jāpievērš uzmanība elementiem, kas tiks izmantoti atkārtoti un/vai tiks uzlaboti</w:t>
            </w:r>
          </w:p>
        </w:tc>
      </w:tr>
    </w:tbl>
    <w:p w:rsidR="007F598B" w:rsidRPr="00815C13"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815C13" w:rsidRDefault="00BE3BCD" w:rsidP="006A6CA2">
            <w:pPr>
              <w:spacing w:after="60"/>
              <w:jc w:val="both"/>
              <w:rPr>
                <w:rFonts w:asciiTheme="minorHAnsi" w:hAnsiTheme="minorHAnsi" w:cs="Open Sans"/>
                <w:b/>
                <w:sz w:val="20"/>
                <w:szCs w:val="20"/>
              </w:rPr>
            </w:pPr>
            <w:r>
              <w:rPr>
                <w:rFonts w:asciiTheme="minorHAnsi" w:hAnsiTheme="minorHAnsi"/>
                <w:b/>
                <w:sz w:val="20"/>
              </w:rPr>
              <w:t>C2.3. Plašāka ieinteresēto personu iesaiste projekta izstrādē</w:t>
            </w:r>
          </w:p>
        </w:tc>
      </w:tr>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815C13" w:rsidRDefault="00BE3BCD" w:rsidP="00CE340C">
            <w:pPr>
              <w:spacing w:after="60"/>
              <w:jc w:val="both"/>
              <w:rPr>
                <w:rFonts w:asciiTheme="minorHAnsi" w:hAnsiTheme="minorHAnsi"/>
                <w:sz w:val="20"/>
                <w:szCs w:val="20"/>
              </w:rPr>
            </w:pPr>
            <w:r>
              <w:rPr>
                <w:rFonts w:asciiTheme="minorHAnsi" w:hAnsiTheme="minorHAnsi"/>
                <w:b/>
                <w:color w:val="548DD4"/>
                <w:sz w:val="20"/>
              </w:rPr>
              <w:t>[2000 rakstzīmes]</w:t>
            </w:r>
            <w:r>
              <w:t xml:space="preserve"> </w:t>
            </w:r>
            <w:r>
              <w:rPr>
                <w:rFonts w:asciiTheme="minorHAnsi" w:hAnsiTheme="minorHAnsi"/>
                <w:i/>
                <w:color w:val="548DD4"/>
                <w:sz w:val="20"/>
              </w:rPr>
              <w:t>Kāds ir plašāks projekta sagatavošanā un izstrādē iesaistītais ieinteresēto personu loks? Kā šīs personas ir iesaistītas?</w:t>
            </w:r>
            <w:r>
              <w:rPr>
                <w:rFonts w:asciiTheme="minorHAnsi" w:hAnsiTheme="minorHAnsi"/>
                <w:b/>
                <w:sz w:val="20"/>
              </w:rPr>
              <w:t xml:space="preserve"> </w:t>
            </w:r>
            <w:r>
              <w:rPr>
                <w:rFonts w:asciiTheme="minorHAnsi" w:hAnsiTheme="minorHAnsi"/>
                <w:i/>
                <w:color w:val="548DD4"/>
                <w:sz w:val="20"/>
              </w:rPr>
              <w:t>Nodrošiniet sarakstu, kurā norādiet plašāku to ieinteresēto personu loku (neskaitot saistītās pilsētas pašvaldības iestādes un piegādes partnerus), kas ir bijušas iesaistītas piedāvātā projekta izstrādē. Aprakstiet koordinēšanas/konsultāciju/kopējās izstrādes mehānismus, kurus esat izveidojis, lai nodrošinātu to iesaistīšanos izstrādes posmā</w:t>
            </w:r>
            <w:r>
              <w:rPr>
                <w:rFonts w:asciiTheme="minorHAnsi" w:hAnsiTheme="minorHAnsi"/>
                <w:color w:val="548DD4"/>
                <w:sz w:val="20"/>
              </w:rPr>
              <w:t xml:space="preserve"> </w:t>
            </w:r>
          </w:p>
        </w:tc>
      </w:tr>
    </w:tbl>
    <w:p w:rsidR="007F598B" w:rsidRPr="00815C13"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815C13" w:rsidRDefault="00086F36" w:rsidP="00A62AF1">
            <w:pPr>
              <w:spacing w:after="60"/>
              <w:jc w:val="both"/>
              <w:rPr>
                <w:rFonts w:asciiTheme="minorHAnsi" w:hAnsiTheme="minorHAnsi"/>
                <w:sz w:val="20"/>
                <w:szCs w:val="20"/>
              </w:rPr>
            </w:pPr>
            <w:r>
              <w:rPr>
                <w:rFonts w:asciiTheme="minorHAnsi" w:hAnsiTheme="minorHAnsi"/>
                <w:b/>
                <w:sz w:val="20"/>
              </w:rPr>
              <w:t xml:space="preserve">C2.4. Plašāka ieinteresēto personu iesaiste projekta īstenošanā </w:t>
            </w:r>
          </w:p>
        </w:tc>
      </w:tr>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815C13" w:rsidRDefault="00086F36" w:rsidP="00CE340C">
            <w:pPr>
              <w:spacing w:after="60"/>
              <w:jc w:val="both"/>
              <w:rPr>
                <w:rFonts w:asciiTheme="minorHAnsi" w:hAnsiTheme="minorHAnsi"/>
                <w:sz w:val="20"/>
                <w:szCs w:val="20"/>
              </w:rPr>
            </w:pPr>
            <w:r>
              <w:rPr>
                <w:rFonts w:asciiTheme="minorHAnsi" w:hAnsiTheme="minorHAnsi"/>
                <w:b/>
                <w:color w:val="548DD4"/>
                <w:sz w:val="20"/>
              </w:rPr>
              <w:t>[2000 rakstzīmes]</w:t>
            </w:r>
            <w:r>
              <w:rPr>
                <w:rFonts w:asciiTheme="minorHAnsi" w:hAnsiTheme="minorHAnsi"/>
                <w:i/>
                <w:color w:val="548DD4"/>
                <w:sz w:val="20"/>
              </w:rPr>
              <w:t xml:space="preserve"> Kas ir plašāks to ieinteresēto personu loks, kas tiks iesaistītas projekta īstenošanā? Kā šīs personas tiks iesaistītas? Nodrošiniet sarakstu, kurā norādiet plašāku to ieinteresēto personu loku (neskaitot saistītās pilsētas pašvaldības iestādes un piegādes partnerus), kas tiks iesaistītas piedāvātā projekta īstenošanā. Aprakstiet koordinēšanas/konsultāciju/kopējās īstenošanas mehānismus, kurus izveidosit, lai nodrošinātu to iesaistīšanos īstenošanas posmā</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367D60" w:rsidRPr="00276B6C" w:rsidRDefault="00D876BB" w:rsidP="00282414">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 xml:space="preserve">C3. Projekta mērķi, rezultāti un iznākums </w:t>
      </w:r>
    </w:p>
    <w:p w:rsidR="00517B8A" w:rsidRPr="00276B6C" w:rsidRDefault="00D876BB" w:rsidP="00222C58">
      <w:pPr>
        <w:spacing w:after="0"/>
        <w:jc w:val="both"/>
        <w:rPr>
          <w:rFonts w:asciiTheme="minorHAnsi" w:hAnsiTheme="minorHAnsi"/>
          <w:b/>
          <w:sz w:val="24"/>
          <w:szCs w:val="24"/>
          <w:u w:val="single"/>
        </w:rPr>
      </w:pPr>
      <w:r>
        <w:rPr>
          <w:rFonts w:asciiTheme="minorHAnsi" w:hAnsiTheme="minorHAnsi"/>
          <w:b/>
          <w:sz w:val="24"/>
        </w:rPr>
        <w:t>C3.1. Kopējie mērķi un sagaidāmie rezultāti (izmaiņas vietējā situācijā)</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A92858">
            <w:pPr>
              <w:spacing w:after="60"/>
              <w:jc w:val="center"/>
              <w:rPr>
                <w:rFonts w:asciiTheme="minorHAnsi" w:hAnsiTheme="minorHAnsi"/>
                <w:b/>
                <w:sz w:val="20"/>
                <w:szCs w:val="20"/>
                <w:u w:val="single"/>
              </w:rPr>
            </w:pPr>
            <w:r>
              <w:rPr>
                <w:rFonts w:asciiTheme="minorHAnsi" w:hAnsiTheme="minorHAnsi"/>
                <w:b/>
                <w:sz w:val="20"/>
                <w:u w:val="single"/>
              </w:rPr>
              <w:t>PROJEKTA</w:t>
            </w:r>
            <w:r>
              <w:t xml:space="preserve"> </w:t>
            </w:r>
            <w:r>
              <w:rPr>
                <w:rFonts w:asciiTheme="minorHAnsi" w:hAnsiTheme="minorHAnsi"/>
                <w:b/>
                <w:sz w:val="20"/>
              </w:rPr>
              <w:t>galvenais(-ie) mērķis(-i)</w:t>
            </w:r>
          </w:p>
        </w:tc>
      </w:tr>
      <w:tr w:rsidR="00560FF9"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D754FB">
            <w:pPr>
              <w:spacing w:after="0"/>
              <w:rPr>
                <w:rFonts w:asciiTheme="minorHAnsi" w:eastAsia="Times New Roman" w:hAnsiTheme="minorHAnsi" w:cs="Open Sans"/>
                <w:color w:val="548DD4"/>
                <w:sz w:val="20"/>
                <w:szCs w:val="20"/>
              </w:rPr>
            </w:pPr>
            <w:r>
              <w:rPr>
                <w:rFonts w:asciiTheme="minorHAnsi" w:hAnsiTheme="minorHAnsi"/>
                <w:b/>
                <w:color w:val="548DD4"/>
                <w:sz w:val="20"/>
              </w:rPr>
              <w:t>[1500 rakstzīmes]</w:t>
            </w:r>
            <w:r>
              <w:t xml:space="preserve"> </w:t>
            </w:r>
            <w:r>
              <w:rPr>
                <w:rFonts w:asciiTheme="minorHAnsi" w:hAnsiTheme="minorHAnsi"/>
                <w:i/>
                <w:color w:val="548DD4"/>
                <w:sz w:val="20"/>
              </w:rPr>
              <w:t>Īsi aprakstiet galveno mērķi(-us), ko vēlaties panākt, īstenojot piedāvāto projektu</w:t>
            </w:r>
          </w:p>
        </w:tc>
      </w:tr>
    </w:tbl>
    <w:p w:rsidR="00560FF9" w:rsidRPr="00815C13"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375273">
            <w:pPr>
              <w:spacing w:after="60"/>
              <w:jc w:val="center"/>
              <w:rPr>
                <w:rFonts w:asciiTheme="minorHAnsi" w:hAnsiTheme="minorHAnsi"/>
                <w:sz w:val="20"/>
                <w:szCs w:val="20"/>
              </w:rPr>
            </w:pPr>
            <w:r>
              <w:rPr>
                <w:rFonts w:asciiTheme="minorHAnsi" w:hAnsiTheme="minorHAnsi"/>
                <w:b/>
                <w:sz w:val="20"/>
                <w:u w:val="single"/>
              </w:rPr>
              <w:t>PROJEKTA</w:t>
            </w:r>
            <w:r>
              <w:t xml:space="preserve"> </w:t>
            </w:r>
            <w:r>
              <w:rPr>
                <w:rFonts w:asciiTheme="minorHAnsi" w:hAnsiTheme="minorHAnsi"/>
                <w:b/>
                <w:sz w:val="20"/>
              </w:rPr>
              <w:t>galvenais(-ie) rezultāts(-i)</w:t>
            </w:r>
          </w:p>
        </w:tc>
      </w:tr>
      <w:tr w:rsidR="00560FF9" w:rsidRPr="006B79D3"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8C65AF">
            <w:pPr>
              <w:spacing w:after="0"/>
              <w:jc w:val="both"/>
              <w:rPr>
                <w:rFonts w:asciiTheme="minorHAnsi" w:hAnsiTheme="minorHAnsi"/>
                <w:sz w:val="20"/>
                <w:szCs w:val="20"/>
              </w:rPr>
            </w:pPr>
            <w:r>
              <w:rPr>
                <w:rFonts w:asciiTheme="minorHAnsi" w:hAnsiTheme="minorHAnsi"/>
                <w:b/>
                <w:color w:val="548DD4"/>
                <w:sz w:val="20"/>
              </w:rPr>
              <w:lastRenderedPageBreak/>
              <w:t>[1500 rakstzīmes]</w:t>
            </w:r>
            <w:r>
              <w:t xml:space="preserve"> </w:t>
            </w:r>
            <w:r>
              <w:rPr>
                <w:rFonts w:asciiTheme="minorHAnsi" w:hAnsiTheme="minorHAnsi"/>
                <w:i/>
                <w:color w:val="548DD4"/>
                <w:sz w:val="20"/>
              </w:rPr>
              <w:t>Aprakstiet izmaiņas vietējā situācijā, kādas vēlaties panākt, īstenojot projekt</w:t>
            </w:r>
            <w:r>
              <w:rPr>
                <w:rFonts w:asciiTheme="minorHAnsi" w:hAnsiTheme="minorHAnsi"/>
                <w:color w:val="548DD4"/>
                <w:sz w:val="20"/>
              </w:rPr>
              <w:t>u.</w:t>
            </w:r>
            <w:r>
              <w:rPr>
                <w:rFonts w:asciiTheme="minorHAnsi" w:hAnsiTheme="minorHAnsi"/>
                <w:i/>
                <w:color w:val="548DD4"/>
                <w:sz w:val="20"/>
              </w:rPr>
              <w:t xml:space="preserve"> Aprakstiet, kādai jābūt vietējai situācijai projekta veiksmīgas īstenošanas gadījumā</w:t>
            </w:r>
            <w:r>
              <w:rPr>
                <w:rFonts w:asciiTheme="minorHAnsi" w:hAnsiTheme="minorHAnsi"/>
                <w:color w:val="548DD4"/>
                <w:sz w:val="20"/>
              </w:rPr>
              <w:t xml:space="preserve">  </w:t>
            </w:r>
          </w:p>
        </w:tc>
      </w:tr>
    </w:tbl>
    <w:p w:rsidR="00517B8A" w:rsidRDefault="00517B8A">
      <w:pPr>
        <w:tabs>
          <w:tab w:val="left" w:pos="1470"/>
          <w:tab w:val="center" w:pos="4536"/>
          <w:tab w:val="right" w:pos="9072"/>
        </w:tabs>
        <w:spacing w:after="0"/>
        <w:jc w:val="both"/>
        <w:rPr>
          <w:rFonts w:asciiTheme="minorHAnsi" w:hAnsiTheme="minorHAnsi" w:cs="Open Sans"/>
          <w:bCs/>
          <w:sz w:val="20"/>
          <w:szCs w:val="20"/>
        </w:rPr>
      </w:pPr>
    </w:p>
    <w:p w:rsidR="002A3CEB" w:rsidRDefault="00D876BB">
      <w:pPr>
        <w:tabs>
          <w:tab w:val="left" w:pos="1470"/>
          <w:tab w:val="center" w:pos="4536"/>
          <w:tab w:val="right" w:pos="9072"/>
        </w:tabs>
        <w:spacing w:after="0"/>
        <w:jc w:val="both"/>
        <w:rPr>
          <w:rFonts w:asciiTheme="minorHAnsi" w:hAnsiTheme="minorHAnsi" w:cs="Open Sans"/>
          <w:b/>
          <w:bCs/>
          <w:sz w:val="24"/>
          <w:szCs w:val="24"/>
        </w:rPr>
      </w:pPr>
      <w:r>
        <w:rPr>
          <w:rFonts w:asciiTheme="minorHAnsi" w:hAnsiTheme="minorHAnsi"/>
          <w:b/>
          <w:sz w:val="24"/>
        </w:rPr>
        <w:t>C3.2. Iznākums</w:t>
      </w:r>
    </w:p>
    <w:p w:rsidR="005C218F" w:rsidRPr="005C218F" w:rsidRDefault="005C218F" w:rsidP="005C218F">
      <w:pPr>
        <w:spacing w:after="0"/>
        <w:rPr>
          <w:rFonts w:asciiTheme="minorHAnsi" w:eastAsia="Times New Roman" w:hAnsiTheme="minorHAnsi" w:cs="Open Sans"/>
          <w:i/>
          <w:color w:val="548DD4"/>
          <w:sz w:val="20"/>
          <w:szCs w:val="20"/>
        </w:rPr>
      </w:pPr>
      <w:r>
        <w:rPr>
          <w:rFonts w:asciiTheme="minorHAnsi" w:hAnsiTheme="minorHAnsi"/>
          <w:i/>
          <w:color w:val="548DD4"/>
          <w:sz w:val="20"/>
        </w:rPr>
        <w:t>Iznākuma datu tabula tiek automātiski ģenerēta no darba plāna (DP) (ieskaitot ieguldījumu)</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6B79D3"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FE5E7D" w:rsidP="001005BF">
            <w:pPr>
              <w:spacing w:after="0"/>
              <w:jc w:val="center"/>
              <w:rPr>
                <w:rFonts w:asciiTheme="minorHAnsi" w:hAnsiTheme="minorHAnsi"/>
                <w:b/>
                <w:sz w:val="20"/>
                <w:szCs w:val="20"/>
                <w:u w:val="single"/>
              </w:rPr>
            </w:pPr>
            <w:r>
              <w:rPr>
                <w:rFonts w:asciiTheme="minorHAnsi" w:hAnsiTheme="minorHAnsi"/>
                <w:color w:val="548DD4"/>
                <w:sz w:val="20"/>
              </w:rPr>
              <w:t xml:space="preserve"> DP (numurs un nosaukums)</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FE5E7D">
            <w:pPr>
              <w:spacing w:after="0"/>
              <w:jc w:val="center"/>
              <w:rPr>
                <w:rFonts w:asciiTheme="minorHAnsi" w:hAnsiTheme="minorHAnsi" w:cs="Open Sans"/>
                <w:b/>
                <w:bCs/>
                <w:sz w:val="20"/>
                <w:szCs w:val="20"/>
              </w:rPr>
            </w:pPr>
            <w:r>
              <w:rPr>
                <w:rFonts w:asciiTheme="minorHAnsi" w:hAnsiTheme="minorHAnsi"/>
                <w:b/>
                <w:sz w:val="20"/>
                <w:u w:val="single"/>
              </w:rPr>
              <w:t>PROJEKTA</w:t>
            </w:r>
            <w:r>
              <w:t xml:space="preserve"> </w:t>
            </w:r>
            <w:r>
              <w:rPr>
                <w:rFonts w:asciiTheme="minorHAnsi" w:hAnsiTheme="minorHAnsi"/>
                <w:b/>
                <w:sz w:val="20"/>
              </w:rPr>
              <w:t xml:space="preserve">iznākums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1005BF">
            <w:pPr>
              <w:spacing w:after="0"/>
              <w:jc w:val="center"/>
              <w:rPr>
                <w:rFonts w:asciiTheme="minorHAnsi" w:hAnsiTheme="minorHAnsi" w:cs="Open Sans"/>
                <w:b/>
                <w:bCs/>
                <w:sz w:val="20"/>
                <w:szCs w:val="20"/>
                <w:u w:val="single"/>
              </w:rPr>
            </w:pPr>
            <w:r>
              <w:rPr>
                <w:rFonts w:asciiTheme="minorHAnsi" w:hAnsiTheme="minorHAnsi"/>
                <w:b/>
                <w:sz w:val="20"/>
                <w:u w:val="single"/>
              </w:rPr>
              <w:t>PROJEKTA</w:t>
            </w:r>
            <w:r>
              <w:rPr>
                <w:rFonts w:asciiTheme="minorHAnsi" w:hAnsiTheme="minorHAnsi"/>
                <w:b/>
                <w:sz w:val="20"/>
              </w:rPr>
              <w:t xml:space="preserve"> sagaidāmā iznākuma mērķa vērtība</w:t>
            </w:r>
          </w:p>
        </w:tc>
      </w:tr>
      <w:tr w:rsidR="00B93C21" w:rsidRPr="00815C13"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FE5E7D" w:rsidP="00FE5E7D">
            <w:pPr>
              <w:spacing w:after="0"/>
              <w:jc w:val="center"/>
              <w:rPr>
                <w:rFonts w:asciiTheme="minorHAnsi" w:hAnsiTheme="minorHAnsi"/>
                <w:color w:val="548DD4"/>
                <w:sz w:val="20"/>
                <w:szCs w:val="20"/>
              </w:rPr>
            </w:pPr>
            <w:r>
              <w:rPr>
                <w:rFonts w:asciiTheme="minorHAnsi" w:hAnsiTheme="minorHAnsi"/>
                <w:color w:val="548DD4"/>
                <w:sz w:val="20"/>
              </w:rPr>
              <w:t>DP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Projekta iznākums X [100 rakstzīmes]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Projekta iznākums Y [100 rakstzīmes]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Projekta iznākums Z [100 rakstzīmes]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bl>
    <w:p w:rsidR="00C61C03" w:rsidRPr="00815C13"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815C13" w:rsidRDefault="00D876BB" w:rsidP="00AD3D4F">
            <w:pPr>
              <w:spacing w:after="60"/>
              <w:jc w:val="both"/>
              <w:rPr>
                <w:rFonts w:asciiTheme="minorHAnsi" w:hAnsiTheme="minorHAnsi" w:cs="Open Sans"/>
                <w:b/>
                <w:sz w:val="20"/>
                <w:szCs w:val="20"/>
              </w:rPr>
            </w:pPr>
            <w:r>
              <w:rPr>
                <w:rFonts w:asciiTheme="minorHAnsi" w:hAnsiTheme="minorHAnsi"/>
                <w:b/>
                <w:sz w:val="20"/>
              </w:rPr>
              <w:t>C3.3. Rezultātu novērtēšana</w:t>
            </w:r>
          </w:p>
        </w:tc>
      </w:tr>
      <w:tr w:rsidR="007F3ED5"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0A6E43" w:rsidRDefault="006B28DA" w:rsidP="000A6E43">
            <w:pPr>
              <w:spacing w:after="60"/>
              <w:jc w:val="both"/>
              <w:rPr>
                <w:rFonts w:asciiTheme="minorHAnsi" w:eastAsia="Times New Roman" w:hAnsiTheme="minorHAnsi" w:cs="Open Sans"/>
                <w:color w:val="548DD4"/>
                <w:sz w:val="20"/>
                <w:szCs w:val="20"/>
              </w:rPr>
            </w:pPr>
            <w:r>
              <w:rPr>
                <w:rFonts w:asciiTheme="minorHAnsi" w:hAnsiTheme="minorHAnsi"/>
                <w:b/>
                <w:color w:val="548DD4"/>
                <w:sz w:val="20"/>
              </w:rPr>
              <w:t>[2000 rakstzīmes]</w:t>
            </w:r>
            <w:r>
              <w:t xml:space="preserve"> </w:t>
            </w:r>
            <w:r>
              <w:rPr>
                <w:rFonts w:asciiTheme="minorHAnsi" w:hAnsiTheme="minorHAnsi"/>
                <w:i/>
                <w:color w:val="548DD4"/>
                <w:sz w:val="20"/>
              </w:rPr>
              <w:t>Sniedziet informāciju par galvenajiem rādītājiem un mērķa vērtību, lai varētu novērtēt projekta rezultātus. Aprakstiet, kā būs iespējams pierādīt, ka izmaiņas vietējā situācijā ir tieši saistītas ar jūsu piedāvāto jauno pieeju, nevis ārējiem faktoriem</w:t>
            </w:r>
          </w:p>
        </w:tc>
      </w:tr>
    </w:tbl>
    <w:p w:rsidR="00C61C03"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0A6E43">
            <w:pPr>
              <w:spacing w:after="60"/>
              <w:jc w:val="both"/>
              <w:rPr>
                <w:rFonts w:asciiTheme="minorHAnsi" w:hAnsiTheme="minorHAnsi" w:cs="Open Sans"/>
                <w:b/>
                <w:sz w:val="20"/>
                <w:szCs w:val="20"/>
              </w:rPr>
            </w:pPr>
            <w:r>
              <w:rPr>
                <w:rFonts w:asciiTheme="minorHAnsi" w:hAnsiTheme="minorHAnsi"/>
                <w:b/>
                <w:sz w:val="20"/>
              </w:rPr>
              <w:t>C3.4. Iznākuma un rezultātu pārraudzības un novērtēšanas metodes</w:t>
            </w:r>
          </w:p>
        </w:tc>
      </w:tr>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[1500 rakstzīmes]</w:t>
            </w:r>
            <w:r>
              <w:t xml:space="preserve"> </w:t>
            </w:r>
            <w:r>
              <w:rPr>
                <w:rFonts w:asciiTheme="minorHAnsi" w:hAnsiTheme="minorHAnsi"/>
                <w:i/>
                <w:color w:val="548DD4"/>
                <w:sz w:val="20"/>
              </w:rPr>
              <w:t>Aprakstiet metodes un rīkus, ko izmantosit datu apkopošanai, lai pārraudzītu sagaidāmo iznākumu un rezultātus. Paskaidrojiet, kad pirmo reizi varēs novērtēt jūsu projekta rezultātus vietējā līmenī</w:t>
            </w:r>
          </w:p>
        </w:tc>
      </w:tr>
    </w:tbl>
    <w:p w:rsidR="00AD3D4F" w:rsidRPr="00815C13"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815C13" w:rsidRDefault="00AD3D4F" w:rsidP="00A62AF1">
            <w:pPr>
              <w:spacing w:after="60"/>
              <w:jc w:val="both"/>
              <w:rPr>
                <w:rFonts w:asciiTheme="minorHAnsi" w:hAnsiTheme="minorHAnsi" w:cs="Open Sans"/>
                <w:b/>
                <w:sz w:val="20"/>
                <w:szCs w:val="20"/>
              </w:rPr>
            </w:pPr>
            <w:r>
              <w:rPr>
                <w:rFonts w:asciiTheme="minorHAnsi" w:hAnsiTheme="minorHAnsi"/>
                <w:b/>
                <w:sz w:val="20"/>
              </w:rPr>
              <w:t>C3.5. Mērķa grupas</w:t>
            </w:r>
          </w:p>
        </w:tc>
      </w:tr>
      <w:tr w:rsidR="00B93C21"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6B28DA" w:rsidP="0057237B">
            <w:pPr>
              <w:spacing w:after="60"/>
              <w:jc w:val="both"/>
              <w:rPr>
                <w:rFonts w:asciiTheme="minorHAnsi" w:hAnsiTheme="minorHAnsi"/>
                <w:sz w:val="20"/>
                <w:szCs w:val="20"/>
              </w:rPr>
            </w:pPr>
            <w:r>
              <w:rPr>
                <w:rFonts w:asciiTheme="minorHAnsi" w:hAnsiTheme="minorHAnsi"/>
                <w:b/>
                <w:color w:val="548DD4"/>
                <w:sz w:val="20"/>
              </w:rPr>
              <w:t>[1500 rakstzīmes]</w:t>
            </w:r>
            <w:r>
              <w:t xml:space="preserve"> </w:t>
            </w:r>
            <w:r>
              <w:rPr>
                <w:rFonts w:asciiTheme="minorHAnsi" w:hAnsiTheme="minorHAnsi"/>
                <w:i/>
                <w:color w:val="548DD4"/>
                <w:sz w:val="20"/>
              </w:rPr>
              <w:t>Paskaidrojiet, kas ir piedāvātā projekta galvenās mērķa grupas un kāds būs to ieguvums no sagaidāmā iznākuma un rezultātiem</w:t>
            </w:r>
          </w:p>
        </w:tc>
      </w:tr>
    </w:tbl>
    <w:p w:rsidR="00AD3D4F" w:rsidRDefault="00AD3D4F" w:rsidP="00B17113">
      <w:pPr>
        <w:spacing w:after="0"/>
        <w:rPr>
          <w:rFonts w:asciiTheme="minorHAnsi" w:hAnsiTheme="minorHAnsi"/>
          <w:sz w:val="20"/>
          <w:szCs w:val="20"/>
        </w:rPr>
      </w:pPr>
    </w:p>
    <w:p w:rsidR="00AD3D4F" w:rsidRPr="00815C13" w:rsidRDefault="00AD3D4F" w:rsidP="00B17113">
      <w:pPr>
        <w:spacing w:after="0"/>
        <w:rPr>
          <w:rFonts w:asciiTheme="minorHAnsi" w:hAnsiTheme="minorHAnsi"/>
          <w:sz w:val="20"/>
          <w:szCs w:val="20"/>
        </w:rPr>
      </w:pPr>
    </w:p>
    <w:p w:rsidR="00310D1B" w:rsidRPr="00276B6C" w:rsidRDefault="00D876BB" w:rsidP="00375273">
      <w:pPr>
        <w:spacing w:after="60"/>
        <w:jc w:val="both"/>
        <w:rPr>
          <w:rFonts w:asciiTheme="minorHAnsi" w:eastAsia="Times New Roman" w:hAnsiTheme="minorHAnsi" w:cs="Open Sans"/>
          <w:bCs/>
          <w:sz w:val="24"/>
          <w:szCs w:val="24"/>
        </w:rPr>
      </w:pPr>
      <w:r>
        <w:rPr>
          <w:rFonts w:asciiTheme="minorHAnsi" w:hAnsiTheme="minorHAnsi"/>
          <w:b/>
          <w:color w:val="97A5D4"/>
          <w:sz w:val="24"/>
        </w:rPr>
        <w:t>C4. Projekta veicināšana un pārnesamība</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815C13" w:rsidRDefault="00D876BB" w:rsidP="00A62AF1">
            <w:pPr>
              <w:spacing w:after="60"/>
              <w:jc w:val="both"/>
              <w:rPr>
                <w:rFonts w:asciiTheme="minorHAnsi" w:hAnsiTheme="minorHAnsi"/>
                <w:sz w:val="20"/>
                <w:szCs w:val="20"/>
              </w:rPr>
            </w:pPr>
            <w:r>
              <w:rPr>
                <w:rFonts w:asciiTheme="minorHAnsi" w:hAnsiTheme="minorHAnsi"/>
                <w:b/>
                <w:sz w:val="20"/>
              </w:rPr>
              <w:t xml:space="preserve">C4.1. Projekta veicināšana </w:t>
            </w:r>
          </w:p>
        </w:tc>
      </w:tr>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A62AF1" w:rsidRDefault="006B28DA" w:rsidP="00251A86">
            <w:pPr>
              <w:spacing w:after="0"/>
              <w:jc w:val="both"/>
              <w:rPr>
                <w:rFonts w:asciiTheme="minorHAnsi" w:hAnsiTheme="minorHAnsi"/>
                <w:sz w:val="20"/>
                <w:szCs w:val="20"/>
              </w:rPr>
            </w:pPr>
            <w:r>
              <w:rPr>
                <w:rFonts w:asciiTheme="minorHAnsi" w:hAnsiTheme="minorHAnsi"/>
                <w:b/>
                <w:color w:val="548DD4"/>
                <w:sz w:val="20"/>
              </w:rPr>
              <w:t>[2000 rakstzīmes]</w:t>
            </w:r>
            <w:r>
              <w:rPr>
                <w:rFonts w:asciiTheme="minorHAnsi" w:hAnsiTheme="minorHAnsi"/>
                <w:color w:val="548DD4"/>
                <w:sz w:val="20"/>
              </w:rPr>
              <w:t xml:space="preserve"> </w:t>
            </w:r>
            <w:r>
              <w:rPr>
                <w:rFonts w:asciiTheme="minorHAnsi" w:hAnsiTheme="minorHAnsi"/>
                <w:i/>
                <w:color w:val="548DD4"/>
                <w:sz w:val="20"/>
              </w:rPr>
              <w:t>Aprakstiet, kā jūs paredzat projekta veicināšanu projekta veiksmīgas īstenošanas gadījumā</w:t>
            </w:r>
          </w:p>
        </w:tc>
      </w:tr>
    </w:tbl>
    <w:p w:rsidR="00310D1B" w:rsidRPr="00815C13"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815C13" w:rsidRDefault="00D876BB" w:rsidP="00C918BD">
            <w:pPr>
              <w:spacing w:after="120"/>
              <w:jc w:val="both"/>
              <w:rPr>
                <w:rFonts w:asciiTheme="minorHAnsi" w:hAnsiTheme="minorHAnsi"/>
                <w:sz w:val="20"/>
                <w:szCs w:val="20"/>
              </w:rPr>
            </w:pPr>
            <w:r>
              <w:rPr>
                <w:rFonts w:asciiTheme="minorHAnsi" w:hAnsiTheme="minorHAnsi"/>
                <w:b/>
                <w:sz w:val="20"/>
              </w:rPr>
              <w:t xml:space="preserve">C4.2. Projekta pārnesamība </w:t>
            </w:r>
          </w:p>
        </w:tc>
      </w:tr>
      <w:tr w:rsidR="00D876BB" w:rsidRPr="0062094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[2000 rakstzīmes]</w:t>
            </w:r>
            <w:r>
              <w:rPr>
                <w:rFonts w:asciiTheme="minorHAnsi" w:hAnsiTheme="minorHAnsi"/>
                <w:color w:val="548DD4"/>
                <w:sz w:val="20"/>
              </w:rPr>
              <w:t xml:space="preserve"> </w:t>
            </w:r>
            <w:r>
              <w:rPr>
                <w:rFonts w:asciiTheme="minorHAnsi" w:hAnsiTheme="minorHAnsi"/>
                <w:i/>
                <w:color w:val="548DD4"/>
                <w:sz w:val="20"/>
              </w:rPr>
              <w:t>Pamatojiet savu viedokli par to, ka risināmā problēma un piedāvātais risinājums būs nozīmīgs citām Eiropas pilsētas pašvaldības iestādēm.</w:t>
            </w:r>
            <w:r>
              <w:rPr>
                <w:rFonts w:asciiTheme="minorHAnsi" w:hAnsiTheme="minorHAnsi"/>
                <w:color w:val="548DD4"/>
                <w:sz w:val="20"/>
              </w:rPr>
              <w:t xml:space="preserve"> </w:t>
            </w:r>
            <w:r>
              <w:rPr>
                <w:rFonts w:asciiTheme="minorHAnsi" w:hAnsiTheme="minorHAnsi"/>
                <w:i/>
                <w:color w:val="548DD4"/>
                <w:sz w:val="20"/>
              </w:rPr>
              <w:t>Pamatojiet savu viedokli par to, ka citas pilsētas pašvaldības iestādes varētu pārņemt un pašas īstenot šo projektu. Aprakstiet veidu, kā šo projektu varētu pārnest</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B95489" w:rsidRDefault="00B95489">
      <w:pPr>
        <w:suppressAutoHyphens w:val="0"/>
        <w:spacing w:after="0" w:line="240" w:lineRule="auto"/>
        <w:rPr>
          <w:rFonts w:asciiTheme="minorHAnsi" w:eastAsia="Times New Roman" w:hAnsiTheme="minorHAnsi" w:cs="Open Sans"/>
          <w:bCs/>
          <w:sz w:val="20"/>
          <w:szCs w:val="20"/>
        </w:rPr>
      </w:pPr>
      <w:r>
        <w:br w:type="page"/>
      </w:r>
    </w:p>
    <w:p w:rsidR="00D910ED" w:rsidRDefault="00D910ED">
      <w:pPr>
        <w:suppressAutoHyphens w:val="0"/>
        <w:spacing w:after="0" w:line="240" w:lineRule="auto"/>
        <w:rPr>
          <w:rFonts w:asciiTheme="minorHAnsi" w:eastAsia="Times New Roman" w:hAnsiTheme="minorHAnsi" w:cs="Open Sans"/>
          <w:bCs/>
          <w:sz w:val="20"/>
          <w:szCs w:val="20"/>
        </w:rPr>
      </w:pPr>
    </w:p>
    <w:p w:rsidR="00496374" w:rsidRDefault="00812DE6" w:rsidP="00B17113">
      <w:pPr>
        <w:spacing w:after="0"/>
        <w:jc w:val="both"/>
        <w:rPr>
          <w:rFonts w:asciiTheme="minorHAnsi" w:eastAsia="Times New Roman" w:hAnsiTheme="minorHAnsi" w:cs="Open Sans"/>
          <w:b/>
          <w:bCs/>
          <w:color w:val="97A5D4"/>
          <w:sz w:val="24"/>
          <w:szCs w:val="24"/>
        </w:rPr>
      </w:pPr>
      <w:r>
        <w:rPr>
          <w:rFonts w:asciiTheme="minorHAnsi" w:hAnsiTheme="minorHAnsi"/>
          <w:b/>
          <w:color w:val="97A5D4"/>
          <w:sz w:val="24"/>
        </w:rPr>
        <w:t>D – Darba plāns (DP)</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496374">
            <w:pPr>
              <w:spacing w:after="0"/>
              <w:rPr>
                <w:rFonts w:asciiTheme="minorHAnsi" w:hAnsiTheme="minorHAnsi"/>
                <w:b/>
                <w:sz w:val="20"/>
                <w:szCs w:val="20"/>
              </w:rPr>
            </w:pPr>
            <w:r>
              <w:rPr>
                <w:rFonts w:asciiTheme="minorHAnsi" w:hAnsiTheme="minorHAnsi"/>
                <w:b/>
                <w:sz w:val="20"/>
              </w:rPr>
              <w:t>DP nr.</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DP nosaukums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DP sākuma mēnesis</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DP beigu mēnesis</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DP budžets</w:t>
            </w:r>
          </w:p>
        </w:tc>
      </w:tr>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8660C" w:rsidP="007B372C">
            <w:pPr>
              <w:spacing w:after="60"/>
              <w:jc w:val="center"/>
              <w:rPr>
                <w:rFonts w:asciiTheme="minorHAnsi" w:hAnsiTheme="minorHAnsi" w:cs="Open Sans"/>
                <w:b/>
                <w:bCs/>
                <w:sz w:val="20"/>
                <w:szCs w:val="20"/>
              </w:rPr>
            </w:pPr>
            <w:r>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7914C0" w:rsidP="007B372C">
            <w:pPr>
              <w:spacing w:after="60"/>
              <w:rPr>
                <w:rFonts w:asciiTheme="minorHAnsi" w:hAnsiTheme="minorHAnsi" w:cs="Open Sans"/>
                <w:b/>
                <w:bCs/>
                <w:sz w:val="20"/>
                <w:szCs w:val="20"/>
              </w:rPr>
            </w:pPr>
            <w:r>
              <w:rPr>
                <w:rFonts w:asciiTheme="minorHAnsi" w:hAnsiTheme="minorHAnsi"/>
                <w:b/>
                <w:sz w:val="20"/>
              </w:rPr>
              <w:t xml:space="preserve">Projekta sagatavošana </w:t>
            </w:r>
          </w:p>
          <w:p w:rsidR="005C218F" w:rsidRPr="00815C13" w:rsidRDefault="005C218F" w:rsidP="007B372C">
            <w:pPr>
              <w:spacing w:after="60"/>
              <w:rPr>
                <w:rFonts w:asciiTheme="minorHAnsi" w:hAnsiTheme="minorHAnsi" w:cs="Open Sans"/>
                <w:bCs/>
                <w:i/>
                <w:sz w:val="20"/>
                <w:szCs w:val="20"/>
              </w:rPr>
            </w:pPr>
            <w:r>
              <w:rPr>
                <w:rFonts w:asciiTheme="minorHAnsi" w:hAnsiTheme="minorHAnsi"/>
                <w:i/>
                <w:color w:val="548DD4"/>
                <w:sz w:val="20"/>
              </w:rPr>
              <w:t>Tikai lasāms DP, kurā nevar ieviest izmaiņas, – iepriekš aizpildīts sākuma un beigu datums un kopsumma</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MM.GGGG.</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MM.GGGG.</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6A6CA2" w:rsidP="007B372C">
            <w:pPr>
              <w:spacing w:after="60"/>
              <w:rPr>
                <w:rFonts w:asciiTheme="minorHAnsi" w:hAnsiTheme="minorHAnsi"/>
                <w:sz w:val="20"/>
                <w:szCs w:val="20"/>
              </w:rPr>
            </w:pPr>
            <w:r>
              <w:rPr>
                <w:rFonts w:asciiTheme="minorHAnsi" w:hAnsiTheme="minorHAnsi"/>
                <w:i/>
                <w:sz w:val="20"/>
              </w:rPr>
              <w:t>EUR 20 000</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Partneru iesaistīšana</w:t>
            </w:r>
          </w:p>
        </w:tc>
      </w:tr>
      <w:tr w:rsidR="007914C0" w:rsidRPr="00815C13"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7B372C">
            <w:pPr>
              <w:spacing w:after="60"/>
              <w:rPr>
                <w:rFonts w:asciiTheme="minorHAnsi" w:hAnsiTheme="minorHAnsi"/>
                <w:i/>
                <w:sz w:val="20"/>
                <w:szCs w:val="20"/>
              </w:rPr>
            </w:pPr>
            <w:r>
              <w:rPr>
                <w:rFonts w:asciiTheme="minorHAnsi" w:hAnsiTheme="minorHAnsi"/>
                <w:sz w:val="20"/>
              </w:rPr>
              <w:t>Par DP atbildīgais partneris</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68269D" w:rsidP="007B372C">
            <w:pPr>
              <w:spacing w:after="60"/>
              <w:rPr>
                <w:rFonts w:asciiTheme="minorHAnsi" w:hAnsiTheme="minorHAnsi"/>
                <w:sz w:val="20"/>
                <w:szCs w:val="20"/>
              </w:rPr>
            </w:pPr>
            <w:r>
              <w:rPr>
                <w:rFonts w:asciiTheme="minorHAnsi" w:hAnsiTheme="minorHAnsi"/>
                <w:i/>
                <w:sz w:val="20"/>
              </w:rPr>
              <w:t>Galvenā pilsētas pašvaldības iestāde</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Kopsavilkums </w:t>
            </w:r>
          </w:p>
        </w:tc>
      </w:tr>
      <w:tr w:rsidR="007914C0" w:rsidRPr="006B79D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815C13" w:rsidRDefault="00635EF5" w:rsidP="007B1A7A">
            <w:pPr>
              <w:spacing w:after="60"/>
              <w:rPr>
                <w:rFonts w:asciiTheme="minorHAnsi" w:hAnsiTheme="minorHAnsi"/>
              </w:rPr>
            </w:pPr>
            <w:r>
              <w:rPr>
                <w:rFonts w:asciiTheme="minorHAnsi" w:hAnsiTheme="minorHAnsi"/>
                <w:i/>
                <w:color w:val="548DD4"/>
                <w:sz w:val="20"/>
              </w:rPr>
              <w:t>Pieteikuma veidlapas sagatavošana un iesniegšana</w:t>
            </w:r>
          </w:p>
        </w:tc>
      </w:tr>
    </w:tbl>
    <w:p w:rsidR="00381C4A" w:rsidRPr="00815C13"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1188"/>
        <w:gridCol w:w="1782"/>
        <w:gridCol w:w="1337"/>
        <w:gridCol w:w="1260"/>
        <w:gridCol w:w="1029"/>
        <w:gridCol w:w="99"/>
        <w:gridCol w:w="142"/>
        <w:gridCol w:w="992"/>
        <w:gridCol w:w="157"/>
        <w:gridCol w:w="1285"/>
      </w:tblGrid>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pageBreakBefore/>
              <w:spacing w:after="60"/>
              <w:rPr>
                <w:rFonts w:asciiTheme="minorHAnsi" w:hAnsiTheme="minorHAnsi" w:cs="Open Sans"/>
                <w:b/>
                <w:bCs/>
                <w:sz w:val="20"/>
                <w:szCs w:val="20"/>
              </w:rPr>
            </w:pPr>
            <w:r>
              <w:rPr>
                <w:rFonts w:asciiTheme="minorHAnsi" w:hAnsiTheme="minorHAnsi"/>
                <w:b/>
                <w:sz w:val="20"/>
              </w:rPr>
              <w:lastRenderedPageBreak/>
              <w:t>DP Nr.</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nosaukums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sākuma mēnesis</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beigu mēnesis</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DP budžets</w:t>
            </w:r>
          </w:p>
        </w:tc>
      </w:tr>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68269D">
            <w:pPr>
              <w:spacing w:after="60"/>
              <w:jc w:val="center"/>
              <w:rPr>
                <w:rFonts w:asciiTheme="minorHAnsi" w:hAnsiTheme="minorHAnsi" w:cs="Open Sans"/>
                <w:b/>
                <w:bCs/>
                <w:sz w:val="20"/>
                <w:szCs w:val="20"/>
              </w:rPr>
            </w:pPr>
            <w:r>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rPr>
                <w:rFonts w:asciiTheme="minorHAnsi" w:hAnsiTheme="minorHAnsi"/>
                <w:i/>
                <w:sz w:val="20"/>
                <w:szCs w:val="20"/>
              </w:rPr>
            </w:pPr>
            <w:r>
              <w:rPr>
                <w:rFonts w:asciiTheme="minorHAnsi" w:hAnsiTheme="minorHAnsi"/>
                <w:b/>
                <w:sz w:val="20"/>
              </w:rPr>
              <w:t>Projekta vadība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Automātiski no darbībām</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Automātiski no darbībām</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Automātiski</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Partneru iesaistīšana</w:t>
            </w: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cs="Open Sans"/>
                <w:bCs/>
                <w:sz w:val="20"/>
                <w:szCs w:val="20"/>
              </w:rPr>
            </w:pPr>
            <w:r>
              <w:rPr>
                <w:rFonts w:asciiTheme="minorHAnsi" w:hAnsiTheme="minorHAnsi"/>
                <w:sz w:val="20"/>
              </w:rPr>
              <w:t>Par DP atbildīgais partneris</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Citi iesaistītie partneri</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i/>
                <w:sz w:val="20"/>
                <w:szCs w:val="20"/>
              </w:rPr>
            </w:pP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1371B9">
            <w:pPr>
              <w:spacing w:after="60"/>
              <w:rPr>
                <w:rFonts w:asciiTheme="minorHAnsi" w:hAnsiTheme="minorHAnsi"/>
                <w:sz w:val="20"/>
                <w:szCs w:val="20"/>
              </w:rPr>
            </w:pPr>
            <w:r>
              <w:rPr>
                <w:rFonts w:asciiTheme="minorHAnsi" w:hAnsiTheme="minorHAnsi"/>
                <w:b/>
                <w:sz w:val="20"/>
              </w:rPr>
              <w:t>Kopsavilkums</w:t>
            </w:r>
            <w:r>
              <w:rPr>
                <w:rFonts w:asciiTheme="minorHAnsi" w:hAnsiTheme="minorHAnsi"/>
                <w:b/>
                <w:color w:val="548DD4"/>
                <w:sz w:val="20"/>
              </w:rPr>
              <w:t xml:space="preserve"> </w:t>
            </w:r>
          </w:p>
        </w:tc>
      </w:tr>
      <w:tr w:rsidR="007A5D85" w:rsidRPr="006B79D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815C13" w:rsidRDefault="001371B9" w:rsidP="0068269D">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[1500 rakstzīmes] </w:t>
            </w:r>
            <w:r>
              <w:rPr>
                <w:rFonts w:asciiTheme="minorHAnsi" w:hAnsiTheme="minorHAnsi"/>
                <w:i/>
                <w:color w:val="548DD4"/>
                <w:sz w:val="20"/>
              </w:rPr>
              <w:t>Aprakstiet, kā projektā tiks īstenota vadība stratēģiskajā un operatīvajā līmenī, jo īpaši attiecībā uz:</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struktūru, ikdienas vadības un koordinācijas pienākumiem un procedūrām (tostarp, ja tiek paredzēta ārējās pārvaldības izmantošana);</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saziņu partnerības ietvaros (vadības grupa);</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atskaišu veidošanas un novērtēšanas procedūrām;</w:t>
            </w:r>
          </w:p>
          <w:p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riska un kvalitātes vadību;</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uzkrāto zināšanu nodošanu.</w:t>
            </w:r>
          </w:p>
          <w:p w:rsidR="00C81E44" w:rsidRDefault="00C81E44"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Lūdzu, ņemiet vērā, ka viena darbība ir jāveltī uzkrāto zināšanu nodošanas darbībām (pastāvīgai zināšanu un pieredzes uzkrāšanai). Tas ietver UIA ekspertu iesaisti projekta īstenošanas gaitā.  </w:t>
            </w:r>
          </w:p>
          <w:p w:rsidR="00C81E44" w:rsidRPr="00C81E44" w:rsidRDefault="00A7610C"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Ekspertu iesaiste uz laika posmu līdz 30 dienām tiek piešķirta katram projektam, pamatojoties uz vajadzību analīzi. Ekspertu piesaistes izmaksas (arī ceļa un izmitināšanas izmaksas) būs jāsedz tieši no iniciatīvas UIA līdzekļiem. Pieteikuma iesniedzēji šeit norāda galvenās vajadzības attiecībā uz zināšanām, kas tiek sagaidītas no UIA ekspertiem. Tas būs pamats diskusijai ar Pastāvīgo sekretariātu pēc projekta apstiprināšanas</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Darbības un nodevumi</w:t>
            </w:r>
          </w:p>
        </w:tc>
      </w:tr>
      <w:tr w:rsidR="007A5D85" w:rsidRPr="00144F5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1.1. darbība</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Default="00AB4799" w:rsidP="0068269D">
            <w:pPr>
              <w:spacing w:after="0"/>
              <w:rPr>
                <w:rFonts w:asciiTheme="minorHAnsi" w:hAnsiTheme="minorHAnsi" w:cs="Open Sans"/>
                <w:bCs/>
                <w:sz w:val="20"/>
                <w:szCs w:val="20"/>
              </w:rPr>
            </w:pPr>
            <w:r>
              <w:rPr>
                <w:rFonts w:asciiTheme="minorHAnsi" w:hAnsiTheme="minorHAnsi"/>
                <w:sz w:val="20"/>
              </w:rPr>
              <w:t>Darbības nosaukums</w:t>
            </w:r>
          </w:p>
          <w:p w:rsidR="006642CF" w:rsidRPr="006642CF" w:rsidRDefault="00EC2260"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Darbība ir konkrēts uzdevums, kas tiek izpildīts, izmantojot resursus. Tā ir darba paketes sastāvdaļa. </w:t>
            </w:r>
          </w:p>
          <w:p w:rsidR="0068269D" w:rsidRPr="007B1A7A" w:rsidRDefault="001371B9"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Lūdzu, uzskaitiet dažādu veidu darbības, kas ir iekļautas darba paketē. Ņemiet vērā, ka var norādīt ne vairāk kā piecas darbības katrai darba paketei. Šīs darba paketes tipiskākās darbības ir, piem.:</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iekšējā saziņa partnerības ietvaros;</w:t>
            </w:r>
          </w:p>
          <w:p w:rsidR="0068269D" w:rsidRPr="007B1A7A"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projekta kontrole (revīzijas atzinums);</w:t>
            </w:r>
          </w:p>
          <w:p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partnerības koordinācija.</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sz w:val="20"/>
                <w:szCs w:val="20"/>
              </w:rPr>
            </w:pPr>
            <w:r>
              <w:rPr>
                <w:rFonts w:asciiTheme="minorHAnsi" w:hAnsiTheme="minorHAnsi"/>
                <w:i/>
                <w:sz w:val="20"/>
              </w:rPr>
              <w:t>(MM.GGGG.)</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Beigu mēnesis</w:t>
            </w:r>
          </w:p>
          <w:p w:rsidR="007A5D85" w:rsidRPr="00815C13" w:rsidRDefault="007A5D85" w:rsidP="0068269D">
            <w:pPr>
              <w:spacing w:after="0"/>
              <w:rPr>
                <w:rFonts w:asciiTheme="minorHAnsi" w:hAnsiTheme="minorHAnsi"/>
                <w:sz w:val="20"/>
                <w:szCs w:val="20"/>
              </w:rPr>
            </w:pPr>
            <w:r>
              <w:rPr>
                <w:rFonts w:asciiTheme="minorHAnsi" w:hAnsiTheme="minorHAnsi"/>
                <w:i/>
                <w:sz w:val="20"/>
              </w:rPr>
              <w:t>(MM.GGGG.)</w:t>
            </w:r>
          </w:p>
        </w:tc>
      </w:tr>
      <w:tr w:rsidR="007A5D85" w:rsidRPr="00144F5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A7610C" w:rsidRDefault="007A5D85" w:rsidP="00E16884">
            <w:pPr>
              <w:pStyle w:val="CommentText1"/>
              <w:spacing w:after="0"/>
              <w:rPr>
                <w:rFonts w:asciiTheme="minorHAnsi" w:hAnsiTheme="minorHAnsi"/>
                <w:color w:val="548DD4"/>
              </w:rPr>
            </w:pPr>
            <w:r>
              <w:rPr>
                <w:rFonts w:asciiTheme="minorHAnsi" w:hAnsiTheme="minorHAnsi"/>
              </w:rPr>
              <w:t xml:space="preserve">Darbības apraksts </w:t>
            </w:r>
            <w:r>
              <w:rPr>
                <w:rFonts w:asciiTheme="minorHAnsi" w:hAnsiTheme="minorHAnsi"/>
                <w:b/>
                <w:color w:val="548DD4"/>
              </w:rPr>
              <w:t>[500 rakstzīmes]</w:t>
            </w:r>
          </w:p>
        </w:tc>
      </w:tr>
      <w:tr w:rsidR="007A5D85" w:rsidRPr="006642CF"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1.1.1. nodevums</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815C13" w:rsidRDefault="006642CF" w:rsidP="006642CF">
            <w:pPr>
              <w:spacing w:after="0"/>
              <w:rPr>
                <w:rFonts w:asciiTheme="minorHAnsi" w:hAnsiTheme="minorHAnsi" w:cs="Open Sans"/>
                <w:bCs/>
                <w:sz w:val="20"/>
                <w:szCs w:val="20"/>
              </w:rPr>
            </w:pPr>
            <w:r>
              <w:rPr>
                <w:rFonts w:asciiTheme="minorHAnsi" w:hAnsiTheme="minorHAnsi"/>
                <w:sz w:val="20"/>
              </w:rPr>
              <w:t>Nodevums</w:t>
            </w:r>
          </w:p>
          <w:p w:rsidR="006642CF" w:rsidRPr="00C81E44" w:rsidRDefault="006642CF" w:rsidP="00C81E44">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Nodevums ir materiāls vai nemateriāls objekts, kas tiek radīts kā projekta blakusprodukts, kurš dod ieguldījumu projekta iznākuma izstrādē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Mērķa vērtība</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6642CF" w:rsidRDefault="007A5D85" w:rsidP="0068269D">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7A5D85" w:rsidRPr="006642CF"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N. darbība</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Darbības nosaukums: </w:t>
            </w:r>
            <w:r>
              <w:rPr>
                <w:rFonts w:asciiTheme="minorHAnsi" w:hAnsiTheme="minorHAnsi"/>
                <w:i/>
                <w:color w:val="548DD4"/>
                <w:sz w:val="20"/>
              </w:rPr>
              <w:t>Uzkrāto zināšanu nodošana</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i/>
                <w:sz w:val="20"/>
              </w:rPr>
              <w:t>(MM.GGGG.)</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Beigu mēnesis</w:t>
            </w:r>
          </w:p>
          <w:p w:rsidR="007A5D85" w:rsidRPr="006642CF" w:rsidRDefault="007A5D85" w:rsidP="0068269D">
            <w:pPr>
              <w:spacing w:after="0"/>
              <w:rPr>
                <w:rFonts w:asciiTheme="minorHAnsi" w:hAnsiTheme="minorHAnsi"/>
                <w:sz w:val="20"/>
                <w:szCs w:val="20"/>
              </w:rPr>
            </w:pPr>
            <w:r>
              <w:rPr>
                <w:rFonts w:asciiTheme="minorHAnsi" w:hAnsiTheme="minorHAnsi"/>
                <w:i/>
                <w:sz w:val="20"/>
              </w:rPr>
              <w:t>(MM.GGGG.)</w:t>
            </w:r>
          </w:p>
        </w:tc>
      </w:tr>
      <w:tr w:rsidR="007A5D85" w:rsidRPr="006B79D3"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6642CF"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7B1A7A" w:rsidRDefault="007A5D85" w:rsidP="007B1A7A">
            <w:pPr>
              <w:spacing w:after="60"/>
              <w:rPr>
                <w:rFonts w:asciiTheme="minorHAnsi" w:eastAsia="Times New Roman" w:hAnsiTheme="minorHAnsi" w:cs="Open Sans"/>
                <w:i/>
                <w:color w:val="548DD4"/>
                <w:sz w:val="20"/>
                <w:szCs w:val="20"/>
              </w:rPr>
            </w:pPr>
            <w:r>
              <w:rPr>
                <w:rFonts w:asciiTheme="minorHAnsi" w:hAnsiTheme="minorHAnsi"/>
              </w:rPr>
              <w:t xml:space="preserve">Darbības apraksts (iepriekš aizpildīts) </w:t>
            </w:r>
            <w:r>
              <w:rPr>
                <w:rFonts w:asciiTheme="minorHAnsi" w:hAnsiTheme="minorHAnsi"/>
                <w:i/>
                <w:color w:val="548DD4"/>
                <w:sz w:val="20"/>
              </w:rPr>
              <w:t>1. UIA ekspertu iesaiste, lai viņi sniegtu:</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ieteikumus un norādījumus par darbības būtību, it īpaši attiecībā uz novatorisko saturu;</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palīdzību dokumentācijas un iznākuma izstrādē, lai uzkrātu un nodotu pieredzi, labāko praksi utt. plašai Eiropas auditorijai;</w:t>
            </w:r>
          </w:p>
          <w:p w:rsidR="00C81E44" w:rsidRPr="00C81E44"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atbalstu, kas nepieciešams, lai nodrošinātu darbību pareizu izpildi saskaņā ar pieņemto priekšlikumu.</w:t>
            </w:r>
          </w:p>
          <w:p w:rsidR="007B1A7A" w:rsidRPr="007B1A7A" w:rsidRDefault="007B1A7A" w:rsidP="007B1A7A">
            <w:pPr>
              <w:spacing w:after="60"/>
              <w:rPr>
                <w:rFonts w:asciiTheme="minorHAnsi" w:eastAsia="Times New Roman" w:hAnsiTheme="minorHAnsi" w:cs="Open Sans"/>
                <w:i/>
                <w:color w:val="548DD4"/>
                <w:sz w:val="20"/>
                <w:szCs w:val="20"/>
              </w:rPr>
            </w:pPr>
            <w:r>
              <w:rPr>
                <w:rFonts w:asciiTheme="minorHAnsi" w:hAnsiTheme="minorHAnsi"/>
                <w:i/>
                <w:color w:val="548DD4"/>
                <w:sz w:val="20"/>
              </w:rPr>
              <w:t>2. Piedalīšanās Pilsētu attīstības tīkla (Urban Development Network) darbībās.</w:t>
            </w:r>
          </w:p>
          <w:p w:rsidR="007B1A7A" w:rsidRPr="00815C13" w:rsidRDefault="007B1A7A" w:rsidP="007B1A7A">
            <w:pPr>
              <w:spacing w:after="60"/>
              <w:rPr>
                <w:rFonts w:asciiTheme="minorHAnsi" w:hAnsiTheme="minorHAnsi"/>
              </w:rPr>
            </w:pPr>
            <w:r>
              <w:rPr>
                <w:rFonts w:asciiTheme="minorHAnsi" w:hAnsiTheme="minorHAnsi"/>
                <w:i/>
                <w:color w:val="548DD4"/>
                <w:sz w:val="20"/>
              </w:rPr>
              <w:t>3. Piedalīšanās valsts/starptautiskās konferencēs, lai pastāvīgi dalītos pieredzē un labākajā praksē.</w:t>
            </w:r>
          </w:p>
        </w:tc>
      </w:tr>
      <w:tr w:rsidR="007A5D85" w:rsidRPr="00815C13"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N. nodevums</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Nodevums</w:t>
            </w:r>
          </w:p>
          <w:p w:rsidR="003416AF"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UIA ekspertu pastāvīgi izstrādātie tematiskie nodevumi </w:t>
            </w:r>
          </w:p>
          <w:p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Citi nodevumi, kas ir saistīti ar uzkrāto zināšanu nodošanas darbībām</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Mērķa vērtība</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bl>
    <w:p w:rsidR="007424C0" w:rsidRPr="00815C13" w:rsidRDefault="007424C0">
      <w:pPr>
        <w:suppressAutoHyphens w:val="0"/>
        <w:spacing w:after="0" w:line="240" w:lineRule="auto"/>
        <w:rPr>
          <w:rFonts w:asciiTheme="minorHAnsi" w:hAnsiTheme="minorHAnsi" w:cs="Open Sans"/>
          <w:bCs/>
          <w:sz w:val="20"/>
          <w:szCs w:val="20"/>
        </w:rPr>
        <w:sectPr w:rsidR="007424C0" w:rsidRPr="00815C13" w:rsidSect="00EF21C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08" w:gutter="0"/>
          <w:cols w:space="720"/>
          <w:docGrid w:linePitch="360" w:charSpace="-2049"/>
        </w:sectPr>
      </w:pPr>
    </w:p>
    <w:p w:rsidR="00ED0570" w:rsidRPr="00815C13"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815C13" w:rsidRDefault="007A5D85" w:rsidP="0068269D">
            <w:pPr>
              <w:spacing w:after="60"/>
              <w:rPr>
                <w:rFonts w:asciiTheme="minorHAnsi" w:hAnsiTheme="minorHAnsi"/>
                <w:sz w:val="20"/>
                <w:szCs w:val="20"/>
              </w:rPr>
            </w:pPr>
            <w:r>
              <w:rPr>
                <w:rFonts w:asciiTheme="minorHAnsi" w:hAnsiTheme="minorHAnsi"/>
                <w:b/>
                <w:sz w:val="20"/>
              </w:rPr>
              <w:t>Darba paketes budžets</w:t>
            </w:r>
          </w:p>
        </w:tc>
      </w:tr>
    </w:tbl>
    <w:p w:rsidR="003914E1"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Budžeta pozīcijas</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Kopā</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Komentāri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Personāls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rakstzīmes]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Birojs un administrācija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rakstzīmes]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Ceļošana un viesnīcas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rakstzīmes]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Ārējās zināšanas un pakalpojumi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rakstzīmes]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Aprīkojums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rakstzīmes]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Starprezultāts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Ieņēmumi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rakstzīmes]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Kopā</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r>
      <w:tr w:rsidR="005E0202" w:rsidRPr="006B79D3"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5E0202">
            <w:pPr>
              <w:suppressAutoHyphens w:val="0"/>
              <w:spacing w:after="0" w:line="240" w:lineRule="auto"/>
              <w:jc w:val="center"/>
              <w:rPr>
                <w:rFonts w:eastAsia="Times New Roman"/>
                <w:b/>
                <w:color w:val="000000"/>
              </w:rPr>
            </w:pPr>
            <w:r>
              <w:rPr>
                <w:b/>
                <w:color w:val="000000"/>
              </w:rPr>
              <w:t>Indikatīvs budžeta sadalījums pa gadiem</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Gads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Kopā</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budžets</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100 %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Summa</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r>
    </w:tbl>
    <w:p w:rsidR="005E0202" w:rsidRPr="00815C13" w:rsidRDefault="005E0202" w:rsidP="007A5D85">
      <w:pPr>
        <w:spacing w:after="0"/>
        <w:rPr>
          <w:rFonts w:asciiTheme="minorHAnsi" w:hAnsiTheme="minorHAnsi" w:cs="Open Sans"/>
          <w:bCs/>
          <w:sz w:val="20"/>
          <w:szCs w:val="20"/>
        </w:rPr>
      </w:pPr>
    </w:p>
    <w:p w:rsidR="007A5D85" w:rsidRPr="00815C13" w:rsidRDefault="007A5D85" w:rsidP="007A5D85">
      <w:pPr>
        <w:spacing w:after="0"/>
        <w:rPr>
          <w:rFonts w:asciiTheme="minorHAnsi" w:hAnsiTheme="minorHAnsi" w:cs="Open Sans"/>
          <w:bCs/>
          <w:sz w:val="20"/>
          <w:szCs w:val="20"/>
        </w:rPr>
      </w:pPr>
    </w:p>
    <w:p w:rsidR="007D57A9" w:rsidRPr="00815C13" w:rsidRDefault="007D57A9" w:rsidP="007A5D85">
      <w:pPr>
        <w:spacing w:after="0"/>
        <w:rPr>
          <w:rFonts w:asciiTheme="minorHAnsi" w:hAnsiTheme="minorHAnsi" w:cs="Open Sans"/>
          <w:bCs/>
          <w:sz w:val="20"/>
          <w:szCs w:val="20"/>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lastRenderedPageBreak/>
              <w:t>DP Nr.</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nosaukums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sākuma mēnesis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beigu mēnesis</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DP budžets</w:t>
            </w:r>
          </w:p>
        </w:tc>
      </w:tr>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78660C">
            <w:pPr>
              <w:spacing w:after="60"/>
              <w:rPr>
                <w:rFonts w:asciiTheme="minorHAnsi" w:hAnsiTheme="minorHAnsi" w:cs="Open Sans"/>
                <w:b/>
                <w:bCs/>
                <w:sz w:val="20"/>
                <w:szCs w:val="20"/>
              </w:rPr>
            </w:pPr>
            <w:r>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i/>
                <w:sz w:val="20"/>
                <w:szCs w:val="20"/>
              </w:rPr>
            </w:pPr>
            <w:r>
              <w:rPr>
                <w:rFonts w:asciiTheme="minorHAnsi" w:hAnsiTheme="minorHAnsi"/>
                <w:b/>
                <w:sz w:val="20"/>
              </w:rPr>
              <w:t>Saziņa</w:t>
            </w:r>
          </w:p>
          <w:p w:rsidR="007A5D85" w:rsidRPr="00815C13"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Automātiski no darbībām</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Automātiski no darbībām</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Automātiski</w:t>
            </w: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Partneru iesaistīšana</w:t>
            </w: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i/>
                <w:sz w:val="20"/>
                <w:szCs w:val="20"/>
              </w:rPr>
            </w:pPr>
            <w:r>
              <w:rPr>
                <w:rFonts w:asciiTheme="minorHAnsi" w:hAnsiTheme="minorHAnsi"/>
                <w:sz w:val="20"/>
              </w:rPr>
              <w:t>Par DP atbildīgais partneris</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sz w:val="20"/>
                <w:szCs w:val="20"/>
              </w:rPr>
            </w:pP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Citi iesaistītie partneri</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8B6920" w:rsidP="00074E59">
            <w:pPr>
              <w:spacing w:after="60"/>
              <w:rPr>
                <w:rFonts w:asciiTheme="minorHAnsi" w:hAnsiTheme="minorHAnsi"/>
                <w:sz w:val="20"/>
                <w:szCs w:val="20"/>
              </w:rPr>
            </w:pPr>
            <w:r>
              <w:rPr>
                <w:rFonts w:asciiTheme="minorHAnsi" w:hAnsiTheme="minorHAnsi"/>
                <w:b/>
                <w:sz w:val="20"/>
              </w:rPr>
              <w:t xml:space="preserve">Kopsavilkums </w:t>
            </w:r>
          </w:p>
        </w:tc>
      </w:tr>
      <w:tr w:rsidR="007A5D85" w:rsidRPr="006B79D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815513" w:rsidRDefault="00074E59" w:rsidP="00074E59">
            <w:pPr>
              <w:tabs>
                <w:tab w:val="left" w:pos="3248"/>
              </w:tabs>
              <w:spacing w:after="60"/>
              <w:rPr>
                <w:rFonts w:asciiTheme="minorHAnsi" w:eastAsia="Times New Roman" w:hAnsiTheme="minorHAnsi" w:cs="Open Sans"/>
                <w:color w:val="548DD4"/>
                <w:sz w:val="20"/>
                <w:szCs w:val="20"/>
              </w:rPr>
            </w:pPr>
            <w:r>
              <w:rPr>
                <w:rFonts w:asciiTheme="minorHAnsi" w:hAnsiTheme="minorHAnsi"/>
                <w:b/>
                <w:color w:val="548DD4"/>
                <w:sz w:val="20"/>
              </w:rPr>
              <w:t>[1500 rakstzīmes</w:t>
            </w:r>
            <w:r>
              <w:rPr>
                <w:rFonts w:asciiTheme="minorHAnsi" w:hAnsiTheme="minorHAnsi"/>
                <w:color w:val="548DD4"/>
                <w:sz w:val="20"/>
              </w:rPr>
              <w:t xml:space="preserve">] </w:t>
            </w:r>
            <w:r>
              <w:rPr>
                <w:rFonts w:asciiTheme="minorHAnsi" w:hAnsiTheme="minorHAnsi"/>
                <w:i/>
                <w:color w:val="548DD4"/>
                <w:sz w:val="20"/>
              </w:rPr>
              <w:t>Aprakstiet savu saziņas stratēģiju un veidu, kādā tā palīdzēs sasniegt projekta mērķus. Lūdzu, skaidri aprakstiet savus saziņas mērķus katrai identificētajai mērķa grupai līdz ar attiecīgajām saziņas darbībām</w:t>
            </w:r>
          </w:p>
        </w:tc>
      </w:tr>
      <w:tr w:rsidR="000E6BB8" w:rsidRPr="006B79D3"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Saziņas mērķis</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Kā saziņa var veicināt projekta mērķu sasniegšanu?</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Mērķa grupas</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Ar ko jums jāsazinās?</w:t>
            </w:r>
          </w:p>
        </w:tc>
      </w:tr>
      <w:tr w:rsidR="000E6BB8" w:rsidRPr="00815C13"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815C13" w:rsidRDefault="000E6BB8" w:rsidP="00E06309">
            <w:pPr>
              <w:spacing w:after="0"/>
              <w:jc w:val="center"/>
              <w:rPr>
                <w:rFonts w:asciiTheme="minorHAnsi" w:hAnsiTheme="minorHAnsi" w:cs="Open Sans"/>
                <w:bCs/>
                <w:sz w:val="20"/>
                <w:szCs w:val="20"/>
              </w:rPr>
            </w:pPr>
            <w:r>
              <w:rPr>
                <w:rFonts w:asciiTheme="minorHAnsi" w:hAnsiTheme="minorHAnsi"/>
                <w:sz w:val="20"/>
              </w:rPr>
              <w:t>[</w:t>
            </w:r>
            <w:r>
              <w:rPr>
                <w:rFonts w:asciiTheme="minorHAnsi" w:hAnsiTheme="minorHAnsi"/>
                <w:b/>
                <w:color w:val="548DD4"/>
                <w:sz w:val="20"/>
              </w:rPr>
              <w:t>500 rakstzīmes]</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815C13" w:rsidRDefault="00E06309" w:rsidP="0068269D">
            <w:pPr>
              <w:spacing w:after="0"/>
              <w:rPr>
                <w:rFonts w:asciiTheme="minorHAnsi" w:hAnsiTheme="minorHAnsi" w:cs="Open Sans"/>
                <w:sz w:val="20"/>
                <w:szCs w:val="20"/>
              </w:rPr>
            </w:pPr>
            <w:r>
              <w:rPr>
                <w:rFonts w:asciiTheme="minorHAnsi" w:hAnsiTheme="minorHAnsi"/>
                <w:b/>
                <w:color w:val="548DD4"/>
                <w:sz w:val="20"/>
              </w:rPr>
              <w:t>[500 rakstzīmes]</w:t>
            </w:r>
          </w:p>
        </w:tc>
      </w:tr>
      <w:tr w:rsidR="007A5D85" w:rsidRPr="00815C13"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815C13" w:rsidRDefault="007A5D85" w:rsidP="003416AF">
            <w:pPr>
              <w:spacing w:after="60"/>
              <w:rPr>
                <w:rFonts w:asciiTheme="minorHAnsi" w:hAnsiTheme="minorHAnsi" w:cs="Open Sans"/>
                <w:sz w:val="20"/>
                <w:szCs w:val="20"/>
              </w:rPr>
            </w:pPr>
            <w:r>
              <w:rPr>
                <w:rFonts w:asciiTheme="minorHAnsi" w:hAnsiTheme="minorHAnsi"/>
                <w:b/>
                <w:sz w:val="20"/>
              </w:rPr>
              <w:t>Darbības un nodevumi</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sz w:val="20"/>
                <w:szCs w:val="20"/>
              </w:rPr>
            </w:pPr>
            <w:r>
              <w:rPr>
                <w:rFonts w:asciiTheme="minorHAnsi" w:hAnsiTheme="minorHAnsi"/>
                <w:sz w:val="20"/>
              </w:rPr>
              <w:t>1.1. darbība. Sākšanas darbība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pStyle w:val="CommentText"/>
              <w:spacing w:after="0"/>
              <w:rPr>
                <w:rFonts w:asciiTheme="minorHAnsi" w:hAnsiTheme="minorHAnsi"/>
              </w:rPr>
            </w:pPr>
            <w:r>
              <w:rPr>
                <w:rFonts w:asciiTheme="minorHAnsi" w:hAnsiTheme="minorHAnsi"/>
              </w:rPr>
              <w:t>Darbības apraksts un iesaistītie partneri</w:t>
            </w:r>
          </w:p>
          <w:p w:rsidR="00ED0570" w:rsidRPr="00815513" w:rsidRDefault="007A5D85" w:rsidP="00E06309">
            <w:pPr>
              <w:spacing w:after="0"/>
              <w:rPr>
                <w:rFonts w:asciiTheme="minorHAnsi" w:hAnsiTheme="minorHAnsi"/>
                <w:b/>
                <w:sz w:val="20"/>
                <w:szCs w:val="20"/>
              </w:rPr>
            </w:pPr>
            <w:r>
              <w:rPr>
                <w:rFonts w:asciiTheme="minorHAnsi" w:hAnsiTheme="minorHAnsi"/>
                <w:b/>
                <w:color w:val="548DD4"/>
                <w:sz w:val="20"/>
              </w:rPr>
              <w:t>[500 rakstzīmes]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sz w:val="20"/>
                <w:szCs w:val="20"/>
              </w:rPr>
            </w:pPr>
            <w:r>
              <w:rPr>
                <w:rFonts w:asciiTheme="minorHAnsi" w:hAnsiTheme="minorHAnsi"/>
                <w: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Beigu mēnesis</w:t>
            </w:r>
          </w:p>
          <w:p w:rsidR="007A5D85" w:rsidRPr="00815C13" w:rsidRDefault="007A5D85" w:rsidP="0068269D">
            <w:pPr>
              <w:spacing w:after="0"/>
              <w:rPr>
                <w:rFonts w:asciiTheme="minorHAnsi" w:hAnsiTheme="minorHAnsi"/>
                <w:sz w:val="20"/>
                <w:szCs w:val="20"/>
              </w:rPr>
            </w:pPr>
            <w:r>
              <w:rPr>
                <w:rFonts w:asciiTheme="minorHAnsi" w:hAnsiTheme="minorHAnsi"/>
                <w:i/>
                <w:sz w:val="20"/>
              </w:rPr>
              <w:t>(MM.GGGG.)</w:t>
            </w:r>
          </w:p>
        </w:tc>
      </w:tr>
      <w:tr w:rsidR="007A5D85" w:rsidRPr="00815C13"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1.1.1. nodevums</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3416AF">
            <w:pPr>
              <w:spacing w:after="0"/>
              <w:rPr>
                <w:rFonts w:asciiTheme="minorHAnsi" w:hAnsiTheme="minorHAnsi"/>
                <w:sz w:val="20"/>
                <w:szCs w:val="20"/>
              </w:rPr>
            </w:pPr>
            <w:r>
              <w:rPr>
                <w:rFonts w:asciiTheme="minorHAnsi" w:hAnsiTheme="minorHAnsi"/>
                <w:sz w:val="20"/>
              </w:rPr>
              <w:t>Nodevums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Mērķa vērtība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1.2. darbība. Publikācijas</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Darbības apraksts un iesaistītie partneri</w:t>
            </w:r>
          </w:p>
          <w:p w:rsidR="003416AF" w:rsidRPr="00815513" w:rsidRDefault="003416AF" w:rsidP="00E06309">
            <w:pPr>
              <w:spacing w:after="0"/>
              <w:rPr>
                <w:rFonts w:asciiTheme="minorHAnsi" w:hAnsiTheme="minorHAnsi"/>
                <w:b/>
                <w:sz w:val="20"/>
                <w:szCs w:val="20"/>
              </w:rPr>
            </w:pPr>
            <w:r>
              <w:rPr>
                <w:rFonts w:asciiTheme="minorHAnsi" w:hAnsiTheme="minorHAnsi"/>
                <w:b/>
                <w:color w:val="548DD4"/>
                <w:sz w:val="20"/>
              </w:rPr>
              <w:t>[500 rakstzīmes]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Sākuma mēnesis</w:t>
            </w:r>
          </w:p>
          <w:p w:rsidR="007A5D85" w:rsidRPr="00870E5E" w:rsidRDefault="007A5D85" w:rsidP="0068269D">
            <w:pPr>
              <w:spacing w:after="0"/>
              <w:rPr>
                <w:rFonts w:asciiTheme="minorHAnsi" w:hAnsiTheme="minorHAnsi"/>
                <w:sz w:val="20"/>
                <w:szCs w:val="20"/>
              </w:rPr>
            </w:pPr>
            <w:r>
              <w:rPr>
                <w:rFonts w:asciiTheme="minorHAnsi" w:hAnsiTheme="minorHAnsi"/>
                <w:i/>
                <w:sz w:val="20"/>
              </w:rPr>
              <w:t>(MM.GGGG.)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Beigu mēnesis</w:t>
            </w:r>
          </w:p>
          <w:p w:rsidR="007A5D85" w:rsidRPr="00870E5E" w:rsidRDefault="007A5D85" w:rsidP="0068269D">
            <w:pPr>
              <w:spacing w:after="0"/>
              <w:rPr>
                <w:rFonts w:asciiTheme="minorHAnsi" w:hAnsiTheme="minorHAnsi"/>
                <w:sz w:val="20"/>
                <w:szCs w:val="20"/>
              </w:rPr>
            </w:pPr>
            <w:r>
              <w:rPr>
                <w:rFonts w:asciiTheme="minorHAnsi" w:hAnsiTheme="minorHAnsi"/>
                <w:i/>
                <w:sz w:val="20"/>
              </w:rPr>
              <w:t>(MM.GGGG.)</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870E5E" w:rsidRDefault="007A5D85" w:rsidP="0068269D">
            <w:pPr>
              <w:spacing w:after="0"/>
              <w:jc w:val="center"/>
              <w:rPr>
                <w:rFonts w:asciiTheme="minorHAnsi" w:hAnsiTheme="minorHAnsi"/>
                <w:sz w:val="20"/>
                <w:szCs w:val="20"/>
              </w:rPr>
            </w:pPr>
            <w:r>
              <w:rPr>
                <w:rFonts w:asciiTheme="minorHAnsi" w:hAnsiTheme="minorHAnsi"/>
                <w:i/>
                <w:sz w:val="20"/>
              </w:rPr>
              <w:t>1.2.1. nodevums</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Nodevums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Mērķa vērtība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1.3. darbība. Digitālā darbība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Darbības apraksts un iesaistītie partneri</w:t>
            </w:r>
          </w:p>
          <w:p w:rsidR="007A5D85" w:rsidRPr="00815513" w:rsidRDefault="00E06309" w:rsidP="0068269D">
            <w:pPr>
              <w:spacing w:after="0"/>
              <w:rPr>
                <w:rFonts w:asciiTheme="minorHAnsi" w:hAnsiTheme="minorHAnsi"/>
                <w:b/>
                <w:sz w:val="20"/>
                <w:szCs w:val="20"/>
              </w:rPr>
            </w:pPr>
            <w:r>
              <w:rPr>
                <w:rFonts w:asciiTheme="minorHAnsi" w:hAnsiTheme="minorHAnsi"/>
                <w:b/>
                <w:color w:val="548DD4"/>
                <w:sz w:val="20"/>
              </w:rPr>
              <w:t>[500 rakstzīmes]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Beigu mēnesis </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C5071C" w:rsidRPr="00815C13"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870E5E" w:rsidRDefault="00C5071C" w:rsidP="00C5071C">
            <w:pPr>
              <w:spacing w:after="0"/>
              <w:jc w:val="center"/>
              <w:rPr>
                <w:rFonts w:asciiTheme="minorHAnsi" w:hAnsiTheme="minorHAnsi"/>
                <w:sz w:val="20"/>
                <w:szCs w:val="20"/>
              </w:rPr>
            </w:pPr>
            <w:r>
              <w:rPr>
                <w:rFonts w:asciiTheme="minorHAnsi" w:hAnsiTheme="minorHAnsi"/>
                <w:i/>
                <w:sz w:val="20"/>
              </w:rPr>
              <w:t>1.3.1. nodevums</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Nodevums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Mērķa vērtība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1.4. darbība. Sabiedriskie pasākumi</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t>Darbības apraksts un iesaistītie partneri</w:t>
            </w:r>
          </w:p>
          <w:p w:rsidR="007D57A9" w:rsidRPr="00815513" w:rsidRDefault="00E06309" w:rsidP="000E6BB8">
            <w:pPr>
              <w:spacing w:after="0"/>
              <w:rPr>
                <w:rFonts w:asciiTheme="minorHAnsi" w:hAnsiTheme="minorHAnsi" w:cs="Open Sans"/>
                <w:b/>
                <w:bCs/>
                <w:sz w:val="20"/>
                <w:szCs w:val="20"/>
              </w:rPr>
            </w:pPr>
            <w:r>
              <w:rPr>
                <w:rFonts w:asciiTheme="minorHAnsi" w:hAnsiTheme="minorHAnsi"/>
                <w:b/>
                <w:color w:val="548DD4"/>
                <w:sz w:val="20"/>
              </w:rPr>
              <w:t>[500 rakstzīmes]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Beigu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C5071C" w:rsidRDefault="00C5071C" w:rsidP="0068269D">
            <w:pPr>
              <w:spacing w:after="0"/>
              <w:jc w:val="center"/>
              <w:rPr>
                <w:rFonts w:asciiTheme="minorHAnsi" w:hAnsiTheme="minorHAnsi" w:cs="Open Sans"/>
                <w:i/>
                <w:sz w:val="20"/>
                <w:szCs w:val="20"/>
              </w:rPr>
            </w:pPr>
            <w:r>
              <w:rPr>
                <w:rFonts w:asciiTheme="minorHAnsi" w:hAnsiTheme="minorHAnsi"/>
                <w:i/>
                <w:sz w:val="20"/>
              </w:rPr>
              <w:lastRenderedPageBreak/>
              <w:t>1.4.1. nodevums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Nodevums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Mērķa vērtība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Piegādes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1.5. darbība. Reklāmas materiāls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Darbības apraksts un iesaistītie partneri</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rakstzīmes]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Beigu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C5071C">
            <w:pPr>
              <w:spacing w:after="0"/>
              <w:jc w:val="center"/>
              <w:rPr>
                <w:rFonts w:asciiTheme="minorHAnsi" w:hAnsiTheme="minorHAnsi" w:cs="Open Sans"/>
                <w:sz w:val="20"/>
                <w:szCs w:val="20"/>
              </w:rPr>
            </w:pPr>
            <w:r>
              <w:rPr>
                <w:rFonts w:asciiTheme="minorHAnsi" w:hAnsiTheme="minorHAnsi"/>
                <w:i/>
                <w:sz w:val="20"/>
              </w:rPr>
              <w:t>1.5.1. nodevums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Nodevums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Mērķa vērtība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Piegādes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1.6. darbība. Attiecības ar plašsaziņas līdzekļiem</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Darbības apraksts un iesaistītie partneri</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rakstzīmes]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Beigu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68269D">
            <w:pPr>
              <w:spacing w:after="0"/>
              <w:jc w:val="center"/>
              <w:rPr>
                <w:rFonts w:asciiTheme="minorHAnsi" w:hAnsiTheme="minorHAnsi" w:cs="Open Sans"/>
                <w:sz w:val="20"/>
                <w:szCs w:val="20"/>
              </w:rPr>
            </w:pPr>
            <w:r>
              <w:rPr>
                <w:rFonts w:asciiTheme="minorHAnsi" w:hAnsiTheme="minorHAnsi"/>
                <w:sz w:val="20"/>
              </w:rPr>
              <w:t>1.6.1. nodevums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Nodevums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Mērķa vērtība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Piegādes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1.7. darbība. Nobeiguma izplatīšanas darbība (obligāta)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735AC6">
            <w:pPr>
              <w:tabs>
                <w:tab w:val="center" w:pos="2727"/>
              </w:tabs>
              <w:spacing w:after="0"/>
              <w:jc w:val="both"/>
              <w:rPr>
                <w:rFonts w:asciiTheme="minorHAnsi" w:hAnsiTheme="minorHAnsi" w:cs="Open Sans"/>
                <w:bCs/>
                <w:i/>
                <w:sz w:val="20"/>
                <w:szCs w:val="20"/>
              </w:rPr>
            </w:pPr>
            <w:r>
              <w:rPr>
                <w:rFonts w:asciiTheme="minorHAnsi" w:hAnsiTheme="minorHAnsi"/>
                <w:sz w:val="20"/>
              </w:rPr>
              <w:t>Darbības apraksts un iesaistītie partneri</w:t>
            </w:r>
          </w:p>
          <w:p w:rsidR="007D57A9" w:rsidRPr="00815513" w:rsidRDefault="00E06309" w:rsidP="00015A7D">
            <w:pPr>
              <w:spacing w:after="0"/>
              <w:jc w:val="both"/>
              <w:rPr>
                <w:rFonts w:asciiTheme="minorHAnsi" w:hAnsiTheme="minorHAnsi"/>
                <w:b/>
                <w:sz w:val="20"/>
                <w:szCs w:val="20"/>
              </w:rPr>
            </w:pPr>
            <w:r>
              <w:rPr>
                <w:rFonts w:asciiTheme="minorHAnsi" w:hAnsiTheme="minorHAnsi"/>
                <w:b/>
                <w:color w:val="548DD4"/>
                <w:sz w:val="20"/>
              </w:rPr>
              <w:t>[500 rakstzīmes]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Sākuma mēnesis</w:t>
            </w:r>
          </w:p>
          <w:p w:rsidR="007A5D85" w:rsidRPr="00815C13" w:rsidRDefault="007A5D85" w:rsidP="0068269D">
            <w:pPr>
              <w:spacing w:after="0"/>
              <w:rPr>
                <w:rFonts w:asciiTheme="minorHAnsi" w:hAnsiTheme="minorHAnsi"/>
                <w:sz w:val="20"/>
                <w:szCs w:val="20"/>
              </w:rPr>
            </w:pPr>
            <w:r>
              <w:rPr>
                <w:rFonts w:asciiTheme="minorHAnsi" w:hAnsiTheme="minorHAnsi"/>
                <w: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Beigu mēnesis</w:t>
            </w:r>
          </w:p>
          <w:p w:rsidR="007A5D85" w:rsidRPr="00815C13" w:rsidRDefault="007A5D85" w:rsidP="0068269D">
            <w:pPr>
              <w:spacing w:after="0"/>
              <w:rPr>
                <w:rFonts w:asciiTheme="minorHAnsi" w:hAnsiTheme="minorHAnsi"/>
                <w:sz w:val="20"/>
                <w:szCs w:val="20"/>
              </w:rPr>
            </w:pPr>
            <w:r>
              <w:rPr>
                <w:rFonts w:asciiTheme="minorHAnsi" w:hAnsiTheme="minorHAnsi"/>
                <w:i/>
                <w:sz w:val="20"/>
              </w:rPr>
              <w:t>(MM.GGGG.)</w:t>
            </w:r>
          </w:p>
        </w:tc>
      </w:tr>
      <w:tr w:rsidR="007A5D85" w:rsidRPr="00815C13"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1.7.1. nodevums</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Nodevums</w:t>
            </w:r>
          </w:p>
          <w:p w:rsidR="007A5D85" w:rsidRPr="00815C13" w:rsidRDefault="007A5D85" w:rsidP="0068269D">
            <w:pPr>
              <w:pStyle w:val="ListParagraph"/>
              <w:spacing w:after="0" w:line="100" w:lineRule="atLeast"/>
              <w:ind w:left="0"/>
              <w:jc w:val="both"/>
              <w:rPr>
                <w:rFonts w:asciiTheme="minorHAnsi" w:hAnsiTheme="minorHAnsi"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Mērķa vērtība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7A5D85" w:rsidRPr="00815C13"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1.N. darbība. Citi paredzamo darbību veidi (ne vairāk kā trīs)</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815C13" w:rsidRDefault="007D57A9" w:rsidP="007D57A9">
            <w:pPr>
              <w:spacing w:after="0"/>
              <w:jc w:val="both"/>
              <w:rPr>
                <w:rFonts w:asciiTheme="minorHAnsi" w:hAnsiTheme="minorHAnsi" w:cs="Open Sans"/>
                <w:bCs/>
                <w:i/>
                <w:sz w:val="20"/>
                <w:szCs w:val="20"/>
              </w:rPr>
            </w:pPr>
            <w:r>
              <w:rPr>
                <w:rFonts w:asciiTheme="minorHAnsi" w:hAnsiTheme="minorHAnsi"/>
                <w:sz w:val="20"/>
              </w:rPr>
              <w:t>Darbības apraksts un iesaistītie partneri</w:t>
            </w:r>
          </w:p>
          <w:p w:rsidR="007A5D85" w:rsidRPr="00815513" w:rsidRDefault="00E06309" w:rsidP="007D57A9">
            <w:pPr>
              <w:spacing w:after="0"/>
              <w:rPr>
                <w:rFonts w:asciiTheme="minorHAnsi" w:hAnsiTheme="minorHAnsi" w:cs="Open Sans"/>
                <w:b/>
                <w:bCs/>
                <w:sz w:val="20"/>
                <w:szCs w:val="20"/>
              </w:rPr>
            </w:pPr>
            <w:r>
              <w:rPr>
                <w:rFonts w:asciiTheme="minorHAnsi" w:hAnsiTheme="minorHAnsi"/>
                <w:b/>
                <w:color w:val="548DD4"/>
                <w:sz w:val="20"/>
              </w:rPr>
              <w:t>[500 rakstzīmes]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Sākuma datums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Beigu datums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r w:rsidR="007A5D85" w:rsidRPr="00870E5E"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870E5E">
            <w:pPr>
              <w:spacing w:after="0"/>
              <w:jc w:val="center"/>
              <w:rPr>
                <w:rFonts w:asciiTheme="minorHAnsi" w:hAnsiTheme="minorHAnsi" w:cs="Open Sans"/>
                <w:i/>
                <w:sz w:val="20"/>
                <w:szCs w:val="20"/>
              </w:rPr>
            </w:pPr>
            <w:r>
              <w:rPr>
                <w:rFonts w:asciiTheme="minorHAnsi" w:hAnsiTheme="minorHAnsi"/>
                <w:i/>
                <w:sz w:val="20"/>
              </w:rPr>
              <w:t>1.N.N. nodevums</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Nodevums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Mērķa vērtība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Piegādes mēnesis</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(MM.GGGG.)</w:t>
            </w:r>
          </w:p>
        </w:tc>
      </w:tr>
    </w:tbl>
    <w:p w:rsidR="007D57A9" w:rsidRPr="00815C13" w:rsidRDefault="007D57A9" w:rsidP="007A5D85">
      <w:pPr>
        <w:spacing w:after="0"/>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Darba paketes budžets</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Budžeta pozīcijas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Kopā</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Komentāri</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Personāls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Birojs un administrācija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Ceļošana un viesnīcas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Ārējās zināšanas un pakalpojumi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Aprīkojums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Starprezultāts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Ieņēmumi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Kopā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Indikatīvs budžeta sadalījums pa gadiem</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Gads</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8073E7">
            <w:pPr>
              <w:suppressAutoHyphens w:val="0"/>
              <w:spacing w:after="0" w:line="240" w:lineRule="auto"/>
              <w:jc w:val="both"/>
              <w:rPr>
                <w:rFonts w:eastAsia="Times New Roman"/>
                <w:color w:val="000000"/>
              </w:rPr>
            </w:pPr>
            <w:r>
              <w:rPr>
                <w:color w:val="000000"/>
              </w:rPr>
              <w:t xml:space="preserve">Kopā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budžets</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Summa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C51873" w:rsidRPr="00815C13" w:rsidRDefault="00C51873" w:rsidP="00C51873">
      <w:pPr>
        <w:tabs>
          <w:tab w:val="left" w:pos="4769"/>
        </w:tabs>
        <w:spacing w:after="0"/>
        <w:rPr>
          <w:rFonts w:asciiTheme="minorHAnsi" w:hAnsiTheme="minorHAnsi" w:cs="Open Sans"/>
          <w:bCs/>
          <w:sz w:val="20"/>
          <w:szCs w:val="20"/>
        </w:rPr>
      </w:pPr>
    </w:p>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lastRenderedPageBreak/>
              <w:t>DP Nr.</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DP nosaukums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DP sākuma mēnesis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DP beigu mēnesis</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DP budžets</w:t>
            </w:r>
          </w:p>
        </w:tc>
      </w:tr>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3914E1" w:rsidP="007B372C">
            <w:pPr>
              <w:spacing w:after="60"/>
              <w:jc w:val="center"/>
              <w:rPr>
                <w:rFonts w:asciiTheme="minorHAnsi" w:hAnsiTheme="minorHAnsi" w:cs="Open Sans"/>
                <w:b/>
                <w:bCs/>
                <w:i/>
                <w:sz w:val="20"/>
                <w:szCs w:val="20"/>
              </w:rPr>
            </w:pPr>
            <w:r>
              <w:rPr>
                <w:rFonts w:asciiTheme="minorHAnsi" w:hAnsiTheme="minorHAnsi"/>
                <w:b/>
                <w:i/>
                <w:sz w:val="20"/>
              </w:rPr>
              <w:t>4.–7.</w:t>
            </w:r>
          </w:p>
          <w:p w:rsidR="00802226" w:rsidRPr="00815C13"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2A48FE" w:rsidP="007B372C">
            <w:pPr>
              <w:spacing w:after="60"/>
              <w:rPr>
                <w:rFonts w:asciiTheme="minorHAnsi" w:hAnsiTheme="minorHAnsi" w:cs="Open Sans"/>
                <w:bCs/>
                <w:i/>
                <w:sz w:val="20"/>
                <w:szCs w:val="20"/>
              </w:rPr>
            </w:pPr>
            <w:r>
              <w:rPr>
                <w:rFonts w:asciiTheme="minorHAnsi" w:hAnsiTheme="minorHAnsi"/>
                <w:i/>
                <w:sz w:val="20"/>
              </w:rPr>
              <w:t>ĪSTENOŠANA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Automātiski no darbībām</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Automātiski no darbībām</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7B372C">
            <w:pPr>
              <w:spacing w:after="60"/>
              <w:rPr>
                <w:rFonts w:asciiTheme="minorHAnsi" w:hAnsiTheme="minorHAnsi"/>
                <w:sz w:val="20"/>
                <w:szCs w:val="20"/>
              </w:rPr>
            </w:pPr>
            <w:r>
              <w:rPr>
                <w:rFonts w:asciiTheme="minorHAnsi" w:hAnsiTheme="minorHAnsi"/>
                <w:i/>
                <w:sz w:val="20"/>
              </w:rPr>
              <w:t>Automātiski</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Partneru iesaistīšana</w:t>
            </w: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cs="Open Sans"/>
                <w:bCs/>
                <w:sz w:val="20"/>
                <w:szCs w:val="20"/>
              </w:rPr>
            </w:pPr>
            <w:r>
              <w:rPr>
                <w:rFonts w:asciiTheme="minorHAnsi" w:hAnsiTheme="minorHAnsi"/>
                <w:sz w:val="20"/>
              </w:rPr>
              <w:t>Par DP atbildīgais partneris</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sz w:val="20"/>
                <w:szCs w:val="20"/>
              </w:rPr>
            </w:pP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FF3DD3">
            <w:pPr>
              <w:spacing w:after="60"/>
              <w:rPr>
                <w:rFonts w:asciiTheme="minorHAnsi" w:hAnsiTheme="minorHAnsi"/>
                <w:i/>
                <w:sz w:val="20"/>
                <w:szCs w:val="20"/>
              </w:rPr>
            </w:pPr>
            <w:r>
              <w:rPr>
                <w:rFonts w:asciiTheme="minorHAnsi" w:hAnsiTheme="minorHAnsi"/>
                <w:sz w:val="20"/>
              </w:rPr>
              <w:t>Citi iesaistītie partneri</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i/>
                <w:sz w:val="20"/>
                <w:szCs w:val="20"/>
              </w:rPr>
            </w:pP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074E59">
            <w:pPr>
              <w:spacing w:after="60"/>
              <w:rPr>
                <w:rFonts w:asciiTheme="minorHAnsi" w:hAnsiTheme="minorHAnsi"/>
                <w:sz w:val="20"/>
                <w:szCs w:val="20"/>
              </w:rPr>
            </w:pPr>
            <w:r>
              <w:rPr>
                <w:rFonts w:asciiTheme="minorHAnsi" w:hAnsiTheme="minorHAnsi"/>
                <w:b/>
                <w:sz w:val="20"/>
              </w:rPr>
              <w:t>Kopsavilkums</w:t>
            </w:r>
            <w:r>
              <w:rPr>
                <w:rFonts w:asciiTheme="minorHAnsi" w:hAnsiTheme="minorHAnsi"/>
                <w:sz w:val="20"/>
              </w:rPr>
              <w:t xml:space="preserve">  </w:t>
            </w:r>
          </w:p>
        </w:tc>
      </w:tr>
      <w:tr w:rsidR="007914C0" w:rsidRPr="006B79D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074E59" w:rsidP="00074E59">
            <w:pPr>
              <w:spacing w:after="60"/>
              <w:rPr>
                <w:rFonts w:asciiTheme="minorHAnsi" w:hAnsiTheme="minorHAnsi"/>
                <w:sz w:val="20"/>
                <w:szCs w:val="20"/>
              </w:rPr>
            </w:pPr>
            <w:r>
              <w:rPr>
                <w:rFonts w:asciiTheme="minorHAnsi" w:hAnsiTheme="minorHAnsi"/>
                <w:b/>
                <w:color w:val="548DD4"/>
                <w:sz w:val="20"/>
              </w:rPr>
              <w:t xml:space="preserve">[1500 rakstzīmes] </w:t>
            </w:r>
            <w:r>
              <w:rPr>
                <w:rFonts w:asciiTheme="minorHAnsi" w:hAnsiTheme="minorHAnsi"/>
                <w:i/>
                <w:color w:val="548DD4"/>
                <w:sz w:val="20"/>
              </w:rPr>
              <w:t>Izveidojiet ne vairāk kā četras darba paketes īstenošanai atbilstoši projekta pamatuzdevumiem</w:t>
            </w:r>
            <w:r>
              <w:rPr>
                <w:rFonts w:asciiTheme="minorHAnsi" w:hAnsiTheme="minorHAnsi"/>
                <w:sz w:val="20"/>
              </w:rPr>
              <w:t xml:space="preserve"> </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Darbības, iznākums un nodevumi </w:t>
            </w:r>
          </w:p>
        </w:tc>
      </w:tr>
      <w:tr w:rsidR="007914C0" w:rsidRPr="00815C13"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870E5E" w:rsidP="007B372C">
            <w:pPr>
              <w:spacing w:after="0"/>
              <w:jc w:val="center"/>
              <w:rPr>
                <w:rFonts w:asciiTheme="minorHAnsi" w:hAnsiTheme="minorHAnsi"/>
                <w:sz w:val="20"/>
                <w:szCs w:val="20"/>
              </w:rPr>
            </w:pPr>
            <w:r>
              <w:rPr>
                <w:rFonts w:asciiTheme="minorHAnsi" w:hAnsiTheme="minorHAnsi"/>
                <w:sz w:val="20"/>
              </w:rPr>
              <w:t>1.1. darbība</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Default="007914C0" w:rsidP="007B372C">
            <w:pPr>
              <w:spacing w:after="0"/>
              <w:rPr>
                <w:rFonts w:asciiTheme="minorHAnsi" w:hAnsiTheme="minorHAnsi" w:cs="Open Sans"/>
                <w:bCs/>
                <w:sz w:val="20"/>
                <w:szCs w:val="20"/>
              </w:rPr>
            </w:pPr>
            <w:r>
              <w:rPr>
                <w:rFonts w:asciiTheme="minorHAnsi" w:hAnsiTheme="minorHAnsi"/>
                <w:sz w:val="20"/>
              </w:rPr>
              <w:t>Darbības nosaukums</w:t>
            </w:r>
          </w:p>
          <w:p w:rsidR="00496374" w:rsidRPr="0067110E" w:rsidRDefault="006642CF"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Uzskaitiet šeit dažādās darbības, kas paredzētas darba paketē. Ņemiet vērā, ka var norādīt ne vairāk kā piecas darbības katrai darba paketei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Sākuma mēnesis</w:t>
            </w:r>
          </w:p>
          <w:p w:rsidR="007914C0" w:rsidRPr="00815C13" w:rsidRDefault="007914C0" w:rsidP="007B372C">
            <w:pPr>
              <w:spacing w:after="0"/>
              <w:rPr>
                <w:rFonts w:asciiTheme="minorHAnsi" w:hAnsiTheme="minorHAnsi"/>
                <w:sz w:val="20"/>
                <w:szCs w:val="20"/>
              </w:rPr>
            </w:pPr>
            <w:r>
              <w:rPr>
                <w:rFonts w:asciiTheme="minorHAnsi" w:hAnsiTheme="minorHAnsi"/>
                <w:i/>
                <w:sz w:val="20"/>
              </w:rPr>
              <w:t>(MM.GGGG.)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Beigu mēnesis</w:t>
            </w:r>
          </w:p>
          <w:p w:rsidR="007914C0" w:rsidRPr="00815C13" w:rsidRDefault="007914C0" w:rsidP="007B372C">
            <w:pPr>
              <w:spacing w:after="0"/>
              <w:rPr>
                <w:rFonts w:asciiTheme="minorHAnsi" w:hAnsiTheme="minorHAnsi"/>
                <w:sz w:val="20"/>
                <w:szCs w:val="20"/>
              </w:rPr>
            </w:pPr>
            <w:r>
              <w:rPr>
                <w:rFonts w:asciiTheme="minorHAnsi" w:hAnsiTheme="minorHAnsi"/>
                <w:i/>
                <w:sz w:val="20"/>
              </w:rPr>
              <w:t>(MM.GGGG.)</w:t>
            </w:r>
          </w:p>
        </w:tc>
      </w:tr>
      <w:tr w:rsidR="007914C0" w:rsidRPr="006B79D3"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Darbības apraksts un iesaistītie partneri</w:t>
            </w:r>
          </w:p>
          <w:p w:rsidR="000A63D4" w:rsidRPr="00815513" w:rsidRDefault="000A63D4" w:rsidP="00E16884">
            <w:pPr>
              <w:pStyle w:val="CommentText1"/>
              <w:rPr>
                <w:rFonts w:asciiTheme="minorHAnsi" w:hAnsiTheme="minorHAnsi"/>
                <w:b/>
              </w:rPr>
            </w:pPr>
            <w:r>
              <w:rPr>
                <w:rFonts w:asciiTheme="minorHAnsi" w:hAnsiTheme="minorHAnsi"/>
                <w:b/>
                <w:color w:val="548DD4"/>
              </w:rPr>
              <w:t>[500 rakstzīmes]</w:t>
            </w:r>
          </w:p>
        </w:tc>
      </w:tr>
      <w:tr w:rsidR="007914C0"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815C13" w:rsidRDefault="007914C0" w:rsidP="007B372C">
            <w:pPr>
              <w:spacing w:after="0"/>
              <w:jc w:val="center"/>
              <w:rPr>
                <w:rFonts w:asciiTheme="minorHAnsi" w:hAnsiTheme="minorHAnsi" w:cs="Open Sans"/>
                <w:sz w:val="20"/>
                <w:szCs w:val="20"/>
              </w:rPr>
            </w:pPr>
            <w:r>
              <w:rPr>
                <w:rFonts w:asciiTheme="minorHAnsi" w:hAnsiTheme="minorHAnsi"/>
                <w:sz w:val="20"/>
              </w:rPr>
              <w:t>Nodevums/iznākums</w:t>
            </w:r>
          </w:p>
          <w:p w:rsidR="007914C0" w:rsidRPr="00815C13" w:rsidRDefault="00870E5E" w:rsidP="007B372C">
            <w:pPr>
              <w:spacing w:after="0"/>
              <w:jc w:val="center"/>
              <w:rPr>
                <w:rFonts w:asciiTheme="minorHAnsi" w:hAnsiTheme="minorHAnsi" w:cs="Open Sans"/>
                <w:sz w:val="20"/>
                <w:szCs w:val="20"/>
              </w:rPr>
            </w:pPr>
            <w:r>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815C13" w:rsidRDefault="007914C0" w:rsidP="007B372C">
            <w:pPr>
              <w:spacing w:after="0"/>
              <w:rPr>
                <w:rFonts w:asciiTheme="minorHAnsi" w:hAnsiTheme="minorHAnsi"/>
                <w:color w:val="548DD4"/>
                <w:sz w:val="20"/>
                <w:szCs w:val="20"/>
              </w:rPr>
            </w:pPr>
            <w:r>
              <w:rPr>
                <w:rFonts w:asciiTheme="minorHAnsi" w:hAnsiTheme="minorHAnsi"/>
                <w:sz w:val="20"/>
              </w:rPr>
              <w:t xml:space="preserve">Nodevuma vai iznākuma apraksts </w:t>
            </w:r>
            <w:r>
              <w:rPr>
                <w:rFonts w:asciiTheme="minorHAnsi" w:hAnsiTheme="minorHAnsi"/>
                <w:b/>
                <w:color w:val="548DD4"/>
                <w:sz w:val="20"/>
              </w:rPr>
              <w:t>[250 rakstzīmes]</w:t>
            </w:r>
          </w:p>
          <w:p w:rsidR="00EC2260"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Nodevums ir materiāls vai nemateriāls objekts, kas ir radīts kā projekta blakusprodukts, kurš dod ieguldījumu projekta iznākuma izstrādē.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Iznākums ir objekts, kas reāli radīts par projektā piešķirto naudu. To var atspoguļot, izmantojot iznākuma datu rādītāju, un tas tieši palīdz iegūt projekta rezultātus.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Lūdzu, izvēlieties, vai attiecīgā darbība radīs nodevumu vai iznākumu, un sniedziet atbilstošu aprakstu. </w:t>
            </w:r>
          </w:p>
          <w:p w:rsidR="000A63D4" w:rsidRPr="006642CF" w:rsidRDefault="006642CF" w:rsidP="00802226">
            <w:pPr>
              <w:spacing w:after="60"/>
              <w:jc w:val="both"/>
              <w:rPr>
                <w:rFonts w:asciiTheme="minorHAnsi" w:hAnsiTheme="minorHAnsi" w:cs="Open Sans"/>
                <w:bCs/>
              </w:rPr>
            </w:pPr>
            <w:r>
              <w:rPr>
                <w:rFonts w:asciiTheme="minorHAnsi" w:hAnsiTheme="minorHAnsi"/>
                <w:i/>
                <w:color w:val="548DD4"/>
                <w:sz w:val="20"/>
              </w:rPr>
              <w:t>Lūdzu, ņemiet vērā, ka kopumā ir nepieciešami divi vai vairāki nodevumi, lai radītu projekta iznākumu</w:t>
            </w:r>
            <w: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Mērķa vērtība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7914C0" w:rsidRPr="00815C13"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BC5896">
            <w:pPr>
              <w:spacing w:after="0"/>
              <w:jc w:val="center"/>
              <w:rPr>
                <w:rFonts w:asciiTheme="minorHAnsi" w:hAnsiTheme="minorHAnsi"/>
                <w:sz w:val="20"/>
                <w:szCs w:val="20"/>
              </w:rPr>
            </w:pPr>
            <w:r>
              <w:rPr>
                <w:rFonts w:asciiTheme="minorHAnsi" w:hAnsiTheme="minorHAnsi"/>
                <w:sz w:val="20"/>
              </w:rPr>
              <w:t>1.N. darbība</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815C13" w:rsidRDefault="007914C0" w:rsidP="007B372C">
            <w:pPr>
              <w:spacing w:after="0"/>
              <w:rPr>
                <w:rFonts w:asciiTheme="minorHAnsi" w:hAnsiTheme="minorHAnsi" w:cs="Open Sans"/>
                <w:bCs/>
                <w:sz w:val="20"/>
                <w:szCs w:val="20"/>
              </w:rPr>
            </w:pPr>
            <w:r>
              <w:rPr>
                <w:rFonts w:asciiTheme="minorHAnsi" w:hAnsiTheme="minorHAnsi"/>
                <w:sz w:val="20"/>
              </w:rPr>
              <w:t>Darbības nosaukums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Sākuma mēnesis</w:t>
            </w:r>
          </w:p>
          <w:p w:rsidR="007914C0" w:rsidRPr="00815C13" w:rsidRDefault="007914C0" w:rsidP="007B372C">
            <w:pPr>
              <w:spacing w:after="0"/>
              <w:rPr>
                <w:rFonts w:asciiTheme="minorHAnsi" w:hAnsiTheme="minorHAnsi" w:cs="Open Sans"/>
                <w:bCs/>
                <w:sz w:val="20"/>
                <w:szCs w:val="20"/>
              </w:rPr>
            </w:pPr>
            <w:r>
              <w:rPr>
                <w:rFonts w:asciiTheme="minorHAnsi" w:hAnsiTheme="minorHAnsi"/>
                <w: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Beigu mēnesis</w:t>
            </w:r>
          </w:p>
          <w:p w:rsidR="007914C0" w:rsidRPr="00815C13" w:rsidRDefault="007914C0" w:rsidP="007B372C">
            <w:pPr>
              <w:spacing w:after="0"/>
              <w:rPr>
                <w:rFonts w:asciiTheme="minorHAnsi" w:hAnsiTheme="minorHAnsi"/>
                <w:sz w:val="20"/>
                <w:szCs w:val="20"/>
              </w:rPr>
            </w:pPr>
            <w:r>
              <w:rPr>
                <w:rFonts w:asciiTheme="minorHAnsi" w:hAnsiTheme="minorHAnsi"/>
                <w:i/>
                <w:sz w:val="20"/>
              </w:rPr>
              <w:t>(MM.GGGG.)</w:t>
            </w:r>
          </w:p>
        </w:tc>
      </w:tr>
      <w:tr w:rsidR="007914C0" w:rsidRPr="006B79D3"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Darbības apraksts un iesaistītie partneri </w:t>
            </w:r>
          </w:p>
          <w:p w:rsidR="000A63D4" w:rsidRPr="00815513" w:rsidRDefault="000A63D4" w:rsidP="006413CD">
            <w:pPr>
              <w:pStyle w:val="CommentText1"/>
              <w:rPr>
                <w:rFonts w:asciiTheme="minorHAnsi" w:hAnsiTheme="minorHAnsi"/>
                <w:b/>
              </w:rPr>
            </w:pPr>
            <w:r>
              <w:rPr>
                <w:rFonts w:asciiTheme="minorHAnsi" w:hAnsiTheme="minorHAnsi"/>
                <w:b/>
                <w:color w:val="548DD4"/>
              </w:rPr>
              <w:t>[500 rakstzīmes]</w:t>
            </w:r>
          </w:p>
        </w:tc>
      </w:tr>
      <w:tr w:rsidR="00BC5896"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815C13" w:rsidRDefault="00BC5896" w:rsidP="00A77605">
            <w:pPr>
              <w:spacing w:after="0"/>
              <w:jc w:val="center"/>
              <w:rPr>
                <w:rFonts w:asciiTheme="minorHAnsi" w:hAnsiTheme="minorHAnsi" w:cs="Open Sans"/>
                <w:sz w:val="20"/>
                <w:szCs w:val="20"/>
              </w:rPr>
            </w:pPr>
            <w:r>
              <w:rPr>
                <w:rFonts w:asciiTheme="minorHAnsi" w:hAnsiTheme="minorHAnsi"/>
                <w:sz w:val="20"/>
              </w:rPr>
              <w:t>Nodevums/iznākums</w:t>
            </w:r>
          </w:p>
          <w:p w:rsidR="00BC5896" w:rsidRPr="00815C13" w:rsidRDefault="00870E5E" w:rsidP="00BC5896">
            <w:pPr>
              <w:spacing w:after="0"/>
              <w:jc w:val="center"/>
              <w:rPr>
                <w:rFonts w:asciiTheme="minorHAnsi" w:hAnsiTheme="minorHAnsi" w:cs="Open Sans"/>
                <w:sz w:val="20"/>
                <w:szCs w:val="20"/>
              </w:rPr>
            </w:pPr>
            <w:r>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815C13" w:rsidRDefault="00BC5896" w:rsidP="00A77605">
            <w:pPr>
              <w:spacing w:after="0"/>
              <w:rPr>
                <w:rFonts w:asciiTheme="minorHAnsi" w:hAnsiTheme="minorHAnsi"/>
                <w:color w:val="548DD4"/>
                <w:sz w:val="20"/>
                <w:szCs w:val="20"/>
              </w:rPr>
            </w:pPr>
            <w:r>
              <w:rPr>
                <w:rFonts w:asciiTheme="minorHAnsi" w:hAnsiTheme="minorHAnsi"/>
                <w:sz w:val="20"/>
              </w:rPr>
              <w:t xml:space="preserve">Nodevuma vai iznākuma apraksts </w:t>
            </w:r>
            <w:r>
              <w:rPr>
                <w:rFonts w:asciiTheme="minorHAnsi" w:hAnsiTheme="minorHAnsi"/>
                <w:b/>
                <w:color w:val="548DD4"/>
                <w:sz w:val="20"/>
              </w:rPr>
              <w:t>[250 rakstzīmes]</w:t>
            </w:r>
          </w:p>
          <w:p w:rsidR="000A63D4" w:rsidRPr="00815C13"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Mērķa vērtība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bl>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p w:rsidR="000B6AAD" w:rsidRPr="00815C13"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t>Darba paketes budžets</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Budžeta pozīcijas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Kopā</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Komentāri</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Personāls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Birojs un administrācija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Ceļošana un viesnīcas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Ārējās zināšanas un pakalpojumi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Aprīkojums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Starprezultāts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Ieņēmumi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Kopā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Indikatīvs budžeta sadalījums pa gadiem</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Gads</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Kopā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budžets</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Summa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0D41A2" w:rsidRPr="00815C13" w:rsidRDefault="000D41A2" w:rsidP="005929FC">
      <w:pPr>
        <w:spacing w:after="0"/>
        <w:rPr>
          <w:rFonts w:asciiTheme="minorHAnsi" w:hAnsiTheme="minorHAnsi" w:cs="Open Sans"/>
          <w:bCs/>
          <w:sz w:val="20"/>
          <w:szCs w:val="20"/>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E71CE0">
            <w:pPr>
              <w:pageBreakBefore/>
              <w:spacing w:after="60"/>
              <w:rPr>
                <w:rFonts w:asciiTheme="minorHAnsi" w:hAnsiTheme="minorHAnsi" w:cs="Open Sans"/>
                <w:b/>
                <w:bCs/>
                <w:sz w:val="20"/>
                <w:szCs w:val="20"/>
              </w:rPr>
            </w:pPr>
            <w:r>
              <w:rPr>
                <w:rFonts w:asciiTheme="minorHAnsi" w:hAnsiTheme="minorHAnsi"/>
                <w:b/>
                <w:sz w:val="20"/>
              </w:rPr>
              <w:lastRenderedPageBreak/>
              <w:t>DP ieguldījums</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3D4CFD" w:rsidP="00E71CE0">
            <w:pPr>
              <w:rPr>
                <w:rFonts w:asciiTheme="minorHAnsi" w:hAnsiTheme="minorHAnsi"/>
                <w:i/>
                <w:sz w:val="20"/>
                <w:szCs w:val="20"/>
              </w:rPr>
            </w:pPr>
            <w:r>
              <w:rPr>
                <w:rFonts w:asciiTheme="minorHAnsi" w:hAnsiTheme="minorHAnsi"/>
                <w:b/>
                <w:sz w:val="20"/>
              </w:rPr>
              <w:t>Nosaukums</w:t>
            </w:r>
          </w:p>
          <w:p w:rsidR="00571324" w:rsidRDefault="00571324" w:rsidP="00571324">
            <w:r w:rsidRPr="00B514EA">
              <w:rPr>
                <w:i/>
                <w:color w:val="548DD4"/>
                <w:sz w:val="20"/>
              </w:rPr>
              <w:t>Katram DP ieguldījumam atbilst viens vai vairāki ieguldījumi.</w:t>
            </w:r>
          </w:p>
          <w:p w:rsidR="003D4CFD" w:rsidRPr="00815C13" w:rsidRDefault="003D4CFD" w:rsidP="00802226">
            <w:pPr>
              <w:spacing w:after="60"/>
              <w:jc w:val="both"/>
              <w:rPr>
                <w:rFonts w:asciiTheme="minorHAnsi" w:hAnsiTheme="minorHAnsi"/>
                <w:b/>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DP sākuma mēnesis</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DP beigu mēnesis</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DP budžets</w:t>
            </w:r>
          </w:p>
        </w:tc>
      </w:tr>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815C13" w:rsidRDefault="003D4CFD" w:rsidP="003914E1">
            <w:pPr>
              <w:spacing w:after="60"/>
              <w:jc w:val="center"/>
              <w:rPr>
                <w:rFonts w:asciiTheme="minorHAnsi" w:hAnsiTheme="minorHAnsi"/>
                <w:b/>
                <w:sz w:val="20"/>
                <w:szCs w:val="20"/>
              </w:rPr>
            </w:pPr>
            <w:r>
              <w:rPr>
                <w:rFonts w:asciiTheme="minorHAnsi" w:hAnsiTheme="minorHAnsi"/>
                <w:i/>
                <w:sz w:val="20"/>
              </w:rPr>
              <w:t>Var izveidot ne vairāk kā vienu DP ieguldījumu</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815C13"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Automātiski no darbībām</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Automātiski no darbībām</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sz w:val="20"/>
                <w:szCs w:val="20"/>
              </w:rPr>
            </w:pPr>
            <w:r>
              <w:rPr>
                <w:rFonts w:asciiTheme="minorHAnsi" w:hAnsiTheme="minorHAnsi"/>
                <w:i/>
                <w:sz w:val="20"/>
              </w:rPr>
              <w:t>Automātiski</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Partneru iesaistīšana</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i/>
                <w:sz w:val="20"/>
                <w:szCs w:val="20"/>
              </w:rPr>
            </w:pPr>
            <w:r>
              <w:rPr>
                <w:rFonts w:asciiTheme="minorHAnsi" w:hAnsiTheme="minorHAnsi"/>
                <w:sz w:val="20"/>
              </w:rPr>
              <w:t>Par DP atbildīgais partneris</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Nolaižamais saraksts</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6E6DAE" w:rsidP="00E71CE0">
            <w:pPr>
              <w:spacing w:after="60"/>
              <w:rPr>
                <w:rFonts w:asciiTheme="minorHAnsi" w:hAnsiTheme="minorHAnsi"/>
                <w:i/>
                <w:sz w:val="20"/>
                <w:szCs w:val="20"/>
              </w:rPr>
            </w:pPr>
            <w:r>
              <w:rPr>
                <w:rFonts w:asciiTheme="minorHAnsi" w:hAnsiTheme="minorHAnsi"/>
                <w:sz w:val="20"/>
              </w:rPr>
              <w:t>Citi iesaistītie partneri</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Nolaižamais saraksts</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6413CD">
            <w:pPr>
              <w:spacing w:after="60"/>
              <w:rPr>
                <w:rFonts w:asciiTheme="minorHAnsi" w:hAnsiTheme="minorHAnsi"/>
                <w:sz w:val="20"/>
                <w:szCs w:val="20"/>
              </w:rPr>
            </w:pPr>
            <w:r>
              <w:rPr>
                <w:rFonts w:asciiTheme="minorHAnsi" w:hAnsiTheme="minorHAnsi"/>
                <w:b/>
                <w:sz w:val="20"/>
              </w:rPr>
              <w:t xml:space="preserve">Kopsavilkums </w:t>
            </w:r>
          </w:p>
        </w:tc>
      </w:tr>
      <w:tr w:rsidR="00E71CE0" w:rsidRPr="006B79D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67110E" w:rsidRDefault="006413CD" w:rsidP="003914E1">
            <w:pPr>
              <w:spacing w:after="60"/>
              <w:rPr>
                <w:rFonts w:asciiTheme="minorHAnsi" w:hAnsiTheme="minorHAnsi" w:cs="Open Sans"/>
                <w:bCs/>
                <w:sz w:val="20"/>
                <w:szCs w:val="20"/>
              </w:rPr>
            </w:pPr>
            <w:r>
              <w:rPr>
                <w:rFonts w:asciiTheme="minorHAnsi" w:hAnsiTheme="minorHAnsi"/>
                <w:b/>
                <w:color w:val="548DD4"/>
                <w:sz w:val="20"/>
              </w:rPr>
              <w:t xml:space="preserve">[1500 rakstzīmes] </w:t>
            </w:r>
            <w:r>
              <w:rPr>
                <w:rFonts w:asciiTheme="minorHAnsi" w:hAnsiTheme="minorHAnsi"/>
                <w:i/>
                <w:color w:val="548DD4"/>
                <w:sz w:val="20"/>
              </w:rPr>
              <w:t>Lūdzu, īsi aprakstiet darba paketi un tās pamatojumu</w:t>
            </w:r>
          </w:p>
        </w:tc>
      </w:tr>
    </w:tbl>
    <w:p w:rsidR="00421178" w:rsidRDefault="00421178" w:rsidP="005929FC">
      <w:pPr>
        <w:spacing w:after="0"/>
        <w:rPr>
          <w:rFonts w:asciiTheme="minorHAnsi" w:hAnsiTheme="minorHAnsi" w:cs="Open Sans"/>
          <w:bCs/>
          <w:sz w:val="20"/>
          <w:szCs w:val="20"/>
        </w:rPr>
        <w:sectPr w:rsidR="00421178"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Darba paketes budžets</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Budžeta pozīcijas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Kopā</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Komentāri</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Personāls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Birojs un administrācija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Ceļošana un viesnīcas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Ārējās zināšanas un pakalpojumi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Aprīkojums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Starprezultāts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Ieņēmumi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rakstzīmes]</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Kopā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Indikatīvs budžeta sadalījums pa gadiem</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Gads</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Kopā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budžets</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Summa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421178" w:rsidRDefault="00421178" w:rsidP="000D41A2">
      <w:pPr>
        <w:rPr>
          <w:rFonts w:asciiTheme="minorHAnsi" w:hAnsiTheme="minorHAnsi" w:cs="Open Sans"/>
          <w:b/>
          <w:sz w:val="20"/>
          <w:szCs w:val="20"/>
          <w:u w:val="single"/>
        </w:rPr>
        <w:sectPr w:rsidR="00421178" w:rsidSect="00421178">
          <w:pgSz w:w="16838" w:h="11906" w:orient="landscape"/>
          <w:pgMar w:top="1417" w:right="1417" w:bottom="1417" w:left="1417" w:header="720" w:footer="708" w:gutter="0"/>
          <w:cols w:space="720"/>
          <w:docGrid w:linePitch="360" w:charSpace="-2049"/>
        </w:sectPr>
      </w:pPr>
    </w:p>
    <w:p w:rsidR="005929FC" w:rsidRPr="00815C13" w:rsidRDefault="00E71CE0" w:rsidP="000D41A2">
      <w:pPr>
        <w:rPr>
          <w:rFonts w:asciiTheme="minorHAnsi" w:hAnsiTheme="minorHAnsi" w:cs="Open Sans"/>
          <w:bCs/>
          <w:sz w:val="20"/>
          <w:szCs w:val="20"/>
        </w:rPr>
      </w:pPr>
      <w:r>
        <w:rPr>
          <w:rFonts w:asciiTheme="minorHAnsi" w:hAnsiTheme="minorHAnsi"/>
          <w:b/>
          <w:sz w:val="20"/>
          <w:u w:val="single"/>
        </w:rPr>
        <w:lastRenderedPageBreak/>
        <w:t>1. ieguldījums</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815C13" w:rsidRDefault="00D71AC6" w:rsidP="00E71CE0">
            <w:pPr>
              <w:spacing w:after="60"/>
              <w:rPr>
                <w:rFonts w:asciiTheme="minorHAnsi" w:hAnsiTheme="minorHAnsi" w:cs="Open Sans"/>
                <w:b/>
                <w:bCs/>
                <w:sz w:val="20"/>
                <w:szCs w:val="20"/>
              </w:rPr>
            </w:pPr>
            <w:r>
              <w:rPr>
                <w:rFonts w:asciiTheme="minorHAnsi" w:hAnsiTheme="minorHAnsi"/>
                <w:b/>
                <w:sz w:val="20"/>
              </w:rPr>
              <w:t>Ieguldījuma nosaukums</w:t>
            </w:r>
          </w:p>
        </w:tc>
        <w:tc>
          <w:tcPr>
            <w:tcW w:w="25" w:type="dxa"/>
            <w:shd w:val="clear" w:color="auto" w:fill="auto"/>
          </w:tcPr>
          <w:p w:rsidR="00D71AC6" w:rsidRPr="00815C13" w:rsidRDefault="00D71AC6">
            <w:pPr>
              <w:rPr>
                <w:rFonts w:asciiTheme="minorHAnsi" w:hAnsiTheme="minorHAnsi"/>
                <w:sz w:val="20"/>
                <w:szCs w:val="20"/>
              </w:rPr>
            </w:pPr>
          </w:p>
        </w:tc>
      </w:tr>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E71CE0">
            <w:pPr>
              <w:spacing w:after="60"/>
              <w:rPr>
                <w:rFonts w:asciiTheme="minorHAnsi" w:hAnsiTheme="minorHAnsi" w:cs="Open Sans"/>
                <w:b/>
                <w:bCs/>
                <w:sz w:val="20"/>
                <w:szCs w:val="20"/>
              </w:rPr>
            </w:pPr>
          </w:p>
        </w:tc>
        <w:tc>
          <w:tcPr>
            <w:tcW w:w="25" w:type="dxa"/>
            <w:shd w:val="clear" w:color="auto" w:fill="auto"/>
          </w:tcPr>
          <w:p w:rsidR="00D71AC6" w:rsidRPr="00815C13" w:rsidRDefault="00D71AC6">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Ieguldījuma apraksts</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802226" w:rsidRDefault="00A43477" w:rsidP="00074E59">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[1000 rakstzīmes] </w:t>
            </w:r>
            <w:r>
              <w:rPr>
                <w:rFonts w:asciiTheme="minorHAnsi" w:hAnsiTheme="minorHAnsi"/>
                <w:i/>
                <w:color w:val="548DD4"/>
                <w:sz w:val="20"/>
              </w:rPr>
              <w:t xml:space="preserve">Lūdzu, aprakstiet ieguldījumu un izskaidrojiet tā saistību ar vispārējo(-ām) darba paketi(-ēm) un vispārējo projekta loģiku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71AC6" w:rsidRDefault="00E71CE0" w:rsidP="00E71CE0">
            <w:pPr>
              <w:spacing w:after="60"/>
              <w:rPr>
                <w:rFonts w:asciiTheme="minorHAnsi" w:hAnsiTheme="minorHAnsi"/>
                <w:b/>
                <w:i/>
                <w:sz w:val="20"/>
                <w:szCs w:val="20"/>
              </w:rPr>
            </w:pPr>
            <w:r>
              <w:rPr>
                <w:rFonts w:asciiTheme="minorHAnsi" w:hAnsiTheme="minorHAnsi"/>
                <w:b/>
                <w:sz w:val="20"/>
              </w:rPr>
              <w:t>Iesaistītie partneri</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02226" w:rsidRDefault="00E71CE0" w:rsidP="00D71AC6">
            <w:pPr>
              <w:spacing w:after="0"/>
              <w:rPr>
                <w:rFonts w:asciiTheme="minorHAnsi" w:eastAsia="Times New Roman" w:hAnsiTheme="minorHAnsi" w:cs="Open Sans"/>
                <w:i/>
                <w:color w:val="548DD4"/>
                <w:sz w:val="20"/>
                <w:szCs w:val="20"/>
              </w:rPr>
            </w:pPr>
            <w:r>
              <w:rPr>
                <w:rFonts w:asciiTheme="minorHAnsi" w:hAnsiTheme="minorHAnsi"/>
                <w:b/>
                <w:sz w:val="20"/>
              </w:rPr>
              <w:t xml:space="preserve">Ieguldījuma atrašanās vieta </w:t>
            </w:r>
          </w:p>
        </w:tc>
        <w:tc>
          <w:tcPr>
            <w:tcW w:w="25" w:type="dxa"/>
            <w:shd w:val="clear" w:color="auto" w:fill="auto"/>
          </w:tcPr>
          <w:p w:rsidR="00310D1B" w:rsidRPr="00802226" w:rsidRDefault="00310D1B">
            <w:pPr>
              <w:rPr>
                <w:rFonts w:asciiTheme="minorHAnsi" w:hAnsiTheme="minorHAnsi"/>
                <w:sz w:val="20"/>
                <w:szCs w:val="20"/>
              </w:rPr>
            </w:pPr>
          </w:p>
        </w:tc>
      </w:tr>
      <w:tr w:rsidR="00D71AC6"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D71AC6">
            <w:pPr>
              <w:spacing w:after="0"/>
              <w:rPr>
                <w:rFonts w:asciiTheme="minorHAnsi" w:hAnsiTheme="minorHAnsi" w:cs="Open Sans"/>
                <w:b/>
                <w:bCs/>
                <w:sz w:val="20"/>
                <w:szCs w:val="20"/>
              </w:rPr>
            </w:pPr>
            <w:r>
              <w:rPr>
                <w:rFonts w:asciiTheme="minorHAnsi" w:hAnsiTheme="minorHAnsi"/>
                <w:i/>
                <w:color w:val="548DD4"/>
                <w:sz w:val="20"/>
              </w:rPr>
              <w:t>Fiziskā ieguldījuma atrašanās vieta</w:t>
            </w:r>
          </w:p>
        </w:tc>
        <w:tc>
          <w:tcPr>
            <w:tcW w:w="25" w:type="dxa"/>
            <w:shd w:val="clear" w:color="auto" w:fill="auto"/>
          </w:tcPr>
          <w:p w:rsidR="00D71AC6" w:rsidRPr="00802226" w:rsidRDefault="00D71AC6">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Ar ieguldījumu saistītais risks</w:t>
            </w:r>
          </w:p>
        </w:tc>
        <w:tc>
          <w:tcPr>
            <w:tcW w:w="25" w:type="dxa"/>
            <w:shd w:val="clear" w:color="auto" w:fill="auto"/>
          </w:tcPr>
          <w:p w:rsidR="00310D1B" w:rsidRPr="00815C13" w:rsidRDefault="00310D1B">
            <w:pPr>
              <w:rPr>
                <w:rFonts w:asciiTheme="minorHAnsi" w:hAnsiTheme="minorHAnsi"/>
                <w:sz w:val="20"/>
                <w:szCs w:val="20"/>
              </w:rPr>
            </w:pPr>
          </w:p>
        </w:tc>
      </w:tr>
      <w:tr w:rsidR="00E71CE0" w:rsidRPr="00074E59"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074E59" w:rsidRDefault="00A43477" w:rsidP="00074E59">
            <w:pPr>
              <w:spacing w:after="0"/>
              <w:rPr>
                <w:sz w:val="20"/>
                <w:szCs w:val="20"/>
              </w:rPr>
            </w:pPr>
            <w:r>
              <w:rPr>
                <w:rFonts w:asciiTheme="minorHAnsi" w:hAnsiTheme="minorHAnsi"/>
                <w:b/>
                <w:color w:val="548DD4"/>
                <w:sz w:val="20"/>
              </w:rPr>
              <w:t xml:space="preserve">[1000 rakstzīmes] </w:t>
            </w:r>
            <w:r>
              <w:rPr>
                <w:rFonts w:asciiTheme="minorHAnsi" w:hAnsiTheme="minorHAnsi"/>
                <w:i/>
                <w:color w:val="548DD4"/>
                <w:sz w:val="20"/>
              </w:rPr>
              <w:t>Aprakstiet ar ieguldījumu saistītos riskus, “derīgs-nederīgs” lēmumus utt. (ja tādi ir)</w:t>
            </w:r>
            <w:r>
              <w:rPr>
                <w:sz w:val="20"/>
              </w:rPr>
              <w:t xml:space="preserve"> </w:t>
            </w:r>
          </w:p>
        </w:tc>
        <w:tc>
          <w:tcPr>
            <w:tcW w:w="25" w:type="dxa"/>
            <w:shd w:val="clear" w:color="auto" w:fill="auto"/>
          </w:tcPr>
          <w:p w:rsidR="00310D1B" w:rsidRPr="00074E59"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Ieguldījuma dokumentācija</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B23535" w:rsidRDefault="00A43477" w:rsidP="00074E59">
            <w:pPr>
              <w:spacing w:after="0"/>
              <w:rPr>
                <w:sz w:val="20"/>
                <w:szCs w:val="20"/>
              </w:rPr>
            </w:pPr>
            <w:r>
              <w:rPr>
                <w:rFonts w:asciiTheme="minorHAnsi" w:hAnsiTheme="minorHAnsi"/>
                <w:b/>
                <w:color w:val="548DD4"/>
                <w:sz w:val="20"/>
              </w:rPr>
              <w:t xml:space="preserve">[1000 rakstzīmes] </w:t>
            </w:r>
            <w:r>
              <w:rPr>
                <w:rFonts w:asciiTheme="minorHAnsi" w:hAnsiTheme="minorHAnsi"/>
                <w:i/>
                <w:color w:val="548DD4"/>
                <w:sz w:val="20"/>
              </w:rPr>
              <w:t>Lūdzu, uzskaitiet visas tehniskās prasības un atļaujas (piem., būvatļaujas), kas ir nepieciešamas ieguldījumam saskaņā ar attiecīgās valsts tiesību aktiem</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Īpašumtiesības</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E95F1C" w:rsidRDefault="00A43477" w:rsidP="00E71CE0">
            <w:pPr>
              <w:spacing w:after="60"/>
              <w:rPr>
                <w:rFonts w:asciiTheme="minorHAnsi" w:hAnsiTheme="minorHAnsi"/>
                <w:b/>
                <w:sz w:val="20"/>
                <w:szCs w:val="20"/>
              </w:rPr>
            </w:pPr>
            <w:r>
              <w:rPr>
                <w:rFonts w:asciiTheme="minorHAnsi" w:hAnsiTheme="minorHAnsi"/>
                <w:b/>
                <w:color w:val="548DD4"/>
                <w:sz w:val="20"/>
              </w:rPr>
              <w:t xml:space="preserve">[1000 rakstzīmes]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Kam pieder ieguldījuma atrašanās vieta?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Kas paturēs ieguldījuma īpašumtiesības projekta beigās? </w:t>
            </w:r>
          </w:p>
          <w:p w:rsidR="00E466C5" w:rsidRPr="00802226" w:rsidRDefault="00802226" w:rsidP="00802226">
            <w:pPr>
              <w:spacing w:after="60"/>
              <w:rPr>
                <w:rFonts w:asciiTheme="minorHAnsi" w:hAnsiTheme="minorHAnsi"/>
                <w:sz w:val="20"/>
                <w:szCs w:val="20"/>
              </w:rPr>
            </w:pPr>
            <w:r>
              <w:rPr>
                <w:rFonts w:asciiTheme="minorHAnsi" w:hAnsiTheme="minorHAnsi"/>
                <w:i/>
                <w:color w:val="548DD4"/>
                <w:sz w:val="20"/>
              </w:rPr>
              <w:t>Kas uzņemsies rūpes par ieguldījuma uzturēšanu? Kā tas tiks paveikts?</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D71AC6" w:rsidP="00E71CE0">
            <w:pPr>
              <w:spacing w:after="60"/>
              <w:rPr>
                <w:rFonts w:asciiTheme="minorHAnsi" w:hAnsiTheme="minorHAnsi"/>
                <w:sz w:val="20"/>
                <w:szCs w:val="20"/>
              </w:rPr>
            </w:pPr>
            <w:r>
              <w:rPr>
                <w:rFonts w:asciiTheme="minorHAnsi" w:hAnsiTheme="minorHAnsi"/>
                <w:b/>
                <w:sz w:val="20"/>
              </w:rPr>
              <w:t>Darbības, iznākums un nodevumi</w:t>
            </w:r>
          </w:p>
        </w:tc>
        <w:tc>
          <w:tcPr>
            <w:tcW w:w="25" w:type="dxa"/>
            <w:shd w:val="clear" w:color="auto" w:fill="auto"/>
          </w:tcPr>
          <w:p w:rsidR="00310D1B" w:rsidRPr="00815C13" w:rsidRDefault="00310D1B">
            <w:pPr>
              <w:rPr>
                <w:rFonts w:asciiTheme="minorHAnsi" w:hAnsiTheme="minorHAnsi"/>
                <w:sz w:val="20"/>
                <w:szCs w:val="20"/>
              </w:rPr>
            </w:pP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1.1. darbība</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Darbības nosaukums</w:t>
            </w:r>
          </w:p>
          <w:p w:rsidR="00D71AC6" w:rsidRPr="0067110E" w:rsidRDefault="00D71AC6"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Uzskaitiet šeit dažādās darbības, kas paredzētas darba paketē. Ņemiet vērā, ka var norādīt ne vairāk kā piecas darbības katrai darba paketei</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Sākuma mēnesis</w:t>
            </w:r>
          </w:p>
          <w:p w:rsidR="00D71AC6" w:rsidRPr="00815C13" w:rsidRDefault="00D71AC6" w:rsidP="00D71AC6">
            <w:pPr>
              <w:spacing w:after="0"/>
              <w:rPr>
                <w:rFonts w:asciiTheme="minorHAnsi" w:hAnsiTheme="minorHAnsi"/>
                <w:sz w:val="20"/>
                <w:szCs w:val="20"/>
              </w:rPr>
            </w:pPr>
            <w:r>
              <w:rPr>
                <w:rFonts w:asciiTheme="minorHAnsi" w:hAnsiTheme="minorHAnsi"/>
                <w:i/>
                <w:sz w:val="20"/>
              </w:rPr>
              <w:t>(MM.GGGG.)</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Beigu mēnesis</w:t>
            </w:r>
          </w:p>
          <w:p w:rsidR="00D71AC6" w:rsidRPr="00815C13" w:rsidRDefault="00D71AC6" w:rsidP="00D71AC6">
            <w:pPr>
              <w:spacing w:after="0"/>
              <w:rPr>
                <w:rFonts w:asciiTheme="minorHAnsi" w:hAnsiTheme="minorHAnsi"/>
                <w:sz w:val="20"/>
                <w:szCs w:val="20"/>
              </w:rPr>
            </w:pPr>
            <w:r>
              <w:rPr>
                <w:rFonts w:asciiTheme="minorHAnsi" w:hAnsiTheme="minorHAnsi"/>
                <w:i/>
                <w:sz w:val="20"/>
              </w:rPr>
              <w:t>(MM.GGGG.)</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Darbības apraksts un iesaistītie partneri</w:t>
            </w:r>
          </w:p>
          <w:p w:rsidR="00D71AC6" w:rsidRPr="00815513" w:rsidRDefault="00D71AC6" w:rsidP="00D71AC6">
            <w:pPr>
              <w:pStyle w:val="CommentText1"/>
              <w:rPr>
                <w:rFonts w:asciiTheme="minorHAnsi" w:hAnsiTheme="minorHAnsi"/>
                <w:b/>
              </w:rPr>
            </w:pPr>
            <w:r>
              <w:rPr>
                <w:rFonts w:asciiTheme="minorHAnsi" w:hAnsiTheme="minorHAnsi"/>
                <w:b/>
                <w:color w:val="548DD4"/>
              </w:rPr>
              <w:t>[500 rakstzīmes]</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Nodevums/iznākums</w:t>
            </w:r>
          </w:p>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Nodevuma vai iznākuma apraksts </w:t>
            </w:r>
            <w:r>
              <w:rPr>
                <w:rFonts w:asciiTheme="minorHAnsi" w:hAnsiTheme="minorHAnsi"/>
                <w:b/>
                <w:color w:val="548DD4"/>
                <w:sz w:val="20"/>
              </w:rPr>
              <w:t>[250 rakstzīmes]</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Mērķa vērtība</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1.2. darbība</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Darbības nosaukums</w:t>
            </w:r>
          </w:p>
          <w:p w:rsidR="00D71AC6" w:rsidRPr="00815C13" w:rsidRDefault="00D71AC6" w:rsidP="00D71AC6">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Sākuma mēnesis</w:t>
            </w:r>
          </w:p>
          <w:p w:rsidR="00D71AC6" w:rsidRPr="00815C13" w:rsidRDefault="00D71AC6" w:rsidP="00D71AC6">
            <w:pPr>
              <w:spacing w:after="0"/>
              <w:rPr>
                <w:rFonts w:asciiTheme="minorHAnsi" w:hAnsiTheme="minorHAnsi"/>
                <w:sz w:val="20"/>
                <w:szCs w:val="20"/>
              </w:rPr>
            </w:pPr>
            <w:r>
              <w:rPr>
                <w:rFonts w:asciiTheme="minorHAnsi" w:hAnsiTheme="minorHAnsi"/>
                <w:i/>
                <w:sz w:val="20"/>
              </w:rPr>
              <w:t>(MM.GGGG.)</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Beigu mēnesis</w:t>
            </w:r>
          </w:p>
          <w:p w:rsidR="00D71AC6" w:rsidRPr="00815C13" w:rsidRDefault="00D71AC6" w:rsidP="00D71AC6">
            <w:pPr>
              <w:spacing w:after="0"/>
              <w:rPr>
                <w:rFonts w:asciiTheme="minorHAnsi" w:hAnsiTheme="minorHAnsi"/>
                <w:sz w:val="20"/>
                <w:szCs w:val="20"/>
              </w:rPr>
            </w:pPr>
            <w:r>
              <w:rPr>
                <w:rFonts w:asciiTheme="minorHAnsi" w:hAnsiTheme="minorHAnsi"/>
                <w:i/>
                <w:sz w:val="20"/>
              </w:rPr>
              <w:t>(MM.GGGG.)</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Darbības apraksts un iesaistītie partneri</w:t>
            </w:r>
          </w:p>
          <w:p w:rsidR="00D71AC6" w:rsidRPr="00815513" w:rsidRDefault="00D71AC6" w:rsidP="00D71AC6">
            <w:pPr>
              <w:pStyle w:val="CommentText1"/>
              <w:rPr>
                <w:rFonts w:asciiTheme="minorHAnsi" w:hAnsiTheme="minorHAnsi"/>
                <w:b/>
              </w:rPr>
            </w:pPr>
            <w:r>
              <w:rPr>
                <w:rFonts w:asciiTheme="minorHAnsi" w:hAnsiTheme="minorHAnsi"/>
                <w:b/>
                <w:color w:val="548DD4"/>
              </w:rPr>
              <w:t>[500 rakstzīmes]</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lastRenderedPageBreak/>
              <w:t>Nodevums/iznākums</w:t>
            </w:r>
          </w:p>
          <w:p w:rsidR="00D71AC6" w:rsidRPr="00815C13" w:rsidRDefault="002F016E" w:rsidP="00D71AC6">
            <w:pPr>
              <w:spacing w:after="0"/>
              <w:jc w:val="center"/>
              <w:rPr>
                <w:rFonts w:asciiTheme="minorHAnsi" w:hAnsiTheme="minorHAnsi" w:cs="Open Sans"/>
                <w:sz w:val="20"/>
                <w:szCs w:val="20"/>
              </w:rPr>
            </w:pPr>
            <w:r>
              <w:rPr>
                <w:rFonts w:asciiTheme="minorHAnsi" w:hAnsiTheme="minorHAnsi"/>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Nodevuma vai iznākuma apraksts </w:t>
            </w:r>
            <w:r>
              <w:rPr>
                <w:rFonts w:asciiTheme="minorHAnsi" w:hAnsiTheme="minorHAnsi"/>
                <w:b/>
                <w:color w:val="548DD4"/>
                <w:sz w:val="20"/>
              </w:rPr>
              <w:t>[250 rakstzīmes]</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Mērķa vērtība</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2F016E"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spacing w:after="0"/>
              <w:jc w:val="center"/>
              <w:rPr>
                <w:rFonts w:asciiTheme="minorHAnsi" w:hAnsiTheme="minorHAnsi"/>
                <w:sz w:val="20"/>
                <w:szCs w:val="20"/>
              </w:rPr>
            </w:pPr>
            <w:r>
              <w:rPr>
                <w:rFonts w:asciiTheme="minorHAnsi" w:hAnsiTheme="minorHAnsi"/>
                <w:sz w:val="20"/>
              </w:rPr>
              <w:t>1.N. darbība</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Default="002F016E" w:rsidP="002F016E">
            <w:pPr>
              <w:spacing w:after="0"/>
              <w:rPr>
                <w:rFonts w:asciiTheme="minorHAnsi" w:hAnsiTheme="minorHAnsi" w:cs="Open Sans"/>
                <w:bCs/>
                <w:sz w:val="20"/>
                <w:szCs w:val="20"/>
              </w:rPr>
            </w:pPr>
            <w:r>
              <w:rPr>
                <w:rFonts w:asciiTheme="minorHAnsi" w:hAnsiTheme="minorHAnsi"/>
                <w:sz w:val="20"/>
              </w:rPr>
              <w:t>Darbības nosaukums</w:t>
            </w:r>
          </w:p>
          <w:p w:rsidR="002F016E" w:rsidRPr="00815C13" w:rsidRDefault="002F016E" w:rsidP="002F016E">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Sākuma mēnesis</w:t>
            </w:r>
          </w:p>
          <w:p w:rsidR="002F016E" w:rsidRPr="00815C13" w:rsidRDefault="002F016E" w:rsidP="002F016E">
            <w:pPr>
              <w:spacing w:after="0"/>
              <w:rPr>
                <w:rFonts w:asciiTheme="minorHAnsi" w:hAnsiTheme="minorHAnsi"/>
                <w:sz w:val="20"/>
                <w:szCs w:val="20"/>
              </w:rPr>
            </w:pPr>
            <w:r>
              <w:rPr>
                <w:rFonts w:asciiTheme="minorHAnsi" w:hAnsiTheme="minorHAnsi"/>
                <w:i/>
                <w:sz w:val="20"/>
              </w:rPr>
              <w:t>(MM.GGGG.)</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Beigu mēnesis</w:t>
            </w:r>
          </w:p>
          <w:p w:rsidR="002F016E" w:rsidRPr="00815C13" w:rsidRDefault="002F016E" w:rsidP="002F016E">
            <w:pPr>
              <w:spacing w:after="0"/>
              <w:rPr>
                <w:rFonts w:asciiTheme="minorHAnsi" w:hAnsiTheme="minorHAnsi"/>
                <w:sz w:val="20"/>
                <w:szCs w:val="20"/>
              </w:rPr>
            </w:pPr>
            <w:r>
              <w:rPr>
                <w:rFonts w:asciiTheme="minorHAnsi" w:hAnsiTheme="minorHAnsi"/>
                <w:i/>
                <w:sz w:val="20"/>
              </w:rPr>
              <w:t>(MM.GGGG.)</w:t>
            </w:r>
          </w:p>
        </w:tc>
      </w:tr>
      <w:tr w:rsidR="002F016E"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pStyle w:val="CommentText1"/>
              <w:spacing w:after="0"/>
              <w:rPr>
                <w:rFonts w:asciiTheme="minorHAnsi" w:hAnsiTheme="minorHAnsi"/>
                <w:color w:val="548DD4"/>
              </w:rPr>
            </w:pPr>
            <w:r>
              <w:rPr>
                <w:rFonts w:asciiTheme="minorHAnsi" w:hAnsiTheme="minorHAnsi"/>
              </w:rPr>
              <w:t>Darbības apraksts un iesaistītie partneri</w:t>
            </w:r>
          </w:p>
          <w:p w:rsidR="002F016E" w:rsidRPr="00815513" w:rsidRDefault="002F016E" w:rsidP="002F016E">
            <w:pPr>
              <w:pStyle w:val="CommentText1"/>
              <w:rPr>
                <w:rFonts w:asciiTheme="minorHAnsi" w:hAnsiTheme="minorHAnsi"/>
                <w:b/>
              </w:rPr>
            </w:pPr>
            <w:r>
              <w:rPr>
                <w:rFonts w:asciiTheme="minorHAnsi" w:hAnsiTheme="minorHAnsi"/>
                <w:b/>
                <w:color w:val="548DD4"/>
              </w:rPr>
              <w:t>[500 rakstzīmes]</w:t>
            </w:r>
          </w:p>
        </w:tc>
      </w:tr>
      <w:tr w:rsidR="002F016E"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Nodevums/iznākums</w:t>
            </w:r>
          </w:p>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815C13" w:rsidRDefault="002F016E" w:rsidP="002F016E">
            <w:pPr>
              <w:spacing w:after="0"/>
              <w:rPr>
                <w:rFonts w:asciiTheme="minorHAnsi" w:hAnsiTheme="minorHAnsi"/>
                <w:color w:val="548DD4"/>
                <w:sz w:val="20"/>
                <w:szCs w:val="20"/>
              </w:rPr>
            </w:pPr>
            <w:r>
              <w:rPr>
                <w:rFonts w:asciiTheme="minorHAnsi" w:hAnsiTheme="minorHAnsi"/>
                <w:sz w:val="20"/>
              </w:rPr>
              <w:t xml:space="preserve">Nodevuma vai iznākuma apraksts </w:t>
            </w:r>
            <w:r>
              <w:rPr>
                <w:rFonts w:asciiTheme="minorHAnsi" w:hAnsiTheme="minorHAnsi"/>
                <w:b/>
                <w:color w:val="548DD4"/>
                <w:sz w:val="20"/>
              </w:rPr>
              <w:t>[250 rakstzīmes]</w:t>
            </w:r>
          </w:p>
          <w:p w:rsidR="002F016E" w:rsidRPr="00815C13" w:rsidRDefault="002F016E" w:rsidP="002F016E">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Mērķa vērtība</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bl>
    <w:p w:rsidR="002F016E" w:rsidRDefault="002F016E" w:rsidP="00E45B58">
      <w:pPr>
        <w:rPr>
          <w:rFonts w:asciiTheme="minorHAnsi" w:hAnsiTheme="minorHAnsi" w:cs="Open Sans"/>
          <w:b/>
          <w:sz w:val="20"/>
          <w:szCs w:val="20"/>
          <w:u w:val="single"/>
        </w:rPr>
      </w:pPr>
    </w:p>
    <w:p w:rsidR="00E45B58" w:rsidRDefault="00E45B58" w:rsidP="00E45B58">
      <w:pPr>
        <w:rPr>
          <w:rFonts w:asciiTheme="minorHAnsi" w:hAnsiTheme="minorHAnsi" w:cs="Open Sans"/>
          <w:bCs/>
          <w:sz w:val="20"/>
          <w:szCs w:val="20"/>
        </w:rPr>
      </w:pPr>
      <w:r>
        <w:rPr>
          <w:rFonts w:asciiTheme="minorHAnsi" w:hAnsiTheme="minorHAnsi"/>
          <w:b/>
          <w:sz w:val="20"/>
          <w:u w:val="single"/>
        </w:rPr>
        <w:t>N. ieguldījums: lūdzu, pievienojiet tik daudz ieguldījumu, cik nepieciešams</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pageBreakBefore/>
              <w:spacing w:after="60"/>
              <w:rPr>
                <w:rFonts w:asciiTheme="minorHAnsi" w:hAnsiTheme="minorHAnsi" w:cs="Open Sans"/>
                <w:b/>
                <w:bCs/>
                <w:sz w:val="20"/>
                <w:szCs w:val="20"/>
              </w:rPr>
            </w:pPr>
            <w:r>
              <w:rPr>
                <w:rFonts w:asciiTheme="minorHAnsi" w:hAnsiTheme="minorHAnsi"/>
                <w:b/>
                <w:sz w:val="20"/>
              </w:rPr>
              <w:lastRenderedPageBreak/>
              <w:t>DP Nr.</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DP nosaukums</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DP sākuma mēnesis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DP beigu mēnesis</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DP budžets</w:t>
            </w:r>
          </w:p>
        </w:tc>
      </w:tr>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jc w:val="center"/>
              <w:rPr>
                <w:rFonts w:asciiTheme="minorHAnsi" w:hAnsiTheme="minorHAnsi" w:cs="Open Sans"/>
                <w:b/>
                <w:bCs/>
                <w:sz w:val="20"/>
                <w:szCs w:val="20"/>
              </w:rPr>
            </w:pPr>
            <w:r>
              <w:rPr>
                <w:rFonts w:asciiTheme="minorHAnsi" w:hAnsiTheme="minorHAnsi"/>
                <w:b/>
                <w:sz w:val="20"/>
              </w:rPr>
              <w:t>Pēdējais DP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3914E1">
            <w:pPr>
              <w:rPr>
                <w:rFonts w:asciiTheme="minorHAnsi" w:hAnsiTheme="minorHAnsi" w:cs="Open Sans"/>
                <w:bCs/>
                <w:i/>
                <w:sz w:val="20"/>
                <w:szCs w:val="20"/>
              </w:rPr>
            </w:pPr>
            <w:r>
              <w:rPr>
                <w:rFonts w:asciiTheme="minorHAnsi" w:hAnsiTheme="minorHAnsi"/>
                <w:b/>
                <w:sz w:val="20"/>
              </w:rPr>
              <w:t>Slēgšana un zināšanu pārnese</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 xml:space="preserve">Automātiski no darbībām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Automātiski no darbībām</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Default="000E73B5" w:rsidP="0057237B">
            <w:pPr>
              <w:spacing w:after="60"/>
              <w:rPr>
                <w:rFonts w:asciiTheme="minorHAnsi" w:hAnsiTheme="minorHAnsi" w:cs="Open Sans"/>
                <w:bCs/>
                <w:i/>
                <w:sz w:val="20"/>
                <w:szCs w:val="20"/>
              </w:rPr>
            </w:pPr>
            <w:r w:rsidRPr="00B514EA">
              <w:rPr>
                <w:rFonts w:asciiTheme="minorHAnsi" w:hAnsiTheme="minorHAnsi"/>
                <w:i/>
                <w:sz w:val="20"/>
              </w:rPr>
              <w:t>15 000</w:t>
            </w:r>
          </w:p>
          <w:p w:rsidR="005C218F" w:rsidRPr="00815C13" w:rsidRDefault="005C218F" w:rsidP="0057237B">
            <w:pPr>
              <w:spacing w:after="60"/>
              <w:rPr>
                <w:rFonts w:asciiTheme="minorHAnsi" w:hAnsiTheme="minorHAns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Partneru iesaistīšana</w:t>
            </w:r>
          </w:p>
        </w:tc>
      </w:tr>
      <w:tr w:rsidR="003914E1" w:rsidRPr="00815C1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sz w:val="20"/>
                <w:szCs w:val="20"/>
              </w:rPr>
            </w:pPr>
            <w:r>
              <w:rPr>
                <w:rFonts w:asciiTheme="minorHAnsi" w:hAnsiTheme="minorHAnsi"/>
                <w:sz w:val="20"/>
              </w:rPr>
              <w:t>Par DP atbildīgais partneris</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sz w:val="20"/>
                <w:szCs w:val="20"/>
              </w:rPr>
            </w:pPr>
          </w:p>
        </w:tc>
      </w:tr>
      <w:tr w:rsidR="003914E1" w:rsidRPr="006B79D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i/>
                <w:sz w:val="20"/>
                <w:szCs w:val="20"/>
              </w:rPr>
            </w:pPr>
            <w:r>
              <w:rPr>
                <w:rFonts w:asciiTheme="minorHAnsi" w:hAnsiTheme="minorHAnsi"/>
                <w:sz w:val="20"/>
              </w:rPr>
              <w:t>Iesaistītā saistītā pilsētas pašvaldības iestāde un/vai galvenā ieinteresētā persona</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Kopsavilkums</w:t>
            </w:r>
            <w:r>
              <w:rPr>
                <w:rFonts w:asciiTheme="minorHAnsi" w:hAnsiTheme="minorHAnsi"/>
                <w:b/>
                <w:color w:val="548DD4"/>
                <w:sz w:val="20"/>
              </w:rPr>
              <w:t xml:space="preserve"> [1500 rakstzīmes]</w:t>
            </w:r>
          </w:p>
        </w:tc>
      </w:tr>
      <w:tr w:rsidR="003914E1" w:rsidRPr="006B79D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3914E1" w:rsidRDefault="00802226" w:rsidP="0057237B">
            <w:pPr>
              <w:spacing w:after="60"/>
              <w:rPr>
                <w:rFonts w:asciiTheme="minorHAnsi" w:eastAsia="Times New Roman" w:hAnsiTheme="minorHAnsi" w:cs="Open Sans"/>
                <w:color w:val="548DD4"/>
                <w:sz w:val="20"/>
                <w:szCs w:val="20"/>
              </w:rPr>
            </w:pPr>
            <w:r>
              <w:rPr>
                <w:rFonts w:asciiTheme="minorHAnsi" w:hAnsiTheme="minorHAnsi"/>
                <w:color w:val="548DD4"/>
                <w:sz w:val="20"/>
              </w:rPr>
              <w:t>Aprakstiet, kā:</w:t>
            </w:r>
          </w:p>
          <w:p w:rsidR="00CC2B7F"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projektā tiks veikta administratīvā slēgšanas procedūra;</w:t>
            </w:r>
          </w:p>
          <w:p w:rsidR="00802226"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projekts nodrošinās zināšanu pārnesi uz citu organizāciju.</w:t>
            </w:r>
          </w:p>
          <w:p w:rsidR="005C218F" w:rsidRDefault="005C218F" w:rsidP="005C218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Kopsummu EUR </w:t>
            </w:r>
            <w:r w:rsidR="0034129E">
              <w:rPr>
                <w:rFonts w:asciiTheme="minorHAnsi" w:hAnsiTheme="minorHAnsi"/>
                <w:i/>
                <w:color w:val="548DD4"/>
                <w:sz w:val="20"/>
              </w:rPr>
              <w:t>15</w:t>
            </w:r>
            <w:r>
              <w:rPr>
                <w:rFonts w:asciiTheme="minorHAnsi" w:hAnsiTheme="minorHAnsi"/>
                <w:i/>
                <w:color w:val="548DD4"/>
                <w:sz w:val="20"/>
              </w:rPr>
              <w:t> 000 apmērā izmaksā tikai tad, kad visi obligāti iesniedzamie nodevumi ir iesniegti un akceptēti</w:t>
            </w:r>
          </w:p>
          <w:p w:rsidR="00A7610C" w:rsidRPr="0067110E" w:rsidRDefault="00A7610C" w:rsidP="00A7610C">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Lūdzu, ņemiet vērā, ka UIA eksperti tiek iesaistīti zināšanu pārnesē. Ekspertu piesaiste uz laika posmu līdz 10 dienām tiek piešķirta katram projektam, pamatojoties uz vajadzību analīzi. Ekspertu piesaistes izmaksas (arī ceļa un izmitināšanas izmaksas) būs jāsedz tieši no iniciatīvas UIA līdzekļiem </w:t>
            </w: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Darbības un nodevumi</w:t>
            </w:r>
          </w:p>
        </w:tc>
      </w:tr>
      <w:tr w:rsidR="003914E1" w:rsidRPr="00815C13"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sz w:val="20"/>
              </w:rPr>
              <w:t>1.1. darbība</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Darbības nosaukums</w:t>
            </w:r>
          </w:p>
          <w:p w:rsidR="003914E1"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Uzskaitiet šeit dažādās darbības, kas paredzētas šajā darba paketē. Ņemiet vērā, ka var norādīt ne vairāk kā piecas darbības katrai darba paketei.</w:t>
            </w:r>
          </w:p>
          <w:p w:rsidR="00802226" w:rsidRPr="00960E1D" w:rsidRDefault="00802226" w:rsidP="00960E1D">
            <w:pPr>
              <w:spacing w:after="60"/>
              <w:jc w:val="both"/>
              <w:rPr>
                <w:rFonts w:asciiTheme="minorHAnsi" w:eastAsia="Times New Roman" w:hAnsiTheme="minorHAnsi" w:cs="Open Sans"/>
                <w:i/>
                <w:color w:val="548DD4"/>
                <w:sz w:val="20"/>
                <w:szCs w:val="20"/>
              </w:rPr>
            </w:pPr>
          </w:p>
          <w:p w:rsidR="00802226"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Tipiskās darbības šajā darba paketē ir, piem., slēgšanas administratīvā procedūra, ieskaitot galīgā maksājuma pieprasījuma un nobeiguma progresa ziņojuma izstrādi, galīgo izmaksu apliecināšanu utt.</w:t>
            </w:r>
          </w:p>
          <w:p w:rsidR="00960E1D" w:rsidRPr="00960E1D" w:rsidRDefault="00960E1D" w:rsidP="00960E1D">
            <w:pPr>
              <w:spacing w:after="60"/>
              <w:jc w:val="both"/>
              <w:rPr>
                <w:rFonts w:asciiTheme="minorHAnsi" w:eastAsia="Times New Roman" w:hAnsiTheme="minorHAnsi" w:cs="Open Sans"/>
                <w:i/>
                <w:color w:val="548DD4"/>
                <w:sz w:val="20"/>
                <w:szCs w:val="20"/>
              </w:rPr>
            </w:pPr>
          </w:p>
          <w:p w:rsidR="00802226" w:rsidRPr="00960E1D" w:rsidRDefault="00960E1D"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Lūdzu, ņemiet vērā, ka viena darbība ir pilnībā vērsta uz zināšanu pārneses darbībām, kas ietver gala kvalitātes ziņojuma izstrādi</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Sākuma mēnesis</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(MM.GGGG.)</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Beigu mēnesis</w:t>
            </w:r>
          </w:p>
          <w:p w:rsidR="003914E1" w:rsidRPr="00815C13" w:rsidRDefault="003914E1" w:rsidP="0057237B">
            <w:pPr>
              <w:spacing w:after="0"/>
              <w:rPr>
                <w:rFonts w:asciiTheme="minorHAnsi" w:hAnsiTheme="minorHAnsi"/>
                <w:sz w:val="20"/>
                <w:szCs w:val="20"/>
              </w:rPr>
            </w:pPr>
            <w:r>
              <w:rPr>
                <w:rFonts w:asciiTheme="minorHAnsi" w:hAnsiTheme="minorHAnsi"/>
                <w:i/>
                <w:sz w:val="20"/>
              </w:rPr>
              <w:t>(MM.GGGG.)</w:t>
            </w:r>
          </w:p>
        </w:tc>
      </w:tr>
      <w:tr w:rsidR="003914E1" w:rsidRPr="006B79D3"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pStyle w:val="CommentText1"/>
              <w:spacing w:after="0"/>
              <w:rPr>
                <w:rFonts w:asciiTheme="minorHAnsi" w:eastAsia="Times New Roman" w:hAnsiTheme="minorHAnsi" w:cs="Open Sans"/>
                <w:color w:val="548DD4"/>
              </w:rPr>
            </w:pPr>
            <w:r>
              <w:rPr>
                <w:rFonts w:asciiTheme="minorHAnsi" w:hAnsiTheme="minorHAnsi"/>
              </w:rPr>
              <w:t xml:space="preserve">Darbības apraksts un iesaistītie partneri </w:t>
            </w:r>
          </w:p>
          <w:p w:rsidR="003914E1" w:rsidRPr="00BD0AC0" w:rsidRDefault="003914E1" w:rsidP="006413CD">
            <w:pPr>
              <w:pStyle w:val="CommentText1"/>
              <w:spacing w:after="0"/>
              <w:rPr>
                <w:rFonts w:asciiTheme="minorHAnsi" w:hAnsiTheme="minorHAnsi"/>
                <w:b/>
              </w:rPr>
            </w:pPr>
            <w:r>
              <w:rPr>
                <w:rFonts w:asciiTheme="minorHAnsi" w:hAnsiTheme="minorHAnsi"/>
                <w:b/>
                <w:color w:val="548DD4"/>
              </w:rPr>
              <w:t>[500 rakstzīmes]</w:t>
            </w:r>
          </w:p>
        </w:tc>
      </w:tr>
      <w:tr w:rsidR="003914E1" w:rsidRPr="00815C1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i/>
                <w:sz w:val="20"/>
              </w:rPr>
              <w:t>1.1.1. nodevums</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815C13" w:rsidRDefault="003914E1" w:rsidP="0057237B">
            <w:pPr>
              <w:spacing w:after="0"/>
              <w:rPr>
                <w:rFonts w:asciiTheme="minorHAnsi" w:eastAsia="Times New Roman" w:hAnsiTheme="minorHAnsi" w:cs="Open Sans"/>
                <w:color w:val="548DD4"/>
                <w:sz w:val="20"/>
                <w:szCs w:val="20"/>
              </w:rPr>
            </w:pPr>
            <w:r>
              <w:rPr>
                <w:rFonts w:asciiTheme="minorHAnsi" w:hAnsiTheme="minorHAnsi"/>
                <w:sz w:val="20"/>
              </w:rPr>
              <w:t>Nodevums</w:t>
            </w:r>
          </w:p>
          <w:p w:rsidR="003914E1" w:rsidRPr="00BD0AC0" w:rsidRDefault="00BD0AC0" w:rsidP="00010791">
            <w:pPr>
              <w:spacing w:after="0"/>
              <w:rPr>
                <w:rFonts w:asciiTheme="minorHAnsi" w:hAnsiTheme="minorHAnsi" w:cs="Open Sans"/>
                <w:b/>
                <w:bCs/>
                <w:sz w:val="20"/>
                <w:szCs w:val="20"/>
              </w:rPr>
            </w:pPr>
            <w:r>
              <w:rPr>
                <w:rFonts w:asciiTheme="minorHAnsi" w:hAnsiTheme="minorHAnsi"/>
                <w:b/>
                <w:color w:val="548DD4"/>
                <w:sz w:val="20"/>
              </w:rPr>
              <w:t>[250 rakstzīmes]</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Mērķa vērtība</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sz w:val="20"/>
                <w:szCs w:val="20"/>
              </w:rPr>
            </w:pPr>
            <w:r>
              <w:rPr>
                <w:rFonts w:asciiTheme="minorHAnsi" w:hAnsiTheme="minorHAnsi"/>
                <w:sz w:val="20"/>
              </w:rPr>
              <w:t xml:space="preserve">Piegādes mēnesis </w:t>
            </w:r>
            <w:r>
              <w:rPr>
                <w:rFonts w:asciiTheme="minorHAnsi" w:hAnsiTheme="minorHAnsi"/>
                <w:i/>
                <w:sz w:val="20"/>
              </w:rPr>
              <w:t>(MM.GGGG.)</w:t>
            </w:r>
          </w:p>
        </w:tc>
      </w:tr>
      <w:tr w:rsidR="003914E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010791">
            <w:pPr>
              <w:spacing w:after="0"/>
              <w:jc w:val="center"/>
              <w:rPr>
                <w:rFonts w:asciiTheme="minorHAnsi" w:hAnsiTheme="minorHAnsi" w:cs="Open Sans"/>
                <w:bCs/>
                <w:sz w:val="20"/>
                <w:szCs w:val="20"/>
              </w:rPr>
            </w:pPr>
            <w:r>
              <w:rPr>
                <w:rFonts w:asciiTheme="minorHAnsi" w:hAnsiTheme="minorHAnsi"/>
                <w:sz w:val="20"/>
              </w:rPr>
              <w:t>1.2. darbība</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Darbības nosaukums</w:t>
            </w:r>
          </w:p>
          <w:p w:rsidR="003914E1" w:rsidRPr="00815C13" w:rsidRDefault="00E45B58" w:rsidP="00E45B58">
            <w:pPr>
              <w:spacing w:after="0"/>
              <w:rPr>
                <w:rFonts w:asciiTheme="minorHAnsi" w:hAnsiTheme="minorHAnsi" w:cs="Open Sans"/>
                <w:bCs/>
                <w:sz w:val="20"/>
                <w:szCs w:val="20"/>
              </w:rPr>
            </w:pPr>
            <w:r>
              <w:rPr>
                <w:rFonts w:asciiTheme="minorHAnsi" w:hAnsiTheme="minorHAnsi"/>
                <w:sz w:val="20"/>
              </w:rPr>
              <w:t xml:space="preserve">Zināšanu pārneses darbības </w:t>
            </w:r>
            <w:r>
              <w:rPr>
                <w:rFonts w:asciiTheme="minorHAnsi" w:hAnsiTheme="minorHAnsi"/>
                <w:i/>
                <w:color w:val="548DD4"/>
                <w:sz w:val="20"/>
              </w:rPr>
              <w:t>(darbības elements daļēji iepriekš aizpildīts)</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Sākuma mēnesis</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(MM.GGGG.)</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Beigu mēnesis</w:t>
            </w:r>
          </w:p>
          <w:p w:rsidR="003914E1" w:rsidRPr="00815C13" w:rsidRDefault="003914E1" w:rsidP="0057237B">
            <w:pPr>
              <w:spacing w:after="0"/>
              <w:rPr>
                <w:rFonts w:asciiTheme="minorHAnsi" w:hAnsiTheme="minorHAnsi"/>
                <w:sz w:val="20"/>
                <w:szCs w:val="20"/>
              </w:rPr>
            </w:pPr>
            <w:r>
              <w:rPr>
                <w:rFonts w:asciiTheme="minorHAnsi" w:hAnsiTheme="minorHAnsi"/>
                <w:i/>
                <w:sz w:val="20"/>
              </w:rPr>
              <w:t>(MM.GGGG.)</w:t>
            </w:r>
          </w:p>
        </w:tc>
      </w:tr>
      <w:tr w:rsidR="003914E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9E1F93">
            <w:pPr>
              <w:pStyle w:val="CommentText1"/>
              <w:spacing w:after="0"/>
              <w:rPr>
                <w:rFonts w:asciiTheme="minorHAnsi" w:hAnsiTheme="minorHAnsi" w:cs="Open Sans"/>
              </w:rPr>
            </w:pPr>
            <w:r>
              <w:rPr>
                <w:rFonts w:asciiTheme="minorHAnsi" w:hAnsiTheme="minorHAnsi"/>
              </w:rPr>
              <w:t xml:space="preserve">Darbības apraksts </w:t>
            </w:r>
          </w:p>
          <w:p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Gala kvalitātes ziņojuma izstrāde</w:t>
            </w:r>
          </w:p>
          <w:p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lastRenderedPageBreak/>
              <w:t>Piedalīšanās nacionālajās/starptautiskajās konferencēs, lai dalītos gala zināšanās un pieredzē</w:t>
            </w:r>
          </w:p>
          <w:p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Citas zināšanu pārneses darbības</w:t>
            </w:r>
          </w:p>
        </w:tc>
      </w:tr>
      <w:tr w:rsidR="00E45B58"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815C13" w:rsidRDefault="00E45B58" w:rsidP="00010791">
            <w:pPr>
              <w:spacing w:after="0"/>
              <w:jc w:val="center"/>
              <w:rPr>
                <w:rFonts w:asciiTheme="minorHAnsi" w:hAnsiTheme="minorHAnsi" w:cs="Open Sans"/>
                <w:bCs/>
                <w:sz w:val="20"/>
                <w:szCs w:val="20"/>
              </w:rPr>
            </w:pPr>
            <w:r>
              <w:rPr>
                <w:rFonts w:asciiTheme="minorHAnsi" w:hAnsiTheme="minorHAnsi"/>
                <w:i/>
                <w:sz w:val="20"/>
              </w:rPr>
              <w:lastRenderedPageBreak/>
              <w:t>1.2.1. nodevums</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Default="00E45B58" w:rsidP="00421178">
            <w:pPr>
              <w:spacing w:after="0"/>
              <w:rPr>
                <w:rFonts w:asciiTheme="minorHAnsi" w:eastAsia="Times New Roman" w:hAnsiTheme="minorHAnsi" w:cs="Open Sans"/>
                <w:color w:val="548DD4"/>
                <w:sz w:val="20"/>
                <w:szCs w:val="20"/>
              </w:rPr>
            </w:pPr>
            <w:r>
              <w:rPr>
                <w:rFonts w:asciiTheme="minorHAnsi" w:hAnsiTheme="minorHAnsi"/>
                <w:sz w:val="20"/>
              </w:rPr>
              <w:t>Nodevums</w:t>
            </w:r>
          </w:p>
          <w:p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Gala kvalitātes ziņojums</w:t>
            </w:r>
          </w:p>
          <w:p w:rsidR="00E45B58" w:rsidRPr="00815C13"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815C13" w:rsidRDefault="00E45B58" w:rsidP="00421178">
            <w:pPr>
              <w:spacing w:after="0"/>
              <w:rPr>
                <w:rFonts w:asciiTheme="minorHAnsi" w:hAnsiTheme="minorHAnsi" w:cs="Open Sans"/>
                <w:bCs/>
                <w:sz w:val="20"/>
                <w:szCs w:val="20"/>
              </w:rPr>
            </w:pPr>
            <w:r>
              <w:rPr>
                <w:rFonts w:asciiTheme="minorHAnsi" w:hAnsiTheme="minorHAnsi"/>
                <w:sz w:val="20"/>
              </w:rPr>
              <w:t>Mērķa vērtība</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Default="00E45B58" w:rsidP="00010791">
            <w:pPr>
              <w:spacing w:after="0"/>
              <w:rPr>
                <w:rFonts w:asciiTheme="minorHAnsi" w:hAnsiTheme="minorHAnsi" w:cs="Open Sans"/>
                <w:bCs/>
                <w:i/>
                <w:sz w:val="20"/>
                <w:szCs w:val="20"/>
              </w:rPr>
            </w:pPr>
            <w:r>
              <w:rPr>
                <w:rFonts w:asciiTheme="minorHAnsi" w:hAnsiTheme="minorHAnsi"/>
                <w:sz w:val="20"/>
              </w:rPr>
              <w:t xml:space="preserve">Piegādes mēnesis </w:t>
            </w:r>
          </w:p>
          <w:p w:rsidR="00010791" w:rsidRPr="00010791" w:rsidRDefault="00010791" w:rsidP="00010791">
            <w:pPr>
              <w:spacing w:after="0"/>
              <w:rPr>
                <w:rFonts w:asciiTheme="minorHAnsi" w:hAnsiTheme="minorHAnsi"/>
                <w:sz w:val="20"/>
                <w:szCs w:val="20"/>
              </w:rPr>
            </w:pPr>
            <w:r>
              <w:rPr>
                <w:rFonts w:asciiTheme="minorHAnsi" w:hAnsiTheme="minorHAnsi"/>
                <w:color w:val="548DD4"/>
                <w:sz w:val="20"/>
              </w:rPr>
              <w:t>Vienu gadu pēc projekta beigu datuma</w:t>
            </w:r>
          </w:p>
        </w:tc>
      </w:tr>
      <w:tr w:rsidR="00960E1D" w:rsidRPr="006B79D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1.2.2. nodevums</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Default="00960E1D" w:rsidP="004E1992">
            <w:pPr>
              <w:spacing w:after="0"/>
              <w:rPr>
                <w:rFonts w:asciiTheme="minorHAnsi" w:eastAsia="Times New Roman" w:hAnsiTheme="minorHAnsi" w:cs="Open Sans"/>
                <w:color w:val="548DD4"/>
                <w:sz w:val="20"/>
                <w:szCs w:val="20"/>
              </w:rPr>
            </w:pPr>
            <w:r>
              <w:rPr>
                <w:rFonts w:asciiTheme="minorHAnsi" w:hAnsiTheme="minorHAnsi"/>
                <w:sz w:val="20"/>
              </w:rPr>
              <w:t>Nodevums</w:t>
            </w:r>
          </w:p>
          <w:p w:rsidR="00960E1D" w:rsidRPr="00960E1D" w:rsidRDefault="00960E1D" w:rsidP="00960E1D">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Eksperta sniegtais projekta novērtējums</w:t>
            </w:r>
          </w:p>
          <w:p w:rsidR="00960E1D" w:rsidRPr="00815C13"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815C13" w:rsidRDefault="00960E1D" w:rsidP="004E1992">
            <w:pPr>
              <w:spacing w:after="0"/>
              <w:rPr>
                <w:rFonts w:asciiTheme="minorHAnsi" w:hAnsiTheme="minorHAnsi" w:cs="Open Sans"/>
                <w:bCs/>
                <w:sz w:val="20"/>
                <w:szCs w:val="20"/>
              </w:rPr>
            </w:pPr>
            <w:r>
              <w:rPr>
                <w:rFonts w:asciiTheme="minorHAnsi" w:hAnsiTheme="minorHAnsi"/>
                <w:sz w:val="20"/>
              </w:rPr>
              <w:t>Mērķa vērtība</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Default="00960E1D" w:rsidP="004E1992">
            <w:pPr>
              <w:spacing w:after="0"/>
              <w:rPr>
                <w:rFonts w:asciiTheme="minorHAnsi" w:hAnsiTheme="minorHAnsi" w:cs="Open Sans"/>
                <w:bCs/>
                <w:sz w:val="20"/>
                <w:szCs w:val="20"/>
              </w:rPr>
            </w:pPr>
            <w:r>
              <w:rPr>
                <w:rFonts w:asciiTheme="minorHAnsi" w:hAnsiTheme="minorHAnsi"/>
                <w:sz w:val="20"/>
              </w:rPr>
              <w:t xml:space="preserve">Piegādes mēnesis </w:t>
            </w:r>
          </w:p>
          <w:p w:rsidR="00960E1D" w:rsidRPr="00010791" w:rsidRDefault="00010791" w:rsidP="004E1992">
            <w:pPr>
              <w:spacing w:after="0"/>
              <w:rPr>
                <w:rFonts w:asciiTheme="minorHAnsi" w:hAnsiTheme="minorHAnsi"/>
                <w:sz w:val="20"/>
                <w:szCs w:val="20"/>
              </w:rPr>
            </w:pPr>
            <w:r>
              <w:rPr>
                <w:rFonts w:asciiTheme="minorHAnsi" w:hAnsiTheme="minorHAnsi"/>
                <w:color w:val="548DD4"/>
                <w:sz w:val="20"/>
              </w:rPr>
              <w:t>Vienu gadu pēc projekta beigu datuma</w:t>
            </w:r>
          </w:p>
        </w:tc>
      </w:tr>
      <w:tr w:rsidR="0001079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spacing w:after="0"/>
              <w:jc w:val="center"/>
              <w:rPr>
                <w:rFonts w:asciiTheme="minorHAnsi" w:hAnsiTheme="minorHAnsi" w:cs="Open Sans"/>
                <w:bCs/>
                <w:sz w:val="20"/>
                <w:szCs w:val="20"/>
              </w:rPr>
            </w:pPr>
            <w:r>
              <w:rPr>
                <w:rFonts w:asciiTheme="minorHAnsi" w:hAnsiTheme="minorHAnsi"/>
                <w:sz w:val="20"/>
              </w:rPr>
              <w:t>1.3. darbība</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Darbības nosaukums</w:t>
            </w:r>
          </w:p>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 xml:space="preserve">Administratīvā slēgšana </w:t>
            </w:r>
            <w:r>
              <w:rPr>
                <w:rFonts w:asciiTheme="minorHAnsi" w:hAnsiTheme="minorHAnsi"/>
                <w:i/>
                <w:color w:val="548DD4"/>
                <w:sz w:val="20"/>
              </w:rPr>
              <w:t>(darbības elements iepriekš aizpildīts)</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Sākuma mēnesis</w:t>
            </w:r>
          </w:p>
          <w:p w:rsidR="00010791" w:rsidRPr="00815C13" w:rsidRDefault="00010791" w:rsidP="00010791">
            <w:pPr>
              <w:spacing w:after="0"/>
              <w:rPr>
                <w:rFonts w:asciiTheme="minorHAnsi" w:hAnsiTheme="minorHAnsi" w:cs="Open Sans"/>
                <w:bCs/>
                <w:sz w:val="20"/>
                <w:szCs w:val="20"/>
              </w:rPr>
            </w:pPr>
            <w:r>
              <w:rPr>
                <w:rFonts w:asciiTheme="minorHAnsi" w:hAnsiTheme="minorHAnsi"/>
                <w:i/>
                <w:sz w:val="20"/>
              </w:rPr>
              <w:t>(MM.GGGG.)</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Beigu mēnesis</w:t>
            </w:r>
          </w:p>
          <w:p w:rsidR="00010791" w:rsidRPr="00815C13" w:rsidRDefault="00010791" w:rsidP="00010791">
            <w:pPr>
              <w:spacing w:after="0"/>
              <w:rPr>
                <w:rFonts w:asciiTheme="minorHAnsi" w:hAnsiTheme="minorHAnsi"/>
                <w:sz w:val="20"/>
                <w:szCs w:val="20"/>
              </w:rPr>
            </w:pPr>
            <w:r>
              <w:rPr>
                <w:rFonts w:asciiTheme="minorHAnsi" w:hAnsiTheme="minorHAnsi"/>
                <w:i/>
                <w:sz w:val="20"/>
              </w:rPr>
              <w:t>(MM.GGGG.)</w:t>
            </w:r>
          </w:p>
        </w:tc>
      </w:tr>
      <w:tr w:rsidR="0001079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pStyle w:val="CommentText1"/>
              <w:spacing w:after="0"/>
              <w:rPr>
                <w:rFonts w:asciiTheme="minorHAnsi" w:hAnsiTheme="minorHAnsi" w:cs="Open Sans"/>
              </w:rPr>
            </w:pPr>
            <w:r>
              <w:rPr>
                <w:rFonts w:asciiTheme="minorHAnsi" w:hAnsiTheme="minorHAnsi"/>
              </w:rPr>
              <w:t xml:space="preserve">Darbības apraksts </w:t>
            </w:r>
          </w:p>
          <w:p w:rsidR="00010791" w:rsidRPr="008B31D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Gala progresa ziņojuma sagatavošana un iesniegšana</w:t>
            </w:r>
          </w:p>
        </w:tc>
      </w:tr>
      <w:tr w:rsidR="00010791"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1.3.1. nodevums</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Default="00010791" w:rsidP="00010791">
            <w:pPr>
              <w:spacing w:after="0"/>
              <w:rPr>
                <w:rFonts w:asciiTheme="minorHAnsi" w:eastAsia="Times New Roman" w:hAnsiTheme="minorHAnsi" w:cs="Open Sans"/>
                <w:color w:val="548DD4"/>
                <w:sz w:val="20"/>
                <w:szCs w:val="20"/>
              </w:rPr>
            </w:pPr>
            <w:r>
              <w:rPr>
                <w:rFonts w:asciiTheme="minorHAnsi" w:hAnsiTheme="minorHAnsi"/>
                <w:sz w:val="20"/>
              </w:rPr>
              <w:t>Nodevums</w:t>
            </w:r>
          </w:p>
          <w:p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Gala progresa ziņojums</w:t>
            </w:r>
          </w:p>
          <w:p w:rsidR="00010791" w:rsidRPr="00815C13"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Mērķa vērtība</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Default="00010791" w:rsidP="00010791">
            <w:pPr>
              <w:spacing w:after="0"/>
              <w:rPr>
                <w:rFonts w:asciiTheme="minorHAnsi" w:hAnsiTheme="minorHAnsi" w:cs="Open Sans"/>
                <w:bCs/>
                <w:i/>
                <w:sz w:val="20"/>
                <w:szCs w:val="20"/>
              </w:rPr>
            </w:pPr>
            <w:r>
              <w:rPr>
                <w:rFonts w:asciiTheme="minorHAnsi" w:hAnsiTheme="minorHAnsi"/>
                <w:sz w:val="20"/>
              </w:rPr>
              <w:t xml:space="preserve">Piegādes mēnesis </w:t>
            </w:r>
          </w:p>
          <w:p w:rsidR="00010791" w:rsidRPr="00010791" w:rsidRDefault="008B31D2" w:rsidP="00010791">
            <w:pPr>
              <w:spacing w:after="0"/>
              <w:rPr>
                <w:rFonts w:asciiTheme="minorHAnsi" w:hAnsiTheme="minorHAnsi"/>
                <w:sz w:val="20"/>
                <w:szCs w:val="20"/>
              </w:rPr>
            </w:pPr>
            <w:r>
              <w:rPr>
                <w:rFonts w:asciiTheme="minorHAnsi" w:hAnsiTheme="minorHAnsi"/>
                <w:color w:val="548DD4"/>
                <w:sz w:val="20"/>
              </w:rPr>
              <w:t>Trīs mēnešus pēc projekta beigu datuma</w:t>
            </w:r>
          </w:p>
        </w:tc>
      </w:tr>
    </w:tbl>
    <w:p w:rsidR="00716C67" w:rsidRDefault="00716C67" w:rsidP="003914E1">
      <w:pPr>
        <w:spacing w:after="0"/>
        <w:rPr>
          <w:rFonts w:asciiTheme="minorHAnsi" w:hAnsiTheme="minorHAnsi" w:cs="Open Sans"/>
          <w:bCs/>
          <w:sz w:val="20"/>
          <w:szCs w:val="20"/>
        </w:rPr>
      </w:pPr>
    </w:p>
    <w:p w:rsidR="00716C67" w:rsidRDefault="00371FD0" w:rsidP="00716C67">
      <w:pPr>
        <w:rPr>
          <w:rFonts w:asciiTheme="minorHAnsi" w:hAnsiTheme="minorHAnsi" w:cs="Open Sans"/>
          <w:sz w:val="20"/>
          <w:szCs w:val="20"/>
        </w:rPr>
      </w:pPr>
      <w:r>
        <w:rPr>
          <w:rFonts w:asciiTheme="minorHAnsi" w:hAnsiTheme="minorHAnsi"/>
          <w:b/>
          <w:sz w:val="24"/>
        </w:rPr>
        <w:t>Indikatīvais laika grafiks</w:t>
      </w:r>
      <w:r>
        <w:t xml:space="preserve"> </w:t>
      </w:r>
      <w:r>
        <w:rPr>
          <w:rFonts w:asciiTheme="minorHAnsi" w:hAnsiTheme="minorHAnsi"/>
          <w:i/>
          <w:color w:val="548DD4"/>
          <w:sz w:val="20"/>
        </w:rPr>
        <w:t>(Ganta diagramma tiks automātiski ģenerēta no darba plāna, apvienojot projekta nodevumus un iznākumu visām darbu paketēm)</w:t>
      </w:r>
    </w:p>
    <w:p w:rsidR="00716C67" w:rsidRDefault="00716C67" w:rsidP="005A5E8A">
      <w:pPr>
        <w:ind w:firstLine="708"/>
        <w:jc w:val="both"/>
        <w:rPr>
          <w:rFonts w:asciiTheme="minorHAnsi" w:hAnsiTheme="minorHAnsi" w:cs="Open Sans"/>
          <w:sz w:val="20"/>
          <w:szCs w:val="20"/>
        </w:rPr>
      </w:pPr>
    </w:p>
    <w:p w:rsidR="00716C67" w:rsidRDefault="00716C67" w:rsidP="00716C67">
      <w:pPr>
        <w:rPr>
          <w:rFonts w:asciiTheme="minorHAnsi" w:hAnsiTheme="minorHAnsi" w:cs="Open Sans"/>
          <w:sz w:val="20"/>
          <w:szCs w:val="20"/>
        </w:rPr>
      </w:pPr>
    </w:p>
    <w:p w:rsidR="000D41A2" w:rsidRPr="00716C67" w:rsidRDefault="000D41A2" w:rsidP="00716C67">
      <w:pPr>
        <w:rPr>
          <w:rFonts w:asciiTheme="minorHAnsi" w:hAnsiTheme="minorHAnsi" w:cs="Open Sans"/>
          <w:sz w:val="20"/>
          <w:szCs w:val="20"/>
        </w:rPr>
        <w:sectPr w:rsidR="000D41A2" w:rsidRPr="00716C67" w:rsidSect="000D41A2">
          <w:pgSz w:w="11906" w:h="16838"/>
          <w:pgMar w:top="1417" w:right="1417" w:bottom="1417" w:left="1417" w:header="720" w:footer="708" w:gutter="0"/>
          <w:cols w:space="720"/>
          <w:docGrid w:linePitch="360" w:charSpace="-2049"/>
        </w:sectPr>
      </w:pPr>
    </w:p>
    <w:p w:rsidR="00F25CF8" w:rsidRDefault="00276C9D" w:rsidP="00421178">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lastRenderedPageBreak/>
        <w:t>E – Projekta budžeta sadaļa</w:t>
      </w:r>
    </w:p>
    <w:p w:rsidR="00F25CF8" w:rsidRPr="00B76C57" w:rsidRDefault="00371FD0" w:rsidP="00B76C57">
      <w:pPr>
        <w:rPr>
          <w:rFonts w:asciiTheme="minorHAnsi" w:eastAsia="Times New Roman" w:hAnsiTheme="minorHAnsi" w:cs="Open Sans"/>
          <w:i/>
          <w:color w:val="548DD4"/>
          <w:sz w:val="20"/>
          <w:szCs w:val="20"/>
        </w:rPr>
      </w:pPr>
      <w:r>
        <w:rPr>
          <w:rFonts w:asciiTheme="minorHAnsi" w:hAnsiTheme="minorHAnsi"/>
          <w:i/>
          <w:color w:val="548DD4"/>
          <w:sz w:val="20"/>
        </w:rPr>
        <w:t>Sadaļa tiek automātiski ģenerēta no darba plāna</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Budžets – sadalījums pa finansējuma avotiem un partneriem</w:t>
            </w:r>
          </w:p>
        </w:tc>
      </w:tr>
      <w:tr w:rsidR="00276C9D" w:rsidRPr="00815C13"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Partneris</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ERAF līdzfinansējums</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Ieguldījums</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Kopā</w:t>
            </w:r>
          </w:p>
        </w:tc>
      </w:tr>
      <w:tr w:rsidR="00276C9D" w:rsidRPr="00815C13"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ERAF ieguldījuma apjoms</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Valsts</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Privātais</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Budžets</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no projekta budžeta</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Pārskats par partneri/periodu</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Partneris</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Pārskats par partneri/darba paketi</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Partneris</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Default="00276C9D" w:rsidP="00276C9D">
            <w:pPr>
              <w:suppressAutoHyphens w:val="0"/>
              <w:spacing w:after="0" w:line="240" w:lineRule="auto"/>
              <w:rPr>
                <w:rFonts w:asciiTheme="minorHAnsi" w:eastAsia="Times New Roman" w:hAnsiTheme="minorHAnsi"/>
                <w:b/>
                <w:bCs/>
                <w:color w:val="000000"/>
                <w:sz w:val="20"/>
                <w:szCs w:val="20"/>
              </w:rPr>
            </w:pPr>
          </w:p>
          <w:p w:rsidR="00371FD0" w:rsidRDefault="00371FD0" w:rsidP="00276C9D">
            <w:pPr>
              <w:suppressAutoHyphens w:val="0"/>
              <w:spacing w:after="0" w:line="240" w:lineRule="auto"/>
              <w:rPr>
                <w:rFonts w:asciiTheme="minorHAnsi" w:eastAsia="Times New Roman" w:hAnsiTheme="minorHAnsi"/>
                <w:b/>
                <w:bCs/>
                <w:color w:val="000000"/>
                <w:sz w:val="20"/>
                <w:szCs w:val="20"/>
              </w:rPr>
            </w:pPr>
          </w:p>
          <w:p w:rsidR="00371FD0" w:rsidRPr="00815C13"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lastRenderedPageBreak/>
              <w:t>Pārskats par darba paketi/periodu</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276C9D" w:rsidRPr="00815C13"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Pārskats par partneri/budžeta pozīciju</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Budžeta pozīcijas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Personāls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Birojs un administrācija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Ceļošana un viesnīcas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Ārējās zināšanas un pakalpojumi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Aprīkojums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Infrastruktūra un būvniecības darbi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Starprezultāts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Ieņēmumi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Pārskats par darba paketi/budžeta pozīciju</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Budžeta pozīcijas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Personāls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Birojs un administrācija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Ceļošana un viesnīcas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Ārējās zināšanas un pakalpojumi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Aprīkojums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lastRenderedPageBreak/>
              <w:t>Infrastruktūra un būvniecības darbi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Starprezultāts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Ieņēmumi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Kopā</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B757F1" w:rsidRDefault="00B757F1" w:rsidP="00F25CF8">
      <w:pPr>
        <w:spacing w:after="0"/>
        <w:rPr>
          <w:rFonts w:asciiTheme="minorHAnsi" w:hAnsiTheme="minorHAnsi" w:cs="Open Sans"/>
          <w:bCs/>
          <w:sz w:val="20"/>
          <w:szCs w:val="20"/>
        </w:rPr>
      </w:pPr>
    </w:p>
    <w:p w:rsidR="008073E7" w:rsidRDefault="008073E7" w:rsidP="00F25CF8">
      <w:pPr>
        <w:spacing w:after="0"/>
        <w:rPr>
          <w:rFonts w:asciiTheme="minorHAnsi" w:hAnsiTheme="minorHAnsi" w:cs="Open Sans"/>
          <w:bCs/>
          <w:sz w:val="20"/>
          <w:szCs w:val="20"/>
        </w:rPr>
      </w:pPr>
    </w:p>
    <w:p w:rsidR="00B757F1" w:rsidRDefault="00B757F1" w:rsidP="00997AD5">
      <w:pPr>
        <w:spacing w:after="60"/>
        <w:jc w:val="both"/>
        <w:rPr>
          <w:rFonts w:asciiTheme="minorHAnsi" w:hAnsiTheme="minorHAnsi" w:cs="Open Sans"/>
          <w:bCs/>
          <w:sz w:val="20"/>
          <w:szCs w:val="20"/>
        </w:rPr>
      </w:pPr>
      <w:r>
        <w:rPr>
          <w:rFonts w:asciiTheme="minorHAnsi" w:hAnsiTheme="minorHAnsi"/>
          <w:b/>
          <w:color w:val="97A5D4"/>
          <w:sz w:val="24"/>
        </w:rPr>
        <w:t>F – Riska pārvaldība</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6B79D3"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Riska apraksts</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ietekme</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sz w:val="20"/>
                <w:szCs w:val="20"/>
              </w:rPr>
            </w:pPr>
            <w:r>
              <w:rPr>
                <w:rFonts w:asciiTheme="minorHAnsi" w:hAnsiTheme="minorHAnsi"/>
                <w:b/>
                <w:sz w:val="20"/>
              </w:rPr>
              <w:t>iespējamība</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Riska mazināšanas pasākumi</w:t>
            </w:r>
          </w:p>
        </w:tc>
      </w:tr>
      <w:tr w:rsidR="00B757F1" w:rsidRPr="007202F9"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815513" w:rsidRDefault="00B757F1" w:rsidP="007202F9">
            <w:pPr>
              <w:spacing w:after="0"/>
              <w:rPr>
                <w:rFonts w:asciiTheme="minorHAnsi" w:hAnsiTheme="minorHAnsi" w:cs="Open Sans"/>
                <w:b/>
                <w:i/>
                <w:sz w:val="20"/>
                <w:szCs w:val="20"/>
              </w:rPr>
            </w:pPr>
            <w:r>
              <w:rPr>
                <w:rFonts w:asciiTheme="minorHAnsi" w:hAnsiTheme="minorHAnsi"/>
                <w:b/>
                <w:color w:val="548DD4"/>
                <w:sz w:val="20"/>
              </w:rPr>
              <w:t xml:space="preserve"> [500 rakstzīmes]</w:t>
            </w:r>
            <w:r>
              <w:t xml:space="preserve"> </w:t>
            </w:r>
            <w:r>
              <w:rPr>
                <w:rFonts w:asciiTheme="minorHAnsi" w:hAnsiTheme="minorHAnsi"/>
                <w:i/>
                <w:color w:val="548DD4"/>
                <w:sz w:val="20"/>
              </w:rPr>
              <w:t xml:space="preserve">Lūdzu, raksturojiet savu risku un pievienojiet tik daudz risku, cik nepieciešams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Nejaušs</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Mazsvarīgs</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Nopietns</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Svarīgs</w:t>
            </w:r>
          </w:p>
          <w:p w:rsidR="00B757F1" w:rsidRPr="0067110E" w:rsidRDefault="00B757F1" w:rsidP="00E95F1C">
            <w:pPr>
              <w:numPr>
                <w:ilvl w:val="0"/>
                <w:numId w:val="16"/>
              </w:numPr>
              <w:spacing w:after="0" w:line="100" w:lineRule="atLeast"/>
              <w:rPr>
                <w:rFonts w:asciiTheme="minorHAnsi" w:hAnsiTheme="minorHAnsi"/>
                <w:sz w:val="20"/>
                <w:szCs w:val="20"/>
              </w:rPr>
            </w:pPr>
            <w:r>
              <w:rPr>
                <w:rFonts w:asciiTheme="minorHAnsi" w:hAnsiTheme="minorHAnsi"/>
                <w:i/>
                <w:sz w:val="20"/>
              </w:rPr>
              <w:t>Katastrofāls</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Neiespējams</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Attāls</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Varbūtējs</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Iespējams</w:t>
            </w:r>
          </w:p>
          <w:p w:rsidR="00B757F1" w:rsidRPr="0067110E" w:rsidRDefault="00B757F1" w:rsidP="00E95F1C">
            <w:pPr>
              <w:numPr>
                <w:ilvl w:val="0"/>
                <w:numId w:val="17"/>
              </w:numPr>
              <w:spacing w:after="0" w:line="100" w:lineRule="atLeast"/>
              <w:rPr>
                <w:rFonts w:asciiTheme="minorHAnsi" w:hAnsiTheme="minorHAnsi"/>
                <w:sz w:val="20"/>
                <w:szCs w:val="20"/>
              </w:rPr>
            </w:pPr>
            <w:r>
              <w:rPr>
                <w:rFonts w:asciiTheme="minorHAnsi" w:hAnsiTheme="minorHAnsi"/>
                <w:i/>
                <w:sz w:val="20"/>
              </w:rPr>
              <w:t>Ticams</w:t>
            </w:r>
          </w:p>
        </w:tc>
        <w:tc>
          <w:tcPr>
            <w:tcW w:w="4067" w:type="dxa"/>
            <w:tcBorders>
              <w:top w:val="single" w:sz="4" w:space="0" w:color="000000"/>
              <w:left w:val="single" w:sz="4" w:space="0" w:color="000000"/>
              <w:bottom w:val="single" w:sz="4" w:space="0" w:color="000000"/>
              <w:right w:val="single" w:sz="4" w:space="0" w:color="000000"/>
            </w:tcBorders>
          </w:tcPr>
          <w:p w:rsidR="00B757F1" w:rsidRPr="00815C13" w:rsidRDefault="00B757F1" w:rsidP="00E95F1C">
            <w:pPr>
              <w:spacing w:after="0" w:line="100" w:lineRule="atLeast"/>
              <w:rPr>
                <w:rFonts w:asciiTheme="minorHAnsi" w:hAnsiTheme="minorHAnsi" w:cs="Open Sans"/>
                <w:i/>
                <w:sz w:val="20"/>
                <w:szCs w:val="20"/>
              </w:rPr>
            </w:pPr>
            <w:r>
              <w:rPr>
                <w:rFonts w:asciiTheme="minorHAnsi" w:hAnsiTheme="minorHAnsi"/>
                <w:b/>
                <w:color w:val="548DD4"/>
                <w:sz w:val="20"/>
              </w:rPr>
              <w:t>[500 rakstzīmes]</w:t>
            </w:r>
          </w:p>
        </w:tc>
      </w:tr>
    </w:tbl>
    <w:p w:rsidR="00B757F1" w:rsidRDefault="00B757F1" w:rsidP="00F25CF8">
      <w:pPr>
        <w:spacing w:after="0"/>
        <w:rPr>
          <w:rFonts w:asciiTheme="minorHAnsi" w:hAnsiTheme="minorHAnsi" w:cs="Open Sans"/>
          <w:bCs/>
          <w:sz w:val="20"/>
          <w:szCs w:val="20"/>
        </w:rPr>
      </w:pPr>
    </w:p>
    <w:p w:rsidR="00F61BBD" w:rsidRDefault="00F61BBD">
      <w:pPr>
        <w:suppressAutoHyphens w:val="0"/>
        <w:spacing w:after="0" w:line="240" w:lineRule="auto"/>
        <w:rPr>
          <w:rFonts w:asciiTheme="minorHAnsi" w:hAnsiTheme="minorHAnsi" w:cs="Open Sans"/>
          <w:bCs/>
          <w:sz w:val="20"/>
          <w:szCs w:val="20"/>
        </w:rPr>
      </w:pPr>
      <w:r>
        <w:br w:type="page"/>
      </w:r>
    </w:p>
    <w:p w:rsidR="00790818" w:rsidRPr="00272F84" w:rsidRDefault="00E547C5" w:rsidP="00790818">
      <w:pPr>
        <w:spacing w:after="60"/>
        <w:jc w:val="both"/>
        <w:rPr>
          <w:rFonts w:asciiTheme="minorHAnsi" w:hAnsiTheme="minorHAnsi" w:cs="Arial"/>
          <w:b/>
          <w:bCs/>
          <w:color w:val="0E4096"/>
        </w:rPr>
      </w:pPr>
      <w:bookmarkStart w:id="1" w:name="_Toc403980661"/>
      <w:r>
        <w:rPr>
          <w:rFonts w:asciiTheme="minorHAnsi" w:hAnsiTheme="minorHAnsi"/>
          <w:b/>
          <w:color w:val="97A5D4"/>
          <w:sz w:val="24"/>
        </w:rPr>
        <w:lastRenderedPageBreak/>
        <w:t>Pilsētas pašvaldības iestādes apstiprinājums</w:t>
      </w:r>
      <w:bookmarkEnd w:id="1"/>
    </w:p>
    <w:p w:rsidR="00790818" w:rsidRPr="00272F84" w:rsidRDefault="00790818" w:rsidP="00790818">
      <w:pPr>
        <w:spacing w:after="60"/>
        <w:jc w:val="both"/>
        <w:rPr>
          <w:rFonts w:asciiTheme="minorHAnsi" w:hAnsiTheme="minorHAnsi" w:cs="Arial"/>
          <w:sz w:val="20"/>
          <w:szCs w:val="20"/>
        </w:rPr>
      </w:pPr>
      <w:r>
        <w:rPr>
          <w:rFonts w:asciiTheme="minorHAnsi" w:hAnsiTheme="minorHAnsi"/>
          <w:sz w:val="20"/>
        </w:rPr>
        <w:t>Parakstot pieteikumu veidlapu, (galvenā) pilsētas pašvaldības iestāde apstiprina, ka:</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projekts visā tā īstenošanas laikā ne pilnībā, ne daļēji nav saņēmis un nesaņems nekādu citu papildu ES finansējumu (izņemot finansējumu, kas ir norādīts šajā pieteikuma veidlapā);</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projekta partneri, kas ir uzskaitīti pieteikuma veidlapā, ir apņēmušies piedalīties projekta darbībās un finansēšanā;</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projekts ir saskaņā ar attiecīgajiem ES un nacionālajiem tiesību aktiem un iesaistīto valstu politikām;</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 xml:space="preserve">pilsētas pašvaldības iestādes un projekta partneri rīkosies saskaņā ar attiecīgajiem nacionālajiem un ES regulu noteikumiem, jo īpaši attiecībā uz struktūrfondiem, publisko iepirkumu, valsts atbalstu, vidi un iespēju vienlīdzību, kā arī īpašajiem iniciatīvas </w:t>
      </w:r>
      <w:r>
        <w:rPr>
          <w:rFonts w:asciiTheme="minorHAnsi" w:hAnsiTheme="minorHAnsi"/>
          <w:i/>
          <w:sz w:val="20"/>
        </w:rPr>
        <w:t>UIA</w:t>
      </w:r>
      <w:r>
        <w:rPr>
          <w:rFonts w:asciiTheme="minorHAnsi" w:hAnsiTheme="minorHAnsi"/>
          <w:sz w:val="20"/>
        </w:rPr>
        <w:t xml:space="preserve"> noteikumiem;</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pieteikuma veidlapā sniegtā informācija ir precīza un patiesa saskaņā ar pilsētas pašvaldības iestādes rīcībā esošajām ziņām.</w:t>
      </w:r>
    </w:p>
    <w:p w:rsidR="00790818" w:rsidRPr="00790818" w:rsidRDefault="00790818" w:rsidP="00790818">
      <w:pPr>
        <w:spacing w:after="60"/>
        <w:jc w:val="both"/>
        <w:rPr>
          <w:rFonts w:ascii="Trebuchet MS" w:hAnsi="Trebuchet MS"/>
          <w:sz w:val="20"/>
          <w:szCs w:val="20"/>
        </w:rPr>
      </w:pPr>
    </w:p>
    <w:p w:rsidR="00790818" w:rsidRPr="00790818" w:rsidRDefault="00790818" w:rsidP="00790818">
      <w:pPr>
        <w:spacing w:after="60"/>
        <w:jc w:val="both"/>
        <w:rPr>
          <w:rFonts w:ascii="Trebuchet MS" w:hAnsi="Trebuchet M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Parakstītāja vārds, uzvārds</w:t>
            </w:r>
          </w:p>
        </w:tc>
        <w:tc>
          <w:tcPr>
            <w:tcW w:w="5820" w:type="dxa"/>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tcBorders>
              <w:bottom w:val="single" w:sz="4" w:space="0" w:color="auto"/>
            </w:tcBorders>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Parakstītāja amats</w:t>
            </w:r>
          </w:p>
        </w:tc>
        <w:tc>
          <w:tcPr>
            <w:tcW w:w="5820" w:type="dxa"/>
            <w:tcBorders>
              <w:bottom w:val="single" w:sz="4" w:space="0" w:color="auto"/>
            </w:tcBorders>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Vieta un datums</w:t>
            </w:r>
          </w:p>
        </w:tc>
        <w:tc>
          <w:tcPr>
            <w:tcW w:w="5820" w:type="dxa"/>
            <w:shd w:val="clear" w:color="auto" w:fill="FFFFFF"/>
          </w:tcPr>
          <w:p w:rsidR="00790818" w:rsidRPr="00272F84" w:rsidRDefault="00790818" w:rsidP="00790818">
            <w:pPr>
              <w:spacing w:after="0"/>
              <w:rPr>
                <w:rFonts w:asciiTheme="minorHAnsi" w:hAnsiTheme="minorHAnsi"/>
                <w:i/>
                <w:sz w:val="16"/>
                <w:szCs w:val="16"/>
              </w:rPr>
            </w:pPr>
          </w:p>
        </w:tc>
      </w:tr>
      <w:tr w:rsidR="00790818" w:rsidRPr="006B79D3" w:rsidTr="00790818">
        <w:trPr>
          <w:trHeight w:val="885"/>
        </w:trPr>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Vadošā partnera (ja tāds ir) paraksts un zīmogs</w:t>
            </w:r>
          </w:p>
        </w:tc>
        <w:tc>
          <w:tcPr>
            <w:tcW w:w="5820" w:type="dxa"/>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bl>
    <w:p w:rsidR="003E06CF" w:rsidRPr="00790818" w:rsidRDefault="003E06CF" w:rsidP="00F25CF8">
      <w:pPr>
        <w:spacing w:after="0"/>
        <w:rPr>
          <w:rFonts w:asciiTheme="minorHAnsi" w:hAnsiTheme="minorHAnsi" w:cs="Open Sans"/>
          <w:bCs/>
          <w:sz w:val="20"/>
          <w:szCs w:val="20"/>
        </w:rPr>
      </w:pPr>
    </w:p>
    <w:sectPr w:rsidR="003E06CF" w:rsidRPr="00790818"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650" w:rsidRDefault="008B3650" w:rsidP="007579DF">
      <w:pPr>
        <w:spacing w:after="0" w:line="240" w:lineRule="auto"/>
      </w:pPr>
      <w:r>
        <w:separator/>
      </w:r>
    </w:p>
  </w:endnote>
  <w:endnote w:type="continuationSeparator" w:id="0">
    <w:p w:rsidR="008B3650" w:rsidRDefault="008B3650"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C7" w:rsidRDefault="00B34E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61F" w:rsidRPr="001371B9" w:rsidRDefault="0089161F">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Pietei</w:t>
    </w:r>
    <w:r w:rsidR="00B34EC7">
      <w:rPr>
        <w:rFonts w:asciiTheme="minorHAnsi" w:hAnsiTheme="minorHAnsi"/>
        <w:sz w:val="20"/>
      </w:rPr>
      <w:t>kuma veidlapas darba versija – 15.12</w:t>
    </w:r>
    <w:r>
      <w:rPr>
        <w:rFonts w:asciiTheme="minorHAnsi" w:hAnsiTheme="minorHAnsi"/>
        <w:sz w:val="20"/>
      </w:rPr>
      <w:t>.2015.</w:t>
    </w:r>
    <w:r>
      <w:tab/>
    </w:r>
    <w:r w:rsidR="00F01D10" w:rsidRPr="001371B9">
      <w:rPr>
        <w:rFonts w:asciiTheme="minorHAnsi" w:hAnsiTheme="minorHAnsi"/>
      </w:rPr>
      <w:fldChar w:fldCharType="begin"/>
    </w:r>
    <w:r w:rsidRPr="001371B9">
      <w:rPr>
        <w:rFonts w:asciiTheme="minorHAnsi" w:hAnsiTheme="minorHAnsi"/>
      </w:rPr>
      <w:instrText xml:space="preserve"> PAGE </w:instrText>
    </w:r>
    <w:r w:rsidR="00F01D10" w:rsidRPr="001371B9">
      <w:rPr>
        <w:rFonts w:asciiTheme="minorHAnsi" w:hAnsiTheme="minorHAnsi"/>
      </w:rPr>
      <w:fldChar w:fldCharType="separate"/>
    </w:r>
    <w:r w:rsidR="0030780C">
      <w:rPr>
        <w:rFonts w:asciiTheme="minorHAnsi" w:hAnsiTheme="minorHAnsi"/>
        <w:noProof/>
      </w:rPr>
      <w:t>1</w:t>
    </w:r>
    <w:r w:rsidR="00F01D10" w:rsidRPr="001371B9">
      <w:rPr>
        <w:rFonts w:asciiTheme="minorHAnsi" w:hAnsiTheme="minorHAns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C7" w:rsidRDefault="00B34E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650" w:rsidRDefault="008B3650" w:rsidP="007579DF">
      <w:pPr>
        <w:spacing w:after="0" w:line="240" w:lineRule="auto"/>
      </w:pPr>
      <w:r>
        <w:separator/>
      </w:r>
    </w:p>
  </w:footnote>
  <w:footnote w:type="continuationSeparator" w:id="0">
    <w:p w:rsidR="008B3650" w:rsidRDefault="008B3650" w:rsidP="007579DF">
      <w:pPr>
        <w:spacing w:after="0" w:line="240" w:lineRule="auto"/>
      </w:pPr>
      <w:r>
        <w:continuationSeparator/>
      </w:r>
    </w:p>
  </w:footnote>
  <w:footnote w:id="1">
    <w:p w:rsidR="0089161F" w:rsidRPr="00E27A0B" w:rsidRDefault="0089161F" w:rsidP="00E27A0B">
      <w:pPr>
        <w:pStyle w:val="FootnoteText"/>
        <w:jc w:val="both"/>
        <w:rPr>
          <w:rFonts w:asciiTheme="minorHAnsi" w:hAnsiTheme="minorHAnsi" w:cs="Open Sans"/>
          <w:sz w:val="16"/>
          <w:szCs w:val="16"/>
          <w:lang w:val="en-GB"/>
        </w:rPr>
      </w:pPr>
      <w:r w:rsidRPr="00E27A0B">
        <w:rPr>
          <w:rStyle w:val="FootnoteReference"/>
          <w:rFonts w:asciiTheme="minorHAnsi" w:hAnsiTheme="minorHAnsi"/>
          <w:sz w:val="16"/>
        </w:rPr>
        <w:footnoteRef/>
      </w:r>
      <w:r w:rsidRPr="00E27A0B">
        <w:rPr>
          <w:rFonts w:asciiTheme="minorHAnsi" w:hAnsiTheme="minorHAnsi"/>
          <w:sz w:val="16"/>
        </w:rPr>
        <w:t xml:space="preserve"> Pilsētas pašvaldības iestāžu asociāciju un grupu pārstāvošajām politiski administratīvajām iestādēm ir deleģētas kompetences politikas veidošanā un īstenošanā iniciatīvas </w:t>
      </w:r>
      <w:r w:rsidRPr="00E27A0B">
        <w:rPr>
          <w:rFonts w:asciiTheme="minorHAnsi" w:hAnsiTheme="minorHAnsi"/>
          <w:i/>
          <w:sz w:val="16"/>
        </w:rPr>
        <w:t>Urban Innovative Action</w:t>
      </w:r>
      <w:r w:rsidRPr="00E27A0B">
        <w:rPr>
          <w:rFonts w:asciiTheme="minorHAnsi" w:hAnsiTheme="minorHAnsi"/>
          <w:sz w:val="16"/>
        </w:rPr>
        <w:t xml:space="preserve"> projekta politikas jomā.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C7" w:rsidRDefault="00B34E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C7" w:rsidRDefault="00B34E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EC7" w:rsidRDefault="00B34E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306EF"/>
    <w:rsid w:val="000365C6"/>
    <w:rsid w:val="000402A1"/>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A63D4"/>
    <w:rsid w:val="000A669D"/>
    <w:rsid w:val="000A6E43"/>
    <w:rsid w:val="000B0F23"/>
    <w:rsid w:val="000B47EC"/>
    <w:rsid w:val="000B6AAD"/>
    <w:rsid w:val="000C1995"/>
    <w:rsid w:val="000C222F"/>
    <w:rsid w:val="000D41A2"/>
    <w:rsid w:val="000D6C59"/>
    <w:rsid w:val="000D6F4B"/>
    <w:rsid w:val="000E16BF"/>
    <w:rsid w:val="000E6BB8"/>
    <w:rsid w:val="000E73B5"/>
    <w:rsid w:val="000F307C"/>
    <w:rsid w:val="000F5C80"/>
    <w:rsid w:val="000F741A"/>
    <w:rsid w:val="001005BF"/>
    <w:rsid w:val="001021FC"/>
    <w:rsid w:val="00103B45"/>
    <w:rsid w:val="00103EC4"/>
    <w:rsid w:val="0012233B"/>
    <w:rsid w:val="001228B8"/>
    <w:rsid w:val="00123CE6"/>
    <w:rsid w:val="0012429E"/>
    <w:rsid w:val="0012640F"/>
    <w:rsid w:val="00126824"/>
    <w:rsid w:val="001274C2"/>
    <w:rsid w:val="00131280"/>
    <w:rsid w:val="001371B9"/>
    <w:rsid w:val="0014267B"/>
    <w:rsid w:val="00144F5B"/>
    <w:rsid w:val="00145458"/>
    <w:rsid w:val="00146229"/>
    <w:rsid w:val="00150E34"/>
    <w:rsid w:val="00152523"/>
    <w:rsid w:val="00155291"/>
    <w:rsid w:val="00155737"/>
    <w:rsid w:val="00156D73"/>
    <w:rsid w:val="00160FC3"/>
    <w:rsid w:val="001631F9"/>
    <w:rsid w:val="00164E83"/>
    <w:rsid w:val="00165245"/>
    <w:rsid w:val="00165A0F"/>
    <w:rsid w:val="00166DC6"/>
    <w:rsid w:val="00170B7E"/>
    <w:rsid w:val="00171472"/>
    <w:rsid w:val="00171FB6"/>
    <w:rsid w:val="00173DA5"/>
    <w:rsid w:val="0018266A"/>
    <w:rsid w:val="001849A0"/>
    <w:rsid w:val="001860E9"/>
    <w:rsid w:val="00186454"/>
    <w:rsid w:val="001944E1"/>
    <w:rsid w:val="00196BE4"/>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31093"/>
    <w:rsid w:val="00235CAA"/>
    <w:rsid w:val="00237162"/>
    <w:rsid w:val="00246488"/>
    <w:rsid w:val="00250058"/>
    <w:rsid w:val="00251A86"/>
    <w:rsid w:val="00255E0A"/>
    <w:rsid w:val="00260045"/>
    <w:rsid w:val="00262AEA"/>
    <w:rsid w:val="0027249E"/>
    <w:rsid w:val="00272F84"/>
    <w:rsid w:val="00274B97"/>
    <w:rsid w:val="00276B6C"/>
    <w:rsid w:val="00276C9D"/>
    <w:rsid w:val="00277F9B"/>
    <w:rsid w:val="00282414"/>
    <w:rsid w:val="00282B8B"/>
    <w:rsid w:val="002847D3"/>
    <w:rsid w:val="002861BE"/>
    <w:rsid w:val="0028660C"/>
    <w:rsid w:val="00287CF0"/>
    <w:rsid w:val="00293566"/>
    <w:rsid w:val="00295978"/>
    <w:rsid w:val="00297526"/>
    <w:rsid w:val="002A059D"/>
    <w:rsid w:val="002A3CEB"/>
    <w:rsid w:val="002A48FE"/>
    <w:rsid w:val="002A6469"/>
    <w:rsid w:val="002B10DB"/>
    <w:rsid w:val="002B34F9"/>
    <w:rsid w:val="002B7714"/>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0780C"/>
    <w:rsid w:val="00310D1B"/>
    <w:rsid w:val="0031111B"/>
    <w:rsid w:val="00312391"/>
    <w:rsid w:val="003132C0"/>
    <w:rsid w:val="00313431"/>
    <w:rsid w:val="0031586B"/>
    <w:rsid w:val="00325644"/>
    <w:rsid w:val="00331166"/>
    <w:rsid w:val="003321E9"/>
    <w:rsid w:val="00333415"/>
    <w:rsid w:val="00337630"/>
    <w:rsid w:val="00340103"/>
    <w:rsid w:val="0034129E"/>
    <w:rsid w:val="003416AF"/>
    <w:rsid w:val="003475B7"/>
    <w:rsid w:val="00360B7C"/>
    <w:rsid w:val="00361128"/>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50F5"/>
    <w:rsid w:val="00496374"/>
    <w:rsid w:val="004B536C"/>
    <w:rsid w:val="004C1238"/>
    <w:rsid w:val="004D24F2"/>
    <w:rsid w:val="004D256B"/>
    <w:rsid w:val="004E1992"/>
    <w:rsid w:val="004E20B8"/>
    <w:rsid w:val="004E25DD"/>
    <w:rsid w:val="004E2651"/>
    <w:rsid w:val="004E5951"/>
    <w:rsid w:val="004F3053"/>
    <w:rsid w:val="00502E6E"/>
    <w:rsid w:val="00503FC0"/>
    <w:rsid w:val="00506464"/>
    <w:rsid w:val="00506BEF"/>
    <w:rsid w:val="005139EF"/>
    <w:rsid w:val="0051682E"/>
    <w:rsid w:val="00517B8A"/>
    <w:rsid w:val="0053029B"/>
    <w:rsid w:val="00532E87"/>
    <w:rsid w:val="00534967"/>
    <w:rsid w:val="00540335"/>
    <w:rsid w:val="0054103C"/>
    <w:rsid w:val="0054267E"/>
    <w:rsid w:val="00543FA4"/>
    <w:rsid w:val="00550C07"/>
    <w:rsid w:val="005537A8"/>
    <w:rsid w:val="00556C7F"/>
    <w:rsid w:val="00557BF5"/>
    <w:rsid w:val="00560FF9"/>
    <w:rsid w:val="00565460"/>
    <w:rsid w:val="0056663C"/>
    <w:rsid w:val="00570600"/>
    <w:rsid w:val="00571324"/>
    <w:rsid w:val="0057237B"/>
    <w:rsid w:val="00575CAC"/>
    <w:rsid w:val="00580A15"/>
    <w:rsid w:val="00584A42"/>
    <w:rsid w:val="00585B67"/>
    <w:rsid w:val="00587284"/>
    <w:rsid w:val="0059078D"/>
    <w:rsid w:val="005929FC"/>
    <w:rsid w:val="00596B68"/>
    <w:rsid w:val="0059710E"/>
    <w:rsid w:val="005A1A94"/>
    <w:rsid w:val="005A4D35"/>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1013"/>
    <w:rsid w:val="006A6CA2"/>
    <w:rsid w:val="006B1FCA"/>
    <w:rsid w:val="006B28DA"/>
    <w:rsid w:val="006B787B"/>
    <w:rsid w:val="006B79D3"/>
    <w:rsid w:val="006C2705"/>
    <w:rsid w:val="006C2C4B"/>
    <w:rsid w:val="006C48CD"/>
    <w:rsid w:val="006D4B49"/>
    <w:rsid w:val="006D547C"/>
    <w:rsid w:val="006D5C67"/>
    <w:rsid w:val="006D611C"/>
    <w:rsid w:val="006E0441"/>
    <w:rsid w:val="006E5B4F"/>
    <w:rsid w:val="006E6DAE"/>
    <w:rsid w:val="006E72BB"/>
    <w:rsid w:val="006F2F1B"/>
    <w:rsid w:val="006F76E3"/>
    <w:rsid w:val="00702F80"/>
    <w:rsid w:val="00706471"/>
    <w:rsid w:val="00716C67"/>
    <w:rsid w:val="007202F9"/>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74AFD"/>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650"/>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0CC5"/>
    <w:rsid w:val="009F18EA"/>
    <w:rsid w:val="00A0011F"/>
    <w:rsid w:val="00A0300F"/>
    <w:rsid w:val="00A05E32"/>
    <w:rsid w:val="00A10D52"/>
    <w:rsid w:val="00A15D5A"/>
    <w:rsid w:val="00A212A8"/>
    <w:rsid w:val="00A2162F"/>
    <w:rsid w:val="00A25CC6"/>
    <w:rsid w:val="00A30245"/>
    <w:rsid w:val="00A31BB1"/>
    <w:rsid w:val="00A3254F"/>
    <w:rsid w:val="00A3617E"/>
    <w:rsid w:val="00A37405"/>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66EB"/>
    <w:rsid w:val="00B17113"/>
    <w:rsid w:val="00B23535"/>
    <w:rsid w:val="00B34E85"/>
    <w:rsid w:val="00B34EC7"/>
    <w:rsid w:val="00B514EA"/>
    <w:rsid w:val="00B54744"/>
    <w:rsid w:val="00B576C8"/>
    <w:rsid w:val="00B61851"/>
    <w:rsid w:val="00B65D20"/>
    <w:rsid w:val="00B70C62"/>
    <w:rsid w:val="00B757F1"/>
    <w:rsid w:val="00B76C57"/>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E718F"/>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2B7F"/>
    <w:rsid w:val="00CD125A"/>
    <w:rsid w:val="00CD6530"/>
    <w:rsid w:val="00CD71F0"/>
    <w:rsid w:val="00CE05CD"/>
    <w:rsid w:val="00CE078D"/>
    <w:rsid w:val="00CE340C"/>
    <w:rsid w:val="00CF3F07"/>
    <w:rsid w:val="00D00F61"/>
    <w:rsid w:val="00D051FF"/>
    <w:rsid w:val="00D0599F"/>
    <w:rsid w:val="00D07476"/>
    <w:rsid w:val="00D1330B"/>
    <w:rsid w:val="00D162A8"/>
    <w:rsid w:val="00D162C9"/>
    <w:rsid w:val="00D21E2F"/>
    <w:rsid w:val="00D23E46"/>
    <w:rsid w:val="00D240E5"/>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27A0B"/>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A696E"/>
    <w:rsid w:val="00EB09DD"/>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01D10"/>
    <w:rsid w:val="00F109F7"/>
    <w:rsid w:val="00F12EF0"/>
    <w:rsid w:val="00F13389"/>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91D75E36-025C-4C8F-9942-DC3E1CAB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lv-LV"/>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lv-LV"/>
    </w:rPr>
  </w:style>
  <w:style w:type="character" w:customStyle="1" w:styleId="Heading2Char">
    <w:name w:val="Heading 2 Char"/>
    <w:basedOn w:val="DefaultParagraphFont"/>
    <w:link w:val="Heading2"/>
    <w:rsid w:val="007914C0"/>
    <w:rPr>
      <w:rFonts w:ascii="Cambria" w:eastAsia="SimSun" w:hAnsi="Cambria"/>
      <w:b/>
      <w:bCs/>
      <w:i/>
      <w:iCs/>
      <w:sz w:val="28"/>
      <w:szCs w:val="28"/>
      <w:lang w:val="lv-LV" w:eastAsia="lv-LV"/>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lv-LV" w:eastAsia="lv-LV"/>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lv-LV" w:eastAsia="lv-LV"/>
    </w:rPr>
  </w:style>
  <w:style w:type="character" w:customStyle="1" w:styleId="Heading5Char">
    <w:name w:val="Heading 5 Char"/>
    <w:basedOn w:val="DefaultParagraphFont"/>
    <w:link w:val="Heading5"/>
    <w:rsid w:val="007914C0"/>
    <w:rPr>
      <w:rFonts w:ascii="Cambria" w:eastAsia="Cambria" w:hAnsi="Cambria"/>
      <w:b/>
      <w:bCs/>
      <w:i/>
      <w:iCs/>
      <w:sz w:val="26"/>
      <w:szCs w:val="26"/>
      <w:lang w:val="lv-LV" w:eastAsia="lv-LV"/>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lv-LV" w:eastAsia="lv-LV"/>
    </w:rPr>
  </w:style>
  <w:style w:type="character" w:customStyle="1" w:styleId="Heading7Char">
    <w:name w:val="Heading 7 Char"/>
    <w:basedOn w:val="DefaultParagraphFont"/>
    <w:link w:val="Heading7"/>
    <w:rsid w:val="007914C0"/>
    <w:rPr>
      <w:rFonts w:ascii="Times New Roman" w:eastAsia="Cambria" w:hAnsi="Times New Roman"/>
      <w:sz w:val="24"/>
      <w:szCs w:val="24"/>
      <w:lang w:val="lv-LV" w:eastAsia="lv-LV"/>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lv-LV" w:eastAsia="lv-LV"/>
    </w:rPr>
  </w:style>
  <w:style w:type="character" w:customStyle="1" w:styleId="Heading9Char">
    <w:name w:val="Heading 9 Char"/>
    <w:basedOn w:val="DefaultParagraphFont"/>
    <w:link w:val="Heading9"/>
    <w:rsid w:val="007914C0"/>
    <w:rPr>
      <w:rFonts w:ascii="Arial" w:eastAsia="Times" w:hAnsi="Arial"/>
      <w:b/>
      <w:bCs/>
      <w:lang w:val="lv-LV" w:eastAsia="lv-LV"/>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lv-LV"/>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lv-LV"/>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lv-LV"/>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lv-LV" w:eastAsia="lv-LV"/>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lv-LV"/>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lv-LV"/>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lv-LV"/>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lv-LV" w:eastAsia="lv-LV"/>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lv-LV" w:eastAsia="lv-LV"/>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lv-LV"/>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lv-LV" w:eastAsia="lv-LV"/>
    </w:rPr>
  </w:style>
  <w:style w:type="character" w:customStyle="1" w:styleId="CommentSubjectChar1">
    <w:name w:val="Comment Subject Char1"/>
    <w:basedOn w:val="CommentTextChar1"/>
    <w:uiPriority w:val="99"/>
    <w:semiHidden/>
    <w:rsid w:val="00086F36"/>
    <w:rPr>
      <w:rFonts w:ascii="Calibri" w:eastAsia="Calibri" w:hAnsi="Calibri"/>
      <w:b/>
      <w:bCs/>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095977748">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15432901">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91F9E-AFB5-488D-8324-46CAC540F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5288</Words>
  <Characters>29089</Characters>
  <Application>Microsoft Office Word</Application>
  <DocSecurity>0</DocSecurity>
  <Lines>242</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2015-12-08T15:57:00Z</dcterms:created>
  <dcterms:modified xsi:type="dcterms:W3CDTF">2015-12-15T11:31:00Z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