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0A7" w:rsidRPr="00F17939" w:rsidRDefault="003820A7">
      <w:pPr>
        <w:pBdr>
          <w:top w:val="single" w:sz="4" w:space="1" w:color="000000"/>
          <w:left w:val="single" w:sz="4" w:space="4" w:color="000000"/>
          <w:bottom w:val="single" w:sz="4" w:space="1" w:color="000000"/>
          <w:right w:val="single" w:sz="4" w:space="4" w:color="000000"/>
        </w:pBdr>
        <w:spacing w:after="0" w:line="100" w:lineRule="atLeast"/>
        <w:jc w:val="center"/>
        <w:rPr>
          <w:rFonts w:cs="Open Sans"/>
          <w:b/>
          <w:color w:val="0C4CA3"/>
          <w:sz w:val="20"/>
          <w:szCs w:val="20"/>
          <w:u w:val="single"/>
          <w:lang w:val="sv-SE"/>
        </w:rPr>
      </w:pPr>
      <w:r>
        <w:rPr>
          <w:rFonts w:cs="Open Sans"/>
          <w:b/>
          <w:bCs/>
          <w:color w:val="0C4CA3"/>
          <w:sz w:val="20"/>
          <w:szCs w:val="20"/>
          <w:u w:val="single"/>
          <w:lang w:val="sv-SE"/>
        </w:rPr>
        <w:t>Arbetsdokument</w:t>
      </w:r>
    </w:p>
    <w:p w:rsidR="003820A7" w:rsidRPr="00F17939" w:rsidRDefault="00E64854">
      <w:pPr>
        <w:pBdr>
          <w:top w:val="single" w:sz="4" w:space="1" w:color="000000"/>
          <w:left w:val="single" w:sz="4" w:space="4" w:color="000000"/>
          <w:bottom w:val="single" w:sz="4" w:space="1" w:color="000000"/>
          <w:right w:val="single" w:sz="4" w:space="4" w:color="000000"/>
        </w:pBdr>
        <w:spacing w:after="0" w:line="100" w:lineRule="atLeast"/>
        <w:jc w:val="center"/>
        <w:rPr>
          <w:b/>
          <w:color w:val="0C4CA3"/>
          <w:sz w:val="20"/>
          <w:szCs w:val="20"/>
          <w:lang w:val="sv-SE"/>
        </w:rPr>
      </w:pPr>
      <w:r>
        <w:rPr>
          <w:b/>
          <w:bCs/>
          <w:color w:val="0C4CA3"/>
          <w:sz w:val="20"/>
          <w:szCs w:val="20"/>
          <w:u w:val="single"/>
          <w:lang w:val="sv-SE"/>
        </w:rPr>
        <w:t>ANSÖKNINGSFORMULÄR – Urban Innovative</w:t>
      </w:r>
      <w:r w:rsidR="003820A7">
        <w:rPr>
          <w:b/>
          <w:bCs/>
          <w:color w:val="0C4CA3"/>
          <w:sz w:val="20"/>
          <w:szCs w:val="20"/>
          <w:u w:val="single"/>
          <w:lang w:val="sv-SE"/>
        </w:rPr>
        <w:t xml:space="preserve"> </w:t>
      </w:r>
      <w:r>
        <w:rPr>
          <w:b/>
          <w:bCs/>
          <w:color w:val="0C4CA3"/>
          <w:sz w:val="20"/>
          <w:szCs w:val="20"/>
          <w:u w:val="single"/>
          <w:lang w:val="sv-SE"/>
        </w:rPr>
        <w:t>Actions</w:t>
      </w:r>
      <w:r w:rsidR="003820A7">
        <w:rPr>
          <w:b/>
          <w:bCs/>
          <w:color w:val="0C4CA3"/>
          <w:sz w:val="20"/>
          <w:szCs w:val="20"/>
          <w:u w:val="single"/>
          <w:lang w:val="sv-SE"/>
        </w:rPr>
        <w:t xml:space="preserve"> (UIA) </w:t>
      </w:r>
    </w:p>
    <w:p w:rsidR="003820A7" w:rsidRPr="00F17939" w:rsidRDefault="003820A7">
      <w:pPr>
        <w:pBdr>
          <w:top w:val="single" w:sz="4" w:space="1" w:color="000000"/>
          <w:left w:val="single" w:sz="4" w:space="4" w:color="000000"/>
          <w:bottom w:val="single" w:sz="4" w:space="1" w:color="000000"/>
          <w:right w:val="single" w:sz="4" w:space="4" w:color="000000"/>
        </w:pBdr>
        <w:spacing w:after="0" w:line="100" w:lineRule="atLeast"/>
        <w:jc w:val="center"/>
        <w:rPr>
          <w:rFonts w:cs="Open Sans"/>
          <w:b/>
          <w:color w:val="0C4CA3"/>
          <w:sz w:val="20"/>
          <w:szCs w:val="20"/>
          <w:lang w:val="sv-SE"/>
        </w:rPr>
      </w:pPr>
    </w:p>
    <w:p w:rsidR="003820A7" w:rsidRPr="00F17939" w:rsidRDefault="003820A7" w:rsidP="0031586B">
      <w:pPr>
        <w:pBdr>
          <w:top w:val="single" w:sz="4" w:space="1" w:color="000000"/>
          <w:left w:val="single" w:sz="4" w:space="4" w:color="000000"/>
          <w:bottom w:val="single" w:sz="4" w:space="1" w:color="000000"/>
          <w:right w:val="single" w:sz="4" w:space="4" w:color="000000"/>
        </w:pBdr>
        <w:spacing w:after="0" w:line="100" w:lineRule="atLeast"/>
        <w:jc w:val="center"/>
        <w:rPr>
          <w:rFonts w:cs="Open Sans"/>
          <w:b/>
          <w:color w:val="0C4CA3"/>
          <w:sz w:val="20"/>
          <w:szCs w:val="20"/>
          <w:lang w:val="sv-SE"/>
        </w:rPr>
      </w:pPr>
      <w:r>
        <w:rPr>
          <w:rFonts w:cs="Open Sans"/>
          <w:b/>
          <w:bCs/>
          <w:color w:val="0C4CA3"/>
          <w:sz w:val="20"/>
          <w:szCs w:val="20"/>
          <w:lang w:val="sv-SE"/>
        </w:rPr>
        <w:t>Notera att det här dokumentet endast är ett arbetsdokument, som enbart syftar till att hjälpa sökandena att utarbeta sin ansökan.</w:t>
      </w:r>
    </w:p>
    <w:p w:rsidR="003820A7" w:rsidRPr="00F17939" w:rsidRDefault="003820A7" w:rsidP="0031586B">
      <w:pPr>
        <w:pBdr>
          <w:top w:val="single" w:sz="4" w:space="1" w:color="000000"/>
          <w:left w:val="single" w:sz="4" w:space="4" w:color="000000"/>
          <w:bottom w:val="single" w:sz="4" w:space="1" w:color="000000"/>
          <w:right w:val="single" w:sz="4" w:space="4" w:color="000000"/>
        </w:pBdr>
        <w:spacing w:after="0" w:line="100" w:lineRule="atLeast"/>
        <w:jc w:val="center"/>
        <w:rPr>
          <w:rFonts w:cs="Open Sans"/>
          <w:b/>
          <w:color w:val="0C4CA3"/>
          <w:sz w:val="20"/>
          <w:szCs w:val="20"/>
          <w:lang w:val="sv-SE"/>
        </w:rPr>
      </w:pPr>
    </w:p>
    <w:p w:rsidR="003820A7" w:rsidRPr="00F17939" w:rsidRDefault="003820A7" w:rsidP="0031586B">
      <w:pPr>
        <w:pBdr>
          <w:top w:val="single" w:sz="4" w:space="1" w:color="000000"/>
          <w:left w:val="single" w:sz="4" w:space="4" w:color="000000"/>
          <w:bottom w:val="single" w:sz="4" w:space="1" w:color="000000"/>
          <w:right w:val="single" w:sz="4" w:space="4" w:color="000000"/>
        </w:pBdr>
        <w:spacing w:after="0" w:line="100" w:lineRule="atLeast"/>
        <w:jc w:val="center"/>
        <w:rPr>
          <w:rFonts w:cs="Open Sans"/>
          <w:b/>
          <w:color w:val="0C4CA3"/>
          <w:sz w:val="20"/>
          <w:szCs w:val="20"/>
          <w:lang w:val="sv-SE"/>
        </w:rPr>
      </w:pPr>
      <w:r>
        <w:rPr>
          <w:rFonts w:cs="Open Sans"/>
          <w:b/>
          <w:bCs/>
          <w:color w:val="0C4CA3"/>
          <w:sz w:val="20"/>
          <w:szCs w:val="20"/>
          <w:lang w:val="sv-SE"/>
        </w:rPr>
        <w:t>Det här dokumentet betraktas inte som ett formellt ansökningsformulär.</w:t>
      </w:r>
    </w:p>
    <w:p w:rsidR="003820A7" w:rsidRPr="00F17939" w:rsidRDefault="003820A7" w:rsidP="00054C53">
      <w:pPr>
        <w:pBdr>
          <w:top w:val="single" w:sz="4" w:space="1" w:color="000000"/>
          <w:left w:val="single" w:sz="4" w:space="4" w:color="000000"/>
          <w:bottom w:val="single" w:sz="4" w:space="1" w:color="000000"/>
          <w:right w:val="single" w:sz="4" w:space="4" w:color="000000"/>
        </w:pBdr>
        <w:spacing w:after="0" w:line="100" w:lineRule="atLeast"/>
        <w:rPr>
          <w:rFonts w:cs="Open Sans"/>
          <w:b/>
          <w:color w:val="0C4CA3"/>
          <w:sz w:val="20"/>
          <w:szCs w:val="20"/>
          <w:lang w:val="sv-SE"/>
        </w:rPr>
      </w:pPr>
    </w:p>
    <w:p w:rsidR="003820A7" w:rsidRPr="00F17939" w:rsidRDefault="003820A7" w:rsidP="0031586B">
      <w:pPr>
        <w:pBdr>
          <w:top w:val="single" w:sz="4" w:space="1" w:color="000000"/>
          <w:left w:val="single" w:sz="4" w:space="4" w:color="000000"/>
          <w:bottom w:val="single" w:sz="4" w:space="1" w:color="000000"/>
          <w:right w:val="single" w:sz="4" w:space="4" w:color="000000"/>
        </w:pBdr>
        <w:spacing w:after="0" w:line="100" w:lineRule="atLeast"/>
        <w:jc w:val="center"/>
        <w:rPr>
          <w:rFonts w:cs="Open Sans"/>
          <w:b/>
          <w:color w:val="0C4CA3"/>
          <w:sz w:val="20"/>
          <w:szCs w:val="20"/>
          <w:lang w:val="sv-SE"/>
        </w:rPr>
      </w:pPr>
      <w:r>
        <w:rPr>
          <w:rFonts w:cs="Open Sans"/>
          <w:b/>
          <w:bCs/>
          <w:color w:val="0C4CA3"/>
          <w:sz w:val="20"/>
          <w:szCs w:val="20"/>
          <w:lang w:val="sv-SE"/>
        </w:rPr>
        <w:t xml:space="preserve">Endast de ansökningsformulär som lämnats in via </w:t>
      </w:r>
      <w:r w:rsidR="002922DC" w:rsidRPr="002922DC">
        <w:rPr>
          <w:rFonts w:cs="Open Sans"/>
          <w:b/>
          <w:bCs/>
          <w:color w:val="0C4CA3"/>
          <w:sz w:val="20"/>
          <w:szCs w:val="20"/>
          <w:lang w:val="sv-SE"/>
        </w:rPr>
        <w:t xml:space="preserve">Electronic Exchange Platform </w:t>
      </w:r>
      <w:r>
        <w:rPr>
          <w:rFonts w:cs="Open Sans"/>
          <w:b/>
          <w:bCs/>
          <w:color w:val="0C4CA3"/>
          <w:sz w:val="20"/>
          <w:szCs w:val="20"/>
          <w:lang w:val="sv-SE"/>
        </w:rPr>
        <w:t>(EEP) kommer att beaktas av det permanenta sekretariatet.</w:t>
      </w:r>
    </w:p>
    <w:p w:rsidR="003820A7" w:rsidRPr="00F17939" w:rsidRDefault="003820A7" w:rsidP="0031586B">
      <w:pPr>
        <w:pBdr>
          <w:top w:val="single" w:sz="4" w:space="1" w:color="000000"/>
          <w:left w:val="single" w:sz="4" w:space="4" w:color="000000"/>
          <w:bottom w:val="single" w:sz="4" w:space="1" w:color="000000"/>
          <w:right w:val="single" w:sz="4" w:space="4" w:color="000000"/>
        </w:pBdr>
        <w:spacing w:after="0" w:line="100" w:lineRule="atLeast"/>
        <w:jc w:val="center"/>
        <w:rPr>
          <w:rFonts w:cs="Open Sans"/>
          <w:b/>
          <w:color w:val="0C4CA3"/>
          <w:sz w:val="20"/>
          <w:szCs w:val="20"/>
          <w:lang w:val="sv-SE"/>
        </w:rPr>
      </w:pPr>
    </w:p>
    <w:p w:rsidR="003820A7" w:rsidRPr="00F17939" w:rsidRDefault="003820A7" w:rsidP="0031586B">
      <w:pPr>
        <w:pBdr>
          <w:top w:val="single" w:sz="4" w:space="1" w:color="000000"/>
          <w:left w:val="single" w:sz="4" w:space="4" w:color="000000"/>
          <w:bottom w:val="single" w:sz="4" w:space="1" w:color="000000"/>
          <w:right w:val="single" w:sz="4" w:space="4" w:color="000000"/>
        </w:pBdr>
        <w:spacing w:after="0" w:line="100" w:lineRule="atLeast"/>
        <w:jc w:val="center"/>
        <w:rPr>
          <w:rFonts w:cs="Open Sans"/>
          <w:b/>
          <w:color w:val="0C4CA3"/>
          <w:sz w:val="20"/>
          <w:szCs w:val="20"/>
          <w:lang w:val="sv-SE"/>
        </w:rPr>
      </w:pPr>
      <w:r>
        <w:rPr>
          <w:rFonts w:cs="Open Sans"/>
          <w:b/>
          <w:bCs/>
          <w:color w:val="0C4CA3"/>
          <w:sz w:val="20"/>
          <w:szCs w:val="20"/>
          <w:lang w:val="sv-SE"/>
        </w:rPr>
        <w:t xml:space="preserve">Notera att arbetsversionen här nedanför endast motsvarar en förenklad version av det fullständiga ansökningsformuläret som finns tillgängligt på EEP. Det föreligger dessutom inga garantier för att den här versionen stämmer överens till 100 % med den senaste officiella versionen som finns på EEP. Ni uppmanas på det bestämdaste att logga in på EEP så tidigt som möjligt. Vänta inte till de sista dagarna av ansökningsomgången. </w:t>
      </w:r>
    </w:p>
    <w:p w:rsidR="003820A7" w:rsidRPr="00F17939" w:rsidRDefault="003820A7" w:rsidP="0031586B">
      <w:pPr>
        <w:pBdr>
          <w:top w:val="single" w:sz="4" w:space="1" w:color="000000"/>
          <w:left w:val="single" w:sz="4" w:space="4" w:color="000000"/>
          <w:bottom w:val="single" w:sz="4" w:space="1" w:color="000000"/>
          <w:right w:val="single" w:sz="4" w:space="4" w:color="000000"/>
        </w:pBdr>
        <w:spacing w:after="0" w:line="100" w:lineRule="atLeast"/>
        <w:jc w:val="center"/>
        <w:rPr>
          <w:rFonts w:cs="Open Sans"/>
          <w:b/>
          <w:color w:val="0C4CA3"/>
          <w:sz w:val="20"/>
          <w:szCs w:val="20"/>
          <w:lang w:val="sv-SE"/>
        </w:rPr>
      </w:pPr>
    </w:p>
    <w:p w:rsidR="003820A7" w:rsidRPr="00F17939" w:rsidRDefault="003820A7" w:rsidP="0031586B">
      <w:pPr>
        <w:pBdr>
          <w:top w:val="single" w:sz="4" w:space="1" w:color="000000"/>
          <w:left w:val="single" w:sz="4" w:space="4" w:color="000000"/>
          <w:bottom w:val="single" w:sz="4" w:space="1" w:color="000000"/>
          <w:right w:val="single" w:sz="4" w:space="4" w:color="000000"/>
        </w:pBdr>
        <w:spacing w:after="0" w:line="100" w:lineRule="atLeast"/>
        <w:jc w:val="center"/>
        <w:rPr>
          <w:rFonts w:cs="Open Sans"/>
          <w:b/>
          <w:color w:val="0C4CA3"/>
          <w:sz w:val="20"/>
          <w:szCs w:val="20"/>
          <w:lang w:val="sv-SE"/>
        </w:rPr>
      </w:pPr>
      <w:r>
        <w:rPr>
          <w:rFonts w:cs="Open Sans"/>
          <w:b/>
          <w:bCs/>
          <w:color w:val="0C4CA3"/>
          <w:sz w:val="20"/>
          <w:szCs w:val="20"/>
          <w:lang w:val="sv-SE"/>
        </w:rPr>
        <w:t>Läs igenom den här ansökningsomgångens kravspecifikation samt UIA:s riktlinjer innan ni börjar fylla i ansökningsformuläret.</w:t>
      </w:r>
    </w:p>
    <w:p w:rsidR="003820A7" w:rsidRPr="00F17939" w:rsidRDefault="003820A7" w:rsidP="0031586B">
      <w:pPr>
        <w:pBdr>
          <w:top w:val="single" w:sz="4" w:space="1" w:color="000000"/>
          <w:left w:val="single" w:sz="4" w:space="4" w:color="000000"/>
          <w:bottom w:val="single" w:sz="4" w:space="1" w:color="000000"/>
          <w:right w:val="single" w:sz="4" w:space="4" w:color="000000"/>
        </w:pBdr>
        <w:spacing w:after="0" w:line="100" w:lineRule="atLeast"/>
        <w:jc w:val="center"/>
        <w:rPr>
          <w:rFonts w:cs="Open Sans"/>
          <w:b/>
          <w:color w:val="0C4CA3"/>
          <w:sz w:val="20"/>
          <w:szCs w:val="20"/>
          <w:lang w:val="sv-SE"/>
        </w:rPr>
      </w:pPr>
    </w:p>
    <w:p w:rsidR="003820A7" w:rsidRPr="00F17939" w:rsidRDefault="003820A7" w:rsidP="0031586B">
      <w:pPr>
        <w:pBdr>
          <w:top w:val="single" w:sz="4" w:space="1" w:color="000000"/>
          <w:left w:val="single" w:sz="4" w:space="4" w:color="000000"/>
          <w:bottom w:val="single" w:sz="4" w:space="1" w:color="000000"/>
          <w:right w:val="single" w:sz="4" w:space="4" w:color="000000"/>
        </w:pBdr>
        <w:spacing w:after="0" w:line="100" w:lineRule="atLeast"/>
        <w:jc w:val="center"/>
        <w:rPr>
          <w:rFonts w:cs="Open Sans"/>
          <w:b/>
          <w:color w:val="0C4CA3"/>
          <w:sz w:val="20"/>
          <w:szCs w:val="20"/>
          <w:lang w:val="sv-SE"/>
        </w:rPr>
      </w:pPr>
      <w:r>
        <w:rPr>
          <w:rFonts w:cs="Open Sans"/>
          <w:b/>
          <w:bCs/>
          <w:color w:val="0C4CA3"/>
          <w:sz w:val="20"/>
          <w:szCs w:val="20"/>
          <w:lang w:val="sv-SE"/>
        </w:rPr>
        <w:t xml:space="preserve">Slutligen, tänk på att </w:t>
      </w:r>
      <w:r>
        <w:rPr>
          <w:rFonts w:cs="Open Sans"/>
          <w:b/>
          <w:bCs/>
          <w:color w:val="0C4CA3"/>
          <w:sz w:val="20"/>
          <w:szCs w:val="20"/>
          <w:u w:val="single"/>
          <w:lang w:val="sv-SE"/>
        </w:rPr>
        <w:t>begränsningen av antalet tecken inklusive mellanrum måste följas</w:t>
      </w:r>
      <w:r>
        <w:rPr>
          <w:rFonts w:cs="Open Sans"/>
          <w:b/>
          <w:bCs/>
          <w:color w:val="0C4CA3"/>
          <w:sz w:val="20"/>
          <w:szCs w:val="20"/>
          <w:lang w:val="sv-SE"/>
        </w:rPr>
        <w:t>. Vissa inslag i ansökningsformuläret kommer dessutom skapas automatiskt på EEP. Att fylla i arbetsdokumenten kan emellertid vara projekten till hjälp för att få en fullständig överblick över projektet.</w:t>
      </w:r>
    </w:p>
    <w:p w:rsidR="003820A7" w:rsidRPr="00F17939" w:rsidRDefault="003820A7">
      <w:pPr>
        <w:pBdr>
          <w:top w:val="single" w:sz="4" w:space="1" w:color="000000"/>
          <w:left w:val="single" w:sz="4" w:space="4" w:color="000000"/>
          <w:bottom w:val="single" w:sz="4" w:space="1" w:color="000000"/>
          <w:right w:val="single" w:sz="4" w:space="4" w:color="000000"/>
        </w:pBdr>
        <w:spacing w:after="0" w:line="100" w:lineRule="atLeast"/>
        <w:jc w:val="center"/>
        <w:rPr>
          <w:rFonts w:cs="Open Sans"/>
          <w:b/>
          <w:color w:val="0C4CA3"/>
          <w:sz w:val="20"/>
          <w:szCs w:val="20"/>
          <w:lang w:val="sv-SE"/>
        </w:rPr>
      </w:pPr>
    </w:p>
    <w:p w:rsidR="003820A7" w:rsidRPr="00F17939" w:rsidRDefault="003820A7" w:rsidP="0031586B">
      <w:pPr>
        <w:pBdr>
          <w:top w:val="single" w:sz="4" w:space="1" w:color="000000"/>
          <w:left w:val="single" w:sz="4" w:space="4" w:color="000000"/>
          <w:bottom w:val="single" w:sz="4" w:space="1" w:color="000000"/>
          <w:right w:val="single" w:sz="4" w:space="4" w:color="000000"/>
        </w:pBdr>
        <w:spacing w:after="0" w:line="100" w:lineRule="atLeast"/>
        <w:rPr>
          <w:rFonts w:cs="Open Sans"/>
          <w:b/>
          <w:color w:val="0C4CA3"/>
          <w:sz w:val="20"/>
          <w:szCs w:val="20"/>
          <w:lang w:val="sv-SE"/>
        </w:rPr>
      </w:pPr>
    </w:p>
    <w:p w:rsidR="003820A7" w:rsidRPr="00F17939" w:rsidRDefault="003820A7">
      <w:pPr>
        <w:spacing w:after="0" w:line="100" w:lineRule="atLeast"/>
        <w:rPr>
          <w:rFonts w:cs="Open Sans"/>
          <w:sz w:val="20"/>
          <w:szCs w:val="20"/>
          <w:lang w:val="sv-SE"/>
        </w:rPr>
      </w:pPr>
    </w:p>
    <w:p w:rsidR="003820A7" w:rsidRPr="00F17939" w:rsidRDefault="003820A7">
      <w:pPr>
        <w:spacing w:after="0" w:line="100" w:lineRule="atLeast"/>
        <w:rPr>
          <w:rFonts w:cs="Open Sans"/>
          <w:sz w:val="20"/>
          <w:szCs w:val="20"/>
          <w:lang w:val="sv-SE"/>
        </w:rPr>
      </w:pPr>
      <w:bookmarkStart w:id="0" w:name="_GoBack"/>
      <w:bookmarkEnd w:id="0"/>
    </w:p>
    <w:p w:rsidR="003820A7" w:rsidRPr="00F17939" w:rsidRDefault="003820A7" w:rsidP="00A212A8">
      <w:pPr>
        <w:rPr>
          <w:b/>
          <w:color w:val="97A5D4"/>
          <w:sz w:val="24"/>
          <w:szCs w:val="24"/>
          <w:lang w:val="sv-SE"/>
        </w:rPr>
      </w:pPr>
      <w:r>
        <w:rPr>
          <w:rFonts w:cs="Open Sans"/>
          <w:b/>
          <w:bCs/>
          <w:color w:val="6E8992"/>
          <w:sz w:val="24"/>
          <w:szCs w:val="24"/>
          <w:lang w:val="sv-SE"/>
        </w:rPr>
        <w:t>DEL A – Projektsammanfattning</w:t>
      </w:r>
    </w:p>
    <w:p w:rsidR="003820A7" w:rsidRPr="00F17939" w:rsidRDefault="003820A7" w:rsidP="00A212A8">
      <w:pPr>
        <w:spacing w:after="60"/>
        <w:jc w:val="both"/>
        <w:rPr>
          <w:sz w:val="24"/>
          <w:szCs w:val="24"/>
          <w:lang w:val="sv-SE"/>
        </w:rPr>
      </w:pPr>
      <w:r>
        <w:rPr>
          <w:rFonts w:cs="Open Sans"/>
          <w:b/>
          <w:bCs/>
          <w:color w:val="97A5D4"/>
          <w:sz w:val="24"/>
          <w:szCs w:val="24"/>
          <w:lang w:val="sv-SE"/>
        </w:rPr>
        <w:t>A.1 Identifiering av projekt</w:t>
      </w:r>
    </w:p>
    <w:tbl>
      <w:tblPr>
        <w:tblW w:w="9214" w:type="dxa"/>
        <w:tblInd w:w="108" w:type="dxa"/>
        <w:tblLayout w:type="fixed"/>
        <w:tblCellMar>
          <w:top w:w="57" w:type="dxa"/>
        </w:tblCellMar>
        <w:tblLook w:val="0000" w:firstRow="0" w:lastRow="0" w:firstColumn="0" w:lastColumn="0" w:noHBand="0" w:noVBand="0"/>
      </w:tblPr>
      <w:tblGrid>
        <w:gridCol w:w="2268"/>
        <w:gridCol w:w="1701"/>
        <w:gridCol w:w="5245"/>
      </w:tblGrid>
      <w:tr w:rsidR="003820A7"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A212A8">
            <w:pPr>
              <w:spacing w:after="0"/>
              <w:jc w:val="both"/>
              <w:rPr>
                <w:i/>
                <w:sz w:val="20"/>
                <w:szCs w:val="20"/>
              </w:rPr>
            </w:pPr>
            <w:r>
              <w:rPr>
                <w:rFonts w:cs="Open Sans"/>
                <w:sz w:val="20"/>
                <w:szCs w:val="20"/>
                <w:lang w:val="sv-SE"/>
              </w:rPr>
              <w:t xml:space="preserve">Projektakronym </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pPr>
              <w:pStyle w:val="CommentText1"/>
              <w:spacing w:line="100" w:lineRule="atLeast"/>
              <w:rPr>
                <w:rFonts w:cs="Open Sans"/>
                <w:i/>
              </w:rPr>
            </w:pPr>
          </w:p>
        </w:tc>
      </w:tr>
      <w:tr w:rsidR="003820A7"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010CC6">
            <w:pPr>
              <w:spacing w:after="0"/>
              <w:jc w:val="both"/>
              <w:rPr>
                <w:color w:val="548DD4"/>
                <w:sz w:val="20"/>
                <w:szCs w:val="20"/>
              </w:rPr>
            </w:pPr>
            <w:r>
              <w:rPr>
                <w:rFonts w:cs="Open Sans"/>
                <w:sz w:val="20"/>
                <w:szCs w:val="20"/>
                <w:lang w:val="sv-SE"/>
              </w:rPr>
              <w:t>Projekttitel</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4E1992" w:rsidRDefault="003820A7">
            <w:pPr>
              <w:spacing w:after="0" w:line="100" w:lineRule="atLeast"/>
              <w:jc w:val="both"/>
              <w:rPr>
                <w:b/>
                <w:sz w:val="20"/>
                <w:szCs w:val="20"/>
              </w:rPr>
            </w:pPr>
            <w:r>
              <w:rPr>
                <w:rFonts w:cs="Open Sans"/>
                <w:b/>
                <w:bCs/>
                <w:color w:val="548DD4"/>
                <w:sz w:val="20"/>
                <w:szCs w:val="20"/>
                <w:lang w:val="sv-SE"/>
              </w:rPr>
              <w:t>[250 tecken]</w:t>
            </w:r>
          </w:p>
        </w:tc>
      </w:tr>
      <w:tr w:rsidR="003820A7" w:rsidRPr="00F17939"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010CC6">
            <w:pPr>
              <w:spacing w:after="0"/>
              <w:jc w:val="both"/>
              <w:rPr>
                <w:rFonts w:cs="Open Sans"/>
                <w:sz w:val="20"/>
                <w:szCs w:val="20"/>
              </w:rPr>
            </w:pPr>
            <w:r>
              <w:rPr>
                <w:rFonts w:cs="Open Sans"/>
                <w:sz w:val="20"/>
                <w:szCs w:val="20"/>
                <w:lang w:val="sv-SE"/>
              </w:rPr>
              <w:t>Projektnummer</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F17939" w:rsidRDefault="003820A7">
            <w:pPr>
              <w:spacing w:after="0" w:line="100" w:lineRule="atLeast"/>
              <w:jc w:val="both"/>
              <w:rPr>
                <w:rFonts w:cs="Open Sans"/>
                <w:color w:val="548DD4"/>
                <w:sz w:val="20"/>
                <w:szCs w:val="20"/>
                <w:lang w:val="sv-SE"/>
              </w:rPr>
            </w:pPr>
            <w:r>
              <w:rPr>
                <w:rFonts w:cs="Open Sans"/>
                <w:color w:val="548DD4"/>
                <w:sz w:val="20"/>
                <w:szCs w:val="20"/>
                <w:lang w:val="sv-SE"/>
              </w:rPr>
              <w:t>Skapas automatiskt då projektet sparas för första gången</w:t>
            </w:r>
          </w:p>
        </w:tc>
      </w:tr>
      <w:tr w:rsidR="003820A7" w:rsidRPr="00815C13" w:rsidTr="00815C13">
        <w:trPr>
          <w:trHeight w:val="35"/>
        </w:trPr>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F17939" w:rsidRDefault="003820A7" w:rsidP="00E95F1C">
            <w:pPr>
              <w:spacing w:after="0"/>
              <w:rPr>
                <w:i/>
                <w:sz w:val="20"/>
                <w:szCs w:val="20"/>
                <w:lang w:val="sv-SE"/>
              </w:rPr>
            </w:pPr>
            <w:r>
              <w:rPr>
                <w:rFonts w:cs="Open Sans"/>
                <w:sz w:val="20"/>
                <w:szCs w:val="20"/>
                <w:lang w:val="sv-SE"/>
              </w:rPr>
              <w:t>Namnet på den huvudansvariga stadsmyndigheten (MUA)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EC2260">
            <w:pPr>
              <w:spacing w:after="0"/>
              <w:rPr>
                <w:rFonts w:cs="Open Sans"/>
                <w:bCs/>
                <w:i/>
                <w:sz w:val="20"/>
                <w:szCs w:val="20"/>
              </w:rPr>
            </w:pPr>
            <w:r>
              <w:rPr>
                <w:rFonts w:cs="Open Sans"/>
                <w:i/>
                <w:iCs/>
                <w:color w:val="548DD4"/>
                <w:sz w:val="20"/>
                <w:szCs w:val="20"/>
                <w:lang w:val="sv-SE"/>
              </w:rPr>
              <w:t>(fylls i automatiskt)</w:t>
            </w:r>
          </w:p>
        </w:tc>
      </w:tr>
      <w:tr w:rsidR="003820A7"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8474E8">
            <w:pPr>
              <w:spacing w:after="0"/>
              <w:rPr>
                <w:i/>
                <w:sz w:val="20"/>
                <w:szCs w:val="20"/>
              </w:rPr>
            </w:pPr>
            <w:r>
              <w:rPr>
                <w:rFonts w:cs="Open Sans"/>
                <w:sz w:val="20"/>
                <w:szCs w:val="20"/>
                <w:lang w:val="sv-SE"/>
              </w:rPr>
              <w:t>ERUF-andel</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C2260" w:rsidRDefault="003820A7" w:rsidP="00EC2260">
            <w:pPr>
              <w:spacing w:after="0"/>
              <w:rPr>
                <w:rFonts w:cs="Open Sans"/>
                <w:i/>
                <w:color w:val="548DD4"/>
                <w:sz w:val="20"/>
                <w:szCs w:val="20"/>
              </w:rPr>
            </w:pPr>
            <w:r>
              <w:rPr>
                <w:rFonts w:cs="Open Sans"/>
                <w:i/>
                <w:iCs/>
                <w:color w:val="548DD4"/>
                <w:sz w:val="20"/>
                <w:szCs w:val="20"/>
                <w:lang w:val="sv-SE"/>
              </w:rPr>
              <w:t>Högst 80 %</w:t>
            </w:r>
          </w:p>
        </w:tc>
      </w:tr>
      <w:tr w:rsidR="003820A7" w:rsidRPr="00226143" w:rsidTr="00EF21C9">
        <w:tc>
          <w:tcPr>
            <w:tcW w:w="2268" w:type="dxa"/>
            <w:vMerge w:val="restart"/>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A212A8">
            <w:pPr>
              <w:spacing w:after="0"/>
              <w:jc w:val="both"/>
              <w:rPr>
                <w:rFonts w:cs="Open Sans"/>
                <w:sz w:val="20"/>
                <w:szCs w:val="20"/>
              </w:rPr>
            </w:pPr>
            <w:r>
              <w:rPr>
                <w:rFonts w:cs="Open Sans"/>
                <w:sz w:val="20"/>
                <w:szCs w:val="20"/>
                <w:lang w:val="sv-SE"/>
              </w:rPr>
              <w:t>Projektets varaktighet</w:t>
            </w: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A212A8">
            <w:pPr>
              <w:spacing w:after="0"/>
              <w:jc w:val="both"/>
              <w:rPr>
                <w:i/>
                <w:sz w:val="20"/>
                <w:szCs w:val="20"/>
              </w:rPr>
            </w:pPr>
            <w:r>
              <w:rPr>
                <w:rFonts w:cs="Open Sans"/>
                <w:sz w:val="20"/>
                <w:szCs w:val="20"/>
                <w:lang w:val="sv-SE"/>
              </w:rPr>
              <w:t>Startdatum</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C2260" w:rsidRDefault="003820A7" w:rsidP="00E95F1C">
            <w:pPr>
              <w:spacing w:after="0"/>
              <w:rPr>
                <w:rFonts w:cs="Open Sans"/>
                <w:i/>
                <w:color w:val="548DD4"/>
                <w:sz w:val="20"/>
                <w:szCs w:val="20"/>
              </w:rPr>
            </w:pPr>
            <w:r>
              <w:rPr>
                <w:rFonts w:cs="Open Sans"/>
                <w:i/>
                <w:iCs/>
                <w:color w:val="548DD4"/>
                <w:sz w:val="20"/>
                <w:szCs w:val="20"/>
                <w:lang w:val="sv-SE"/>
              </w:rPr>
              <w:t>(datum då projektet godkändes)</w:t>
            </w:r>
          </w:p>
        </w:tc>
      </w:tr>
      <w:tr w:rsidR="003820A7" w:rsidRPr="0041398E" w:rsidTr="00EF21C9">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A212A8">
            <w:pPr>
              <w:spacing w:after="0"/>
              <w:jc w:val="both"/>
              <w:rPr>
                <w:rFonts w:cs="Open San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A212A8">
            <w:pPr>
              <w:spacing w:after="0"/>
              <w:jc w:val="both"/>
              <w:rPr>
                <w:rFonts w:cs="Open Sans"/>
                <w:sz w:val="20"/>
                <w:szCs w:val="20"/>
              </w:rPr>
            </w:pPr>
            <w:r>
              <w:rPr>
                <w:rFonts w:cs="Open Sans"/>
                <w:sz w:val="20"/>
                <w:szCs w:val="20"/>
                <w:lang w:val="sv-SE"/>
              </w:rPr>
              <w:t>Slutdatum</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F17939" w:rsidRDefault="003820A7" w:rsidP="00EC2260">
            <w:pPr>
              <w:spacing w:after="0"/>
              <w:rPr>
                <w:rFonts w:cs="Open Sans"/>
                <w:i/>
                <w:color w:val="548DD4"/>
                <w:sz w:val="20"/>
                <w:szCs w:val="20"/>
                <w:lang w:val="sv-SE"/>
              </w:rPr>
            </w:pPr>
            <w:r>
              <w:rPr>
                <w:rFonts w:cs="Open Sans"/>
                <w:i/>
                <w:iCs/>
                <w:color w:val="548DD4"/>
                <w:sz w:val="20"/>
                <w:szCs w:val="20"/>
                <w:lang w:val="sv-SE"/>
              </w:rPr>
              <w:t>Högst tre år efter startdatumet</w:t>
            </w:r>
          </w:p>
        </w:tc>
      </w:tr>
      <w:tr w:rsidR="003820A7" w:rsidRPr="00815C13" w:rsidTr="00EF21C9">
        <w:trPr>
          <w:trHeight w:val="448"/>
        </w:trPr>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3820A7" w:rsidRPr="00F17939" w:rsidRDefault="003820A7">
            <w:pPr>
              <w:rPr>
                <w:sz w:val="20"/>
                <w:szCs w:val="20"/>
                <w:lang w:val="sv-SE"/>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A212A8">
            <w:pPr>
              <w:spacing w:after="0"/>
              <w:jc w:val="both"/>
              <w:rPr>
                <w:i/>
                <w:sz w:val="20"/>
                <w:szCs w:val="20"/>
              </w:rPr>
            </w:pPr>
            <w:r>
              <w:rPr>
                <w:rFonts w:cs="Open Sans"/>
                <w:sz w:val="20"/>
                <w:szCs w:val="20"/>
                <w:lang w:val="sv-SE"/>
              </w:rPr>
              <w:t>Månader totalt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C2260" w:rsidRDefault="003820A7" w:rsidP="00EC2260">
            <w:pPr>
              <w:spacing w:after="0"/>
              <w:rPr>
                <w:rFonts w:cs="Open Sans"/>
                <w:i/>
                <w:color w:val="548DD4"/>
                <w:sz w:val="20"/>
                <w:szCs w:val="20"/>
              </w:rPr>
            </w:pPr>
            <w:r>
              <w:rPr>
                <w:rFonts w:cs="Open Sans"/>
                <w:i/>
                <w:iCs/>
                <w:color w:val="548DD4"/>
                <w:sz w:val="20"/>
                <w:szCs w:val="20"/>
                <w:lang w:val="sv-SE"/>
              </w:rPr>
              <w:t>Beräknas automatiskt</w:t>
            </w:r>
          </w:p>
        </w:tc>
      </w:tr>
      <w:tr w:rsidR="003820A7" w:rsidRPr="005A4F86"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604455">
            <w:pPr>
              <w:spacing w:after="0"/>
              <w:jc w:val="both"/>
              <w:rPr>
                <w:i/>
                <w:sz w:val="20"/>
                <w:szCs w:val="20"/>
              </w:rPr>
            </w:pPr>
            <w:r>
              <w:rPr>
                <w:rFonts w:cs="Open Sans"/>
                <w:sz w:val="20"/>
                <w:szCs w:val="20"/>
                <w:lang w:val="sv-SE"/>
              </w:rPr>
              <w:t>Tema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F17939" w:rsidRDefault="003820A7" w:rsidP="00EC2260">
            <w:pPr>
              <w:spacing w:after="0"/>
              <w:rPr>
                <w:rFonts w:cs="Open Sans"/>
                <w:i/>
                <w:color w:val="548DD4"/>
                <w:sz w:val="20"/>
                <w:szCs w:val="20"/>
                <w:lang w:val="sv-SE"/>
              </w:rPr>
            </w:pPr>
            <w:r>
              <w:rPr>
                <w:rFonts w:cs="Open Sans"/>
                <w:i/>
                <w:iCs/>
                <w:color w:val="548DD4"/>
                <w:sz w:val="20"/>
                <w:szCs w:val="20"/>
                <w:lang w:val="sv-SE"/>
              </w:rPr>
              <w:t>Nedrullningsbar meny med x antal teman som är olika för varje ansökningsomgång.</w:t>
            </w:r>
          </w:p>
        </w:tc>
      </w:tr>
    </w:tbl>
    <w:p w:rsidR="003820A7" w:rsidRPr="00F17939" w:rsidRDefault="003820A7">
      <w:pPr>
        <w:spacing w:after="0" w:line="100" w:lineRule="atLeast"/>
        <w:rPr>
          <w:rFonts w:cs="Open Sans"/>
          <w:sz w:val="20"/>
          <w:szCs w:val="20"/>
          <w:lang w:val="sv-SE"/>
        </w:rPr>
      </w:pPr>
    </w:p>
    <w:p w:rsidR="003820A7" w:rsidRPr="00F17939" w:rsidRDefault="003820A7">
      <w:pPr>
        <w:spacing w:after="0" w:line="100" w:lineRule="atLeast"/>
        <w:rPr>
          <w:rFonts w:cs="Open Sans"/>
          <w:sz w:val="20"/>
          <w:szCs w:val="20"/>
          <w:lang w:val="sv-SE"/>
        </w:rPr>
      </w:pPr>
    </w:p>
    <w:p w:rsidR="003820A7" w:rsidRPr="00276B6C" w:rsidRDefault="003820A7" w:rsidP="00506BEF">
      <w:pPr>
        <w:spacing w:after="60"/>
        <w:jc w:val="both"/>
        <w:rPr>
          <w:sz w:val="24"/>
          <w:szCs w:val="24"/>
        </w:rPr>
      </w:pPr>
      <w:r>
        <w:rPr>
          <w:rFonts w:cs="Open Sans"/>
          <w:b/>
          <w:bCs/>
          <w:color w:val="97A5D4"/>
          <w:sz w:val="24"/>
          <w:szCs w:val="24"/>
          <w:lang w:val="sv-SE"/>
        </w:rPr>
        <w:t>A.2 Projektsammanfattning</w:t>
      </w:r>
    </w:p>
    <w:tbl>
      <w:tblPr>
        <w:tblW w:w="9214" w:type="dxa"/>
        <w:tblInd w:w="108" w:type="dxa"/>
        <w:tblLayout w:type="fixed"/>
        <w:tblCellMar>
          <w:top w:w="57" w:type="dxa"/>
        </w:tblCellMar>
        <w:tblLook w:val="0000" w:firstRow="0" w:lastRow="0" w:firstColumn="0" w:lastColumn="0" w:noHBand="0" w:noVBand="0"/>
      </w:tblPr>
      <w:tblGrid>
        <w:gridCol w:w="9214"/>
      </w:tblGrid>
      <w:tr w:rsidR="003820A7" w:rsidRPr="00815C13" w:rsidTr="00EF21C9">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pPr>
              <w:numPr>
                <w:ilvl w:val="0"/>
                <w:numId w:val="15"/>
              </w:numPr>
              <w:spacing w:after="0" w:line="100" w:lineRule="atLeast"/>
              <w:jc w:val="both"/>
              <w:rPr>
                <w:sz w:val="20"/>
                <w:szCs w:val="20"/>
              </w:rPr>
            </w:pPr>
            <w:r>
              <w:rPr>
                <w:rFonts w:cs="Open Sans"/>
                <w:sz w:val="20"/>
                <w:szCs w:val="20"/>
                <w:lang w:val="sv-SE"/>
              </w:rPr>
              <w:t>Beskrivning av projektsammanfattningen</w:t>
            </w:r>
          </w:p>
        </w:tc>
      </w:tr>
      <w:tr w:rsidR="003820A7" w:rsidRPr="00F17939" w:rsidTr="00EF21C9">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3820A7" w:rsidRPr="00F17939" w:rsidRDefault="003820A7" w:rsidP="004458E7">
            <w:pPr>
              <w:spacing w:after="60" w:line="100" w:lineRule="atLeast"/>
              <w:jc w:val="both"/>
              <w:rPr>
                <w:sz w:val="20"/>
                <w:szCs w:val="20"/>
                <w:lang w:val="sv-SE"/>
              </w:rPr>
            </w:pPr>
            <w:r>
              <w:rPr>
                <w:rFonts w:cs="Open Sans"/>
                <w:b/>
                <w:bCs/>
                <w:color w:val="548DD4"/>
                <w:sz w:val="20"/>
                <w:szCs w:val="20"/>
                <w:lang w:val="sv-SE"/>
              </w:rPr>
              <w:t>[1 500 tecken]</w:t>
            </w:r>
            <w:r>
              <w:rPr>
                <w:rFonts w:cs="Open Sans"/>
                <w:color w:val="548DD4"/>
                <w:sz w:val="20"/>
                <w:szCs w:val="20"/>
                <w:lang w:val="sv-SE"/>
              </w:rPr>
              <w:t xml:space="preserve"> </w:t>
            </w:r>
            <w:r>
              <w:rPr>
                <w:rFonts w:cs="Open Sans"/>
                <w:i/>
                <w:iCs/>
                <w:color w:val="548DD4"/>
                <w:sz w:val="20"/>
                <w:szCs w:val="20"/>
                <w:lang w:val="sv-SE"/>
              </w:rPr>
              <w:t>Beskriv kortfattat den utmaning man önskar ta itu med, lösningsförslaget, på vilket sätt det är originellt och innovativt, samt vilken förändring av den aktuella situationen man önskar åstadkomma.</w:t>
            </w:r>
          </w:p>
        </w:tc>
      </w:tr>
    </w:tbl>
    <w:p w:rsidR="003820A7" w:rsidRPr="00F17939" w:rsidRDefault="003820A7" w:rsidP="007579DF">
      <w:pPr>
        <w:rPr>
          <w:rFonts w:cs="Open Sans"/>
          <w:b/>
          <w:color w:val="6E8992"/>
          <w:sz w:val="20"/>
          <w:szCs w:val="20"/>
          <w:lang w:val="sv-SE"/>
        </w:rPr>
      </w:pPr>
    </w:p>
    <w:p w:rsidR="003820A7" w:rsidRPr="00F17939" w:rsidRDefault="003820A7" w:rsidP="005C218F">
      <w:pPr>
        <w:suppressAutoHyphens w:val="0"/>
        <w:spacing w:after="0" w:line="240" w:lineRule="auto"/>
        <w:rPr>
          <w:noProof/>
          <w:sz w:val="20"/>
          <w:szCs w:val="20"/>
          <w:lang w:val="sv-SE"/>
        </w:rPr>
      </w:pPr>
    </w:p>
    <w:p w:rsidR="003820A7" w:rsidRPr="00F17939" w:rsidRDefault="003820A7" w:rsidP="005C218F">
      <w:pPr>
        <w:spacing w:after="60" w:line="100" w:lineRule="atLeast"/>
        <w:jc w:val="both"/>
        <w:rPr>
          <w:rFonts w:cs="Open Sans"/>
          <w:i/>
          <w:color w:val="548DD4"/>
          <w:sz w:val="20"/>
          <w:szCs w:val="20"/>
          <w:lang w:val="sv-SE"/>
        </w:rPr>
      </w:pPr>
      <w:r>
        <w:rPr>
          <w:rFonts w:cs="Open Sans"/>
          <w:i/>
          <w:iCs/>
          <w:color w:val="548DD4"/>
          <w:sz w:val="20"/>
          <w:szCs w:val="20"/>
          <w:lang w:val="sv-SE"/>
        </w:rPr>
        <w:t>Tabellen har skapats automatiskt utifrån arbetsplanen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923"/>
        <w:gridCol w:w="972"/>
        <w:gridCol w:w="1081"/>
        <w:gridCol w:w="960"/>
        <w:gridCol w:w="910"/>
        <w:gridCol w:w="960"/>
        <w:gridCol w:w="1564"/>
      </w:tblGrid>
      <w:tr w:rsidR="003820A7" w:rsidRPr="005A4F86" w:rsidTr="007667FE">
        <w:tc>
          <w:tcPr>
            <w:tcW w:w="9062" w:type="dxa"/>
            <w:gridSpan w:val="8"/>
            <w:shd w:val="clear" w:color="auto" w:fill="E5DFEC"/>
          </w:tcPr>
          <w:p w:rsidR="003820A7" w:rsidRPr="00F17939" w:rsidRDefault="003820A7" w:rsidP="007667FE">
            <w:pPr>
              <w:tabs>
                <w:tab w:val="left" w:pos="1777"/>
                <w:tab w:val="center" w:pos="4423"/>
              </w:tabs>
              <w:spacing w:after="0"/>
              <w:rPr>
                <w:rFonts w:cs="Open Sans"/>
                <w:b/>
                <w:i/>
                <w:color w:val="548DD4"/>
                <w:sz w:val="20"/>
                <w:szCs w:val="20"/>
                <w:lang w:val="sv-SE"/>
              </w:rPr>
            </w:pPr>
            <w:r w:rsidRPr="007667FE">
              <w:rPr>
                <w:rFonts w:cs="Open Sans"/>
                <w:sz w:val="20"/>
                <w:szCs w:val="20"/>
                <w:lang w:val="sv-SE"/>
              </w:rPr>
              <w:tab/>
            </w:r>
            <w:r w:rsidRPr="007667FE">
              <w:rPr>
                <w:rFonts w:cs="Open Sans"/>
                <w:sz w:val="20"/>
                <w:szCs w:val="20"/>
                <w:lang w:val="sv-SE"/>
              </w:rPr>
              <w:tab/>
            </w:r>
            <w:r w:rsidRPr="007667FE">
              <w:rPr>
                <w:rFonts w:cs="Open Sans"/>
                <w:b/>
                <w:bCs/>
                <w:sz w:val="20"/>
                <w:szCs w:val="20"/>
                <w:lang w:val="sv-SE"/>
              </w:rPr>
              <w:t>Budget – uppdelad i finansieringskällor och samarbetspartners</w:t>
            </w:r>
          </w:p>
        </w:tc>
      </w:tr>
      <w:tr w:rsidR="003820A7" w:rsidTr="007667FE">
        <w:tc>
          <w:tcPr>
            <w:tcW w:w="1132" w:type="dxa"/>
            <w:vMerge w:val="restart"/>
          </w:tcPr>
          <w:p w:rsidR="003820A7" w:rsidRPr="007667FE" w:rsidRDefault="003820A7" w:rsidP="007667FE">
            <w:pPr>
              <w:suppressAutoHyphens w:val="0"/>
              <w:spacing w:after="0" w:line="240" w:lineRule="auto"/>
              <w:rPr>
                <w:rFonts w:cs="Open Sans"/>
                <w:color w:val="000000"/>
                <w:sz w:val="20"/>
                <w:szCs w:val="20"/>
              </w:rPr>
            </w:pPr>
            <w:r w:rsidRPr="007667FE">
              <w:rPr>
                <w:rFonts w:cs="Open Sans"/>
                <w:color w:val="000000"/>
                <w:sz w:val="20"/>
                <w:szCs w:val="20"/>
                <w:lang w:val="sv-SE"/>
              </w:rPr>
              <w:t>Samarbetspartner</w:t>
            </w:r>
          </w:p>
        </w:tc>
        <w:tc>
          <w:tcPr>
            <w:tcW w:w="2265" w:type="dxa"/>
            <w:gridSpan w:val="2"/>
          </w:tcPr>
          <w:p w:rsidR="003820A7" w:rsidRPr="007667FE" w:rsidRDefault="003820A7" w:rsidP="007667FE">
            <w:pPr>
              <w:suppressAutoHyphens w:val="0"/>
              <w:spacing w:after="0" w:line="240" w:lineRule="auto"/>
              <w:rPr>
                <w:rFonts w:cs="Open Sans"/>
                <w:color w:val="000000"/>
                <w:sz w:val="20"/>
                <w:szCs w:val="20"/>
              </w:rPr>
            </w:pPr>
            <w:r w:rsidRPr="007667FE">
              <w:rPr>
                <w:rFonts w:cs="Open Sans"/>
                <w:color w:val="000000"/>
                <w:sz w:val="20"/>
                <w:szCs w:val="20"/>
                <w:lang w:val="sv-SE"/>
              </w:rPr>
              <w:t>Medfinansiering ERUF</w:t>
            </w:r>
          </w:p>
        </w:tc>
        <w:tc>
          <w:tcPr>
            <w:tcW w:w="3399" w:type="dxa"/>
            <w:gridSpan w:val="3"/>
          </w:tcPr>
          <w:p w:rsidR="003820A7" w:rsidRPr="007667FE" w:rsidRDefault="003820A7" w:rsidP="007667FE">
            <w:pPr>
              <w:suppressAutoHyphens w:val="0"/>
              <w:spacing w:after="0" w:line="240" w:lineRule="auto"/>
              <w:rPr>
                <w:rFonts w:cs="Open Sans"/>
                <w:color w:val="000000"/>
                <w:sz w:val="20"/>
                <w:szCs w:val="20"/>
              </w:rPr>
            </w:pPr>
            <w:r w:rsidRPr="007667FE">
              <w:rPr>
                <w:rFonts w:cs="Open Sans"/>
                <w:color w:val="000000"/>
                <w:sz w:val="20"/>
                <w:szCs w:val="20"/>
                <w:lang w:val="sv-SE"/>
              </w:rPr>
              <w:t>Bidrag</w:t>
            </w:r>
          </w:p>
        </w:tc>
        <w:tc>
          <w:tcPr>
            <w:tcW w:w="2266" w:type="dxa"/>
            <w:gridSpan w:val="2"/>
          </w:tcPr>
          <w:p w:rsidR="003820A7" w:rsidRPr="007667FE" w:rsidRDefault="003820A7" w:rsidP="007667FE">
            <w:pPr>
              <w:suppressAutoHyphens w:val="0"/>
              <w:spacing w:after="0" w:line="240" w:lineRule="auto"/>
              <w:rPr>
                <w:rFonts w:cs="Open Sans"/>
                <w:color w:val="000000"/>
                <w:sz w:val="20"/>
                <w:szCs w:val="20"/>
              </w:rPr>
            </w:pPr>
            <w:r w:rsidRPr="007667FE">
              <w:rPr>
                <w:rFonts w:cs="Open Sans"/>
                <w:color w:val="000000"/>
                <w:sz w:val="20"/>
                <w:szCs w:val="20"/>
                <w:lang w:val="sv-SE"/>
              </w:rPr>
              <w:t>Totalt</w:t>
            </w:r>
          </w:p>
        </w:tc>
      </w:tr>
      <w:tr w:rsidR="003820A7" w:rsidTr="007667FE">
        <w:tc>
          <w:tcPr>
            <w:tcW w:w="1132" w:type="dxa"/>
            <w:vMerge/>
          </w:tcPr>
          <w:p w:rsidR="003820A7" w:rsidRPr="007667FE" w:rsidRDefault="003820A7" w:rsidP="007667FE">
            <w:pPr>
              <w:suppressAutoHyphens w:val="0"/>
              <w:spacing w:after="0" w:line="240" w:lineRule="auto"/>
              <w:rPr>
                <w:rFonts w:cs="Open Sans"/>
                <w:color w:val="000000"/>
                <w:sz w:val="20"/>
                <w:szCs w:val="20"/>
              </w:rPr>
            </w:pPr>
          </w:p>
        </w:tc>
        <w:tc>
          <w:tcPr>
            <w:tcW w:w="1132" w:type="dxa"/>
          </w:tcPr>
          <w:p w:rsidR="003820A7" w:rsidRPr="007667FE" w:rsidRDefault="003820A7" w:rsidP="007667FE">
            <w:pPr>
              <w:suppressAutoHyphens w:val="0"/>
              <w:spacing w:after="0" w:line="240" w:lineRule="auto"/>
              <w:rPr>
                <w:rFonts w:cs="Open Sans"/>
                <w:i/>
                <w:color w:val="000000"/>
                <w:sz w:val="20"/>
                <w:szCs w:val="20"/>
              </w:rPr>
            </w:pPr>
            <w:r w:rsidRPr="007667FE">
              <w:rPr>
                <w:rFonts w:cs="Open Sans"/>
                <w:i/>
                <w:iCs/>
                <w:color w:val="000000"/>
                <w:sz w:val="20"/>
                <w:szCs w:val="20"/>
                <w:lang w:val="sv-SE"/>
              </w:rPr>
              <w:t>EUR</w:t>
            </w:r>
          </w:p>
        </w:tc>
        <w:tc>
          <w:tcPr>
            <w:tcW w:w="1133" w:type="dxa"/>
          </w:tcPr>
          <w:p w:rsidR="003820A7" w:rsidRPr="007667FE" w:rsidRDefault="003820A7" w:rsidP="007667FE">
            <w:pPr>
              <w:suppressAutoHyphens w:val="0"/>
              <w:spacing w:after="0" w:line="240" w:lineRule="auto"/>
              <w:rPr>
                <w:rFonts w:cs="Open Sans"/>
                <w:i/>
                <w:color w:val="000000"/>
                <w:sz w:val="20"/>
                <w:szCs w:val="20"/>
              </w:rPr>
            </w:pPr>
            <w:r w:rsidRPr="007667FE">
              <w:rPr>
                <w:rFonts w:cs="Open Sans"/>
                <w:i/>
                <w:iCs/>
                <w:color w:val="000000"/>
                <w:sz w:val="20"/>
                <w:szCs w:val="20"/>
                <w:lang w:val="sv-SE"/>
              </w:rPr>
              <w:t>ERUF-andel</w:t>
            </w:r>
          </w:p>
        </w:tc>
        <w:tc>
          <w:tcPr>
            <w:tcW w:w="1133" w:type="dxa"/>
          </w:tcPr>
          <w:p w:rsidR="003820A7" w:rsidRPr="007667FE" w:rsidRDefault="003820A7" w:rsidP="007667FE">
            <w:pPr>
              <w:suppressAutoHyphens w:val="0"/>
              <w:spacing w:after="0" w:line="240" w:lineRule="auto"/>
              <w:rPr>
                <w:rFonts w:cs="Open Sans"/>
                <w:i/>
                <w:color w:val="000000"/>
                <w:sz w:val="20"/>
                <w:szCs w:val="20"/>
              </w:rPr>
            </w:pPr>
            <w:r w:rsidRPr="007667FE">
              <w:rPr>
                <w:rFonts w:cs="Open Sans"/>
                <w:i/>
                <w:iCs/>
                <w:color w:val="000000"/>
                <w:sz w:val="20"/>
                <w:szCs w:val="20"/>
                <w:lang w:val="sv-SE"/>
              </w:rPr>
              <w:t>Offentliga</w:t>
            </w:r>
          </w:p>
        </w:tc>
        <w:tc>
          <w:tcPr>
            <w:tcW w:w="1133" w:type="dxa"/>
          </w:tcPr>
          <w:p w:rsidR="003820A7" w:rsidRPr="007667FE" w:rsidRDefault="003820A7" w:rsidP="007667FE">
            <w:pPr>
              <w:suppressAutoHyphens w:val="0"/>
              <w:spacing w:after="0" w:line="240" w:lineRule="auto"/>
              <w:rPr>
                <w:rFonts w:cs="Open Sans"/>
                <w:i/>
                <w:color w:val="000000"/>
                <w:sz w:val="20"/>
                <w:szCs w:val="20"/>
              </w:rPr>
            </w:pPr>
            <w:r w:rsidRPr="007667FE">
              <w:rPr>
                <w:rFonts w:cs="Open Sans"/>
                <w:i/>
                <w:iCs/>
                <w:color w:val="000000"/>
                <w:sz w:val="20"/>
                <w:szCs w:val="20"/>
                <w:lang w:val="sv-SE"/>
              </w:rPr>
              <w:t>Privata</w:t>
            </w:r>
          </w:p>
        </w:tc>
        <w:tc>
          <w:tcPr>
            <w:tcW w:w="1133" w:type="dxa"/>
          </w:tcPr>
          <w:p w:rsidR="003820A7" w:rsidRPr="007667FE" w:rsidRDefault="003820A7" w:rsidP="007667FE">
            <w:pPr>
              <w:suppressAutoHyphens w:val="0"/>
              <w:spacing w:after="0" w:line="240" w:lineRule="auto"/>
              <w:rPr>
                <w:rFonts w:cs="Open Sans"/>
                <w:i/>
                <w:color w:val="000000"/>
                <w:sz w:val="20"/>
                <w:szCs w:val="20"/>
              </w:rPr>
            </w:pPr>
            <w:r w:rsidRPr="007667FE">
              <w:rPr>
                <w:rFonts w:cs="Open Sans"/>
                <w:i/>
                <w:iCs/>
                <w:color w:val="000000"/>
                <w:sz w:val="20"/>
                <w:szCs w:val="20"/>
                <w:lang w:val="sv-SE"/>
              </w:rPr>
              <w:t>Totalt</w:t>
            </w:r>
          </w:p>
        </w:tc>
        <w:tc>
          <w:tcPr>
            <w:tcW w:w="1133" w:type="dxa"/>
          </w:tcPr>
          <w:p w:rsidR="003820A7" w:rsidRPr="007667FE" w:rsidRDefault="003820A7" w:rsidP="007667FE">
            <w:pPr>
              <w:suppressAutoHyphens w:val="0"/>
              <w:spacing w:after="0" w:line="240" w:lineRule="auto"/>
              <w:rPr>
                <w:rFonts w:cs="Open Sans"/>
                <w:i/>
                <w:color w:val="000000"/>
                <w:sz w:val="20"/>
                <w:szCs w:val="20"/>
              </w:rPr>
            </w:pPr>
            <w:r w:rsidRPr="007667FE">
              <w:rPr>
                <w:rFonts w:cs="Open Sans"/>
                <w:i/>
                <w:iCs/>
                <w:color w:val="000000"/>
                <w:sz w:val="20"/>
                <w:szCs w:val="20"/>
                <w:lang w:val="sv-SE"/>
              </w:rPr>
              <w:t>Budget</w:t>
            </w:r>
          </w:p>
        </w:tc>
        <w:tc>
          <w:tcPr>
            <w:tcW w:w="1133" w:type="dxa"/>
          </w:tcPr>
          <w:p w:rsidR="003820A7" w:rsidRPr="007667FE" w:rsidRDefault="003820A7" w:rsidP="007667FE">
            <w:pPr>
              <w:suppressAutoHyphens w:val="0"/>
              <w:spacing w:after="0" w:line="240" w:lineRule="auto"/>
              <w:rPr>
                <w:rFonts w:cs="Open Sans"/>
                <w:i/>
                <w:color w:val="000000"/>
                <w:sz w:val="20"/>
                <w:szCs w:val="20"/>
              </w:rPr>
            </w:pPr>
            <w:r w:rsidRPr="007667FE">
              <w:rPr>
                <w:rFonts w:cs="Open Sans"/>
                <w:i/>
                <w:iCs/>
                <w:color w:val="000000"/>
                <w:sz w:val="20"/>
                <w:szCs w:val="20"/>
                <w:lang w:val="sv-SE"/>
              </w:rPr>
              <w:t>% av projektbudgeten</w:t>
            </w:r>
          </w:p>
        </w:tc>
      </w:tr>
      <w:tr w:rsidR="003820A7" w:rsidTr="007667FE">
        <w:tc>
          <w:tcPr>
            <w:tcW w:w="1132" w:type="dxa"/>
          </w:tcPr>
          <w:p w:rsidR="003820A7" w:rsidRPr="007667FE" w:rsidRDefault="003820A7" w:rsidP="007667FE">
            <w:pPr>
              <w:suppressAutoHyphens w:val="0"/>
              <w:spacing w:after="0" w:line="240" w:lineRule="auto"/>
              <w:rPr>
                <w:rFonts w:cs="Open Sans"/>
                <w:color w:val="000000"/>
                <w:sz w:val="20"/>
                <w:szCs w:val="20"/>
              </w:rPr>
            </w:pPr>
            <w:r w:rsidRPr="007667FE">
              <w:rPr>
                <w:rFonts w:cs="Open Sans"/>
                <w:color w:val="000000"/>
                <w:sz w:val="20"/>
                <w:szCs w:val="20"/>
                <w:lang w:val="sv-SE"/>
              </w:rPr>
              <w:t>PP1</w:t>
            </w:r>
          </w:p>
        </w:tc>
        <w:tc>
          <w:tcPr>
            <w:tcW w:w="1132"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r>
      <w:tr w:rsidR="003820A7" w:rsidTr="007667FE">
        <w:tc>
          <w:tcPr>
            <w:tcW w:w="1132" w:type="dxa"/>
          </w:tcPr>
          <w:p w:rsidR="003820A7" w:rsidRPr="007667FE" w:rsidRDefault="003820A7" w:rsidP="007667FE">
            <w:pPr>
              <w:suppressAutoHyphens w:val="0"/>
              <w:spacing w:after="0" w:line="240" w:lineRule="auto"/>
              <w:rPr>
                <w:rFonts w:cs="Open Sans"/>
                <w:color w:val="000000"/>
                <w:sz w:val="20"/>
                <w:szCs w:val="20"/>
              </w:rPr>
            </w:pPr>
            <w:r w:rsidRPr="007667FE">
              <w:rPr>
                <w:rFonts w:cs="Open Sans"/>
                <w:color w:val="000000"/>
                <w:sz w:val="20"/>
                <w:szCs w:val="20"/>
                <w:lang w:val="sv-SE"/>
              </w:rPr>
              <w:t>PP2</w:t>
            </w:r>
          </w:p>
        </w:tc>
        <w:tc>
          <w:tcPr>
            <w:tcW w:w="1132"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r>
      <w:tr w:rsidR="003820A7" w:rsidTr="007667FE">
        <w:tc>
          <w:tcPr>
            <w:tcW w:w="1132" w:type="dxa"/>
          </w:tcPr>
          <w:p w:rsidR="003820A7" w:rsidRPr="007667FE" w:rsidRDefault="003820A7" w:rsidP="007667FE">
            <w:pPr>
              <w:suppressAutoHyphens w:val="0"/>
              <w:spacing w:after="0" w:line="240" w:lineRule="auto"/>
              <w:rPr>
                <w:rFonts w:cs="Open Sans"/>
                <w:color w:val="000000"/>
                <w:sz w:val="20"/>
                <w:szCs w:val="20"/>
              </w:rPr>
            </w:pPr>
            <w:r w:rsidRPr="007667FE">
              <w:rPr>
                <w:rFonts w:cs="Open Sans"/>
                <w:color w:val="000000"/>
                <w:sz w:val="20"/>
                <w:szCs w:val="20"/>
                <w:lang w:val="sv-SE"/>
              </w:rPr>
              <w:t>…</w:t>
            </w:r>
          </w:p>
        </w:tc>
        <w:tc>
          <w:tcPr>
            <w:tcW w:w="1132"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r>
      <w:tr w:rsidR="003820A7" w:rsidTr="007667FE">
        <w:tc>
          <w:tcPr>
            <w:tcW w:w="1132" w:type="dxa"/>
          </w:tcPr>
          <w:p w:rsidR="003820A7" w:rsidRPr="007667FE" w:rsidRDefault="003820A7" w:rsidP="007667FE">
            <w:pPr>
              <w:suppressAutoHyphens w:val="0"/>
              <w:spacing w:after="0" w:line="240" w:lineRule="auto"/>
              <w:rPr>
                <w:rFonts w:cs="Open Sans"/>
                <w:color w:val="000000"/>
                <w:sz w:val="20"/>
                <w:szCs w:val="20"/>
              </w:rPr>
            </w:pPr>
            <w:r w:rsidRPr="007667FE">
              <w:rPr>
                <w:rFonts w:cs="Open Sans"/>
                <w:color w:val="000000"/>
                <w:sz w:val="20"/>
                <w:szCs w:val="20"/>
                <w:lang w:val="sv-SE"/>
              </w:rPr>
              <w:t>Totalt</w:t>
            </w:r>
          </w:p>
        </w:tc>
        <w:tc>
          <w:tcPr>
            <w:tcW w:w="1132"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c>
          <w:tcPr>
            <w:tcW w:w="1133" w:type="dxa"/>
          </w:tcPr>
          <w:p w:rsidR="003820A7" w:rsidRPr="007667FE" w:rsidRDefault="003820A7" w:rsidP="007667FE">
            <w:pPr>
              <w:suppressAutoHyphens w:val="0"/>
              <w:spacing w:after="0" w:line="240" w:lineRule="auto"/>
              <w:rPr>
                <w:rFonts w:cs="Open Sans"/>
                <w:i/>
                <w:color w:val="000000"/>
                <w:sz w:val="20"/>
                <w:szCs w:val="20"/>
              </w:rPr>
            </w:pPr>
          </w:p>
        </w:tc>
      </w:tr>
    </w:tbl>
    <w:p w:rsidR="003820A7" w:rsidRPr="005C218F" w:rsidRDefault="003820A7" w:rsidP="0089161F">
      <w:pPr>
        <w:suppressAutoHyphens w:val="0"/>
        <w:spacing w:after="0" w:line="240" w:lineRule="auto"/>
        <w:rPr>
          <w:rFonts w:cs="Open Sans"/>
          <w:i/>
          <w:color w:val="548DD4"/>
          <w:sz w:val="20"/>
          <w:szCs w:val="20"/>
        </w:rPr>
      </w:pPr>
    </w:p>
    <w:p w:rsidR="003820A7" w:rsidRPr="00815C13" w:rsidRDefault="003820A7">
      <w:pPr>
        <w:suppressAutoHyphens w:val="0"/>
        <w:spacing w:after="0" w:line="240" w:lineRule="auto"/>
        <w:rPr>
          <w:rFonts w:cs="Open Sans"/>
          <w:b/>
          <w:color w:val="6E8992"/>
          <w:sz w:val="20"/>
          <w:szCs w:val="20"/>
        </w:rPr>
      </w:pPr>
      <w:r>
        <w:rPr>
          <w:rFonts w:cs="Open Sans"/>
          <w:b/>
          <w:bCs/>
          <w:color w:val="6E8992"/>
          <w:sz w:val="20"/>
          <w:szCs w:val="20"/>
          <w:lang w:val="sv-SE"/>
        </w:rPr>
        <w:br w:type="page"/>
      </w:r>
    </w:p>
    <w:p w:rsidR="003820A7" w:rsidRDefault="003820A7" w:rsidP="007579DF">
      <w:pPr>
        <w:rPr>
          <w:rFonts w:cs="Open Sans"/>
          <w:b/>
          <w:color w:val="6E8992"/>
          <w:sz w:val="24"/>
          <w:szCs w:val="24"/>
        </w:rPr>
      </w:pPr>
      <w:r>
        <w:rPr>
          <w:rFonts w:cs="Open Sans"/>
          <w:b/>
          <w:bCs/>
          <w:color w:val="6E8992"/>
          <w:sz w:val="24"/>
          <w:szCs w:val="24"/>
          <w:lang w:val="sv-SE"/>
        </w:rPr>
        <w:lastRenderedPageBreak/>
        <w:t>DEL B – Partnerskap</w:t>
      </w:r>
    </w:p>
    <w:p w:rsidR="003820A7" w:rsidRPr="00276B6C" w:rsidRDefault="003820A7" w:rsidP="006D4B49">
      <w:pPr>
        <w:spacing w:after="0" w:line="100" w:lineRule="atLeast"/>
        <w:rPr>
          <w:rFonts w:cs="Open Sans"/>
          <w:b/>
          <w:sz w:val="24"/>
          <w:szCs w:val="24"/>
        </w:rPr>
      </w:pPr>
      <w:r>
        <w:rPr>
          <w:rFonts w:cs="Open Sans"/>
          <w:b/>
          <w:bCs/>
          <w:sz w:val="24"/>
          <w:szCs w:val="24"/>
          <w:lang w:val="sv-SE"/>
        </w:rPr>
        <w:t xml:space="preserve">Partnerskap – Översiktstabell </w:t>
      </w:r>
    </w:p>
    <w:p w:rsidR="003820A7" w:rsidRDefault="003820A7" w:rsidP="006D4B49">
      <w:pPr>
        <w:spacing w:after="0" w:line="100" w:lineRule="atLeast"/>
        <w:rPr>
          <w:rFonts w:cs="Open Sans"/>
          <w:sz w:val="20"/>
          <w:szCs w:val="20"/>
        </w:rPr>
      </w:pPr>
    </w:p>
    <w:p w:rsidR="003820A7" w:rsidRPr="00F17939" w:rsidRDefault="003820A7" w:rsidP="005C218F">
      <w:pPr>
        <w:spacing w:after="0"/>
        <w:rPr>
          <w:rFonts w:cs="Open Sans"/>
          <w:i/>
          <w:color w:val="548DD4"/>
          <w:sz w:val="20"/>
          <w:szCs w:val="20"/>
          <w:lang w:val="sv-SE"/>
        </w:rPr>
      </w:pPr>
      <w:r>
        <w:rPr>
          <w:rFonts w:cs="Open Sans"/>
          <w:b/>
          <w:bCs/>
          <w:sz w:val="20"/>
          <w:szCs w:val="20"/>
          <w:lang w:val="sv-SE"/>
        </w:rPr>
        <w:t>Medverkande stadsmyndighet(-er) representerar XXXX invånare</w:t>
      </w:r>
      <w:r>
        <w:rPr>
          <w:rFonts w:cs="Open Sans"/>
          <w:sz w:val="20"/>
          <w:szCs w:val="20"/>
          <w:lang w:val="sv-SE"/>
        </w:rPr>
        <w:t xml:space="preserve"> </w:t>
      </w:r>
      <w:r>
        <w:rPr>
          <w:rFonts w:cs="Open Sans"/>
          <w:i/>
          <w:iCs/>
          <w:color w:val="548DD4"/>
          <w:sz w:val="20"/>
          <w:szCs w:val="20"/>
          <w:lang w:val="sv-SE"/>
        </w:rPr>
        <w:t>(uppgifter om det totala antalet invånare är hämtade från stadsmyndighetens/stadsmyndigheternas profil(-er) och sammanställs här)</w:t>
      </w:r>
    </w:p>
    <w:p w:rsidR="003820A7" w:rsidRPr="00F17939" w:rsidRDefault="003820A7" w:rsidP="006D4B49">
      <w:pPr>
        <w:spacing w:after="0"/>
        <w:rPr>
          <w:rFonts w:cs="Open Sans"/>
          <w:i/>
          <w:color w:val="548DD4"/>
          <w:sz w:val="20"/>
          <w:szCs w:val="20"/>
          <w:lang w:val="sv-SE"/>
        </w:rPr>
      </w:pPr>
    </w:p>
    <w:p w:rsidR="003820A7" w:rsidRPr="00F17939" w:rsidRDefault="003820A7" w:rsidP="006D4B49">
      <w:pPr>
        <w:spacing w:after="0"/>
        <w:rPr>
          <w:rFonts w:cs="Open Sans"/>
          <w:i/>
          <w:color w:val="548DD4"/>
          <w:sz w:val="20"/>
          <w:szCs w:val="20"/>
          <w:lang w:val="sv-SE"/>
        </w:rPr>
      </w:pPr>
      <w:r>
        <w:rPr>
          <w:rFonts w:cs="Open Sans"/>
          <w:i/>
          <w:iCs/>
          <w:color w:val="548DD4"/>
          <w:sz w:val="20"/>
          <w:szCs w:val="20"/>
          <w:lang w:val="sv-SE"/>
        </w:rPr>
        <w:t>Tabellen har skapats automatiskt utifrån samarbetspartnernas profiler</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969"/>
        <w:gridCol w:w="2693"/>
      </w:tblGrid>
      <w:tr w:rsidR="003820A7" w:rsidRPr="003321E9" w:rsidTr="007667FE">
        <w:tc>
          <w:tcPr>
            <w:tcW w:w="2552" w:type="dxa"/>
            <w:shd w:val="clear" w:color="auto" w:fill="E5DFEC"/>
          </w:tcPr>
          <w:p w:rsidR="003820A7" w:rsidRPr="007667FE" w:rsidRDefault="003820A7" w:rsidP="007667FE">
            <w:pPr>
              <w:tabs>
                <w:tab w:val="center" w:pos="1876"/>
              </w:tabs>
              <w:spacing w:after="0"/>
              <w:jc w:val="center"/>
              <w:rPr>
                <w:rFonts w:cs="Open Sans"/>
                <w:b/>
                <w:sz w:val="20"/>
                <w:szCs w:val="20"/>
              </w:rPr>
            </w:pPr>
            <w:r w:rsidRPr="007667FE">
              <w:rPr>
                <w:rFonts w:cs="Open Sans"/>
                <w:b/>
                <w:bCs/>
                <w:sz w:val="20"/>
                <w:szCs w:val="20"/>
                <w:lang w:val="sv-SE"/>
              </w:rPr>
              <w:t>Uppgift</w:t>
            </w:r>
          </w:p>
        </w:tc>
        <w:tc>
          <w:tcPr>
            <w:tcW w:w="3969" w:type="dxa"/>
            <w:shd w:val="clear" w:color="auto" w:fill="E5DFEC"/>
          </w:tcPr>
          <w:p w:rsidR="003820A7" w:rsidRPr="007667FE" w:rsidRDefault="003820A7" w:rsidP="007667FE">
            <w:pPr>
              <w:tabs>
                <w:tab w:val="center" w:pos="1876"/>
              </w:tabs>
              <w:spacing w:after="0"/>
              <w:jc w:val="center"/>
              <w:rPr>
                <w:rFonts w:cs="Open Sans"/>
                <w:b/>
                <w:sz w:val="20"/>
                <w:szCs w:val="20"/>
              </w:rPr>
            </w:pPr>
            <w:r w:rsidRPr="007667FE">
              <w:rPr>
                <w:rFonts w:cs="Open Sans"/>
                <w:b/>
                <w:bCs/>
                <w:sz w:val="20"/>
                <w:szCs w:val="20"/>
                <w:lang w:val="sv-SE"/>
              </w:rPr>
              <w:t>Organisationsnamn</w:t>
            </w:r>
          </w:p>
        </w:tc>
        <w:tc>
          <w:tcPr>
            <w:tcW w:w="2693" w:type="dxa"/>
            <w:shd w:val="clear" w:color="auto" w:fill="E5DFEC"/>
          </w:tcPr>
          <w:p w:rsidR="003820A7" w:rsidRPr="007667FE" w:rsidRDefault="003820A7" w:rsidP="007667FE">
            <w:pPr>
              <w:tabs>
                <w:tab w:val="center" w:pos="1876"/>
              </w:tabs>
              <w:spacing w:after="0"/>
              <w:jc w:val="center"/>
              <w:rPr>
                <w:rFonts w:cs="Open Sans"/>
                <w:b/>
                <w:sz w:val="20"/>
                <w:szCs w:val="20"/>
              </w:rPr>
            </w:pPr>
            <w:r w:rsidRPr="007667FE">
              <w:rPr>
                <w:rFonts w:cs="Open Sans"/>
                <w:b/>
                <w:bCs/>
                <w:sz w:val="20"/>
                <w:szCs w:val="20"/>
                <w:lang w:val="sv-SE"/>
              </w:rPr>
              <w:t>Land</w:t>
            </w:r>
          </w:p>
        </w:tc>
      </w:tr>
      <w:tr w:rsidR="003820A7" w:rsidTr="007667FE">
        <w:tc>
          <w:tcPr>
            <w:tcW w:w="2552" w:type="dxa"/>
            <w:shd w:val="clear" w:color="auto" w:fill="FFFFFF"/>
          </w:tcPr>
          <w:p w:rsidR="003820A7" w:rsidRPr="007667FE" w:rsidRDefault="003820A7" w:rsidP="006D4B49">
            <w:pPr>
              <w:rPr>
                <w:rFonts w:cs="Open Sans"/>
                <w:sz w:val="20"/>
                <w:szCs w:val="20"/>
              </w:rPr>
            </w:pPr>
            <w:r w:rsidRPr="007667FE">
              <w:rPr>
                <w:rFonts w:cs="Open Sans"/>
                <w:sz w:val="20"/>
                <w:szCs w:val="20"/>
                <w:lang w:val="sv-SE"/>
              </w:rPr>
              <w:t>Stadsmyndighet</w:t>
            </w:r>
          </w:p>
        </w:tc>
        <w:tc>
          <w:tcPr>
            <w:tcW w:w="3969" w:type="dxa"/>
            <w:shd w:val="clear" w:color="auto" w:fill="FFFFFF"/>
          </w:tcPr>
          <w:p w:rsidR="003820A7" w:rsidRPr="007667FE" w:rsidRDefault="003820A7" w:rsidP="006D4B49">
            <w:pPr>
              <w:rPr>
                <w:rFonts w:cs="Open Sans"/>
                <w:sz w:val="20"/>
                <w:szCs w:val="20"/>
              </w:rPr>
            </w:pPr>
            <w:r w:rsidRPr="007667FE">
              <w:rPr>
                <w:rFonts w:cs="Open Sans"/>
                <w:sz w:val="20"/>
                <w:szCs w:val="20"/>
                <w:lang w:val="sv-SE"/>
              </w:rPr>
              <w:t>XXX</w:t>
            </w:r>
          </w:p>
        </w:tc>
        <w:tc>
          <w:tcPr>
            <w:tcW w:w="2693" w:type="dxa"/>
            <w:shd w:val="clear" w:color="auto" w:fill="FFFFFF"/>
          </w:tcPr>
          <w:p w:rsidR="003820A7" w:rsidRPr="007667FE" w:rsidRDefault="003820A7" w:rsidP="006D4B49">
            <w:pPr>
              <w:rPr>
                <w:rFonts w:cs="Open Sans"/>
                <w:sz w:val="20"/>
                <w:szCs w:val="20"/>
              </w:rPr>
            </w:pPr>
            <w:r w:rsidRPr="007667FE">
              <w:rPr>
                <w:rFonts w:cs="Open Sans"/>
                <w:sz w:val="20"/>
                <w:szCs w:val="20"/>
                <w:lang w:val="sv-SE"/>
              </w:rPr>
              <w:t>x</w:t>
            </w:r>
          </w:p>
        </w:tc>
      </w:tr>
      <w:tr w:rsidR="003820A7" w:rsidTr="007667FE">
        <w:tc>
          <w:tcPr>
            <w:tcW w:w="2552" w:type="dxa"/>
            <w:shd w:val="clear" w:color="auto" w:fill="FFFFFF"/>
          </w:tcPr>
          <w:p w:rsidR="003820A7" w:rsidRPr="007667FE" w:rsidRDefault="003820A7" w:rsidP="006D4B49">
            <w:pPr>
              <w:rPr>
                <w:rFonts w:cs="Open Sans"/>
                <w:sz w:val="20"/>
                <w:szCs w:val="20"/>
              </w:rPr>
            </w:pPr>
            <w:r w:rsidRPr="007667FE">
              <w:rPr>
                <w:rFonts w:cs="Open Sans"/>
                <w:sz w:val="20"/>
                <w:szCs w:val="20"/>
                <w:lang w:val="sv-SE"/>
              </w:rPr>
              <w:t>Medverkande stadsmyndighet</w:t>
            </w:r>
          </w:p>
        </w:tc>
        <w:tc>
          <w:tcPr>
            <w:tcW w:w="3969" w:type="dxa"/>
            <w:shd w:val="clear" w:color="auto" w:fill="FFFFFF"/>
          </w:tcPr>
          <w:p w:rsidR="003820A7" w:rsidRPr="007667FE" w:rsidRDefault="003820A7" w:rsidP="006D4B49">
            <w:pPr>
              <w:rPr>
                <w:rFonts w:cs="Open Sans"/>
                <w:sz w:val="20"/>
                <w:szCs w:val="20"/>
              </w:rPr>
            </w:pPr>
            <w:r w:rsidRPr="007667FE">
              <w:rPr>
                <w:rFonts w:cs="Open Sans"/>
                <w:sz w:val="20"/>
                <w:szCs w:val="20"/>
                <w:lang w:val="sv-SE"/>
              </w:rPr>
              <w:t>YYY</w:t>
            </w:r>
          </w:p>
        </w:tc>
        <w:tc>
          <w:tcPr>
            <w:tcW w:w="2693" w:type="dxa"/>
            <w:shd w:val="clear" w:color="auto" w:fill="FFFFFF"/>
          </w:tcPr>
          <w:p w:rsidR="003820A7" w:rsidRPr="007667FE" w:rsidRDefault="003820A7" w:rsidP="006D4B49">
            <w:pPr>
              <w:rPr>
                <w:rFonts w:cs="Open Sans"/>
                <w:sz w:val="20"/>
                <w:szCs w:val="20"/>
              </w:rPr>
            </w:pPr>
            <w:r w:rsidRPr="007667FE">
              <w:rPr>
                <w:rFonts w:cs="Open Sans"/>
                <w:sz w:val="20"/>
                <w:szCs w:val="20"/>
                <w:lang w:val="sv-SE"/>
              </w:rPr>
              <w:t>x</w:t>
            </w:r>
          </w:p>
        </w:tc>
      </w:tr>
      <w:tr w:rsidR="003820A7" w:rsidTr="007667FE">
        <w:tc>
          <w:tcPr>
            <w:tcW w:w="2552" w:type="dxa"/>
            <w:shd w:val="clear" w:color="auto" w:fill="FFFFFF"/>
          </w:tcPr>
          <w:p w:rsidR="003820A7" w:rsidRPr="007667FE" w:rsidRDefault="003820A7" w:rsidP="006D4B49">
            <w:pPr>
              <w:rPr>
                <w:rFonts w:cs="Open Sans"/>
                <w:sz w:val="20"/>
                <w:szCs w:val="20"/>
              </w:rPr>
            </w:pPr>
            <w:r w:rsidRPr="007667FE">
              <w:rPr>
                <w:rFonts w:cs="Open Sans"/>
                <w:sz w:val="20"/>
                <w:szCs w:val="20"/>
                <w:lang w:val="sv-SE"/>
              </w:rPr>
              <w:t>Leverantörspartner (DP)</w:t>
            </w:r>
          </w:p>
        </w:tc>
        <w:tc>
          <w:tcPr>
            <w:tcW w:w="3969" w:type="dxa"/>
            <w:shd w:val="clear" w:color="auto" w:fill="FFFFFF"/>
          </w:tcPr>
          <w:p w:rsidR="003820A7" w:rsidRPr="007667FE" w:rsidRDefault="003820A7" w:rsidP="006D4B49">
            <w:pPr>
              <w:rPr>
                <w:rFonts w:cs="Open Sans"/>
                <w:sz w:val="20"/>
                <w:szCs w:val="20"/>
              </w:rPr>
            </w:pPr>
            <w:r w:rsidRPr="007667FE">
              <w:rPr>
                <w:rFonts w:cs="Open Sans"/>
                <w:sz w:val="20"/>
                <w:szCs w:val="20"/>
                <w:lang w:val="sv-SE"/>
              </w:rPr>
              <w:t>ZZZ</w:t>
            </w:r>
          </w:p>
        </w:tc>
        <w:tc>
          <w:tcPr>
            <w:tcW w:w="2693" w:type="dxa"/>
            <w:shd w:val="clear" w:color="auto" w:fill="FFFFFF"/>
          </w:tcPr>
          <w:p w:rsidR="003820A7" w:rsidRPr="007667FE" w:rsidRDefault="003820A7" w:rsidP="006D4B49">
            <w:pPr>
              <w:rPr>
                <w:rFonts w:cs="Open Sans"/>
                <w:sz w:val="20"/>
                <w:szCs w:val="20"/>
              </w:rPr>
            </w:pPr>
            <w:r w:rsidRPr="007667FE">
              <w:rPr>
                <w:rFonts w:cs="Open Sans"/>
                <w:sz w:val="20"/>
                <w:szCs w:val="20"/>
                <w:lang w:val="sv-SE"/>
              </w:rPr>
              <w:t>x</w:t>
            </w:r>
          </w:p>
        </w:tc>
      </w:tr>
      <w:tr w:rsidR="003820A7" w:rsidTr="007667FE">
        <w:tc>
          <w:tcPr>
            <w:tcW w:w="2552" w:type="dxa"/>
            <w:shd w:val="clear" w:color="auto" w:fill="FFFFFF"/>
          </w:tcPr>
          <w:p w:rsidR="003820A7" w:rsidRPr="007667FE" w:rsidRDefault="003820A7" w:rsidP="006D4B49">
            <w:pPr>
              <w:rPr>
                <w:rFonts w:cs="Open Sans"/>
                <w:sz w:val="20"/>
                <w:szCs w:val="20"/>
              </w:rPr>
            </w:pPr>
            <w:r w:rsidRPr="007667FE">
              <w:rPr>
                <w:rFonts w:cs="Open Sans"/>
                <w:sz w:val="20"/>
                <w:szCs w:val="20"/>
                <w:lang w:val="sv-SE"/>
              </w:rPr>
              <w:t>Leverantörspartner (DP)</w:t>
            </w:r>
          </w:p>
        </w:tc>
        <w:tc>
          <w:tcPr>
            <w:tcW w:w="3969" w:type="dxa"/>
            <w:shd w:val="clear" w:color="auto" w:fill="FFFFFF"/>
          </w:tcPr>
          <w:p w:rsidR="003820A7" w:rsidRPr="007667FE" w:rsidRDefault="003820A7" w:rsidP="006D4B49">
            <w:pPr>
              <w:rPr>
                <w:rFonts w:cs="Open Sans"/>
                <w:sz w:val="20"/>
                <w:szCs w:val="20"/>
              </w:rPr>
            </w:pPr>
            <w:r w:rsidRPr="007667FE">
              <w:rPr>
                <w:rFonts w:cs="Open Sans"/>
                <w:sz w:val="20"/>
                <w:szCs w:val="20"/>
                <w:lang w:val="sv-SE"/>
              </w:rPr>
              <w:t>WWW</w:t>
            </w:r>
          </w:p>
        </w:tc>
        <w:tc>
          <w:tcPr>
            <w:tcW w:w="2693" w:type="dxa"/>
            <w:shd w:val="clear" w:color="auto" w:fill="FFFFFF"/>
          </w:tcPr>
          <w:p w:rsidR="003820A7" w:rsidRPr="007667FE" w:rsidRDefault="003820A7" w:rsidP="006D4B49">
            <w:pPr>
              <w:rPr>
                <w:rFonts w:cs="Open Sans"/>
                <w:sz w:val="20"/>
                <w:szCs w:val="20"/>
              </w:rPr>
            </w:pPr>
            <w:r w:rsidRPr="007667FE">
              <w:rPr>
                <w:rFonts w:cs="Open Sans"/>
                <w:sz w:val="20"/>
                <w:szCs w:val="20"/>
                <w:lang w:val="sv-SE"/>
              </w:rPr>
              <w:t>x</w:t>
            </w:r>
          </w:p>
        </w:tc>
      </w:tr>
    </w:tbl>
    <w:p w:rsidR="003820A7" w:rsidRPr="006D4B49" w:rsidRDefault="003820A7" w:rsidP="00D72334">
      <w:pPr>
        <w:spacing w:after="0"/>
        <w:rPr>
          <w:rFonts w:cs="Open Sans"/>
          <w:sz w:val="20"/>
          <w:szCs w:val="20"/>
        </w:rPr>
      </w:pPr>
    </w:p>
    <w:p w:rsidR="003820A7" w:rsidRPr="00276B6C" w:rsidRDefault="003820A7" w:rsidP="00D72334">
      <w:pPr>
        <w:spacing w:after="0"/>
        <w:rPr>
          <w:rFonts w:cs="Open Sans"/>
          <w:b/>
          <w:color w:val="6E8992"/>
          <w:sz w:val="24"/>
          <w:szCs w:val="24"/>
        </w:rPr>
      </w:pPr>
      <w:r>
        <w:rPr>
          <w:rFonts w:cs="Open Sans"/>
          <w:b/>
          <w:bCs/>
          <w:color w:val="6E8992"/>
          <w:sz w:val="24"/>
          <w:szCs w:val="24"/>
          <w:lang w:val="sv-SE"/>
        </w:rPr>
        <w:t>B.1</w:t>
      </w:r>
    </w:p>
    <w:tbl>
      <w:tblPr>
        <w:tblW w:w="9214" w:type="dxa"/>
        <w:tblInd w:w="108" w:type="dxa"/>
        <w:tblLayout w:type="fixed"/>
        <w:tblCellMar>
          <w:top w:w="57" w:type="dxa"/>
        </w:tblCellMar>
        <w:tblLook w:val="0000" w:firstRow="0" w:lastRow="0" w:firstColumn="0" w:lastColumn="0" w:noHBand="0" w:noVBand="0"/>
      </w:tblPr>
      <w:tblGrid>
        <w:gridCol w:w="3968"/>
        <w:gridCol w:w="5246"/>
      </w:tblGrid>
      <w:tr w:rsidR="003820A7" w:rsidRPr="00815C13"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7579DF">
            <w:pPr>
              <w:spacing w:after="0"/>
              <w:rPr>
                <w:sz w:val="20"/>
                <w:szCs w:val="20"/>
              </w:rPr>
            </w:pPr>
            <w:r>
              <w:rPr>
                <w:rFonts w:cs="Open Sans"/>
                <w:b/>
                <w:bCs/>
                <w:sz w:val="20"/>
                <w:szCs w:val="20"/>
                <w:lang w:val="sv-SE"/>
              </w:rPr>
              <w:t xml:space="preserve">Stadsmyndighet </w:t>
            </w:r>
          </w:p>
        </w:tc>
      </w:tr>
      <w:tr w:rsidR="003820A7"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604455">
            <w:pPr>
              <w:spacing w:after="0"/>
              <w:rPr>
                <w:color w:val="548DD4"/>
                <w:sz w:val="20"/>
                <w:szCs w:val="20"/>
              </w:rPr>
            </w:pPr>
            <w:r>
              <w:rPr>
                <w:rFonts w:cs="Open Sans"/>
                <w:sz w:val="20"/>
                <w:szCs w:val="20"/>
                <w:lang w:val="sv-SE"/>
              </w:rPr>
              <w:t>Organisationsnamn</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7579DF">
            <w:pPr>
              <w:spacing w:after="0"/>
              <w:rPr>
                <w:rFonts w:cs="Open Sans"/>
                <w:bCs/>
                <w:color w:val="548DD4"/>
                <w:sz w:val="20"/>
                <w:szCs w:val="20"/>
              </w:rPr>
            </w:pPr>
          </w:p>
        </w:tc>
      </w:tr>
      <w:tr w:rsidR="003820A7"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585B67">
            <w:pPr>
              <w:tabs>
                <w:tab w:val="center" w:pos="1876"/>
              </w:tabs>
              <w:spacing w:after="0"/>
              <w:rPr>
                <w:rFonts w:cs="Open Sans"/>
                <w:sz w:val="20"/>
                <w:szCs w:val="20"/>
              </w:rPr>
            </w:pPr>
            <w:r>
              <w:rPr>
                <w:rFonts w:cs="Open Sans"/>
                <w:sz w:val="20"/>
                <w:szCs w:val="20"/>
                <w:lang w:val="sv-SE"/>
              </w:rPr>
              <w:t>Medlemsstat</w:t>
            </w:r>
            <w:r>
              <w:rPr>
                <w:rFonts w:cs="Open Sans"/>
                <w:sz w:val="20"/>
                <w:szCs w:val="20"/>
                <w:lang w:val="sv-SE"/>
              </w:rPr>
              <w:tab/>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pPr>
              <w:spacing w:after="0"/>
              <w:rPr>
                <w:rFonts w:cs="Open Sans"/>
                <w:bCs/>
                <w:color w:val="548DD4"/>
                <w:sz w:val="20"/>
                <w:szCs w:val="20"/>
              </w:rPr>
            </w:pPr>
          </w:p>
        </w:tc>
      </w:tr>
      <w:tr w:rsidR="003820A7"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pPr>
              <w:spacing w:after="0"/>
              <w:rPr>
                <w:rFonts w:cs="Open Sans"/>
                <w:sz w:val="20"/>
                <w:szCs w:val="20"/>
              </w:rPr>
            </w:pPr>
            <w:r>
              <w:rPr>
                <w:rFonts w:cs="Open Sans"/>
                <w:sz w:val="20"/>
                <w:szCs w:val="20"/>
                <w:lang w:val="sv-SE"/>
              </w:rPr>
              <w:t>Kontaktuppgifter</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pPr>
              <w:spacing w:after="0"/>
              <w:rPr>
                <w:rFonts w:cs="Open Sans"/>
                <w:bCs/>
                <w:color w:val="548DD4"/>
                <w:sz w:val="20"/>
                <w:szCs w:val="20"/>
              </w:rPr>
            </w:pPr>
          </w:p>
        </w:tc>
      </w:tr>
      <w:tr w:rsidR="003820A7" w:rsidRPr="00F17939"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pPr>
              <w:spacing w:after="0"/>
              <w:rPr>
                <w:rFonts w:cs="Open Sans"/>
                <w:sz w:val="20"/>
                <w:szCs w:val="20"/>
              </w:rPr>
            </w:pPr>
            <w:r>
              <w:rPr>
                <w:rFonts w:cs="Open Sans"/>
                <w:sz w:val="20"/>
                <w:szCs w:val="20"/>
                <w:lang w:val="sv-SE"/>
              </w:rPr>
              <w:t>Invånare totalt</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3820A7" w:rsidRPr="00F17939" w:rsidRDefault="00B72B68" w:rsidP="00AA3BE1">
            <w:pPr>
              <w:spacing w:after="0"/>
              <w:rPr>
                <w:rFonts w:cs="Open Sans"/>
                <w:i/>
                <w:color w:val="548DD4"/>
                <w:sz w:val="20"/>
                <w:szCs w:val="20"/>
                <w:lang w:val="sv-SE"/>
              </w:rPr>
            </w:pPr>
            <w:r w:rsidRPr="00F17939">
              <w:rPr>
                <w:rFonts w:cs="Open Sans"/>
                <w:i/>
                <w:iCs/>
                <w:color w:val="548DD4"/>
                <w:sz w:val="20"/>
                <w:szCs w:val="20"/>
                <w:lang w:val="sv-SE"/>
              </w:rPr>
              <w:t>S</w:t>
            </w:r>
            <w:r w:rsidR="003820A7">
              <w:rPr>
                <w:rFonts w:cs="Open Sans"/>
                <w:i/>
                <w:iCs/>
                <w:color w:val="548DD4"/>
                <w:sz w:val="20"/>
                <w:szCs w:val="20"/>
                <w:lang w:val="sv-SE"/>
              </w:rPr>
              <w:t>ökande</w:t>
            </w:r>
            <w:r>
              <w:rPr>
                <w:rFonts w:cs="Open Sans"/>
                <w:i/>
                <w:iCs/>
                <w:color w:val="548DD4"/>
                <w:sz w:val="20"/>
                <w:szCs w:val="20"/>
                <w:lang w:val="sv-SE"/>
              </w:rPr>
              <w:t>n</w:t>
            </w:r>
            <w:r w:rsidR="003820A7">
              <w:rPr>
                <w:rFonts w:cs="Open Sans"/>
                <w:i/>
                <w:iCs/>
                <w:color w:val="548DD4"/>
                <w:sz w:val="20"/>
                <w:szCs w:val="20"/>
                <w:lang w:val="sv-SE"/>
              </w:rPr>
              <w:t xml:space="preserve"> skall rapportera de uppgifter som angivits av </w:t>
            </w:r>
            <w:r w:rsidR="003820A7" w:rsidRPr="008F690D">
              <w:rPr>
                <w:rFonts w:cs="Open Sans"/>
                <w:i/>
                <w:iCs/>
                <w:color w:val="548DD4"/>
                <w:sz w:val="20"/>
                <w:szCs w:val="20"/>
                <w:lang w:val="sv-SE"/>
              </w:rPr>
              <w:t>Eurostat</w:t>
            </w:r>
          </w:p>
        </w:tc>
      </w:tr>
      <w:tr w:rsidR="003820A7" w:rsidRPr="0041398E"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3820A7" w:rsidRPr="00F17939" w:rsidRDefault="003820A7" w:rsidP="007579DF">
            <w:pPr>
              <w:spacing w:after="0"/>
              <w:rPr>
                <w:i/>
                <w:sz w:val="20"/>
                <w:szCs w:val="20"/>
                <w:lang w:val="sv-SE"/>
              </w:rPr>
            </w:pPr>
            <w:r>
              <w:rPr>
                <w:rFonts w:cs="Open Sans"/>
                <w:sz w:val="20"/>
                <w:szCs w:val="20"/>
                <w:lang w:val="sv-SE"/>
              </w:rPr>
              <w:t>Avdelning(-ar)/enhet(-er)/sektion(-er) som berörs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3820A7" w:rsidRPr="00F17939" w:rsidRDefault="003820A7" w:rsidP="00E723E6">
            <w:pPr>
              <w:spacing w:after="0"/>
              <w:rPr>
                <w:rFonts w:cs="Open Sans"/>
                <w:i/>
                <w:color w:val="548DD4"/>
                <w:sz w:val="20"/>
                <w:szCs w:val="20"/>
                <w:lang w:val="sv-SE"/>
              </w:rPr>
            </w:pPr>
            <w:r>
              <w:rPr>
                <w:rFonts w:cs="Open Sans"/>
                <w:b/>
                <w:bCs/>
                <w:i/>
                <w:iCs/>
                <w:color w:val="548DD4"/>
                <w:sz w:val="20"/>
                <w:szCs w:val="20"/>
                <w:lang w:val="sv-SE"/>
              </w:rPr>
              <w:t xml:space="preserve">[500 tecken] </w:t>
            </w:r>
            <w:r>
              <w:rPr>
                <w:rFonts w:cs="Open Sans"/>
                <w:i/>
                <w:iCs/>
                <w:color w:val="548DD4"/>
                <w:sz w:val="20"/>
                <w:szCs w:val="20"/>
                <w:lang w:val="sv-SE"/>
              </w:rPr>
              <w:t>Ange här de andra avdelningarna, enheterna och sektionerna som kommer att delta vid projektgenomförandet. Ange information om den speciella roll var och en av avdelningarna/enheterna/sektionerna intar i genomförandefasen, samt namnet på den person som medverkar och dennes befattning på avdelningen/enheten/sektionen.</w:t>
            </w:r>
          </w:p>
        </w:tc>
      </w:tr>
      <w:tr w:rsidR="003820A7" w:rsidRPr="0041398E" w:rsidTr="00EF21C9">
        <w:trPr>
          <w:trHeight w:val="277"/>
        </w:trPr>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7579DF">
            <w:pPr>
              <w:spacing w:after="0"/>
              <w:rPr>
                <w:color w:val="548DD4"/>
                <w:sz w:val="20"/>
                <w:szCs w:val="20"/>
              </w:rPr>
            </w:pPr>
            <w:r>
              <w:rPr>
                <w:rFonts w:cs="Open Sans"/>
                <w:sz w:val="20"/>
                <w:szCs w:val="20"/>
                <w:lang w:val="sv-SE"/>
              </w:rPr>
              <w:t>Kontaktperson och kontaktuppgifter</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3820A7" w:rsidRPr="00F17939" w:rsidRDefault="003820A7" w:rsidP="007579DF">
            <w:pPr>
              <w:spacing w:after="0"/>
              <w:rPr>
                <w:rFonts w:cs="Open Sans"/>
                <w:i/>
                <w:color w:val="548DD4"/>
                <w:sz w:val="20"/>
                <w:szCs w:val="20"/>
                <w:lang w:val="sv-SE"/>
              </w:rPr>
            </w:pPr>
            <w:r>
              <w:rPr>
                <w:rFonts w:cs="Open Sans"/>
                <w:i/>
                <w:iCs/>
                <w:color w:val="548DD4"/>
                <w:sz w:val="20"/>
                <w:szCs w:val="20"/>
                <w:lang w:val="sv-SE"/>
              </w:rPr>
              <w:t>Ange namn, befattning och kontaktuppgifter till den person som kommer vara huvudansvarig projektledare. Denna person kommer vara den huvudsakliga kontakten med det permanenta sekretariatet under tiden projektet genomförs.</w:t>
            </w:r>
          </w:p>
        </w:tc>
      </w:tr>
      <w:tr w:rsidR="003820A7"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D23E46">
            <w:pPr>
              <w:spacing w:after="0"/>
              <w:rPr>
                <w:color w:val="548DD4"/>
                <w:sz w:val="20"/>
                <w:szCs w:val="20"/>
              </w:rPr>
            </w:pPr>
            <w:r>
              <w:rPr>
                <w:rFonts w:cs="Open Sans"/>
                <w:sz w:val="20"/>
                <w:szCs w:val="20"/>
                <w:lang w:val="sv-SE"/>
              </w:rPr>
              <w:t>Momsregistreringsnummer</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3820A7" w:rsidRPr="00EC2260" w:rsidRDefault="003820A7" w:rsidP="00540335">
            <w:pPr>
              <w:spacing w:after="0"/>
              <w:rPr>
                <w:rFonts w:cs="Open Sans"/>
                <w:i/>
                <w:color w:val="548DD4"/>
                <w:sz w:val="20"/>
                <w:szCs w:val="20"/>
              </w:rPr>
            </w:pPr>
          </w:p>
        </w:tc>
      </w:tr>
      <w:tr w:rsidR="003820A7" w:rsidRPr="0022614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57237B">
            <w:pPr>
              <w:spacing w:after="0"/>
              <w:rPr>
                <w:color w:val="548DD4"/>
                <w:sz w:val="20"/>
                <w:szCs w:val="20"/>
              </w:rPr>
            </w:pPr>
            <w:r>
              <w:rPr>
                <w:rFonts w:cs="Open Sans"/>
                <w:sz w:val="20"/>
                <w:szCs w:val="20"/>
                <w:lang w:val="sv-SE"/>
              </w:rPr>
              <w:t>Återbetalningsbar moms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3820A7" w:rsidRPr="00EC2260" w:rsidRDefault="003820A7" w:rsidP="0057237B">
            <w:pPr>
              <w:spacing w:after="0"/>
              <w:rPr>
                <w:rFonts w:cs="Open Sans"/>
                <w:i/>
                <w:color w:val="548DD4"/>
                <w:sz w:val="20"/>
                <w:szCs w:val="20"/>
              </w:rPr>
            </w:pPr>
            <w:r>
              <w:rPr>
                <w:rFonts w:cs="Open Sans"/>
                <w:i/>
                <w:iCs/>
                <w:color w:val="548DD4"/>
                <w:sz w:val="20"/>
                <w:szCs w:val="20"/>
                <w:lang w:val="sv-SE"/>
              </w:rPr>
              <w:t>Nedrullningsbar meny med:</w:t>
            </w:r>
          </w:p>
        </w:tc>
      </w:tr>
      <w:tr w:rsidR="003820A7"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921C0C">
            <w:pPr>
              <w:spacing w:after="0"/>
              <w:rPr>
                <w:color w:val="548DD4"/>
                <w:sz w:val="20"/>
                <w:szCs w:val="20"/>
              </w:rPr>
            </w:pPr>
            <w:r>
              <w:rPr>
                <w:rFonts w:cs="Open Sans"/>
                <w:sz w:val="20"/>
                <w:szCs w:val="20"/>
                <w:lang w:val="sv-SE"/>
              </w:rPr>
              <w:t>Personalkostnaderna yrkas utifrån:</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3820A7" w:rsidRPr="00EC2260" w:rsidRDefault="003820A7" w:rsidP="00921C0C">
            <w:pPr>
              <w:spacing w:after="0"/>
              <w:rPr>
                <w:rFonts w:cs="Open Sans"/>
                <w:i/>
                <w:color w:val="548DD4"/>
                <w:sz w:val="20"/>
                <w:szCs w:val="20"/>
              </w:rPr>
            </w:pPr>
            <w:r>
              <w:rPr>
                <w:rFonts w:cs="Open Sans"/>
                <w:i/>
                <w:iCs/>
                <w:color w:val="548DD4"/>
                <w:sz w:val="20"/>
                <w:szCs w:val="20"/>
                <w:lang w:val="sv-SE"/>
              </w:rPr>
              <w:t>Nedrullningsbar meny:</w:t>
            </w:r>
          </w:p>
          <w:p w:rsidR="003820A7" w:rsidRPr="00E76F59" w:rsidRDefault="003820A7" w:rsidP="00921C0C">
            <w:pPr>
              <w:pStyle w:val="ListParagraph"/>
              <w:numPr>
                <w:ilvl w:val="0"/>
                <w:numId w:val="28"/>
              </w:numPr>
              <w:spacing w:after="0"/>
              <w:rPr>
                <w:rFonts w:cs="Open Sans"/>
                <w:i/>
                <w:color w:val="548DD4"/>
                <w:sz w:val="20"/>
                <w:szCs w:val="20"/>
                <w:lang w:val="sv-SE"/>
              </w:rPr>
            </w:pPr>
            <w:r>
              <w:rPr>
                <w:rFonts w:cs="Open Sans"/>
                <w:i/>
                <w:iCs/>
                <w:color w:val="548DD4"/>
                <w:sz w:val="20"/>
                <w:szCs w:val="20"/>
                <w:lang w:val="sv-SE"/>
              </w:rPr>
              <w:t>Fast kostnad (20 % av samtliga direkta kostnader utöver personalkostnaderna)</w:t>
            </w:r>
          </w:p>
          <w:p w:rsidR="003820A7" w:rsidRPr="00EC2260" w:rsidRDefault="003820A7" w:rsidP="00921C0C">
            <w:pPr>
              <w:pStyle w:val="ListParagraph"/>
              <w:numPr>
                <w:ilvl w:val="0"/>
                <w:numId w:val="28"/>
              </w:numPr>
              <w:spacing w:after="0"/>
              <w:rPr>
                <w:rFonts w:cs="Open Sans"/>
                <w:i/>
                <w:color w:val="548DD4"/>
                <w:sz w:val="20"/>
                <w:szCs w:val="20"/>
              </w:rPr>
            </w:pPr>
            <w:r>
              <w:rPr>
                <w:rFonts w:cs="Open Sans"/>
                <w:i/>
                <w:iCs/>
                <w:color w:val="548DD4"/>
                <w:sz w:val="20"/>
                <w:szCs w:val="20"/>
                <w:lang w:val="sv-SE"/>
              </w:rPr>
              <w:t>Verkliga kostnader</w:t>
            </w:r>
          </w:p>
        </w:tc>
      </w:tr>
      <w:tr w:rsidR="003820A7" w:rsidRPr="0041398E"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3820A7" w:rsidRPr="00E76F59" w:rsidRDefault="003820A7" w:rsidP="00AA3BE1">
            <w:pPr>
              <w:spacing w:after="0"/>
              <w:rPr>
                <w:color w:val="548DD4"/>
                <w:sz w:val="20"/>
                <w:szCs w:val="20"/>
                <w:lang w:val="sv-SE"/>
              </w:rPr>
            </w:pPr>
            <w:r>
              <w:rPr>
                <w:rFonts w:cs="Open Sans"/>
                <w:sz w:val="20"/>
                <w:szCs w:val="20"/>
                <w:lang w:val="sv-SE"/>
              </w:rPr>
              <w:t>Kompetenser och erfarenheter i förhållande till utmaningen ifråga?</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AA3BE1">
            <w:pPr>
              <w:spacing w:after="0"/>
              <w:rPr>
                <w:rFonts w:cs="Open Sans"/>
                <w:i/>
                <w:color w:val="548DD4"/>
                <w:sz w:val="20"/>
                <w:szCs w:val="20"/>
                <w:lang w:val="sv-SE"/>
              </w:rPr>
            </w:pPr>
            <w:r>
              <w:rPr>
                <w:rFonts w:cs="Open Sans"/>
                <w:b/>
                <w:bCs/>
                <w:i/>
                <w:iCs/>
                <w:color w:val="548DD4"/>
                <w:sz w:val="20"/>
                <w:szCs w:val="20"/>
                <w:lang w:val="sv-SE"/>
              </w:rPr>
              <w:t xml:space="preserve"> [500 tecken] </w:t>
            </w:r>
            <w:r>
              <w:rPr>
                <w:rFonts w:cs="Open Sans"/>
                <w:i/>
                <w:iCs/>
                <w:color w:val="548DD4"/>
                <w:sz w:val="20"/>
                <w:szCs w:val="20"/>
                <w:lang w:val="sv-SE"/>
              </w:rPr>
              <w:t>Beskriv organisationens viktigaste juridiska och operativa kompetenser och erfarenheter i förhållande till utmaningen ifråga och till projektförslaget. Visa att den ansökande organisationen är den mest lämpade att genomföra projektet.</w:t>
            </w:r>
          </w:p>
        </w:tc>
      </w:tr>
      <w:tr w:rsidR="003820A7" w:rsidRPr="0041398E"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3820A7" w:rsidRPr="00E76F59" w:rsidRDefault="003820A7" w:rsidP="00AA3BE1">
            <w:pPr>
              <w:spacing w:after="0"/>
              <w:rPr>
                <w:rFonts w:cs="Open Sans"/>
                <w:bCs/>
                <w:color w:val="548DD4"/>
                <w:sz w:val="20"/>
                <w:szCs w:val="20"/>
                <w:lang w:val="sv-SE"/>
              </w:rPr>
            </w:pPr>
            <w:r>
              <w:rPr>
                <w:rFonts w:cs="Open Sans"/>
                <w:sz w:val="20"/>
                <w:szCs w:val="20"/>
                <w:lang w:val="sv-SE"/>
              </w:rPr>
              <w:lastRenderedPageBreak/>
              <w:t>Erfarenhet av att medverka i och/eller hantera medfinansierade EU-projekt eller andra internationella projekt.</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150E34">
            <w:pPr>
              <w:spacing w:after="0"/>
              <w:rPr>
                <w:rFonts w:cs="Open Sans"/>
                <w:i/>
                <w:color w:val="548DD4"/>
                <w:sz w:val="20"/>
                <w:szCs w:val="20"/>
                <w:lang w:val="sv-SE"/>
              </w:rPr>
            </w:pPr>
            <w:r>
              <w:rPr>
                <w:rFonts w:cs="Open Sans"/>
                <w:b/>
                <w:bCs/>
                <w:i/>
                <w:iCs/>
                <w:color w:val="548DD4"/>
                <w:sz w:val="20"/>
                <w:szCs w:val="20"/>
                <w:lang w:val="sv-SE"/>
              </w:rPr>
              <w:t>[500 tecken]</w:t>
            </w:r>
            <w:r>
              <w:rPr>
                <w:rFonts w:cs="Open Sans"/>
                <w:i/>
                <w:iCs/>
                <w:color w:val="548DD4"/>
                <w:sz w:val="20"/>
                <w:szCs w:val="20"/>
                <w:lang w:val="sv-SE"/>
              </w:rPr>
              <w:t xml:space="preserve"> Om tillämpligt, beskriv organisationens viktigaste erfarenheter av att medverka i och/eller hantera medfinansierade EU-projekt eller andra internationella projekt.</w:t>
            </w:r>
          </w:p>
        </w:tc>
      </w:tr>
    </w:tbl>
    <w:p w:rsidR="00E76F59" w:rsidRDefault="00E76F59">
      <w:pPr>
        <w:spacing w:after="0" w:line="100" w:lineRule="atLeast"/>
        <w:rPr>
          <w:rFonts w:cs="Open Sans"/>
          <w:b/>
          <w:bCs/>
          <w:sz w:val="20"/>
          <w:szCs w:val="20"/>
          <w:lang w:val="sv-SE"/>
        </w:rPr>
      </w:pPr>
    </w:p>
    <w:p w:rsidR="003820A7" w:rsidRPr="00E76F59" w:rsidRDefault="003820A7">
      <w:pPr>
        <w:spacing w:after="0" w:line="100" w:lineRule="atLeast"/>
        <w:rPr>
          <w:rFonts w:cs="Open Sans"/>
          <w:b/>
          <w:sz w:val="20"/>
          <w:szCs w:val="20"/>
          <w:lang w:val="sv-SE"/>
        </w:rPr>
      </w:pPr>
      <w:r>
        <w:rPr>
          <w:rFonts w:cs="Open Sans"/>
          <w:b/>
          <w:bCs/>
          <w:sz w:val="20"/>
          <w:szCs w:val="20"/>
          <w:lang w:val="sv-SE"/>
        </w:rPr>
        <w:t xml:space="preserve">Budgetöversikt för stadsmyndigheten </w:t>
      </w:r>
    </w:p>
    <w:p w:rsidR="003820A7" w:rsidRPr="00E76F59" w:rsidRDefault="003820A7" w:rsidP="00B95489">
      <w:pPr>
        <w:spacing w:after="0"/>
        <w:rPr>
          <w:rFonts w:cs="Open Sans"/>
          <w:i/>
          <w:color w:val="548DD4"/>
          <w:sz w:val="20"/>
          <w:szCs w:val="20"/>
          <w:lang w:val="sv-SE"/>
        </w:rPr>
      </w:pPr>
      <w:r>
        <w:rPr>
          <w:rFonts w:cs="Open Sans"/>
          <w:i/>
          <w:iCs/>
          <w:color w:val="548DD4"/>
          <w:sz w:val="20"/>
          <w:szCs w:val="20"/>
          <w:lang w:val="sv-SE"/>
        </w:rPr>
        <w:t>Tabellen har skapats automatiskt utifrån arbetsplanen</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985"/>
      </w:tblGrid>
      <w:tr w:rsidR="003820A7" w:rsidRPr="00B95489" w:rsidTr="007667FE">
        <w:tc>
          <w:tcPr>
            <w:tcW w:w="3969" w:type="dxa"/>
            <w:shd w:val="clear" w:color="auto" w:fill="E5DFEC"/>
          </w:tcPr>
          <w:p w:rsidR="003820A7" w:rsidRPr="007667FE" w:rsidRDefault="003820A7" w:rsidP="007667FE">
            <w:pPr>
              <w:spacing w:after="0" w:line="100" w:lineRule="atLeast"/>
              <w:rPr>
                <w:rFonts w:cs="Open Sans"/>
                <w:b/>
                <w:sz w:val="20"/>
                <w:szCs w:val="20"/>
              </w:rPr>
            </w:pPr>
            <w:r w:rsidRPr="007667FE">
              <w:rPr>
                <w:rFonts w:cs="Open Sans"/>
                <w:b/>
                <w:bCs/>
                <w:sz w:val="20"/>
                <w:szCs w:val="20"/>
                <w:lang w:val="sv-SE"/>
              </w:rPr>
              <w:t>Budgetposter</w:t>
            </w:r>
          </w:p>
        </w:tc>
        <w:tc>
          <w:tcPr>
            <w:tcW w:w="1985" w:type="dxa"/>
            <w:shd w:val="clear" w:color="auto" w:fill="E5DFEC"/>
          </w:tcPr>
          <w:p w:rsidR="003820A7" w:rsidRPr="007667FE" w:rsidRDefault="003820A7" w:rsidP="007667FE">
            <w:pPr>
              <w:spacing w:after="0" w:line="100" w:lineRule="atLeast"/>
              <w:rPr>
                <w:rFonts w:cs="Open Sans"/>
                <w:b/>
                <w:sz w:val="20"/>
                <w:szCs w:val="20"/>
              </w:rPr>
            </w:pPr>
            <w:r w:rsidRPr="007667FE">
              <w:rPr>
                <w:rFonts w:cs="Open Sans"/>
                <w:b/>
                <w:bCs/>
                <w:sz w:val="20"/>
                <w:szCs w:val="20"/>
                <w:lang w:val="sv-SE"/>
              </w:rPr>
              <w:t>EUR totalt</w:t>
            </w: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Personal</w:t>
            </w:r>
          </w:p>
        </w:tc>
        <w:tc>
          <w:tcPr>
            <w:tcW w:w="1985" w:type="dxa"/>
          </w:tcPr>
          <w:p w:rsidR="003820A7" w:rsidRPr="007667FE" w:rsidRDefault="003820A7" w:rsidP="007667FE">
            <w:pPr>
              <w:spacing w:after="0" w:line="100" w:lineRule="atLeast"/>
              <w:rPr>
                <w:rFonts w:cs="Open Sans"/>
                <w:sz w:val="20"/>
                <w:szCs w:val="20"/>
              </w:rPr>
            </w:pP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Kontor och administration</w:t>
            </w:r>
          </w:p>
        </w:tc>
        <w:tc>
          <w:tcPr>
            <w:tcW w:w="1985" w:type="dxa"/>
          </w:tcPr>
          <w:p w:rsidR="003820A7" w:rsidRPr="007667FE" w:rsidRDefault="003820A7" w:rsidP="007667FE">
            <w:pPr>
              <w:spacing w:after="0" w:line="100" w:lineRule="atLeast"/>
              <w:rPr>
                <w:rFonts w:cs="Open Sans"/>
                <w:sz w:val="20"/>
                <w:szCs w:val="20"/>
              </w:rPr>
            </w:pP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Resor och logi</w:t>
            </w:r>
          </w:p>
        </w:tc>
        <w:tc>
          <w:tcPr>
            <w:tcW w:w="1985" w:type="dxa"/>
          </w:tcPr>
          <w:p w:rsidR="003820A7" w:rsidRPr="007667FE" w:rsidRDefault="003820A7" w:rsidP="007667FE">
            <w:pPr>
              <w:spacing w:after="0" w:line="100" w:lineRule="atLeast"/>
              <w:rPr>
                <w:rFonts w:cs="Open Sans"/>
                <w:sz w:val="20"/>
                <w:szCs w:val="20"/>
              </w:rPr>
            </w:pPr>
          </w:p>
        </w:tc>
      </w:tr>
      <w:tr w:rsidR="003820A7" w:rsidRPr="0041398E" w:rsidTr="007667FE">
        <w:tc>
          <w:tcPr>
            <w:tcW w:w="3969" w:type="dxa"/>
          </w:tcPr>
          <w:p w:rsidR="003820A7" w:rsidRPr="00E76F59" w:rsidRDefault="003820A7" w:rsidP="007667FE">
            <w:pPr>
              <w:spacing w:after="0" w:line="100" w:lineRule="atLeast"/>
              <w:rPr>
                <w:rFonts w:cs="Open Sans"/>
                <w:sz w:val="20"/>
                <w:szCs w:val="20"/>
                <w:lang w:val="sv-SE"/>
              </w:rPr>
            </w:pPr>
            <w:r w:rsidRPr="007667FE">
              <w:rPr>
                <w:rFonts w:cs="Open Sans"/>
                <w:sz w:val="20"/>
                <w:szCs w:val="20"/>
                <w:lang w:val="sv-SE"/>
              </w:rPr>
              <w:t>Extern expertis och externa tjänster</w:t>
            </w:r>
          </w:p>
        </w:tc>
        <w:tc>
          <w:tcPr>
            <w:tcW w:w="1985" w:type="dxa"/>
          </w:tcPr>
          <w:p w:rsidR="003820A7" w:rsidRPr="00E76F59" w:rsidRDefault="003820A7" w:rsidP="007667FE">
            <w:pPr>
              <w:spacing w:after="0" w:line="100" w:lineRule="atLeast"/>
              <w:rPr>
                <w:rFonts w:cs="Open Sans"/>
                <w:sz w:val="20"/>
                <w:szCs w:val="20"/>
                <w:lang w:val="sv-SE"/>
              </w:rPr>
            </w:pP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Utrustning</w:t>
            </w:r>
          </w:p>
        </w:tc>
        <w:tc>
          <w:tcPr>
            <w:tcW w:w="1985" w:type="dxa"/>
          </w:tcPr>
          <w:p w:rsidR="003820A7" w:rsidRPr="007667FE" w:rsidRDefault="003820A7" w:rsidP="007667FE">
            <w:pPr>
              <w:spacing w:after="0" w:line="100" w:lineRule="atLeast"/>
              <w:rPr>
                <w:rFonts w:cs="Open Sans"/>
                <w:sz w:val="20"/>
                <w:szCs w:val="20"/>
              </w:rPr>
            </w:pPr>
          </w:p>
        </w:tc>
      </w:tr>
      <w:tr w:rsidR="003820A7" w:rsidRPr="0041398E" w:rsidTr="007667FE">
        <w:tc>
          <w:tcPr>
            <w:tcW w:w="3969" w:type="dxa"/>
          </w:tcPr>
          <w:p w:rsidR="003820A7" w:rsidRPr="00E76F59" w:rsidRDefault="003820A7" w:rsidP="007667FE">
            <w:pPr>
              <w:spacing w:after="0" w:line="100" w:lineRule="atLeast"/>
              <w:rPr>
                <w:rFonts w:cs="Open Sans"/>
                <w:sz w:val="20"/>
                <w:szCs w:val="20"/>
                <w:lang w:val="sv-SE"/>
              </w:rPr>
            </w:pPr>
            <w:r w:rsidRPr="007667FE">
              <w:rPr>
                <w:rFonts w:cs="Open Sans"/>
                <w:sz w:val="20"/>
                <w:szCs w:val="20"/>
                <w:lang w:val="sv-SE"/>
              </w:rPr>
              <w:t>Infrastrukturs- samt bygg- och anläggningsarbeten</w:t>
            </w:r>
          </w:p>
        </w:tc>
        <w:tc>
          <w:tcPr>
            <w:tcW w:w="1985" w:type="dxa"/>
          </w:tcPr>
          <w:p w:rsidR="003820A7" w:rsidRPr="00E76F59" w:rsidRDefault="003820A7" w:rsidP="007667FE">
            <w:pPr>
              <w:spacing w:after="0" w:line="100" w:lineRule="atLeast"/>
              <w:rPr>
                <w:rFonts w:cs="Open Sans"/>
                <w:sz w:val="20"/>
                <w:szCs w:val="20"/>
                <w:lang w:val="sv-SE"/>
              </w:rPr>
            </w:pP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Delsumma</w:t>
            </w:r>
          </w:p>
        </w:tc>
        <w:tc>
          <w:tcPr>
            <w:tcW w:w="1985" w:type="dxa"/>
          </w:tcPr>
          <w:p w:rsidR="003820A7" w:rsidRPr="007667FE" w:rsidRDefault="003820A7" w:rsidP="007667FE">
            <w:pPr>
              <w:spacing w:after="0" w:line="100" w:lineRule="atLeast"/>
              <w:rPr>
                <w:rFonts w:cs="Open Sans"/>
                <w:sz w:val="20"/>
                <w:szCs w:val="20"/>
              </w:rPr>
            </w:pP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Intäkter</w:t>
            </w:r>
          </w:p>
        </w:tc>
        <w:tc>
          <w:tcPr>
            <w:tcW w:w="1985" w:type="dxa"/>
          </w:tcPr>
          <w:p w:rsidR="003820A7" w:rsidRPr="007667FE" w:rsidRDefault="003820A7" w:rsidP="007667FE">
            <w:pPr>
              <w:spacing w:after="0" w:line="100" w:lineRule="atLeast"/>
              <w:rPr>
                <w:rFonts w:cs="Open Sans"/>
                <w:sz w:val="20"/>
                <w:szCs w:val="20"/>
              </w:rPr>
            </w:pP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EUR totalt</w:t>
            </w:r>
          </w:p>
        </w:tc>
        <w:tc>
          <w:tcPr>
            <w:tcW w:w="1985" w:type="dxa"/>
          </w:tcPr>
          <w:p w:rsidR="003820A7" w:rsidRPr="007667FE" w:rsidRDefault="003820A7" w:rsidP="007667FE">
            <w:pPr>
              <w:spacing w:after="0" w:line="100" w:lineRule="atLeast"/>
              <w:rPr>
                <w:rFonts w:cs="Open Sans"/>
                <w:sz w:val="20"/>
                <w:szCs w:val="20"/>
              </w:rPr>
            </w:pPr>
          </w:p>
        </w:tc>
      </w:tr>
    </w:tbl>
    <w:p w:rsidR="003820A7" w:rsidRPr="00B95489" w:rsidRDefault="003820A7">
      <w:pPr>
        <w:spacing w:after="0" w:line="100" w:lineRule="atLeast"/>
        <w:rPr>
          <w:rFonts w:cs="Open Sans"/>
          <w:sz w:val="20"/>
          <w:szCs w:val="20"/>
        </w:rPr>
      </w:pPr>
    </w:p>
    <w:p w:rsidR="003820A7" w:rsidRDefault="003820A7">
      <w:pPr>
        <w:spacing w:after="0" w:line="100" w:lineRule="atLeast"/>
        <w:rPr>
          <w:rFonts w:cs="Open Sans"/>
          <w:b/>
          <w:sz w:val="20"/>
          <w:szCs w:val="20"/>
        </w:rPr>
      </w:pPr>
      <w:r>
        <w:rPr>
          <w:rFonts w:cs="Open Sans"/>
          <w:b/>
          <w:bCs/>
          <w:sz w:val="20"/>
          <w:szCs w:val="20"/>
          <w:lang w:val="sv-SE"/>
        </w:rPr>
        <w:t>Bidragskälla(-or)</w:t>
      </w:r>
    </w:p>
    <w:p w:rsidR="003820A7" w:rsidRPr="00E76F59" w:rsidRDefault="003820A7" w:rsidP="00B95489">
      <w:pPr>
        <w:spacing w:after="0"/>
        <w:rPr>
          <w:rFonts w:cs="Open Sans"/>
          <w:b/>
          <w:sz w:val="20"/>
          <w:szCs w:val="20"/>
          <w:lang w:val="sv-SE"/>
        </w:rPr>
      </w:pPr>
      <w:r>
        <w:rPr>
          <w:rFonts w:cs="Open Sans"/>
          <w:i/>
          <w:iCs/>
          <w:color w:val="548DD4"/>
          <w:sz w:val="20"/>
          <w:szCs w:val="20"/>
          <w:lang w:val="sv-SE"/>
        </w:rPr>
        <w:t>Tabellen har skapats automatiskt utifrån arbetsplanen</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2"/>
        <w:gridCol w:w="3021"/>
        <w:gridCol w:w="3310"/>
      </w:tblGrid>
      <w:tr w:rsidR="003820A7" w:rsidTr="007667FE">
        <w:tc>
          <w:tcPr>
            <w:tcW w:w="2912" w:type="dxa"/>
            <w:shd w:val="clear" w:color="auto" w:fill="E5DFEC"/>
          </w:tcPr>
          <w:p w:rsidR="003820A7" w:rsidRPr="007667FE" w:rsidRDefault="003820A7" w:rsidP="007667FE">
            <w:pPr>
              <w:spacing w:after="0" w:line="100" w:lineRule="atLeast"/>
              <w:rPr>
                <w:rFonts w:cs="Open Sans"/>
                <w:sz w:val="20"/>
                <w:szCs w:val="20"/>
              </w:rPr>
            </w:pPr>
            <w:r w:rsidRPr="007667FE">
              <w:rPr>
                <w:rFonts w:cs="Open Sans"/>
                <w:sz w:val="20"/>
                <w:szCs w:val="20"/>
                <w:lang w:val="sv-SE"/>
              </w:rPr>
              <w:t>Källa</w:t>
            </w:r>
          </w:p>
        </w:tc>
        <w:tc>
          <w:tcPr>
            <w:tcW w:w="3021" w:type="dxa"/>
            <w:shd w:val="clear" w:color="auto" w:fill="E5DFEC"/>
          </w:tcPr>
          <w:p w:rsidR="003820A7" w:rsidRPr="007667FE" w:rsidRDefault="003820A7" w:rsidP="007667FE">
            <w:pPr>
              <w:spacing w:after="0" w:line="100" w:lineRule="atLeast"/>
              <w:rPr>
                <w:rFonts w:cs="Open Sans"/>
                <w:sz w:val="20"/>
                <w:szCs w:val="20"/>
              </w:rPr>
            </w:pPr>
            <w:r w:rsidRPr="007667FE">
              <w:rPr>
                <w:rFonts w:cs="Open Sans"/>
                <w:sz w:val="20"/>
                <w:szCs w:val="20"/>
                <w:lang w:val="sv-SE"/>
              </w:rPr>
              <w:t>Belopp i kontanter</w:t>
            </w:r>
          </w:p>
        </w:tc>
        <w:tc>
          <w:tcPr>
            <w:tcW w:w="3310" w:type="dxa"/>
            <w:shd w:val="clear" w:color="auto" w:fill="E5DFEC"/>
          </w:tcPr>
          <w:p w:rsidR="003820A7" w:rsidRPr="007667FE" w:rsidRDefault="003820A7" w:rsidP="007667FE">
            <w:pPr>
              <w:spacing w:after="0" w:line="100" w:lineRule="atLeast"/>
              <w:rPr>
                <w:rFonts w:cs="Open Sans"/>
                <w:sz w:val="20"/>
                <w:szCs w:val="20"/>
              </w:rPr>
            </w:pPr>
            <w:r w:rsidRPr="007667FE">
              <w:rPr>
                <w:rFonts w:cs="Open Sans"/>
                <w:sz w:val="20"/>
                <w:szCs w:val="20"/>
                <w:lang w:val="sv-SE"/>
              </w:rPr>
              <w:t>Belopp in natura</w:t>
            </w:r>
          </w:p>
        </w:tc>
      </w:tr>
      <w:tr w:rsidR="003820A7" w:rsidTr="007667FE">
        <w:tc>
          <w:tcPr>
            <w:tcW w:w="2912" w:type="dxa"/>
          </w:tcPr>
          <w:p w:rsidR="003820A7" w:rsidRPr="007667FE" w:rsidRDefault="003820A7" w:rsidP="007667FE">
            <w:pPr>
              <w:spacing w:after="0" w:line="100" w:lineRule="atLeast"/>
              <w:rPr>
                <w:rFonts w:cs="Open Sans"/>
                <w:sz w:val="20"/>
                <w:szCs w:val="20"/>
              </w:rPr>
            </w:pPr>
          </w:p>
        </w:tc>
        <w:tc>
          <w:tcPr>
            <w:tcW w:w="3021" w:type="dxa"/>
          </w:tcPr>
          <w:p w:rsidR="003820A7" w:rsidRPr="007667FE" w:rsidRDefault="003820A7" w:rsidP="007667FE">
            <w:pPr>
              <w:spacing w:after="0" w:line="100" w:lineRule="atLeast"/>
              <w:rPr>
                <w:rFonts w:cs="Open Sans"/>
                <w:sz w:val="20"/>
                <w:szCs w:val="20"/>
              </w:rPr>
            </w:pPr>
          </w:p>
        </w:tc>
        <w:tc>
          <w:tcPr>
            <w:tcW w:w="3310" w:type="dxa"/>
          </w:tcPr>
          <w:p w:rsidR="003820A7" w:rsidRPr="007667FE" w:rsidRDefault="003820A7" w:rsidP="007667FE">
            <w:pPr>
              <w:spacing w:after="0" w:line="100" w:lineRule="atLeast"/>
              <w:rPr>
                <w:rFonts w:cs="Open Sans"/>
                <w:sz w:val="20"/>
                <w:szCs w:val="20"/>
              </w:rPr>
            </w:pPr>
          </w:p>
        </w:tc>
      </w:tr>
      <w:tr w:rsidR="003820A7" w:rsidTr="007667FE">
        <w:tc>
          <w:tcPr>
            <w:tcW w:w="2912" w:type="dxa"/>
          </w:tcPr>
          <w:p w:rsidR="003820A7" w:rsidRPr="007667FE" w:rsidRDefault="003820A7" w:rsidP="007667FE">
            <w:pPr>
              <w:spacing w:after="0" w:line="100" w:lineRule="atLeast"/>
              <w:rPr>
                <w:rFonts w:cs="Open Sans"/>
                <w:sz w:val="20"/>
                <w:szCs w:val="20"/>
              </w:rPr>
            </w:pPr>
          </w:p>
        </w:tc>
        <w:tc>
          <w:tcPr>
            <w:tcW w:w="3021" w:type="dxa"/>
          </w:tcPr>
          <w:p w:rsidR="003820A7" w:rsidRPr="007667FE" w:rsidRDefault="003820A7" w:rsidP="007667FE">
            <w:pPr>
              <w:spacing w:after="0" w:line="100" w:lineRule="atLeast"/>
              <w:rPr>
                <w:rFonts w:cs="Open Sans"/>
                <w:sz w:val="20"/>
                <w:szCs w:val="20"/>
              </w:rPr>
            </w:pPr>
          </w:p>
        </w:tc>
        <w:tc>
          <w:tcPr>
            <w:tcW w:w="3310" w:type="dxa"/>
          </w:tcPr>
          <w:p w:rsidR="003820A7" w:rsidRPr="007667FE" w:rsidRDefault="003820A7" w:rsidP="007667FE">
            <w:pPr>
              <w:spacing w:after="0" w:line="100" w:lineRule="atLeast"/>
              <w:rPr>
                <w:rFonts w:cs="Open Sans"/>
                <w:sz w:val="20"/>
                <w:szCs w:val="20"/>
              </w:rPr>
            </w:pPr>
          </w:p>
        </w:tc>
      </w:tr>
    </w:tbl>
    <w:p w:rsidR="003820A7" w:rsidRDefault="003820A7">
      <w:pPr>
        <w:spacing w:after="0" w:line="100" w:lineRule="atLeast"/>
        <w:rPr>
          <w:rFonts w:cs="Open Sans"/>
          <w:sz w:val="20"/>
          <w:szCs w:val="20"/>
        </w:rPr>
      </w:pPr>
    </w:p>
    <w:p w:rsidR="003820A7" w:rsidRPr="00815C13" w:rsidRDefault="003820A7" w:rsidP="00FF29B9">
      <w:pPr>
        <w:spacing w:after="0"/>
        <w:rPr>
          <w:rFonts w:cs="Open Sans"/>
          <w:sz w:val="20"/>
          <w:szCs w:val="20"/>
        </w:rPr>
      </w:pPr>
      <w:r>
        <w:rPr>
          <w:rFonts w:cs="Open Sans"/>
          <w:b/>
          <w:bCs/>
          <w:color w:val="6E8992"/>
          <w:sz w:val="24"/>
          <w:szCs w:val="24"/>
          <w:lang w:val="sv-SE"/>
        </w:rPr>
        <w:t>B.2</w:t>
      </w:r>
    </w:p>
    <w:p w:rsidR="003820A7" w:rsidRPr="00E76F59" w:rsidRDefault="003820A7">
      <w:pPr>
        <w:spacing w:after="0" w:line="100" w:lineRule="atLeast"/>
        <w:rPr>
          <w:rFonts w:cs="Open Sans"/>
          <w:b/>
          <w:sz w:val="20"/>
          <w:szCs w:val="20"/>
          <w:lang w:val="sv-SE"/>
        </w:rPr>
      </w:pPr>
      <w:r>
        <w:rPr>
          <w:rFonts w:cs="Open Sans"/>
          <w:b/>
          <w:bCs/>
          <w:sz w:val="20"/>
          <w:szCs w:val="20"/>
          <w:lang w:val="sv-SE"/>
        </w:rPr>
        <w:t>+ Tilläggsknapp (för att lägga till medverkande stadsmyndigheter)</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3"/>
      </w:tblGrid>
      <w:tr w:rsidR="003820A7" w:rsidRPr="0041398E" w:rsidTr="007667FE">
        <w:tc>
          <w:tcPr>
            <w:tcW w:w="9243" w:type="dxa"/>
          </w:tcPr>
          <w:p w:rsidR="003820A7" w:rsidRPr="00E76F59" w:rsidRDefault="003820A7" w:rsidP="007667FE">
            <w:pPr>
              <w:pStyle w:val="ListParagraph"/>
              <w:numPr>
                <w:ilvl w:val="0"/>
                <w:numId w:val="42"/>
              </w:numPr>
              <w:spacing w:after="0"/>
              <w:rPr>
                <w:rFonts w:cs="Open Sans"/>
                <w:i/>
                <w:color w:val="548DD4"/>
                <w:sz w:val="20"/>
                <w:szCs w:val="20"/>
                <w:lang w:val="sv-SE"/>
              </w:rPr>
            </w:pPr>
            <w:r w:rsidRPr="007667FE">
              <w:rPr>
                <w:rFonts w:cs="Open Sans"/>
                <w:i/>
                <w:iCs/>
                <w:color w:val="548DD4"/>
                <w:sz w:val="20"/>
                <w:szCs w:val="20"/>
                <w:lang w:val="sv-SE"/>
              </w:rPr>
              <w:t>I de fall då sammanslutningar eller grupperingar av stadsmyndigheter uppbär juridisk status i form av organiserad agglomeration, skall enbart den organiserade agglomerationen anges i avsnitt B.1</w:t>
            </w:r>
          </w:p>
          <w:p w:rsidR="003820A7" w:rsidRPr="00E76F59" w:rsidRDefault="003820A7" w:rsidP="007667FE">
            <w:pPr>
              <w:pStyle w:val="ListParagraph"/>
              <w:numPr>
                <w:ilvl w:val="0"/>
                <w:numId w:val="42"/>
              </w:numPr>
              <w:spacing w:after="0"/>
              <w:rPr>
                <w:rFonts w:cs="Open Sans"/>
                <w:i/>
                <w:color w:val="548DD4"/>
                <w:sz w:val="20"/>
                <w:szCs w:val="20"/>
                <w:lang w:val="sv-SE"/>
              </w:rPr>
            </w:pPr>
            <w:r w:rsidRPr="007667FE">
              <w:rPr>
                <w:i/>
                <w:iCs/>
                <w:color w:val="548DD4"/>
                <w:sz w:val="20"/>
                <w:szCs w:val="20"/>
                <w:lang w:val="sv-SE"/>
              </w:rPr>
              <w:t xml:space="preserve">I de fall då sammanslutningar eller grupperingar av stadsmyndigheter inte uppbär juridisk status i form av organiserad agglomeration, skall sökanden ange den huvudansvariga stadsmyndigheten (avsnitt B.1) och de medverkande stadsmyndigheterna (avsnitt B.2 nedan) </w:t>
            </w:r>
            <w:r w:rsidRPr="007667FE">
              <w:rPr>
                <w:lang w:val="sv-SE"/>
              </w:rPr>
              <w:footnoteReference w:id="1"/>
            </w:r>
          </w:p>
        </w:tc>
      </w:tr>
    </w:tbl>
    <w:p w:rsidR="003820A7" w:rsidRPr="00E76F59" w:rsidRDefault="003820A7">
      <w:pPr>
        <w:spacing w:after="0" w:line="100" w:lineRule="atLeast"/>
        <w:rPr>
          <w:rFonts w:cs="Open Sans"/>
          <w:sz w:val="20"/>
          <w:szCs w:val="20"/>
          <w:lang w:val="sv-SE"/>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3820A7" w:rsidRPr="00815C13"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pPr>
              <w:spacing w:after="0"/>
              <w:rPr>
                <w:sz w:val="20"/>
                <w:szCs w:val="20"/>
              </w:rPr>
            </w:pPr>
            <w:r>
              <w:rPr>
                <w:rFonts w:cs="Open Sans"/>
                <w:b/>
                <w:bCs/>
                <w:sz w:val="20"/>
                <w:szCs w:val="20"/>
                <w:lang w:val="sv-SE"/>
              </w:rPr>
              <w:t xml:space="preserve">Medverkande stadsmyndighet </w:t>
            </w:r>
          </w:p>
        </w:tc>
      </w:tr>
      <w:tr w:rsidR="003820A7"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pPr>
              <w:spacing w:after="0"/>
              <w:rPr>
                <w:rFonts w:cs="Open Sans"/>
                <w:bCs/>
                <w:color w:val="548DD4"/>
                <w:sz w:val="20"/>
                <w:szCs w:val="20"/>
              </w:rPr>
            </w:pPr>
            <w:r>
              <w:rPr>
                <w:rFonts w:cs="Open Sans"/>
                <w:sz w:val="20"/>
                <w:szCs w:val="20"/>
                <w:lang w:val="sv-SE"/>
              </w:rPr>
              <w:t>Organisationsnamn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pPr>
              <w:spacing w:after="0"/>
              <w:rPr>
                <w:rFonts w:cs="Open Sans"/>
                <w:bCs/>
                <w:color w:val="548DD4"/>
                <w:sz w:val="20"/>
                <w:szCs w:val="20"/>
              </w:rPr>
            </w:pPr>
          </w:p>
        </w:tc>
      </w:tr>
      <w:tr w:rsidR="003820A7"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pPr>
              <w:spacing w:after="0"/>
              <w:rPr>
                <w:rFonts w:cs="Open Sans"/>
                <w:sz w:val="20"/>
                <w:szCs w:val="20"/>
              </w:rPr>
            </w:pPr>
            <w:r>
              <w:rPr>
                <w:rFonts w:cs="Open Sans"/>
                <w:sz w:val="20"/>
                <w:szCs w:val="20"/>
                <w:lang w:val="sv-SE"/>
              </w:rPr>
              <w:t>Medlemsstat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pPr>
              <w:spacing w:after="0"/>
              <w:rPr>
                <w:rFonts w:cs="Open Sans"/>
                <w:bCs/>
                <w:color w:val="548DD4"/>
                <w:sz w:val="20"/>
                <w:szCs w:val="20"/>
              </w:rPr>
            </w:pPr>
          </w:p>
        </w:tc>
      </w:tr>
      <w:tr w:rsidR="003820A7"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pPr>
              <w:spacing w:after="0"/>
              <w:rPr>
                <w:rFonts w:cs="Open Sans"/>
                <w:sz w:val="20"/>
                <w:szCs w:val="20"/>
              </w:rPr>
            </w:pPr>
            <w:r>
              <w:rPr>
                <w:rFonts w:cs="Open Sans"/>
                <w:sz w:val="20"/>
                <w:szCs w:val="20"/>
                <w:lang w:val="sv-SE"/>
              </w:rPr>
              <w:t>Kontaktuppgifter</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pPr>
              <w:spacing w:after="0"/>
              <w:rPr>
                <w:rFonts w:cs="Open Sans"/>
                <w:bCs/>
                <w:color w:val="548DD4"/>
                <w:sz w:val="20"/>
                <w:szCs w:val="20"/>
              </w:rPr>
            </w:pPr>
          </w:p>
        </w:tc>
      </w:tr>
      <w:tr w:rsidR="003820A7" w:rsidRPr="00E76F59"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pPr>
              <w:spacing w:after="0"/>
              <w:rPr>
                <w:rFonts w:cs="Open Sans"/>
                <w:sz w:val="20"/>
                <w:szCs w:val="20"/>
              </w:rPr>
            </w:pPr>
            <w:r>
              <w:rPr>
                <w:rFonts w:cs="Open Sans"/>
                <w:sz w:val="20"/>
                <w:szCs w:val="20"/>
                <w:lang w:val="sv-SE"/>
              </w:rPr>
              <w:t>Invånare totalt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150E34">
            <w:pPr>
              <w:spacing w:after="0"/>
              <w:rPr>
                <w:rFonts w:cs="Open Sans"/>
                <w:i/>
                <w:color w:val="548DD4"/>
                <w:sz w:val="20"/>
                <w:szCs w:val="20"/>
                <w:lang w:val="sv-SE"/>
              </w:rPr>
            </w:pPr>
            <w:r>
              <w:rPr>
                <w:rFonts w:cs="Open Sans"/>
                <w:i/>
                <w:iCs/>
                <w:color w:val="548DD4"/>
                <w:sz w:val="20"/>
                <w:szCs w:val="20"/>
                <w:lang w:val="sv-SE"/>
              </w:rPr>
              <w:t>De sökande skall rapportera de uppgifter som angivits av Eurostat</w:t>
            </w:r>
          </w:p>
        </w:tc>
      </w:tr>
      <w:tr w:rsidR="003820A7" w:rsidRPr="0041398E"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E76F59" w:rsidRDefault="003820A7">
            <w:pPr>
              <w:spacing w:after="0"/>
              <w:rPr>
                <w:rFonts w:cs="Open Sans"/>
                <w:bCs/>
                <w:i/>
                <w:color w:val="548DD4"/>
                <w:sz w:val="20"/>
                <w:szCs w:val="20"/>
                <w:lang w:val="sv-SE"/>
              </w:rPr>
            </w:pPr>
            <w:r>
              <w:rPr>
                <w:rFonts w:cs="Open Sans"/>
                <w:sz w:val="20"/>
                <w:szCs w:val="20"/>
                <w:lang w:val="sv-SE"/>
              </w:rPr>
              <w:t>Avdelning(-ar)/enhet(-er)/sektion(-er) som berörs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0C222F">
            <w:pPr>
              <w:spacing w:after="0"/>
              <w:rPr>
                <w:rFonts w:cs="Open Sans"/>
                <w:i/>
                <w:color w:val="548DD4"/>
                <w:sz w:val="20"/>
                <w:szCs w:val="20"/>
                <w:lang w:val="sv-SE"/>
              </w:rPr>
            </w:pPr>
            <w:r>
              <w:rPr>
                <w:rFonts w:cs="Open Sans"/>
                <w:b/>
                <w:bCs/>
                <w:i/>
                <w:iCs/>
                <w:color w:val="548DD4"/>
                <w:sz w:val="20"/>
                <w:szCs w:val="20"/>
                <w:lang w:val="sv-SE"/>
              </w:rPr>
              <w:t xml:space="preserve">[500 tecken] </w:t>
            </w:r>
            <w:r>
              <w:rPr>
                <w:rFonts w:cs="Open Sans"/>
                <w:i/>
                <w:iCs/>
                <w:color w:val="548DD4"/>
                <w:sz w:val="20"/>
                <w:szCs w:val="20"/>
                <w:lang w:val="sv-SE"/>
              </w:rPr>
              <w:t>Ange här de andra avdelningarna, enheterna och sektionerna som kommer att delta vid projektgenomförandet. Ange information om den speciella roll var och en av avdelningarna intar i genomförandefasen, samt namnet på den person som medverkar och dennes befattning på avdelningen.</w:t>
            </w:r>
          </w:p>
        </w:tc>
      </w:tr>
      <w:tr w:rsidR="003820A7" w:rsidRPr="005A4F86"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pPr>
              <w:spacing w:after="0"/>
              <w:rPr>
                <w:rFonts w:cs="Open Sans"/>
                <w:bCs/>
                <w:color w:val="548DD4"/>
                <w:sz w:val="20"/>
                <w:szCs w:val="20"/>
              </w:rPr>
            </w:pPr>
            <w:r>
              <w:rPr>
                <w:rFonts w:cs="Open Sans"/>
                <w:sz w:val="20"/>
                <w:szCs w:val="20"/>
                <w:lang w:val="sv-SE"/>
              </w:rPr>
              <w:lastRenderedPageBreak/>
              <w:t>Kontaktperson och kontaktuppgifter</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E95F1C">
            <w:pPr>
              <w:spacing w:after="0"/>
              <w:rPr>
                <w:rFonts w:cs="Open Sans"/>
                <w:i/>
                <w:color w:val="548DD4"/>
                <w:sz w:val="20"/>
                <w:szCs w:val="20"/>
                <w:lang w:val="sv-SE"/>
              </w:rPr>
            </w:pPr>
            <w:r>
              <w:rPr>
                <w:rFonts w:cs="Open Sans"/>
                <w:i/>
                <w:iCs/>
                <w:color w:val="548DD4"/>
                <w:sz w:val="20"/>
                <w:szCs w:val="20"/>
                <w:lang w:val="sv-SE"/>
              </w:rPr>
              <w:t xml:space="preserve">Ange namn, befattning och kontaktuppgifter till den person som kommer vara organisationens huvudsakliga referensperson. </w:t>
            </w:r>
          </w:p>
        </w:tc>
      </w:tr>
      <w:tr w:rsidR="003820A7"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815513">
            <w:pPr>
              <w:spacing w:after="0"/>
              <w:rPr>
                <w:color w:val="548DD4"/>
                <w:sz w:val="20"/>
                <w:szCs w:val="20"/>
              </w:rPr>
            </w:pPr>
            <w:r>
              <w:rPr>
                <w:rFonts w:cs="Open Sans"/>
                <w:sz w:val="20"/>
                <w:szCs w:val="20"/>
                <w:lang w:val="sv-SE"/>
              </w:rPr>
              <w:t>Momsregistreringsnummer</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C2260" w:rsidRDefault="003820A7" w:rsidP="00815513">
            <w:pPr>
              <w:spacing w:after="0"/>
              <w:rPr>
                <w:rFonts w:cs="Open Sans"/>
                <w:i/>
                <w:color w:val="548DD4"/>
                <w:sz w:val="20"/>
                <w:szCs w:val="20"/>
              </w:rPr>
            </w:pPr>
          </w:p>
        </w:tc>
      </w:tr>
      <w:tr w:rsidR="003820A7" w:rsidRPr="0022614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815513">
            <w:pPr>
              <w:spacing w:after="0"/>
              <w:rPr>
                <w:color w:val="548DD4"/>
                <w:sz w:val="20"/>
                <w:szCs w:val="20"/>
              </w:rPr>
            </w:pPr>
            <w:r>
              <w:rPr>
                <w:rFonts w:cs="Open Sans"/>
                <w:sz w:val="20"/>
                <w:szCs w:val="20"/>
                <w:lang w:val="sv-SE"/>
              </w:rPr>
              <w:t>Återbetalningsbar moms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C2260" w:rsidRDefault="003820A7" w:rsidP="00815513">
            <w:pPr>
              <w:spacing w:after="0"/>
              <w:rPr>
                <w:rFonts w:cs="Open Sans"/>
                <w:i/>
                <w:color w:val="548DD4"/>
                <w:sz w:val="20"/>
                <w:szCs w:val="20"/>
              </w:rPr>
            </w:pPr>
            <w:r>
              <w:rPr>
                <w:rFonts w:cs="Open Sans"/>
                <w:i/>
                <w:iCs/>
                <w:color w:val="548DD4"/>
                <w:sz w:val="20"/>
                <w:szCs w:val="20"/>
                <w:lang w:val="sv-SE"/>
              </w:rPr>
              <w:t>Nedrullningsbar meny med:</w:t>
            </w:r>
          </w:p>
        </w:tc>
      </w:tr>
      <w:tr w:rsidR="003820A7"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815513">
            <w:pPr>
              <w:spacing w:after="0"/>
              <w:rPr>
                <w:color w:val="548DD4"/>
                <w:sz w:val="20"/>
                <w:szCs w:val="20"/>
              </w:rPr>
            </w:pPr>
            <w:r>
              <w:rPr>
                <w:rFonts w:cs="Open Sans"/>
                <w:sz w:val="20"/>
                <w:szCs w:val="20"/>
                <w:lang w:val="sv-SE"/>
              </w:rPr>
              <w:t>Personalkostnaderna yrkas utifrån: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C2260" w:rsidRDefault="003820A7" w:rsidP="00815513">
            <w:pPr>
              <w:spacing w:after="0"/>
              <w:rPr>
                <w:rFonts w:cs="Open Sans"/>
                <w:i/>
                <w:color w:val="548DD4"/>
                <w:sz w:val="20"/>
                <w:szCs w:val="20"/>
              </w:rPr>
            </w:pPr>
            <w:r>
              <w:rPr>
                <w:rFonts w:cs="Open Sans"/>
                <w:i/>
                <w:iCs/>
                <w:color w:val="548DD4"/>
                <w:sz w:val="20"/>
                <w:szCs w:val="20"/>
                <w:lang w:val="sv-SE"/>
              </w:rPr>
              <w:t>Nedrullningsbar meny:</w:t>
            </w:r>
          </w:p>
          <w:p w:rsidR="003820A7" w:rsidRPr="00E76F59" w:rsidRDefault="003820A7" w:rsidP="00815513">
            <w:pPr>
              <w:pStyle w:val="ListParagraph"/>
              <w:numPr>
                <w:ilvl w:val="0"/>
                <w:numId w:val="43"/>
              </w:numPr>
              <w:spacing w:after="0"/>
              <w:rPr>
                <w:rFonts w:cs="Open Sans"/>
                <w:i/>
                <w:color w:val="548DD4"/>
                <w:sz w:val="20"/>
                <w:szCs w:val="20"/>
                <w:lang w:val="sv-SE"/>
              </w:rPr>
            </w:pPr>
            <w:r>
              <w:rPr>
                <w:rFonts w:cs="Open Sans"/>
                <w:i/>
                <w:iCs/>
                <w:color w:val="548DD4"/>
                <w:sz w:val="20"/>
                <w:szCs w:val="20"/>
                <w:lang w:val="sv-SE"/>
              </w:rPr>
              <w:t>Fast kostnad (20 % av samtliga direkta kostnader utöver personalkostnaderna)</w:t>
            </w:r>
          </w:p>
          <w:p w:rsidR="003820A7" w:rsidRPr="00EC2260" w:rsidRDefault="003820A7" w:rsidP="00815513">
            <w:pPr>
              <w:pStyle w:val="ListParagraph"/>
              <w:numPr>
                <w:ilvl w:val="0"/>
                <w:numId w:val="43"/>
              </w:numPr>
              <w:spacing w:after="0"/>
              <w:rPr>
                <w:rFonts w:cs="Open Sans"/>
                <w:i/>
                <w:color w:val="548DD4"/>
                <w:sz w:val="20"/>
                <w:szCs w:val="20"/>
              </w:rPr>
            </w:pPr>
            <w:r>
              <w:rPr>
                <w:rFonts w:cs="Open Sans"/>
                <w:i/>
                <w:iCs/>
                <w:color w:val="548DD4"/>
                <w:sz w:val="20"/>
                <w:szCs w:val="20"/>
                <w:lang w:val="sv-SE"/>
              </w:rPr>
              <w:t>Verkliga kostnader</w:t>
            </w:r>
          </w:p>
        </w:tc>
      </w:tr>
      <w:tr w:rsidR="003820A7"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150E34">
            <w:pPr>
              <w:spacing w:after="0"/>
              <w:rPr>
                <w:rFonts w:cs="Open Sans"/>
                <w:sz w:val="20"/>
                <w:szCs w:val="20"/>
              </w:rPr>
            </w:pPr>
            <w:r>
              <w:rPr>
                <w:rFonts w:cs="Open Sans"/>
                <w:sz w:val="20"/>
                <w:szCs w:val="20"/>
                <w:lang w:val="sv-SE"/>
              </w:rPr>
              <w:t>Deltagande i utformningsfasen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C2260" w:rsidRDefault="003820A7" w:rsidP="00D72AAE">
            <w:pPr>
              <w:spacing w:after="0"/>
              <w:rPr>
                <w:rFonts w:cs="Open Sans"/>
                <w:i/>
                <w:color w:val="548DD4"/>
                <w:sz w:val="20"/>
                <w:szCs w:val="20"/>
              </w:rPr>
            </w:pPr>
            <w:r>
              <w:rPr>
                <w:rFonts w:cs="Open Sans"/>
                <w:b/>
                <w:bCs/>
                <w:i/>
                <w:iCs/>
                <w:color w:val="548DD4"/>
                <w:sz w:val="20"/>
                <w:szCs w:val="20"/>
                <w:lang w:val="sv-SE"/>
              </w:rPr>
              <w:t>[500 tecken]</w:t>
            </w:r>
            <w:r>
              <w:rPr>
                <w:rFonts w:cs="Open Sans"/>
                <w:i/>
                <w:iCs/>
                <w:color w:val="548DD4"/>
                <w:sz w:val="20"/>
                <w:szCs w:val="20"/>
                <w:lang w:val="sv-SE"/>
              </w:rPr>
              <w:t xml:space="preserve"> Beskriv de samordningsmekanismer som upprättats för att säkerställa att medverkande stadsmyndigheter deltar i utformningen av projektförslaget. Beskriv de medverkande stadsmyndigheternas viktigaste bidrag i utformningsfasen</w:t>
            </w:r>
          </w:p>
        </w:tc>
      </w:tr>
      <w:tr w:rsidR="003820A7" w:rsidRPr="0041398E"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150E34">
            <w:pPr>
              <w:spacing w:after="0"/>
              <w:rPr>
                <w:rFonts w:cs="Open Sans"/>
                <w:sz w:val="20"/>
                <w:szCs w:val="20"/>
              </w:rPr>
            </w:pPr>
            <w:r>
              <w:rPr>
                <w:rFonts w:cs="Open Sans"/>
                <w:sz w:val="20"/>
                <w:szCs w:val="20"/>
                <w:lang w:val="sv-SE"/>
              </w:rPr>
              <w:t>Deltagande i genomförandefasen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150E34">
            <w:pPr>
              <w:spacing w:after="0"/>
              <w:rPr>
                <w:rFonts w:cs="Open Sans"/>
                <w:i/>
                <w:color w:val="548DD4"/>
                <w:sz w:val="20"/>
                <w:szCs w:val="20"/>
                <w:lang w:val="sv-SE"/>
              </w:rPr>
            </w:pPr>
            <w:r>
              <w:rPr>
                <w:rFonts w:cs="Open Sans"/>
                <w:b/>
                <w:bCs/>
                <w:i/>
                <w:iCs/>
                <w:color w:val="548DD4"/>
                <w:sz w:val="20"/>
                <w:szCs w:val="20"/>
                <w:lang w:val="sv-SE"/>
              </w:rPr>
              <w:t xml:space="preserve">[500 tecken] </w:t>
            </w:r>
            <w:r>
              <w:rPr>
                <w:rFonts w:cs="Open Sans"/>
                <w:i/>
                <w:iCs/>
                <w:color w:val="548DD4"/>
                <w:sz w:val="20"/>
                <w:szCs w:val="20"/>
                <w:lang w:val="sv-SE"/>
              </w:rPr>
              <w:t>Beskriv de viktigaste orsakerna till att de medverkande stadsmyndigheterna kommer att delta vid projektgenomförandet (speciella kompetenser och expertkunskaper)</w:t>
            </w:r>
          </w:p>
        </w:tc>
      </w:tr>
      <w:tr w:rsidR="003820A7" w:rsidRPr="0041398E"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E76F59" w:rsidRDefault="003820A7" w:rsidP="00D72AAE">
            <w:pPr>
              <w:spacing w:after="0"/>
              <w:rPr>
                <w:color w:val="548DD4"/>
                <w:sz w:val="20"/>
                <w:szCs w:val="20"/>
                <w:lang w:val="sv-SE"/>
              </w:rPr>
            </w:pPr>
            <w:r>
              <w:rPr>
                <w:rFonts w:cs="Open Sans"/>
                <w:sz w:val="20"/>
                <w:szCs w:val="20"/>
                <w:lang w:val="sv-SE"/>
              </w:rPr>
              <w:t>Kompetenser och erfarenheter i förhållande till utmaningen ifråga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93573F">
            <w:pPr>
              <w:spacing w:after="0"/>
              <w:rPr>
                <w:rFonts w:cs="Open Sans"/>
                <w:i/>
                <w:color w:val="548DD4"/>
                <w:sz w:val="20"/>
                <w:szCs w:val="20"/>
                <w:lang w:val="sv-SE"/>
              </w:rPr>
            </w:pPr>
            <w:r>
              <w:rPr>
                <w:rFonts w:cs="Open Sans"/>
                <w:i/>
                <w:iCs/>
                <w:color w:val="548DD4"/>
                <w:sz w:val="20"/>
                <w:szCs w:val="20"/>
                <w:lang w:val="sv-SE"/>
              </w:rPr>
              <w:t xml:space="preserve"> </w:t>
            </w:r>
            <w:r>
              <w:rPr>
                <w:rFonts w:cs="Open Sans"/>
                <w:b/>
                <w:bCs/>
                <w:i/>
                <w:iCs/>
                <w:color w:val="548DD4"/>
                <w:sz w:val="20"/>
                <w:szCs w:val="20"/>
                <w:lang w:val="sv-SE"/>
              </w:rPr>
              <w:t xml:space="preserve">[500 tecken] </w:t>
            </w:r>
            <w:r>
              <w:rPr>
                <w:rFonts w:cs="Open Sans"/>
                <w:i/>
                <w:iCs/>
                <w:color w:val="548DD4"/>
                <w:sz w:val="20"/>
                <w:szCs w:val="20"/>
                <w:lang w:val="sv-SE"/>
              </w:rPr>
              <w:t>Beskriv organisationens viktigaste juridiska och operativa kompetenser och erfarenheter i förhållande till utmaningen ifråga och till projektförslaget. Visa att den medverkande stadsmyndigheten är den mest lämpade att genomföra projektet.</w:t>
            </w:r>
          </w:p>
        </w:tc>
      </w:tr>
      <w:tr w:rsidR="003820A7" w:rsidRPr="0041398E"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E76F59" w:rsidRDefault="003820A7" w:rsidP="00D72AAE">
            <w:pPr>
              <w:spacing w:after="0"/>
              <w:rPr>
                <w:rFonts w:cs="Open Sans"/>
                <w:bCs/>
                <w:color w:val="548DD4"/>
                <w:sz w:val="20"/>
                <w:szCs w:val="20"/>
                <w:lang w:val="sv-SE"/>
              </w:rPr>
            </w:pPr>
            <w:r>
              <w:rPr>
                <w:rFonts w:cs="Open Sans"/>
                <w:sz w:val="20"/>
                <w:szCs w:val="20"/>
                <w:lang w:val="sv-SE"/>
              </w:rPr>
              <w:t>Erfarenhet av att medverka i och/eller hantera medfinansierade EU-projekt eller andra internationella projekt.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D72AAE">
            <w:pPr>
              <w:spacing w:after="0"/>
              <w:rPr>
                <w:rFonts w:cs="Open Sans"/>
                <w:i/>
                <w:color w:val="548DD4"/>
                <w:sz w:val="20"/>
                <w:szCs w:val="20"/>
                <w:lang w:val="sv-SE"/>
              </w:rPr>
            </w:pPr>
            <w:r>
              <w:rPr>
                <w:rFonts w:cs="Open Sans"/>
                <w:b/>
                <w:bCs/>
                <w:i/>
                <w:iCs/>
                <w:color w:val="548DD4"/>
                <w:sz w:val="20"/>
                <w:szCs w:val="20"/>
                <w:lang w:val="sv-SE"/>
              </w:rPr>
              <w:t>[500 tecken]</w:t>
            </w:r>
            <w:r>
              <w:rPr>
                <w:rFonts w:cs="Open Sans"/>
                <w:i/>
                <w:iCs/>
                <w:color w:val="548DD4"/>
                <w:sz w:val="20"/>
                <w:szCs w:val="20"/>
                <w:lang w:val="sv-SE"/>
              </w:rPr>
              <w:t xml:space="preserve"> Om tillämpligt, beskriv organisationens viktigaste erfarenheter av att medverka i och/eller hantera medfinansierade EU-projekt eller andra internationella projekt.</w:t>
            </w:r>
          </w:p>
        </w:tc>
      </w:tr>
    </w:tbl>
    <w:p w:rsidR="003820A7" w:rsidRPr="00E76F59" w:rsidRDefault="003820A7">
      <w:pPr>
        <w:spacing w:after="0" w:line="100" w:lineRule="atLeast"/>
        <w:rPr>
          <w:rFonts w:cs="Open Sans"/>
          <w:sz w:val="20"/>
          <w:szCs w:val="20"/>
          <w:lang w:val="sv-SE"/>
        </w:rPr>
      </w:pPr>
    </w:p>
    <w:p w:rsidR="003820A7" w:rsidRPr="00E76F59" w:rsidRDefault="003820A7" w:rsidP="00B95489">
      <w:pPr>
        <w:spacing w:after="0" w:line="100" w:lineRule="atLeast"/>
        <w:rPr>
          <w:rFonts w:cs="Open Sans"/>
          <w:b/>
          <w:sz w:val="20"/>
          <w:szCs w:val="20"/>
          <w:lang w:val="sv-SE"/>
        </w:rPr>
      </w:pPr>
      <w:r>
        <w:rPr>
          <w:rFonts w:cs="Open Sans"/>
          <w:b/>
          <w:bCs/>
          <w:sz w:val="20"/>
          <w:szCs w:val="20"/>
          <w:lang w:val="sv-SE"/>
        </w:rPr>
        <w:t xml:space="preserve">Budgetöversikt för stadsmyndigheten </w:t>
      </w:r>
    </w:p>
    <w:p w:rsidR="003820A7" w:rsidRPr="00E76F59" w:rsidRDefault="003820A7" w:rsidP="00B95489">
      <w:pPr>
        <w:spacing w:after="0"/>
        <w:rPr>
          <w:rFonts w:cs="Open Sans"/>
          <w:i/>
          <w:color w:val="548DD4"/>
          <w:sz w:val="20"/>
          <w:szCs w:val="20"/>
          <w:lang w:val="sv-SE"/>
        </w:rPr>
      </w:pPr>
      <w:r>
        <w:rPr>
          <w:rFonts w:cs="Open Sans"/>
          <w:i/>
          <w:iCs/>
          <w:color w:val="548DD4"/>
          <w:sz w:val="20"/>
          <w:szCs w:val="20"/>
          <w:lang w:val="sv-SE"/>
        </w:rPr>
        <w:t>Tabellen har skapats automatiskt utifrån arbetsplanen</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985"/>
      </w:tblGrid>
      <w:tr w:rsidR="003820A7" w:rsidRPr="00B95489" w:rsidTr="007667FE">
        <w:tc>
          <w:tcPr>
            <w:tcW w:w="3969" w:type="dxa"/>
            <w:shd w:val="clear" w:color="auto" w:fill="E5DFEC"/>
          </w:tcPr>
          <w:p w:rsidR="003820A7" w:rsidRPr="007667FE" w:rsidRDefault="003820A7" w:rsidP="007667FE">
            <w:pPr>
              <w:spacing w:after="0" w:line="100" w:lineRule="atLeast"/>
              <w:rPr>
                <w:rFonts w:cs="Open Sans"/>
                <w:b/>
                <w:sz w:val="20"/>
                <w:szCs w:val="20"/>
              </w:rPr>
            </w:pPr>
            <w:r w:rsidRPr="007667FE">
              <w:rPr>
                <w:rFonts w:cs="Open Sans"/>
                <w:b/>
                <w:bCs/>
                <w:sz w:val="20"/>
                <w:szCs w:val="20"/>
                <w:lang w:val="sv-SE"/>
              </w:rPr>
              <w:t>Budgetposter</w:t>
            </w:r>
          </w:p>
        </w:tc>
        <w:tc>
          <w:tcPr>
            <w:tcW w:w="1985" w:type="dxa"/>
            <w:shd w:val="clear" w:color="auto" w:fill="E5DFEC"/>
          </w:tcPr>
          <w:p w:rsidR="003820A7" w:rsidRPr="007667FE" w:rsidRDefault="003820A7" w:rsidP="007667FE">
            <w:pPr>
              <w:spacing w:after="0" w:line="100" w:lineRule="atLeast"/>
              <w:rPr>
                <w:rFonts w:cs="Open Sans"/>
                <w:b/>
                <w:sz w:val="20"/>
                <w:szCs w:val="20"/>
              </w:rPr>
            </w:pPr>
            <w:r w:rsidRPr="007667FE">
              <w:rPr>
                <w:rFonts w:cs="Open Sans"/>
                <w:b/>
                <w:bCs/>
                <w:sz w:val="20"/>
                <w:szCs w:val="20"/>
                <w:lang w:val="sv-SE"/>
              </w:rPr>
              <w:t>EUR totalt</w:t>
            </w: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Personal</w:t>
            </w:r>
          </w:p>
        </w:tc>
        <w:tc>
          <w:tcPr>
            <w:tcW w:w="1985" w:type="dxa"/>
          </w:tcPr>
          <w:p w:rsidR="003820A7" w:rsidRPr="007667FE" w:rsidRDefault="003820A7" w:rsidP="007667FE">
            <w:pPr>
              <w:spacing w:after="0" w:line="100" w:lineRule="atLeast"/>
              <w:rPr>
                <w:rFonts w:cs="Open Sans"/>
                <w:sz w:val="20"/>
                <w:szCs w:val="20"/>
              </w:rPr>
            </w:pP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Kontor och administration</w:t>
            </w:r>
          </w:p>
        </w:tc>
        <w:tc>
          <w:tcPr>
            <w:tcW w:w="1985" w:type="dxa"/>
          </w:tcPr>
          <w:p w:rsidR="003820A7" w:rsidRPr="007667FE" w:rsidRDefault="003820A7" w:rsidP="007667FE">
            <w:pPr>
              <w:spacing w:after="0" w:line="100" w:lineRule="atLeast"/>
              <w:rPr>
                <w:rFonts w:cs="Open Sans"/>
                <w:sz w:val="20"/>
                <w:szCs w:val="20"/>
              </w:rPr>
            </w:pP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Resor och logi</w:t>
            </w:r>
          </w:p>
        </w:tc>
        <w:tc>
          <w:tcPr>
            <w:tcW w:w="1985" w:type="dxa"/>
          </w:tcPr>
          <w:p w:rsidR="003820A7" w:rsidRPr="007667FE" w:rsidRDefault="003820A7" w:rsidP="007667FE">
            <w:pPr>
              <w:spacing w:after="0" w:line="100" w:lineRule="atLeast"/>
              <w:rPr>
                <w:rFonts w:cs="Open Sans"/>
                <w:sz w:val="20"/>
                <w:szCs w:val="20"/>
              </w:rPr>
            </w:pPr>
          </w:p>
        </w:tc>
      </w:tr>
      <w:tr w:rsidR="003820A7" w:rsidRPr="0041398E" w:rsidTr="007667FE">
        <w:tc>
          <w:tcPr>
            <w:tcW w:w="3969" w:type="dxa"/>
          </w:tcPr>
          <w:p w:rsidR="003820A7" w:rsidRPr="00E76F59" w:rsidRDefault="003820A7" w:rsidP="007667FE">
            <w:pPr>
              <w:spacing w:after="0" w:line="100" w:lineRule="atLeast"/>
              <w:rPr>
                <w:rFonts w:cs="Open Sans"/>
                <w:sz w:val="20"/>
                <w:szCs w:val="20"/>
                <w:lang w:val="sv-SE"/>
              </w:rPr>
            </w:pPr>
            <w:r w:rsidRPr="007667FE">
              <w:rPr>
                <w:rFonts w:cs="Open Sans"/>
                <w:sz w:val="20"/>
                <w:szCs w:val="20"/>
                <w:lang w:val="sv-SE"/>
              </w:rPr>
              <w:t>Extern expertis och externa tjänster</w:t>
            </w:r>
          </w:p>
        </w:tc>
        <w:tc>
          <w:tcPr>
            <w:tcW w:w="1985" w:type="dxa"/>
          </w:tcPr>
          <w:p w:rsidR="003820A7" w:rsidRPr="00E76F59" w:rsidRDefault="003820A7" w:rsidP="007667FE">
            <w:pPr>
              <w:spacing w:after="0" w:line="100" w:lineRule="atLeast"/>
              <w:rPr>
                <w:rFonts w:cs="Open Sans"/>
                <w:sz w:val="20"/>
                <w:szCs w:val="20"/>
                <w:lang w:val="sv-SE"/>
              </w:rPr>
            </w:pP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Utrustning</w:t>
            </w:r>
          </w:p>
        </w:tc>
        <w:tc>
          <w:tcPr>
            <w:tcW w:w="1985" w:type="dxa"/>
          </w:tcPr>
          <w:p w:rsidR="003820A7" w:rsidRPr="007667FE" w:rsidRDefault="003820A7" w:rsidP="007667FE">
            <w:pPr>
              <w:spacing w:after="0" w:line="100" w:lineRule="atLeast"/>
              <w:rPr>
                <w:rFonts w:cs="Open Sans"/>
                <w:sz w:val="20"/>
                <w:szCs w:val="20"/>
              </w:rPr>
            </w:pPr>
          </w:p>
        </w:tc>
      </w:tr>
      <w:tr w:rsidR="003820A7" w:rsidRPr="0041398E" w:rsidTr="007667FE">
        <w:tc>
          <w:tcPr>
            <w:tcW w:w="3969" w:type="dxa"/>
          </w:tcPr>
          <w:p w:rsidR="003820A7" w:rsidRPr="00E76F59" w:rsidRDefault="003820A7" w:rsidP="007667FE">
            <w:pPr>
              <w:spacing w:after="0" w:line="100" w:lineRule="atLeast"/>
              <w:rPr>
                <w:rFonts w:cs="Open Sans"/>
                <w:sz w:val="20"/>
                <w:szCs w:val="20"/>
                <w:lang w:val="sv-SE"/>
              </w:rPr>
            </w:pPr>
            <w:r w:rsidRPr="007667FE">
              <w:rPr>
                <w:rFonts w:cs="Open Sans"/>
                <w:sz w:val="20"/>
                <w:szCs w:val="20"/>
                <w:lang w:val="sv-SE"/>
              </w:rPr>
              <w:t>Infrastrukturs- samt bygg- och anläggningsarbeten</w:t>
            </w:r>
          </w:p>
        </w:tc>
        <w:tc>
          <w:tcPr>
            <w:tcW w:w="1985" w:type="dxa"/>
          </w:tcPr>
          <w:p w:rsidR="003820A7" w:rsidRPr="00E76F59" w:rsidRDefault="003820A7" w:rsidP="007667FE">
            <w:pPr>
              <w:spacing w:after="0" w:line="100" w:lineRule="atLeast"/>
              <w:rPr>
                <w:rFonts w:cs="Open Sans"/>
                <w:sz w:val="20"/>
                <w:szCs w:val="20"/>
                <w:lang w:val="sv-SE"/>
              </w:rPr>
            </w:pP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Delsumma</w:t>
            </w:r>
          </w:p>
        </w:tc>
        <w:tc>
          <w:tcPr>
            <w:tcW w:w="1985" w:type="dxa"/>
          </w:tcPr>
          <w:p w:rsidR="003820A7" w:rsidRPr="007667FE" w:rsidRDefault="003820A7" w:rsidP="007667FE">
            <w:pPr>
              <w:spacing w:after="0" w:line="100" w:lineRule="atLeast"/>
              <w:rPr>
                <w:rFonts w:cs="Open Sans"/>
                <w:sz w:val="20"/>
                <w:szCs w:val="20"/>
              </w:rPr>
            </w:pP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Intäkter</w:t>
            </w:r>
          </w:p>
        </w:tc>
        <w:tc>
          <w:tcPr>
            <w:tcW w:w="1985" w:type="dxa"/>
          </w:tcPr>
          <w:p w:rsidR="003820A7" w:rsidRPr="007667FE" w:rsidRDefault="003820A7" w:rsidP="007667FE">
            <w:pPr>
              <w:spacing w:after="0" w:line="100" w:lineRule="atLeast"/>
              <w:rPr>
                <w:rFonts w:cs="Open Sans"/>
                <w:sz w:val="20"/>
                <w:szCs w:val="20"/>
              </w:rPr>
            </w:pP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EUR totalt</w:t>
            </w:r>
          </w:p>
        </w:tc>
        <w:tc>
          <w:tcPr>
            <w:tcW w:w="1985" w:type="dxa"/>
          </w:tcPr>
          <w:p w:rsidR="003820A7" w:rsidRPr="007667FE" w:rsidRDefault="003820A7" w:rsidP="007667FE">
            <w:pPr>
              <w:spacing w:after="0" w:line="100" w:lineRule="atLeast"/>
              <w:rPr>
                <w:rFonts w:cs="Open Sans"/>
                <w:sz w:val="20"/>
                <w:szCs w:val="20"/>
              </w:rPr>
            </w:pPr>
          </w:p>
        </w:tc>
      </w:tr>
    </w:tbl>
    <w:p w:rsidR="003820A7" w:rsidRPr="00B95489" w:rsidRDefault="003820A7" w:rsidP="00B95489">
      <w:pPr>
        <w:spacing w:after="0" w:line="100" w:lineRule="atLeast"/>
        <w:rPr>
          <w:rFonts w:cs="Open Sans"/>
          <w:sz w:val="20"/>
          <w:szCs w:val="20"/>
        </w:rPr>
      </w:pPr>
    </w:p>
    <w:p w:rsidR="003820A7" w:rsidRDefault="003820A7" w:rsidP="00B95489">
      <w:pPr>
        <w:spacing w:after="0" w:line="100" w:lineRule="atLeast"/>
        <w:rPr>
          <w:rFonts w:cs="Open Sans"/>
          <w:b/>
          <w:sz w:val="20"/>
          <w:szCs w:val="20"/>
        </w:rPr>
      </w:pPr>
      <w:r>
        <w:rPr>
          <w:rFonts w:cs="Open Sans"/>
          <w:b/>
          <w:bCs/>
          <w:sz w:val="20"/>
          <w:szCs w:val="20"/>
          <w:lang w:val="sv-SE"/>
        </w:rPr>
        <w:t>Bidragskälla(-or)</w:t>
      </w:r>
    </w:p>
    <w:p w:rsidR="003820A7" w:rsidRPr="00E76F59" w:rsidRDefault="003820A7" w:rsidP="00B95489">
      <w:pPr>
        <w:spacing w:after="0"/>
        <w:rPr>
          <w:rFonts w:cs="Open Sans"/>
          <w:b/>
          <w:sz w:val="20"/>
          <w:szCs w:val="20"/>
          <w:lang w:val="sv-SE"/>
        </w:rPr>
      </w:pPr>
      <w:r>
        <w:rPr>
          <w:rFonts w:cs="Open Sans"/>
          <w:i/>
          <w:iCs/>
          <w:color w:val="548DD4"/>
          <w:sz w:val="20"/>
          <w:szCs w:val="20"/>
          <w:lang w:val="sv-SE"/>
        </w:rPr>
        <w:t>Tabellen har skapats automatiskt utifrån arbetsplanen</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2"/>
        <w:gridCol w:w="3021"/>
        <w:gridCol w:w="3310"/>
      </w:tblGrid>
      <w:tr w:rsidR="003820A7" w:rsidTr="007667FE">
        <w:tc>
          <w:tcPr>
            <w:tcW w:w="2912" w:type="dxa"/>
            <w:shd w:val="clear" w:color="auto" w:fill="E5DFEC"/>
          </w:tcPr>
          <w:p w:rsidR="003820A7" w:rsidRPr="007667FE" w:rsidRDefault="003820A7" w:rsidP="007667FE">
            <w:pPr>
              <w:spacing w:after="0" w:line="100" w:lineRule="atLeast"/>
              <w:rPr>
                <w:rFonts w:cs="Open Sans"/>
                <w:sz w:val="20"/>
                <w:szCs w:val="20"/>
              </w:rPr>
            </w:pPr>
            <w:r w:rsidRPr="007667FE">
              <w:rPr>
                <w:rFonts w:cs="Open Sans"/>
                <w:sz w:val="20"/>
                <w:szCs w:val="20"/>
                <w:lang w:val="sv-SE"/>
              </w:rPr>
              <w:t>Källa</w:t>
            </w:r>
          </w:p>
        </w:tc>
        <w:tc>
          <w:tcPr>
            <w:tcW w:w="3021" w:type="dxa"/>
            <w:shd w:val="clear" w:color="auto" w:fill="E5DFEC"/>
          </w:tcPr>
          <w:p w:rsidR="003820A7" w:rsidRPr="007667FE" w:rsidRDefault="003820A7" w:rsidP="007667FE">
            <w:pPr>
              <w:spacing w:after="0" w:line="100" w:lineRule="atLeast"/>
              <w:rPr>
                <w:rFonts w:cs="Open Sans"/>
                <w:sz w:val="20"/>
                <w:szCs w:val="20"/>
              </w:rPr>
            </w:pPr>
            <w:r w:rsidRPr="007667FE">
              <w:rPr>
                <w:rFonts w:cs="Open Sans"/>
                <w:sz w:val="20"/>
                <w:szCs w:val="20"/>
                <w:lang w:val="sv-SE"/>
              </w:rPr>
              <w:t>Belopp i kontanter</w:t>
            </w:r>
          </w:p>
        </w:tc>
        <w:tc>
          <w:tcPr>
            <w:tcW w:w="3310" w:type="dxa"/>
            <w:shd w:val="clear" w:color="auto" w:fill="E5DFEC"/>
          </w:tcPr>
          <w:p w:rsidR="003820A7" w:rsidRPr="007667FE" w:rsidRDefault="003820A7" w:rsidP="007667FE">
            <w:pPr>
              <w:spacing w:after="0" w:line="100" w:lineRule="atLeast"/>
              <w:rPr>
                <w:rFonts w:cs="Open Sans"/>
                <w:sz w:val="20"/>
                <w:szCs w:val="20"/>
              </w:rPr>
            </w:pPr>
            <w:r w:rsidRPr="007667FE">
              <w:rPr>
                <w:rFonts w:cs="Open Sans"/>
                <w:sz w:val="20"/>
                <w:szCs w:val="20"/>
                <w:lang w:val="sv-SE"/>
              </w:rPr>
              <w:t>Belopp in natura</w:t>
            </w:r>
          </w:p>
        </w:tc>
      </w:tr>
      <w:tr w:rsidR="003820A7" w:rsidTr="007667FE">
        <w:tc>
          <w:tcPr>
            <w:tcW w:w="2912" w:type="dxa"/>
          </w:tcPr>
          <w:p w:rsidR="003820A7" w:rsidRPr="007667FE" w:rsidRDefault="003820A7" w:rsidP="007667FE">
            <w:pPr>
              <w:spacing w:after="0" w:line="100" w:lineRule="atLeast"/>
              <w:rPr>
                <w:rFonts w:cs="Open Sans"/>
                <w:sz w:val="20"/>
                <w:szCs w:val="20"/>
              </w:rPr>
            </w:pPr>
          </w:p>
        </w:tc>
        <w:tc>
          <w:tcPr>
            <w:tcW w:w="3021" w:type="dxa"/>
          </w:tcPr>
          <w:p w:rsidR="003820A7" w:rsidRPr="007667FE" w:rsidRDefault="003820A7" w:rsidP="007667FE">
            <w:pPr>
              <w:spacing w:after="0" w:line="100" w:lineRule="atLeast"/>
              <w:rPr>
                <w:rFonts w:cs="Open Sans"/>
                <w:sz w:val="20"/>
                <w:szCs w:val="20"/>
              </w:rPr>
            </w:pPr>
          </w:p>
        </w:tc>
        <w:tc>
          <w:tcPr>
            <w:tcW w:w="3310" w:type="dxa"/>
          </w:tcPr>
          <w:p w:rsidR="003820A7" w:rsidRPr="007667FE" w:rsidRDefault="003820A7" w:rsidP="007667FE">
            <w:pPr>
              <w:spacing w:after="0" w:line="100" w:lineRule="atLeast"/>
              <w:rPr>
                <w:rFonts w:cs="Open Sans"/>
                <w:sz w:val="20"/>
                <w:szCs w:val="20"/>
              </w:rPr>
            </w:pPr>
          </w:p>
        </w:tc>
      </w:tr>
      <w:tr w:rsidR="003820A7" w:rsidTr="007667FE">
        <w:tc>
          <w:tcPr>
            <w:tcW w:w="2912" w:type="dxa"/>
          </w:tcPr>
          <w:p w:rsidR="003820A7" w:rsidRPr="007667FE" w:rsidRDefault="003820A7" w:rsidP="007667FE">
            <w:pPr>
              <w:spacing w:after="0" w:line="100" w:lineRule="atLeast"/>
              <w:rPr>
                <w:rFonts w:cs="Open Sans"/>
                <w:sz w:val="20"/>
                <w:szCs w:val="20"/>
              </w:rPr>
            </w:pPr>
          </w:p>
        </w:tc>
        <w:tc>
          <w:tcPr>
            <w:tcW w:w="3021" w:type="dxa"/>
          </w:tcPr>
          <w:p w:rsidR="003820A7" w:rsidRPr="007667FE" w:rsidRDefault="003820A7" w:rsidP="007667FE">
            <w:pPr>
              <w:spacing w:after="0" w:line="100" w:lineRule="atLeast"/>
              <w:rPr>
                <w:rFonts w:cs="Open Sans"/>
                <w:sz w:val="20"/>
                <w:szCs w:val="20"/>
              </w:rPr>
            </w:pPr>
          </w:p>
        </w:tc>
        <w:tc>
          <w:tcPr>
            <w:tcW w:w="3310" w:type="dxa"/>
          </w:tcPr>
          <w:p w:rsidR="003820A7" w:rsidRPr="007667FE" w:rsidRDefault="003820A7" w:rsidP="007667FE">
            <w:pPr>
              <w:spacing w:after="0" w:line="100" w:lineRule="atLeast"/>
              <w:rPr>
                <w:rFonts w:cs="Open Sans"/>
                <w:sz w:val="20"/>
                <w:szCs w:val="20"/>
              </w:rPr>
            </w:pPr>
          </w:p>
        </w:tc>
      </w:tr>
    </w:tbl>
    <w:p w:rsidR="003820A7" w:rsidRDefault="003820A7">
      <w:pPr>
        <w:suppressAutoHyphens w:val="0"/>
        <w:spacing w:after="0" w:line="240" w:lineRule="auto"/>
        <w:rPr>
          <w:rFonts w:cs="Open Sans"/>
          <w:sz w:val="20"/>
          <w:szCs w:val="20"/>
        </w:rPr>
      </w:pPr>
    </w:p>
    <w:p w:rsidR="003820A7" w:rsidRPr="00FF29B9" w:rsidRDefault="003820A7" w:rsidP="00FF29B9">
      <w:pPr>
        <w:spacing w:after="0"/>
        <w:rPr>
          <w:rFonts w:cs="Open Sans"/>
          <w:b/>
          <w:color w:val="6E8992"/>
          <w:sz w:val="24"/>
          <w:szCs w:val="24"/>
        </w:rPr>
      </w:pPr>
      <w:r>
        <w:rPr>
          <w:rFonts w:cs="Open Sans"/>
          <w:b/>
          <w:bCs/>
          <w:color w:val="6E8992"/>
          <w:sz w:val="24"/>
          <w:szCs w:val="24"/>
          <w:lang w:val="sv-SE"/>
        </w:rPr>
        <w:t>B.3</w:t>
      </w:r>
    </w:p>
    <w:p w:rsidR="003820A7" w:rsidRPr="00E76F59" w:rsidRDefault="003820A7" w:rsidP="00F32C1D">
      <w:pPr>
        <w:spacing w:after="0" w:line="100" w:lineRule="atLeast"/>
        <w:rPr>
          <w:rFonts w:cs="Open Sans"/>
          <w:b/>
          <w:sz w:val="20"/>
          <w:szCs w:val="20"/>
          <w:lang w:val="sv-SE"/>
        </w:rPr>
      </w:pPr>
      <w:r>
        <w:rPr>
          <w:rFonts w:cs="Open Sans"/>
          <w:b/>
          <w:bCs/>
          <w:sz w:val="20"/>
          <w:szCs w:val="20"/>
          <w:lang w:val="sv-SE"/>
        </w:rPr>
        <w:lastRenderedPageBreak/>
        <w:t>+ Tilläggsknapp (för att lägga till leverantörpartners)</w:t>
      </w:r>
    </w:p>
    <w:p w:rsidR="003820A7" w:rsidRPr="00E76F59" w:rsidRDefault="003820A7" w:rsidP="00F32C1D">
      <w:pPr>
        <w:spacing w:after="0" w:line="100" w:lineRule="atLeast"/>
        <w:rPr>
          <w:rFonts w:cs="Open Sans"/>
          <w:b/>
          <w:sz w:val="20"/>
          <w:szCs w:val="20"/>
          <w:lang w:val="sv-SE"/>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3820A7" w:rsidRPr="00815C13" w:rsidTr="00827DD6">
        <w:trPr>
          <w:trHeight w:val="331"/>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D588B">
            <w:pPr>
              <w:spacing w:after="0"/>
              <w:rPr>
                <w:sz w:val="20"/>
                <w:szCs w:val="20"/>
              </w:rPr>
            </w:pPr>
            <w:r>
              <w:rPr>
                <w:rFonts w:cs="Open Sans"/>
                <w:b/>
                <w:bCs/>
                <w:sz w:val="20"/>
                <w:szCs w:val="20"/>
                <w:lang w:val="sv-SE"/>
              </w:rPr>
              <w:t xml:space="preserve">Leverantörspartner (DP) </w:t>
            </w:r>
          </w:p>
        </w:tc>
      </w:tr>
      <w:tr w:rsidR="003820A7"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D588B">
            <w:pPr>
              <w:spacing w:after="0"/>
              <w:rPr>
                <w:rFonts w:cs="Open Sans"/>
                <w:bCs/>
                <w:color w:val="548DD4"/>
                <w:sz w:val="20"/>
                <w:szCs w:val="20"/>
              </w:rPr>
            </w:pPr>
            <w:r>
              <w:rPr>
                <w:rFonts w:cs="Open Sans"/>
                <w:sz w:val="20"/>
                <w:szCs w:val="20"/>
                <w:lang w:val="sv-SE"/>
              </w:rPr>
              <w:t>Organisationsnamn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ED588B">
            <w:pPr>
              <w:spacing w:after="0"/>
              <w:rPr>
                <w:rFonts w:cs="Open Sans"/>
                <w:bCs/>
                <w:color w:val="548DD4"/>
                <w:sz w:val="20"/>
                <w:szCs w:val="20"/>
              </w:rPr>
            </w:pPr>
          </w:p>
        </w:tc>
      </w:tr>
      <w:tr w:rsidR="003820A7"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D588B">
            <w:pPr>
              <w:spacing w:after="0"/>
              <w:rPr>
                <w:rFonts w:cs="Open Sans"/>
                <w:sz w:val="20"/>
                <w:szCs w:val="20"/>
              </w:rPr>
            </w:pPr>
            <w:r>
              <w:rPr>
                <w:rFonts w:cs="Open Sans"/>
                <w:sz w:val="20"/>
                <w:szCs w:val="20"/>
                <w:lang w:val="sv-SE"/>
              </w:rPr>
              <w:t>Medlemsstat</w:t>
            </w:r>
          </w:p>
        </w:tc>
        <w:tc>
          <w:tcPr>
            <w:tcW w:w="5245" w:type="dxa"/>
            <w:tcBorders>
              <w:top w:val="single" w:sz="4" w:space="0" w:color="000000"/>
              <w:left w:val="single" w:sz="4" w:space="0" w:color="000000"/>
              <w:bottom w:val="single" w:sz="4" w:space="0" w:color="000000"/>
              <w:right w:val="single" w:sz="4" w:space="0" w:color="000000"/>
            </w:tcBorders>
          </w:tcPr>
          <w:p w:rsidR="003820A7" w:rsidRPr="00815C13" w:rsidRDefault="003820A7" w:rsidP="00ED588B">
            <w:pPr>
              <w:spacing w:after="0"/>
              <w:rPr>
                <w:rFonts w:cs="Open Sans"/>
                <w:bCs/>
                <w:color w:val="548DD4"/>
                <w:sz w:val="20"/>
                <w:szCs w:val="20"/>
              </w:rPr>
            </w:pPr>
          </w:p>
        </w:tc>
      </w:tr>
      <w:tr w:rsidR="003820A7"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D588B">
            <w:pPr>
              <w:spacing w:after="0"/>
              <w:rPr>
                <w:rFonts w:cs="Open Sans"/>
                <w:sz w:val="20"/>
                <w:szCs w:val="20"/>
              </w:rPr>
            </w:pPr>
            <w:r>
              <w:rPr>
                <w:rFonts w:cs="Open Sans"/>
                <w:sz w:val="20"/>
                <w:szCs w:val="20"/>
                <w:lang w:val="sv-SE"/>
              </w:rPr>
              <w:t>Kontaktuppgifter</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ED588B">
            <w:pPr>
              <w:spacing w:after="0"/>
              <w:rPr>
                <w:rFonts w:cs="Open Sans"/>
                <w:bCs/>
                <w:color w:val="548DD4"/>
                <w:sz w:val="20"/>
                <w:szCs w:val="20"/>
              </w:rPr>
            </w:pPr>
          </w:p>
        </w:tc>
      </w:tr>
      <w:tr w:rsidR="003820A7" w:rsidRPr="0041398E"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E76F59" w:rsidRDefault="003820A7" w:rsidP="00ED588B">
            <w:pPr>
              <w:spacing w:after="0"/>
              <w:rPr>
                <w:rFonts w:cs="Open Sans"/>
                <w:bCs/>
                <w:i/>
                <w:color w:val="548DD4"/>
                <w:sz w:val="20"/>
                <w:szCs w:val="20"/>
                <w:lang w:val="sv-SE"/>
              </w:rPr>
            </w:pPr>
            <w:r>
              <w:rPr>
                <w:rFonts w:cs="Open Sans"/>
                <w:sz w:val="20"/>
                <w:szCs w:val="20"/>
                <w:lang w:val="sv-SE"/>
              </w:rPr>
              <w:t>Avdelning/enhet/sektion som berörs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0C222F">
            <w:pPr>
              <w:spacing w:after="0"/>
              <w:rPr>
                <w:rFonts w:cs="Open Sans"/>
                <w:i/>
                <w:color w:val="548DD4"/>
                <w:sz w:val="20"/>
                <w:szCs w:val="20"/>
                <w:lang w:val="sv-SE"/>
              </w:rPr>
            </w:pPr>
            <w:r>
              <w:rPr>
                <w:rFonts w:cs="Open Sans"/>
                <w:b/>
                <w:bCs/>
                <w:i/>
                <w:iCs/>
                <w:color w:val="548DD4"/>
                <w:sz w:val="20"/>
                <w:szCs w:val="20"/>
                <w:lang w:val="sv-SE"/>
              </w:rPr>
              <w:t xml:space="preserve">[500 tecken] </w:t>
            </w:r>
            <w:r>
              <w:rPr>
                <w:rFonts w:cs="Open Sans"/>
                <w:i/>
                <w:iCs/>
                <w:color w:val="548DD4"/>
                <w:sz w:val="20"/>
                <w:szCs w:val="20"/>
                <w:lang w:val="sv-SE"/>
              </w:rPr>
              <w:t>Ange här de andra avdelningarna, enheterna och sektionerna som kommer att delta vid projektgenomförandet. Ange information om den speciella roll var och en av avdelningarna intar i genomförandefasen, samt namnet på den person som medverkar och dennes befattning på avdelningen.</w:t>
            </w:r>
          </w:p>
        </w:tc>
      </w:tr>
      <w:tr w:rsidR="003820A7" w:rsidRPr="005A4F86"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D588B">
            <w:pPr>
              <w:spacing w:after="0"/>
              <w:rPr>
                <w:rFonts w:cs="Open Sans"/>
                <w:bCs/>
                <w:color w:val="548DD4"/>
                <w:sz w:val="20"/>
                <w:szCs w:val="20"/>
              </w:rPr>
            </w:pPr>
            <w:r>
              <w:rPr>
                <w:rFonts w:cs="Open Sans"/>
                <w:sz w:val="20"/>
                <w:szCs w:val="20"/>
                <w:lang w:val="sv-SE"/>
              </w:rPr>
              <w:t>Kontaktperson och kontaktuppgifter</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E95F1C">
            <w:pPr>
              <w:spacing w:after="0"/>
              <w:rPr>
                <w:rFonts w:cs="Open Sans"/>
                <w:i/>
                <w:color w:val="548DD4"/>
                <w:sz w:val="20"/>
                <w:szCs w:val="20"/>
                <w:lang w:val="sv-SE"/>
              </w:rPr>
            </w:pPr>
            <w:r>
              <w:rPr>
                <w:rFonts w:cs="Open Sans"/>
                <w:i/>
                <w:iCs/>
                <w:color w:val="548DD4"/>
                <w:sz w:val="20"/>
                <w:szCs w:val="20"/>
                <w:lang w:val="sv-SE"/>
              </w:rPr>
              <w:t xml:space="preserve">Ange namn, befattning och kontaktuppgifter till den person som kommer vara organisationens huvudsakliga referensperson. </w:t>
            </w:r>
          </w:p>
        </w:tc>
      </w:tr>
      <w:tr w:rsidR="003820A7"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815513">
            <w:pPr>
              <w:spacing w:after="0"/>
              <w:rPr>
                <w:color w:val="548DD4"/>
                <w:sz w:val="20"/>
                <w:szCs w:val="20"/>
              </w:rPr>
            </w:pPr>
            <w:r>
              <w:rPr>
                <w:rFonts w:cs="Open Sans"/>
                <w:sz w:val="20"/>
                <w:szCs w:val="20"/>
                <w:lang w:val="sv-SE"/>
              </w:rPr>
              <w:t>Momsregistreringsnummer</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C2260" w:rsidRDefault="003820A7" w:rsidP="00815513">
            <w:pPr>
              <w:spacing w:after="0"/>
              <w:rPr>
                <w:rFonts w:cs="Open Sans"/>
                <w:i/>
                <w:color w:val="548DD4"/>
                <w:sz w:val="20"/>
                <w:szCs w:val="20"/>
              </w:rPr>
            </w:pPr>
          </w:p>
        </w:tc>
      </w:tr>
      <w:tr w:rsidR="003820A7" w:rsidRPr="0022614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815513">
            <w:pPr>
              <w:spacing w:after="0"/>
              <w:rPr>
                <w:color w:val="548DD4"/>
                <w:sz w:val="20"/>
                <w:szCs w:val="20"/>
              </w:rPr>
            </w:pPr>
            <w:r>
              <w:rPr>
                <w:rFonts w:cs="Open Sans"/>
                <w:sz w:val="20"/>
                <w:szCs w:val="20"/>
                <w:lang w:val="sv-SE"/>
              </w:rPr>
              <w:t>Återbetalningsbar moms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C2260" w:rsidRDefault="003820A7" w:rsidP="00815513">
            <w:pPr>
              <w:spacing w:after="0"/>
              <w:rPr>
                <w:rFonts w:cs="Open Sans"/>
                <w:i/>
                <w:color w:val="548DD4"/>
                <w:sz w:val="20"/>
                <w:szCs w:val="20"/>
              </w:rPr>
            </w:pPr>
            <w:r>
              <w:rPr>
                <w:rFonts w:cs="Open Sans"/>
                <w:i/>
                <w:iCs/>
                <w:color w:val="548DD4"/>
                <w:sz w:val="20"/>
                <w:szCs w:val="20"/>
                <w:lang w:val="sv-SE"/>
              </w:rPr>
              <w:t>Nedrullningsbar meny med:</w:t>
            </w:r>
          </w:p>
        </w:tc>
      </w:tr>
      <w:tr w:rsidR="003820A7"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815513">
            <w:pPr>
              <w:spacing w:after="0"/>
              <w:rPr>
                <w:color w:val="548DD4"/>
                <w:sz w:val="20"/>
                <w:szCs w:val="20"/>
              </w:rPr>
            </w:pPr>
            <w:r>
              <w:rPr>
                <w:rFonts w:cs="Open Sans"/>
                <w:sz w:val="20"/>
                <w:szCs w:val="20"/>
                <w:lang w:val="sv-SE"/>
              </w:rPr>
              <w:t>Personalkostnaderna yrkas utifrån: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C2260" w:rsidRDefault="003820A7" w:rsidP="00815513">
            <w:pPr>
              <w:spacing w:after="0"/>
              <w:rPr>
                <w:rFonts w:cs="Open Sans"/>
                <w:i/>
                <w:color w:val="548DD4"/>
                <w:sz w:val="20"/>
                <w:szCs w:val="20"/>
              </w:rPr>
            </w:pPr>
            <w:r>
              <w:rPr>
                <w:rFonts w:cs="Open Sans"/>
                <w:i/>
                <w:iCs/>
                <w:color w:val="548DD4"/>
                <w:sz w:val="20"/>
                <w:szCs w:val="20"/>
                <w:lang w:val="sv-SE"/>
              </w:rPr>
              <w:t>Nedrullningsbar meny:</w:t>
            </w:r>
          </w:p>
          <w:p w:rsidR="003820A7" w:rsidRPr="00E76F59" w:rsidRDefault="003820A7" w:rsidP="00815513">
            <w:pPr>
              <w:pStyle w:val="ListParagraph"/>
              <w:numPr>
                <w:ilvl w:val="0"/>
                <w:numId w:val="44"/>
              </w:numPr>
              <w:spacing w:after="0"/>
              <w:rPr>
                <w:rFonts w:cs="Open Sans"/>
                <w:i/>
                <w:color w:val="548DD4"/>
                <w:sz w:val="20"/>
                <w:szCs w:val="20"/>
                <w:lang w:val="sv-SE"/>
              </w:rPr>
            </w:pPr>
            <w:r>
              <w:rPr>
                <w:rFonts w:cs="Open Sans"/>
                <w:i/>
                <w:iCs/>
                <w:color w:val="548DD4"/>
                <w:sz w:val="20"/>
                <w:szCs w:val="20"/>
                <w:lang w:val="sv-SE"/>
              </w:rPr>
              <w:t>Fast kostnad (20 % av samtliga direkta kostnader utöver personalkostnaderna)</w:t>
            </w:r>
          </w:p>
          <w:p w:rsidR="003820A7" w:rsidRPr="00EC2260" w:rsidRDefault="003820A7" w:rsidP="00815513">
            <w:pPr>
              <w:pStyle w:val="ListParagraph"/>
              <w:numPr>
                <w:ilvl w:val="0"/>
                <w:numId w:val="44"/>
              </w:numPr>
              <w:spacing w:after="0"/>
              <w:rPr>
                <w:rFonts w:cs="Open Sans"/>
                <w:i/>
                <w:color w:val="548DD4"/>
                <w:sz w:val="20"/>
                <w:szCs w:val="20"/>
              </w:rPr>
            </w:pPr>
            <w:r>
              <w:rPr>
                <w:rFonts w:cs="Open Sans"/>
                <w:i/>
                <w:iCs/>
                <w:color w:val="548DD4"/>
                <w:sz w:val="20"/>
                <w:szCs w:val="20"/>
                <w:lang w:val="sv-SE"/>
              </w:rPr>
              <w:t>Verkliga kostnader</w:t>
            </w:r>
          </w:p>
        </w:tc>
      </w:tr>
      <w:tr w:rsidR="003820A7"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D588B">
            <w:pPr>
              <w:spacing w:after="0"/>
              <w:rPr>
                <w:rFonts w:cs="Open Sans"/>
                <w:sz w:val="20"/>
                <w:szCs w:val="20"/>
              </w:rPr>
            </w:pPr>
            <w:r>
              <w:rPr>
                <w:rFonts w:cs="Open Sans"/>
                <w:sz w:val="20"/>
                <w:szCs w:val="20"/>
                <w:lang w:val="sv-SE"/>
              </w:rPr>
              <w:t xml:space="preserve"> Deltagande i utformningsfasen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C2260" w:rsidRDefault="003820A7" w:rsidP="00E95F1C">
            <w:pPr>
              <w:spacing w:after="0"/>
              <w:rPr>
                <w:rFonts w:cs="Open Sans"/>
                <w:i/>
                <w:color w:val="548DD4"/>
                <w:sz w:val="20"/>
                <w:szCs w:val="20"/>
              </w:rPr>
            </w:pPr>
            <w:r>
              <w:rPr>
                <w:rFonts w:cs="Open Sans"/>
                <w:b/>
                <w:bCs/>
                <w:i/>
                <w:iCs/>
                <w:color w:val="548DD4"/>
                <w:sz w:val="20"/>
                <w:szCs w:val="20"/>
                <w:lang w:val="sv-SE"/>
              </w:rPr>
              <w:t>[500 tecken]</w:t>
            </w:r>
            <w:r>
              <w:rPr>
                <w:rFonts w:cs="Open Sans"/>
                <w:i/>
                <w:iCs/>
                <w:color w:val="548DD4"/>
                <w:sz w:val="20"/>
                <w:szCs w:val="20"/>
                <w:lang w:val="sv-SE"/>
              </w:rPr>
              <w:t xml:space="preserve"> Beskriv de samordningsmekanismer som upprättats för att säkerställa att leverantörspartnern deltar i utformningen av projektförslaget. Beskriv leverantörspartnerns viktigaste bidrag i utformningsfasen</w:t>
            </w:r>
          </w:p>
        </w:tc>
      </w:tr>
      <w:tr w:rsidR="003820A7" w:rsidRPr="0041398E"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D588B">
            <w:pPr>
              <w:spacing w:after="0"/>
              <w:rPr>
                <w:rFonts w:cs="Open Sans"/>
                <w:sz w:val="20"/>
                <w:szCs w:val="20"/>
              </w:rPr>
            </w:pPr>
            <w:r>
              <w:rPr>
                <w:rFonts w:cs="Open Sans"/>
                <w:sz w:val="20"/>
                <w:szCs w:val="20"/>
                <w:lang w:val="sv-SE"/>
              </w:rPr>
              <w:t xml:space="preserve"> Deltagande i genomförandefasen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93573F">
            <w:pPr>
              <w:spacing w:after="0"/>
              <w:rPr>
                <w:rFonts w:cs="Open Sans"/>
                <w:i/>
                <w:color w:val="548DD4"/>
                <w:sz w:val="20"/>
                <w:szCs w:val="20"/>
                <w:lang w:val="sv-SE"/>
              </w:rPr>
            </w:pPr>
            <w:r>
              <w:rPr>
                <w:rFonts w:cs="Open Sans"/>
                <w:b/>
                <w:bCs/>
                <w:i/>
                <w:iCs/>
                <w:color w:val="548DD4"/>
                <w:sz w:val="20"/>
                <w:szCs w:val="20"/>
                <w:lang w:val="sv-SE"/>
              </w:rPr>
              <w:t xml:space="preserve">[500 tecken] </w:t>
            </w:r>
            <w:r>
              <w:rPr>
                <w:rFonts w:cs="Open Sans"/>
                <w:i/>
                <w:iCs/>
                <w:color w:val="548DD4"/>
                <w:sz w:val="20"/>
                <w:szCs w:val="20"/>
                <w:lang w:val="sv-SE"/>
              </w:rPr>
              <w:t>Beskriv de viktigaste orsakerna till att leverantörspartnern kommer att delta vid projektgenomförandet (speciella kompetenser och expertkunskaper)</w:t>
            </w:r>
          </w:p>
        </w:tc>
      </w:tr>
      <w:tr w:rsidR="003820A7" w:rsidRPr="0041398E"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E76F59" w:rsidRDefault="003820A7" w:rsidP="00ED588B">
            <w:pPr>
              <w:spacing w:after="0"/>
              <w:rPr>
                <w:rFonts w:cs="Open Sans"/>
                <w:bCs/>
                <w:color w:val="548DD4"/>
                <w:sz w:val="20"/>
                <w:szCs w:val="20"/>
                <w:lang w:val="sv-SE"/>
              </w:rPr>
            </w:pPr>
            <w:r>
              <w:rPr>
                <w:rFonts w:cs="Open Sans"/>
                <w:sz w:val="20"/>
                <w:szCs w:val="20"/>
                <w:lang w:val="sv-SE"/>
              </w:rPr>
              <w:t xml:space="preserve"> Kompetenser och erfarenheter i förhållande till utmaningen ifråga?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93573F">
            <w:pPr>
              <w:spacing w:after="0"/>
              <w:rPr>
                <w:rFonts w:cs="Open Sans"/>
                <w:i/>
                <w:color w:val="548DD4"/>
                <w:sz w:val="20"/>
                <w:szCs w:val="20"/>
                <w:lang w:val="sv-SE"/>
              </w:rPr>
            </w:pPr>
            <w:r>
              <w:rPr>
                <w:rFonts w:cs="Open Sans"/>
                <w:b/>
                <w:bCs/>
                <w:i/>
                <w:iCs/>
                <w:color w:val="548DD4"/>
                <w:sz w:val="20"/>
                <w:szCs w:val="20"/>
                <w:lang w:val="sv-SE"/>
              </w:rPr>
              <w:t xml:space="preserve">[500 tecken] </w:t>
            </w:r>
            <w:r>
              <w:rPr>
                <w:rFonts w:cs="Open Sans"/>
                <w:i/>
                <w:iCs/>
                <w:color w:val="548DD4"/>
                <w:sz w:val="20"/>
                <w:szCs w:val="20"/>
                <w:lang w:val="sv-SE"/>
              </w:rPr>
              <w:t>Beskriv organisationens viktigaste juridiska och operativa kompetenser och erfarenheter i förhållande till utmaningen ifråga och till projektförslaget. Visa att leverantörspartnern är den mest lämpade att genomföra projektet.</w:t>
            </w:r>
          </w:p>
        </w:tc>
      </w:tr>
      <w:tr w:rsidR="003820A7" w:rsidRPr="0041398E"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820A7" w:rsidRPr="00E76F59" w:rsidRDefault="003820A7" w:rsidP="00ED588B">
            <w:pPr>
              <w:spacing w:after="0"/>
              <w:rPr>
                <w:color w:val="548DD4"/>
                <w:sz w:val="20"/>
                <w:szCs w:val="20"/>
                <w:lang w:val="sv-SE"/>
              </w:rPr>
            </w:pPr>
            <w:r>
              <w:rPr>
                <w:rFonts w:cs="Open Sans"/>
                <w:sz w:val="20"/>
                <w:szCs w:val="20"/>
                <w:lang w:val="sv-SE"/>
              </w:rPr>
              <w:t>Erfarenhet av att medverka i och/eller hantera medfinansierade EU-projekt eller andra internationella projekt.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ED588B">
            <w:pPr>
              <w:spacing w:after="0"/>
              <w:rPr>
                <w:rFonts w:cs="Open Sans"/>
                <w:i/>
                <w:color w:val="548DD4"/>
                <w:sz w:val="20"/>
                <w:szCs w:val="20"/>
                <w:lang w:val="sv-SE"/>
              </w:rPr>
            </w:pPr>
            <w:r>
              <w:rPr>
                <w:rFonts w:cs="Open Sans"/>
                <w:b/>
                <w:bCs/>
                <w:i/>
                <w:iCs/>
                <w:color w:val="548DD4"/>
                <w:sz w:val="20"/>
                <w:szCs w:val="20"/>
                <w:lang w:val="sv-SE"/>
              </w:rPr>
              <w:t>[500 tecken]</w:t>
            </w:r>
            <w:r>
              <w:rPr>
                <w:rFonts w:cs="Open Sans"/>
                <w:i/>
                <w:iCs/>
                <w:color w:val="548DD4"/>
                <w:sz w:val="20"/>
                <w:szCs w:val="20"/>
                <w:lang w:val="sv-SE"/>
              </w:rPr>
              <w:t xml:space="preserve"> Om tillämpligt, beskriv organisationens viktigaste erfarenheter av att medverka i och/eller hantera medfinansierade EU-projekt eller andra internationella projekt.</w:t>
            </w:r>
          </w:p>
        </w:tc>
      </w:tr>
    </w:tbl>
    <w:p w:rsidR="003820A7" w:rsidRPr="00E76F59" w:rsidRDefault="003820A7">
      <w:pPr>
        <w:spacing w:after="0" w:line="100" w:lineRule="atLeast"/>
        <w:rPr>
          <w:rFonts w:cs="Open Sans"/>
          <w:sz w:val="20"/>
          <w:szCs w:val="20"/>
          <w:lang w:val="sv-SE"/>
        </w:rPr>
      </w:pPr>
    </w:p>
    <w:p w:rsidR="003820A7" w:rsidRPr="00E76F59" w:rsidRDefault="003820A7" w:rsidP="00B95489">
      <w:pPr>
        <w:spacing w:after="0" w:line="100" w:lineRule="atLeast"/>
        <w:rPr>
          <w:rFonts w:cs="Open Sans"/>
          <w:b/>
          <w:sz w:val="20"/>
          <w:szCs w:val="20"/>
          <w:lang w:val="sv-SE"/>
        </w:rPr>
      </w:pPr>
      <w:r>
        <w:rPr>
          <w:rFonts w:cs="Open Sans"/>
          <w:b/>
          <w:bCs/>
          <w:sz w:val="20"/>
          <w:szCs w:val="20"/>
          <w:lang w:val="sv-SE"/>
        </w:rPr>
        <w:t xml:space="preserve">Budgetöversikt för stadsmyndigheten </w:t>
      </w:r>
    </w:p>
    <w:p w:rsidR="003820A7" w:rsidRPr="00E76F59" w:rsidRDefault="003820A7" w:rsidP="00B95489">
      <w:pPr>
        <w:spacing w:after="0"/>
        <w:rPr>
          <w:rFonts w:cs="Open Sans"/>
          <w:i/>
          <w:color w:val="548DD4"/>
          <w:sz w:val="20"/>
          <w:szCs w:val="20"/>
          <w:lang w:val="sv-SE"/>
        </w:rPr>
      </w:pPr>
      <w:r>
        <w:rPr>
          <w:rFonts w:cs="Open Sans"/>
          <w:i/>
          <w:iCs/>
          <w:color w:val="548DD4"/>
          <w:sz w:val="20"/>
          <w:szCs w:val="20"/>
          <w:lang w:val="sv-SE"/>
        </w:rPr>
        <w:t>Tabellen har skapats automatiskt utifrån arbetsplanen</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985"/>
      </w:tblGrid>
      <w:tr w:rsidR="003820A7" w:rsidRPr="00B95489" w:rsidTr="007667FE">
        <w:tc>
          <w:tcPr>
            <w:tcW w:w="3969" w:type="dxa"/>
            <w:shd w:val="clear" w:color="auto" w:fill="E5DFEC"/>
          </w:tcPr>
          <w:p w:rsidR="003820A7" w:rsidRPr="007667FE" w:rsidRDefault="003820A7" w:rsidP="007667FE">
            <w:pPr>
              <w:spacing w:after="0" w:line="100" w:lineRule="atLeast"/>
              <w:rPr>
                <w:rFonts w:cs="Open Sans"/>
                <w:b/>
                <w:sz w:val="20"/>
                <w:szCs w:val="20"/>
              </w:rPr>
            </w:pPr>
            <w:r w:rsidRPr="007667FE">
              <w:rPr>
                <w:rFonts w:cs="Open Sans"/>
                <w:b/>
                <w:bCs/>
                <w:sz w:val="20"/>
                <w:szCs w:val="20"/>
                <w:lang w:val="sv-SE"/>
              </w:rPr>
              <w:t>Budgetposter</w:t>
            </w:r>
          </w:p>
        </w:tc>
        <w:tc>
          <w:tcPr>
            <w:tcW w:w="1985" w:type="dxa"/>
            <w:shd w:val="clear" w:color="auto" w:fill="E5DFEC"/>
          </w:tcPr>
          <w:p w:rsidR="003820A7" w:rsidRPr="007667FE" w:rsidRDefault="003820A7" w:rsidP="007667FE">
            <w:pPr>
              <w:spacing w:after="0" w:line="100" w:lineRule="atLeast"/>
              <w:rPr>
                <w:rFonts w:cs="Open Sans"/>
                <w:b/>
                <w:sz w:val="20"/>
                <w:szCs w:val="20"/>
              </w:rPr>
            </w:pPr>
            <w:r w:rsidRPr="007667FE">
              <w:rPr>
                <w:rFonts w:cs="Open Sans"/>
                <w:b/>
                <w:bCs/>
                <w:sz w:val="20"/>
                <w:szCs w:val="20"/>
                <w:lang w:val="sv-SE"/>
              </w:rPr>
              <w:t>EUR totalt</w:t>
            </w: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Personal</w:t>
            </w:r>
          </w:p>
        </w:tc>
        <w:tc>
          <w:tcPr>
            <w:tcW w:w="1985" w:type="dxa"/>
          </w:tcPr>
          <w:p w:rsidR="003820A7" w:rsidRPr="007667FE" w:rsidRDefault="003820A7" w:rsidP="007667FE">
            <w:pPr>
              <w:spacing w:after="0" w:line="100" w:lineRule="atLeast"/>
              <w:rPr>
                <w:rFonts w:cs="Open Sans"/>
                <w:sz w:val="20"/>
                <w:szCs w:val="20"/>
              </w:rPr>
            </w:pP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Kontor och administration</w:t>
            </w:r>
          </w:p>
        </w:tc>
        <w:tc>
          <w:tcPr>
            <w:tcW w:w="1985" w:type="dxa"/>
          </w:tcPr>
          <w:p w:rsidR="003820A7" w:rsidRPr="007667FE" w:rsidRDefault="003820A7" w:rsidP="007667FE">
            <w:pPr>
              <w:spacing w:after="0" w:line="100" w:lineRule="atLeast"/>
              <w:rPr>
                <w:rFonts w:cs="Open Sans"/>
                <w:sz w:val="20"/>
                <w:szCs w:val="20"/>
              </w:rPr>
            </w:pP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Resor och logi</w:t>
            </w:r>
          </w:p>
        </w:tc>
        <w:tc>
          <w:tcPr>
            <w:tcW w:w="1985" w:type="dxa"/>
          </w:tcPr>
          <w:p w:rsidR="003820A7" w:rsidRPr="007667FE" w:rsidRDefault="003820A7" w:rsidP="007667FE">
            <w:pPr>
              <w:spacing w:after="0" w:line="100" w:lineRule="atLeast"/>
              <w:rPr>
                <w:rFonts w:cs="Open Sans"/>
                <w:sz w:val="20"/>
                <w:szCs w:val="20"/>
              </w:rPr>
            </w:pPr>
          </w:p>
        </w:tc>
      </w:tr>
      <w:tr w:rsidR="003820A7" w:rsidRPr="0041398E" w:rsidTr="007667FE">
        <w:tc>
          <w:tcPr>
            <w:tcW w:w="3969" w:type="dxa"/>
          </w:tcPr>
          <w:p w:rsidR="003820A7" w:rsidRPr="00E76F59" w:rsidRDefault="003820A7" w:rsidP="007667FE">
            <w:pPr>
              <w:spacing w:after="0" w:line="100" w:lineRule="atLeast"/>
              <w:rPr>
                <w:rFonts w:cs="Open Sans"/>
                <w:sz w:val="20"/>
                <w:szCs w:val="20"/>
                <w:lang w:val="sv-SE"/>
              </w:rPr>
            </w:pPr>
            <w:r w:rsidRPr="007667FE">
              <w:rPr>
                <w:rFonts w:cs="Open Sans"/>
                <w:sz w:val="20"/>
                <w:szCs w:val="20"/>
                <w:lang w:val="sv-SE"/>
              </w:rPr>
              <w:t>Extern expertis och externa tjänster</w:t>
            </w:r>
          </w:p>
        </w:tc>
        <w:tc>
          <w:tcPr>
            <w:tcW w:w="1985" w:type="dxa"/>
          </w:tcPr>
          <w:p w:rsidR="003820A7" w:rsidRPr="00E76F59" w:rsidRDefault="003820A7" w:rsidP="007667FE">
            <w:pPr>
              <w:spacing w:after="0" w:line="100" w:lineRule="atLeast"/>
              <w:rPr>
                <w:rFonts w:cs="Open Sans"/>
                <w:sz w:val="20"/>
                <w:szCs w:val="20"/>
                <w:lang w:val="sv-SE"/>
              </w:rPr>
            </w:pP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Utrustning</w:t>
            </w:r>
          </w:p>
        </w:tc>
        <w:tc>
          <w:tcPr>
            <w:tcW w:w="1985" w:type="dxa"/>
          </w:tcPr>
          <w:p w:rsidR="003820A7" w:rsidRPr="007667FE" w:rsidRDefault="003820A7" w:rsidP="007667FE">
            <w:pPr>
              <w:spacing w:after="0" w:line="100" w:lineRule="atLeast"/>
              <w:rPr>
                <w:rFonts w:cs="Open Sans"/>
                <w:sz w:val="20"/>
                <w:szCs w:val="20"/>
              </w:rPr>
            </w:pPr>
          </w:p>
        </w:tc>
      </w:tr>
      <w:tr w:rsidR="003820A7" w:rsidRPr="0041398E" w:rsidTr="007667FE">
        <w:tc>
          <w:tcPr>
            <w:tcW w:w="3969" w:type="dxa"/>
          </w:tcPr>
          <w:p w:rsidR="003820A7" w:rsidRPr="00E76F59" w:rsidRDefault="003820A7" w:rsidP="007667FE">
            <w:pPr>
              <w:spacing w:after="0" w:line="100" w:lineRule="atLeast"/>
              <w:rPr>
                <w:rFonts w:cs="Open Sans"/>
                <w:sz w:val="20"/>
                <w:szCs w:val="20"/>
                <w:lang w:val="sv-SE"/>
              </w:rPr>
            </w:pPr>
            <w:r w:rsidRPr="007667FE">
              <w:rPr>
                <w:rFonts w:cs="Open Sans"/>
                <w:sz w:val="20"/>
                <w:szCs w:val="20"/>
                <w:lang w:val="sv-SE"/>
              </w:rPr>
              <w:lastRenderedPageBreak/>
              <w:t>Infrastrukturs- samt bygg- och anläggningsarbeten</w:t>
            </w:r>
          </w:p>
        </w:tc>
        <w:tc>
          <w:tcPr>
            <w:tcW w:w="1985" w:type="dxa"/>
          </w:tcPr>
          <w:p w:rsidR="003820A7" w:rsidRPr="00E76F59" w:rsidRDefault="003820A7" w:rsidP="007667FE">
            <w:pPr>
              <w:spacing w:after="0" w:line="100" w:lineRule="atLeast"/>
              <w:rPr>
                <w:rFonts w:cs="Open Sans"/>
                <w:sz w:val="20"/>
                <w:szCs w:val="20"/>
                <w:lang w:val="sv-SE"/>
              </w:rPr>
            </w:pP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Delsumma</w:t>
            </w:r>
          </w:p>
        </w:tc>
        <w:tc>
          <w:tcPr>
            <w:tcW w:w="1985" w:type="dxa"/>
          </w:tcPr>
          <w:p w:rsidR="003820A7" w:rsidRPr="007667FE" w:rsidRDefault="003820A7" w:rsidP="007667FE">
            <w:pPr>
              <w:spacing w:after="0" w:line="100" w:lineRule="atLeast"/>
              <w:rPr>
                <w:rFonts w:cs="Open Sans"/>
                <w:sz w:val="20"/>
                <w:szCs w:val="20"/>
              </w:rPr>
            </w:pP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Intäkter</w:t>
            </w:r>
          </w:p>
        </w:tc>
        <w:tc>
          <w:tcPr>
            <w:tcW w:w="1985" w:type="dxa"/>
          </w:tcPr>
          <w:p w:rsidR="003820A7" w:rsidRPr="007667FE" w:rsidRDefault="003820A7" w:rsidP="007667FE">
            <w:pPr>
              <w:spacing w:after="0" w:line="100" w:lineRule="atLeast"/>
              <w:rPr>
                <w:rFonts w:cs="Open Sans"/>
                <w:sz w:val="20"/>
                <w:szCs w:val="20"/>
              </w:rPr>
            </w:pPr>
          </w:p>
        </w:tc>
      </w:tr>
      <w:tr w:rsidR="003820A7" w:rsidRPr="00B95489" w:rsidTr="007667FE">
        <w:tc>
          <w:tcPr>
            <w:tcW w:w="3969" w:type="dxa"/>
          </w:tcPr>
          <w:p w:rsidR="003820A7" w:rsidRPr="007667FE" w:rsidRDefault="003820A7" w:rsidP="007667FE">
            <w:pPr>
              <w:spacing w:after="0" w:line="100" w:lineRule="atLeast"/>
              <w:rPr>
                <w:rFonts w:cs="Open Sans"/>
                <w:sz w:val="20"/>
                <w:szCs w:val="20"/>
              </w:rPr>
            </w:pPr>
            <w:r w:rsidRPr="007667FE">
              <w:rPr>
                <w:rFonts w:cs="Open Sans"/>
                <w:sz w:val="20"/>
                <w:szCs w:val="20"/>
                <w:lang w:val="sv-SE"/>
              </w:rPr>
              <w:t>EUR totalt</w:t>
            </w:r>
          </w:p>
        </w:tc>
        <w:tc>
          <w:tcPr>
            <w:tcW w:w="1985" w:type="dxa"/>
          </w:tcPr>
          <w:p w:rsidR="003820A7" w:rsidRPr="007667FE" w:rsidRDefault="003820A7" w:rsidP="007667FE">
            <w:pPr>
              <w:spacing w:after="0" w:line="100" w:lineRule="atLeast"/>
              <w:rPr>
                <w:rFonts w:cs="Open Sans"/>
                <w:sz w:val="20"/>
                <w:szCs w:val="20"/>
              </w:rPr>
            </w:pPr>
          </w:p>
        </w:tc>
      </w:tr>
    </w:tbl>
    <w:p w:rsidR="003820A7" w:rsidRPr="00B95489" w:rsidRDefault="003820A7" w:rsidP="00B95489">
      <w:pPr>
        <w:spacing w:after="0" w:line="100" w:lineRule="atLeast"/>
        <w:rPr>
          <w:rFonts w:cs="Open Sans"/>
          <w:sz w:val="20"/>
          <w:szCs w:val="20"/>
        </w:rPr>
      </w:pPr>
    </w:p>
    <w:p w:rsidR="003820A7" w:rsidRDefault="003820A7" w:rsidP="00B95489">
      <w:pPr>
        <w:spacing w:after="0" w:line="100" w:lineRule="atLeast"/>
        <w:rPr>
          <w:rFonts w:cs="Open Sans"/>
          <w:b/>
          <w:sz w:val="20"/>
          <w:szCs w:val="20"/>
        </w:rPr>
      </w:pPr>
      <w:r>
        <w:rPr>
          <w:rFonts w:cs="Open Sans"/>
          <w:b/>
          <w:bCs/>
          <w:sz w:val="20"/>
          <w:szCs w:val="20"/>
          <w:lang w:val="sv-SE"/>
        </w:rPr>
        <w:t>Bidragskälla(-or)</w:t>
      </w:r>
    </w:p>
    <w:p w:rsidR="003820A7" w:rsidRPr="00E76F59" w:rsidRDefault="003820A7" w:rsidP="00B95489">
      <w:pPr>
        <w:spacing w:after="0"/>
        <w:rPr>
          <w:rFonts w:cs="Open Sans"/>
          <w:b/>
          <w:sz w:val="20"/>
          <w:szCs w:val="20"/>
          <w:lang w:val="sv-SE"/>
        </w:rPr>
      </w:pPr>
      <w:r>
        <w:rPr>
          <w:rFonts w:cs="Open Sans"/>
          <w:i/>
          <w:iCs/>
          <w:color w:val="548DD4"/>
          <w:sz w:val="20"/>
          <w:szCs w:val="20"/>
          <w:lang w:val="sv-SE"/>
        </w:rPr>
        <w:t>Tabellen har skapats automatiskt utifrån arbetsplanen</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2"/>
        <w:gridCol w:w="3021"/>
        <w:gridCol w:w="3310"/>
      </w:tblGrid>
      <w:tr w:rsidR="003820A7" w:rsidTr="007667FE">
        <w:tc>
          <w:tcPr>
            <w:tcW w:w="2912" w:type="dxa"/>
            <w:shd w:val="clear" w:color="auto" w:fill="E5DFEC"/>
          </w:tcPr>
          <w:p w:rsidR="003820A7" w:rsidRPr="007667FE" w:rsidRDefault="003820A7" w:rsidP="007667FE">
            <w:pPr>
              <w:spacing w:after="0" w:line="100" w:lineRule="atLeast"/>
              <w:rPr>
                <w:rFonts w:cs="Open Sans"/>
                <w:sz w:val="20"/>
                <w:szCs w:val="20"/>
              </w:rPr>
            </w:pPr>
            <w:r w:rsidRPr="007667FE">
              <w:rPr>
                <w:rFonts w:cs="Open Sans"/>
                <w:sz w:val="20"/>
                <w:szCs w:val="20"/>
                <w:lang w:val="sv-SE"/>
              </w:rPr>
              <w:t>Källa</w:t>
            </w:r>
          </w:p>
        </w:tc>
        <w:tc>
          <w:tcPr>
            <w:tcW w:w="3021" w:type="dxa"/>
            <w:shd w:val="clear" w:color="auto" w:fill="E5DFEC"/>
          </w:tcPr>
          <w:p w:rsidR="003820A7" w:rsidRPr="007667FE" w:rsidRDefault="003820A7" w:rsidP="007667FE">
            <w:pPr>
              <w:spacing w:after="0" w:line="100" w:lineRule="atLeast"/>
              <w:rPr>
                <w:rFonts w:cs="Open Sans"/>
                <w:sz w:val="20"/>
                <w:szCs w:val="20"/>
              </w:rPr>
            </w:pPr>
            <w:r w:rsidRPr="007667FE">
              <w:rPr>
                <w:rFonts w:cs="Open Sans"/>
                <w:sz w:val="20"/>
                <w:szCs w:val="20"/>
                <w:lang w:val="sv-SE"/>
              </w:rPr>
              <w:t>Belopp i kontanter</w:t>
            </w:r>
          </w:p>
        </w:tc>
        <w:tc>
          <w:tcPr>
            <w:tcW w:w="3310" w:type="dxa"/>
            <w:shd w:val="clear" w:color="auto" w:fill="E5DFEC"/>
          </w:tcPr>
          <w:p w:rsidR="003820A7" w:rsidRPr="007667FE" w:rsidRDefault="003820A7" w:rsidP="007667FE">
            <w:pPr>
              <w:spacing w:after="0" w:line="100" w:lineRule="atLeast"/>
              <w:rPr>
                <w:rFonts w:cs="Open Sans"/>
                <w:sz w:val="20"/>
                <w:szCs w:val="20"/>
              </w:rPr>
            </w:pPr>
            <w:r w:rsidRPr="007667FE">
              <w:rPr>
                <w:rFonts w:cs="Open Sans"/>
                <w:sz w:val="20"/>
                <w:szCs w:val="20"/>
                <w:lang w:val="sv-SE"/>
              </w:rPr>
              <w:t>Belopp in natura</w:t>
            </w:r>
          </w:p>
        </w:tc>
      </w:tr>
      <w:tr w:rsidR="003820A7" w:rsidTr="007667FE">
        <w:tc>
          <w:tcPr>
            <w:tcW w:w="2912" w:type="dxa"/>
          </w:tcPr>
          <w:p w:rsidR="003820A7" w:rsidRPr="007667FE" w:rsidRDefault="003820A7" w:rsidP="007667FE">
            <w:pPr>
              <w:spacing w:after="0" w:line="100" w:lineRule="atLeast"/>
              <w:rPr>
                <w:rFonts w:cs="Open Sans"/>
                <w:sz w:val="20"/>
                <w:szCs w:val="20"/>
              </w:rPr>
            </w:pPr>
          </w:p>
        </w:tc>
        <w:tc>
          <w:tcPr>
            <w:tcW w:w="3021" w:type="dxa"/>
          </w:tcPr>
          <w:p w:rsidR="003820A7" w:rsidRPr="007667FE" w:rsidRDefault="003820A7" w:rsidP="007667FE">
            <w:pPr>
              <w:spacing w:after="0" w:line="100" w:lineRule="atLeast"/>
              <w:rPr>
                <w:rFonts w:cs="Open Sans"/>
                <w:sz w:val="20"/>
                <w:szCs w:val="20"/>
              </w:rPr>
            </w:pPr>
          </w:p>
        </w:tc>
        <w:tc>
          <w:tcPr>
            <w:tcW w:w="3310" w:type="dxa"/>
          </w:tcPr>
          <w:p w:rsidR="003820A7" w:rsidRPr="007667FE" w:rsidRDefault="003820A7" w:rsidP="007667FE">
            <w:pPr>
              <w:spacing w:after="0" w:line="100" w:lineRule="atLeast"/>
              <w:rPr>
                <w:rFonts w:cs="Open Sans"/>
                <w:sz w:val="20"/>
                <w:szCs w:val="20"/>
              </w:rPr>
            </w:pPr>
          </w:p>
        </w:tc>
      </w:tr>
      <w:tr w:rsidR="003820A7" w:rsidTr="007667FE">
        <w:tc>
          <w:tcPr>
            <w:tcW w:w="2912" w:type="dxa"/>
          </w:tcPr>
          <w:p w:rsidR="003820A7" w:rsidRPr="007667FE" w:rsidRDefault="003820A7" w:rsidP="007667FE">
            <w:pPr>
              <w:spacing w:after="0" w:line="100" w:lineRule="atLeast"/>
              <w:rPr>
                <w:rFonts w:cs="Open Sans"/>
                <w:sz w:val="20"/>
                <w:szCs w:val="20"/>
              </w:rPr>
            </w:pPr>
          </w:p>
        </w:tc>
        <w:tc>
          <w:tcPr>
            <w:tcW w:w="3021" w:type="dxa"/>
          </w:tcPr>
          <w:p w:rsidR="003820A7" w:rsidRPr="007667FE" w:rsidRDefault="003820A7" w:rsidP="007667FE">
            <w:pPr>
              <w:spacing w:after="0" w:line="100" w:lineRule="atLeast"/>
              <w:rPr>
                <w:rFonts w:cs="Open Sans"/>
                <w:sz w:val="20"/>
                <w:szCs w:val="20"/>
              </w:rPr>
            </w:pPr>
          </w:p>
        </w:tc>
        <w:tc>
          <w:tcPr>
            <w:tcW w:w="3310" w:type="dxa"/>
          </w:tcPr>
          <w:p w:rsidR="003820A7" w:rsidRPr="007667FE" w:rsidRDefault="003820A7" w:rsidP="007667FE">
            <w:pPr>
              <w:spacing w:after="0" w:line="100" w:lineRule="atLeast"/>
              <w:rPr>
                <w:rFonts w:cs="Open Sans"/>
                <w:sz w:val="20"/>
                <w:szCs w:val="20"/>
              </w:rPr>
            </w:pPr>
          </w:p>
        </w:tc>
      </w:tr>
    </w:tbl>
    <w:p w:rsidR="003820A7" w:rsidRDefault="003820A7" w:rsidP="00B95489">
      <w:pPr>
        <w:spacing w:after="0" w:line="100" w:lineRule="atLeast"/>
        <w:rPr>
          <w:rFonts w:cs="Open Sans"/>
          <w:sz w:val="20"/>
          <w:szCs w:val="20"/>
        </w:rPr>
      </w:pPr>
    </w:p>
    <w:p w:rsidR="003820A7" w:rsidRPr="00276B6C" w:rsidRDefault="003820A7">
      <w:pPr>
        <w:pageBreakBefore/>
        <w:rPr>
          <w:b/>
          <w:color w:val="97A5D4"/>
          <w:sz w:val="24"/>
          <w:szCs w:val="24"/>
        </w:rPr>
      </w:pPr>
      <w:r>
        <w:rPr>
          <w:rFonts w:cs="Open Sans"/>
          <w:b/>
          <w:bCs/>
          <w:color w:val="6E8992"/>
          <w:sz w:val="24"/>
          <w:szCs w:val="24"/>
          <w:lang w:val="sv-SE"/>
        </w:rPr>
        <w:lastRenderedPageBreak/>
        <w:t>DEL C – Projektbeskrivning</w:t>
      </w:r>
    </w:p>
    <w:p w:rsidR="003820A7" w:rsidRPr="00276B6C" w:rsidRDefault="003820A7" w:rsidP="007579DF">
      <w:pPr>
        <w:spacing w:after="60"/>
        <w:jc w:val="both"/>
        <w:rPr>
          <w:b/>
          <w:sz w:val="24"/>
          <w:szCs w:val="24"/>
        </w:rPr>
      </w:pPr>
      <w:r>
        <w:rPr>
          <w:rFonts w:cs="Open Sans"/>
          <w:b/>
          <w:bCs/>
          <w:color w:val="97A5D4"/>
          <w:sz w:val="24"/>
          <w:szCs w:val="24"/>
          <w:lang w:val="sv-SE"/>
        </w:rPr>
        <w:t>C.1 Projektrelevans och innovationskraft</w:t>
      </w:r>
    </w:p>
    <w:tbl>
      <w:tblPr>
        <w:tblW w:w="9214" w:type="dxa"/>
        <w:tblInd w:w="108" w:type="dxa"/>
        <w:tblLayout w:type="fixed"/>
        <w:tblCellMar>
          <w:top w:w="57" w:type="dxa"/>
        </w:tblCellMar>
        <w:tblLook w:val="0000" w:firstRow="0" w:lastRow="0" w:firstColumn="0" w:lastColumn="0" w:noHBand="0" w:noVBand="0"/>
      </w:tblPr>
      <w:tblGrid>
        <w:gridCol w:w="9214"/>
      </w:tblGrid>
      <w:tr w:rsidR="003820A7" w:rsidRPr="0041398E"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820A7" w:rsidRPr="00E76F59" w:rsidRDefault="003820A7" w:rsidP="00062845">
            <w:pPr>
              <w:spacing w:after="60"/>
              <w:jc w:val="both"/>
              <w:rPr>
                <w:sz w:val="20"/>
                <w:szCs w:val="20"/>
                <w:lang w:val="sv-SE"/>
              </w:rPr>
            </w:pPr>
            <w:r>
              <w:rPr>
                <w:rFonts w:cs="Open Sans"/>
                <w:b/>
                <w:bCs/>
                <w:sz w:val="20"/>
                <w:szCs w:val="20"/>
                <w:lang w:val="sv-SE"/>
              </w:rPr>
              <w:t>C.1.1 Viktigaste utmaningen/utmaningarna att ta itu med</w:t>
            </w:r>
          </w:p>
        </w:tc>
      </w:tr>
      <w:tr w:rsidR="003820A7" w:rsidRPr="0041398E"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AD3D4F">
            <w:pPr>
              <w:spacing w:after="0"/>
              <w:rPr>
                <w:sz w:val="20"/>
                <w:szCs w:val="20"/>
                <w:lang w:val="sv-SE"/>
              </w:rPr>
            </w:pPr>
            <w:r>
              <w:rPr>
                <w:rFonts w:cs="Open Sans"/>
                <w:b/>
                <w:bCs/>
                <w:color w:val="548DD4"/>
                <w:sz w:val="20"/>
                <w:szCs w:val="20"/>
                <w:lang w:val="sv-SE"/>
              </w:rPr>
              <w:t>[2 000 tecken]</w:t>
            </w:r>
            <w:r>
              <w:rPr>
                <w:rFonts w:cs="Open Sans"/>
                <w:color w:val="548DD4"/>
                <w:sz w:val="20"/>
                <w:szCs w:val="20"/>
                <w:lang w:val="sv-SE"/>
              </w:rPr>
              <w:t xml:space="preserve"> </w:t>
            </w:r>
            <w:r>
              <w:rPr>
                <w:rFonts w:cs="Open Sans"/>
                <w:i/>
                <w:iCs/>
                <w:color w:val="548DD4"/>
                <w:sz w:val="20"/>
                <w:szCs w:val="20"/>
                <w:lang w:val="sv-SE"/>
              </w:rPr>
              <w:t>Vilken är den viktigaste urbana utmaningen som projektet kommer ta itu med?</w:t>
            </w:r>
            <w:r>
              <w:rPr>
                <w:rFonts w:cs="Open Sans"/>
                <w:b/>
                <w:bCs/>
                <w:sz w:val="20"/>
                <w:szCs w:val="20"/>
                <w:lang w:val="sv-SE"/>
              </w:rPr>
              <w:t xml:space="preserve"> </w:t>
            </w:r>
            <w:r>
              <w:rPr>
                <w:rFonts w:cs="Open Sans"/>
                <w:i/>
                <w:iCs/>
                <w:color w:val="548DD4"/>
                <w:sz w:val="20"/>
                <w:szCs w:val="20"/>
                <w:lang w:val="sv-SE"/>
              </w:rPr>
              <w:t>Förklara varför ni har valt att ta itu med den här utmaningen.</w:t>
            </w:r>
            <w:r>
              <w:rPr>
                <w:rFonts w:cs="Open Sans"/>
                <w:color w:val="548DD4"/>
                <w:sz w:val="20"/>
                <w:szCs w:val="20"/>
                <w:lang w:val="sv-SE"/>
              </w:rPr>
              <w:t xml:space="preserve"> </w:t>
            </w:r>
            <w:r>
              <w:rPr>
                <w:rFonts w:cs="Open Sans"/>
                <w:i/>
                <w:iCs/>
                <w:color w:val="548DD4"/>
                <w:sz w:val="20"/>
                <w:szCs w:val="20"/>
                <w:lang w:val="sv-SE"/>
              </w:rPr>
              <w:t>Beskriv utmaningens omfattning, dess bredd och djup på lokal nivå, dess olika dimensioner (utmaningens sociala, ekonomiska och miljörelaterade dimensioner) genom att använda data och andra bevis</w:t>
            </w:r>
          </w:p>
        </w:tc>
      </w:tr>
    </w:tbl>
    <w:p w:rsidR="003820A7" w:rsidRPr="00E76F59" w:rsidRDefault="003820A7">
      <w:pPr>
        <w:spacing w:after="0"/>
        <w:rPr>
          <w:rFonts w:cs="Open Sans"/>
          <w:bCs/>
          <w:sz w:val="20"/>
          <w:szCs w:val="20"/>
          <w:lang w:val="sv-SE"/>
        </w:rPr>
      </w:pPr>
    </w:p>
    <w:tbl>
      <w:tblPr>
        <w:tblW w:w="9214" w:type="dxa"/>
        <w:tblInd w:w="108" w:type="dxa"/>
        <w:tblLayout w:type="fixed"/>
        <w:tblCellMar>
          <w:top w:w="57" w:type="dxa"/>
        </w:tblCellMar>
        <w:tblLook w:val="0000" w:firstRow="0" w:lastRow="0" w:firstColumn="0" w:lastColumn="0" w:noHBand="0" w:noVBand="0"/>
      </w:tblPr>
      <w:tblGrid>
        <w:gridCol w:w="9214"/>
      </w:tblGrid>
      <w:tr w:rsidR="003820A7" w:rsidRPr="00815C1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062845">
            <w:pPr>
              <w:spacing w:after="60"/>
              <w:jc w:val="both"/>
              <w:rPr>
                <w:sz w:val="20"/>
                <w:szCs w:val="20"/>
              </w:rPr>
            </w:pPr>
            <w:r>
              <w:rPr>
                <w:rFonts w:cs="Open Sans"/>
                <w:b/>
                <w:bCs/>
                <w:sz w:val="20"/>
                <w:szCs w:val="20"/>
                <w:lang w:val="sv-SE"/>
              </w:rPr>
              <w:t>C.1.2 Lösningsförslag</w:t>
            </w:r>
          </w:p>
        </w:tc>
      </w:tr>
      <w:tr w:rsidR="003820A7" w:rsidRPr="0041398E"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AD3D4F">
            <w:pPr>
              <w:spacing w:after="60"/>
              <w:jc w:val="both"/>
              <w:rPr>
                <w:sz w:val="20"/>
                <w:szCs w:val="20"/>
                <w:lang w:val="sv-SE"/>
              </w:rPr>
            </w:pPr>
            <w:r>
              <w:rPr>
                <w:rFonts w:cs="Open Sans"/>
                <w:b/>
                <w:bCs/>
                <w:color w:val="548DD4"/>
                <w:sz w:val="20"/>
                <w:szCs w:val="20"/>
                <w:lang w:val="sv-SE"/>
              </w:rPr>
              <w:t>[2 000 tecken]</w:t>
            </w:r>
            <w:r>
              <w:rPr>
                <w:rFonts w:cs="Open Sans"/>
                <w:sz w:val="20"/>
                <w:szCs w:val="20"/>
                <w:lang w:val="sv-SE"/>
              </w:rPr>
              <w:t xml:space="preserve"> </w:t>
            </w:r>
            <w:r>
              <w:rPr>
                <w:rFonts w:cs="Open Sans"/>
                <w:i/>
                <w:iCs/>
                <w:color w:val="548DD4"/>
                <w:sz w:val="20"/>
                <w:szCs w:val="20"/>
                <w:lang w:val="sv-SE"/>
              </w:rPr>
              <w:t>Beskriv ert lösningsförslag för att ta itu med de viktigaste utmaningarna som utpekats ovanför.</w:t>
            </w:r>
            <w:r>
              <w:rPr>
                <w:rFonts w:cs="Open Sans"/>
                <w:color w:val="548DD4"/>
                <w:sz w:val="20"/>
                <w:szCs w:val="20"/>
                <w:lang w:val="sv-SE"/>
              </w:rPr>
              <w:t xml:space="preserve"> </w:t>
            </w:r>
            <w:r>
              <w:rPr>
                <w:rFonts w:cs="Open Sans"/>
                <w:i/>
                <w:iCs/>
                <w:color w:val="548DD4"/>
                <w:sz w:val="20"/>
                <w:szCs w:val="20"/>
                <w:lang w:val="sv-SE"/>
              </w:rPr>
              <w:t>Beskriv projektförslaget och förklara varför ni tror att detta kommer vara ett sätt att klara av den utpekade utmaningen</w:t>
            </w:r>
          </w:p>
        </w:tc>
      </w:tr>
    </w:tbl>
    <w:p w:rsidR="003820A7" w:rsidRPr="00E76F59" w:rsidRDefault="003820A7" w:rsidP="007E19AB">
      <w:pPr>
        <w:spacing w:after="0"/>
        <w:rPr>
          <w:rFonts w:cs="Open Sans"/>
          <w:bCs/>
          <w:sz w:val="20"/>
          <w:szCs w:val="20"/>
          <w:lang w:val="sv-SE"/>
        </w:rPr>
      </w:pPr>
    </w:p>
    <w:tbl>
      <w:tblPr>
        <w:tblW w:w="9214" w:type="dxa"/>
        <w:tblInd w:w="108" w:type="dxa"/>
        <w:tblLayout w:type="fixed"/>
        <w:tblCellMar>
          <w:top w:w="57" w:type="dxa"/>
        </w:tblCellMar>
        <w:tblLook w:val="0000" w:firstRow="0" w:lastRow="0" w:firstColumn="0" w:lastColumn="0" w:noHBand="0" w:noVBand="0"/>
      </w:tblPr>
      <w:tblGrid>
        <w:gridCol w:w="9214"/>
      </w:tblGrid>
      <w:tr w:rsidR="003820A7" w:rsidRPr="0022614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062845">
            <w:pPr>
              <w:spacing w:after="60"/>
              <w:jc w:val="both"/>
              <w:rPr>
                <w:sz w:val="20"/>
                <w:szCs w:val="20"/>
              </w:rPr>
            </w:pPr>
            <w:r>
              <w:rPr>
                <w:rFonts w:cs="Open Sans"/>
                <w:b/>
                <w:bCs/>
                <w:sz w:val="20"/>
                <w:szCs w:val="20"/>
                <w:lang w:val="sv-SE"/>
              </w:rPr>
              <w:t>C.1.3 Lösningsförslagets innovationskraft</w:t>
            </w:r>
          </w:p>
          <w:p w:rsidR="003820A7" w:rsidRPr="00815C13" w:rsidRDefault="003820A7" w:rsidP="000F741A">
            <w:pPr>
              <w:spacing w:after="60"/>
              <w:jc w:val="both"/>
              <w:rPr>
                <w:sz w:val="20"/>
                <w:szCs w:val="20"/>
              </w:rPr>
            </w:pPr>
          </w:p>
        </w:tc>
      </w:tr>
      <w:tr w:rsidR="003820A7" w:rsidRPr="0041398E"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CE340C">
            <w:pPr>
              <w:spacing w:after="60"/>
              <w:jc w:val="both"/>
              <w:rPr>
                <w:rFonts w:cs="Open Sans"/>
                <w:b/>
                <w:color w:val="548DD4"/>
                <w:sz w:val="20"/>
                <w:szCs w:val="20"/>
                <w:lang w:val="sv-SE"/>
              </w:rPr>
            </w:pPr>
            <w:r>
              <w:rPr>
                <w:rFonts w:cs="Open Sans"/>
                <w:b/>
                <w:bCs/>
                <w:color w:val="548DD4"/>
                <w:sz w:val="20"/>
                <w:szCs w:val="20"/>
                <w:lang w:val="sv-SE"/>
              </w:rPr>
              <w:t>[3 000 tecken]</w:t>
            </w:r>
          </w:p>
          <w:p w:rsidR="003820A7" w:rsidRPr="00E76F59" w:rsidRDefault="003820A7" w:rsidP="00062845">
            <w:pPr>
              <w:spacing w:after="60"/>
              <w:jc w:val="both"/>
              <w:rPr>
                <w:rFonts w:cs="Open Sans"/>
                <w:i/>
                <w:color w:val="548DD4"/>
                <w:sz w:val="20"/>
                <w:szCs w:val="20"/>
                <w:lang w:val="sv-SE"/>
              </w:rPr>
            </w:pPr>
            <w:r>
              <w:rPr>
                <w:rFonts w:cs="Open Sans"/>
                <w:i/>
                <w:iCs/>
                <w:color w:val="548DD4"/>
                <w:sz w:val="20"/>
                <w:szCs w:val="20"/>
                <w:lang w:val="sv-SE"/>
              </w:rPr>
              <w:t>Ange i hur stor utsträckning projektförslaget är en ny lösning och som då kan generera en värdeökning i den aktuella frågan.</w:t>
            </w:r>
          </w:p>
          <w:p w:rsidR="003820A7" w:rsidRPr="00E76F59" w:rsidRDefault="003820A7" w:rsidP="00062845">
            <w:pPr>
              <w:spacing w:after="60"/>
              <w:jc w:val="both"/>
              <w:rPr>
                <w:rFonts w:cs="Open Sans"/>
                <w:i/>
                <w:color w:val="548DD4"/>
                <w:sz w:val="20"/>
                <w:szCs w:val="20"/>
                <w:lang w:val="sv-SE"/>
              </w:rPr>
            </w:pPr>
            <w:r>
              <w:rPr>
                <w:rFonts w:cs="Open Sans"/>
                <w:i/>
                <w:iCs/>
                <w:color w:val="548DD4"/>
                <w:sz w:val="20"/>
                <w:szCs w:val="20"/>
                <w:lang w:val="sv-SE"/>
              </w:rPr>
              <w:t>Vilka av projektförslagets delar är nya och innovativa jämfört med:</w:t>
            </w:r>
          </w:p>
          <w:p w:rsidR="003820A7" w:rsidRPr="00E76F59" w:rsidRDefault="003820A7" w:rsidP="00062845">
            <w:pPr>
              <w:spacing w:after="60"/>
              <w:jc w:val="both"/>
              <w:rPr>
                <w:rFonts w:cs="Open Sans"/>
                <w:i/>
                <w:color w:val="548DD4"/>
                <w:sz w:val="20"/>
                <w:szCs w:val="20"/>
                <w:lang w:val="sv-SE"/>
              </w:rPr>
            </w:pPr>
            <w:r>
              <w:rPr>
                <w:rFonts w:cs="Open Sans"/>
                <w:i/>
                <w:iCs/>
                <w:color w:val="548DD4"/>
                <w:sz w:val="20"/>
                <w:szCs w:val="20"/>
                <w:lang w:val="sv-SE"/>
              </w:rPr>
              <w:t xml:space="preserve"> (1) de policyer/program som redan tagits i bruk i er stad och som är inriktade mot liknande utmaningar,</w:t>
            </w:r>
          </w:p>
          <w:p w:rsidR="003820A7" w:rsidRPr="00E76F59" w:rsidRDefault="003820A7" w:rsidP="00062845">
            <w:pPr>
              <w:spacing w:after="60"/>
              <w:jc w:val="both"/>
              <w:rPr>
                <w:rFonts w:cs="Open Sans"/>
                <w:i/>
                <w:color w:val="548DD4"/>
                <w:sz w:val="20"/>
                <w:szCs w:val="20"/>
                <w:lang w:val="sv-SE"/>
              </w:rPr>
            </w:pPr>
            <w:r>
              <w:rPr>
                <w:rFonts w:cs="Open Sans"/>
                <w:i/>
                <w:iCs/>
                <w:color w:val="548DD4"/>
                <w:sz w:val="20"/>
                <w:szCs w:val="20"/>
                <w:lang w:val="sv-SE"/>
              </w:rPr>
              <w:t xml:space="preserve"> (2) liknande policyer/program i andra städer?  </w:t>
            </w:r>
          </w:p>
          <w:p w:rsidR="003820A7" w:rsidRPr="00E76F59" w:rsidRDefault="003820A7" w:rsidP="00AD3D4F">
            <w:pPr>
              <w:spacing w:after="60"/>
              <w:jc w:val="both"/>
              <w:rPr>
                <w:rFonts w:cs="Open Sans"/>
                <w:i/>
                <w:color w:val="548DD4"/>
                <w:sz w:val="20"/>
                <w:szCs w:val="20"/>
                <w:lang w:val="sv-SE"/>
              </w:rPr>
            </w:pPr>
            <w:r>
              <w:rPr>
                <w:rFonts w:cs="Open Sans"/>
                <w:i/>
                <w:iCs/>
                <w:color w:val="548DD4"/>
                <w:sz w:val="20"/>
                <w:szCs w:val="20"/>
                <w:lang w:val="sv-SE"/>
              </w:rPr>
              <w:t xml:space="preserve">Fokusera på de delar i projektförslaget som särskiljer det från befintliga policyer och/eller metoder på lokal nivå, såväl som liknande policyer/program i andra städer. </w:t>
            </w:r>
          </w:p>
          <w:p w:rsidR="003820A7" w:rsidRPr="00E76F59" w:rsidRDefault="003820A7" w:rsidP="00AD3D4F">
            <w:pPr>
              <w:spacing w:after="60"/>
              <w:jc w:val="both"/>
              <w:rPr>
                <w:rFonts w:cs="Open Sans"/>
                <w:i/>
                <w:color w:val="548DD4"/>
                <w:sz w:val="20"/>
                <w:szCs w:val="20"/>
                <w:lang w:val="sv-SE"/>
              </w:rPr>
            </w:pPr>
            <w:r>
              <w:rPr>
                <w:rFonts w:cs="Open Sans"/>
                <w:i/>
                <w:iCs/>
                <w:color w:val="548DD4"/>
                <w:sz w:val="20"/>
                <w:szCs w:val="20"/>
                <w:lang w:val="sv-SE"/>
              </w:rPr>
              <w:t>Lägg fram bevis på efterforskning av och jämförelse med god praxis för det område det gäller.</w:t>
            </w:r>
          </w:p>
          <w:p w:rsidR="003820A7" w:rsidRPr="00E76F59" w:rsidRDefault="003820A7" w:rsidP="00AD3D4F">
            <w:pPr>
              <w:spacing w:after="60"/>
              <w:jc w:val="both"/>
              <w:rPr>
                <w:rFonts w:cs="Open Sans"/>
                <w:i/>
                <w:color w:val="548DD4"/>
                <w:sz w:val="20"/>
                <w:szCs w:val="20"/>
                <w:lang w:val="sv-SE"/>
              </w:rPr>
            </w:pPr>
            <w:r>
              <w:rPr>
                <w:rFonts w:cs="Open Sans"/>
                <w:i/>
                <w:iCs/>
                <w:color w:val="548DD4"/>
                <w:sz w:val="20"/>
                <w:szCs w:val="20"/>
                <w:lang w:val="sv-SE"/>
              </w:rPr>
              <w:t>Beskriv huruvida tillvägagångssättet för ert projekt utvecklades över tid och är erfarenhetsbaserat (evolutionär ansats) eller om det är ett helt nytt tillvägagångssätt (eller ett tillvägagångssätt som lånats in utifrån) som inte prövats tidigare inom den sektor eller det sammanhang det nu gäller (revolutionär ansats).</w:t>
            </w:r>
          </w:p>
          <w:p w:rsidR="003820A7" w:rsidRPr="00E76F59" w:rsidRDefault="003820A7" w:rsidP="00AD3D4F">
            <w:pPr>
              <w:spacing w:after="60"/>
              <w:jc w:val="both"/>
              <w:rPr>
                <w:rFonts w:cs="Open Sans"/>
                <w:i/>
                <w:color w:val="548DD4"/>
                <w:sz w:val="20"/>
                <w:szCs w:val="20"/>
                <w:lang w:val="sv-SE"/>
              </w:rPr>
            </w:pPr>
            <w:r>
              <w:rPr>
                <w:rFonts w:cs="Open Sans"/>
                <w:i/>
                <w:iCs/>
                <w:color w:val="548DD4"/>
                <w:sz w:val="20"/>
                <w:szCs w:val="20"/>
                <w:lang w:val="sv-SE"/>
              </w:rPr>
              <w:t>Beskriv värdeökningen som det här nya tillvägagångssättet kommer att skapa beträffande frågan det gäller.</w:t>
            </w:r>
          </w:p>
        </w:tc>
      </w:tr>
    </w:tbl>
    <w:p w:rsidR="003820A7" w:rsidRPr="00E76F59" w:rsidRDefault="003820A7" w:rsidP="00282414">
      <w:pPr>
        <w:spacing w:after="0"/>
        <w:rPr>
          <w:rFonts w:cs="Open Sans"/>
          <w:bCs/>
          <w:sz w:val="20"/>
          <w:szCs w:val="20"/>
          <w:lang w:val="sv-SE"/>
        </w:rPr>
      </w:pPr>
    </w:p>
    <w:tbl>
      <w:tblPr>
        <w:tblW w:w="9214" w:type="dxa"/>
        <w:tblInd w:w="108" w:type="dxa"/>
        <w:tblLayout w:type="fixed"/>
        <w:tblCellMar>
          <w:top w:w="57" w:type="dxa"/>
        </w:tblCellMar>
        <w:tblLook w:val="0000" w:firstRow="0" w:lastRow="0" w:firstColumn="0" w:lastColumn="0" w:noHBand="0" w:noVBand="0"/>
      </w:tblPr>
      <w:tblGrid>
        <w:gridCol w:w="9214"/>
      </w:tblGrid>
      <w:tr w:rsidR="003820A7" w:rsidRPr="0041398E"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820A7" w:rsidRPr="00E76F59" w:rsidRDefault="003820A7" w:rsidP="00AD3D4F">
            <w:pPr>
              <w:spacing w:after="60"/>
              <w:jc w:val="both"/>
              <w:rPr>
                <w:sz w:val="20"/>
                <w:szCs w:val="20"/>
                <w:lang w:val="sv-SE"/>
              </w:rPr>
            </w:pPr>
            <w:r>
              <w:rPr>
                <w:rFonts w:cs="Open Sans"/>
                <w:b/>
                <w:bCs/>
                <w:sz w:val="20"/>
                <w:szCs w:val="20"/>
                <w:lang w:val="sv-SE"/>
              </w:rPr>
              <w:t>C.1.4 Möjliga hinder och motstånd</w:t>
            </w:r>
          </w:p>
        </w:tc>
      </w:tr>
      <w:tr w:rsidR="003820A7" w:rsidRPr="0041398E"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3820A7">
            <w:pPr>
              <w:ind w:left="201" w:hangingChars="100" w:hanging="201"/>
              <w:jc w:val="both"/>
              <w:rPr>
                <w:rFonts w:ascii="Times New Roman" w:hAnsi="Times New Roman"/>
                <w:sz w:val="24"/>
                <w:szCs w:val="24"/>
                <w:lang w:val="sv-SE"/>
              </w:rPr>
            </w:pPr>
            <w:r>
              <w:rPr>
                <w:rFonts w:cs="Open Sans"/>
                <w:b/>
                <w:bCs/>
                <w:color w:val="548DD4"/>
                <w:sz w:val="20"/>
                <w:szCs w:val="20"/>
                <w:lang w:val="sv-SE"/>
              </w:rPr>
              <w:t>[1 500 tecken]</w:t>
            </w:r>
            <w:r>
              <w:rPr>
                <w:rFonts w:cs="Open Sans"/>
                <w:sz w:val="20"/>
                <w:szCs w:val="20"/>
                <w:lang w:val="sv-SE"/>
              </w:rPr>
              <w:t xml:space="preserve"> </w:t>
            </w:r>
            <w:r>
              <w:rPr>
                <w:rFonts w:cs="Open Sans"/>
                <w:i/>
                <w:iCs/>
                <w:color w:val="548DD4"/>
                <w:sz w:val="20"/>
                <w:szCs w:val="20"/>
                <w:lang w:val="sv-SE"/>
              </w:rPr>
              <w:t>Beskriv om ni förväntar er hinder eller motstånd mot innovationen, och om så är fallet, hur de skall övervinnas.</w:t>
            </w:r>
          </w:p>
        </w:tc>
      </w:tr>
    </w:tbl>
    <w:p w:rsidR="003820A7" w:rsidRPr="00E76F59" w:rsidRDefault="003820A7" w:rsidP="00282414">
      <w:pPr>
        <w:spacing w:after="0"/>
        <w:rPr>
          <w:rFonts w:cs="Open Sans"/>
          <w:bCs/>
          <w:sz w:val="20"/>
          <w:szCs w:val="20"/>
          <w:lang w:val="sv-SE"/>
        </w:rPr>
      </w:pPr>
    </w:p>
    <w:tbl>
      <w:tblPr>
        <w:tblW w:w="9214" w:type="dxa"/>
        <w:tblInd w:w="108" w:type="dxa"/>
        <w:tblLayout w:type="fixed"/>
        <w:tblCellMar>
          <w:top w:w="57" w:type="dxa"/>
        </w:tblCellMar>
        <w:tblLook w:val="0000" w:firstRow="0" w:lastRow="0" w:firstColumn="0" w:lastColumn="0" w:noHBand="0" w:noVBand="0"/>
      </w:tblPr>
      <w:tblGrid>
        <w:gridCol w:w="9214"/>
      </w:tblGrid>
      <w:tr w:rsidR="003820A7" w:rsidRPr="008044C2"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062845">
            <w:pPr>
              <w:spacing w:after="60"/>
              <w:jc w:val="both"/>
              <w:rPr>
                <w:sz w:val="20"/>
                <w:szCs w:val="20"/>
              </w:rPr>
            </w:pPr>
            <w:r>
              <w:rPr>
                <w:rFonts w:cs="Open Sans"/>
                <w:b/>
                <w:bCs/>
                <w:sz w:val="20"/>
                <w:szCs w:val="20"/>
                <w:lang w:val="sv-SE"/>
              </w:rPr>
              <w:t>C.1.5 Integrerad ansats</w:t>
            </w:r>
          </w:p>
        </w:tc>
      </w:tr>
      <w:tr w:rsidR="003820A7" w:rsidRPr="0041398E"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171472">
            <w:pPr>
              <w:spacing w:after="60"/>
              <w:jc w:val="both"/>
              <w:rPr>
                <w:sz w:val="20"/>
                <w:szCs w:val="20"/>
                <w:lang w:val="sv-SE"/>
              </w:rPr>
            </w:pPr>
            <w:r>
              <w:rPr>
                <w:rFonts w:cs="Open Sans"/>
                <w:b/>
                <w:bCs/>
                <w:color w:val="548DD4"/>
                <w:sz w:val="20"/>
                <w:szCs w:val="20"/>
                <w:lang w:val="sv-SE"/>
              </w:rPr>
              <w:t>[1 500 tecken]</w:t>
            </w:r>
            <w:r>
              <w:rPr>
                <w:rFonts w:cs="Open Sans"/>
                <w:sz w:val="20"/>
                <w:szCs w:val="20"/>
                <w:lang w:val="sv-SE"/>
              </w:rPr>
              <w:t xml:space="preserve"> </w:t>
            </w:r>
            <w:r>
              <w:rPr>
                <w:rFonts w:cs="Open Sans"/>
                <w:i/>
                <w:iCs/>
                <w:color w:val="548DD4"/>
                <w:sz w:val="20"/>
                <w:szCs w:val="20"/>
                <w:lang w:val="sv-SE"/>
              </w:rPr>
              <w:t>I vilken utsträckning är lösningsförslaget en integrerad lösning?</w:t>
            </w:r>
            <w:r>
              <w:rPr>
                <w:rFonts w:cs="Open Sans"/>
                <w:color w:val="548DD4"/>
                <w:sz w:val="20"/>
                <w:szCs w:val="20"/>
                <w:lang w:val="sv-SE"/>
              </w:rPr>
              <w:t xml:space="preserve">  </w:t>
            </w:r>
            <w:r>
              <w:rPr>
                <w:rFonts w:cs="Open Sans"/>
                <w:i/>
                <w:iCs/>
                <w:color w:val="548DD4"/>
                <w:sz w:val="20"/>
                <w:szCs w:val="20"/>
                <w:lang w:val="sv-SE"/>
              </w:rPr>
              <w:t>Beskriv hur projektförslaget är inriktat mot utmaningens olika dimensioner enligt beskrivningen ovanför.</w:t>
            </w:r>
          </w:p>
        </w:tc>
      </w:tr>
    </w:tbl>
    <w:p w:rsidR="003820A7" w:rsidRPr="00E76F59" w:rsidRDefault="003820A7" w:rsidP="00282414">
      <w:pPr>
        <w:spacing w:after="0"/>
        <w:rPr>
          <w:rFonts w:cs="Open Sans"/>
          <w:bCs/>
          <w:sz w:val="20"/>
          <w:szCs w:val="20"/>
          <w:lang w:val="sv-SE"/>
        </w:rPr>
      </w:pPr>
    </w:p>
    <w:p w:rsidR="003820A7" w:rsidRPr="00E76F59" w:rsidRDefault="003820A7" w:rsidP="00282414">
      <w:pPr>
        <w:spacing w:after="0"/>
        <w:rPr>
          <w:rFonts w:cs="Open Sans"/>
          <w:bCs/>
          <w:sz w:val="20"/>
          <w:szCs w:val="20"/>
          <w:lang w:val="sv-SE"/>
        </w:rPr>
      </w:pPr>
    </w:p>
    <w:p w:rsidR="003820A7" w:rsidRPr="00E76F59" w:rsidRDefault="003820A7" w:rsidP="00282414">
      <w:pPr>
        <w:spacing w:after="0"/>
        <w:rPr>
          <w:rFonts w:cs="Open Sans"/>
          <w:bCs/>
          <w:sz w:val="20"/>
          <w:szCs w:val="20"/>
          <w:lang w:val="sv-SE"/>
        </w:rPr>
      </w:pPr>
    </w:p>
    <w:p w:rsidR="003820A7" w:rsidRPr="00E76F59" w:rsidRDefault="003820A7" w:rsidP="00282414">
      <w:pPr>
        <w:spacing w:after="0"/>
        <w:rPr>
          <w:rFonts w:cs="Open Sans"/>
          <w:bCs/>
          <w:sz w:val="20"/>
          <w:szCs w:val="20"/>
          <w:lang w:val="sv-SE"/>
        </w:rPr>
      </w:pPr>
    </w:p>
    <w:p w:rsidR="003820A7" w:rsidRPr="00E76F59" w:rsidRDefault="003820A7" w:rsidP="00282414">
      <w:pPr>
        <w:spacing w:after="0"/>
        <w:rPr>
          <w:rFonts w:cs="Open Sans"/>
          <w:bCs/>
          <w:sz w:val="20"/>
          <w:szCs w:val="20"/>
          <w:lang w:val="sv-SE"/>
        </w:rPr>
      </w:pPr>
    </w:p>
    <w:p w:rsidR="003820A7" w:rsidRPr="00E76F59" w:rsidRDefault="003820A7" w:rsidP="00282414">
      <w:pPr>
        <w:spacing w:after="0"/>
        <w:rPr>
          <w:rFonts w:cs="Open Sans"/>
          <w:bCs/>
          <w:sz w:val="20"/>
          <w:szCs w:val="20"/>
          <w:lang w:val="sv-SE"/>
        </w:rPr>
      </w:pPr>
    </w:p>
    <w:tbl>
      <w:tblPr>
        <w:tblW w:w="9214" w:type="dxa"/>
        <w:tblInd w:w="108" w:type="dxa"/>
        <w:tblLayout w:type="fixed"/>
        <w:tblCellMar>
          <w:top w:w="57" w:type="dxa"/>
        </w:tblCellMar>
        <w:tblLook w:val="0000" w:firstRow="0" w:lastRow="0" w:firstColumn="0" w:lastColumn="0" w:noHBand="0" w:noVBand="0"/>
      </w:tblPr>
      <w:tblGrid>
        <w:gridCol w:w="9214"/>
      </w:tblGrid>
      <w:tr w:rsidR="003820A7" w:rsidRPr="0041398E"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820A7" w:rsidRPr="00E76F59" w:rsidRDefault="003820A7" w:rsidP="00062845">
            <w:pPr>
              <w:spacing w:after="60"/>
              <w:jc w:val="both"/>
              <w:rPr>
                <w:sz w:val="20"/>
                <w:szCs w:val="20"/>
                <w:lang w:val="sv-SE"/>
              </w:rPr>
            </w:pPr>
            <w:r>
              <w:rPr>
                <w:rFonts w:cs="Open Sans"/>
                <w:b/>
                <w:bCs/>
                <w:sz w:val="20"/>
                <w:szCs w:val="20"/>
                <w:lang w:val="sv-SE"/>
              </w:rPr>
              <w:t>C.1.6 Koppling till ERUF:s tematiska mål och investeringsprioriteringar</w:t>
            </w:r>
          </w:p>
        </w:tc>
      </w:tr>
      <w:tr w:rsidR="003820A7" w:rsidRPr="0041398E"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CE340C">
            <w:pPr>
              <w:spacing w:after="60"/>
              <w:jc w:val="both"/>
              <w:rPr>
                <w:sz w:val="20"/>
                <w:szCs w:val="20"/>
                <w:lang w:val="sv-SE"/>
              </w:rPr>
            </w:pPr>
            <w:r>
              <w:rPr>
                <w:rFonts w:cs="Open Sans"/>
                <w:b/>
                <w:bCs/>
                <w:color w:val="548DD4"/>
                <w:sz w:val="20"/>
                <w:szCs w:val="20"/>
                <w:lang w:val="sv-SE"/>
              </w:rPr>
              <w:t>[1 500 tecken]</w:t>
            </w:r>
            <w:r>
              <w:rPr>
                <w:rFonts w:cs="Open Sans"/>
                <w:color w:val="548DD4"/>
                <w:sz w:val="20"/>
                <w:szCs w:val="20"/>
                <w:lang w:val="sv-SE"/>
              </w:rPr>
              <w:t xml:space="preserve"> </w:t>
            </w:r>
            <w:r>
              <w:rPr>
                <w:rFonts w:cs="Open Sans"/>
                <w:i/>
                <w:iCs/>
                <w:color w:val="548DD4"/>
                <w:sz w:val="20"/>
                <w:szCs w:val="20"/>
                <w:lang w:val="sv-SE"/>
              </w:rPr>
              <w:t>På vilket sätt främjar projektet ERUF:s tematiska mål och investeringsprioriteringar?  Ange här vilka av ERUF:s tematiska mål och investeringsprioriteringar som projektförslaget förväntas bidra med. Med tanke på det förväntade projektförslagets integrerade natur, så kan flera tematiska mål och investeringsprioriteringar anges här. Ange kortfattat vad projektförslaget kommer bidra med för var och ett av de tematiska målen/investeringsprioriteringarna som angivits.</w:t>
            </w:r>
            <w:r>
              <w:rPr>
                <w:rFonts w:cs="Open Sans"/>
                <w:color w:val="548DD4"/>
                <w:sz w:val="20"/>
                <w:szCs w:val="20"/>
                <w:lang w:val="sv-SE"/>
              </w:rPr>
              <w:t xml:space="preserve"> </w:t>
            </w:r>
          </w:p>
        </w:tc>
      </w:tr>
    </w:tbl>
    <w:p w:rsidR="003820A7" w:rsidRPr="00E76F59" w:rsidRDefault="003820A7" w:rsidP="00506BEF">
      <w:pPr>
        <w:spacing w:after="60"/>
        <w:jc w:val="both"/>
        <w:rPr>
          <w:rFonts w:cs="Open Sans"/>
          <w:b/>
          <w:bCs/>
          <w:color w:val="97A5D4"/>
          <w:sz w:val="20"/>
          <w:szCs w:val="20"/>
          <w:lang w:val="sv-SE"/>
        </w:rPr>
      </w:pPr>
    </w:p>
    <w:p w:rsidR="003820A7" w:rsidRPr="00276B6C" w:rsidRDefault="003820A7" w:rsidP="00506BEF">
      <w:pPr>
        <w:spacing w:after="60"/>
        <w:jc w:val="both"/>
        <w:rPr>
          <w:b/>
          <w:sz w:val="24"/>
          <w:szCs w:val="24"/>
        </w:rPr>
      </w:pPr>
      <w:r>
        <w:rPr>
          <w:rFonts w:cs="Open Sans"/>
          <w:b/>
          <w:bCs/>
          <w:color w:val="97A5D4"/>
          <w:sz w:val="24"/>
          <w:szCs w:val="24"/>
          <w:lang w:val="sv-SE"/>
        </w:rPr>
        <w:t>C.2 Projektkontext och lokalt partnerskap</w:t>
      </w:r>
    </w:p>
    <w:tbl>
      <w:tblPr>
        <w:tblW w:w="9214" w:type="dxa"/>
        <w:tblInd w:w="108" w:type="dxa"/>
        <w:tblLayout w:type="fixed"/>
        <w:tblCellMar>
          <w:top w:w="57" w:type="dxa"/>
        </w:tblCellMar>
        <w:tblLook w:val="0000" w:firstRow="0" w:lastRow="0" w:firstColumn="0" w:lastColumn="0" w:noHBand="0" w:noVBand="0"/>
      </w:tblPr>
      <w:tblGrid>
        <w:gridCol w:w="9214"/>
      </w:tblGrid>
      <w:tr w:rsidR="003820A7" w:rsidRPr="005A4F86"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820A7" w:rsidRPr="00E76F59" w:rsidRDefault="003820A7" w:rsidP="00A62AF1">
            <w:pPr>
              <w:spacing w:after="60"/>
              <w:jc w:val="both"/>
              <w:rPr>
                <w:sz w:val="20"/>
                <w:szCs w:val="20"/>
                <w:lang w:val="sv-SE"/>
              </w:rPr>
            </w:pPr>
            <w:r>
              <w:rPr>
                <w:rFonts w:cs="Open Sans"/>
                <w:b/>
                <w:bCs/>
                <w:sz w:val="20"/>
                <w:szCs w:val="20"/>
                <w:lang w:val="sv-SE"/>
              </w:rPr>
              <w:t>C.2.1 Koppling till andra lokala/regionala/nationella strategier och policyer</w:t>
            </w:r>
          </w:p>
        </w:tc>
      </w:tr>
      <w:tr w:rsidR="003820A7" w:rsidRPr="0041398E"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DC5680">
            <w:pPr>
              <w:spacing w:after="0"/>
              <w:jc w:val="both"/>
              <w:rPr>
                <w:sz w:val="20"/>
                <w:szCs w:val="20"/>
                <w:lang w:val="sv-SE"/>
              </w:rPr>
            </w:pPr>
            <w:r>
              <w:rPr>
                <w:rFonts w:cs="Open Sans"/>
                <w:b/>
                <w:bCs/>
                <w:color w:val="548DD4"/>
                <w:sz w:val="20"/>
                <w:szCs w:val="20"/>
                <w:lang w:val="sv-SE"/>
              </w:rPr>
              <w:t>[1 500 tecken]</w:t>
            </w:r>
            <w:r>
              <w:rPr>
                <w:rFonts w:cs="Open Sans"/>
                <w:sz w:val="20"/>
                <w:szCs w:val="20"/>
                <w:lang w:val="sv-SE"/>
              </w:rPr>
              <w:t xml:space="preserve"> </w:t>
            </w:r>
            <w:r>
              <w:rPr>
                <w:rFonts w:cs="Open Sans"/>
                <w:i/>
                <w:iCs/>
                <w:color w:val="548DD4"/>
                <w:sz w:val="20"/>
                <w:szCs w:val="20"/>
                <w:lang w:val="sv-SE"/>
              </w:rPr>
              <w:t>Är projektet en del av mer omfattande lokala/regionala/nationella strategier och policyer?</w:t>
            </w:r>
            <w:r>
              <w:rPr>
                <w:rFonts w:cs="Open Sans"/>
                <w:color w:val="548DD4"/>
                <w:sz w:val="20"/>
                <w:szCs w:val="20"/>
                <w:lang w:val="sv-SE"/>
              </w:rPr>
              <w:t xml:space="preserve"> </w:t>
            </w:r>
            <w:r>
              <w:rPr>
                <w:rFonts w:cs="Open Sans"/>
                <w:i/>
                <w:iCs/>
                <w:color w:val="548DD4"/>
                <w:sz w:val="20"/>
                <w:szCs w:val="20"/>
                <w:lang w:val="sv-SE"/>
              </w:rPr>
              <w:t>Beskriv andra lokala/regionala/nationella strategier som lokalt redan tagits i bruk och som är inriktade mot den angivna utmaningen. Förklara hur de befintliga policyerna/strategierna kommer att innefattas i projektförslaget, och ange särskilt de delar som kommer att användas på nytt och/eller förbättras.</w:t>
            </w:r>
          </w:p>
        </w:tc>
      </w:tr>
    </w:tbl>
    <w:p w:rsidR="003820A7" w:rsidRPr="00E76F59" w:rsidRDefault="003820A7" w:rsidP="007E19AB">
      <w:pPr>
        <w:spacing w:after="0"/>
        <w:rPr>
          <w:rFonts w:cs="Open Sans"/>
          <w:bCs/>
          <w:sz w:val="20"/>
          <w:szCs w:val="20"/>
          <w:lang w:val="sv-SE"/>
        </w:rPr>
      </w:pPr>
    </w:p>
    <w:tbl>
      <w:tblPr>
        <w:tblW w:w="9214" w:type="dxa"/>
        <w:tblInd w:w="108" w:type="dxa"/>
        <w:tblLayout w:type="fixed"/>
        <w:tblCellMar>
          <w:top w:w="57" w:type="dxa"/>
        </w:tblCellMar>
        <w:tblLook w:val="0000" w:firstRow="0" w:lastRow="0" w:firstColumn="0" w:lastColumn="0" w:noHBand="0" w:noVBand="0"/>
      </w:tblPr>
      <w:tblGrid>
        <w:gridCol w:w="9214"/>
      </w:tblGrid>
      <w:tr w:rsidR="003820A7" w:rsidRPr="0041398E"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820A7" w:rsidRPr="00E76F59" w:rsidRDefault="003820A7" w:rsidP="00A62AF1">
            <w:pPr>
              <w:spacing w:after="60"/>
              <w:jc w:val="both"/>
              <w:rPr>
                <w:sz w:val="20"/>
                <w:szCs w:val="20"/>
                <w:lang w:val="sv-SE"/>
              </w:rPr>
            </w:pPr>
            <w:r>
              <w:rPr>
                <w:rFonts w:cs="Open Sans"/>
                <w:b/>
                <w:bCs/>
                <w:sz w:val="20"/>
                <w:szCs w:val="20"/>
                <w:lang w:val="sv-SE"/>
              </w:rPr>
              <w:t>C.2.2 Samverkansformer med andra projekt och initiativ</w:t>
            </w:r>
          </w:p>
        </w:tc>
      </w:tr>
      <w:tr w:rsidR="003820A7" w:rsidRPr="0041398E" w:rsidTr="003416AF">
        <w:tc>
          <w:tcPr>
            <w:tcW w:w="9214" w:type="dxa"/>
            <w:tcBorders>
              <w:top w:val="single" w:sz="4" w:space="0" w:color="000000"/>
              <w:left w:val="single" w:sz="4" w:space="0" w:color="000000"/>
              <w:bottom w:val="single" w:sz="4" w:space="0" w:color="000000"/>
              <w:right w:val="single" w:sz="4" w:space="0" w:color="000000"/>
            </w:tcBorders>
          </w:tcPr>
          <w:p w:rsidR="003820A7" w:rsidRPr="00E76F59" w:rsidRDefault="003820A7" w:rsidP="007B372C">
            <w:pPr>
              <w:spacing w:after="60"/>
              <w:jc w:val="both"/>
              <w:rPr>
                <w:sz w:val="20"/>
                <w:szCs w:val="20"/>
                <w:lang w:val="sv-SE"/>
              </w:rPr>
            </w:pPr>
            <w:r>
              <w:rPr>
                <w:rFonts w:cs="Open Sans"/>
                <w:b/>
                <w:bCs/>
                <w:color w:val="548DD4"/>
                <w:sz w:val="20"/>
                <w:szCs w:val="20"/>
                <w:lang w:val="sv-SE"/>
              </w:rPr>
              <w:t>[1 500 tecken]</w:t>
            </w:r>
            <w:r>
              <w:rPr>
                <w:rFonts w:cs="Open Sans"/>
                <w:i/>
                <w:iCs/>
                <w:color w:val="548DD4"/>
                <w:sz w:val="20"/>
                <w:szCs w:val="20"/>
                <w:lang w:val="sv-SE"/>
              </w:rPr>
              <w:t xml:space="preserve"> Vilka samverkansformer drar projektet nytta av när det gäller tidigare eller nuvarande projekt eller initiativ inom EU eller andra?</w:t>
            </w:r>
            <w:r w:rsidR="00290139">
              <w:rPr>
                <w:rFonts w:cs="Open Sans"/>
                <w:i/>
                <w:iCs/>
                <w:color w:val="548DD4"/>
                <w:sz w:val="20"/>
                <w:szCs w:val="20"/>
                <w:lang w:val="sv-SE"/>
              </w:rPr>
              <w:t xml:space="preserve"> </w:t>
            </w:r>
            <w:r>
              <w:rPr>
                <w:rFonts w:cs="Open Sans"/>
                <w:i/>
                <w:iCs/>
                <w:color w:val="548DD4"/>
                <w:sz w:val="20"/>
                <w:szCs w:val="20"/>
                <w:lang w:val="sv-SE"/>
              </w:rPr>
              <w:t>Beskriv andra projekt och initiativ (EU-finansierade eller ej) som redan genomförts på lokal nivå och är inriktade mot den angivna utmaningen.</w:t>
            </w:r>
            <w:r>
              <w:rPr>
                <w:rFonts w:cs="Open Sans"/>
                <w:color w:val="548DD4"/>
                <w:sz w:val="20"/>
                <w:szCs w:val="20"/>
                <w:lang w:val="sv-SE"/>
              </w:rPr>
              <w:t xml:space="preserve"> </w:t>
            </w:r>
            <w:r>
              <w:rPr>
                <w:rFonts w:cs="Open Sans"/>
                <w:i/>
                <w:iCs/>
                <w:color w:val="548DD4"/>
                <w:sz w:val="20"/>
                <w:szCs w:val="20"/>
                <w:lang w:val="sv-SE"/>
              </w:rPr>
              <w:t>Förklara hur de angivna projekten/initiativen kommer att innefattas i projektförslaget, och ange särskilt de delar som kommer att användas på nytt och/eller förbättras.</w:t>
            </w:r>
          </w:p>
        </w:tc>
      </w:tr>
    </w:tbl>
    <w:p w:rsidR="003820A7" w:rsidRPr="00E76F59" w:rsidRDefault="003820A7" w:rsidP="00282414">
      <w:pPr>
        <w:spacing w:after="0"/>
        <w:rPr>
          <w:rFonts w:cs="Open Sans"/>
          <w:bCs/>
          <w:sz w:val="20"/>
          <w:szCs w:val="20"/>
          <w:lang w:val="sv-SE"/>
        </w:rPr>
      </w:pPr>
    </w:p>
    <w:tbl>
      <w:tblPr>
        <w:tblW w:w="9214" w:type="dxa"/>
        <w:tblInd w:w="108" w:type="dxa"/>
        <w:tblLayout w:type="fixed"/>
        <w:tblCellMar>
          <w:top w:w="57" w:type="dxa"/>
        </w:tblCellMar>
        <w:tblLook w:val="0000" w:firstRow="0" w:lastRow="0" w:firstColumn="0" w:lastColumn="0" w:noHBand="0" w:noVBand="0"/>
      </w:tblPr>
      <w:tblGrid>
        <w:gridCol w:w="9214"/>
      </w:tblGrid>
      <w:tr w:rsidR="003820A7" w:rsidRPr="00E76F59"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820A7" w:rsidRPr="00E76F59" w:rsidRDefault="003820A7" w:rsidP="006A6CA2">
            <w:pPr>
              <w:spacing w:after="60"/>
              <w:jc w:val="both"/>
              <w:rPr>
                <w:rFonts w:cs="Open Sans"/>
                <w:b/>
                <w:sz w:val="20"/>
                <w:szCs w:val="20"/>
                <w:lang w:val="sv-SE"/>
              </w:rPr>
            </w:pPr>
            <w:r>
              <w:rPr>
                <w:rFonts w:cs="Open Sans"/>
                <w:b/>
                <w:bCs/>
                <w:sz w:val="20"/>
                <w:szCs w:val="20"/>
                <w:lang w:val="sv-SE"/>
              </w:rPr>
              <w:t>C.2.3 Betydande intressenters deltagande i projektutformningen</w:t>
            </w:r>
          </w:p>
        </w:tc>
      </w:tr>
      <w:tr w:rsidR="003820A7" w:rsidRPr="0041398E" w:rsidTr="003416AF">
        <w:tc>
          <w:tcPr>
            <w:tcW w:w="9214" w:type="dxa"/>
            <w:tcBorders>
              <w:top w:val="single" w:sz="4" w:space="0" w:color="000000"/>
              <w:left w:val="single" w:sz="4" w:space="0" w:color="000000"/>
              <w:bottom w:val="single" w:sz="4" w:space="0" w:color="000000"/>
              <w:right w:val="single" w:sz="4" w:space="0" w:color="000000"/>
            </w:tcBorders>
          </w:tcPr>
          <w:p w:rsidR="003820A7" w:rsidRPr="00E76F59" w:rsidRDefault="003820A7" w:rsidP="00CE340C">
            <w:pPr>
              <w:spacing w:after="60"/>
              <w:jc w:val="both"/>
              <w:rPr>
                <w:sz w:val="20"/>
                <w:szCs w:val="20"/>
                <w:lang w:val="sv-SE"/>
              </w:rPr>
            </w:pPr>
            <w:r>
              <w:rPr>
                <w:rFonts w:cs="Open Sans"/>
                <w:b/>
                <w:bCs/>
                <w:color w:val="548DD4"/>
                <w:sz w:val="20"/>
                <w:szCs w:val="20"/>
                <w:lang w:val="sv-SE"/>
              </w:rPr>
              <w:t>[2 000 tecken]</w:t>
            </w:r>
            <w:r>
              <w:rPr>
                <w:rFonts w:cs="Open Sans"/>
                <w:color w:val="548DD4"/>
                <w:sz w:val="20"/>
                <w:szCs w:val="20"/>
                <w:lang w:val="sv-SE"/>
              </w:rPr>
              <w:t xml:space="preserve"> </w:t>
            </w:r>
            <w:r>
              <w:rPr>
                <w:rFonts w:cs="Open Sans"/>
                <w:i/>
                <w:iCs/>
                <w:color w:val="548DD4"/>
                <w:sz w:val="20"/>
                <w:szCs w:val="20"/>
                <w:lang w:val="sv-SE"/>
              </w:rPr>
              <w:t>Vilka betydande intressenter deltar i förberedelserna och utformningen av projektet? På vilket sätt har de deltagit?</w:t>
            </w:r>
            <w:r>
              <w:rPr>
                <w:rFonts w:cs="Open Sans"/>
                <w:sz w:val="20"/>
                <w:szCs w:val="20"/>
                <w:lang w:val="sv-SE"/>
              </w:rPr>
              <w:t xml:space="preserve"> </w:t>
            </w:r>
            <w:r>
              <w:rPr>
                <w:rFonts w:cs="Open Sans"/>
                <w:i/>
                <w:iCs/>
                <w:color w:val="548DD4"/>
                <w:sz w:val="20"/>
                <w:szCs w:val="20"/>
                <w:lang w:val="sv-SE"/>
              </w:rPr>
              <w:t>Skriv ned en lista med de betydande intressenterna (men ta inte med de medverkande stadsmyndigheterna och leverantörspartnerna) som deltagit i utformningen av projektförslaget.</w:t>
            </w:r>
            <w:r>
              <w:rPr>
                <w:rFonts w:cs="Open Sans"/>
                <w:color w:val="548DD4"/>
                <w:sz w:val="20"/>
                <w:szCs w:val="20"/>
                <w:lang w:val="sv-SE"/>
              </w:rPr>
              <w:t xml:space="preserve"> </w:t>
            </w:r>
            <w:r>
              <w:rPr>
                <w:rFonts w:cs="Open Sans"/>
                <w:i/>
                <w:iCs/>
                <w:color w:val="548DD4"/>
                <w:sz w:val="20"/>
                <w:szCs w:val="20"/>
                <w:lang w:val="sv-SE"/>
              </w:rPr>
              <w:t>Beskriv mekanismerna för samordning/samråd/gemensam utformning som ni har upprättat för att säkerställa deras deltagande i utformningsfasen.</w:t>
            </w:r>
            <w:r>
              <w:rPr>
                <w:rFonts w:cs="Open Sans"/>
                <w:color w:val="548DD4"/>
                <w:sz w:val="20"/>
                <w:szCs w:val="20"/>
                <w:lang w:val="sv-SE"/>
              </w:rPr>
              <w:t xml:space="preserve"> </w:t>
            </w:r>
          </w:p>
        </w:tc>
      </w:tr>
    </w:tbl>
    <w:p w:rsidR="003820A7" w:rsidRPr="00E76F59" w:rsidRDefault="003820A7" w:rsidP="00B17113">
      <w:pPr>
        <w:spacing w:after="0"/>
        <w:rPr>
          <w:rFonts w:cs="Open Sans"/>
          <w:bCs/>
          <w:sz w:val="20"/>
          <w:szCs w:val="20"/>
          <w:lang w:val="sv-SE"/>
        </w:rPr>
      </w:pPr>
    </w:p>
    <w:tbl>
      <w:tblPr>
        <w:tblW w:w="9214" w:type="dxa"/>
        <w:tblInd w:w="108" w:type="dxa"/>
        <w:tblCellMar>
          <w:top w:w="57" w:type="dxa"/>
        </w:tblCellMar>
        <w:tblLook w:val="0000" w:firstRow="0" w:lastRow="0" w:firstColumn="0" w:lastColumn="0" w:noHBand="0" w:noVBand="0"/>
      </w:tblPr>
      <w:tblGrid>
        <w:gridCol w:w="9214"/>
      </w:tblGrid>
      <w:tr w:rsidR="003820A7" w:rsidRPr="00E76F59"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820A7" w:rsidRPr="00E76F59" w:rsidRDefault="003820A7" w:rsidP="00A62AF1">
            <w:pPr>
              <w:spacing w:after="60"/>
              <w:jc w:val="both"/>
              <w:rPr>
                <w:sz w:val="20"/>
                <w:szCs w:val="20"/>
                <w:lang w:val="sv-SE"/>
              </w:rPr>
            </w:pPr>
            <w:r>
              <w:rPr>
                <w:rFonts w:cs="Open Sans"/>
                <w:b/>
                <w:bCs/>
                <w:sz w:val="20"/>
                <w:szCs w:val="20"/>
                <w:lang w:val="sv-SE"/>
              </w:rPr>
              <w:t xml:space="preserve">C.2.4 Betydande intressenters deltagande i projektgenomförandet: </w:t>
            </w:r>
          </w:p>
        </w:tc>
      </w:tr>
      <w:tr w:rsidR="003820A7" w:rsidRPr="0041398E" w:rsidTr="003416AF">
        <w:tc>
          <w:tcPr>
            <w:tcW w:w="9214" w:type="dxa"/>
            <w:tcBorders>
              <w:top w:val="single" w:sz="4" w:space="0" w:color="000000"/>
              <w:left w:val="single" w:sz="4" w:space="0" w:color="000000"/>
              <w:bottom w:val="single" w:sz="4" w:space="0" w:color="000000"/>
              <w:right w:val="single" w:sz="4" w:space="0" w:color="000000"/>
            </w:tcBorders>
          </w:tcPr>
          <w:p w:rsidR="003820A7" w:rsidRPr="00E76F59" w:rsidRDefault="003820A7" w:rsidP="00CE340C">
            <w:pPr>
              <w:spacing w:after="60"/>
              <w:jc w:val="both"/>
              <w:rPr>
                <w:sz w:val="20"/>
                <w:szCs w:val="20"/>
                <w:lang w:val="sv-SE"/>
              </w:rPr>
            </w:pPr>
            <w:r>
              <w:rPr>
                <w:rFonts w:cs="Open Sans"/>
                <w:b/>
                <w:bCs/>
                <w:color w:val="548DD4"/>
                <w:sz w:val="20"/>
                <w:szCs w:val="20"/>
                <w:lang w:val="sv-SE"/>
              </w:rPr>
              <w:t>[2 000 tecken]</w:t>
            </w:r>
            <w:r>
              <w:rPr>
                <w:rFonts w:cs="Open Sans"/>
                <w:sz w:val="20"/>
                <w:szCs w:val="20"/>
                <w:lang w:val="sv-SE"/>
              </w:rPr>
              <w:t xml:space="preserve"> </w:t>
            </w:r>
            <w:r>
              <w:rPr>
                <w:rFonts w:cs="Open Sans"/>
                <w:i/>
                <w:iCs/>
                <w:color w:val="548DD4"/>
                <w:sz w:val="20"/>
                <w:szCs w:val="20"/>
                <w:lang w:val="sv-SE"/>
              </w:rPr>
              <w:t>Vilka betydande intressenter deltar i projektgenomförandet?</w:t>
            </w:r>
            <w:r>
              <w:rPr>
                <w:rFonts w:cs="Open Sans"/>
                <w:color w:val="548DD4"/>
                <w:sz w:val="20"/>
                <w:szCs w:val="20"/>
                <w:lang w:val="sv-SE"/>
              </w:rPr>
              <w:t xml:space="preserve"> </w:t>
            </w:r>
            <w:r>
              <w:rPr>
                <w:rFonts w:cs="Open Sans"/>
                <w:i/>
                <w:iCs/>
                <w:color w:val="548DD4"/>
                <w:sz w:val="20"/>
                <w:szCs w:val="20"/>
                <w:lang w:val="sv-SE"/>
              </w:rPr>
              <w:t>På vilket sätt kommer de att delta? Skriv ned en lista med de betydande intressenterna (men ta inte med de medverkande stadsmyndigheterna och leverantörspartnerna) som kommer att delta i genomförandet av projektförslaget. Beskriv mekanismerna för samordning/samråd/gemensamt genomförande som ni kommer att upprätta för att säkerställa deras deltagande i genomförandefasen.</w:t>
            </w:r>
          </w:p>
        </w:tc>
      </w:tr>
    </w:tbl>
    <w:p w:rsidR="003820A7" w:rsidRPr="00E76F59" w:rsidRDefault="003820A7">
      <w:pPr>
        <w:suppressAutoHyphens w:val="0"/>
        <w:spacing w:after="0" w:line="240" w:lineRule="auto"/>
        <w:rPr>
          <w:rFonts w:cs="Open Sans"/>
          <w:bCs/>
          <w:sz w:val="20"/>
          <w:szCs w:val="20"/>
          <w:lang w:val="sv-SE"/>
        </w:rPr>
      </w:pPr>
    </w:p>
    <w:p w:rsidR="003820A7" w:rsidRPr="00E76F59" w:rsidRDefault="003820A7" w:rsidP="00282414">
      <w:pPr>
        <w:spacing w:after="60"/>
        <w:jc w:val="both"/>
        <w:rPr>
          <w:rFonts w:cs="Open Sans"/>
          <w:b/>
          <w:bCs/>
          <w:color w:val="97A5D4"/>
          <w:sz w:val="24"/>
          <w:szCs w:val="24"/>
          <w:lang w:val="sv-SE"/>
        </w:rPr>
      </w:pPr>
      <w:r>
        <w:rPr>
          <w:rFonts w:cs="Open Sans"/>
          <w:b/>
          <w:bCs/>
          <w:color w:val="97A5D4"/>
          <w:sz w:val="24"/>
          <w:szCs w:val="24"/>
          <w:lang w:val="sv-SE"/>
        </w:rPr>
        <w:t xml:space="preserve">C.3 Projektmål, projektresultat och projektutfall </w:t>
      </w:r>
    </w:p>
    <w:p w:rsidR="003820A7" w:rsidRPr="00E76F59" w:rsidRDefault="003820A7" w:rsidP="00222C58">
      <w:pPr>
        <w:spacing w:after="0"/>
        <w:jc w:val="both"/>
        <w:rPr>
          <w:b/>
          <w:sz w:val="24"/>
          <w:szCs w:val="24"/>
          <w:u w:val="single"/>
          <w:lang w:val="sv-SE"/>
        </w:rPr>
      </w:pPr>
      <w:r>
        <w:rPr>
          <w:rFonts w:cs="Open Sans"/>
          <w:b/>
          <w:bCs/>
          <w:sz w:val="24"/>
          <w:szCs w:val="24"/>
          <w:lang w:val="sv-SE"/>
        </w:rPr>
        <w:t>C.3.1 Övergripande mål och förväntade resultat (förändringar av de lokala förhållandena)</w:t>
      </w:r>
    </w:p>
    <w:tbl>
      <w:tblPr>
        <w:tblW w:w="9214" w:type="dxa"/>
        <w:tblInd w:w="108" w:type="dxa"/>
        <w:tblLayout w:type="fixed"/>
        <w:tblCellMar>
          <w:top w:w="57" w:type="dxa"/>
        </w:tblCellMar>
        <w:tblLook w:val="0000" w:firstRow="0" w:lastRow="0" w:firstColumn="0" w:lastColumn="0" w:noHBand="0" w:noVBand="0"/>
      </w:tblPr>
      <w:tblGrid>
        <w:gridCol w:w="9214"/>
      </w:tblGrid>
      <w:tr w:rsidR="003820A7" w:rsidRPr="00815C1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A92858">
            <w:pPr>
              <w:spacing w:after="60"/>
              <w:jc w:val="center"/>
              <w:rPr>
                <w:b/>
                <w:sz w:val="20"/>
                <w:szCs w:val="20"/>
                <w:u w:val="single"/>
              </w:rPr>
            </w:pPr>
            <w:r>
              <w:rPr>
                <w:rFonts w:cs="Open Sans"/>
                <w:b/>
                <w:bCs/>
                <w:sz w:val="20"/>
                <w:szCs w:val="20"/>
                <w:u w:val="single"/>
                <w:lang w:val="sv-SE"/>
              </w:rPr>
              <w:t>PROJEKTETS</w:t>
            </w:r>
            <w:r>
              <w:rPr>
                <w:rFonts w:cs="Open Sans"/>
                <w:b/>
                <w:bCs/>
                <w:sz w:val="20"/>
                <w:szCs w:val="20"/>
                <w:lang w:val="sv-SE"/>
              </w:rPr>
              <w:t xml:space="preserve"> huvudmål</w:t>
            </w:r>
          </w:p>
        </w:tc>
      </w:tr>
      <w:tr w:rsidR="003820A7" w:rsidRPr="00E76F59" w:rsidTr="003416AF">
        <w:tc>
          <w:tcPr>
            <w:tcW w:w="9214" w:type="dxa"/>
            <w:tcBorders>
              <w:top w:val="single" w:sz="4" w:space="0" w:color="000000"/>
              <w:left w:val="single" w:sz="4" w:space="0" w:color="000000"/>
              <w:bottom w:val="single" w:sz="4" w:space="0" w:color="000000"/>
              <w:right w:val="single" w:sz="4" w:space="0" w:color="000000"/>
            </w:tcBorders>
          </w:tcPr>
          <w:p w:rsidR="003820A7" w:rsidRPr="00E76F59" w:rsidRDefault="003820A7" w:rsidP="00D754FB">
            <w:pPr>
              <w:spacing w:after="0"/>
              <w:rPr>
                <w:rFonts w:cs="Open Sans"/>
                <w:color w:val="548DD4"/>
                <w:sz w:val="20"/>
                <w:szCs w:val="20"/>
                <w:lang w:val="sv-SE"/>
              </w:rPr>
            </w:pPr>
            <w:r>
              <w:rPr>
                <w:rFonts w:cs="Open Sans"/>
                <w:b/>
                <w:bCs/>
                <w:color w:val="548DD4"/>
                <w:sz w:val="20"/>
                <w:szCs w:val="20"/>
                <w:lang w:val="sv-SE"/>
              </w:rPr>
              <w:t>[1 500 tecken]</w:t>
            </w:r>
            <w:r>
              <w:rPr>
                <w:rFonts w:cs="Open Sans"/>
                <w:color w:val="548DD4"/>
                <w:sz w:val="20"/>
                <w:szCs w:val="20"/>
                <w:lang w:val="sv-SE"/>
              </w:rPr>
              <w:t xml:space="preserve"> </w:t>
            </w:r>
            <w:r>
              <w:rPr>
                <w:rFonts w:cs="Open Sans"/>
                <w:i/>
                <w:iCs/>
                <w:color w:val="548DD4"/>
                <w:sz w:val="20"/>
                <w:szCs w:val="20"/>
                <w:lang w:val="sv-SE"/>
              </w:rPr>
              <w:t>Beskriv det/de huvudmål ni vill uppnå genom projektförslaget</w:t>
            </w:r>
          </w:p>
        </w:tc>
      </w:tr>
    </w:tbl>
    <w:p w:rsidR="003820A7" w:rsidRPr="00E76F59" w:rsidRDefault="003820A7">
      <w:pPr>
        <w:tabs>
          <w:tab w:val="left" w:pos="1470"/>
          <w:tab w:val="center" w:pos="4536"/>
          <w:tab w:val="right" w:pos="9072"/>
        </w:tabs>
        <w:spacing w:after="0"/>
        <w:jc w:val="both"/>
        <w:rPr>
          <w:rFonts w:cs="Open Sans"/>
          <w:bCs/>
          <w:sz w:val="20"/>
          <w:szCs w:val="20"/>
          <w:lang w:val="sv-SE"/>
        </w:rPr>
      </w:pPr>
    </w:p>
    <w:tbl>
      <w:tblPr>
        <w:tblW w:w="9214" w:type="dxa"/>
        <w:tblInd w:w="108" w:type="dxa"/>
        <w:tblLayout w:type="fixed"/>
        <w:tblCellMar>
          <w:top w:w="57" w:type="dxa"/>
        </w:tblCellMar>
        <w:tblLook w:val="0000" w:firstRow="0" w:lastRow="0" w:firstColumn="0" w:lastColumn="0" w:noHBand="0" w:noVBand="0"/>
      </w:tblPr>
      <w:tblGrid>
        <w:gridCol w:w="9214"/>
      </w:tblGrid>
      <w:tr w:rsidR="003820A7" w:rsidRPr="00815C13" w:rsidTr="003416AF">
        <w:trPr>
          <w:trHeight w:val="37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375273">
            <w:pPr>
              <w:spacing w:after="60"/>
              <w:jc w:val="center"/>
              <w:rPr>
                <w:sz w:val="20"/>
                <w:szCs w:val="20"/>
              </w:rPr>
            </w:pPr>
            <w:r>
              <w:rPr>
                <w:rFonts w:cs="Open Sans"/>
                <w:b/>
                <w:bCs/>
                <w:sz w:val="20"/>
                <w:szCs w:val="20"/>
                <w:u w:val="single"/>
                <w:lang w:val="sv-SE"/>
              </w:rPr>
              <w:t>PROJEKTETS</w:t>
            </w:r>
            <w:r>
              <w:rPr>
                <w:rFonts w:cs="Open Sans"/>
                <w:b/>
                <w:bCs/>
                <w:sz w:val="20"/>
                <w:szCs w:val="20"/>
                <w:lang w:val="sv-SE"/>
              </w:rPr>
              <w:t xml:space="preserve"> huvudresultat</w:t>
            </w:r>
          </w:p>
        </w:tc>
      </w:tr>
      <w:tr w:rsidR="003820A7" w:rsidRPr="0041398E" w:rsidTr="003416AF">
        <w:trPr>
          <w:trHeight w:val="315"/>
        </w:trPr>
        <w:tc>
          <w:tcPr>
            <w:tcW w:w="9214" w:type="dxa"/>
            <w:tcBorders>
              <w:top w:val="single" w:sz="4" w:space="0" w:color="000000"/>
              <w:left w:val="single" w:sz="4" w:space="0" w:color="000000"/>
              <w:bottom w:val="single" w:sz="4" w:space="0" w:color="000000"/>
              <w:right w:val="single" w:sz="4" w:space="0" w:color="000000"/>
            </w:tcBorders>
          </w:tcPr>
          <w:p w:rsidR="003820A7" w:rsidRPr="00E76F59" w:rsidRDefault="003820A7" w:rsidP="008C65AF">
            <w:pPr>
              <w:spacing w:after="0"/>
              <w:jc w:val="both"/>
              <w:rPr>
                <w:sz w:val="20"/>
                <w:szCs w:val="20"/>
                <w:lang w:val="sv-SE"/>
              </w:rPr>
            </w:pPr>
            <w:r>
              <w:rPr>
                <w:rFonts w:cs="Open Sans"/>
                <w:b/>
                <w:bCs/>
                <w:color w:val="548DD4"/>
                <w:sz w:val="20"/>
                <w:szCs w:val="20"/>
                <w:lang w:val="sv-SE"/>
              </w:rPr>
              <w:lastRenderedPageBreak/>
              <w:t xml:space="preserve">[1 500 tecken] </w:t>
            </w:r>
            <w:r>
              <w:rPr>
                <w:rFonts w:cs="Open Sans"/>
                <w:i/>
                <w:iCs/>
                <w:color w:val="548DD4"/>
                <w:sz w:val="20"/>
                <w:szCs w:val="20"/>
                <w:lang w:val="sv-SE"/>
              </w:rPr>
              <w:t>Beskriv den förändring av de lokala förhållandena som ni önskar uppnå genom projektet.  Beskriv hur de lokala förhållandena kommer att te sig om projektet blir framgångsrikt.</w:t>
            </w:r>
            <w:r>
              <w:rPr>
                <w:rFonts w:cs="Open Sans"/>
                <w:color w:val="548DD4"/>
                <w:sz w:val="20"/>
                <w:szCs w:val="20"/>
                <w:lang w:val="sv-SE"/>
              </w:rPr>
              <w:t xml:space="preserve">  </w:t>
            </w:r>
          </w:p>
        </w:tc>
      </w:tr>
    </w:tbl>
    <w:p w:rsidR="003820A7" w:rsidRPr="00E76F59" w:rsidRDefault="003820A7">
      <w:pPr>
        <w:tabs>
          <w:tab w:val="left" w:pos="1470"/>
          <w:tab w:val="center" w:pos="4536"/>
          <w:tab w:val="right" w:pos="9072"/>
        </w:tabs>
        <w:spacing w:after="0"/>
        <w:jc w:val="both"/>
        <w:rPr>
          <w:rFonts w:cs="Open Sans"/>
          <w:bCs/>
          <w:sz w:val="20"/>
          <w:szCs w:val="20"/>
          <w:lang w:val="sv-SE"/>
        </w:rPr>
      </w:pPr>
    </w:p>
    <w:p w:rsidR="003820A7" w:rsidRPr="00E76F59" w:rsidRDefault="003820A7">
      <w:pPr>
        <w:tabs>
          <w:tab w:val="left" w:pos="1470"/>
          <w:tab w:val="center" w:pos="4536"/>
          <w:tab w:val="right" w:pos="9072"/>
        </w:tabs>
        <w:spacing w:after="0"/>
        <w:jc w:val="both"/>
        <w:rPr>
          <w:rFonts w:cs="Open Sans"/>
          <w:b/>
          <w:bCs/>
          <w:sz w:val="24"/>
          <w:szCs w:val="24"/>
          <w:lang w:val="sv-SE"/>
        </w:rPr>
      </w:pPr>
      <w:r>
        <w:rPr>
          <w:rFonts w:cs="Open Sans"/>
          <w:b/>
          <w:bCs/>
          <w:sz w:val="24"/>
          <w:szCs w:val="24"/>
          <w:lang w:val="sv-SE"/>
        </w:rPr>
        <w:t>C.3.2 Utfall</w:t>
      </w:r>
    </w:p>
    <w:p w:rsidR="003820A7" w:rsidRPr="00E76F59" w:rsidRDefault="003820A7" w:rsidP="005C218F">
      <w:pPr>
        <w:spacing w:after="0"/>
        <w:rPr>
          <w:rFonts w:cs="Open Sans"/>
          <w:i/>
          <w:color w:val="548DD4"/>
          <w:sz w:val="20"/>
          <w:szCs w:val="20"/>
          <w:lang w:val="sv-SE"/>
        </w:rPr>
      </w:pPr>
      <w:r>
        <w:rPr>
          <w:rFonts w:cs="Open Sans"/>
          <w:i/>
          <w:iCs/>
          <w:color w:val="548DD4"/>
          <w:sz w:val="20"/>
          <w:szCs w:val="20"/>
          <w:lang w:val="sv-SE"/>
        </w:rPr>
        <w:t>Utfallstabellen har skapats automatiskt utifrån arbetsplanen (inklusive investering)</w:t>
      </w:r>
    </w:p>
    <w:tbl>
      <w:tblPr>
        <w:tblW w:w="9214" w:type="dxa"/>
        <w:tblInd w:w="108" w:type="dxa"/>
        <w:tblLayout w:type="fixed"/>
        <w:tblCellMar>
          <w:top w:w="57" w:type="dxa"/>
        </w:tblCellMar>
        <w:tblLook w:val="0000" w:firstRow="0" w:lastRow="0" w:firstColumn="0" w:lastColumn="0" w:noHBand="0" w:noVBand="0"/>
      </w:tblPr>
      <w:tblGrid>
        <w:gridCol w:w="2805"/>
        <w:gridCol w:w="4281"/>
        <w:gridCol w:w="2128"/>
      </w:tblGrid>
      <w:tr w:rsidR="003820A7" w:rsidRPr="00E76F59" w:rsidTr="003416AF">
        <w:tc>
          <w:tcPr>
            <w:tcW w:w="2805"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E76F59" w:rsidRDefault="003820A7" w:rsidP="001005BF">
            <w:pPr>
              <w:spacing w:after="0"/>
              <w:jc w:val="center"/>
              <w:rPr>
                <w:b/>
                <w:sz w:val="20"/>
                <w:szCs w:val="20"/>
                <w:u w:val="single"/>
                <w:lang w:val="sv-SE"/>
              </w:rPr>
            </w:pPr>
            <w:r>
              <w:rPr>
                <w:rFonts w:cs="Open Sans"/>
                <w:color w:val="548DD4"/>
                <w:sz w:val="20"/>
                <w:szCs w:val="20"/>
                <w:lang w:val="sv-SE"/>
              </w:rPr>
              <w:t xml:space="preserve"> AP (arbetsplanens nummer och titel)</w:t>
            </w:r>
          </w:p>
        </w:tc>
        <w:tc>
          <w:tcPr>
            <w:tcW w:w="428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FE5E7D">
            <w:pPr>
              <w:spacing w:after="0"/>
              <w:jc w:val="center"/>
              <w:rPr>
                <w:rFonts w:cs="Open Sans"/>
                <w:b/>
                <w:bCs/>
                <w:sz w:val="20"/>
                <w:szCs w:val="20"/>
              </w:rPr>
            </w:pPr>
            <w:r>
              <w:rPr>
                <w:rFonts w:cs="Open Sans"/>
                <w:b/>
                <w:bCs/>
                <w:sz w:val="20"/>
                <w:szCs w:val="20"/>
                <w:u w:val="single"/>
                <w:lang w:val="sv-SE"/>
              </w:rPr>
              <w:t>PROJEKTETS</w:t>
            </w:r>
            <w:r>
              <w:rPr>
                <w:rFonts w:cs="Open Sans"/>
                <w:b/>
                <w:bCs/>
                <w:sz w:val="20"/>
                <w:szCs w:val="20"/>
                <w:lang w:val="sv-SE"/>
              </w:rPr>
              <w:t xml:space="preserve"> utfall </w:t>
            </w:r>
          </w:p>
        </w:tc>
        <w:tc>
          <w:tcPr>
            <w:tcW w:w="212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E76F59" w:rsidRDefault="003820A7" w:rsidP="001005BF">
            <w:pPr>
              <w:spacing w:after="0"/>
              <w:jc w:val="center"/>
              <w:rPr>
                <w:rFonts w:cs="Open Sans"/>
                <w:b/>
                <w:bCs/>
                <w:sz w:val="20"/>
                <w:szCs w:val="20"/>
                <w:u w:val="single"/>
                <w:lang w:val="sv-SE"/>
              </w:rPr>
            </w:pPr>
            <w:r>
              <w:rPr>
                <w:rFonts w:cs="Open Sans"/>
                <w:b/>
                <w:bCs/>
                <w:sz w:val="20"/>
                <w:szCs w:val="20"/>
                <w:lang w:val="sv-SE"/>
              </w:rPr>
              <w:t xml:space="preserve">Målvärde för </w:t>
            </w:r>
            <w:r>
              <w:rPr>
                <w:rFonts w:cs="Open Sans"/>
                <w:b/>
                <w:bCs/>
                <w:sz w:val="20"/>
                <w:szCs w:val="20"/>
                <w:u w:val="single"/>
                <w:lang w:val="sv-SE"/>
              </w:rPr>
              <w:t>PROJEKT</w:t>
            </w:r>
            <w:r w:rsidR="001904C8">
              <w:rPr>
                <w:rFonts w:cs="Open Sans"/>
                <w:b/>
                <w:bCs/>
                <w:sz w:val="20"/>
                <w:szCs w:val="20"/>
                <w:u w:val="single"/>
                <w:lang w:val="sv-SE"/>
              </w:rPr>
              <w:t>ET</w:t>
            </w:r>
            <w:r>
              <w:rPr>
                <w:rFonts w:cs="Open Sans"/>
                <w:b/>
                <w:bCs/>
                <w:sz w:val="20"/>
                <w:szCs w:val="20"/>
                <w:u w:val="single"/>
                <w:lang w:val="sv-SE"/>
              </w:rPr>
              <w:t>S</w:t>
            </w:r>
            <w:r>
              <w:rPr>
                <w:rFonts w:cs="Open Sans"/>
                <w:b/>
                <w:bCs/>
                <w:sz w:val="20"/>
                <w:szCs w:val="20"/>
                <w:lang w:val="sv-SE"/>
              </w:rPr>
              <w:t xml:space="preserve"> förväntade utfall</w:t>
            </w:r>
          </w:p>
        </w:tc>
      </w:tr>
      <w:tr w:rsidR="003820A7" w:rsidRPr="00815C13" w:rsidTr="003416AF">
        <w:tc>
          <w:tcPr>
            <w:tcW w:w="2805" w:type="dxa"/>
            <w:vMerge w:val="restart"/>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FE5E7D">
            <w:pPr>
              <w:spacing w:after="0"/>
              <w:jc w:val="center"/>
              <w:rPr>
                <w:color w:val="548DD4"/>
                <w:sz w:val="20"/>
                <w:szCs w:val="20"/>
              </w:rPr>
            </w:pPr>
            <w:r>
              <w:rPr>
                <w:rFonts w:cs="Open Sans"/>
                <w:color w:val="548DD4"/>
                <w:sz w:val="20"/>
                <w:szCs w:val="20"/>
                <w:lang w:val="sv-SE"/>
              </w:rPr>
              <w:t>AP x _ YYYYY</w:t>
            </w: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1005BF">
            <w:pPr>
              <w:spacing w:after="0"/>
              <w:jc w:val="both"/>
              <w:rPr>
                <w:rFonts w:cs="Open Sans"/>
                <w:color w:val="548DD4"/>
                <w:sz w:val="20"/>
                <w:szCs w:val="20"/>
              </w:rPr>
            </w:pPr>
            <w:r>
              <w:rPr>
                <w:rFonts w:cs="Open Sans"/>
                <w:color w:val="548DD4"/>
                <w:sz w:val="20"/>
                <w:szCs w:val="20"/>
                <w:lang w:val="sv-SE"/>
              </w:rPr>
              <w:t>Projektutfall X [100 tecken]</w:t>
            </w:r>
          </w:p>
        </w:tc>
        <w:tc>
          <w:tcPr>
            <w:tcW w:w="2128" w:type="dxa"/>
            <w:tcBorders>
              <w:top w:val="single" w:sz="4" w:space="0" w:color="000000"/>
              <w:left w:val="single" w:sz="4" w:space="0" w:color="000000"/>
              <w:bottom w:val="single" w:sz="4" w:space="0" w:color="000000"/>
              <w:right w:val="single" w:sz="4" w:space="0" w:color="000000"/>
            </w:tcBorders>
          </w:tcPr>
          <w:p w:rsidR="003820A7" w:rsidRPr="00815C13" w:rsidRDefault="003820A7" w:rsidP="001005BF">
            <w:pPr>
              <w:spacing w:after="0"/>
              <w:jc w:val="both"/>
              <w:rPr>
                <w:rFonts w:cs="Open Sans"/>
                <w:color w:val="548DD4"/>
                <w:sz w:val="20"/>
                <w:szCs w:val="20"/>
              </w:rPr>
            </w:pPr>
          </w:p>
        </w:tc>
      </w:tr>
      <w:tr w:rsidR="003820A7" w:rsidRPr="00815C13" w:rsidTr="003416AF">
        <w:tc>
          <w:tcPr>
            <w:tcW w:w="2805" w:type="dxa"/>
            <w:vMerge/>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pPr>
              <w:rPr>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1005BF">
            <w:pPr>
              <w:spacing w:after="0"/>
              <w:jc w:val="both"/>
              <w:rPr>
                <w:rFonts w:cs="Open Sans"/>
                <w:color w:val="548DD4"/>
                <w:sz w:val="20"/>
                <w:szCs w:val="20"/>
              </w:rPr>
            </w:pPr>
            <w:r>
              <w:rPr>
                <w:rFonts w:cs="Open Sans"/>
                <w:color w:val="548DD4"/>
                <w:sz w:val="20"/>
                <w:szCs w:val="20"/>
                <w:lang w:val="sv-SE"/>
              </w:rPr>
              <w:t>Projektutfall Y [100 tecken]</w:t>
            </w:r>
          </w:p>
        </w:tc>
        <w:tc>
          <w:tcPr>
            <w:tcW w:w="2128" w:type="dxa"/>
            <w:tcBorders>
              <w:top w:val="single" w:sz="4" w:space="0" w:color="000000"/>
              <w:left w:val="single" w:sz="4" w:space="0" w:color="000000"/>
              <w:bottom w:val="single" w:sz="4" w:space="0" w:color="000000"/>
              <w:right w:val="single" w:sz="4" w:space="0" w:color="000000"/>
            </w:tcBorders>
          </w:tcPr>
          <w:p w:rsidR="003820A7" w:rsidRPr="00815C13" w:rsidRDefault="003820A7" w:rsidP="001005BF">
            <w:pPr>
              <w:spacing w:after="0"/>
              <w:jc w:val="both"/>
              <w:rPr>
                <w:rFonts w:cs="Open Sans"/>
                <w:color w:val="548DD4"/>
                <w:sz w:val="20"/>
                <w:szCs w:val="20"/>
              </w:rPr>
            </w:pPr>
          </w:p>
        </w:tc>
      </w:tr>
      <w:tr w:rsidR="003820A7" w:rsidRPr="00815C13" w:rsidTr="003416AF">
        <w:tc>
          <w:tcPr>
            <w:tcW w:w="2805" w:type="dxa"/>
            <w:vMerge/>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pPr>
              <w:rPr>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1005BF">
            <w:pPr>
              <w:spacing w:after="0"/>
              <w:jc w:val="both"/>
              <w:rPr>
                <w:rFonts w:cs="Open Sans"/>
                <w:color w:val="548DD4"/>
                <w:sz w:val="20"/>
                <w:szCs w:val="20"/>
              </w:rPr>
            </w:pPr>
            <w:r>
              <w:rPr>
                <w:rFonts w:cs="Open Sans"/>
                <w:color w:val="548DD4"/>
                <w:sz w:val="20"/>
                <w:szCs w:val="20"/>
                <w:lang w:val="sv-SE"/>
              </w:rPr>
              <w:t>Projektutfall Z [100 tecken]</w:t>
            </w:r>
          </w:p>
        </w:tc>
        <w:tc>
          <w:tcPr>
            <w:tcW w:w="2128" w:type="dxa"/>
            <w:tcBorders>
              <w:top w:val="single" w:sz="4" w:space="0" w:color="000000"/>
              <w:left w:val="single" w:sz="4" w:space="0" w:color="000000"/>
              <w:bottom w:val="single" w:sz="4" w:space="0" w:color="000000"/>
              <w:right w:val="single" w:sz="4" w:space="0" w:color="000000"/>
            </w:tcBorders>
          </w:tcPr>
          <w:p w:rsidR="003820A7" w:rsidRPr="00815C13" w:rsidRDefault="003820A7" w:rsidP="001005BF">
            <w:pPr>
              <w:spacing w:after="0"/>
              <w:jc w:val="both"/>
              <w:rPr>
                <w:rFonts w:cs="Open Sans"/>
                <w:color w:val="548DD4"/>
                <w:sz w:val="20"/>
                <w:szCs w:val="20"/>
              </w:rPr>
            </w:pPr>
          </w:p>
        </w:tc>
      </w:tr>
    </w:tbl>
    <w:p w:rsidR="003820A7" w:rsidRPr="00815C13" w:rsidRDefault="003820A7" w:rsidP="00804EC8">
      <w:pPr>
        <w:spacing w:after="0"/>
        <w:rPr>
          <w:rFonts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3820A7" w:rsidRPr="00AD3D4F"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AD3D4F">
            <w:pPr>
              <w:spacing w:after="60"/>
              <w:jc w:val="both"/>
              <w:rPr>
                <w:rFonts w:cs="Open Sans"/>
                <w:b/>
                <w:sz w:val="20"/>
                <w:szCs w:val="20"/>
              </w:rPr>
            </w:pPr>
            <w:r>
              <w:rPr>
                <w:rFonts w:cs="Open Sans"/>
                <w:b/>
                <w:bCs/>
                <w:sz w:val="20"/>
                <w:szCs w:val="20"/>
                <w:lang w:val="sv-SE"/>
              </w:rPr>
              <w:t>C.3.3 Resultatmätning</w:t>
            </w:r>
          </w:p>
        </w:tc>
      </w:tr>
      <w:tr w:rsidR="003820A7" w:rsidRPr="0041398E" w:rsidTr="003416AF">
        <w:tc>
          <w:tcPr>
            <w:tcW w:w="9214" w:type="dxa"/>
            <w:tcBorders>
              <w:top w:val="single" w:sz="4" w:space="0" w:color="000000"/>
              <w:left w:val="single" w:sz="4" w:space="0" w:color="000000"/>
              <w:bottom w:val="single" w:sz="4" w:space="0" w:color="000000"/>
              <w:right w:val="single" w:sz="4" w:space="0" w:color="000000"/>
            </w:tcBorders>
          </w:tcPr>
          <w:p w:rsidR="003820A7" w:rsidRPr="00E76F59" w:rsidRDefault="003820A7" w:rsidP="000A6E43">
            <w:pPr>
              <w:spacing w:after="60"/>
              <w:jc w:val="both"/>
              <w:rPr>
                <w:rFonts w:cs="Open Sans"/>
                <w:color w:val="548DD4"/>
                <w:sz w:val="20"/>
                <w:szCs w:val="20"/>
                <w:lang w:val="sv-SE"/>
              </w:rPr>
            </w:pPr>
            <w:r>
              <w:rPr>
                <w:rFonts w:cs="Open Sans"/>
                <w:b/>
                <w:bCs/>
                <w:color w:val="548DD4"/>
                <w:sz w:val="20"/>
                <w:szCs w:val="20"/>
                <w:lang w:val="sv-SE"/>
              </w:rPr>
              <w:t>[2 000 tecken]</w:t>
            </w:r>
            <w:r>
              <w:rPr>
                <w:rFonts w:cs="Open Sans"/>
                <w:color w:val="548DD4"/>
                <w:sz w:val="20"/>
                <w:szCs w:val="20"/>
                <w:lang w:val="sv-SE"/>
              </w:rPr>
              <w:t xml:space="preserve"> </w:t>
            </w:r>
            <w:r>
              <w:rPr>
                <w:rFonts w:cs="Open Sans"/>
                <w:i/>
                <w:iCs/>
                <w:color w:val="548DD4"/>
                <w:sz w:val="20"/>
                <w:szCs w:val="20"/>
                <w:lang w:val="sv-SE"/>
              </w:rPr>
              <w:t>Ange information om de viktigaste indikatorerna och målvärdena för att kunna mäta projektresultaten. Beskriv hur ni skall kunna visa att förändringen av de lokala förhållandena direkt kan tillskrivas ert nya tillvägagångssätt och inte externa faktorer.</w:t>
            </w:r>
          </w:p>
        </w:tc>
      </w:tr>
    </w:tbl>
    <w:p w:rsidR="003820A7" w:rsidRPr="00E76F59" w:rsidRDefault="003820A7">
      <w:pPr>
        <w:spacing w:after="0"/>
        <w:rPr>
          <w:sz w:val="20"/>
          <w:szCs w:val="20"/>
          <w:lang w:val="sv-SE"/>
        </w:rPr>
      </w:pPr>
    </w:p>
    <w:tbl>
      <w:tblPr>
        <w:tblW w:w="9214" w:type="dxa"/>
        <w:tblInd w:w="108" w:type="dxa"/>
        <w:tblLayout w:type="fixed"/>
        <w:tblCellMar>
          <w:top w:w="57" w:type="dxa"/>
        </w:tblCellMar>
        <w:tblLook w:val="0000" w:firstRow="0" w:lastRow="0" w:firstColumn="0" w:lastColumn="0" w:noHBand="0" w:noVBand="0"/>
      </w:tblPr>
      <w:tblGrid>
        <w:gridCol w:w="9214"/>
      </w:tblGrid>
      <w:tr w:rsidR="003820A7" w:rsidRPr="005A4F86" w:rsidTr="00827DD6">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820A7" w:rsidRPr="00E76F59" w:rsidRDefault="003820A7" w:rsidP="000A6E43">
            <w:pPr>
              <w:spacing w:after="60"/>
              <w:jc w:val="both"/>
              <w:rPr>
                <w:rFonts w:cs="Open Sans"/>
                <w:b/>
                <w:sz w:val="20"/>
                <w:szCs w:val="20"/>
                <w:lang w:val="sv-SE"/>
              </w:rPr>
            </w:pPr>
            <w:r>
              <w:rPr>
                <w:rFonts w:cs="Open Sans"/>
                <w:b/>
                <w:bCs/>
                <w:sz w:val="20"/>
                <w:szCs w:val="20"/>
                <w:lang w:val="sv-SE"/>
              </w:rPr>
              <w:t>C.3.4 Metoder för att övervaka och mäta utfall och resultat</w:t>
            </w:r>
          </w:p>
        </w:tc>
      </w:tr>
      <w:tr w:rsidR="003820A7" w:rsidRPr="0041398E" w:rsidTr="00827DD6">
        <w:tc>
          <w:tcPr>
            <w:tcW w:w="9214" w:type="dxa"/>
            <w:tcBorders>
              <w:top w:val="single" w:sz="4" w:space="0" w:color="000000"/>
              <w:left w:val="single" w:sz="4" w:space="0" w:color="000000"/>
              <w:bottom w:val="single" w:sz="4" w:space="0" w:color="000000"/>
              <w:right w:val="single" w:sz="4" w:space="0" w:color="000000"/>
            </w:tcBorders>
          </w:tcPr>
          <w:p w:rsidR="003820A7" w:rsidRPr="00E76F59" w:rsidRDefault="003820A7" w:rsidP="00AD3D4F">
            <w:pPr>
              <w:spacing w:after="60"/>
              <w:jc w:val="both"/>
              <w:rPr>
                <w:sz w:val="20"/>
                <w:szCs w:val="20"/>
                <w:lang w:val="sv-SE"/>
              </w:rPr>
            </w:pPr>
            <w:r>
              <w:rPr>
                <w:rFonts w:cs="Open Sans"/>
                <w:b/>
                <w:bCs/>
                <w:color w:val="548DD4"/>
                <w:sz w:val="20"/>
                <w:szCs w:val="20"/>
                <w:lang w:val="sv-SE"/>
              </w:rPr>
              <w:t>[1 500 tecken]</w:t>
            </w:r>
            <w:r>
              <w:rPr>
                <w:rFonts w:cs="Open Sans"/>
                <w:color w:val="548DD4"/>
                <w:sz w:val="20"/>
                <w:szCs w:val="20"/>
                <w:lang w:val="sv-SE"/>
              </w:rPr>
              <w:t xml:space="preserve"> </w:t>
            </w:r>
            <w:r>
              <w:rPr>
                <w:rFonts w:cs="Open Sans"/>
                <w:i/>
                <w:iCs/>
                <w:color w:val="548DD4"/>
                <w:sz w:val="20"/>
                <w:szCs w:val="20"/>
                <w:lang w:val="sv-SE"/>
              </w:rPr>
              <w:t>Beskriv de metoder och verktyg för datainsamling som ni kommer att använda er av för att övervaka förväntade utfall och resultat. Ange när ni kommer att kunna mäta era projektresultat på lokal nivå för första gången.</w:t>
            </w:r>
          </w:p>
        </w:tc>
      </w:tr>
    </w:tbl>
    <w:p w:rsidR="003820A7" w:rsidRPr="00E76F59" w:rsidRDefault="003820A7">
      <w:pPr>
        <w:spacing w:after="0"/>
        <w:rPr>
          <w:sz w:val="20"/>
          <w:szCs w:val="20"/>
          <w:lang w:val="sv-SE"/>
        </w:rPr>
      </w:pPr>
    </w:p>
    <w:tbl>
      <w:tblPr>
        <w:tblW w:w="9214" w:type="dxa"/>
        <w:tblInd w:w="108" w:type="dxa"/>
        <w:tblLayout w:type="fixed"/>
        <w:tblCellMar>
          <w:top w:w="57" w:type="dxa"/>
        </w:tblCellMar>
        <w:tblLook w:val="0000" w:firstRow="0" w:lastRow="0" w:firstColumn="0" w:lastColumn="0" w:noHBand="0" w:noVBand="0"/>
      </w:tblPr>
      <w:tblGrid>
        <w:gridCol w:w="9214"/>
      </w:tblGrid>
      <w:tr w:rsidR="003820A7" w:rsidRPr="00AD3D4F"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A62AF1">
            <w:pPr>
              <w:spacing w:after="60"/>
              <w:jc w:val="both"/>
              <w:rPr>
                <w:rFonts w:cs="Open Sans"/>
                <w:b/>
                <w:sz w:val="20"/>
                <w:szCs w:val="20"/>
              </w:rPr>
            </w:pPr>
            <w:r>
              <w:rPr>
                <w:rFonts w:cs="Open Sans"/>
                <w:b/>
                <w:bCs/>
                <w:sz w:val="20"/>
                <w:szCs w:val="20"/>
                <w:lang w:val="sv-SE"/>
              </w:rPr>
              <w:t>C.3.5 Målgrupper</w:t>
            </w:r>
          </w:p>
        </w:tc>
      </w:tr>
      <w:tr w:rsidR="003820A7" w:rsidRPr="00E76F59" w:rsidTr="003416AF">
        <w:tc>
          <w:tcPr>
            <w:tcW w:w="9214" w:type="dxa"/>
            <w:tcBorders>
              <w:top w:val="single" w:sz="4" w:space="0" w:color="000000"/>
              <w:left w:val="single" w:sz="4" w:space="0" w:color="000000"/>
              <w:bottom w:val="single" w:sz="4" w:space="0" w:color="000000"/>
              <w:right w:val="single" w:sz="4" w:space="0" w:color="000000"/>
            </w:tcBorders>
          </w:tcPr>
          <w:p w:rsidR="003820A7" w:rsidRPr="00E76F59" w:rsidRDefault="003820A7" w:rsidP="0057237B">
            <w:pPr>
              <w:spacing w:after="60"/>
              <w:jc w:val="both"/>
              <w:rPr>
                <w:sz w:val="20"/>
                <w:szCs w:val="20"/>
                <w:lang w:val="sv-SE"/>
              </w:rPr>
            </w:pPr>
            <w:r>
              <w:rPr>
                <w:rFonts w:cs="Open Sans"/>
                <w:b/>
                <w:bCs/>
                <w:color w:val="548DD4"/>
                <w:sz w:val="20"/>
                <w:szCs w:val="20"/>
                <w:lang w:val="sv-SE"/>
              </w:rPr>
              <w:t>[1 500 tecken]</w:t>
            </w:r>
            <w:r>
              <w:rPr>
                <w:rFonts w:cs="Open Sans"/>
                <w:color w:val="548DD4"/>
                <w:sz w:val="20"/>
                <w:szCs w:val="20"/>
                <w:lang w:val="sv-SE"/>
              </w:rPr>
              <w:t xml:space="preserve"> </w:t>
            </w:r>
            <w:r>
              <w:rPr>
                <w:rFonts w:cs="Open Sans"/>
                <w:i/>
                <w:iCs/>
                <w:color w:val="548DD4"/>
                <w:sz w:val="20"/>
                <w:szCs w:val="20"/>
                <w:lang w:val="sv-SE"/>
              </w:rPr>
              <w:t>Ange vilka som utgör projektförslagets viktigaste målgrupper och förklara hur dessa kommer främjas av de förväntade utfallen och resultaten.</w:t>
            </w:r>
          </w:p>
        </w:tc>
      </w:tr>
    </w:tbl>
    <w:p w:rsidR="003820A7" w:rsidRPr="00E76F59" w:rsidRDefault="003820A7" w:rsidP="00B17113">
      <w:pPr>
        <w:spacing w:after="0"/>
        <w:rPr>
          <w:sz w:val="20"/>
          <w:szCs w:val="20"/>
          <w:lang w:val="sv-SE"/>
        </w:rPr>
      </w:pPr>
    </w:p>
    <w:p w:rsidR="003820A7" w:rsidRPr="00E76F59" w:rsidRDefault="003820A7" w:rsidP="00B17113">
      <w:pPr>
        <w:spacing w:after="0"/>
        <w:rPr>
          <w:sz w:val="20"/>
          <w:szCs w:val="20"/>
          <w:lang w:val="sv-SE"/>
        </w:rPr>
      </w:pPr>
    </w:p>
    <w:p w:rsidR="003820A7" w:rsidRPr="00276B6C" w:rsidRDefault="003820A7" w:rsidP="00375273">
      <w:pPr>
        <w:spacing w:after="60"/>
        <w:jc w:val="both"/>
        <w:rPr>
          <w:rFonts w:cs="Open Sans"/>
          <w:bCs/>
          <w:sz w:val="24"/>
          <w:szCs w:val="24"/>
        </w:rPr>
      </w:pPr>
      <w:r>
        <w:rPr>
          <w:rFonts w:cs="Open Sans"/>
          <w:b/>
          <w:bCs/>
          <w:color w:val="97A5D4"/>
          <w:sz w:val="24"/>
          <w:szCs w:val="24"/>
          <w:lang w:val="sv-SE"/>
        </w:rPr>
        <w:t>C.4 Projektutvidgning och projektets överförbarhet</w:t>
      </w:r>
    </w:p>
    <w:tbl>
      <w:tblPr>
        <w:tblW w:w="9214" w:type="dxa"/>
        <w:tblInd w:w="108" w:type="dxa"/>
        <w:tblLayout w:type="fixed"/>
        <w:tblCellMar>
          <w:top w:w="57" w:type="dxa"/>
        </w:tblCellMar>
        <w:tblLook w:val="0000" w:firstRow="0" w:lastRow="0" w:firstColumn="0" w:lastColumn="0" w:noHBand="0" w:noVBand="0"/>
      </w:tblPr>
      <w:tblGrid>
        <w:gridCol w:w="9214"/>
      </w:tblGrid>
      <w:tr w:rsidR="003820A7"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A62AF1">
            <w:pPr>
              <w:spacing w:after="60"/>
              <w:jc w:val="both"/>
              <w:rPr>
                <w:sz w:val="20"/>
                <w:szCs w:val="20"/>
              </w:rPr>
            </w:pPr>
            <w:r>
              <w:rPr>
                <w:rFonts w:cs="Open Sans"/>
                <w:b/>
                <w:bCs/>
                <w:sz w:val="20"/>
                <w:szCs w:val="20"/>
                <w:lang w:val="sv-SE"/>
              </w:rPr>
              <w:t xml:space="preserve">C.4.1 Projektutvidgning </w:t>
            </w:r>
          </w:p>
        </w:tc>
      </w:tr>
      <w:tr w:rsidR="003820A7" w:rsidRPr="0041398E"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251A86">
            <w:pPr>
              <w:spacing w:after="0"/>
              <w:jc w:val="both"/>
              <w:rPr>
                <w:sz w:val="20"/>
                <w:szCs w:val="20"/>
                <w:lang w:val="sv-SE"/>
              </w:rPr>
            </w:pPr>
            <w:r>
              <w:rPr>
                <w:rFonts w:cs="Open Sans"/>
                <w:b/>
                <w:bCs/>
                <w:color w:val="548DD4"/>
                <w:sz w:val="20"/>
                <w:szCs w:val="20"/>
                <w:lang w:val="sv-SE"/>
              </w:rPr>
              <w:t>[2 000 tecken]</w:t>
            </w:r>
            <w:r>
              <w:rPr>
                <w:rFonts w:cs="Open Sans"/>
                <w:i/>
                <w:iCs/>
                <w:color w:val="548DD4"/>
                <w:sz w:val="20"/>
                <w:szCs w:val="20"/>
                <w:lang w:val="sv-SE"/>
              </w:rPr>
              <w:t xml:space="preserve"> Beskriv hur ni tänker er utvidga projektet om det blir framgångsrikt.</w:t>
            </w:r>
          </w:p>
        </w:tc>
      </w:tr>
    </w:tbl>
    <w:p w:rsidR="003820A7" w:rsidRPr="00E76F59" w:rsidRDefault="003820A7">
      <w:pPr>
        <w:spacing w:after="0"/>
        <w:jc w:val="both"/>
        <w:rPr>
          <w:rFonts w:cs="Open Sans"/>
          <w:bCs/>
          <w:sz w:val="20"/>
          <w:szCs w:val="20"/>
          <w:lang w:val="sv-SE"/>
        </w:rPr>
      </w:pPr>
    </w:p>
    <w:tbl>
      <w:tblPr>
        <w:tblW w:w="9214" w:type="dxa"/>
        <w:tblInd w:w="108" w:type="dxa"/>
        <w:tblLayout w:type="fixed"/>
        <w:tblCellMar>
          <w:top w:w="57" w:type="dxa"/>
        </w:tblCellMar>
        <w:tblLook w:val="0000" w:firstRow="0" w:lastRow="0" w:firstColumn="0" w:lastColumn="0" w:noHBand="0" w:noVBand="0"/>
      </w:tblPr>
      <w:tblGrid>
        <w:gridCol w:w="9214"/>
      </w:tblGrid>
      <w:tr w:rsidR="003820A7"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C918BD">
            <w:pPr>
              <w:spacing w:after="120"/>
              <w:jc w:val="both"/>
              <w:rPr>
                <w:sz w:val="20"/>
                <w:szCs w:val="20"/>
              </w:rPr>
            </w:pPr>
            <w:r>
              <w:rPr>
                <w:rFonts w:cs="Open Sans"/>
                <w:b/>
                <w:bCs/>
                <w:sz w:val="20"/>
                <w:szCs w:val="20"/>
                <w:lang w:val="sv-SE"/>
              </w:rPr>
              <w:t xml:space="preserve">C.4.2 Projektets överförbarhet </w:t>
            </w:r>
          </w:p>
        </w:tc>
      </w:tr>
      <w:tr w:rsidR="003820A7" w:rsidRPr="00620943"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AD3D4F">
            <w:pPr>
              <w:spacing w:after="60"/>
              <w:jc w:val="both"/>
              <w:rPr>
                <w:sz w:val="20"/>
                <w:szCs w:val="20"/>
              </w:rPr>
            </w:pPr>
            <w:r>
              <w:rPr>
                <w:rFonts w:cs="Open Sans"/>
                <w:b/>
                <w:bCs/>
                <w:color w:val="548DD4"/>
                <w:sz w:val="20"/>
                <w:szCs w:val="20"/>
                <w:lang w:val="sv-SE"/>
              </w:rPr>
              <w:t>[2 000 tecken]</w:t>
            </w:r>
            <w:r>
              <w:rPr>
                <w:rFonts w:cs="Open Sans"/>
                <w:color w:val="548DD4"/>
                <w:sz w:val="20"/>
                <w:szCs w:val="20"/>
                <w:lang w:val="sv-SE"/>
              </w:rPr>
              <w:t xml:space="preserve"> </w:t>
            </w:r>
            <w:r>
              <w:rPr>
                <w:rFonts w:cs="Open Sans"/>
                <w:i/>
                <w:iCs/>
                <w:color w:val="548DD4"/>
                <w:sz w:val="20"/>
                <w:szCs w:val="20"/>
                <w:lang w:val="sv-SE"/>
              </w:rPr>
              <w:t>Förklara varför ni tror att utmaningen ifråga samt lösningsförslaget kommer vara av betydelse för andra stadsmyndigheter runtom i Europa.</w:t>
            </w:r>
            <w:r>
              <w:rPr>
                <w:rFonts w:cs="Open Sans"/>
                <w:color w:val="548DD4"/>
                <w:sz w:val="20"/>
                <w:szCs w:val="20"/>
                <w:lang w:val="sv-SE"/>
              </w:rPr>
              <w:t xml:space="preserve"> </w:t>
            </w:r>
            <w:r>
              <w:rPr>
                <w:rFonts w:cs="Open Sans"/>
                <w:i/>
                <w:iCs/>
                <w:color w:val="548DD4"/>
                <w:sz w:val="20"/>
                <w:szCs w:val="20"/>
                <w:lang w:val="sv-SE"/>
              </w:rPr>
              <w:t>Förklara varför ni tror att projektet kan överföras och upprepas av andra stadsmyndigheter. Beskriv hur ni tror att projektet kan överföras.</w:t>
            </w:r>
          </w:p>
        </w:tc>
      </w:tr>
    </w:tbl>
    <w:p w:rsidR="003820A7" w:rsidRDefault="003820A7">
      <w:pPr>
        <w:suppressAutoHyphens w:val="0"/>
        <w:spacing w:after="0" w:line="240" w:lineRule="auto"/>
        <w:rPr>
          <w:rFonts w:cs="Open Sans"/>
          <w:bCs/>
          <w:sz w:val="20"/>
          <w:szCs w:val="20"/>
        </w:rPr>
      </w:pPr>
    </w:p>
    <w:p w:rsidR="003820A7" w:rsidRDefault="003820A7">
      <w:pPr>
        <w:suppressAutoHyphens w:val="0"/>
        <w:spacing w:after="0" w:line="240" w:lineRule="auto"/>
        <w:rPr>
          <w:rFonts w:cs="Open Sans"/>
          <w:bCs/>
          <w:sz w:val="20"/>
          <w:szCs w:val="20"/>
        </w:rPr>
      </w:pPr>
      <w:r>
        <w:rPr>
          <w:rFonts w:cs="Open Sans"/>
          <w:sz w:val="20"/>
          <w:szCs w:val="20"/>
          <w:lang w:val="sv-SE"/>
        </w:rPr>
        <w:br w:type="page"/>
      </w:r>
    </w:p>
    <w:p w:rsidR="003820A7" w:rsidRDefault="003820A7">
      <w:pPr>
        <w:suppressAutoHyphens w:val="0"/>
        <w:spacing w:after="0" w:line="240" w:lineRule="auto"/>
        <w:rPr>
          <w:rFonts w:cs="Open Sans"/>
          <w:bCs/>
          <w:sz w:val="20"/>
          <w:szCs w:val="20"/>
        </w:rPr>
      </w:pPr>
    </w:p>
    <w:p w:rsidR="003820A7" w:rsidRDefault="003820A7" w:rsidP="00B17113">
      <w:pPr>
        <w:spacing w:after="0"/>
        <w:jc w:val="both"/>
        <w:rPr>
          <w:rFonts w:cs="Open Sans"/>
          <w:b/>
          <w:bCs/>
          <w:color w:val="97A5D4"/>
          <w:sz w:val="24"/>
          <w:szCs w:val="24"/>
        </w:rPr>
      </w:pPr>
      <w:r>
        <w:rPr>
          <w:rFonts w:cs="Open Sans"/>
          <w:b/>
          <w:bCs/>
          <w:color w:val="97A5D4"/>
          <w:sz w:val="24"/>
          <w:szCs w:val="24"/>
          <w:lang w:val="sv-SE"/>
        </w:rPr>
        <w:t>D. Arbetsplan (AP)</w:t>
      </w:r>
    </w:p>
    <w:tbl>
      <w:tblPr>
        <w:tblW w:w="9214" w:type="dxa"/>
        <w:tblInd w:w="108" w:type="dxa"/>
        <w:tblLayout w:type="fixed"/>
        <w:tblCellMar>
          <w:top w:w="57" w:type="dxa"/>
        </w:tblCellMar>
        <w:tblLook w:val="0000" w:firstRow="0" w:lastRow="0" w:firstColumn="0" w:lastColumn="0" w:noHBand="0" w:noVBand="0"/>
      </w:tblPr>
      <w:tblGrid>
        <w:gridCol w:w="879"/>
        <w:gridCol w:w="2370"/>
        <w:gridCol w:w="1277"/>
        <w:gridCol w:w="1490"/>
        <w:gridCol w:w="1492"/>
        <w:gridCol w:w="1706"/>
      </w:tblGrid>
      <w:tr w:rsidR="003820A7" w:rsidRPr="00815C13" w:rsidTr="003416AF">
        <w:tc>
          <w:tcPr>
            <w:tcW w:w="879" w:type="dxa"/>
            <w:tcBorders>
              <w:top w:val="single" w:sz="4" w:space="0" w:color="000000"/>
              <w:left w:val="single" w:sz="4" w:space="0" w:color="000000"/>
              <w:bottom w:val="single" w:sz="4" w:space="0" w:color="000000"/>
              <w:right w:val="single" w:sz="4" w:space="0" w:color="000000"/>
            </w:tcBorders>
          </w:tcPr>
          <w:p w:rsidR="003820A7" w:rsidRPr="00815C13" w:rsidRDefault="003820A7" w:rsidP="00496374">
            <w:pPr>
              <w:spacing w:after="0"/>
              <w:rPr>
                <w:b/>
                <w:sz w:val="20"/>
                <w:szCs w:val="20"/>
              </w:rPr>
            </w:pPr>
            <w:r>
              <w:rPr>
                <w:rFonts w:cs="Open Sans"/>
                <w:b/>
                <w:bCs/>
                <w:sz w:val="20"/>
                <w:szCs w:val="20"/>
                <w:lang w:val="sv-SE"/>
              </w:rPr>
              <w:t>AP-nr</w:t>
            </w:r>
          </w:p>
        </w:tc>
        <w:tc>
          <w:tcPr>
            <w:tcW w:w="3647" w:type="dxa"/>
            <w:gridSpan w:val="2"/>
            <w:tcBorders>
              <w:top w:val="single" w:sz="4" w:space="0" w:color="000000"/>
              <w:left w:val="single" w:sz="4" w:space="0" w:color="000000"/>
              <w:bottom w:val="single" w:sz="4" w:space="0" w:color="000000"/>
              <w:right w:val="single" w:sz="4" w:space="0" w:color="000000"/>
            </w:tcBorders>
          </w:tcPr>
          <w:p w:rsidR="003820A7" w:rsidRPr="00815C13" w:rsidRDefault="003820A7" w:rsidP="007B372C">
            <w:pPr>
              <w:spacing w:after="60"/>
              <w:rPr>
                <w:b/>
                <w:sz w:val="20"/>
                <w:szCs w:val="20"/>
              </w:rPr>
            </w:pPr>
            <w:r>
              <w:rPr>
                <w:rFonts w:cs="Open Sans"/>
                <w:b/>
                <w:bCs/>
                <w:sz w:val="20"/>
                <w:szCs w:val="20"/>
                <w:lang w:val="sv-SE"/>
              </w:rPr>
              <w:t>AP-titel</w:t>
            </w:r>
          </w:p>
        </w:tc>
        <w:tc>
          <w:tcPr>
            <w:tcW w:w="1490" w:type="dxa"/>
            <w:tcBorders>
              <w:top w:val="single" w:sz="4" w:space="0" w:color="000000"/>
              <w:left w:val="single" w:sz="4" w:space="0" w:color="000000"/>
              <w:bottom w:val="single" w:sz="4" w:space="0" w:color="000000"/>
              <w:right w:val="single" w:sz="4" w:space="0" w:color="000000"/>
            </w:tcBorders>
          </w:tcPr>
          <w:p w:rsidR="003820A7" w:rsidRPr="00815C13" w:rsidRDefault="003820A7" w:rsidP="007B372C">
            <w:pPr>
              <w:spacing w:after="60"/>
              <w:rPr>
                <w:b/>
                <w:sz w:val="20"/>
                <w:szCs w:val="20"/>
              </w:rPr>
            </w:pPr>
            <w:r>
              <w:rPr>
                <w:rFonts w:cs="Open Sans"/>
                <w:b/>
                <w:bCs/>
                <w:sz w:val="20"/>
                <w:szCs w:val="20"/>
                <w:lang w:val="sv-SE"/>
              </w:rPr>
              <w:t>Startmånad AP</w:t>
            </w:r>
          </w:p>
        </w:tc>
        <w:tc>
          <w:tcPr>
            <w:tcW w:w="1492" w:type="dxa"/>
            <w:tcBorders>
              <w:top w:val="single" w:sz="4" w:space="0" w:color="000000"/>
              <w:left w:val="single" w:sz="4" w:space="0" w:color="000000"/>
              <w:bottom w:val="single" w:sz="4" w:space="0" w:color="000000"/>
              <w:right w:val="single" w:sz="4" w:space="0" w:color="000000"/>
            </w:tcBorders>
          </w:tcPr>
          <w:p w:rsidR="003820A7" w:rsidRPr="00815C13" w:rsidRDefault="003820A7" w:rsidP="007B372C">
            <w:pPr>
              <w:spacing w:after="60"/>
              <w:rPr>
                <w:b/>
                <w:sz w:val="20"/>
                <w:szCs w:val="20"/>
              </w:rPr>
            </w:pPr>
            <w:r>
              <w:rPr>
                <w:rFonts w:cs="Open Sans"/>
                <w:b/>
                <w:bCs/>
                <w:sz w:val="20"/>
                <w:szCs w:val="20"/>
                <w:lang w:val="sv-SE"/>
              </w:rPr>
              <w:t>Slutmånad AP</w:t>
            </w:r>
          </w:p>
        </w:tc>
        <w:tc>
          <w:tcPr>
            <w:tcW w:w="1706"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7B372C">
            <w:pPr>
              <w:spacing w:after="60"/>
              <w:rPr>
                <w:sz w:val="20"/>
                <w:szCs w:val="20"/>
              </w:rPr>
            </w:pPr>
            <w:r>
              <w:rPr>
                <w:rFonts w:cs="Open Sans"/>
                <w:b/>
                <w:bCs/>
                <w:sz w:val="20"/>
                <w:szCs w:val="20"/>
                <w:lang w:val="sv-SE"/>
              </w:rPr>
              <w:t>AP-budget</w:t>
            </w:r>
          </w:p>
        </w:tc>
      </w:tr>
      <w:tr w:rsidR="003820A7" w:rsidRPr="00815C13" w:rsidTr="003416AF">
        <w:tc>
          <w:tcPr>
            <w:tcW w:w="879" w:type="dxa"/>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7B372C">
            <w:pPr>
              <w:spacing w:after="60"/>
              <w:jc w:val="center"/>
              <w:rPr>
                <w:rFonts w:cs="Open Sans"/>
                <w:b/>
                <w:bCs/>
                <w:sz w:val="20"/>
                <w:szCs w:val="20"/>
              </w:rPr>
            </w:pPr>
            <w:r>
              <w:rPr>
                <w:rFonts w:cs="Open Sans"/>
                <w:b/>
                <w:bCs/>
                <w:sz w:val="20"/>
                <w:szCs w:val="20"/>
                <w:lang w:val="sv-SE"/>
              </w:rPr>
              <w:t>1</w:t>
            </w:r>
          </w:p>
        </w:tc>
        <w:tc>
          <w:tcPr>
            <w:tcW w:w="3647" w:type="dxa"/>
            <w:gridSpan w:val="2"/>
            <w:tcBorders>
              <w:top w:val="single" w:sz="4" w:space="0" w:color="000000"/>
              <w:left w:val="single" w:sz="4" w:space="0" w:color="000000"/>
              <w:bottom w:val="single" w:sz="4" w:space="0" w:color="000000"/>
              <w:right w:val="single" w:sz="4" w:space="0" w:color="000000"/>
            </w:tcBorders>
            <w:vAlign w:val="center"/>
          </w:tcPr>
          <w:p w:rsidR="003820A7" w:rsidRPr="00E76F59" w:rsidRDefault="003820A7" w:rsidP="007B372C">
            <w:pPr>
              <w:spacing w:after="60"/>
              <w:rPr>
                <w:rFonts w:cs="Open Sans"/>
                <w:b/>
                <w:bCs/>
                <w:sz w:val="20"/>
                <w:szCs w:val="20"/>
                <w:lang w:val="sv-SE"/>
              </w:rPr>
            </w:pPr>
            <w:r>
              <w:rPr>
                <w:rFonts w:cs="Open Sans"/>
                <w:b/>
                <w:bCs/>
                <w:sz w:val="20"/>
                <w:szCs w:val="20"/>
                <w:lang w:val="sv-SE"/>
              </w:rPr>
              <w:t xml:space="preserve">Projektförberedning </w:t>
            </w:r>
          </w:p>
          <w:p w:rsidR="003820A7" w:rsidRPr="00E76F59" w:rsidRDefault="003820A7" w:rsidP="007B372C">
            <w:pPr>
              <w:spacing w:after="60"/>
              <w:rPr>
                <w:rFonts w:cs="Open Sans"/>
                <w:bCs/>
                <w:i/>
                <w:sz w:val="20"/>
                <w:szCs w:val="20"/>
                <w:lang w:val="sv-SE"/>
              </w:rPr>
            </w:pPr>
            <w:r>
              <w:rPr>
                <w:rFonts w:cs="Open Sans"/>
                <w:i/>
                <w:iCs/>
                <w:color w:val="548DD4"/>
                <w:sz w:val="20"/>
                <w:szCs w:val="20"/>
                <w:lang w:val="sv-SE"/>
              </w:rPr>
              <w:t>Skrivskyddad AP, inga ändringar kan göras – start- och slutdatum samt klumpsumma är förifyllda</w:t>
            </w:r>
          </w:p>
        </w:tc>
        <w:tc>
          <w:tcPr>
            <w:tcW w:w="1490" w:type="dxa"/>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7B372C">
            <w:pPr>
              <w:spacing w:after="60"/>
              <w:rPr>
                <w:rFonts w:cs="Open Sans"/>
                <w:bCs/>
                <w:i/>
                <w:sz w:val="20"/>
                <w:szCs w:val="20"/>
              </w:rPr>
            </w:pPr>
            <w:r>
              <w:rPr>
                <w:rFonts w:cs="Open Sans"/>
                <w:i/>
                <w:iCs/>
                <w:sz w:val="20"/>
                <w:szCs w:val="20"/>
                <w:lang w:val="sv-SE"/>
              </w:rPr>
              <w:t>MM.YYYY</w:t>
            </w:r>
          </w:p>
        </w:tc>
        <w:tc>
          <w:tcPr>
            <w:tcW w:w="1492" w:type="dxa"/>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7B372C">
            <w:pPr>
              <w:spacing w:after="60"/>
              <w:rPr>
                <w:rFonts w:cs="Open Sans"/>
                <w:bCs/>
                <w:i/>
                <w:sz w:val="20"/>
                <w:szCs w:val="20"/>
              </w:rPr>
            </w:pPr>
            <w:r>
              <w:rPr>
                <w:rFonts w:cs="Open Sans"/>
                <w:i/>
                <w:iCs/>
                <w:sz w:val="20"/>
                <w:szCs w:val="20"/>
                <w:lang w:val="sv-SE"/>
              </w:rPr>
              <w:t>MM.YYYY</w:t>
            </w:r>
          </w:p>
        </w:tc>
        <w:tc>
          <w:tcPr>
            <w:tcW w:w="1706"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7B372C">
            <w:pPr>
              <w:spacing w:after="60"/>
              <w:rPr>
                <w:sz w:val="20"/>
                <w:szCs w:val="20"/>
              </w:rPr>
            </w:pPr>
            <w:r>
              <w:rPr>
                <w:rFonts w:cs="Open Sans"/>
                <w:i/>
                <w:iCs/>
                <w:sz w:val="20"/>
                <w:szCs w:val="20"/>
                <w:lang w:val="sv-SE"/>
              </w:rPr>
              <w:t>EUR 20 000</w:t>
            </w:r>
          </w:p>
        </w:tc>
      </w:tr>
      <w:tr w:rsidR="003820A7" w:rsidRPr="00815C13"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7B372C">
            <w:pPr>
              <w:spacing w:after="60"/>
              <w:rPr>
                <w:sz w:val="20"/>
                <w:szCs w:val="20"/>
              </w:rPr>
            </w:pPr>
            <w:r>
              <w:rPr>
                <w:rFonts w:cs="Open Sans"/>
                <w:b/>
                <w:bCs/>
                <w:sz w:val="20"/>
                <w:szCs w:val="20"/>
                <w:lang w:val="sv-SE"/>
              </w:rPr>
              <w:t>Samarbetspartnernas deltagande</w:t>
            </w:r>
          </w:p>
        </w:tc>
      </w:tr>
      <w:tr w:rsidR="003820A7" w:rsidRPr="00815C13" w:rsidTr="003416AF">
        <w:tc>
          <w:tcPr>
            <w:tcW w:w="3249"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7B372C">
            <w:pPr>
              <w:spacing w:after="60"/>
              <w:rPr>
                <w:i/>
                <w:sz w:val="20"/>
                <w:szCs w:val="20"/>
              </w:rPr>
            </w:pPr>
            <w:r>
              <w:rPr>
                <w:rFonts w:cs="Open Sans"/>
                <w:sz w:val="20"/>
                <w:szCs w:val="20"/>
                <w:lang w:val="sv-SE"/>
              </w:rPr>
              <w:t>AP-ansvarig samarbetspartner</w:t>
            </w:r>
          </w:p>
        </w:tc>
        <w:tc>
          <w:tcPr>
            <w:tcW w:w="5965" w:type="dxa"/>
            <w:gridSpan w:val="4"/>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7B372C">
            <w:pPr>
              <w:spacing w:after="60"/>
              <w:rPr>
                <w:sz w:val="20"/>
                <w:szCs w:val="20"/>
              </w:rPr>
            </w:pPr>
            <w:r>
              <w:rPr>
                <w:rFonts w:cs="Open Sans"/>
                <w:i/>
                <w:iCs/>
                <w:sz w:val="20"/>
                <w:szCs w:val="20"/>
                <w:lang w:val="sv-SE"/>
              </w:rPr>
              <w:t>Huvudansvarig stadsmyndighet</w:t>
            </w:r>
          </w:p>
        </w:tc>
      </w:tr>
      <w:tr w:rsidR="003820A7" w:rsidRPr="00815C13"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7B372C">
            <w:pPr>
              <w:spacing w:after="60"/>
              <w:rPr>
                <w:sz w:val="20"/>
                <w:szCs w:val="20"/>
              </w:rPr>
            </w:pPr>
            <w:r>
              <w:rPr>
                <w:rFonts w:cs="Open Sans"/>
                <w:b/>
                <w:bCs/>
                <w:sz w:val="20"/>
                <w:szCs w:val="20"/>
                <w:lang w:val="sv-SE"/>
              </w:rPr>
              <w:t xml:space="preserve">Sammanfattning </w:t>
            </w:r>
          </w:p>
        </w:tc>
      </w:tr>
      <w:tr w:rsidR="003820A7" w:rsidRPr="0041398E"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7B1A7A">
            <w:pPr>
              <w:spacing w:after="60"/>
              <w:rPr>
                <w:lang w:val="sv-SE"/>
              </w:rPr>
            </w:pPr>
            <w:r>
              <w:rPr>
                <w:rFonts w:cs="Open Sans"/>
                <w:i/>
                <w:iCs/>
                <w:color w:val="548DD4"/>
                <w:sz w:val="20"/>
                <w:szCs w:val="20"/>
                <w:lang w:val="sv-SE"/>
              </w:rPr>
              <w:t>Förberedelse och inlämning av ansökningsformuläret</w:t>
            </w:r>
          </w:p>
        </w:tc>
      </w:tr>
    </w:tbl>
    <w:p w:rsidR="003820A7" w:rsidRPr="00E76F59" w:rsidRDefault="003820A7" w:rsidP="00B17113">
      <w:pPr>
        <w:spacing w:after="0"/>
        <w:jc w:val="center"/>
        <w:rPr>
          <w:rFonts w:cs="Open Sans"/>
          <w:bCs/>
          <w:sz w:val="20"/>
          <w:szCs w:val="20"/>
          <w:lang w:val="sv-SE"/>
        </w:rPr>
      </w:pPr>
    </w:p>
    <w:tbl>
      <w:tblPr>
        <w:tblW w:w="9271" w:type="dxa"/>
        <w:tblInd w:w="51" w:type="dxa"/>
        <w:tblCellMar>
          <w:top w:w="57" w:type="dxa"/>
        </w:tblCellMar>
        <w:tblLook w:val="0000" w:firstRow="0" w:lastRow="0" w:firstColumn="0" w:lastColumn="0" w:noHBand="0" w:noVBand="0"/>
      </w:tblPr>
      <w:tblGrid>
        <w:gridCol w:w="863"/>
        <w:gridCol w:w="1853"/>
        <w:gridCol w:w="1387"/>
        <w:gridCol w:w="1264"/>
        <w:gridCol w:w="1031"/>
        <w:gridCol w:w="100"/>
        <w:gridCol w:w="142"/>
        <w:gridCol w:w="981"/>
        <w:gridCol w:w="150"/>
        <w:gridCol w:w="1500"/>
      </w:tblGrid>
      <w:tr w:rsidR="003820A7" w:rsidRPr="00815C13" w:rsidTr="008A5F7C">
        <w:tc>
          <w:tcPr>
            <w:tcW w:w="882" w:type="dxa"/>
            <w:tcBorders>
              <w:top w:val="single" w:sz="4" w:space="0" w:color="000000"/>
              <w:left w:val="single" w:sz="4" w:space="0" w:color="000000"/>
              <w:bottom w:val="single" w:sz="4" w:space="0" w:color="000000"/>
              <w:right w:val="single" w:sz="4" w:space="0" w:color="000000"/>
            </w:tcBorders>
          </w:tcPr>
          <w:p w:rsidR="003820A7" w:rsidRPr="00815C13" w:rsidRDefault="003820A7" w:rsidP="0068269D">
            <w:pPr>
              <w:pageBreakBefore/>
              <w:spacing w:after="60"/>
              <w:rPr>
                <w:rFonts w:cs="Open Sans"/>
                <w:b/>
                <w:bCs/>
                <w:sz w:val="20"/>
                <w:szCs w:val="20"/>
              </w:rPr>
            </w:pPr>
            <w:r>
              <w:rPr>
                <w:rFonts w:cs="Open Sans"/>
                <w:b/>
                <w:bCs/>
                <w:sz w:val="20"/>
                <w:szCs w:val="20"/>
                <w:lang w:val="sv-SE"/>
              </w:rPr>
              <w:lastRenderedPageBreak/>
              <w:t>AP-nr</w:t>
            </w:r>
          </w:p>
        </w:tc>
        <w:tc>
          <w:tcPr>
            <w:tcW w:w="3570" w:type="dxa"/>
            <w:gridSpan w:val="2"/>
            <w:tcBorders>
              <w:top w:val="single" w:sz="4" w:space="0" w:color="000000"/>
              <w:left w:val="single" w:sz="4" w:space="0" w:color="000000"/>
              <w:bottom w:val="single" w:sz="4" w:space="0" w:color="000000"/>
              <w:right w:val="single" w:sz="4" w:space="0" w:color="000000"/>
            </w:tcBorders>
          </w:tcPr>
          <w:p w:rsidR="003820A7" w:rsidRPr="00815C13" w:rsidRDefault="003820A7" w:rsidP="0068269D">
            <w:pPr>
              <w:spacing w:after="60"/>
              <w:rPr>
                <w:rFonts w:cs="Open Sans"/>
                <w:b/>
                <w:bCs/>
                <w:sz w:val="20"/>
                <w:szCs w:val="20"/>
              </w:rPr>
            </w:pPr>
            <w:r>
              <w:rPr>
                <w:rFonts w:cs="Open Sans"/>
                <w:b/>
                <w:bCs/>
                <w:sz w:val="20"/>
                <w:szCs w:val="20"/>
                <w:lang w:val="sv-SE"/>
              </w:rPr>
              <w:t>AP-titel</w:t>
            </w:r>
          </w:p>
        </w:tc>
        <w:tc>
          <w:tcPr>
            <w:tcW w:w="1275" w:type="dxa"/>
            <w:tcBorders>
              <w:top w:val="single" w:sz="4" w:space="0" w:color="000000"/>
              <w:left w:val="single" w:sz="4" w:space="0" w:color="000000"/>
              <w:bottom w:val="single" w:sz="4" w:space="0" w:color="000000"/>
              <w:right w:val="single" w:sz="4" w:space="0" w:color="000000"/>
            </w:tcBorders>
          </w:tcPr>
          <w:p w:rsidR="003820A7" w:rsidRPr="00815C13" w:rsidRDefault="003820A7" w:rsidP="0068269D">
            <w:pPr>
              <w:spacing w:after="60"/>
              <w:rPr>
                <w:rFonts w:cs="Open Sans"/>
                <w:b/>
                <w:bCs/>
                <w:sz w:val="20"/>
                <w:szCs w:val="20"/>
              </w:rPr>
            </w:pPr>
            <w:r>
              <w:rPr>
                <w:rFonts w:cs="Open Sans"/>
                <w:b/>
                <w:bCs/>
                <w:sz w:val="20"/>
                <w:szCs w:val="20"/>
                <w:lang w:val="sv-SE"/>
              </w:rPr>
              <w:t>Startmånad AP</w:t>
            </w:r>
          </w:p>
        </w:tc>
        <w:tc>
          <w:tcPr>
            <w:tcW w:w="1276" w:type="dxa"/>
            <w:gridSpan w:val="3"/>
            <w:tcBorders>
              <w:top w:val="single" w:sz="4" w:space="0" w:color="000000"/>
              <w:left w:val="single" w:sz="4" w:space="0" w:color="000000"/>
              <w:bottom w:val="single" w:sz="4" w:space="0" w:color="000000"/>
              <w:right w:val="single" w:sz="4" w:space="0" w:color="000000"/>
            </w:tcBorders>
          </w:tcPr>
          <w:p w:rsidR="003820A7" w:rsidRPr="00815C13" w:rsidRDefault="003820A7" w:rsidP="0068269D">
            <w:pPr>
              <w:spacing w:after="60"/>
              <w:rPr>
                <w:rFonts w:cs="Open Sans"/>
                <w:b/>
                <w:bCs/>
                <w:sz w:val="20"/>
                <w:szCs w:val="20"/>
              </w:rPr>
            </w:pPr>
            <w:r>
              <w:rPr>
                <w:rFonts w:cs="Open Sans"/>
                <w:b/>
                <w:bCs/>
                <w:sz w:val="20"/>
                <w:szCs w:val="20"/>
                <w:lang w:val="sv-SE"/>
              </w:rPr>
              <w:t>Slutmånad AP</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68269D">
            <w:pPr>
              <w:spacing w:after="60"/>
              <w:rPr>
                <w:sz w:val="20"/>
                <w:szCs w:val="20"/>
              </w:rPr>
            </w:pPr>
            <w:r>
              <w:rPr>
                <w:rFonts w:cs="Open Sans"/>
                <w:b/>
                <w:bCs/>
                <w:sz w:val="20"/>
                <w:szCs w:val="20"/>
                <w:lang w:val="sv-SE"/>
              </w:rPr>
              <w:t>AP-budget</w:t>
            </w:r>
          </w:p>
        </w:tc>
      </w:tr>
      <w:tr w:rsidR="003820A7" w:rsidRPr="00815C13" w:rsidTr="008A5F7C">
        <w:tc>
          <w:tcPr>
            <w:tcW w:w="882" w:type="dxa"/>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68269D">
            <w:pPr>
              <w:spacing w:after="60"/>
              <w:jc w:val="center"/>
              <w:rPr>
                <w:rFonts w:cs="Open Sans"/>
                <w:b/>
                <w:bCs/>
                <w:sz w:val="20"/>
                <w:szCs w:val="20"/>
              </w:rPr>
            </w:pPr>
            <w:r>
              <w:rPr>
                <w:rFonts w:cs="Open Sans"/>
                <w:b/>
                <w:bCs/>
                <w:sz w:val="20"/>
                <w:szCs w:val="20"/>
                <w:lang w:val="sv-SE"/>
              </w:rPr>
              <w:t>2</w:t>
            </w:r>
          </w:p>
        </w:tc>
        <w:tc>
          <w:tcPr>
            <w:tcW w:w="3570" w:type="dxa"/>
            <w:gridSpan w:val="2"/>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68269D">
            <w:pPr>
              <w:rPr>
                <w:i/>
                <w:sz w:val="20"/>
                <w:szCs w:val="20"/>
              </w:rPr>
            </w:pPr>
            <w:r>
              <w:rPr>
                <w:rFonts w:cs="Open Sans"/>
                <w:b/>
                <w:bCs/>
                <w:sz w:val="20"/>
                <w:szCs w:val="20"/>
                <w:lang w:val="sv-SE"/>
              </w:rPr>
              <w:t>Projektledning</w:t>
            </w:r>
          </w:p>
        </w:tc>
        <w:tc>
          <w:tcPr>
            <w:tcW w:w="1275" w:type="dxa"/>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68269D">
            <w:pPr>
              <w:spacing w:after="60"/>
              <w:rPr>
                <w:rFonts w:cs="Open Sans"/>
                <w:bCs/>
                <w:i/>
                <w:sz w:val="20"/>
                <w:szCs w:val="20"/>
              </w:rPr>
            </w:pPr>
            <w:r>
              <w:rPr>
                <w:rFonts w:cs="Open Sans"/>
                <w:i/>
                <w:iCs/>
                <w:sz w:val="20"/>
                <w:szCs w:val="20"/>
                <w:lang w:val="sv-SE"/>
              </w:rPr>
              <w:t>Inhämtas automatiskt från åtgärder</w:t>
            </w:r>
          </w:p>
        </w:tc>
        <w:tc>
          <w:tcPr>
            <w:tcW w:w="1276" w:type="dxa"/>
            <w:gridSpan w:val="3"/>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68269D">
            <w:pPr>
              <w:spacing w:after="60"/>
              <w:rPr>
                <w:rFonts w:cs="Open Sans"/>
                <w:bCs/>
                <w:i/>
                <w:sz w:val="20"/>
                <w:szCs w:val="20"/>
              </w:rPr>
            </w:pPr>
            <w:r>
              <w:rPr>
                <w:rFonts w:cs="Open Sans"/>
                <w:i/>
                <w:iCs/>
                <w:sz w:val="20"/>
                <w:szCs w:val="20"/>
                <w:lang w:val="sv-SE"/>
              </w:rPr>
              <w:t>Inhämtas automatiskt från åtgärder</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68269D">
            <w:pPr>
              <w:spacing w:after="60"/>
              <w:rPr>
                <w:sz w:val="20"/>
                <w:szCs w:val="20"/>
              </w:rPr>
            </w:pPr>
            <w:r>
              <w:rPr>
                <w:rFonts w:cs="Open Sans"/>
                <w:i/>
                <w:iCs/>
                <w:sz w:val="20"/>
                <w:szCs w:val="20"/>
                <w:lang w:val="sv-SE"/>
              </w:rPr>
              <w:t>Inhämtas automatiskt</w:t>
            </w:r>
          </w:p>
        </w:tc>
      </w:tr>
      <w:tr w:rsidR="003820A7"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68269D">
            <w:pPr>
              <w:spacing w:after="60"/>
              <w:rPr>
                <w:sz w:val="20"/>
                <w:szCs w:val="20"/>
              </w:rPr>
            </w:pPr>
            <w:r>
              <w:rPr>
                <w:rFonts w:cs="Open Sans"/>
                <w:b/>
                <w:bCs/>
                <w:sz w:val="20"/>
                <w:szCs w:val="20"/>
                <w:lang w:val="sv-SE"/>
              </w:rPr>
              <w:t>Samarbetspartnernas deltagande</w:t>
            </w:r>
          </w:p>
        </w:tc>
      </w:tr>
      <w:tr w:rsidR="003820A7" w:rsidRPr="00815C13"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68269D">
            <w:pPr>
              <w:spacing w:after="60"/>
              <w:rPr>
                <w:rFonts w:cs="Open Sans"/>
                <w:bCs/>
                <w:sz w:val="20"/>
                <w:szCs w:val="20"/>
              </w:rPr>
            </w:pPr>
            <w:r>
              <w:rPr>
                <w:rFonts w:cs="Open Sans"/>
                <w:sz w:val="20"/>
                <w:szCs w:val="20"/>
                <w:lang w:val="sv-SE"/>
              </w:rPr>
              <w:t>AP-ansvarig samarbetspartner</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68269D">
            <w:pPr>
              <w:spacing w:after="60"/>
              <w:rPr>
                <w:rFonts w:cs="Open Sans"/>
                <w:bCs/>
                <w:sz w:val="20"/>
                <w:szCs w:val="20"/>
              </w:rPr>
            </w:pPr>
          </w:p>
        </w:tc>
      </w:tr>
      <w:tr w:rsidR="003820A7" w:rsidRPr="00815C13"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68269D">
            <w:pPr>
              <w:spacing w:after="60"/>
              <w:rPr>
                <w:i/>
                <w:sz w:val="20"/>
                <w:szCs w:val="20"/>
              </w:rPr>
            </w:pPr>
            <w:r>
              <w:rPr>
                <w:rFonts w:cs="Open Sans"/>
                <w:sz w:val="20"/>
                <w:szCs w:val="20"/>
                <w:lang w:val="sv-SE"/>
              </w:rPr>
              <w:t>Andra deltagande samarbetspartners</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68269D">
            <w:pPr>
              <w:spacing w:after="60"/>
              <w:rPr>
                <w:rFonts w:cs="Open Sans"/>
                <w:bCs/>
                <w:i/>
                <w:sz w:val="20"/>
                <w:szCs w:val="20"/>
              </w:rPr>
            </w:pPr>
          </w:p>
        </w:tc>
      </w:tr>
      <w:tr w:rsidR="003820A7"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1371B9">
            <w:pPr>
              <w:spacing w:after="60"/>
              <w:rPr>
                <w:sz w:val="20"/>
                <w:szCs w:val="20"/>
              </w:rPr>
            </w:pPr>
            <w:r>
              <w:rPr>
                <w:rFonts w:cs="Open Sans"/>
                <w:b/>
                <w:bCs/>
                <w:sz w:val="20"/>
                <w:szCs w:val="20"/>
                <w:lang w:val="sv-SE"/>
              </w:rPr>
              <w:t>Sammanfattning</w:t>
            </w:r>
            <w:r>
              <w:rPr>
                <w:rFonts w:cs="Open Sans"/>
                <w:b/>
                <w:bCs/>
                <w:color w:val="548DD4"/>
                <w:sz w:val="20"/>
                <w:szCs w:val="20"/>
                <w:lang w:val="sv-SE"/>
              </w:rPr>
              <w:t xml:space="preserve"> </w:t>
            </w:r>
          </w:p>
        </w:tc>
      </w:tr>
      <w:tr w:rsidR="003820A7" w:rsidRPr="00E76F59" w:rsidTr="003416AF">
        <w:tc>
          <w:tcPr>
            <w:tcW w:w="9271" w:type="dxa"/>
            <w:gridSpan w:val="10"/>
            <w:tcBorders>
              <w:top w:val="single" w:sz="4" w:space="0" w:color="000000"/>
              <w:left w:val="single" w:sz="4" w:space="0" w:color="000000"/>
              <w:bottom w:val="single" w:sz="4" w:space="0" w:color="000000"/>
              <w:right w:val="single" w:sz="4" w:space="0" w:color="000000"/>
            </w:tcBorders>
          </w:tcPr>
          <w:p w:rsidR="003820A7" w:rsidRPr="00E76F59" w:rsidRDefault="003820A7" w:rsidP="0068269D">
            <w:pPr>
              <w:spacing w:after="60"/>
              <w:rPr>
                <w:rFonts w:cs="Open Sans"/>
                <w:i/>
                <w:color w:val="548DD4"/>
                <w:sz w:val="20"/>
                <w:szCs w:val="20"/>
                <w:lang w:val="sv-SE"/>
              </w:rPr>
            </w:pPr>
            <w:r>
              <w:rPr>
                <w:rFonts w:cs="Open Sans"/>
                <w:b/>
                <w:bCs/>
                <w:color w:val="548DD4"/>
                <w:sz w:val="20"/>
                <w:szCs w:val="20"/>
                <w:lang w:val="sv-SE"/>
              </w:rPr>
              <w:t>[1 500 tecken]</w:t>
            </w:r>
            <w:r>
              <w:rPr>
                <w:rFonts w:cs="Open Sans"/>
                <w:color w:val="548DD4"/>
                <w:sz w:val="20"/>
                <w:szCs w:val="20"/>
                <w:lang w:val="sv-SE"/>
              </w:rPr>
              <w:t xml:space="preserve"> </w:t>
            </w:r>
            <w:r>
              <w:rPr>
                <w:rFonts w:cs="Open Sans"/>
                <w:i/>
                <w:iCs/>
                <w:color w:val="548DD4"/>
                <w:sz w:val="20"/>
                <w:szCs w:val="20"/>
                <w:lang w:val="sv-SE"/>
              </w:rPr>
              <w:t>Beskriv hur projektledningen kommer att hanteras på strategisk och operativ nivå, särskilt:</w:t>
            </w:r>
          </w:p>
          <w:p w:rsidR="003820A7" w:rsidRPr="00E76F59" w:rsidRDefault="003820A7" w:rsidP="007B1A7A">
            <w:pPr>
              <w:pStyle w:val="ListParagraph"/>
              <w:numPr>
                <w:ilvl w:val="0"/>
                <w:numId w:val="32"/>
              </w:numPr>
              <w:spacing w:after="60"/>
              <w:rPr>
                <w:rFonts w:cs="Open Sans"/>
                <w:i/>
                <w:color w:val="548DD4"/>
                <w:sz w:val="20"/>
                <w:szCs w:val="20"/>
                <w:lang w:val="sv-SE"/>
              </w:rPr>
            </w:pPr>
            <w:r>
              <w:rPr>
                <w:rFonts w:cs="Open Sans"/>
                <w:i/>
                <w:iCs/>
                <w:color w:val="548DD4"/>
                <w:sz w:val="20"/>
                <w:szCs w:val="20"/>
                <w:lang w:val="sv-SE"/>
              </w:rPr>
              <w:t>struktur, ansvar och rutiner för daglig ledning och samordning (och om man tänkt förlägga ledningsuppgiften utanför)</w:t>
            </w:r>
          </w:p>
          <w:p w:rsidR="003820A7" w:rsidRPr="007B1A7A" w:rsidRDefault="003820A7" w:rsidP="007B1A7A">
            <w:pPr>
              <w:pStyle w:val="ListParagraph"/>
              <w:numPr>
                <w:ilvl w:val="0"/>
                <w:numId w:val="32"/>
              </w:numPr>
              <w:spacing w:after="60"/>
              <w:rPr>
                <w:rFonts w:cs="Open Sans"/>
                <w:i/>
                <w:color w:val="548DD4"/>
                <w:sz w:val="20"/>
                <w:szCs w:val="20"/>
              </w:rPr>
            </w:pPr>
            <w:r>
              <w:rPr>
                <w:rFonts w:cs="Open Sans"/>
                <w:i/>
                <w:iCs/>
                <w:color w:val="548DD4"/>
                <w:sz w:val="20"/>
                <w:szCs w:val="20"/>
                <w:lang w:val="sv-SE"/>
              </w:rPr>
              <w:t>kommunikation inom partnerskapet (styrgrupp)</w:t>
            </w:r>
          </w:p>
          <w:p w:rsidR="003820A7" w:rsidRPr="007B1A7A" w:rsidRDefault="003820A7" w:rsidP="007B1A7A">
            <w:pPr>
              <w:pStyle w:val="ListParagraph"/>
              <w:numPr>
                <w:ilvl w:val="0"/>
                <w:numId w:val="32"/>
              </w:numPr>
              <w:spacing w:after="60"/>
              <w:rPr>
                <w:rFonts w:cs="Open Sans"/>
                <w:i/>
                <w:color w:val="548DD4"/>
                <w:sz w:val="20"/>
                <w:szCs w:val="20"/>
              </w:rPr>
            </w:pPr>
            <w:r>
              <w:rPr>
                <w:rFonts w:cs="Open Sans"/>
                <w:i/>
                <w:iCs/>
                <w:color w:val="548DD4"/>
                <w:sz w:val="20"/>
                <w:szCs w:val="20"/>
                <w:lang w:val="sv-SE"/>
              </w:rPr>
              <w:t>rapporterings- och utvärderingsrutiner</w:t>
            </w:r>
          </w:p>
          <w:p w:rsidR="003820A7" w:rsidRDefault="003820A7" w:rsidP="007B1A7A">
            <w:pPr>
              <w:pStyle w:val="ListParagraph"/>
              <w:numPr>
                <w:ilvl w:val="0"/>
                <w:numId w:val="32"/>
              </w:numPr>
              <w:spacing w:after="60"/>
              <w:rPr>
                <w:rFonts w:cs="Open Sans"/>
                <w:i/>
                <w:color w:val="548DD4"/>
                <w:sz w:val="20"/>
                <w:szCs w:val="20"/>
              </w:rPr>
            </w:pPr>
            <w:r>
              <w:rPr>
                <w:rFonts w:cs="Open Sans"/>
                <w:i/>
                <w:iCs/>
                <w:color w:val="548DD4"/>
                <w:sz w:val="20"/>
                <w:szCs w:val="20"/>
                <w:lang w:val="sv-SE"/>
              </w:rPr>
              <w:t>riskhantering och kvalitetsstyrning</w:t>
            </w:r>
          </w:p>
          <w:p w:rsidR="003820A7" w:rsidRPr="007B1A7A" w:rsidRDefault="003820A7" w:rsidP="007B1A7A">
            <w:pPr>
              <w:pStyle w:val="ListParagraph"/>
              <w:numPr>
                <w:ilvl w:val="0"/>
                <w:numId w:val="32"/>
              </w:numPr>
              <w:spacing w:after="60"/>
              <w:rPr>
                <w:rFonts w:cs="Open Sans"/>
                <w:i/>
                <w:color w:val="548DD4"/>
                <w:sz w:val="20"/>
                <w:szCs w:val="20"/>
              </w:rPr>
            </w:pPr>
            <w:r>
              <w:rPr>
                <w:rFonts w:cs="Open Sans"/>
                <w:i/>
                <w:iCs/>
                <w:color w:val="548DD4"/>
                <w:sz w:val="20"/>
                <w:szCs w:val="20"/>
                <w:lang w:val="sv-SE"/>
              </w:rPr>
              <w:t>Kapitalisering</w:t>
            </w:r>
          </w:p>
          <w:p w:rsidR="003820A7" w:rsidRPr="00E76F59" w:rsidRDefault="003820A7" w:rsidP="006A6CA2">
            <w:pPr>
              <w:pStyle w:val="CommentText1"/>
              <w:spacing w:after="0"/>
              <w:jc w:val="both"/>
              <w:rPr>
                <w:rFonts w:cs="Open Sans"/>
                <w:i/>
                <w:color w:val="548DD4"/>
                <w:lang w:val="sv-SE"/>
              </w:rPr>
            </w:pPr>
            <w:r>
              <w:rPr>
                <w:rFonts w:cs="Open Sans"/>
                <w:i/>
                <w:iCs/>
                <w:color w:val="548DD4"/>
                <w:lang w:val="sv-SE"/>
              </w:rPr>
              <w:t xml:space="preserve">Notera att en åtgärd helt och hållet måste avsättas till kapitaliseringsåtgärder (för att löpande fånga in kunskap och dra lärdomar). Dessa åtgärder inbegriper att UIA-experter deltar under projektgenomförandet.  </w:t>
            </w:r>
          </w:p>
          <w:p w:rsidR="003820A7" w:rsidRPr="00E76F59" w:rsidRDefault="003820A7" w:rsidP="006A6CA2">
            <w:pPr>
              <w:pStyle w:val="CommentText1"/>
              <w:spacing w:after="0"/>
              <w:jc w:val="both"/>
              <w:rPr>
                <w:rFonts w:cs="Open Sans"/>
                <w:i/>
                <w:color w:val="548DD4"/>
                <w:lang w:val="sv-SE"/>
              </w:rPr>
            </w:pPr>
            <w:r>
              <w:rPr>
                <w:rFonts w:cs="Open Sans"/>
                <w:i/>
                <w:iCs/>
                <w:color w:val="548DD4"/>
                <w:lang w:val="sv-SE"/>
              </w:rPr>
              <w:t>Upp till 30 dagars expertdeltagande kommer att anslås till varje projekt utifrån behovsanalyser</w:t>
            </w:r>
            <w:r w:rsidRPr="00F06403">
              <w:rPr>
                <w:rFonts w:cs="Open Sans"/>
                <w:i/>
                <w:iCs/>
                <w:color w:val="548DD4"/>
                <w:lang w:val="sv-SE"/>
              </w:rPr>
              <w:t>.</w:t>
            </w:r>
            <w:r w:rsidRPr="00F06403">
              <w:rPr>
                <w:rFonts w:cs="Open Sans"/>
                <w:color w:val="548DD4"/>
                <w:lang w:val="sv-SE"/>
              </w:rPr>
              <w:t xml:space="preserve"> </w:t>
            </w:r>
            <w:r w:rsidRPr="00F06403">
              <w:rPr>
                <w:rFonts w:cs="Open Sans"/>
                <w:i/>
                <w:iCs/>
                <w:color w:val="548DD4"/>
                <w:lang w:val="sv-SE"/>
              </w:rPr>
              <w:t>Expertkostnaderna (inklusive resor och logi) kommer att ersättas av UIA-initiativet direkt.</w:t>
            </w:r>
            <w:r>
              <w:rPr>
                <w:rFonts w:cs="Open Sans"/>
                <w:color w:val="548DD4"/>
                <w:lang w:val="sv-SE"/>
              </w:rPr>
              <w:t xml:space="preserve"> </w:t>
            </w:r>
            <w:r>
              <w:rPr>
                <w:rFonts w:cs="Open Sans"/>
                <w:i/>
                <w:iCs/>
                <w:color w:val="548DD4"/>
                <w:lang w:val="sv-SE"/>
              </w:rPr>
              <w:t>Sökanden skall här presentera de viktigaste expertbehoven som skall tillhandahållas av UIA-experterna. Detta kommer att utgöra basen för diskussionerna med det permanenta sekretariatet efter att projektet godkänts.</w:t>
            </w:r>
          </w:p>
        </w:tc>
      </w:tr>
      <w:tr w:rsidR="003820A7"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68269D">
            <w:pPr>
              <w:spacing w:after="60"/>
              <w:rPr>
                <w:sz w:val="20"/>
                <w:szCs w:val="20"/>
              </w:rPr>
            </w:pPr>
            <w:r>
              <w:rPr>
                <w:rFonts w:cs="Open Sans"/>
                <w:b/>
                <w:bCs/>
                <w:sz w:val="20"/>
                <w:szCs w:val="20"/>
                <w:lang w:val="sv-SE"/>
              </w:rPr>
              <w:t>Åtgärder och leverabler</w:t>
            </w:r>
          </w:p>
        </w:tc>
      </w:tr>
      <w:tr w:rsidR="003820A7" w:rsidRPr="00144F5B" w:rsidTr="008A5F7C">
        <w:tc>
          <w:tcPr>
            <w:tcW w:w="882"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68269D">
            <w:pPr>
              <w:spacing w:after="0"/>
              <w:jc w:val="center"/>
              <w:rPr>
                <w:sz w:val="20"/>
                <w:szCs w:val="20"/>
              </w:rPr>
            </w:pPr>
            <w:r>
              <w:rPr>
                <w:rFonts w:cs="Open Sans"/>
                <w:sz w:val="20"/>
                <w:szCs w:val="20"/>
                <w:lang w:val="sv-SE"/>
              </w:rPr>
              <w:t>Åtgärd 1.1</w:t>
            </w:r>
          </w:p>
        </w:tc>
        <w:tc>
          <w:tcPr>
            <w:tcW w:w="5979" w:type="dxa"/>
            <w:gridSpan w:val="5"/>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68269D">
            <w:pPr>
              <w:spacing w:after="0"/>
              <w:rPr>
                <w:rFonts w:cs="Open Sans"/>
                <w:bCs/>
                <w:sz w:val="20"/>
                <w:szCs w:val="20"/>
                <w:lang w:val="sv-SE"/>
              </w:rPr>
            </w:pPr>
            <w:r>
              <w:rPr>
                <w:rFonts w:cs="Open Sans"/>
                <w:sz w:val="20"/>
                <w:szCs w:val="20"/>
                <w:lang w:val="sv-SE"/>
              </w:rPr>
              <w:t>Åtgärdstitel:</w:t>
            </w:r>
          </w:p>
          <w:p w:rsidR="003820A7" w:rsidRPr="00E76F59" w:rsidRDefault="003820A7" w:rsidP="006642CF">
            <w:pPr>
              <w:spacing w:after="60"/>
              <w:jc w:val="both"/>
              <w:rPr>
                <w:rFonts w:cs="Open Sans"/>
                <w:i/>
                <w:color w:val="548DD4"/>
                <w:sz w:val="20"/>
                <w:szCs w:val="20"/>
                <w:lang w:val="sv-SE"/>
              </w:rPr>
            </w:pPr>
            <w:r>
              <w:rPr>
                <w:rFonts w:cs="Open Sans"/>
                <w:i/>
                <w:iCs/>
                <w:color w:val="548DD4"/>
                <w:sz w:val="20"/>
                <w:szCs w:val="20"/>
                <w:lang w:val="sv-SE"/>
              </w:rPr>
              <w:t xml:space="preserve">En åtgärd är en uppgift som utförs speciellt, och till vilken resurser används. Den är en komponent i arbetspaketet. </w:t>
            </w:r>
          </w:p>
          <w:p w:rsidR="003820A7" w:rsidRPr="007B1A7A" w:rsidRDefault="003820A7" w:rsidP="006642CF">
            <w:pPr>
              <w:spacing w:after="60"/>
              <w:jc w:val="both"/>
              <w:rPr>
                <w:rFonts w:cs="Open Sans"/>
                <w:i/>
                <w:color w:val="548DD4"/>
                <w:sz w:val="20"/>
                <w:szCs w:val="20"/>
              </w:rPr>
            </w:pPr>
            <w:r>
              <w:rPr>
                <w:rFonts w:cs="Open Sans"/>
                <w:i/>
                <w:iCs/>
                <w:color w:val="548DD4"/>
                <w:sz w:val="20"/>
                <w:szCs w:val="20"/>
                <w:lang w:val="sv-SE"/>
              </w:rPr>
              <w:t>Ange de olika åtgärderna i arbetspaketet. Tänk på att högst fem åtgärder kan anges per arbetspaket. Typiska åtgärder för det här arbetspaketet är exempelvis:</w:t>
            </w:r>
          </w:p>
          <w:p w:rsidR="003820A7" w:rsidRPr="007B1A7A" w:rsidRDefault="003820A7" w:rsidP="007B1A7A">
            <w:pPr>
              <w:pStyle w:val="ListParagraph"/>
              <w:numPr>
                <w:ilvl w:val="0"/>
                <w:numId w:val="32"/>
              </w:numPr>
              <w:spacing w:after="60"/>
              <w:rPr>
                <w:rFonts w:cs="Open Sans"/>
                <w:i/>
                <w:color w:val="548DD4"/>
                <w:sz w:val="20"/>
                <w:szCs w:val="20"/>
              </w:rPr>
            </w:pPr>
            <w:r>
              <w:rPr>
                <w:rFonts w:cs="Open Sans"/>
                <w:i/>
                <w:iCs/>
                <w:color w:val="548DD4"/>
                <w:sz w:val="20"/>
                <w:szCs w:val="20"/>
                <w:lang w:val="sv-SE"/>
              </w:rPr>
              <w:t>Internkommunikation inom partnerskapet</w:t>
            </w:r>
          </w:p>
          <w:p w:rsidR="003820A7" w:rsidRPr="007B1A7A" w:rsidRDefault="003820A7" w:rsidP="007B1A7A">
            <w:pPr>
              <w:pStyle w:val="ListParagraph"/>
              <w:numPr>
                <w:ilvl w:val="0"/>
                <w:numId w:val="32"/>
              </w:numPr>
              <w:spacing w:after="60"/>
              <w:rPr>
                <w:rFonts w:cs="Open Sans"/>
                <w:i/>
                <w:color w:val="548DD4"/>
                <w:sz w:val="20"/>
                <w:szCs w:val="20"/>
              </w:rPr>
            </w:pPr>
            <w:r>
              <w:rPr>
                <w:rFonts w:cs="Open Sans"/>
                <w:i/>
                <w:iCs/>
                <w:color w:val="548DD4"/>
                <w:sz w:val="20"/>
                <w:szCs w:val="20"/>
                <w:lang w:val="sv-SE"/>
              </w:rPr>
              <w:t>Projektkontroll (revisionsutlåtande)</w:t>
            </w:r>
          </w:p>
          <w:p w:rsidR="003820A7" w:rsidRPr="006A6CA2" w:rsidRDefault="003820A7" w:rsidP="006A6CA2">
            <w:pPr>
              <w:pStyle w:val="ListParagraph"/>
              <w:numPr>
                <w:ilvl w:val="0"/>
                <w:numId w:val="32"/>
              </w:numPr>
              <w:spacing w:after="60"/>
              <w:rPr>
                <w:rFonts w:cs="Open Sans"/>
                <w:i/>
                <w:color w:val="548DD4"/>
                <w:sz w:val="20"/>
                <w:szCs w:val="20"/>
              </w:rPr>
            </w:pPr>
            <w:r>
              <w:rPr>
                <w:rFonts w:cs="Open Sans"/>
                <w:i/>
                <w:iCs/>
                <w:color w:val="548DD4"/>
                <w:sz w:val="20"/>
                <w:szCs w:val="20"/>
                <w:lang w:val="sv-SE"/>
              </w:rPr>
              <w:t>Samordning av partnerskapet</w:t>
            </w:r>
          </w:p>
        </w:tc>
        <w:tc>
          <w:tcPr>
            <w:tcW w:w="1292" w:type="dxa"/>
            <w:gridSpan w:val="3"/>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68269D">
            <w:pPr>
              <w:spacing w:after="0"/>
              <w:rPr>
                <w:i/>
                <w:sz w:val="20"/>
                <w:szCs w:val="20"/>
              </w:rPr>
            </w:pPr>
            <w:r>
              <w:rPr>
                <w:rFonts w:cs="Open Sans"/>
                <w:sz w:val="20"/>
                <w:szCs w:val="20"/>
                <w:lang w:val="sv-SE"/>
              </w:rPr>
              <w:t>Startmånad</w:t>
            </w:r>
          </w:p>
          <w:p w:rsidR="003820A7" w:rsidRPr="00815C13" w:rsidRDefault="003820A7" w:rsidP="0068269D">
            <w:pPr>
              <w:spacing w:after="0"/>
              <w:rPr>
                <w:sz w:val="20"/>
                <w:szCs w:val="20"/>
              </w:rPr>
            </w:pPr>
            <w:r>
              <w:rPr>
                <w:rFonts w:cs="Open Sans"/>
                <w:i/>
                <w:iCs/>
                <w:sz w:val="20"/>
                <w:szCs w:val="20"/>
                <w:lang w:val="sv-SE"/>
              </w:rPr>
              <w:t>(MM.YYYY)</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68269D">
            <w:pPr>
              <w:spacing w:after="0"/>
              <w:rPr>
                <w:i/>
                <w:sz w:val="20"/>
                <w:szCs w:val="20"/>
              </w:rPr>
            </w:pPr>
            <w:r>
              <w:rPr>
                <w:rFonts w:cs="Open Sans"/>
                <w:sz w:val="20"/>
                <w:szCs w:val="20"/>
                <w:lang w:val="sv-SE"/>
              </w:rPr>
              <w:t>Slutmånad</w:t>
            </w:r>
          </w:p>
          <w:p w:rsidR="003820A7" w:rsidRPr="00815C13" w:rsidRDefault="003820A7" w:rsidP="0068269D">
            <w:pPr>
              <w:spacing w:after="0"/>
              <w:rPr>
                <w:sz w:val="20"/>
                <w:szCs w:val="20"/>
              </w:rPr>
            </w:pPr>
            <w:r>
              <w:rPr>
                <w:rFonts w:cs="Open Sans"/>
                <w:i/>
                <w:iCs/>
                <w:sz w:val="20"/>
                <w:szCs w:val="20"/>
                <w:lang w:val="sv-SE"/>
              </w:rPr>
              <w:t>(MM.YYYY)</w:t>
            </w:r>
          </w:p>
        </w:tc>
      </w:tr>
      <w:tr w:rsidR="003820A7" w:rsidRPr="00144F5B" w:rsidTr="007424C0">
        <w:tc>
          <w:tcPr>
            <w:tcW w:w="882"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68269D">
            <w:pPr>
              <w:rPr>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3820A7" w:rsidRPr="00A7610C" w:rsidRDefault="003820A7" w:rsidP="00E16884">
            <w:pPr>
              <w:pStyle w:val="CommentText1"/>
              <w:spacing w:after="0"/>
              <w:rPr>
                <w:color w:val="548DD4"/>
              </w:rPr>
            </w:pPr>
            <w:r>
              <w:rPr>
                <w:rFonts w:cs="Open Sans"/>
                <w:lang w:val="sv-SE"/>
              </w:rPr>
              <w:t xml:space="preserve">Åtgärdsbeskrivning </w:t>
            </w:r>
            <w:r>
              <w:rPr>
                <w:rFonts w:cs="Open Sans"/>
                <w:b/>
                <w:bCs/>
                <w:color w:val="548DD4"/>
                <w:lang w:val="sv-SE"/>
              </w:rPr>
              <w:t>[500 tecken]</w:t>
            </w:r>
          </w:p>
        </w:tc>
      </w:tr>
      <w:tr w:rsidR="003820A7" w:rsidRPr="006642CF" w:rsidTr="008A5F7C">
        <w:tc>
          <w:tcPr>
            <w:tcW w:w="882" w:type="dxa"/>
            <w:tcBorders>
              <w:top w:val="single" w:sz="4" w:space="0" w:color="000000"/>
              <w:left w:val="single" w:sz="4" w:space="0" w:color="000000"/>
              <w:bottom w:val="single" w:sz="8" w:space="0" w:color="000000"/>
              <w:right w:val="single" w:sz="4" w:space="0" w:color="000000"/>
            </w:tcBorders>
            <w:vAlign w:val="center"/>
          </w:tcPr>
          <w:p w:rsidR="003820A7" w:rsidRPr="00815C13" w:rsidRDefault="003820A7" w:rsidP="0068269D">
            <w:pPr>
              <w:spacing w:after="0"/>
              <w:jc w:val="center"/>
              <w:rPr>
                <w:sz w:val="20"/>
                <w:szCs w:val="20"/>
              </w:rPr>
            </w:pPr>
            <w:r>
              <w:rPr>
                <w:rFonts w:cs="Open Sans"/>
                <w:i/>
                <w:iCs/>
                <w:sz w:val="20"/>
                <w:szCs w:val="20"/>
                <w:lang w:val="sv-SE"/>
              </w:rPr>
              <w:t>D 1.1.1</w:t>
            </w:r>
          </w:p>
        </w:tc>
        <w:tc>
          <w:tcPr>
            <w:tcW w:w="5979" w:type="dxa"/>
            <w:gridSpan w:val="5"/>
            <w:tcBorders>
              <w:top w:val="single" w:sz="4" w:space="0" w:color="000000"/>
              <w:left w:val="single" w:sz="4" w:space="0" w:color="000000"/>
              <w:bottom w:val="single" w:sz="8" w:space="0" w:color="000000"/>
              <w:right w:val="single" w:sz="4" w:space="0" w:color="000000"/>
            </w:tcBorders>
          </w:tcPr>
          <w:p w:rsidR="003820A7" w:rsidRPr="00815C13" w:rsidRDefault="003820A7" w:rsidP="006642CF">
            <w:pPr>
              <w:spacing w:after="0"/>
              <w:rPr>
                <w:rFonts w:cs="Open Sans"/>
                <w:bCs/>
                <w:sz w:val="20"/>
                <w:szCs w:val="20"/>
              </w:rPr>
            </w:pPr>
            <w:r>
              <w:rPr>
                <w:rFonts w:cs="Open Sans"/>
                <w:sz w:val="20"/>
                <w:szCs w:val="20"/>
                <w:lang w:val="sv-SE"/>
              </w:rPr>
              <w:t>Leverabel</w:t>
            </w:r>
          </w:p>
          <w:p w:rsidR="003820A7" w:rsidRPr="00E76F59" w:rsidRDefault="003820A7" w:rsidP="00C81E44">
            <w:pPr>
              <w:spacing w:after="60"/>
              <w:jc w:val="both"/>
              <w:rPr>
                <w:rFonts w:cs="Open Sans"/>
                <w:i/>
                <w:color w:val="548DD4"/>
                <w:sz w:val="20"/>
                <w:szCs w:val="20"/>
                <w:lang w:val="sv-SE"/>
              </w:rPr>
            </w:pPr>
            <w:r>
              <w:rPr>
                <w:rFonts w:cs="Open Sans"/>
                <w:i/>
                <w:iCs/>
                <w:color w:val="548DD4"/>
                <w:sz w:val="20"/>
                <w:szCs w:val="20"/>
                <w:lang w:val="sv-SE"/>
              </w:rPr>
              <w:t xml:space="preserve">En leverabel är ett materiellt eller immateriellt objekt som producerats i form av en sidoprodukt inom projektet, och som bidrar till utvecklingen av ett projektutfall. </w:t>
            </w:r>
          </w:p>
        </w:tc>
        <w:tc>
          <w:tcPr>
            <w:tcW w:w="1292" w:type="dxa"/>
            <w:gridSpan w:val="3"/>
            <w:tcBorders>
              <w:top w:val="single" w:sz="4" w:space="0" w:color="000000"/>
              <w:left w:val="single" w:sz="4" w:space="0" w:color="000000"/>
              <w:bottom w:val="single" w:sz="8" w:space="0" w:color="000000"/>
              <w:right w:val="single" w:sz="4" w:space="0" w:color="000000"/>
            </w:tcBorders>
            <w:shd w:val="clear" w:color="auto" w:fill="FFFFFF"/>
          </w:tcPr>
          <w:p w:rsidR="003820A7" w:rsidRPr="00815C13" w:rsidRDefault="003820A7" w:rsidP="0068269D">
            <w:pPr>
              <w:spacing w:after="0"/>
              <w:rPr>
                <w:sz w:val="20"/>
                <w:szCs w:val="20"/>
              </w:rPr>
            </w:pPr>
            <w:r>
              <w:rPr>
                <w:rFonts w:cs="Open Sans"/>
                <w:sz w:val="20"/>
                <w:szCs w:val="20"/>
                <w:lang w:val="sv-SE"/>
              </w:rPr>
              <w:t>Målvärde</w:t>
            </w:r>
          </w:p>
        </w:tc>
        <w:tc>
          <w:tcPr>
            <w:tcW w:w="1118" w:type="dxa"/>
            <w:tcBorders>
              <w:top w:val="single" w:sz="4" w:space="0" w:color="000000"/>
              <w:left w:val="single" w:sz="4" w:space="0" w:color="000000"/>
              <w:bottom w:val="single" w:sz="8" w:space="0" w:color="000000"/>
              <w:right w:val="single" w:sz="4" w:space="0" w:color="000000"/>
            </w:tcBorders>
            <w:shd w:val="clear" w:color="auto" w:fill="FFFFFF"/>
          </w:tcPr>
          <w:p w:rsidR="003820A7" w:rsidRPr="006642CF" w:rsidRDefault="003820A7" w:rsidP="0068269D">
            <w:pPr>
              <w:spacing w:after="0"/>
              <w:rPr>
                <w:sz w:val="20"/>
                <w:szCs w:val="20"/>
              </w:rPr>
            </w:pPr>
            <w:r>
              <w:rPr>
                <w:rFonts w:cs="Open Sans"/>
                <w:sz w:val="20"/>
                <w:szCs w:val="20"/>
                <w:lang w:val="sv-SE"/>
              </w:rPr>
              <w:t>Leveransmånad (MM.YYYY)</w:t>
            </w:r>
          </w:p>
        </w:tc>
      </w:tr>
      <w:tr w:rsidR="003820A7" w:rsidRPr="006642CF" w:rsidTr="008A5F7C">
        <w:tc>
          <w:tcPr>
            <w:tcW w:w="882"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68269D">
            <w:pPr>
              <w:spacing w:after="0"/>
              <w:jc w:val="center"/>
              <w:rPr>
                <w:sz w:val="20"/>
                <w:szCs w:val="20"/>
              </w:rPr>
            </w:pPr>
            <w:r>
              <w:rPr>
                <w:rFonts w:cs="Open Sans"/>
                <w:sz w:val="20"/>
                <w:szCs w:val="20"/>
                <w:lang w:val="sv-SE"/>
              </w:rPr>
              <w:t>Åtgärd N</w:t>
            </w:r>
          </w:p>
        </w:tc>
        <w:tc>
          <w:tcPr>
            <w:tcW w:w="5979" w:type="dxa"/>
            <w:gridSpan w:val="5"/>
            <w:tcBorders>
              <w:top w:val="single" w:sz="8" w:space="0" w:color="000000"/>
              <w:left w:val="single" w:sz="4" w:space="0" w:color="000000"/>
              <w:bottom w:val="single" w:sz="4" w:space="0" w:color="000000"/>
              <w:right w:val="single" w:sz="4" w:space="0" w:color="000000"/>
            </w:tcBorders>
            <w:shd w:val="clear" w:color="auto" w:fill="FFFFFF"/>
          </w:tcPr>
          <w:p w:rsidR="003820A7" w:rsidRPr="00815C13" w:rsidRDefault="003820A7" w:rsidP="0068269D">
            <w:pPr>
              <w:spacing w:after="0"/>
              <w:rPr>
                <w:rFonts w:cs="Open Sans"/>
                <w:bCs/>
                <w:sz w:val="20"/>
                <w:szCs w:val="20"/>
              </w:rPr>
            </w:pPr>
            <w:r>
              <w:rPr>
                <w:rFonts w:cs="Open Sans"/>
                <w:sz w:val="20"/>
                <w:szCs w:val="20"/>
                <w:lang w:val="sv-SE"/>
              </w:rPr>
              <w:t xml:space="preserve">Åtgärdstitel: </w:t>
            </w:r>
            <w:r>
              <w:rPr>
                <w:rFonts w:cs="Open Sans"/>
                <w:i/>
                <w:iCs/>
                <w:color w:val="548DD4"/>
                <w:sz w:val="20"/>
                <w:szCs w:val="20"/>
                <w:lang w:val="sv-SE"/>
              </w:rPr>
              <w:t>Kapitalisering</w:t>
            </w:r>
          </w:p>
        </w:tc>
        <w:tc>
          <w:tcPr>
            <w:tcW w:w="1292" w:type="dxa"/>
            <w:gridSpan w:val="3"/>
            <w:tcBorders>
              <w:top w:val="single" w:sz="8" w:space="0" w:color="000000"/>
              <w:left w:val="single" w:sz="4" w:space="0" w:color="000000"/>
              <w:bottom w:val="single" w:sz="4" w:space="0" w:color="000000"/>
              <w:right w:val="single" w:sz="4" w:space="0" w:color="000000"/>
            </w:tcBorders>
            <w:shd w:val="clear" w:color="auto" w:fill="FFFFFF"/>
          </w:tcPr>
          <w:p w:rsidR="003820A7" w:rsidRPr="00815C13" w:rsidRDefault="003820A7" w:rsidP="0068269D">
            <w:pPr>
              <w:spacing w:after="0"/>
              <w:rPr>
                <w:i/>
                <w:sz w:val="20"/>
                <w:szCs w:val="20"/>
              </w:rPr>
            </w:pPr>
            <w:r>
              <w:rPr>
                <w:rFonts w:cs="Open Sans"/>
                <w:sz w:val="20"/>
                <w:szCs w:val="20"/>
                <w:lang w:val="sv-SE"/>
              </w:rPr>
              <w:t>Startmånad</w:t>
            </w:r>
          </w:p>
          <w:p w:rsidR="003820A7" w:rsidRPr="00815C13" w:rsidRDefault="003820A7" w:rsidP="0068269D">
            <w:pPr>
              <w:spacing w:after="0"/>
              <w:rPr>
                <w:rFonts w:cs="Open Sans"/>
                <w:bCs/>
                <w:sz w:val="20"/>
                <w:szCs w:val="20"/>
              </w:rPr>
            </w:pPr>
            <w:r>
              <w:rPr>
                <w:rFonts w:cs="Open Sans"/>
                <w:i/>
                <w:iCs/>
                <w:sz w:val="20"/>
                <w:szCs w:val="20"/>
                <w:lang w:val="sv-SE"/>
              </w:rPr>
              <w:t>(MM.YYYY)</w:t>
            </w:r>
          </w:p>
        </w:tc>
        <w:tc>
          <w:tcPr>
            <w:tcW w:w="1118" w:type="dxa"/>
            <w:tcBorders>
              <w:top w:val="single" w:sz="8" w:space="0" w:color="000000"/>
              <w:left w:val="single" w:sz="4" w:space="0" w:color="000000"/>
              <w:bottom w:val="single" w:sz="4" w:space="0" w:color="000000"/>
              <w:right w:val="single" w:sz="4" w:space="0" w:color="000000"/>
            </w:tcBorders>
            <w:shd w:val="clear" w:color="auto" w:fill="FFFFFF"/>
          </w:tcPr>
          <w:p w:rsidR="003820A7" w:rsidRPr="00815C13" w:rsidRDefault="003820A7" w:rsidP="0068269D">
            <w:pPr>
              <w:spacing w:after="0"/>
              <w:rPr>
                <w:i/>
                <w:sz w:val="20"/>
                <w:szCs w:val="20"/>
              </w:rPr>
            </w:pPr>
            <w:r>
              <w:rPr>
                <w:rFonts w:cs="Open Sans"/>
                <w:sz w:val="20"/>
                <w:szCs w:val="20"/>
                <w:lang w:val="sv-SE"/>
              </w:rPr>
              <w:t>Slutmånad</w:t>
            </w:r>
          </w:p>
          <w:p w:rsidR="003820A7" w:rsidRPr="006642CF" w:rsidRDefault="003820A7" w:rsidP="0068269D">
            <w:pPr>
              <w:spacing w:after="0"/>
              <w:rPr>
                <w:sz w:val="20"/>
                <w:szCs w:val="20"/>
              </w:rPr>
            </w:pPr>
            <w:r>
              <w:rPr>
                <w:rFonts w:cs="Open Sans"/>
                <w:i/>
                <w:iCs/>
                <w:sz w:val="20"/>
                <w:szCs w:val="20"/>
                <w:lang w:val="sv-SE"/>
              </w:rPr>
              <w:t>(MM.YYYY)</w:t>
            </w:r>
          </w:p>
        </w:tc>
      </w:tr>
      <w:tr w:rsidR="003820A7" w:rsidRPr="005A4F86" w:rsidTr="007424C0">
        <w:tc>
          <w:tcPr>
            <w:tcW w:w="882"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3820A7" w:rsidRPr="006642CF" w:rsidRDefault="003820A7" w:rsidP="0068269D">
            <w:pPr>
              <w:rPr>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7B1A7A">
            <w:pPr>
              <w:spacing w:after="60"/>
              <w:rPr>
                <w:rFonts w:cs="Open Sans"/>
                <w:i/>
                <w:color w:val="548DD4"/>
                <w:sz w:val="20"/>
                <w:szCs w:val="20"/>
                <w:lang w:val="sv-SE"/>
              </w:rPr>
            </w:pPr>
            <w:r>
              <w:rPr>
                <w:rFonts w:cs="Open Sans"/>
                <w:lang w:val="sv-SE"/>
              </w:rPr>
              <w:t>Åtgärdsbeskrivning (förifylld)</w:t>
            </w:r>
            <w:r>
              <w:rPr>
                <w:rFonts w:cs="Open Sans"/>
                <w:i/>
                <w:iCs/>
                <w:color w:val="548DD4"/>
                <w:sz w:val="20"/>
                <w:szCs w:val="20"/>
                <w:lang w:val="sv-SE"/>
              </w:rPr>
              <w:t>1) UIA-experter deltar för att ge:</w:t>
            </w:r>
          </w:p>
          <w:p w:rsidR="003820A7" w:rsidRPr="00E76F59" w:rsidRDefault="003820A7" w:rsidP="007B1A7A">
            <w:pPr>
              <w:pStyle w:val="ListParagraph"/>
              <w:numPr>
                <w:ilvl w:val="0"/>
                <w:numId w:val="32"/>
              </w:numPr>
              <w:spacing w:after="60"/>
              <w:rPr>
                <w:rFonts w:cs="Open Sans"/>
                <w:i/>
                <w:color w:val="548DD4"/>
                <w:sz w:val="20"/>
                <w:szCs w:val="20"/>
                <w:lang w:val="sv-SE"/>
              </w:rPr>
            </w:pPr>
            <w:r>
              <w:rPr>
                <w:rFonts w:cs="Open Sans"/>
                <w:i/>
                <w:iCs/>
                <w:color w:val="548DD4"/>
                <w:sz w:val="20"/>
                <w:szCs w:val="20"/>
                <w:lang w:val="sv-SE"/>
              </w:rPr>
              <w:t>Rådgivning och vägledning beträffande åtgärden, särskilt vad gäller det innovativa inslaget</w:t>
            </w:r>
          </w:p>
          <w:p w:rsidR="003820A7" w:rsidRPr="00E76F59" w:rsidRDefault="003820A7" w:rsidP="007B1A7A">
            <w:pPr>
              <w:pStyle w:val="ListParagraph"/>
              <w:numPr>
                <w:ilvl w:val="0"/>
                <w:numId w:val="32"/>
              </w:numPr>
              <w:spacing w:after="60"/>
              <w:rPr>
                <w:rFonts w:cs="Open Sans"/>
                <w:i/>
                <w:color w:val="548DD4"/>
                <w:sz w:val="20"/>
                <w:szCs w:val="20"/>
                <w:lang w:val="sv-SE"/>
              </w:rPr>
            </w:pPr>
            <w:r>
              <w:rPr>
                <w:rFonts w:cs="Open Sans"/>
                <w:i/>
                <w:iCs/>
                <w:color w:val="548DD4"/>
                <w:sz w:val="20"/>
                <w:szCs w:val="20"/>
                <w:lang w:val="sv-SE"/>
              </w:rPr>
              <w:t xml:space="preserve">Hjälp med att utarbeta dokumentation och utfall, som sedan kommer att fångas upp och spridas ut i form av lärdomar, god praxis, etc. till den breda europeiska </w:t>
            </w:r>
            <w:r w:rsidR="00B638B0">
              <w:rPr>
                <w:rFonts w:cs="Open Sans"/>
                <w:i/>
                <w:iCs/>
                <w:color w:val="548DD4"/>
                <w:sz w:val="20"/>
                <w:szCs w:val="20"/>
                <w:lang w:val="sv-SE"/>
              </w:rPr>
              <w:t>allmänheten</w:t>
            </w:r>
            <w:r>
              <w:rPr>
                <w:rFonts w:cs="Open Sans"/>
                <w:i/>
                <w:iCs/>
                <w:color w:val="548DD4"/>
                <w:sz w:val="20"/>
                <w:szCs w:val="20"/>
                <w:lang w:val="sv-SE"/>
              </w:rPr>
              <w:t>.</w:t>
            </w:r>
          </w:p>
          <w:p w:rsidR="003820A7" w:rsidRPr="00E76F59" w:rsidRDefault="003820A7" w:rsidP="00C81E44">
            <w:pPr>
              <w:pStyle w:val="ListParagraph"/>
              <w:numPr>
                <w:ilvl w:val="0"/>
                <w:numId w:val="32"/>
              </w:numPr>
              <w:spacing w:after="60"/>
              <w:rPr>
                <w:rFonts w:cs="Open Sans"/>
                <w:i/>
                <w:color w:val="548DD4"/>
                <w:sz w:val="20"/>
                <w:szCs w:val="20"/>
                <w:lang w:val="sv-SE"/>
              </w:rPr>
            </w:pPr>
            <w:r>
              <w:rPr>
                <w:rFonts w:cs="Open Sans"/>
                <w:i/>
                <w:iCs/>
                <w:color w:val="548DD4"/>
                <w:sz w:val="20"/>
                <w:szCs w:val="20"/>
                <w:lang w:val="sv-SE"/>
              </w:rPr>
              <w:t>Stöd för att säkerställa att åtgärden håller rätt kurs och ligger i linje med det överenskomna förslaget</w:t>
            </w:r>
          </w:p>
          <w:p w:rsidR="003820A7" w:rsidRPr="00E76F59" w:rsidRDefault="003820A7" w:rsidP="007B1A7A">
            <w:pPr>
              <w:spacing w:after="60"/>
              <w:rPr>
                <w:rFonts w:cs="Open Sans"/>
                <w:i/>
                <w:color w:val="548DD4"/>
                <w:sz w:val="20"/>
                <w:szCs w:val="20"/>
                <w:lang w:val="sv-SE"/>
              </w:rPr>
            </w:pPr>
            <w:r>
              <w:rPr>
                <w:rFonts w:cs="Open Sans"/>
                <w:i/>
                <w:iCs/>
                <w:color w:val="548DD4"/>
                <w:sz w:val="20"/>
                <w:szCs w:val="20"/>
                <w:lang w:val="sv-SE"/>
              </w:rPr>
              <w:t>2) Medverkan i Urban Development Network-åtgärder</w:t>
            </w:r>
          </w:p>
          <w:p w:rsidR="003820A7" w:rsidRPr="00E76F59" w:rsidRDefault="003820A7" w:rsidP="007B1A7A">
            <w:pPr>
              <w:spacing w:after="60"/>
              <w:rPr>
                <w:lang w:val="sv-SE"/>
              </w:rPr>
            </w:pPr>
            <w:r>
              <w:rPr>
                <w:rFonts w:cs="Open Sans"/>
                <w:i/>
                <w:iCs/>
                <w:color w:val="548DD4"/>
                <w:sz w:val="20"/>
                <w:szCs w:val="20"/>
                <w:lang w:val="sv-SE"/>
              </w:rPr>
              <w:t>3) Löpande medverkan i nationella/internationella konferenser för att dela lärdomar och god praxis</w:t>
            </w:r>
          </w:p>
        </w:tc>
      </w:tr>
      <w:tr w:rsidR="003820A7" w:rsidRPr="00815C13" w:rsidTr="008A5F7C">
        <w:tc>
          <w:tcPr>
            <w:tcW w:w="882" w:type="dxa"/>
            <w:tcBorders>
              <w:top w:val="single" w:sz="4" w:space="0" w:color="000000"/>
              <w:left w:val="single" w:sz="4" w:space="0" w:color="000000"/>
              <w:bottom w:val="single" w:sz="8" w:space="0" w:color="000000"/>
              <w:right w:val="single" w:sz="4" w:space="0" w:color="000000"/>
            </w:tcBorders>
            <w:vAlign w:val="center"/>
          </w:tcPr>
          <w:p w:rsidR="003820A7" w:rsidRPr="00815C13" w:rsidRDefault="003820A7" w:rsidP="0068269D">
            <w:pPr>
              <w:spacing w:after="0"/>
              <w:jc w:val="center"/>
              <w:rPr>
                <w:sz w:val="20"/>
                <w:szCs w:val="20"/>
              </w:rPr>
            </w:pPr>
            <w:r>
              <w:rPr>
                <w:rFonts w:cs="Open Sans"/>
                <w:i/>
                <w:iCs/>
                <w:sz w:val="20"/>
                <w:szCs w:val="20"/>
                <w:lang w:val="sv-SE"/>
              </w:rPr>
              <w:t>D N</w:t>
            </w:r>
          </w:p>
        </w:tc>
        <w:tc>
          <w:tcPr>
            <w:tcW w:w="5877" w:type="dxa"/>
            <w:gridSpan w:val="4"/>
            <w:tcBorders>
              <w:top w:val="single" w:sz="4" w:space="0" w:color="000000"/>
              <w:left w:val="single" w:sz="4" w:space="0" w:color="000000"/>
              <w:bottom w:val="single" w:sz="8" w:space="0" w:color="000000"/>
              <w:right w:val="single" w:sz="4" w:space="0" w:color="000000"/>
            </w:tcBorders>
          </w:tcPr>
          <w:p w:rsidR="003820A7" w:rsidRPr="00815C13" w:rsidRDefault="003820A7" w:rsidP="0068269D">
            <w:pPr>
              <w:spacing w:after="0"/>
              <w:rPr>
                <w:rFonts w:cs="Open Sans"/>
                <w:bCs/>
                <w:sz w:val="20"/>
                <w:szCs w:val="20"/>
              </w:rPr>
            </w:pPr>
            <w:r>
              <w:rPr>
                <w:rFonts w:cs="Open Sans"/>
                <w:sz w:val="20"/>
                <w:szCs w:val="20"/>
                <w:lang w:val="sv-SE"/>
              </w:rPr>
              <w:t>Leverabel</w:t>
            </w:r>
          </w:p>
          <w:p w:rsidR="003820A7" w:rsidRPr="00E76F59" w:rsidRDefault="003820A7" w:rsidP="007B1A7A">
            <w:pPr>
              <w:pStyle w:val="ListParagraph"/>
              <w:numPr>
                <w:ilvl w:val="0"/>
                <w:numId w:val="32"/>
              </w:numPr>
              <w:spacing w:after="60"/>
              <w:rPr>
                <w:rFonts w:cs="Open Sans"/>
                <w:i/>
                <w:color w:val="548DD4"/>
                <w:sz w:val="20"/>
                <w:szCs w:val="20"/>
                <w:lang w:val="sv-SE"/>
              </w:rPr>
            </w:pPr>
            <w:r>
              <w:rPr>
                <w:rFonts w:cs="Open Sans"/>
                <w:i/>
                <w:iCs/>
                <w:color w:val="548DD4"/>
                <w:sz w:val="20"/>
                <w:szCs w:val="20"/>
                <w:lang w:val="sv-SE"/>
              </w:rPr>
              <w:t xml:space="preserve">Tematiska leverabler som fortlöpande produceras av UIA-experter </w:t>
            </w:r>
          </w:p>
          <w:p w:rsidR="003820A7" w:rsidRPr="00E76F59" w:rsidRDefault="003820A7" w:rsidP="0067110E">
            <w:pPr>
              <w:pStyle w:val="ListParagraph"/>
              <w:numPr>
                <w:ilvl w:val="0"/>
                <w:numId w:val="32"/>
              </w:numPr>
              <w:spacing w:after="60"/>
              <w:rPr>
                <w:rFonts w:cs="Open Sans"/>
                <w:i/>
                <w:color w:val="548DD4"/>
                <w:sz w:val="20"/>
                <w:szCs w:val="20"/>
                <w:lang w:val="sv-SE"/>
              </w:rPr>
            </w:pPr>
            <w:r>
              <w:rPr>
                <w:rFonts w:cs="Open Sans"/>
                <w:i/>
                <w:iCs/>
                <w:color w:val="548DD4"/>
                <w:sz w:val="20"/>
                <w:szCs w:val="20"/>
                <w:lang w:val="sv-SE"/>
              </w:rPr>
              <w:t>Andra leverabler som rör kapitaliseringsåtgärder</w:t>
            </w:r>
          </w:p>
        </w:tc>
        <w:tc>
          <w:tcPr>
            <w:tcW w:w="1236" w:type="dxa"/>
            <w:gridSpan w:val="3"/>
            <w:tcBorders>
              <w:top w:val="single" w:sz="4" w:space="0" w:color="000000"/>
              <w:left w:val="single" w:sz="4" w:space="0" w:color="000000"/>
              <w:bottom w:val="single" w:sz="8" w:space="0" w:color="000000"/>
              <w:right w:val="single" w:sz="4" w:space="0" w:color="000000"/>
            </w:tcBorders>
            <w:shd w:val="clear" w:color="auto" w:fill="FFFFFF"/>
          </w:tcPr>
          <w:p w:rsidR="003820A7" w:rsidRPr="00815C13" w:rsidRDefault="003820A7" w:rsidP="0068269D">
            <w:pPr>
              <w:spacing w:after="0"/>
              <w:rPr>
                <w:rFonts w:cs="Open Sans"/>
                <w:bCs/>
                <w:sz w:val="20"/>
                <w:szCs w:val="20"/>
              </w:rPr>
            </w:pPr>
            <w:r>
              <w:rPr>
                <w:rFonts w:cs="Open Sans"/>
                <w:sz w:val="20"/>
                <w:szCs w:val="20"/>
                <w:lang w:val="sv-SE"/>
              </w:rPr>
              <w:t>Målvärde</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3820A7" w:rsidRPr="00815C13" w:rsidRDefault="003820A7" w:rsidP="0068269D">
            <w:pPr>
              <w:spacing w:after="0"/>
              <w:rPr>
                <w:sz w:val="20"/>
                <w:szCs w:val="20"/>
              </w:rPr>
            </w:pPr>
            <w:r>
              <w:rPr>
                <w:rFonts w:cs="Open Sans"/>
                <w:sz w:val="20"/>
                <w:szCs w:val="20"/>
                <w:lang w:val="sv-SE"/>
              </w:rPr>
              <w:t>Leveransmånad (MM.YYYY)</w:t>
            </w:r>
          </w:p>
        </w:tc>
      </w:tr>
    </w:tbl>
    <w:p w:rsidR="003820A7" w:rsidRPr="00815C13" w:rsidRDefault="003820A7">
      <w:pPr>
        <w:suppressAutoHyphens w:val="0"/>
        <w:spacing w:after="0" w:line="240" w:lineRule="auto"/>
        <w:rPr>
          <w:rFonts w:cs="Open Sans"/>
          <w:bCs/>
          <w:sz w:val="20"/>
          <w:szCs w:val="20"/>
        </w:rPr>
        <w:sectPr w:rsidR="003820A7" w:rsidRPr="00815C13" w:rsidSect="00EF21C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20" w:footer="708" w:gutter="0"/>
          <w:cols w:space="720"/>
          <w:docGrid w:linePitch="360" w:charSpace="-2049"/>
        </w:sectPr>
      </w:pPr>
    </w:p>
    <w:p w:rsidR="003820A7" w:rsidRPr="00815C13" w:rsidRDefault="003820A7">
      <w:pPr>
        <w:suppressAutoHyphens w:val="0"/>
        <w:spacing w:after="0" w:line="240" w:lineRule="auto"/>
        <w:rPr>
          <w:rFonts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3820A7" w:rsidRPr="00815C13" w:rsidTr="005E0202">
        <w:tc>
          <w:tcPr>
            <w:tcW w:w="13779" w:type="dxa"/>
            <w:tcBorders>
              <w:top w:val="single" w:sz="4" w:space="0" w:color="000000"/>
              <w:left w:val="single" w:sz="4" w:space="0" w:color="000000"/>
              <w:bottom w:val="single" w:sz="4" w:space="0" w:color="000000"/>
              <w:right w:val="single" w:sz="4" w:space="0" w:color="000000"/>
            </w:tcBorders>
            <w:shd w:val="clear" w:color="auto" w:fill="D9DBEE"/>
          </w:tcPr>
          <w:p w:rsidR="003820A7" w:rsidRPr="00815C13" w:rsidRDefault="003820A7" w:rsidP="0068269D">
            <w:pPr>
              <w:spacing w:after="60"/>
              <w:rPr>
                <w:sz w:val="20"/>
                <w:szCs w:val="20"/>
              </w:rPr>
            </w:pPr>
            <w:r>
              <w:rPr>
                <w:rFonts w:cs="Open Sans"/>
                <w:b/>
                <w:bCs/>
                <w:sz w:val="20"/>
                <w:szCs w:val="20"/>
                <w:lang w:val="sv-SE"/>
              </w:rPr>
              <w:t>Arbetspaketsbudget</w:t>
            </w:r>
          </w:p>
        </w:tc>
      </w:tr>
    </w:tbl>
    <w:p w:rsidR="003820A7" w:rsidRDefault="003820A7" w:rsidP="007A5D85">
      <w:pPr>
        <w:spacing w:after="0"/>
        <w:rPr>
          <w:rFonts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3820A7" w:rsidRPr="005E0202" w:rsidTr="005E0202">
        <w:trPr>
          <w:trHeight w:val="300"/>
        </w:trPr>
        <w:tc>
          <w:tcPr>
            <w:tcW w:w="3503" w:type="dxa"/>
            <w:tcBorders>
              <w:top w:val="single" w:sz="4" w:space="0" w:color="auto"/>
              <w:left w:val="single" w:sz="4" w:space="0" w:color="auto"/>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Budgetposter</w:t>
            </w:r>
          </w:p>
        </w:tc>
        <w:tc>
          <w:tcPr>
            <w:tcW w:w="1600" w:type="dxa"/>
            <w:tcBorders>
              <w:top w:val="single" w:sz="4" w:space="0" w:color="auto"/>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PP1</w:t>
            </w:r>
          </w:p>
        </w:tc>
        <w:tc>
          <w:tcPr>
            <w:tcW w:w="1460" w:type="dxa"/>
            <w:tcBorders>
              <w:top w:val="single" w:sz="4" w:space="0" w:color="auto"/>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PP2</w:t>
            </w:r>
          </w:p>
        </w:tc>
        <w:tc>
          <w:tcPr>
            <w:tcW w:w="1460" w:type="dxa"/>
            <w:tcBorders>
              <w:top w:val="single" w:sz="4" w:space="0" w:color="auto"/>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PPn</w:t>
            </w:r>
          </w:p>
        </w:tc>
        <w:tc>
          <w:tcPr>
            <w:tcW w:w="1600" w:type="dxa"/>
            <w:tcBorders>
              <w:top w:val="single" w:sz="4" w:space="0" w:color="auto"/>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Totalt</w:t>
            </w:r>
          </w:p>
        </w:tc>
        <w:tc>
          <w:tcPr>
            <w:tcW w:w="4127" w:type="dxa"/>
            <w:tcBorders>
              <w:top w:val="single" w:sz="4" w:space="0" w:color="auto"/>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Kommentarer</w:t>
            </w:r>
          </w:p>
        </w:tc>
      </w:tr>
      <w:tr w:rsidR="003820A7" w:rsidRPr="005E0202" w:rsidTr="005E0202">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Personal</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[250 tecken]</w:t>
            </w:r>
          </w:p>
        </w:tc>
      </w:tr>
      <w:tr w:rsidR="003820A7" w:rsidRPr="005E0202" w:rsidTr="005E0202">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Kontor och administration</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[250 tecken]</w:t>
            </w:r>
          </w:p>
        </w:tc>
      </w:tr>
      <w:tr w:rsidR="003820A7" w:rsidRPr="005E0202" w:rsidTr="005E0202">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Resor och logi</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[250 tecken]</w:t>
            </w:r>
          </w:p>
        </w:tc>
      </w:tr>
      <w:tr w:rsidR="003820A7" w:rsidRPr="005E0202" w:rsidTr="005E0202">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E76F59" w:rsidRDefault="003820A7" w:rsidP="005E0202">
            <w:pPr>
              <w:suppressAutoHyphens w:val="0"/>
              <w:spacing w:after="0" w:line="240" w:lineRule="auto"/>
              <w:rPr>
                <w:color w:val="000000"/>
                <w:lang w:val="sv-SE"/>
              </w:rPr>
            </w:pPr>
            <w:r>
              <w:rPr>
                <w:color w:val="000000"/>
                <w:lang w:val="sv-SE"/>
              </w:rPr>
              <w:t>Extern expertis och externa tjänster</w:t>
            </w:r>
          </w:p>
        </w:tc>
        <w:tc>
          <w:tcPr>
            <w:tcW w:w="1600" w:type="dxa"/>
            <w:tcBorders>
              <w:top w:val="nil"/>
              <w:left w:val="nil"/>
              <w:bottom w:val="single" w:sz="4" w:space="0" w:color="auto"/>
              <w:right w:val="single" w:sz="4" w:space="0" w:color="auto"/>
            </w:tcBorders>
            <w:noWrap/>
            <w:vAlign w:val="bottom"/>
            <w:hideMark/>
          </w:tcPr>
          <w:p w:rsidR="003820A7" w:rsidRPr="00E76F59" w:rsidRDefault="003820A7" w:rsidP="005E0202">
            <w:pPr>
              <w:suppressAutoHyphens w:val="0"/>
              <w:spacing w:after="0" w:line="240" w:lineRule="auto"/>
              <w:rPr>
                <w:color w:val="000000"/>
                <w:lang w:val="sv-SE"/>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E76F59" w:rsidRDefault="003820A7" w:rsidP="005E0202">
            <w:pPr>
              <w:suppressAutoHyphens w:val="0"/>
              <w:spacing w:after="0" w:line="240" w:lineRule="auto"/>
              <w:rPr>
                <w:color w:val="000000"/>
                <w:lang w:val="sv-SE"/>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E76F59" w:rsidRDefault="003820A7" w:rsidP="005E0202">
            <w:pPr>
              <w:suppressAutoHyphens w:val="0"/>
              <w:spacing w:after="0" w:line="240" w:lineRule="auto"/>
              <w:rPr>
                <w:color w:val="000000"/>
                <w:lang w:val="sv-SE"/>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E76F59" w:rsidRDefault="003820A7" w:rsidP="005E0202">
            <w:pPr>
              <w:suppressAutoHyphens w:val="0"/>
              <w:spacing w:after="0" w:line="240" w:lineRule="auto"/>
              <w:rPr>
                <w:color w:val="000000"/>
                <w:lang w:val="sv-SE"/>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[250 tecken]</w:t>
            </w:r>
          </w:p>
        </w:tc>
      </w:tr>
      <w:tr w:rsidR="003820A7" w:rsidRPr="005E0202" w:rsidTr="005E0202">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Utrustning</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[250 tecken]</w:t>
            </w:r>
          </w:p>
        </w:tc>
      </w:tr>
      <w:tr w:rsidR="003820A7" w:rsidRPr="005E0202" w:rsidTr="005E0202">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Delsumma</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r>
      <w:tr w:rsidR="003820A7" w:rsidRPr="005E0202" w:rsidTr="005E0202">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Intäkter</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[250 tecken]</w:t>
            </w:r>
          </w:p>
        </w:tc>
      </w:tr>
      <w:tr w:rsidR="003820A7" w:rsidRPr="005E0202" w:rsidTr="005E0202">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Totalt</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w:t>
            </w:r>
          </w:p>
        </w:tc>
      </w:tr>
      <w:tr w:rsidR="003820A7" w:rsidRPr="005E0202" w:rsidTr="005E0202">
        <w:trPr>
          <w:trHeight w:val="300"/>
        </w:trPr>
        <w:tc>
          <w:tcPr>
            <w:tcW w:w="3503" w:type="dxa"/>
            <w:tcBorders>
              <w:top w:val="nil"/>
              <w:left w:val="nil"/>
              <w:bottom w:val="nil"/>
              <w:right w:val="nil"/>
            </w:tcBorders>
            <w:noWrap/>
            <w:vAlign w:val="bottom"/>
          </w:tcPr>
          <w:p w:rsidR="003820A7" w:rsidRPr="005E0202" w:rsidRDefault="003820A7" w:rsidP="005E0202">
            <w:pPr>
              <w:suppressAutoHyphens w:val="0"/>
              <w:spacing w:after="0" w:line="240" w:lineRule="auto"/>
              <w:rPr>
                <w:color w:val="000000"/>
              </w:rPr>
            </w:pPr>
          </w:p>
        </w:tc>
        <w:tc>
          <w:tcPr>
            <w:tcW w:w="1600" w:type="dxa"/>
            <w:tcBorders>
              <w:top w:val="nil"/>
              <w:left w:val="nil"/>
              <w:bottom w:val="nil"/>
              <w:right w:val="nil"/>
            </w:tcBorders>
            <w:noWrap/>
            <w:vAlign w:val="bottom"/>
          </w:tcPr>
          <w:p w:rsidR="003820A7" w:rsidRPr="005E0202" w:rsidRDefault="003820A7" w:rsidP="005E0202">
            <w:pPr>
              <w:suppressAutoHyphens w:val="0"/>
              <w:spacing w:after="0" w:line="240" w:lineRule="auto"/>
              <w:rPr>
                <w:rFonts w:ascii="Times New Roman" w:hAnsi="Times New Roman"/>
                <w:sz w:val="20"/>
                <w:szCs w:val="20"/>
              </w:rPr>
            </w:pPr>
          </w:p>
        </w:tc>
        <w:tc>
          <w:tcPr>
            <w:tcW w:w="1460" w:type="dxa"/>
            <w:tcBorders>
              <w:top w:val="nil"/>
              <w:left w:val="nil"/>
              <w:bottom w:val="nil"/>
              <w:right w:val="nil"/>
            </w:tcBorders>
            <w:noWrap/>
            <w:vAlign w:val="bottom"/>
          </w:tcPr>
          <w:p w:rsidR="003820A7" w:rsidRPr="005E0202" w:rsidRDefault="003820A7" w:rsidP="005E0202">
            <w:pPr>
              <w:suppressAutoHyphens w:val="0"/>
              <w:spacing w:after="0" w:line="240" w:lineRule="auto"/>
              <w:rPr>
                <w:rFonts w:ascii="Times New Roman" w:hAnsi="Times New Roman"/>
                <w:sz w:val="20"/>
                <w:szCs w:val="20"/>
              </w:rPr>
            </w:pPr>
          </w:p>
        </w:tc>
        <w:tc>
          <w:tcPr>
            <w:tcW w:w="1460" w:type="dxa"/>
            <w:tcBorders>
              <w:top w:val="nil"/>
              <w:left w:val="nil"/>
              <w:bottom w:val="nil"/>
              <w:right w:val="nil"/>
            </w:tcBorders>
            <w:noWrap/>
            <w:vAlign w:val="bottom"/>
          </w:tcPr>
          <w:p w:rsidR="003820A7" w:rsidRPr="005E0202" w:rsidRDefault="003820A7" w:rsidP="005E0202">
            <w:pPr>
              <w:suppressAutoHyphens w:val="0"/>
              <w:spacing w:after="0" w:line="240" w:lineRule="auto"/>
              <w:rPr>
                <w:rFonts w:ascii="Times New Roman" w:hAnsi="Times New Roman"/>
                <w:sz w:val="20"/>
                <w:szCs w:val="20"/>
              </w:rPr>
            </w:pPr>
          </w:p>
        </w:tc>
        <w:tc>
          <w:tcPr>
            <w:tcW w:w="1600" w:type="dxa"/>
            <w:tcBorders>
              <w:top w:val="nil"/>
              <w:left w:val="nil"/>
              <w:bottom w:val="nil"/>
              <w:right w:val="nil"/>
            </w:tcBorders>
            <w:noWrap/>
            <w:vAlign w:val="bottom"/>
          </w:tcPr>
          <w:p w:rsidR="003820A7" w:rsidRPr="005E0202" w:rsidRDefault="003820A7" w:rsidP="005E0202">
            <w:pPr>
              <w:suppressAutoHyphens w:val="0"/>
              <w:spacing w:after="0" w:line="240" w:lineRule="auto"/>
              <w:rPr>
                <w:rFonts w:ascii="Times New Roman" w:hAnsi="Times New Roman"/>
                <w:sz w:val="20"/>
                <w:szCs w:val="20"/>
              </w:rPr>
            </w:pPr>
          </w:p>
        </w:tc>
        <w:tc>
          <w:tcPr>
            <w:tcW w:w="4127" w:type="dxa"/>
            <w:tcBorders>
              <w:top w:val="nil"/>
              <w:left w:val="nil"/>
              <w:bottom w:val="nil"/>
              <w:right w:val="nil"/>
            </w:tcBorders>
            <w:noWrap/>
            <w:vAlign w:val="bottom"/>
          </w:tcPr>
          <w:p w:rsidR="003820A7" w:rsidRPr="005E0202" w:rsidRDefault="003820A7" w:rsidP="005E0202">
            <w:pPr>
              <w:suppressAutoHyphens w:val="0"/>
              <w:spacing w:after="0" w:line="240" w:lineRule="auto"/>
              <w:rPr>
                <w:rFonts w:ascii="Times New Roman" w:hAnsi="Times New Roman"/>
                <w:sz w:val="20"/>
                <w:szCs w:val="20"/>
              </w:rPr>
            </w:pPr>
          </w:p>
        </w:tc>
      </w:tr>
      <w:tr w:rsidR="003820A7" w:rsidRPr="00156D73" w:rsidTr="005E0202">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noWrap/>
            <w:vAlign w:val="bottom"/>
            <w:hideMark/>
          </w:tcPr>
          <w:p w:rsidR="003820A7" w:rsidRPr="005E0202" w:rsidRDefault="003820A7" w:rsidP="005E0202">
            <w:pPr>
              <w:suppressAutoHyphens w:val="0"/>
              <w:spacing w:after="0" w:line="240" w:lineRule="auto"/>
              <w:jc w:val="center"/>
              <w:rPr>
                <w:b/>
                <w:color w:val="000000"/>
              </w:rPr>
            </w:pPr>
            <w:r>
              <w:rPr>
                <w:b/>
                <w:bCs/>
                <w:color w:val="000000"/>
                <w:lang w:val="sv-SE"/>
              </w:rPr>
              <w:t>Preliminär budget uppdelad årsvis</w:t>
            </w:r>
          </w:p>
        </w:tc>
      </w:tr>
      <w:tr w:rsidR="003820A7" w:rsidRPr="005E0202" w:rsidTr="005E0202">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År</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jc w:val="right"/>
              <w:rPr>
                <w:color w:val="000000"/>
              </w:rPr>
            </w:pPr>
            <w:r>
              <w:rPr>
                <w:color w:val="000000"/>
                <w:lang w:val="sv-SE"/>
              </w:rPr>
              <w:t>2016</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jc w:val="right"/>
              <w:rPr>
                <w:color w:val="000000"/>
              </w:rPr>
            </w:pPr>
            <w:r>
              <w:rPr>
                <w:color w:val="000000"/>
                <w:lang w:val="sv-SE"/>
              </w:rPr>
              <w:t>2017</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jc w:val="right"/>
              <w:rPr>
                <w:color w:val="000000"/>
              </w:rPr>
            </w:pPr>
            <w:r>
              <w:rPr>
                <w:color w:val="000000"/>
                <w:lang w:val="sv-SE"/>
              </w:rPr>
              <w:t>2018</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jc w:val="right"/>
              <w:rPr>
                <w:color w:val="000000"/>
              </w:rPr>
            </w:pPr>
            <w:r>
              <w:rPr>
                <w:color w:val="000000"/>
                <w:lang w:val="sv-SE"/>
              </w:rPr>
              <w:t>2019</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totalt</w:t>
            </w:r>
          </w:p>
        </w:tc>
      </w:tr>
      <w:tr w:rsidR="003820A7" w:rsidRPr="005E0202" w:rsidTr="005E0202">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 av budgeten</w:t>
            </w:r>
          </w:p>
        </w:tc>
        <w:tc>
          <w:tcPr>
            <w:tcW w:w="160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5E0202">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5E0202">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5E0202">
            <w:pPr>
              <w:suppressAutoHyphens w:val="0"/>
              <w:spacing w:after="0" w:line="240" w:lineRule="auto"/>
              <w:jc w:val="right"/>
              <w:rPr>
                <w:color w:val="000000"/>
              </w:rPr>
            </w:pPr>
          </w:p>
        </w:tc>
        <w:tc>
          <w:tcPr>
            <w:tcW w:w="160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5E0202">
            <w:pPr>
              <w:suppressAutoHyphens w:val="0"/>
              <w:spacing w:after="0" w:line="240" w:lineRule="auto"/>
              <w:jc w:val="right"/>
              <w:rPr>
                <w:color w:val="000000"/>
              </w:rPr>
            </w:pP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jc w:val="right"/>
              <w:rPr>
                <w:color w:val="000000"/>
              </w:rPr>
            </w:pPr>
            <w:r>
              <w:rPr>
                <w:color w:val="000000"/>
                <w:lang w:val="sv-SE"/>
              </w:rPr>
              <w:t>100 %</w:t>
            </w:r>
          </w:p>
        </w:tc>
      </w:tr>
      <w:tr w:rsidR="003820A7" w:rsidRPr="005E0202" w:rsidTr="005E0202">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5E0202">
            <w:pPr>
              <w:suppressAutoHyphens w:val="0"/>
              <w:spacing w:after="0" w:line="240" w:lineRule="auto"/>
              <w:rPr>
                <w:color w:val="000000"/>
              </w:rPr>
            </w:pPr>
            <w:r>
              <w:rPr>
                <w:color w:val="000000"/>
                <w:lang w:val="sv-SE"/>
              </w:rPr>
              <w:t>Belopp</w:t>
            </w:r>
          </w:p>
        </w:tc>
        <w:tc>
          <w:tcPr>
            <w:tcW w:w="1600" w:type="dxa"/>
            <w:tcBorders>
              <w:top w:val="nil"/>
              <w:left w:val="nil"/>
              <w:bottom w:val="single" w:sz="4" w:space="0" w:color="auto"/>
              <w:right w:val="single" w:sz="4" w:space="0" w:color="auto"/>
            </w:tcBorders>
            <w:noWrap/>
            <w:vAlign w:val="bottom"/>
          </w:tcPr>
          <w:p w:rsidR="003820A7" w:rsidRPr="005E0202" w:rsidRDefault="003820A7" w:rsidP="005E0202">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noWrap/>
            <w:vAlign w:val="bottom"/>
          </w:tcPr>
          <w:p w:rsidR="003820A7" w:rsidRPr="005E0202" w:rsidRDefault="003820A7" w:rsidP="005E0202">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noWrap/>
            <w:vAlign w:val="bottom"/>
          </w:tcPr>
          <w:p w:rsidR="003820A7" w:rsidRPr="005E0202" w:rsidRDefault="003820A7" w:rsidP="005E0202">
            <w:pPr>
              <w:suppressAutoHyphens w:val="0"/>
              <w:spacing w:after="0" w:line="240" w:lineRule="auto"/>
              <w:jc w:val="right"/>
              <w:rPr>
                <w:color w:val="000000"/>
              </w:rPr>
            </w:pPr>
          </w:p>
        </w:tc>
        <w:tc>
          <w:tcPr>
            <w:tcW w:w="1600" w:type="dxa"/>
            <w:tcBorders>
              <w:top w:val="nil"/>
              <w:left w:val="nil"/>
              <w:bottom w:val="single" w:sz="4" w:space="0" w:color="auto"/>
              <w:right w:val="single" w:sz="4" w:space="0" w:color="auto"/>
            </w:tcBorders>
            <w:noWrap/>
            <w:vAlign w:val="bottom"/>
          </w:tcPr>
          <w:p w:rsidR="003820A7" w:rsidRPr="005E0202" w:rsidRDefault="003820A7" w:rsidP="005E0202">
            <w:pPr>
              <w:suppressAutoHyphens w:val="0"/>
              <w:spacing w:after="0" w:line="240" w:lineRule="auto"/>
              <w:jc w:val="right"/>
              <w:rPr>
                <w:color w:val="000000"/>
              </w:rPr>
            </w:pPr>
          </w:p>
        </w:tc>
        <w:tc>
          <w:tcPr>
            <w:tcW w:w="4127" w:type="dxa"/>
            <w:tcBorders>
              <w:top w:val="nil"/>
              <w:left w:val="nil"/>
              <w:bottom w:val="single" w:sz="4" w:space="0" w:color="auto"/>
              <w:right w:val="single" w:sz="4" w:space="0" w:color="auto"/>
            </w:tcBorders>
            <w:noWrap/>
            <w:vAlign w:val="bottom"/>
          </w:tcPr>
          <w:p w:rsidR="003820A7" w:rsidRPr="005E0202" w:rsidRDefault="003820A7" w:rsidP="005E0202">
            <w:pPr>
              <w:suppressAutoHyphens w:val="0"/>
              <w:spacing w:after="0" w:line="240" w:lineRule="auto"/>
              <w:jc w:val="right"/>
              <w:rPr>
                <w:color w:val="000000"/>
              </w:rPr>
            </w:pPr>
          </w:p>
        </w:tc>
      </w:tr>
    </w:tbl>
    <w:p w:rsidR="003820A7" w:rsidRPr="00815C13" w:rsidRDefault="003820A7" w:rsidP="007A5D85">
      <w:pPr>
        <w:spacing w:after="0"/>
        <w:rPr>
          <w:rFonts w:cs="Open Sans"/>
          <w:bCs/>
          <w:sz w:val="20"/>
          <w:szCs w:val="20"/>
        </w:rPr>
      </w:pPr>
    </w:p>
    <w:p w:rsidR="003820A7" w:rsidRPr="00815C13" w:rsidRDefault="003820A7" w:rsidP="007A5D85">
      <w:pPr>
        <w:spacing w:after="0"/>
        <w:rPr>
          <w:rFonts w:cs="Open Sans"/>
          <w:bCs/>
          <w:sz w:val="20"/>
          <w:szCs w:val="20"/>
        </w:rPr>
      </w:pPr>
    </w:p>
    <w:p w:rsidR="003820A7" w:rsidRPr="00815C13" w:rsidRDefault="003820A7" w:rsidP="007A5D85">
      <w:pPr>
        <w:spacing w:after="0"/>
        <w:rPr>
          <w:rFonts w:cs="Open Sans"/>
          <w:bCs/>
          <w:sz w:val="20"/>
          <w:szCs w:val="20"/>
        </w:rPr>
        <w:sectPr w:rsidR="003820A7" w:rsidRPr="00815C13" w:rsidSect="007424C0">
          <w:pgSz w:w="16838" w:h="11906" w:orient="landscape"/>
          <w:pgMar w:top="1417" w:right="1417" w:bottom="1417" w:left="1417" w:header="720" w:footer="708" w:gutter="0"/>
          <w:cols w:space="720"/>
          <w:docGrid w:linePitch="360" w:charSpace="-2049"/>
        </w:sectPr>
      </w:pPr>
    </w:p>
    <w:tbl>
      <w:tblPr>
        <w:tblW w:w="9497" w:type="dxa"/>
        <w:tblInd w:w="-175" w:type="dxa"/>
        <w:tblLayout w:type="fixed"/>
        <w:tblCellMar>
          <w:top w:w="57" w:type="dxa"/>
        </w:tblCellMar>
        <w:tblLook w:val="0000" w:firstRow="0" w:lastRow="0" w:firstColumn="0" w:lastColumn="0" w:noHBand="0" w:noVBand="0"/>
      </w:tblPr>
      <w:tblGrid>
        <w:gridCol w:w="1182"/>
        <w:gridCol w:w="235"/>
        <w:gridCol w:w="1701"/>
        <w:gridCol w:w="1560"/>
        <w:gridCol w:w="1275"/>
        <w:gridCol w:w="1134"/>
        <w:gridCol w:w="142"/>
        <w:gridCol w:w="1134"/>
        <w:gridCol w:w="1134"/>
      </w:tblGrid>
      <w:tr w:rsidR="003820A7" w:rsidRPr="00815C13" w:rsidTr="006413CD">
        <w:tc>
          <w:tcPr>
            <w:tcW w:w="1182" w:type="dxa"/>
            <w:tcBorders>
              <w:top w:val="single" w:sz="4" w:space="0" w:color="000000"/>
              <w:left w:val="single" w:sz="4" w:space="0" w:color="000000"/>
              <w:bottom w:val="single" w:sz="4" w:space="0" w:color="000000"/>
              <w:right w:val="single" w:sz="4" w:space="0" w:color="000000"/>
            </w:tcBorders>
          </w:tcPr>
          <w:p w:rsidR="003820A7" w:rsidRPr="00815C13" w:rsidRDefault="003820A7" w:rsidP="0068269D">
            <w:pPr>
              <w:spacing w:after="60"/>
              <w:rPr>
                <w:rFonts w:cs="Open Sans"/>
                <w:b/>
                <w:bCs/>
                <w:sz w:val="20"/>
                <w:szCs w:val="20"/>
              </w:rPr>
            </w:pPr>
            <w:r>
              <w:rPr>
                <w:rFonts w:cs="Open Sans"/>
                <w:b/>
                <w:bCs/>
                <w:sz w:val="20"/>
                <w:szCs w:val="20"/>
                <w:lang w:val="sv-SE"/>
              </w:rPr>
              <w:lastRenderedPageBreak/>
              <w:t>AP-nr</w:t>
            </w:r>
          </w:p>
        </w:tc>
        <w:tc>
          <w:tcPr>
            <w:tcW w:w="3496" w:type="dxa"/>
            <w:gridSpan w:val="3"/>
            <w:tcBorders>
              <w:top w:val="single" w:sz="4" w:space="0" w:color="000000"/>
              <w:left w:val="single" w:sz="4" w:space="0" w:color="000000"/>
              <w:bottom w:val="single" w:sz="4" w:space="0" w:color="000000"/>
              <w:right w:val="single" w:sz="4" w:space="0" w:color="000000"/>
            </w:tcBorders>
          </w:tcPr>
          <w:p w:rsidR="003820A7" w:rsidRPr="00815C13" w:rsidRDefault="003820A7" w:rsidP="0068269D">
            <w:pPr>
              <w:spacing w:after="60"/>
              <w:rPr>
                <w:rFonts w:cs="Open Sans"/>
                <w:b/>
                <w:bCs/>
                <w:sz w:val="20"/>
                <w:szCs w:val="20"/>
              </w:rPr>
            </w:pPr>
            <w:r>
              <w:rPr>
                <w:rFonts w:cs="Open Sans"/>
                <w:b/>
                <w:bCs/>
                <w:sz w:val="20"/>
                <w:szCs w:val="20"/>
                <w:lang w:val="sv-SE"/>
              </w:rPr>
              <w:t>AP-titel</w:t>
            </w:r>
          </w:p>
        </w:tc>
        <w:tc>
          <w:tcPr>
            <w:tcW w:w="1275" w:type="dxa"/>
            <w:tcBorders>
              <w:top w:val="single" w:sz="4" w:space="0" w:color="000000"/>
              <w:left w:val="single" w:sz="4" w:space="0" w:color="000000"/>
              <w:bottom w:val="single" w:sz="4" w:space="0" w:color="000000"/>
              <w:right w:val="single" w:sz="4" w:space="0" w:color="000000"/>
            </w:tcBorders>
          </w:tcPr>
          <w:p w:rsidR="003820A7" w:rsidRPr="00815C13" w:rsidRDefault="003820A7" w:rsidP="0068269D">
            <w:pPr>
              <w:spacing w:after="60"/>
              <w:rPr>
                <w:rFonts w:cs="Open Sans"/>
                <w:b/>
                <w:bCs/>
                <w:sz w:val="20"/>
                <w:szCs w:val="20"/>
              </w:rPr>
            </w:pPr>
            <w:r>
              <w:rPr>
                <w:rFonts w:cs="Open Sans"/>
                <w:b/>
                <w:bCs/>
                <w:sz w:val="20"/>
                <w:szCs w:val="20"/>
                <w:lang w:val="sv-SE"/>
              </w:rPr>
              <w:t>Startmånad AP</w:t>
            </w:r>
          </w:p>
        </w:tc>
        <w:tc>
          <w:tcPr>
            <w:tcW w:w="1276" w:type="dxa"/>
            <w:gridSpan w:val="2"/>
            <w:tcBorders>
              <w:top w:val="single" w:sz="4" w:space="0" w:color="000000"/>
              <w:left w:val="single" w:sz="4" w:space="0" w:color="000000"/>
              <w:bottom w:val="single" w:sz="4" w:space="0" w:color="000000"/>
              <w:right w:val="single" w:sz="4" w:space="0" w:color="000000"/>
            </w:tcBorders>
          </w:tcPr>
          <w:p w:rsidR="003820A7" w:rsidRPr="00815C13" w:rsidRDefault="003820A7" w:rsidP="0068269D">
            <w:pPr>
              <w:spacing w:after="60"/>
              <w:rPr>
                <w:rFonts w:cs="Open Sans"/>
                <w:b/>
                <w:bCs/>
                <w:sz w:val="20"/>
                <w:szCs w:val="20"/>
              </w:rPr>
            </w:pPr>
            <w:r>
              <w:rPr>
                <w:rFonts w:cs="Open Sans"/>
                <w:b/>
                <w:bCs/>
                <w:sz w:val="20"/>
                <w:szCs w:val="20"/>
                <w:lang w:val="sv-SE"/>
              </w:rPr>
              <w:t>Slutmånad AP</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68269D">
            <w:pPr>
              <w:spacing w:after="60"/>
              <w:rPr>
                <w:sz w:val="20"/>
                <w:szCs w:val="20"/>
              </w:rPr>
            </w:pPr>
            <w:r>
              <w:rPr>
                <w:rFonts w:cs="Open Sans"/>
                <w:b/>
                <w:bCs/>
                <w:sz w:val="20"/>
                <w:szCs w:val="20"/>
                <w:lang w:val="sv-SE"/>
              </w:rPr>
              <w:t>AP-budget</w:t>
            </w:r>
          </w:p>
        </w:tc>
      </w:tr>
      <w:tr w:rsidR="003820A7" w:rsidRPr="00815C13" w:rsidTr="006413CD">
        <w:tc>
          <w:tcPr>
            <w:tcW w:w="1182" w:type="dxa"/>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78660C">
            <w:pPr>
              <w:spacing w:after="60"/>
              <w:rPr>
                <w:rFonts w:cs="Open Sans"/>
                <w:b/>
                <w:bCs/>
                <w:sz w:val="20"/>
                <w:szCs w:val="20"/>
              </w:rPr>
            </w:pPr>
            <w:r>
              <w:rPr>
                <w:rFonts w:cs="Open Sans"/>
                <w:b/>
                <w:bCs/>
                <w:sz w:val="20"/>
                <w:szCs w:val="20"/>
                <w:lang w:val="sv-SE"/>
              </w:rPr>
              <w:t>3</w:t>
            </w:r>
          </w:p>
        </w:tc>
        <w:tc>
          <w:tcPr>
            <w:tcW w:w="3496" w:type="dxa"/>
            <w:gridSpan w:val="3"/>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68269D">
            <w:pPr>
              <w:spacing w:after="60"/>
              <w:rPr>
                <w:i/>
                <w:sz w:val="20"/>
                <w:szCs w:val="20"/>
              </w:rPr>
            </w:pPr>
            <w:r>
              <w:rPr>
                <w:rFonts w:cs="Open Sans"/>
                <w:b/>
                <w:bCs/>
                <w:sz w:val="20"/>
                <w:szCs w:val="20"/>
                <w:lang w:val="sv-SE"/>
              </w:rPr>
              <w:t>Kommunikation</w:t>
            </w:r>
          </w:p>
          <w:p w:rsidR="003820A7" w:rsidRPr="00815C13" w:rsidRDefault="003820A7" w:rsidP="0068269D">
            <w:pPr>
              <w:pStyle w:val="ListParagraph"/>
              <w:spacing w:line="100" w:lineRule="atLeast"/>
              <w:ind w:left="0"/>
              <w:jc w:val="both"/>
              <w:rPr>
                <w:rFonts w:cs="Open Sans"/>
                <w:i/>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68269D">
            <w:pPr>
              <w:spacing w:after="60"/>
              <w:rPr>
                <w:rFonts w:cs="Open Sans"/>
                <w:bCs/>
                <w:i/>
                <w:sz w:val="20"/>
                <w:szCs w:val="20"/>
              </w:rPr>
            </w:pPr>
            <w:r>
              <w:rPr>
                <w:rFonts w:cs="Open Sans"/>
                <w:i/>
                <w:iCs/>
                <w:sz w:val="20"/>
                <w:szCs w:val="20"/>
                <w:lang w:val="sv-SE"/>
              </w:rPr>
              <w:t>Inhämtas automatiskt från åtgärder</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68269D">
            <w:pPr>
              <w:spacing w:after="60"/>
              <w:rPr>
                <w:rFonts w:cs="Open Sans"/>
                <w:bCs/>
                <w:i/>
                <w:sz w:val="20"/>
                <w:szCs w:val="20"/>
              </w:rPr>
            </w:pPr>
            <w:r>
              <w:rPr>
                <w:rFonts w:cs="Open Sans"/>
                <w:i/>
                <w:iCs/>
                <w:sz w:val="20"/>
                <w:szCs w:val="20"/>
                <w:lang w:val="sv-SE"/>
              </w:rPr>
              <w:t>Inhämtas automatiskt från åtgärder</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68269D">
            <w:pPr>
              <w:spacing w:after="60"/>
              <w:rPr>
                <w:sz w:val="20"/>
                <w:szCs w:val="20"/>
              </w:rPr>
            </w:pPr>
            <w:r>
              <w:rPr>
                <w:rFonts w:cs="Open Sans"/>
                <w:i/>
                <w:iCs/>
                <w:sz w:val="20"/>
                <w:szCs w:val="20"/>
                <w:lang w:val="sv-SE"/>
              </w:rPr>
              <w:t>Inhämtas automatiskt</w:t>
            </w:r>
          </w:p>
        </w:tc>
      </w:tr>
      <w:tr w:rsidR="003820A7" w:rsidRPr="00815C13"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68269D">
            <w:pPr>
              <w:spacing w:after="60"/>
              <w:rPr>
                <w:sz w:val="20"/>
                <w:szCs w:val="20"/>
              </w:rPr>
            </w:pPr>
            <w:r>
              <w:rPr>
                <w:rFonts w:cs="Open Sans"/>
                <w:b/>
                <w:bCs/>
                <w:sz w:val="20"/>
                <w:szCs w:val="20"/>
                <w:lang w:val="sv-SE"/>
              </w:rPr>
              <w:t>Samarbetspartnernas deltagande</w:t>
            </w:r>
          </w:p>
        </w:tc>
      </w:tr>
      <w:tr w:rsidR="003820A7" w:rsidRPr="00815C13"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68269D">
            <w:pPr>
              <w:spacing w:after="60"/>
              <w:rPr>
                <w:i/>
                <w:sz w:val="20"/>
                <w:szCs w:val="20"/>
              </w:rPr>
            </w:pPr>
            <w:r>
              <w:rPr>
                <w:rFonts w:cs="Open Sans"/>
                <w:sz w:val="20"/>
                <w:szCs w:val="20"/>
                <w:lang w:val="sv-SE"/>
              </w:rPr>
              <w:t>AP-ansvarig samarbetspartner</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68269D">
            <w:pPr>
              <w:spacing w:after="60"/>
              <w:rPr>
                <w:sz w:val="20"/>
                <w:szCs w:val="20"/>
              </w:rPr>
            </w:pPr>
          </w:p>
        </w:tc>
      </w:tr>
      <w:tr w:rsidR="003820A7" w:rsidRPr="00815C13"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68269D">
            <w:pPr>
              <w:spacing w:after="60"/>
              <w:rPr>
                <w:i/>
                <w:sz w:val="20"/>
                <w:szCs w:val="20"/>
              </w:rPr>
            </w:pPr>
            <w:r>
              <w:rPr>
                <w:rFonts w:cs="Open Sans"/>
                <w:sz w:val="20"/>
                <w:szCs w:val="20"/>
                <w:lang w:val="sv-SE"/>
              </w:rPr>
              <w:t>Andra deltagande samarbetspartners</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68269D">
            <w:pPr>
              <w:spacing w:after="60"/>
              <w:rPr>
                <w:rFonts w:cs="Open Sans"/>
                <w:bCs/>
                <w:sz w:val="20"/>
                <w:szCs w:val="20"/>
              </w:rPr>
            </w:pPr>
          </w:p>
        </w:tc>
      </w:tr>
      <w:tr w:rsidR="003820A7" w:rsidRPr="00815C13"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074E59">
            <w:pPr>
              <w:spacing w:after="60"/>
              <w:rPr>
                <w:sz w:val="20"/>
                <w:szCs w:val="20"/>
              </w:rPr>
            </w:pPr>
            <w:r>
              <w:rPr>
                <w:rFonts w:cs="Open Sans"/>
                <w:b/>
                <w:bCs/>
                <w:sz w:val="20"/>
                <w:szCs w:val="20"/>
                <w:lang w:val="sv-SE"/>
              </w:rPr>
              <w:t xml:space="preserve">Sammanfattning </w:t>
            </w:r>
          </w:p>
        </w:tc>
      </w:tr>
      <w:tr w:rsidR="003820A7" w:rsidRPr="0041398E" w:rsidTr="006413CD">
        <w:tc>
          <w:tcPr>
            <w:tcW w:w="9497" w:type="dxa"/>
            <w:gridSpan w:val="9"/>
            <w:tcBorders>
              <w:top w:val="single" w:sz="4" w:space="0" w:color="000000"/>
              <w:left w:val="single" w:sz="4" w:space="0" w:color="000000"/>
              <w:bottom w:val="single" w:sz="4" w:space="0" w:color="000000"/>
              <w:right w:val="single" w:sz="4" w:space="0" w:color="000000"/>
            </w:tcBorders>
          </w:tcPr>
          <w:p w:rsidR="003820A7" w:rsidRPr="00E76F59" w:rsidRDefault="003820A7" w:rsidP="00074E59">
            <w:pPr>
              <w:tabs>
                <w:tab w:val="left" w:pos="3248"/>
              </w:tabs>
              <w:spacing w:after="60"/>
              <w:rPr>
                <w:rFonts w:cs="Open Sans"/>
                <w:color w:val="548DD4"/>
                <w:sz w:val="20"/>
                <w:szCs w:val="20"/>
                <w:lang w:val="sv-SE"/>
              </w:rPr>
            </w:pPr>
            <w:r>
              <w:rPr>
                <w:rFonts w:cs="Open Sans"/>
                <w:b/>
                <w:bCs/>
                <w:color w:val="548DD4"/>
                <w:sz w:val="20"/>
                <w:szCs w:val="20"/>
                <w:lang w:val="sv-SE"/>
              </w:rPr>
              <w:t>[1 500 tecken]</w:t>
            </w:r>
            <w:r>
              <w:rPr>
                <w:rFonts w:cs="Open Sans"/>
                <w:color w:val="548DD4"/>
                <w:sz w:val="20"/>
                <w:szCs w:val="20"/>
                <w:lang w:val="sv-SE"/>
              </w:rPr>
              <w:t xml:space="preserve"> </w:t>
            </w:r>
            <w:r>
              <w:rPr>
                <w:rFonts w:cs="Open Sans"/>
                <w:i/>
                <w:iCs/>
                <w:color w:val="548DD4"/>
                <w:sz w:val="20"/>
                <w:szCs w:val="20"/>
                <w:lang w:val="sv-SE"/>
              </w:rPr>
              <w:t>Beskriv er kommunikationsstrategi och hur den kommer att bidra med att uppnå projektmålen. Beskriv klart och tydligt era kommunikationsmål för var och en av de angivna målgrupperna samt relevanta kommunikationsåtgärder.</w:t>
            </w:r>
          </w:p>
        </w:tc>
      </w:tr>
      <w:tr w:rsidR="003820A7" w:rsidRPr="0041398E" w:rsidTr="006413CD">
        <w:tc>
          <w:tcPr>
            <w:tcW w:w="4678" w:type="dxa"/>
            <w:gridSpan w:val="4"/>
            <w:tcBorders>
              <w:top w:val="single" w:sz="4" w:space="0" w:color="000000"/>
              <w:left w:val="single" w:sz="4" w:space="0" w:color="000000"/>
              <w:bottom w:val="single" w:sz="4" w:space="0" w:color="000000"/>
              <w:right w:val="single" w:sz="4" w:space="0" w:color="000000"/>
            </w:tcBorders>
            <w:shd w:val="clear" w:color="auto" w:fill="E5DFEC"/>
          </w:tcPr>
          <w:p w:rsidR="003820A7" w:rsidRPr="00E76F59" w:rsidRDefault="003820A7" w:rsidP="0068269D">
            <w:pPr>
              <w:spacing w:after="60"/>
              <w:rPr>
                <w:rFonts w:cs="Open Sans"/>
                <w:b/>
                <w:bCs/>
                <w:sz w:val="20"/>
                <w:szCs w:val="20"/>
                <w:lang w:val="sv-SE"/>
              </w:rPr>
            </w:pPr>
            <w:r>
              <w:rPr>
                <w:rFonts w:cs="Open Sans"/>
                <w:b/>
                <w:bCs/>
                <w:sz w:val="20"/>
                <w:szCs w:val="20"/>
                <w:lang w:val="sv-SE"/>
              </w:rPr>
              <w:t>Kommunikationsmål</w:t>
            </w:r>
          </w:p>
          <w:p w:rsidR="003820A7" w:rsidRPr="00E76F59" w:rsidRDefault="003820A7" w:rsidP="0068269D">
            <w:pPr>
              <w:spacing w:after="60"/>
              <w:rPr>
                <w:rFonts w:cs="Open Sans"/>
                <w:b/>
                <w:bCs/>
                <w:sz w:val="20"/>
                <w:szCs w:val="20"/>
                <w:lang w:val="sv-SE"/>
              </w:rPr>
            </w:pPr>
            <w:r>
              <w:rPr>
                <w:rFonts w:cs="Open Sans"/>
                <w:b/>
                <w:bCs/>
                <w:sz w:val="20"/>
                <w:szCs w:val="20"/>
                <w:lang w:val="sv-SE"/>
              </w:rPr>
              <w:t>Vad kan kommunikation bidra med för att uppnå projektmålen?</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E5DFEC"/>
          </w:tcPr>
          <w:p w:rsidR="003820A7" w:rsidRPr="00E76F59" w:rsidRDefault="003820A7" w:rsidP="0068269D">
            <w:pPr>
              <w:spacing w:after="60"/>
              <w:rPr>
                <w:rFonts w:cs="Open Sans"/>
                <w:b/>
                <w:bCs/>
                <w:sz w:val="20"/>
                <w:szCs w:val="20"/>
                <w:lang w:val="sv-SE"/>
              </w:rPr>
            </w:pPr>
            <w:r>
              <w:rPr>
                <w:rFonts w:cs="Open Sans"/>
                <w:b/>
                <w:bCs/>
                <w:sz w:val="20"/>
                <w:szCs w:val="20"/>
                <w:lang w:val="sv-SE"/>
              </w:rPr>
              <w:t>Målgrupper</w:t>
            </w:r>
          </w:p>
          <w:p w:rsidR="003820A7" w:rsidRPr="00E76F59" w:rsidRDefault="003820A7" w:rsidP="0068269D">
            <w:pPr>
              <w:spacing w:after="60"/>
              <w:rPr>
                <w:rFonts w:cs="Open Sans"/>
                <w:b/>
                <w:bCs/>
                <w:sz w:val="20"/>
                <w:szCs w:val="20"/>
                <w:lang w:val="sv-SE"/>
              </w:rPr>
            </w:pPr>
            <w:r>
              <w:rPr>
                <w:rFonts w:cs="Open Sans"/>
                <w:b/>
                <w:bCs/>
                <w:sz w:val="20"/>
                <w:szCs w:val="20"/>
                <w:lang w:val="sv-SE"/>
              </w:rPr>
              <w:t>Vilka behöver du kunna nå?</w:t>
            </w:r>
          </w:p>
        </w:tc>
      </w:tr>
      <w:tr w:rsidR="003820A7" w:rsidRPr="00815C13" w:rsidTr="006413CD">
        <w:trPr>
          <w:trHeight w:val="126"/>
        </w:trPr>
        <w:tc>
          <w:tcPr>
            <w:tcW w:w="4678" w:type="dxa"/>
            <w:gridSpan w:val="4"/>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E06309">
            <w:pPr>
              <w:spacing w:after="0"/>
              <w:jc w:val="center"/>
              <w:rPr>
                <w:rFonts w:cs="Open Sans"/>
                <w:bCs/>
                <w:sz w:val="20"/>
                <w:szCs w:val="20"/>
              </w:rPr>
            </w:pPr>
            <w:r>
              <w:rPr>
                <w:rFonts w:cs="Open Sans"/>
                <w:sz w:val="20"/>
                <w:szCs w:val="20"/>
                <w:lang w:val="sv-SE"/>
              </w:rPr>
              <w:t>[</w:t>
            </w:r>
            <w:r>
              <w:rPr>
                <w:rFonts w:cs="Open Sans"/>
                <w:b/>
                <w:bCs/>
                <w:color w:val="548DD4"/>
                <w:sz w:val="20"/>
                <w:szCs w:val="20"/>
                <w:lang w:val="sv-SE"/>
              </w:rPr>
              <w:t>500 tecken]</w:t>
            </w:r>
          </w:p>
        </w:tc>
        <w:tc>
          <w:tcPr>
            <w:tcW w:w="4819" w:type="dxa"/>
            <w:gridSpan w:val="5"/>
            <w:tcBorders>
              <w:top w:val="single" w:sz="4" w:space="0" w:color="000000"/>
              <w:left w:val="single" w:sz="4" w:space="0" w:color="000000"/>
              <w:bottom w:val="single" w:sz="4" w:space="0" w:color="000000"/>
              <w:right w:val="single" w:sz="4" w:space="0" w:color="000000"/>
            </w:tcBorders>
          </w:tcPr>
          <w:p w:rsidR="003820A7" w:rsidRPr="00815C13" w:rsidRDefault="003820A7" w:rsidP="0068269D">
            <w:pPr>
              <w:spacing w:after="0"/>
              <w:rPr>
                <w:rFonts w:cs="Open Sans"/>
                <w:sz w:val="20"/>
                <w:szCs w:val="20"/>
              </w:rPr>
            </w:pPr>
            <w:r>
              <w:rPr>
                <w:rFonts w:cs="Open Sans"/>
                <w:b/>
                <w:bCs/>
                <w:color w:val="548DD4"/>
                <w:sz w:val="20"/>
                <w:szCs w:val="20"/>
                <w:lang w:val="sv-SE"/>
              </w:rPr>
              <w:t>[500 tecken]</w:t>
            </w:r>
          </w:p>
        </w:tc>
      </w:tr>
      <w:tr w:rsidR="003820A7" w:rsidRPr="00815C13" w:rsidTr="006413CD">
        <w:tblPrEx>
          <w:tblCellMar>
            <w:top w:w="0" w:type="dxa"/>
            <w:left w:w="10" w:type="dxa"/>
            <w:right w:w="10" w:type="dxa"/>
          </w:tblCellMar>
          <w:tblLook w:val="04A0" w:firstRow="1" w:lastRow="0" w:firstColumn="1" w:lastColumn="0" w:noHBand="0" w:noVBand="1"/>
        </w:tblPrEx>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tcPr>
          <w:p w:rsidR="003820A7" w:rsidRPr="00815C13" w:rsidRDefault="003820A7" w:rsidP="003416AF">
            <w:pPr>
              <w:spacing w:after="60"/>
              <w:rPr>
                <w:rFonts w:cs="Open Sans"/>
                <w:sz w:val="20"/>
                <w:szCs w:val="20"/>
              </w:rPr>
            </w:pPr>
            <w:r>
              <w:rPr>
                <w:rFonts w:cs="Open Sans"/>
                <w:b/>
                <w:bCs/>
                <w:sz w:val="20"/>
                <w:szCs w:val="20"/>
                <w:lang w:val="sv-SE"/>
              </w:rPr>
              <w:t>Åtgärder och leverabler</w:t>
            </w:r>
          </w:p>
        </w:tc>
      </w:tr>
      <w:tr w:rsidR="003820A7"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3820A7" w:rsidRPr="00815C13" w:rsidRDefault="003820A7" w:rsidP="0068269D">
            <w:pPr>
              <w:spacing w:after="0"/>
              <w:jc w:val="center"/>
              <w:rPr>
                <w:sz w:val="20"/>
                <w:szCs w:val="20"/>
              </w:rPr>
            </w:pPr>
            <w:r>
              <w:rPr>
                <w:rFonts w:cs="Open Sans"/>
                <w:sz w:val="20"/>
                <w:szCs w:val="20"/>
                <w:lang w:val="sv-SE"/>
              </w:rPr>
              <w:t>A 1.1 Startåtgärder</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E76F59" w:rsidRDefault="003820A7" w:rsidP="0068269D">
            <w:pPr>
              <w:pStyle w:val="CommentText"/>
              <w:spacing w:after="0"/>
              <w:rPr>
                <w:lang w:val="sv-SE"/>
              </w:rPr>
            </w:pPr>
            <w:r>
              <w:rPr>
                <w:lang w:val="sv-SE"/>
              </w:rPr>
              <w:t>Åtgärdsbeskrivning och deltagande samarbetspartners</w:t>
            </w:r>
          </w:p>
          <w:p w:rsidR="003820A7" w:rsidRPr="00E76F59" w:rsidRDefault="003820A7" w:rsidP="00E06309">
            <w:pPr>
              <w:spacing w:after="0"/>
              <w:rPr>
                <w:b/>
                <w:sz w:val="20"/>
                <w:szCs w:val="20"/>
                <w:lang w:val="sv-SE"/>
              </w:rPr>
            </w:pPr>
            <w:r>
              <w:rPr>
                <w:rFonts w:cs="Open Sans"/>
                <w:b/>
                <w:bCs/>
                <w:color w:val="548DD4"/>
                <w:sz w:val="20"/>
                <w:szCs w:val="20"/>
                <w:lang w:val="sv-SE"/>
              </w:rPr>
              <w:t>[500 tecken]</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sz w:val="20"/>
                <w:szCs w:val="20"/>
              </w:rPr>
            </w:pPr>
            <w:r>
              <w:rPr>
                <w:rFonts w:cs="Open Sans"/>
                <w:sz w:val="20"/>
                <w:szCs w:val="20"/>
                <w:lang w:val="sv-SE"/>
              </w:rPr>
              <w:t>Startmånad</w:t>
            </w:r>
          </w:p>
          <w:p w:rsidR="003820A7" w:rsidRPr="00815C13" w:rsidRDefault="003820A7" w:rsidP="0068269D">
            <w:pPr>
              <w:spacing w:after="0"/>
              <w:rPr>
                <w:sz w:val="20"/>
                <w:szCs w:val="20"/>
              </w:rPr>
            </w:pPr>
            <w:r>
              <w:rPr>
                <w:rFonts w:cs="Open Sans"/>
                <w:i/>
                <w:iCs/>
                <w:sz w:val="20"/>
                <w:szCs w:val="20"/>
                <w:lang w:val="sv-SE"/>
              </w:rPr>
              <w:t>(MM.YYYY)</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sz w:val="20"/>
                <w:szCs w:val="20"/>
              </w:rPr>
            </w:pPr>
            <w:r>
              <w:rPr>
                <w:rFonts w:cs="Open Sans"/>
                <w:sz w:val="20"/>
                <w:szCs w:val="20"/>
                <w:lang w:val="sv-SE"/>
              </w:rPr>
              <w:t>Slutmånad</w:t>
            </w:r>
          </w:p>
          <w:p w:rsidR="003820A7" w:rsidRPr="00815C13" w:rsidRDefault="003820A7" w:rsidP="0068269D">
            <w:pPr>
              <w:spacing w:after="0"/>
              <w:rPr>
                <w:sz w:val="20"/>
                <w:szCs w:val="20"/>
              </w:rPr>
            </w:pPr>
            <w:r>
              <w:rPr>
                <w:rFonts w:cs="Open Sans"/>
                <w:i/>
                <w:iCs/>
                <w:sz w:val="20"/>
                <w:szCs w:val="20"/>
                <w:lang w:val="sv-SE"/>
              </w:rPr>
              <w:t>(MM.YYYY)</w:t>
            </w:r>
          </w:p>
        </w:tc>
      </w:tr>
      <w:tr w:rsidR="003820A7" w:rsidRPr="00815C13" w:rsidTr="006413CD">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tcMar>
              <w:top w:w="57" w:type="dxa"/>
              <w:left w:w="108" w:type="dxa"/>
              <w:bottom w:w="0" w:type="dxa"/>
              <w:right w:w="108" w:type="dxa"/>
            </w:tcMar>
            <w:vAlign w:val="center"/>
          </w:tcPr>
          <w:p w:rsidR="003820A7" w:rsidRPr="00815C13" w:rsidRDefault="003820A7" w:rsidP="0068269D">
            <w:pPr>
              <w:spacing w:after="0"/>
              <w:jc w:val="center"/>
              <w:rPr>
                <w:sz w:val="20"/>
                <w:szCs w:val="20"/>
              </w:rPr>
            </w:pPr>
            <w:r>
              <w:rPr>
                <w:rFonts w:cs="Open Sans"/>
                <w:i/>
                <w:iCs/>
                <w:sz w:val="20"/>
                <w:szCs w:val="20"/>
                <w:lang w:val="sv-SE"/>
              </w:rPr>
              <w:t>D 1.1.1</w:t>
            </w:r>
          </w:p>
        </w:tc>
        <w:tc>
          <w:tcPr>
            <w:tcW w:w="5670" w:type="dxa"/>
            <w:gridSpan w:val="4"/>
            <w:tcBorders>
              <w:top w:val="single" w:sz="4" w:space="0" w:color="000000"/>
              <w:left w:val="single" w:sz="4" w:space="0" w:color="000000"/>
              <w:bottom w:val="single" w:sz="4" w:space="0" w:color="000000"/>
              <w:right w:val="single" w:sz="4" w:space="0" w:color="000000"/>
            </w:tcBorders>
            <w:tcMar>
              <w:top w:w="57" w:type="dxa"/>
              <w:left w:w="108" w:type="dxa"/>
              <w:bottom w:w="0" w:type="dxa"/>
              <w:right w:w="108" w:type="dxa"/>
            </w:tcMar>
          </w:tcPr>
          <w:p w:rsidR="003820A7" w:rsidRPr="00815C13" w:rsidRDefault="003820A7" w:rsidP="003416AF">
            <w:pPr>
              <w:spacing w:after="0"/>
              <w:rPr>
                <w:sz w:val="20"/>
                <w:szCs w:val="20"/>
              </w:rPr>
            </w:pPr>
            <w:r>
              <w:rPr>
                <w:rFonts w:cs="Open Sans"/>
                <w:sz w:val="20"/>
                <w:szCs w:val="20"/>
                <w:lang w:val="sv-SE"/>
              </w:rPr>
              <w:t>Leverabel</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sz w:val="20"/>
                <w:szCs w:val="20"/>
              </w:rPr>
            </w:pPr>
            <w:r>
              <w:rPr>
                <w:rFonts w:cs="Open Sans"/>
                <w:sz w:val="20"/>
                <w:szCs w:val="20"/>
                <w:lang w:val="sv-SE"/>
              </w:rPr>
              <w:t>Målvärde</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sz w:val="20"/>
                <w:szCs w:val="20"/>
              </w:rPr>
            </w:pPr>
            <w:r>
              <w:rPr>
                <w:rFonts w:cs="Open Sans"/>
                <w:sz w:val="20"/>
                <w:szCs w:val="20"/>
                <w:lang w:val="sv-SE"/>
              </w:rPr>
              <w:t>Leverans</w:t>
            </w:r>
            <w:r w:rsidR="00277005">
              <w:rPr>
                <w:rFonts w:cs="Open Sans"/>
                <w:sz w:val="20"/>
                <w:szCs w:val="20"/>
                <w:lang w:val="sv-SE"/>
              </w:rPr>
              <w:t>-</w:t>
            </w:r>
            <w:r>
              <w:rPr>
                <w:rFonts w:cs="Open Sans"/>
                <w:sz w:val="20"/>
                <w:szCs w:val="20"/>
                <w:lang w:val="sv-SE"/>
              </w:rPr>
              <w:t>månad (MM.YYYY)</w:t>
            </w:r>
          </w:p>
        </w:tc>
      </w:tr>
      <w:tr w:rsidR="003820A7" w:rsidRPr="00870E5E"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3820A7" w:rsidRPr="00870E5E" w:rsidRDefault="003820A7" w:rsidP="0068269D">
            <w:pPr>
              <w:spacing w:after="0"/>
              <w:jc w:val="center"/>
              <w:rPr>
                <w:sz w:val="20"/>
                <w:szCs w:val="20"/>
              </w:rPr>
            </w:pPr>
            <w:r>
              <w:rPr>
                <w:rFonts w:cs="Open Sans"/>
                <w:sz w:val="20"/>
                <w:szCs w:val="20"/>
                <w:lang w:val="sv-SE"/>
              </w:rPr>
              <w:t>A.1.2 Publikationer</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067AD6" w:rsidRDefault="003820A7" w:rsidP="000E6BB8">
            <w:pPr>
              <w:spacing w:after="0"/>
              <w:rPr>
                <w:sz w:val="20"/>
                <w:szCs w:val="20"/>
                <w:lang w:val="sv-SE"/>
              </w:rPr>
            </w:pPr>
            <w:r>
              <w:rPr>
                <w:rFonts w:cs="Open Sans"/>
                <w:sz w:val="20"/>
                <w:szCs w:val="20"/>
                <w:lang w:val="sv-SE"/>
              </w:rPr>
              <w:t>Åtgärdsbeskrivning</w:t>
            </w:r>
            <w:r>
              <w:rPr>
                <w:rFonts w:cs="Open Sans"/>
                <w:lang w:val="sv-SE"/>
              </w:rPr>
              <w:t xml:space="preserve"> </w:t>
            </w:r>
            <w:r w:rsidRPr="00067AD6">
              <w:rPr>
                <w:sz w:val="20"/>
                <w:szCs w:val="20"/>
                <w:lang w:val="sv-SE"/>
              </w:rPr>
              <w:t>och deltagande samarbetspartners</w:t>
            </w:r>
          </w:p>
          <w:p w:rsidR="003820A7" w:rsidRPr="00E76F59" w:rsidRDefault="003820A7" w:rsidP="00E06309">
            <w:pPr>
              <w:spacing w:after="0"/>
              <w:rPr>
                <w:b/>
                <w:sz w:val="20"/>
                <w:szCs w:val="20"/>
                <w:lang w:val="sv-SE"/>
              </w:rPr>
            </w:pPr>
            <w:r>
              <w:rPr>
                <w:rFonts w:cs="Open Sans"/>
                <w:b/>
                <w:bCs/>
                <w:color w:val="548DD4"/>
                <w:sz w:val="20"/>
                <w:szCs w:val="20"/>
                <w:lang w:val="sv-SE"/>
              </w:rPr>
              <w:t>[500 tecken]</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70E5E" w:rsidRDefault="003820A7" w:rsidP="0068269D">
            <w:pPr>
              <w:spacing w:after="0"/>
              <w:rPr>
                <w:sz w:val="20"/>
                <w:szCs w:val="20"/>
              </w:rPr>
            </w:pPr>
            <w:r>
              <w:rPr>
                <w:rFonts w:cs="Open Sans"/>
                <w:sz w:val="20"/>
                <w:szCs w:val="20"/>
                <w:lang w:val="sv-SE"/>
              </w:rPr>
              <w:t>Startmånad</w:t>
            </w:r>
          </w:p>
          <w:p w:rsidR="003820A7" w:rsidRPr="00870E5E" w:rsidRDefault="003820A7" w:rsidP="0068269D">
            <w:pPr>
              <w:spacing w:after="0"/>
              <w:rPr>
                <w:sz w:val="20"/>
                <w:szCs w:val="20"/>
              </w:rPr>
            </w:pPr>
            <w:r>
              <w:rPr>
                <w:rFonts w:cs="Open Sans"/>
                <w:i/>
                <w:iCs/>
                <w:sz w:val="20"/>
                <w:szCs w:val="20"/>
                <w:lang w:val="sv-SE"/>
              </w:rPr>
              <w:t>(MM.YYYY)</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70E5E" w:rsidRDefault="003820A7" w:rsidP="0068269D">
            <w:pPr>
              <w:spacing w:after="0"/>
              <w:rPr>
                <w:sz w:val="20"/>
                <w:szCs w:val="20"/>
              </w:rPr>
            </w:pPr>
            <w:r>
              <w:rPr>
                <w:rFonts w:cs="Open Sans"/>
                <w:sz w:val="20"/>
                <w:szCs w:val="20"/>
                <w:lang w:val="sv-SE"/>
              </w:rPr>
              <w:t>Slutmånad</w:t>
            </w:r>
          </w:p>
          <w:p w:rsidR="003820A7" w:rsidRPr="00870E5E" w:rsidRDefault="003820A7" w:rsidP="0068269D">
            <w:pPr>
              <w:spacing w:after="0"/>
              <w:rPr>
                <w:sz w:val="20"/>
                <w:szCs w:val="20"/>
              </w:rPr>
            </w:pPr>
            <w:r>
              <w:rPr>
                <w:rFonts w:cs="Open Sans"/>
                <w:i/>
                <w:iCs/>
                <w:sz w:val="20"/>
                <w:szCs w:val="20"/>
                <w:lang w:val="sv-SE"/>
              </w:rPr>
              <w:t>(MM.YYYY)</w:t>
            </w:r>
          </w:p>
        </w:tc>
      </w:tr>
      <w:tr w:rsidR="003820A7"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tcMar>
              <w:top w:w="57" w:type="dxa"/>
              <w:left w:w="108" w:type="dxa"/>
              <w:bottom w:w="0" w:type="dxa"/>
              <w:right w:w="108" w:type="dxa"/>
            </w:tcMar>
            <w:vAlign w:val="center"/>
          </w:tcPr>
          <w:p w:rsidR="003820A7" w:rsidRPr="00870E5E" w:rsidRDefault="003820A7" w:rsidP="0068269D">
            <w:pPr>
              <w:spacing w:after="0"/>
              <w:jc w:val="center"/>
              <w:rPr>
                <w:sz w:val="20"/>
                <w:szCs w:val="20"/>
              </w:rPr>
            </w:pPr>
            <w:r>
              <w:rPr>
                <w:rFonts w:cs="Open Sans"/>
                <w:i/>
                <w:iCs/>
                <w:sz w:val="20"/>
                <w:szCs w:val="20"/>
                <w:lang w:val="sv-SE"/>
              </w:rPr>
              <w:t>D 1.2.1</w:t>
            </w:r>
          </w:p>
        </w:tc>
        <w:tc>
          <w:tcPr>
            <w:tcW w:w="5670" w:type="dxa"/>
            <w:gridSpan w:val="4"/>
            <w:tcBorders>
              <w:top w:val="single" w:sz="4" w:space="0" w:color="000000"/>
              <w:left w:val="single" w:sz="4" w:space="0" w:color="000000"/>
              <w:bottom w:val="single" w:sz="8" w:space="0" w:color="000000"/>
              <w:right w:val="single" w:sz="4" w:space="0" w:color="000000"/>
            </w:tcBorders>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Leverabel</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Målvärde</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sz w:val="20"/>
                <w:szCs w:val="20"/>
              </w:rPr>
            </w:pPr>
            <w:r>
              <w:rPr>
                <w:rFonts w:cs="Open Sans"/>
                <w:sz w:val="20"/>
                <w:szCs w:val="20"/>
                <w:lang w:val="sv-SE"/>
              </w:rPr>
              <w:t>Leverans</w:t>
            </w:r>
            <w:r w:rsidR="00277005">
              <w:rPr>
                <w:rFonts w:cs="Open Sans"/>
                <w:sz w:val="20"/>
                <w:szCs w:val="20"/>
                <w:lang w:val="sv-SE"/>
              </w:rPr>
              <w:t>-</w:t>
            </w:r>
            <w:r>
              <w:rPr>
                <w:rFonts w:cs="Open Sans"/>
                <w:sz w:val="20"/>
                <w:szCs w:val="20"/>
                <w:lang w:val="sv-SE"/>
              </w:rPr>
              <w:t>månad (MM.YYYY)</w:t>
            </w:r>
          </w:p>
        </w:tc>
      </w:tr>
      <w:tr w:rsidR="003820A7" w:rsidRPr="00870E5E"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right w:val="single" w:sz="4" w:space="0" w:color="000000"/>
            </w:tcBorders>
            <w:shd w:val="clear" w:color="auto" w:fill="E5DFEC"/>
            <w:tcMar>
              <w:top w:w="57" w:type="dxa"/>
              <w:left w:w="108" w:type="dxa"/>
              <w:bottom w:w="0" w:type="dxa"/>
              <w:right w:w="108" w:type="dxa"/>
            </w:tcMar>
            <w:vAlign w:val="center"/>
          </w:tcPr>
          <w:p w:rsidR="003820A7" w:rsidRPr="00815C13" w:rsidRDefault="003820A7" w:rsidP="0068269D">
            <w:pPr>
              <w:spacing w:after="0"/>
              <w:jc w:val="center"/>
              <w:rPr>
                <w:rFonts w:cs="Open Sans"/>
                <w:sz w:val="20"/>
                <w:szCs w:val="20"/>
              </w:rPr>
            </w:pPr>
            <w:r>
              <w:rPr>
                <w:rFonts w:cs="Open Sans"/>
                <w:sz w:val="20"/>
                <w:szCs w:val="20"/>
                <w:lang w:val="sv-SE"/>
              </w:rPr>
              <w:t>A 1.3 Digitala åtgärder</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E76F59" w:rsidRDefault="003820A7" w:rsidP="0068269D">
            <w:pPr>
              <w:spacing w:after="0"/>
              <w:rPr>
                <w:rFonts w:cs="Open Sans"/>
                <w:bCs/>
                <w:sz w:val="20"/>
                <w:szCs w:val="20"/>
                <w:lang w:val="sv-SE"/>
              </w:rPr>
            </w:pPr>
            <w:r>
              <w:rPr>
                <w:sz w:val="20"/>
                <w:szCs w:val="20"/>
                <w:lang w:val="sv-SE"/>
              </w:rPr>
              <w:t>Åtgärdsbeskrivning</w:t>
            </w:r>
            <w:r>
              <w:rPr>
                <w:lang w:val="sv-SE"/>
              </w:rPr>
              <w:t xml:space="preserve"> </w:t>
            </w:r>
            <w:r w:rsidRPr="003A4117">
              <w:rPr>
                <w:sz w:val="20"/>
                <w:szCs w:val="20"/>
                <w:lang w:val="sv-SE"/>
              </w:rPr>
              <w:t>och deltagande samarbetspartners</w:t>
            </w:r>
          </w:p>
          <w:p w:rsidR="003820A7" w:rsidRPr="00E76F59" w:rsidRDefault="003820A7" w:rsidP="0068269D">
            <w:pPr>
              <w:spacing w:after="0"/>
              <w:rPr>
                <w:b/>
                <w:sz w:val="20"/>
                <w:szCs w:val="20"/>
                <w:lang w:val="sv-SE"/>
              </w:rPr>
            </w:pPr>
            <w:r>
              <w:rPr>
                <w:rFonts w:cs="Open Sans"/>
                <w:b/>
                <w:bCs/>
                <w:color w:val="548DD4"/>
                <w:sz w:val="20"/>
                <w:szCs w:val="20"/>
                <w:lang w:val="sv-SE"/>
              </w:rPr>
              <w:t>[500 tecken]</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Startmånad</w:t>
            </w:r>
          </w:p>
          <w:p w:rsidR="003820A7" w:rsidRPr="00815C13" w:rsidRDefault="003820A7" w:rsidP="0068269D">
            <w:pPr>
              <w:spacing w:after="0"/>
              <w:rPr>
                <w:rFonts w:cs="Open Sans"/>
                <w:bCs/>
                <w:sz w:val="20"/>
                <w:szCs w:val="20"/>
              </w:rPr>
            </w:pPr>
            <w:r>
              <w:rPr>
                <w:rFonts w:cs="Open Sans"/>
                <w:sz w:val="20"/>
                <w:szCs w:val="20"/>
                <w:lang w:val="sv-SE"/>
              </w:rPr>
              <w:t>(MM.YYYY)</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 xml:space="preserve">Slutmånad </w:t>
            </w:r>
          </w:p>
          <w:p w:rsidR="003820A7" w:rsidRPr="00815C13" w:rsidRDefault="003820A7" w:rsidP="0068269D">
            <w:pPr>
              <w:spacing w:after="0"/>
              <w:rPr>
                <w:rFonts w:cs="Open Sans"/>
                <w:bCs/>
                <w:sz w:val="20"/>
                <w:szCs w:val="20"/>
              </w:rPr>
            </w:pPr>
            <w:r>
              <w:rPr>
                <w:rFonts w:cs="Open Sans"/>
                <w:sz w:val="20"/>
                <w:szCs w:val="20"/>
                <w:lang w:val="sv-SE"/>
              </w:rPr>
              <w:t>(MM.YYYY)</w:t>
            </w:r>
          </w:p>
        </w:tc>
      </w:tr>
      <w:tr w:rsidR="003820A7" w:rsidRPr="00815C13" w:rsidTr="003B6436">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tcMar>
              <w:top w:w="57" w:type="dxa"/>
              <w:left w:w="108" w:type="dxa"/>
              <w:bottom w:w="0" w:type="dxa"/>
              <w:right w:w="108" w:type="dxa"/>
            </w:tcMar>
            <w:vAlign w:val="center"/>
          </w:tcPr>
          <w:p w:rsidR="003820A7" w:rsidRPr="00870E5E" w:rsidRDefault="003820A7" w:rsidP="00C5071C">
            <w:pPr>
              <w:spacing w:after="0"/>
              <w:jc w:val="center"/>
              <w:rPr>
                <w:sz w:val="20"/>
                <w:szCs w:val="20"/>
              </w:rPr>
            </w:pPr>
            <w:r>
              <w:rPr>
                <w:rFonts w:cs="Open Sans"/>
                <w:i/>
                <w:iCs/>
                <w:sz w:val="20"/>
                <w:szCs w:val="20"/>
                <w:lang w:val="sv-SE"/>
              </w:rPr>
              <w:t>D 1.3.1</w:t>
            </w:r>
          </w:p>
        </w:tc>
        <w:tc>
          <w:tcPr>
            <w:tcW w:w="5670" w:type="dxa"/>
            <w:gridSpan w:val="4"/>
            <w:tcBorders>
              <w:top w:val="single" w:sz="4" w:space="0" w:color="000000"/>
              <w:left w:val="single" w:sz="4" w:space="0" w:color="000000"/>
              <w:bottom w:val="single" w:sz="8" w:space="0" w:color="000000"/>
              <w:right w:val="single" w:sz="4" w:space="0" w:color="000000"/>
            </w:tcBorders>
            <w:tcMar>
              <w:top w:w="57" w:type="dxa"/>
              <w:left w:w="108" w:type="dxa"/>
              <w:bottom w:w="0" w:type="dxa"/>
              <w:right w:w="108" w:type="dxa"/>
            </w:tcMar>
          </w:tcPr>
          <w:p w:rsidR="003820A7" w:rsidRPr="00815C13" w:rsidRDefault="003820A7" w:rsidP="003B6436">
            <w:pPr>
              <w:spacing w:after="0"/>
              <w:rPr>
                <w:rFonts w:cs="Open Sans"/>
                <w:bCs/>
                <w:sz w:val="20"/>
                <w:szCs w:val="20"/>
              </w:rPr>
            </w:pPr>
            <w:r>
              <w:rPr>
                <w:rFonts w:cs="Open Sans"/>
                <w:sz w:val="20"/>
                <w:szCs w:val="20"/>
                <w:lang w:val="sv-SE"/>
              </w:rPr>
              <w:t>Leverabel</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3B6436">
            <w:pPr>
              <w:spacing w:after="0"/>
              <w:rPr>
                <w:rFonts w:cs="Open Sans"/>
                <w:bCs/>
                <w:sz w:val="20"/>
                <w:szCs w:val="20"/>
              </w:rPr>
            </w:pPr>
            <w:r>
              <w:rPr>
                <w:rFonts w:cs="Open Sans"/>
                <w:sz w:val="20"/>
                <w:szCs w:val="20"/>
                <w:lang w:val="sv-SE"/>
              </w:rPr>
              <w:t>Målvärde</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3B6436">
            <w:pPr>
              <w:spacing w:after="0"/>
              <w:rPr>
                <w:sz w:val="20"/>
                <w:szCs w:val="20"/>
              </w:rPr>
            </w:pPr>
            <w:r>
              <w:rPr>
                <w:rFonts w:cs="Open Sans"/>
                <w:sz w:val="20"/>
                <w:szCs w:val="20"/>
                <w:lang w:val="sv-SE"/>
              </w:rPr>
              <w:t>Leverans</w:t>
            </w:r>
            <w:r w:rsidR="00277005">
              <w:rPr>
                <w:rFonts w:cs="Open Sans"/>
                <w:sz w:val="20"/>
                <w:szCs w:val="20"/>
                <w:lang w:val="sv-SE"/>
              </w:rPr>
              <w:t>-</w:t>
            </w:r>
            <w:r>
              <w:rPr>
                <w:rFonts w:cs="Open Sans"/>
                <w:sz w:val="20"/>
                <w:szCs w:val="20"/>
                <w:lang w:val="sv-SE"/>
              </w:rPr>
              <w:t>månad (MM.YYYY)</w:t>
            </w:r>
          </w:p>
        </w:tc>
      </w:tr>
      <w:tr w:rsidR="003820A7"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3820A7" w:rsidRPr="00815C13" w:rsidRDefault="003820A7" w:rsidP="0068269D">
            <w:pPr>
              <w:spacing w:after="0"/>
              <w:jc w:val="center"/>
              <w:rPr>
                <w:rFonts w:cs="Open Sans"/>
                <w:sz w:val="20"/>
                <w:szCs w:val="20"/>
              </w:rPr>
            </w:pPr>
            <w:r>
              <w:rPr>
                <w:rFonts w:cs="Open Sans"/>
                <w:sz w:val="20"/>
                <w:szCs w:val="20"/>
                <w:lang w:val="sv-SE"/>
              </w:rPr>
              <w:t>A 1.4 Offentliga evenemang</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3A4117" w:rsidRDefault="003820A7" w:rsidP="000E6BB8">
            <w:pPr>
              <w:spacing w:after="0"/>
              <w:rPr>
                <w:rFonts w:cs="Open Sans"/>
                <w:sz w:val="20"/>
                <w:szCs w:val="20"/>
                <w:lang w:val="sv-SE"/>
              </w:rPr>
            </w:pPr>
            <w:r>
              <w:rPr>
                <w:rFonts w:cs="Open Sans"/>
                <w:sz w:val="20"/>
                <w:szCs w:val="20"/>
                <w:lang w:val="sv-SE"/>
              </w:rPr>
              <w:t>Åtgärdsbeskrivning</w:t>
            </w:r>
            <w:r w:rsidRPr="003A4117">
              <w:rPr>
                <w:rFonts w:cs="Open Sans"/>
                <w:sz w:val="20"/>
                <w:szCs w:val="20"/>
                <w:lang w:val="sv-SE"/>
              </w:rPr>
              <w:t xml:space="preserve"> och deltagande samarbetspartners</w:t>
            </w:r>
          </w:p>
          <w:p w:rsidR="003820A7" w:rsidRPr="00E76F59" w:rsidRDefault="003820A7" w:rsidP="000E6BB8">
            <w:pPr>
              <w:spacing w:after="0"/>
              <w:rPr>
                <w:rFonts w:cs="Open Sans"/>
                <w:b/>
                <w:bCs/>
                <w:sz w:val="20"/>
                <w:szCs w:val="20"/>
                <w:lang w:val="sv-SE"/>
              </w:rPr>
            </w:pPr>
            <w:r>
              <w:rPr>
                <w:rFonts w:cs="Open Sans"/>
                <w:b/>
                <w:bCs/>
                <w:color w:val="548DD4"/>
                <w:sz w:val="20"/>
                <w:szCs w:val="20"/>
                <w:lang w:val="sv-SE"/>
              </w:rPr>
              <w:t>[500 tecken]</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Startmånad</w:t>
            </w:r>
          </w:p>
          <w:p w:rsidR="003820A7" w:rsidRPr="00815C13" w:rsidRDefault="003820A7" w:rsidP="0068269D">
            <w:pPr>
              <w:spacing w:after="0"/>
              <w:rPr>
                <w:rFonts w:cs="Open Sans"/>
                <w:bCs/>
                <w:sz w:val="20"/>
                <w:szCs w:val="20"/>
              </w:rPr>
            </w:pPr>
            <w:r>
              <w:rPr>
                <w:rFonts w:cs="Open Sans"/>
                <w:sz w:val="20"/>
                <w:szCs w:val="20"/>
                <w:lang w:val="sv-SE"/>
              </w:rPr>
              <w:t>(MM.YYYY)</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Slutmånad</w:t>
            </w:r>
          </w:p>
          <w:p w:rsidR="003820A7" w:rsidRPr="00815C13" w:rsidRDefault="003820A7" w:rsidP="0068269D">
            <w:pPr>
              <w:spacing w:after="0"/>
              <w:rPr>
                <w:rFonts w:cs="Open Sans"/>
                <w:bCs/>
                <w:sz w:val="20"/>
                <w:szCs w:val="20"/>
              </w:rPr>
            </w:pPr>
            <w:r>
              <w:rPr>
                <w:rFonts w:cs="Open Sans"/>
                <w:sz w:val="20"/>
                <w:szCs w:val="20"/>
                <w:lang w:val="sv-SE"/>
              </w:rPr>
              <w:t>(MM.YYYY)</w:t>
            </w:r>
          </w:p>
        </w:tc>
      </w:tr>
      <w:tr w:rsidR="003820A7" w:rsidRPr="00815C13"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tcMar>
              <w:top w:w="57" w:type="dxa"/>
              <w:left w:w="108" w:type="dxa"/>
              <w:bottom w:w="0" w:type="dxa"/>
              <w:right w:w="108" w:type="dxa"/>
            </w:tcMar>
            <w:vAlign w:val="center"/>
          </w:tcPr>
          <w:p w:rsidR="003820A7" w:rsidRPr="00C5071C" w:rsidRDefault="003820A7" w:rsidP="0068269D">
            <w:pPr>
              <w:spacing w:after="0"/>
              <w:jc w:val="center"/>
              <w:rPr>
                <w:rFonts w:cs="Open Sans"/>
                <w:i/>
                <w:sz w:val="20"/>
                <w:szCs w:val="20"/>
              </w:rPr>
            </w:pPr>
            <w:r>
              <w:rPr>
                <w:rFonts w:cs="Open Sans"/>
                <w:i/>
                <w:iCs/>
                <w:sz w:val="20"/>
                <w:szCs w:val="20"/>
                <w:lang w:val="sv-SE"/>
              </w:rPr>
              <w:t>D 1.4.1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Leverabel</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Målvärde</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Leverans</w:t>
            </w:r>
            <w:r w:rsidR="00277005">
              <w:rPr>
                <w:rFonts w:cs="Open Sans"/>
                <w:sz w:val="20"/>
                <w:szCs w:val="20"/>
                <w:lang w:val="sv-SE"/>
              </w:rPr>
              <w:t>-</w:t>
            </w:r>
            <w:r>
              <w:rPr>
                <w:rFonts w:cs="Open Sans"/>
                <w:sz w:val="20"/>
                <w:szCs w:val="20"/>
                <w:lang w:val="sv-SE"/>
              </w:rPr>
              <w:t>månad</w:t>
            </w:r>
          </w:p>
          <w:p w:rsidR="003820A7" w:rsidRPr="00815C13" w:rsidRDefault="003820A7" w:rsidP="0068269D">
            <w:pPr>
              <w:spacing w:after="0"/>
              <w:rPr>
                <w:rFonts w:cs="Open Sans"/>
                <w:bCs/>
                <w:sz w:val="20"/>
                <w:szCs w:val="20"/>
              </w:rPr>
            </w:pPr>
            <w:r>
              <w:rPr>
                <w:rFonts w:cs="Open Sans"/>
                <w:sz w:val="20"/>
                <w:szCs w:val="20"/>
                <w:lang w:val="sv-SE"/>
              </w:rPr>
              <w:t>(MM.YYYY)</w:t>
            </w:r>
          </w:p>
        </w:tc>
      </w:tr>
      <w:tr w:rsidR="003820A7"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3820A7" w:rsidRPr="00815C13" w:rsidRDefault="003820A7" w:rsidP="0068269D">
            <w:pPr>
              <w:spacing w:after="0"/>
              <w:jc w:val="center"/>
              <w:rPr>
                <w:rFonts w:cs="Open Sans"/>
                <w:sz w:val="20"/>
                <w:szCs w:val="20"/>
              </w:rPr>
            </w:pPr>
            <w:r>
              <w:rPr>
                <w:rFonts w:cs="Open Sans"/>
                <w:sz w:val="20"/>
                <w:szCs w:val="20"/>
                <w:lang w:val="sv-SE"/>
              </w:rPr>
              <w:t>A 1.5 Reklam</w:t>
            </w:r>
            <w:r w:rsidR="00277005">
              <w:rPr>
                <w:rFonts w:cs="Open Sans"/>
                <w:sz w:val="20"/>
                <w:szCs w:val="20"/>
                <w:lang w:val="sv-SE"/>
              </w:rPr>
              <w:t>-</w:t>
            </w:r>
            <w:r>
              <w:rPr>
                <w:rFonts w:cs="Open Sans"/>
                <w:sz w:val="20"/>
                <w:szCs w:val="20"/>
                <w:lang w:val="sv-SE"/>
              </w:rPr>
              <w:t>material</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3A4117" w:rsidRDefault="003820A7" w:rsidP="00015A7D">
            <w:pPr>
              <w:spacing w:after="0"/>
              <w:rPr>
                <w:rFonts w:cs="Open Sans"/>
                <w:sz w:val="20"/>
                <w:szCs w:val="20"/>
                <w:lang w:val="sv-SE"/>
              </w:rPr>
            </w:pPr>
            <w:r>
              <w:rPr>
                <w:rFonts w:cs="Open Sans"/>
                <w:sz w:val="20"/>
                <w:szCs w:val="20"/>
                <w:lang w:val="sv-SE"/>
              </w:rPr>
              <w:t>Åtgärdsbeskrivning</w:t>
            </w:r>
            <w:r w:rsidRPr="003A4117">
              <w:rPr>
                <w:rFonts w:cs="Open Sans"/>
                <w:sz w:val="20"/>
                <w:szCs w:val="20"/>
                <w:lang w:val="sv-SE"/>
              </w:rPr>
              <w:t xml:space="preserve"> och deltagande samarbetspartners</w:t>
            </w:r>
          </w:p>
          <w:p w:rsidR="003820A7" w:rsidRPr="00E76F59" w:rsidRDefault="003820A7" w:rsidP="00015A7D">
            <w:pPr>
              <w:spacing w:after="0"/>
              <w:rPr>
                <w:rFonts w:cs="Open Sans"/>
                <w:b/>
                <w:bCs/>
                <w:sz w:val="20"/>
                <w:szCs w:val="20"/>
                <w:lang w:val="sv-SE"/>
              </w:rPr>
            </w:pPr>
            <w:r>
              <w:rPr>
                <w:rFonts w:cs="Open Sans"/>
                <w:b/>
                <w:bCs/>
                <w:color w:val="548DD4"/>
                <w:sz w:val="20"/>
                <w:szCs w:val="20"/>
                <w:lang w:val="sv-SE"/>
              </w:rPr>
              <w:t>[500 tecken]</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Startmånad</w:t>
            </w:r>
          </w:p>
          <w:p w:rsidR="003820A7" w:rsidRPr="00815C13" w:rsidRDefault="003820A7" w:rsidP="0068269D">
            <w:pPr>
              <w:spacing w:after="0"/>
              <w:rPr>
                <w:rFonts w:cs="Open Sans"/>
                <w:bCs/>
                <w:sz w:val="20"/>
                <w:szCs w:val="20"/>
              </w:rPr>
            </w:pPr>
            <w:r>
              <w:rPr>
                <w:rFonts w:cs="Open Sans"/>
                <w:sz w:val="20"/>
                <w:szCs w:val="20"/>
                <w:lang w:val="sv-SE"/>
              </w:rPr>
              <w:t>(MM.YYYY)</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Slutmånad</w:t>
            </w:r>
          </w:p>
          <w:p w:rsidR="003820A7" w:rsidRPr="00815C13" w:rsidRDefault="003820A7" w:rsidP="0068269D">
            <w:pPr>
              <w:spacing w:after="0"/>
              <w:rPr>
                <w:rFonts w:cs="Open Sans"/>
                <w:bCs/>
                <w:sz w:val="20"/>
                <w:szCs w:val="20"/>
              </w:rPr>
            </w:pPr>
            <w:r>
              <w:rPr>
                <w:rFonts w:cs="Open Sans"/>
                <w:sz w:val="20"/>
                <w:szCs w:val="20"/>
                <w:lang w:val="sv-SE"/>
              </w:rPr>
              <w:t>(MM.YYYY)</w:t>
            </w:r>
          </w:p>
        </w:tc>
      </w:tr>
      <w:tr w:rsidR="003820A7" w:rsidRPr="00815C13"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tcMar>
              <w:top w:w="57" w:type="dxa"/>
              <w:left w:w="108" w:type="dxa"/>
              <w:bottom w:w="0" w:type="dxa"/>
              <w:right w:w="108" w:type="dxa"/>
            </w:tcMar>
            <w:vAlign w:val="center"/>
          </w:tcPr>
          <w:p w:rsidR="003820A7" w:rsidRPr="00815C13" w:rsidRDefault="003820A7" w:rsidP="00C5071C">
            <w:pPr>
              <w:spacing w:after="0"/>
              <w:jc w:val="center"/>
              <w:rPr>
                <w:rFonts w:cs="Open Sans"/>
                <w:sz w:val="20"/>
                <w:szCs w:val="20"/>
              </w:rPr>
            </w:pPr>
            <w:r>
              <w:rPr>
                <w:rFonts w:cs="Open Sans"/>
                <w:i/>
                <w:iCs/>
                <w:sz w:val="20"/>
                <w:szCs w:val="20"/>
                <w:lang w:val="sv-SE"/>
              </w:rPr>
              <w:lastRenderedPageBreak/>
              <w:t>D 1.5.1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Leverabel</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Målvärde</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Leverans</w:t>
            </w:r>
            <w:r w:rsidR="00277005">
              <w:rPr>
                <w:rFonts w:cs="Open Sans"/>
                <w:sz w:val="20"/>
                <w:szCs w:val="20"/>
                <w:lang w:val="sv-SE"/>
              </w:rPr>
              <w:t>-</w:t>
            </w:r>
            <w:r>
              <w:rPr>
                <w:rFonts w:cs="Open Sans"/>
                <w:sz w:val="20"/>
                <w:szCs w:val="20"/>
                <w:lang w:val="sv-SE"/>
              </w:rPr>
              <w:t>månad</w:t>
            </w:r>
          </w:p>
          <w:p w:rsidR="003820A7" w:rsidRPr="00815C13" w:rsidRDefault="003820A7" w:rsidP="0068269D">
            <w:pPr>
              <w:spacing w:after="0"/>
              <w:rPr>
                <w:rFonts w:cs="Open Sans"/>
                <w:bCs/>
                <w:sz w:val="20"/>
                <w:szCs w:val="20"/>
              </w:rPr>
            </w:pPr>
            <w:r>
              <w:rPr>
                <w:rFonts w:cs="Open Sans"/>
                <w:sz w:val="20"/>
                <w:szCs w:val="20"/>
                <w:lang w:val="sv-SE"/>
              </w:rPr>
              <w:t>(MM.YYYY)</w:t>
            </w:r>
          </w:p>
        </w:tc>
      </w:tr>
      <w:tr w:rsidR="003820A7"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3820A7" w:rsidRPr="00815C13" w:rsidRDefault="003820A7" w:rsidP="0068269D">
            <w:pPr>
              <w:spacing w:after="0"/>
              <w:jc w:val="center"/>
              <w:rPr>
                <w:rFonts w:cs="Open Sans"/>
                <w:sz w:val="20"/>
                <w:szCs w:val="20"/>
              </w:rPr>
            </w:pPr>
            <w:r>
              <w:rPr>
                <w:rFonts w:cs="Open Sans"/>
                <w:sz w:val="20"/>
                <w:szCs w:val="20"/>
                <w:lang w:val="sv-SE"/>
              </w:rPr>
              <w:t>A 1.6 Media</w:t>
            </w:r>
            <w:r w:rsidR="00277005">
              <w:rPr>
                <w:rFonts w:cs="Open Sans"/>
                <w:sz w:val="20"/>
                <w:szCs w:val="20"/>
                <w:lang w:val="sv-SE"/>
              </w:rPr>
              <w:t>-</w:t>
            </w:r>
            <w:r>
              <w:rPr>
                <w:rFonts w:cs="Open Sans"/>
                <w:sz w:val="20"/>
                <w:szCs w:val="20"/>
                <w:lang w:val="sv-SE"/>
              </w:rPr>
              <w:t>kontakter</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3A4117" w:rsidRDefault="003820A7" w:rsidP="00015A7D">
            <w:pPr>
              <w:spacing w:after="0"/>
              <w:rPr>
                <w:rFonts w:cs="Open Sans"/>
                <w:sz w:val="20"/>
                <w:szCs w:val="20"/>
                <w:lang w:val="sv-SE"/>
              </w:rPr>
            </w:pPr>
            <w:r>
              <w:rPr>
                <w:rFonts w:cs="Open Sans"/>
                <w:sz w:val="20"/>
                <w:szCs w:val="20"/>
                <w:lang w:val="sv-SE"/>
              </w:rPr>
              <w:t>Åtgärdsbeskrivning</w:t>
            </w:r>
            <w:r>
              <w:rPr>
                <w:rFonts w:cs="Open Sans"/>
                <w:lang w:val="sv-SE"/>
              </w:rPr>
              <w:t xml:space="preserve"> </w:t>
            </w:r>
            <w:r w:rsidRPr="003A4117">
              <w:rPr>
                <w:rFonts w:cs="Open Sans"/>
                <w:sz w:val="20"/>
                <w:szCs w:val="20"/>
                <w:lang w:val="sv-SE"/>
              </w:rPr>
              <w:t>och deltagande samarbetspartners</w:t>
            </w:r>
          </w:p>
          <w:p w:rsidR="003820A7" w:rsidRPr="00E76F59" w:rsidRDefault="003820A7" w:rsidP="00015A7D">
            <w:pPr>
              <w:spacing w:after="0"/>
              <w:rPr>
                <w:rFonts w:cs="Open Sans"/>
                <w:b/>
                <w:bCs/>
                <w:sz w:val="20"/>
                <w:szCs w:val="20"/>
                <w:lang w:val="sv-SE"/>
              </w:rPr>
            </w:pPr>
            <w:r>
              <w:rPr>
                <w:rFonts w:cs="Open Sans"/>
                <w:b/>
                <w:bCs/>
                <w:color w:val="548DD4"/>
                <w:sz w:val="20"/>
                <w:szCs w:val="20"/>
                <w:lang w:val="sv-SE"/>
              </w:rPr>
              <w:t>[500 tecken]</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Startmånad</w:t>
            </w:r>
          </w:p>
          <w:p w:rsidR="003820A7" w:rsidRPr="00815C13" w:rsidRDefault="003820A7" w:rsidP="0068269D">
            <w:pPr>
              <w:spacing w:after="0"/>
              <w:rPr>
                <w:rFonts w:cs="Open Sans"/>
                <w:bCs/>
                <w:sz w:val="20"/>
                <w:szCs w:val="20"/>
              </w:rPr>
            </w:pPr>
            <w:r>
              <w:rPr>
                <w:rFonts w:cs="Open Sans"/>
                <w:sz w:val="20"/>
                <w:szCs w:val="20"/>
                <w:lang w:val="sv-SE"/>
              </w:rPr>
              <w:t>(MM.YYYY)</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Slutmånad</w:t>
            </w:r>
          </w:p>
          <w:p w:rsidR="003820A7" w:rsidRPr="00815C13" w:rsidRDefault="003820A7" w:rsidP="0068269D">
            <w:pPr>
              <w:spacing w:after="0"/>
              <w:rPr>
                <w:rFonts w:cs="Open Sans"/>
                <w:bCs/>
                <w:sz w:val="20"/>
                <w:szCs w:val="20"/>
              </w:rPr>
            </w:pPr>
            <w:r>
              <w:rPr>
                <w:rFonts w:cs="Open Sans"/>
                <w:sz w:val="20"/>
                <w:szCs w:val="20"/>
                <w:lang w:val="sv-SE"/>
              </w:rPr>
              <w:t>(MM.YYYY)</w:t>
            </w:r>
          </w:p>
        </w:tc>
      </w:tr>
      <w:tr w:rsidR="003820A7" w:rsidRPr="00815C13"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tcMar>
              <w:top w:w="57" w:type="dxa"/>
              <w:left w:w="108" w:type="dxa"/>
              <w:bottom w:w="0" w:type="dxa"/>
              <w:right w:w="108" w:type="dxa"/>
            </w:tcMar>
            <w:vAlign w:val="center"/>
          </w:tcPr>
          <w:p w:rsidR="003820A7" w:rsidRPr="00815C13" w:rsidRDefault="003820A7" w:rsidP="0068269D">
            <w:pPr>
              <w:spacing w:after="0"/>
              <w:jc w:val="center"/>
              <w:rPr>
                <w:rFonts w:cs="Open Sans"/>
                <w:sz w:val="20"/>
                <w:szCs w:val="20"/>
              </w:rPr>
            </w:pPr>
            <w:r>
              <w:rPr>
                <w:rFonts w:cs="Open Sans"/>
                <w:sz w:val="20"/>
                <w:szCs w:val="20"/>
                <w:lang w:val="sv-SE"/>
              </w:rPr>
              <w:t>D 1.6.1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Leverabel</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Målvärde</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Leverans</w:t>
            </w:r>
            <w:r w:rsidR="00277005">
              <w:rPr>
                <w:rFonts w:cs="Open Sans"/>
                <w:sz w:val="20"/>
                <w:szCs w:val="20"/>
                <w:lang w:val="sv-SE"/>
              </w:rPr>
              <w:t>-</w:t>
            </w:r>
            <w:r>
              <w:rPr>
                <w:rFonts w:cs="Open Sans"/>
                <w:sz w:val="20"/>
                <w:szCs w:val="20"/>
                <w:lang w:val="sv-SE"/>
              </w:rPr>
              <w:t>månad</w:t>
            </w:r>
          </w:p>
          <w:p w:rsidR="003820A7" w:rsidRPr="00815C13" w:rsidRDefault="003820A7" w:rsidP="0068269D">
            <w:pPr>
              <w:spacing w:after="0"/>
              <w:rPr>
                <w:rFonts w:cs="Open Sans"/>
                <w:bCs/>
                <w:sz w:val="20"/>
                <w:szCs w:val="20"/>
              </w:rPr>
            </w:pPr>
            <w:r>
              <w:rPr>
                <w:rFonts w:cs="Open Sans"/>
                <w:sz w:val="20"/>
                <w:szCs w:val="20"/>
                <w:lang w:val="sv-SE"/>
              </w:rPr>
              <w:t>(MM.YYYY)</w:t>
            </w:r>
          </w:p>
        </w:tc>
      </w:tr>
      <w:tr w:rsidR="003820A7"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3820A7" w:rsidRPr="00E76F59" w:rsidRDefault="003820A7" w:rsidP="0068269D">
            <w:pPr>
              <w:spacing w:after="0"/>
              <w:jc w:val="center"/>
              <w:rPr>
                <w:sz w:val="20"/>
                <w:szCs w:val="20"/>
                <w:lang w:val="sv-SE"/>
              </w:rPr>
            </w:pPr>
            <w:r>
              <w:rPr>
                <w:rFonts w:cs="Open Sans"/>
                <w:sz w:val="20"/>
                <w:szCs w:val="20"/>
                <w:lang w:val="sv-SE"/>
              </w:rPr>
              <w:t>A 1.7 Avslutande åtgärder för informations</w:t>
            </w:r>
            <w:r w:rsidR="00277005">
              <w:rPr>
                <w:rFonts w:cs="Open Sans"/>
                <w:sz w:val="20"/>
                <w:szCs w:val="20"/>
                <w:lang w:val="sv-SE"/>
              </w:rPr>
              <w:t>-</w:t>
            </w:r>
            <w:r>
              <w:rPr>
                <w:rFonts w:cs="Open Sans"/>
                <w:sz w:val="20"/>
                <w:szCs w:val="20"/>
                <w:lang w:val="sv-SE"/>
              </w:rPr>
              <w:t>spridning (obligatoriskt)</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3A4117" w:rsidRDefault="003820A7" w:rsidP="00735AC6">
            <w:pPr>
              <w:tabs>
                <w:tab w:val="center" w:pos="2727"/>
              </w:tabs>
              <w:spacing w:after="0"/>
              <w:jc w:val="both"/>
              <w:rPr>
                <w:rFonts w:cs="Open Sans"/>
                <w:sz w:val="20"/>
                <w:szCs w:val="20"/>
                <w:lang w:val="sv-SE"/>
              </w:rPr>
            </w:pPr>
            <w:r>
              <w:rPr>
                <w:rFonts w:cs="Open Sans"/>
                <w:sz w:val="20"/>
                <w:szCs w:val="20"/>
                <w:lang w:val="sv-SE"/>
              </w:rPr>
              <w:t>Åtgärdsbeskrivning</w:t>
            </w:r>
            <w:r w:rsidRPr="003A4117">
              <w:rPr>
                <w:rFonts w:cs="Open Sans"/>
                <w:sz w:val="20"/>
                <w:szCs w:val="20"/>
                <w:lang w:val="sv-SE"/>
              </w:rPr>
              <w:t xml:space="preserve"> och deltagande samarbetspartners</w:t>
            </w:r>
          </w:p>
          <w:p w:rsidR="003820A7" w:rsidRPr="00E76F59" w:rsidRDefault="003820A7" w:rsidP="00015A7D">
            <w:pPr>
              <w:spacing w:after="0"/>
              <w:jc w:val="both"/>
              <w:rPr>
                <w:b/>
                <w:sz w:val="20"/>
                <w:szCs w:val="20"/>
                <w:lang w:val="sv-SE"/>
              </w:rPr>
            </w:pPr>
            <w:r>
              <w:rPr>
                <w:rFonts w:cs="Open Sans"/>
                <w:b/>
                <w:bCs/>
                <w:color w:val="548DD4"/>
                <w:sz w:val="20"/>
                <w:szCs w:val="20"/>
                <w:lang w:val="sv-SE"/>
              </w:rPr>
              <w:t>[500 tecken]</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sz w:val="20"/>
                <w:szCs w:val="20"/>
              </w:rPr>
            </w:pPr>
            <w:r>
              <w:rPr>
                <w:rFonts w:cs="Open Sans"/>
                <w:sz w:val="20"/>
                <w:szCs w:val="20"/>
                <w:lang w:val="sv-SE"/>
              </w:rPr>
              <w:t>Startmånad</w:t>
            </w:r>
          </w:p>
          <w:p w:rsidR="003820A7" w:rsidRPr="00815C13" w:rsidRDefault="003820A7" w:rsidP="0068269D">
            <w:pPr>
              <w:spacing w:after="0"/>
              <w:rPr>
                <w:sz w:val="20"/>
                <w:szCs w:val="20"/>
              </w:rPr>
            </w:pPr>
            <w:r>
              <w:rPr>
                <w:rFonts w:cs="Open Sans"/>
                <w:i/>
                <w:iCs/>
                <w:sz w:val="20"/>
                <w:szCs w:val="20"/>
                <w:lang w:val="sv-SE"/>
              </w:rPr>
              <w:t>(MM.YYYY)</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sz w:val="20"/>
                <w:szCs w:val="20"/>
              </w:rPr>
            </w:pPr>
            <w:r>
              <w:rPr>
                <w:rFonts w:cs="Open Sans"/>
                <w:sz w:val="20"/>
                <w:szCs w:val="20"/>
                <w:lang w:val="sv-SE"/>
              </w:rPr>
              <w:t>Slutmånad</w:t>
            </w:r>
          </w:p>
          <w:p w:rsidR="003820A7" w:rsidRPr="00815C13" w:rsidRDefault="003820A7" w:rsidP="0068269D">
            <w:pPr>
              <w:spacing w:after="0"/>
              <w:rPr>
                <w:sz w:val="20"/>
                <w:szCs w:val="20"/>
              </w:rPr>
            </w:pPr>
            <w:r>
              <w:rPr>
                <w:rFonts w:cs="Open Sans"/>
                <w:i/>
                <w:iCs/>
                <w:sz w:val="20"/>
                <w:szCs w:val="20"/>
                <w:lang w:val="sv-SE"/>
              </w:rPr>
              <w:t>(MM.YYYY)</w:t>
            </w:r>
          </w:p>
        </w:tc>
      </w:tr>
      <w:tr w:rsidR="003820A7" w:rsidRPr="00815C13" w:rsidTr="0064129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tcMar>
              <w:top w:w="57" w:type="dxa"/>
              <w:left w:w="108" w:type="dxa"/>
              <w:bottom w:w="0" w:type="dxa"/>
              <w:right w:w="108" w:type="dxa"/>
            </w:tcMar>
            <w:vAlign w:val="center"/>
          </w:tcPr>
          <w:p w:rsidR="003820A7" w:rsidRPr="00815C13" w:rsidRDefault="003820A7" w:rsidP="0068269D">
            <w:pPr>
              <w:spacing w:after="0"/>
              <w:jc w:val="center"/>
              <w:rPr>
                <w:sz w:val="20"/>
                <w:szCs w:val="20"/>
              </w:rPr>
            </w:pPr>
            <w:r>
              <w:rPr>
                <w:rFonts w:cs="Open Sans"/>
                <w:i/>
                <w:iCs/>
                <w:sz w:val="20"/>
                <w:szCs w:val="20"/>
                <w:lang w:val="sv-SE"/>
              </w:rPr>
              <w:t>D 1.7.1</w:t>
            </w:r>
          </w:p>
        </w:tc>
        <w:tc>
          <w:tcPr>
            <w:tcW w:w="5670" w:type="dxa"/>
            <w:gridSpan w:val="4"/>
            <w:tcBorders>
              <w:top w:val="single" w:sz="4" w:space="0" w:color="000000"/>
              <w:left w:val="single" w:sz="4" w:space="0" w:color="000000"/>
              <w:bottom w:val="single" w:sz="4" w:space="0" w:color="000000"/>
              <w:right w:val="single" w:sz="4" w:space="0" w:color="000000"/>
            </w:tcBorders>
            <w:tcMar>
              <w:top w:w="57" w:type="dxa"/>
              <w:left w:w="108" w:type="dxa"/>
              <w:bottom w:w="0" w:type="dxa"/>
              <w:right w:w="108" w:type="dxa"/>
            </w:tcMar>
          </w:tcPr>
          <w:p w:rsidR="003820A7" w:rsidRPr="00815C13" w:rsidRDefault="003820A7" w:rsidP="0068269D">
            <w:pPr>
              <w:spacing w:after="0"/>
              <w:rPr>
                <w:sz w:val="20"/>
                <w:szCs w:val="20"/>
              </w:rPr>
            </w:pPr>
            <w:r>
              <w:rPr>
                <w:rFonts w:cs="Open Sans"/>
                <w:sz w:val="20"/>
                <w:szCs w:val="20"/>
                <w:lang w:val="sv-SE"/>
              </w:rPr>
              <w:t>Leverabel</w:t>
            </w:r>
          </w:p>
          <w:p w:rsidR="003820A7" w:rsidRPr="00815C13" w:rsidRDefault="003820A7" w:rsidP="0068269D">
            <w:pPr>
              <w:pStyle w:val="ListParagraph"/>
              <w:spacing w:after="0" w:line="100" w:lineRule="atLeast"/>
              <w:ind w:left="0"/>
              <w:jc w:val="both"/>
              <w:rPr>
                <w:rFonts w:cs="Open Sans"/>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sz w:val="20"/>
                <w:szCs w:val="20"/>
              </w:rPr>
            </w:pPr>
            <w:r>
              <w:rPr>
                <w:rFonts w:cs="Open Sans"/>
                <w:sz w:val="20"/>
                <w:szCs w:val="20"/>
                <w:lang w:val="sv-SE"/>
              </w:rPr>
              <w:t>Målvärde</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sz w:val="20"/>
                <w:szCs w:val="20"/>
              </w:rPr>
            </w:pPr>
            <w:r>
              <w:rPr>
                <w:rFonts w:cs="Open Sans"/>
                <w:sz w:val="20"/>
                <w:szCs w:val="20"/>
                <w:lang w:val="sv-SE"/>
              </w:rPr>
              <w:t>Leverans</w:t>
            </w:r>
            <w:r w:rsidR="00277005">
              <w:rPr>
                <w:rFonts w:cs="Open Sans"/>
                <w:sz w:val="20"/>
                <w:szCs w:val="20"/>
                <w:lang w:val="sv-SE"/>
              </w:rPr>
              <w:t>-</w:t>
            </w:r>
            <w:r>
              <w:rPr>
                <w:rFonts w:cs="Open Sans"/>
                <w:sz w:val="20"/>
                <w:szCs w:val="20"/>
                <w:lang w:val="sv-SE"/>
              </w:rPr>
              <w:t>månad (MM.YYYY)</w:t>
            </w:r>
          </w:p>
        </w:tc>
      </w:tr>
      <w:tr w:rsidR="003820A7" w:rsidRPr="00815C13" w:rsidTr="003B6436">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3820A7" w:rsidRPr="00E76F59" w:rsidRDefault="003820A7" w:rsidP="0068269D">
            <w:pPr>
              <w:spacing w:after="0"/>
              <w:jc w:val="center"/>
              <w:rPr>
                <w:rFonts w:cs="Open Sans"/>
                <w:sz w:val="20"/>
                <w:szCs w:val="20"/>
                <w:lang w:val="sv-SE"/>
              </w:rPr>
            </w:pPr>
            <w:r>
              <w:rPr>
                <w:rFonts w:cs="Open Sans"/>
                <w:sz w:val="20"/>
                <w:szCs w:val="20"/>
                <w:lang w:val="sv-SE"/>
              </w:rPr>
              <w:t>A 1.N Andra typer av åtgärder som kan förväntas (högst tre)</w:t>
            </w:r>
          </w:p>
        </w:tc>
        <w:tc>
          <w:tcPr>
            <w:tcW w:w="5670" w:type="dxa"/>
            <w:gridSpan w:val="4"/>
            <w:tcBorders>
              <w:top w:val="single" w:sz="4" w:space="0" w:color="000000"/>
              <w:left w:val="single" w:sz="4" w:space="0" w:color="000000"/>
              <w:bottom w:val="single" w:sz="4" w:space="0" w:color="000000"/>
              <w:right w:val="single" w:sz="4" w:space="0" w:color="000000"/>
            </w:tcBorders>
            <w:tcMar>
              <w:top w:w="57" w:type="dxa"/>
              <w:left w:w="108" w:type="dxa"/>
              <w:bottom w:w="0" w:type="dxa"/>
              <w:right w:w="108" w:type="dxa"/>
            </w:tcMar>
          </w:tcPr>
          <w:p w:rsidR="003820A7" w:rsidRPr="003C1CAE" w:rsidRDefault="003820A7" w:rsidP="007D57A9">
            <w:pPr>
              <w:spacing w:after="0"/>
              <w:jc w:val="both"/>
              <w:rPr>
                <w:rFonts w:cs="Open Sans"/>
                <w:sz w:val="20"/>
                <w:szCs w:val="20"/>
                <w:lang w:val="sv-SE"/>
              </w:rPr>
            </w:pPr>
            <w:r>
              <w:rPr>
                <w:rFonts w:cs="Open Sans"/>
                <w:sz w:val="20"/>
                <w:szCs w:val="20"/>
                <w:lang w:val="sv-SE"/>
              </w:rPr>
              <w:t>Åtgärdsbeskrivning</w:t>
            </w:r>
            <w:r w:rsidRPr="003C1CAE">
              <w:rPr>
                <w:rFonts w:cs="Open Sans"/>
                <w:sz w:val="20"/>
                <w:szCs w:val="20"/>
                <w:lang w:val="sv-SE"/>
              </w:rPr>
              <w:t xml:space="preserve"> och deltagande samarbetspartners</w:t>
            </w:r>
          </w:p>
          <w:p w:rsidR="003820A7" w:rsidRPr="00E76F59" w:rsidRDefault="003820A7" w:rsidP="007D57A9">
            <w:pPr>
              <w:spacing w:after="0"/>
              <w:rPr>
                <w:rFonts w:cs="Open Sans"/>
                <w:b/>
                <w:bCs/>
                <w:sz w:val="20"/>
                <w:szCs w:val="20"/>
                <w:lang w:val="sv-SE"/>
              </w:rPr>
            </w:pPr>
            <w:r>
              <w:rPr>
                <w:rFonts w:cs="Open Sans"/>
                <w:b/>
                <w:bCs/>
                <w:color w:val="548DD4"/>
                <w:sz w:val="20"/>
                <w:szCs w:val="20"/>
                <w:lang w:val="sv-SE"/>
              </w:rPr>
              <w:t>[500 tecken]</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Startdatum</w:t>
            </w:r>
          </w:p>
          <w:p w:rsidR="003820A7" w:rsidRPr="00815C13" w:rsidRDefault="003820A7" w:rsidP="0068269D">
            <w:pPr>
              <w:spacing w:after="0"/>
              <w:rPr>
                <w:rFonts w:cs="Open Sans"/>
                <w:bCs/>
                <w:sz w:val="20"/>
                <w:szCs w:val="20"/>
              </w:rPr>
            </w:pPr>
            <w:r>
              <w:rPr>
                <w:rFonts w:cs="Open Sans"/>
                <w:sz w:val="20"/>
                <w:szCs w:val="20"/>
                <w:lang w:val="sv-SE"/>
              </w:rPr>
              <w:t>(MM.YYYY)</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Slutdatum</w:t>
            </w:r>
          </w:p>
          <w:p w:rsidR="003820A7" w:rsidRPr="00815C13" w:rsidRDefault="003820A7" w:rsidP="0068269D">
            <w:pPr>
              <w:spacing w:after="0"/>
              <w:rPr>
                <w:rFonts w:cs="Open Sans"/>
                <w:bCs/>
                <w:sz w:val="20"/>
                <w:szCs w:val="20"/>
              </w:rPr>
            </w:pPr>
            <w:r>
              <w:rPr>
                <w:rFonts w:cs="Open Sans"/>
                <w:sz w:val="20"/>
                <w:szCs w:val="20"/>
                <w:lang w:val="sv-SE"/>
              </w:rPr>
              <w:t>(MM.YYYY)</w:t>
            </w:r>
          </w:p>
        </w:tc>
      </w:tr>
      <w:tr w:rsidR="003820A7" w:rsidRPr="00870E5E" w:rsidTr="0064129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tcMar>
              <w:top w:w="57" w:type="dxa"/>
              <w:left w:w="108" w:type="dxa"/>
              <w:bottom w:w="0" w:type="dxa"/>
              <w:right w:w="108" w:type="dxa"/>
            </w:tcMar>
            <w:vAlign w:val="center"/>
          </w:tcPr>
          <w:p w:rsidR="003820A7" w:rsidRPr="00815C13" w:rsidRDefault="003820A7" w:rsidP="00870E5E">
            <w:pPr>
              <w:spacing w:after="0"/>
              <w:jc w:val="center"/>
              <w:rPr>
                <w:rFonts w:cs="Open Sans"/>
                <w:i/>
                <w:sz w:val="20"/>
                <w:szCs w:val="20"/>
              </w:rPr>
            </w:pPr>
            <w:r>
              <w:rPr>
                <w:rFonts w:cs="Open Sans"/>
                <w:i/>
                <w:iCs/>
                <w:sz w:val="20"/>
                <w:szCs w:val="20"/>
                <w:lang w:val="sv-SE"/>
              </w:rPr>
              <w:t>D 1.N.N</w:t>
            </w:r>
          </w:p>
        </w:tc>
        <w:tc>
          <w:tcPr>
            <w:tcW w:w="5670" w:type="dxa"/>
            <w:gridSpan w:val="4"/>
            <w:tcBorders>
              <w:top w:val="single" w:sz="4" w:space="0" w:color="000000"/>
              <w:left w:val="single" w:sz="4" w:space="0" w:color="000000"/>
              <w:bottom w:val="single" w:sz="4" w:space="0" w:color="000000"/>
              <w:right w:val="single" w:sz="4" w:space="0" w:color="000000"/>
            </w:tcBorders>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Leverabel</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Målvärde</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3820A7" w:rsidRPr="00815C13" w:rsidRDefault="003820A7" w:rsidP="0068269D">
            <w:pPr>
              <w:spacing w:after="0"/>
              <w:rPr>
                <w:rFonts w:cs="Open Sans"/>
                <w:bCs/>
                <w:sz w:val="20"/>
                <w:szCs w:val="20"/>
              </w:rPr>
            </w:pPr>
            <w:r>
              <w:rPr>
                <w:rFonts w:cs="Open Sans"/>
                <w:sz w:val="20"/>
                <w:szCs w:val="20"/>
                <w:lang w:val="sv-SE"/>
              </w:rPr>
              <w:t>Leverans</w:t>
            </w:r>
            <w:r w:rsidR="00277005">
              <w:rPr>
                <w:rFonts w:cs="Open Sans"/>
                <w:sz w:val="20"/>
                <w:szCs w:val="20"/>
                <w:lang w:val="sv-SE"/>
              </w:rPr>
              <w:t>-</w:t>
            </w:r>
            <w:r>
              <w:rPr>
                <w:rFonts w:cs="Open Sans"/>
                <w:sz w:val="20"/>
                <w:szCs w:val="20"/>
                <w:lang w:val="sv-SE"/>
              </w:rPr>
              <w:t>månad</w:t>
            </w:r>
          </w:p>
          <w:p w:rsidR="003820A7" w:rsidRPr="00815C13" w:rsidRDefault="003820A7" w:rsidP="0068269D">
            <w:pPr>
              <w:spacing w:after="0"/>
              <w:rPr>
                <w:rFonts w:cs="Open Sans"/>
                <w:bCs/>
                <w:sz w:val="20"/>
                <w:szCs w:val="20"/>
              </w:rPr>
            </w:pPr>
            <w:r>
              <w:rPr>
                <w:rFonts w:cs="Open Sans"/>
                <w:sz w:val="20"/>
                <w:szCs w:val="20"/>
                <w:lang w:val="sv-SE"/>
              </w:rPr>
              <w:t>(MM.YYYY)</w:t>
            </w:r>
          </w:p>
        </w:tc>
      </w:tr>
    </w:tbl>
    <w:p w:rsidR="003820A7" w:rsidRPr="00815C13" w:rsidRDefault="003820A7" w:rsidP="007A5D85">
      <w:pPr>
        <w:spacing w:after="0"/>
        <w:rPr>
          <w:rFonts w:cs="Open Sans"/>
          <w:bCs/>
          <w:sz w:val="20"/>
          <w:szCs w:val="20"/>
        </w:rPr>
        <w:sectPr w:rsidR="003820A7" w:rsidRPr="00815C13" w:rsidSect="007D57A9">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3820A7"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2B7D85">
            <w:pPr>
              <w:spacing w:after="60"/>
              <w:rPr>
                <w:sz w:val="20"/>
                <w:szCs w:val="20"/>
              </w:rPr>
            </w:pPr>
            <w:r>
              <w:rPr>
                <w:rFonts w:cs="Open Sans"/>
                <w:b/>
                <w:bCs/>
                <w:sz w:val="20"/>
                <w:szCs w:val="20"/>
                <w:lang w:val="sv-SE"/>
              </w:rPr>
              <w:lastRenderedPageBreak/>
              <w:t>Arbetspaketsbudget</w:t>
            </w:r>
          </w:p>
        </w:tc>
      </w:tr>
    </w:tbl>
    <w:p w:rsidR="003820A7" w:rsidRDefault="003820A7" w:rsidP="005E0202">
      <w:pPr>
        <w:spacing w:after="0"/>
        <w:rPr>
          <w:rFonts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3820A7"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rPr>
                <w:color w:val="000000"/>
              </w:rPr>
            </w:pPr>
            <w:r>
              <w:rPr>
                <w:color w:val="000000"/>
                <w:lang w:val="sv-SE"/>
              </w:rPr>
              <w:t>Budgetposter</w:t>
            </w:r>
          </w:p>
        </w:tc>
        <w:tc>
          <w:tcPr>
            <w:tcW w:w="1600" w:type="dxa"/>
            <w:tcBorders>
              <w:top w:val="single" w:sz="4" w:space="0" w:color="auto"/>
              <w:left w:val="nil"/>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rPr>
                <w:color w:val="000000"/>
              </w:rPr>
            </w:pPr>
            <w:r>
              <w:rPr>
                <w:color w:val="000000"/>
                <w:lang w:val="sv-SE"/>
              </w:rPr>
              <w:t>PP1</w:t>
            </w:r>
          </w:p>
        </w:tc>
        <w:tc>
          <w:tcPr>
            <w:tcW w:w="1460" w:type="dxa"/>
            <w:tcBorders>
              <w:top w:val="single" w:sz="4" w:space="0" w:color="auto"/>
              <w:left w:val="nil"/>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rPr>
                <w:color w:val="000000"/>
              </w:rPr>
            </w:pPr>
            <w:r>
              <w:rPr>
                <w:color w:val="000000"/>
                <w:lang w:val="sv-SE"/>
              </w:rPr>
              <w:t>PP2</w:t>
            </w:r>
          </w:p>
        </w:tc>
        <w:tc>
          <w:tcPr>
            <w:tcW w:w="1460" w:type="dxa"/>
            <w:tcBorders>
              <w:top w:val="single" w:sz="4" w:space="0" w:color="auto"/>
              <w:left w:val="nil"/>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rPr>
                <w:color w:val="000000"/>
              </w:rPr>
            </w:pPr>
            <w:r>
              <w:rPr>
                <w:color w:val="000000"/>
                <w:lang w:val="sv-SE"/>
              </w:rPr>
              <w:t>PPn</w:t>
            </w:r>
          </w:p>
        </w:tc>
        <w:tc>
          <w:tcPr>
            <w:tcW w:w="1600" w:type="dxa"/>
            <w:tcBorders>
              <w:top w:val="single" w:sz="4" w:space="0" w:color="auto"/>
              <w:left w:val="nil"/>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rPr>
                <w:color w:val="000000"/>
              </w:rPr>
            </w:pPr>
            <w:r>
              <w:rPr>
                <w:color w:val="000000"/>
                <w:lang w:val="sv-SE"/>
              </w:rPr>
              <w:t>Totalt</w:t>
            </w:r>
          </w:p>
        </w:tc>
        <w:tc>
          <w:tcPr>
            <w:tcW w:w="4127" w:type="dxa"/>
            <w:tcBorders>
              <w:top w:val="single" w:sz="4" w:space="0" w:color="auto"/>
              <w:left w:val="nil"/>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rPr>
                <w:color w:val="000000"/>
              </w:rPr>
            </w:pPr>
            <w:r>
              <w:rPr>
                <w:color w:val="000000"/>
                <w:lang w:val="sv-SE"/>
              </w:rPr>
              <w:t>Kommentarer</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Personal</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[250 tecken]</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Kontor och administration</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[250 tecken]</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Resor och logi</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[250 tecken]</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E76F59" w:rsidRDefault="003820A7" w:rsidP="002B7D85">
            <w:pPr>
              <w:suppressAutoHyphens w:val="0"/>
              <w:spacing w:after="0" w:line="240" w:lineRule="auto"/>
              <w:rPr>
                <w:color w:val="000000"/>
                <w:lang w:val="sv-SE"/>
              </w:rPr>
            </w:pPr>
            <w:r>
              <w:rPr>
                <w:color w:val="000000"/>
                <w:lang w:val="sv-SE"/>
              </w:rPr>
              <w:t>Extern expertis och externa tjänster</w:t>
            </w:r>
          </w:p>
        </w:tc>
        <w:tc>
          <w:tcPr>
            <w:tcW w:w="1600" w:type="dxa"/>
            <w:tcBorders>
              <w:top w:val="nil"/>
              <w:left w:val="nil"/>
              <w:bottom w:val="single" w:sz="4" w:space="0" w:color="auto"/>
              <w:right w:val="single" w:sz="4" w:space="0" w:color="auto"/>
            </w:tcBorders>
            <w:noWrap/>
            <w:vAlign w:val="bottom"/>
            <w:hideMark/>
          </w:tcPr>
          <w:p w:rsidR="003820A7" w:rsidRPr="00E76F59" w:rsidRDefault="003820A7" w:rsidP="002B7D85">
            <w:pPr>
              <w:suppressAutoHyphens w:val="0"/>
              <w:spacing w:after="0" w:line="240" w:lineRule="auto"/>
              <w:rPr>
                <w:color w:val="000000"/>
                <w:lang w:val="sv-SE"/>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E76F59" w:rsidRDefault="003820A7" w:rsidP="002B7D85">
            <w:pPr>
              <w:suppressAutoHyphens w:val="0"/>
              <w:spacing w:after="0" w:line="240" w:lineRule="auto"/>
              <w:rPr>
                <w:color w:val="000000"/>
                <w:lang w:val="sv-SE"/>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E76F59" w:rsidRDefault="003820A7" w:rsidP="002B7D85">
            <w:pPr>
              <w:suppressAutoHyphens w:val="0"/>
              <w:spacing w:after="0" w:line="240" w:lineRule="auto"/>
              <w:rPr>
                <w:color w:val="000000"/>
                <w:lang w:val="sv-SE"/>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E76F59" w:rsidRDefault="003820A7" w:rsidP="002B7D85">
            <w:pPr>
              <w:suppressAutoHyphens w:val="0"/>
              <w:spacing w:after="0" w:line="240" w:lineRule="auto"/>
              <w:rPr>
                <w:color w:val="000000"/>
                <w:lang w:val="sv-SE"/>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[250 tecken]</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Utrustning</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[250 tecken]</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Delsumma</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Intäkter</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[250 tecken]</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EUR totalt</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r>
      <w:tr w:rsidR="003820A7" w:rsidRPr="005E0202" w:rsidTr="002B7D85">
        <w:trPr>
          <w:trHeight w:val="300"/>
        </w:trPr>
        <w:tc>
          <w:tcPr>
            <w:tcW w:w="3503" w:type="dxa"/>
            <w:tcBorders>
              <w:top w:val="nil"/>
              <w:left w:val="nil"/>
              <w:bottom w:val="nil"/>
              <w:right w:val="nil"/>
            </w:tcBorders>
            <w:noWrap/>
            <w:vAlign w:val="bottom"/>
          </w:tcPr>
          <w:p w:rsidR="003820A7" w:rsidRPr="005E0202" w:rsidRDefault="003820A7" w:rsidP="002B7D85">
            <w:pPr>
              <w:suppressAutoHyphens w:val="0"/>
              <w:spacing w:after="0" w:line="240" w:lineRule="auto"/>
              <w:rPr>
                <w:color w:val="000000"/>
              </w:rPr>
            </w:pPr>
          </w:p>
        </w:tc>
        <w:tc>
          <w:tcPr>
            <w:tcW w:w="1600" w:type="dxa"/>
            <w:tcBorders>
              <w:top w:val="nil"/>
              <w:left w:val="nil"/>
              <w:bottom w:val="nil"/>
              <w:right w:val="nil"/>
            </w:tcBorders>
            <w:noWrap/>
            <w:vAlign w:val="bottom"/>
          </w:tcPr>
          <w:p w:rsidR="003820A7" w:rsidRPr="005E0202" w:rsidRDefault="003820A7" w:rsidP="002B7D85">
            <w:pPr>
              <w:suppressAutoHyphens w:val="0"/>
              <w:spacing w:after="0" w:line="240" w:lineRule="auto"/>
              <w:rPr>
                <w:rFonts w:ascii="Times New Roman" w:hAnsi="Times New Roman"/>
                <w:sz w:val="20"/>
                <w:szCs w:val="20"/>
              </w:rPr>
            </w:pPr>
          </w:p>
        </w:tc>
        <w:tc>
          <w:tcPr>
            <w:tcW w:w="1460" w:type="dxa"/>
            <w:tcBorders>
              <w:top w:val="nil"/>
              <w:left w:val="nil"/>
              <w:bottom w:val="nil"/>
              <w:right w:val="nil"/>
            </w:tcBorders>
            <w:noWrap/>
            <w:vAlign w:val="bottom"/>
          </w:tcPr>
          <w:p w:rsidR="003820A7" w:rsidRPr="005E0202" w:rsidRDefault="003820A7" w:rsidP="002B7D85">
            <w:pPr>
              <w:suppressAutoHyphens w:val="0"/>
              <w:spacing w:after="0" w:line="240" w:lineRule="auto"/>
              <w:rPr>
                <w:rFonts w:ascii="Times New Roman" w:hAnsi="Times New Roman"/>
                <w:sz w:val="20"/>
                <w:szCs w:val="20"/>
              </w:rPr>
            </w:pPr>
          </w:p>
        </w:tc>
        <w:tc>
          <w:tcPr>
            <w:tcW w:w="1460" w:type="dxa"/>
            <w:tcBorders>
              <w:top w:val="nil"/>
              <w:left w:val="nil"/>
              <w:bottom w:val="nil"/>
              <w:right w:val="nil"/>
            </w:tcBorders>
            <w:noWrap/>
            <w:vAlign w:val="bottom"/>
          </w:tcPr>
          <w:p w:rsidR="003820A7" w:rsidRPr="005E0202" w:rsidRDefault="003820A7" w:rsidP="002B7D85">
            <w:pPr>
              <w:suppressAutoHyphens w:val="0"/>
              <w:spacing w:after="0" w:line="240" w:lineRule="auto"/>
              <w:rPr>
                <w:rFonts w:ascii="Times New Roman" w:hAnsi="Times New Roman"/>
                <w:sz w:val="20"/>
                <w:szCs w:val="20"/>
              </w:rPr>
            </w:pPr>
          </w:p>
        </w:tc>
        <w:tc>
          <w:tcPr>
            <w:tcW w:w="1600" w:type="dxa"/>
            <w:tcBorders>
              <w:top w:val="nil"/>
              <w:left w:val="nil"/>
              <w:bottom w:val="nil"/>
              <w:right w:val="nil"/>
            </w:tcBorders>
            <w:noWrap/>
            <w:vAlign w:val="bottom"/>
          </w:tcPr>
          <w:p w:rsidR="003820A7" w:rsidRPr="005E0202" w:rsidRDefault="003820A7" w:rsidP="002B7D85">
            <w:pPr>
              <w:suppressAutoHyphens w:val="0"/>
              <w:spacing w:after="0" w:line="240" w:lineRule="auto"/>
              <w:rPr>
                <w:rFonts w:ascii="Times New Roman" w:hAnsi="Times New Roman"/>
                <w:sz w:val="20"/>
                <w:szCs w:val="20"/>
              </w:rPr>
            </w:pPr>
          </w:p>
        </w:tc>
        <w:tc>
          <w:tcPr>
            <w:tcW w:w="4127" w:type="dxa"/>
            <w:tcBorders>
              <w:top w:val="nil"/>
              <w:left w:val="nil"/>
              <w:bottom w:val="nil"/>
              <w:right w:val="nil"/>
            </w:tcBorders>
            <w:noWrap/>
            <w:vAlign w:val="bottom"/>
          </w:tcPr>
          <w:p w:rsidR="003820A7" w:rsidRPr="005E0202" w:rsidRDefault="003820A7" w:rsidP="002B7D85">
            <w:pPr>
              <w:suppressAutoHyphens w:val="0"/>
              <w:spacing w:after="0" w:line="240" w:lineRule="auto"/>
              <w:rPr>
                <w:rFonts w:ascii="Times New Roman" w:hAnsi="Times New Roman"/>
                <w:sz w:val="20"/>
                <w:szCs w:val="20"/>
              </w:rPr>
            </w:pPr>
          </w:p>
        </w:tc>
      </w:tr>
      <w:tr w:rsidR="003820A7" w:rsidRPr="00156D73" w:rsidTr="002B7D85">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jc w:val="center"/>
              <w:rPr>
                <w:b/>
                <w:color w:val="000000"/>
              </w:rPr>
            </w:pPr>
            <w:r>
              <w:rPr>
                <w:b/>
                <w:bCs/>
                <w:color w:val="000000"/>
                <w:lang w:val="sv-SE"/>
              </w:rPr>
              <w:t>Preliminär budget uppdelad årsvis</w:t>
            </w:r>
          </w:p>
        </w:tc>
      </w:tr>
      <w:tr w:rsidR="003820A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noWrap/>
            <w:vAlign w:val="bottom"/>
            <w:hideMark/>
          </w:tcPr>
          <w:p w:rsidR="003820A7" w:rsidRPr="005E0202" w:rsidRDefault="003820A7" w:rsidP="002B7D85">
            <w:pPr>
              <w:suppressAutoHyphens w:val="0"/>
              <w:spacing w:after="0" w:line="240" w:lineRule="auto"/>
              <w:rPr>
                <w:color w:val="000000"/>
              </w:rPr>
            </w:pPr>
            <w:r>
              <w:rPr>
                <w:color w:val="000000"/>
                <w:lang w:val="sv-SE"/>
              </w:rPr>
              <w:t>År</w:t>
            </w:r>
          </w:p>
        </w:tc>
        <w:tc>
          <w:tcPr>
            <w:tcW w:w="160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160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4127" w:type="dxa"/>
            <w:tcBorders>
              <w:top w:val="nil"/>
              <w:left w:val="nil"/>
              <w:bottom w:val="single" w:sz="4" w:space="0" w:color="auto"/>
              <w:right w:val="single" w:sz="4" w:space="0" w:color="auto"/>
            </w:tcBorders>
            <w:shd w:val="clear" w:color="auto" w:fill="FFFFFF"/>
            <w:noWrap/>
            <w:vAlign w:val="bottom"/>
            <w:hideMark/>
          </w:tcPr>
          <w:p w:rsidR="003820A7" w:rsidRPr="005E0202" w:rsidRDefault="003820A7" w:rsidP="008073E7">
            <w:pPr>
              <w:suppressAutoHyphens w:val="0"/>
              <w:spacing w:after="0" w:line="240" w:lineRule="auto"/>
              <w:jc w:val="both"/>
              <w:rPr>
                <w:color w:val="000000"/>
              </w:rPr>
            </w:pPr>
            <w:r>
              <w:rPr>
                <w:color w:val="000000"/>
                <w:lang w:val="sv-SE"/>
              </w:rPr>
              <w:t xml:space="preserve">Totalt </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av budgeten</w:t>
            </w:r>
          </w:p>
        </w:tc>
        <w:tc>
          <w:tcPr>
            <w:tcW w:w="160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160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jc w:val="right"/>
              <w:rPr>
                <w:color w:val="000000"/>
              </w:rPr>
            </w:pPr>
            <w:r>
              <w:rPr>
                <w:color w:val="000000"/>
                <w:lang w:val="sv-SE"/>
              </w:rPr>
              <w:t>100 %</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Belopp EUR</w:t>
            </w:r>
          </w:p>
        </w:tc>
        <w:tc>
          <w:tcPr>
            <w:tcW w:w="1600" w:type="dxa"/>
            <w:tcBorders>
              <w:top w:val="nil"/>
              <w:left w:val="nil"/>
              <w:bottom w:val="single" w:sz="4" w:space="0" w:color="auto"/>
              <w:right w:val="single" w:sz="4" w:space="0" w:color="auto"/>
            </w:tcBorders>
            <w:noWrap/>
            <w:vAlign w:val="bottom"/>
          </w:tcPr>
          <w:p w:rsidR="003820A7" w:rsidRPr="005E0202" w:rsidRDefault="003820A7" w:rsidP="002B7D85">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noWrap/>
            <w:vAlign w:val="bottom"/>
          </w:tcPr>
          <w:p w:rsidR="003820A7" w:rsidRPr="005E0202" w:rsidRDefault="003820A7" w:rsidP="002B7D85">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noWrap/>
            <w:vAlign w:val="bottom"/>
          </w:tcPr>
          <w:p w:rsidR="003820A7" w:rsidRPr="005E0202" w:rsidRDefault="003820A7" w:rsidP="002B7D85">
            <w:pPr>
              <w:suppressAutoHyphens w:val="0"/>
              <w:spacing w:after="0" w:line="240" w:lineRule="auto"/>
              <w:jc w:val="right"/>
              <w:rPr>
                <w:color w:val="000000"/>
              </w:rPr>
            </w:pPr>
          </w:p>
        </w:tc>
        <w:tc>
          <w:tcPr>
            <w:tcW w:w="1600" w:type="dxa"/>
            <w:tcBorders>
              <w:top w:val="nil"/>
              <w:left w:val="nil"/>
              <w:bottom w:val="single" w:sz="4" w:space="0" w:color="auto"/>
              <w:right w:val="single" w:sz="4" w:space="0" w:color="auto"/>
            </w:tcBorders>
            <w:noWrap/>
            <w:vAlign w:val="bottom"/>
          </w:tcPr>
          <w:p w:rsidR="003820A7" w:rsidRPr="005E0202" w:rsidRDefault="003820A7" w:rsidP="002B7D85">
            <w:pPr>
              <w:suppressAutoHyphens w:val="0"/>
              <w:spacing w:after="0" w:line="240" w:lineRule="auto"/>
              <w:jc w:val="right"/>
              <w:rPr>
                <w:color w:val="000000"/>
              </w:rPr>
            </w:pPr>
          </w:p>
        </w:tc>
        <w:tc>
          <w:tcPr>
            <w:tcW w:w="4127" w:type="dxa"/>
            <w:tcBorders>
              <w:top w:val="nil"/>
              <w:left w:val="nil"/>
              <w:bottom w:val="single" w:sz="4" w:space="0" w:color="auto"/>
              <w:right w:val="single" w:sz="4" w:space="0" w:color="auto"/>
            </w:tcBorders>
            <w:noWrap/>
            <w:vAlign w:val="bottom"/>
          </w:tcPr>
          <w:p w:rsidR="003820A7" w:rsidRPr="005E0202" w:rsidRDefault="003820A7" w:rsidP="002B7D85">
            <w:pPr>
              <w:suppressAutoHyphens w:val="0"/>
              <w:spacing w:after="0" w:line="240" w:lineRule="auto"/>
              <w:jc w:val="right"/>
              <w:rPr>
                <w:color w:val="000000"/>
              </w:rPr>
            </w:pPr>
          </w:p>
        </w:tc>
      </w:tr>
    </w:tbl>
    <w:p w:rsidR="003820A7" w:rsidRPr="00815C13" w:rsidRDefault="003820A7" w:rsidP="005E0202">
      <w:pPr>
        <w:spacing w:after="0"/>
        <w:rPr>
          <w:rFonts w:cs="Open Sans"/>
          <w:bCs/>
          <w:sz w:val="20"/>
          <w:szCs w:val="20"/>
        </w:rPr>
      </w:pPr>
    </w:p>
    <w:p w:rsidR="003820A7" w:rsidRPr="00815C13" w:rsidRDefault="003820A7" w:rsidP="00C51873">
      <w:pPr>
        <w:tabs>
          <w:tab w:val="left" w:pos="4769"/>
        </w:tabs>
        <w:spacing w:after="0"/>
        <w:rPr>
          <w:rFonts w:cs="Open Sans"/>
          <w:bCs/>
          <w:sz w:val="20"/>
          <w:szCs w:val="20"/>
        </w:rPr>
      </w:pPr>
    </w:p>
    <w:p w:rsidR="003820A7" w:rsidRPr="00815C13" w:rsidRDefault="003820A7">
      <w:pPr>
        <w:suppressAutoHyphens w:val="0"/>
        <w:spacing w:after="0" w:line="240" w:lineRule="auto"/>
        <w:rPr>
          <w:rFonts w:cs="Open Sans"/>
          <w:bCs/>
          <w:sz w:val="20"/>
          <w:szCs w:val="20"/>
        </w:rPr>
        <w:sectPr w:rsidR="003820A7" w:rsidRPr="00815C13"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184"/>
        <w:gridCol w:w="1901"/>
        <w:gridCol w:w="1594"/>
        <w:gridCol w:w="1275"/>
        <w:gridCol w:w="1134"/>
        <w:gridCol w:w="142"/>
        <w:gridCol w:w="1134"/>
        <w:gridCol w:w="1134"/>
      </w:tblGrid>
      <w:tr w:rsidR="003820A7" w:rsidRPr="00815C13" w:rsidTr="00D71AC6">
        <w:tc>
          <w:tcPr>
            <w:tcW w:w="1184" w:type="dxa"/>
            <w:tcBorders>
              <w:top w:val="single" w:sz="4" w:space="0" w:color="000000"/>
              <w:left w:val="single" w:sz="4" w:space="0" w:color="000000"/>
              <w:bottom w:val="single" w:sz="4" w:space="0" w:color="000000"/>
              <w:right w:val="single" w:sz="4" w:space="0" w:color="000000"/>
            </w:tcBorders>
          </w:tcPr>
          <w:p w:rsidR="003820A7" w:rsidRPr="00815C13" w:rsidRDefault="003820A7" w:rsidP="007B372C">
            <w:pPr>
              <w:spacing w:after="60"/>
              <w:rPr>
                <w:rFonts w:cs="Open Sans"/>
                <w:b/>
                <w:bCs/>
                <w:sz w:val="20"/>
                <w:szCs w:val="20"/>
              </w:rPr>
            </w:pPr>
            <w:r>
              <w:rPr>
                <w:rFonts w:cs="Open Sans"/>
                <w:b/>
                <w:bCs/>
                <w:sz w:val="20"/>
                <w:szCs w:val="20"/>
                <w:lang w:val="sv-SE"/>
              </w:rPr>
              <w:lastRenderedPageBreak/>
              <w:t>AP-nr</w:t>
            </w:r>
          </w:p>
        </w:tc>
        <w:tc>
          <w:tcPr>
            <w:tcW w:w="3495" w:type="dxa"/>
            <w:gridSpan w:val="2"/>
            <w:tcBorders>
              <w:top w:val="single" w:sz="4" w:space="0" w:color="000000"/>
              <w:left w:val="single" w:sz="4" w:space="0" w:color="000000"/>
              <w:bottom w:val="single" w:sz="4" w:space="0" w:color="000000"/>
              <w:right w:val="single" w:sz="4" w:space="0" w:color="000000"/>
            </w:tcBorders>
          </w:tcPr>
          <w:p w:rsidR="003820A7" w:rsidRPr="00815C13" w:rsidRDefault="003820A7" w:rsidP="007B372C">
            <w:pPr>
              <w:spacing w:after="60"/>
              <w:rPr>
                <w:rFonts w:cs="Open Sans"/>
                <w:b/>
                <w:bCs/>
                <w:sz w:val="20"/>
                <w:szCs w:val="20"/>
              </w:rPr>
            </w:pPr>
            <w:r>
              <w:rPr>
                <w:rFonts w:cs="Open Sans"/>
                <w:b/>
                <w:bCs/>
                <w:sz w:val="20"/>
                <w:szCs w:val="20"/>
                <w:lang w:val="sv-SE"/>
              </w:rPr>
              <w:t>AP-titel</w:t>
            </w:r>
          </w:p>
        </w:tc>
        <w:tc>
          <w:tcPr>
            <w:tcW w:w="1275" w:type="dxa"/>
            <w:tcBorders>
              <w:top w:val="single" w:sz="4" w:space="0" w:color="000000"/>
              <w:left w:val="single" w:sz="4" w:space="0" w:color="000000"/>
              <w:bottom w:val="single" w:sz="4" w:space="0" w:color="000000"/>
              <w:right w:val="single" w:sz="4" w:space="0" w:color="000000"/>
            </w:tcBorders>
          </w:tcPr>
          <w:p w:rsidR="003820A7" w:rsidRPr="00815C13" w:rsidRDefault="003820A7" w:rsidP="007B372C">
            <w:pPr>
              <w:spacing w:after="60"/>
              <w:rPr>
                <w:rFonts w:cs="Open Sans"/>
                <w:b/>
                <w:bCs/>
                <w:sz w:val="20"/>
                <w:szCs w:val="20"/>
              </w:rPr>
            </w:pPr>
            <w:r>
              <w:rPr>
                <w:rFonts w:cs="Open Sans"/>
                <w:b/>
                <w:bCs/>
                <w:sz w:val="20"/>
                <w:szCs w:val="20"/>
                <w:lang w:val="sv-SE"/>
              </w:rPr>
              <w:t>Startmånad AP</w:t>
            </w:r>
          </w:p>
        </w:tc>
        <w:tc>
          <w:tcPr>
            <w:tcW w:w="1276" w:type="dxa"/>
            <w:gridSpan w:val="2"/>
            <w:tcBorders>
              <w:top w:val="single" w:sz="4" w:space="0" w:color="000000"/>
              <w:left w:val="single" w:sz="4" w:space="0" w:color="000000"/>
              <w:bottom w:val="single" w:sz="4" w:space="0" w:color="000000"/>
              <w:right w:val="single" w:sz="4" w:space="0" w:color="000000"/>
            </w:tcBorders>
          </w:tcPr>
          <w:p w:rsidR="003820A7" w:rsidRPr="00815C13" w:rsidRDefault="003820A7" w:rsidP="007B372C">
            <w:pPr>
              <w:spacing w:after="60"/>
              <w:rPr>
                <w:rFonts w:cs="Open Sans"/>
                <w:b/>
                <w:bCs/>
                <w:sz w:val="20"/>
                <w:szCs w:val="20"/>
              </w:rPr>
            </w:pPr>
            <w:r>
              <w:rPr>
                <w:rFonts w:cs="Open Sans"/>
                <w:b/>
                <w:bCs/>
                <w:sz w:val="20"/>
                <w:szCs w:val="20"/>
                <w:lang w:val="sv-SE"/>
              </w:rPr>
              <w:t>Slutmånad AP</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7B372C">
            <w:pPr>
              <w:spacing w:after="60"/>
              <w:rPr>
                <w:sz w:val="20"/>
                <w:szCs w:val="20"/>
              </w:rPr>
            </w:pPr>
            <w:r>
              <w:rPr>
                <w:rFonts w:cs="Open Sans"/>
                <w:b/>
                <w:bCs/>
                <w:sz w:val="20"/>
                <w:szCs w:val="20"/>
                <w:lang w:val="sv-SE"/>
              </w:rPr>
              <w:t>AP-budget</w:t>
            </w:r>
          </w:p>
        </w:tc>
      </w:tr>
      <w:tr w:rsidR="003820A7" w:rsidRPr="00815C13" w:rsidTr="00D71AC6">
        <w:tc>
          <w:tcPr>
            <w:tcW w:w="1184" w:type="dxa"/>
            <w:tcBorders>
              <w:top w:val="single" w:sz="4" w:space="0" w:color="000000"/>
              <w:left w:val="single" w:sz="4" w:space="0" w:color="000000"/>
              <w:bottom w:val="single" w:sz="4" w:space="0" w:color="000000"/>
              <w:right w:val="single" w:sz="4" w:space="0" w:color="000000"/>
            </w:tcBorders>
            <w:vAlign w:val="center"/>
          </w:tcPr>
          <w:p w:rsidR="003820A7" w:rsidRDefault="003820A7" w:rsidP="007B372C">
            <w:pPr>
              <w:spacing w:after="60"/>
              <w:jc w:val="center"/>
              <w:rPr>
                <w:rFonts w:cs="Open Sans"/>
                <w:b/>
                <w:bCs/>
                <w:i/>
                <w:sz w:val="20"/>
                <w:szCs w:val="20"/>
              </w:rPr>
            </w:pPr>
            <w:r>
              <w:rPr>
                <w:rFonts w:cs="Open Sans"/>
                <w:b/>
                <w:bCs/>
                <w:i/>
                <w:iCs/>
                <w:sz w:val="20"/>
                <w:szCs w:val="20"/>
                <w:lang w:val="sv-SE"/>
              </w:rPr>
              <w:t>4-7</w:t>
            </w:r>
          </w:p>
          <w:p w:rsidR="003820A7" w:rsidRPr="00815C13" w:rsidRDefault="003820A7" w:rsidP="007B372C">
            <w:pPr>
              <w:spacing w:after="60"/>
              <w:jc w:val="center"/>
              <w:rPr>
                <w:i/>
                <w:sz w:val="20"/>
                <w:szCs w:val="20"/>
              </w:rPr>
            </w:pPr>
          </w:p>
        </w:tc>
        <w:tc>
          <w:tcPr>
            <w:tcW w:w="3495" w:type="dxa"/>
            <w:gridSpan w:val="2"/>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7B372C">
            <w:pPr>
              <w:spacing w:after="60"/>
              <w:rPr>
                <w:rFonts w:cs="Open Sans"/>
                <w:bCs/>
                <w:i/>
                <w:sz w:val="20"/>
                <w:szCs w:val="20"/>
              </w:rPr>
            </w:pPr>
            <w:r>
              <w:rPr>
                <w:rFonts w:cs="Open Sans"/>
                <w:i/>
                <w:iCs/>
                <w:sz w:val="20"/>
                <w:szCs w:val="20"/>
                <w:lang w:val="sv-SE"/>
              </w:rPr>
              <w:t>GENOMFÖRANDE</w:t>
            </w:r>
          </w:p>
        </w:tc>
        <w:tc>
          <w:tcPr>
            <w:tcW w:w="1275" w:type="dxa"/>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7B372C">
            <w:pPr>
              <w:spacing w:after="60"/>
              <w:rPr>
                <w:rFonts w:cs="Open Sans"/>
                <w:bCs/>
                <w:i/>
                <w:sz w:val="20"/>
                <w:szCs w:val="20"/>
              </w:rPr>
            </w:pPr>
            <w:r>
              <w:rPr>
                <w:rFonts w:cs="Open Sans"/>
                <w:i/>
                <w:iCs/>
                <w:sz w:val="20"/>
                <w:szCs w:val="20"/>
                <w:lang w:val="sv-SE"/>
              </w:rPr>
              <w:t>Inhämtas automatiskt från åtgärder</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7B372C">
            <w:pPr>
              <w:spacing w:after="60"/>
              <w:rPr>
                <w:rFonts w:cs="Open Sans"/>
                <w:bCs/>
                <w:i/>
                <w:sz w:val="20"/>
                <w:szCs w:val="20"/>
              </w:rPr>
            </w:pPr>
            <w:r>
              <w:rPr>
                <w:rFonts w:cs="Open Sans"/>
                <w:i/>
                <w:iCs/>
                <w:sz w:val="20"/>
                <w:szCs w:val="20"/>
                <w:lang w:val="sv-SE"/>
              </w:rPr>
              <w:t>Inhämtas automatiskt från åtgärder</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7B372C">
            <w:pPr>
              <w:spacing w:after="60"/>
              <w:rPr>
                <w:sz w:val="20"/>
                <w:szCs w:val="20"/>
              </w:rPr>
            </w:pPr>
            <w:r>
              <w:rPr>
                <w:rFonts w:cs="Open Sans"/>
                <w:i/>
                <w:iCs/>
                <w:sz w:val="20"/>
                <w:szCs w:val="20"/>
                <w:lang w:val="sv-SE"/>
              </w:rPr>
              <w:t>Inhämtas automatiskt</w:t>
            </w:r>
          </w:p>
        </w:tc>
      </w:tr>
      <w:tr w:rsidR="003820A7" w:rsidRPr="00815C1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7B372C">
            <w:pPr>
              <w:spacing w:after="60"/>
              <w:rPr>
                <w:sz w:val="20"/>
                <w:szCs w:val="20"/>
              </w:rPr>
            </w:pPr>
            <w:r>
              <w:rPr>
                <w:rFonts w:cs="Open Sans"/>
                <w:b/>
                <w:bCs/>
                <w:sz w:val="20"/>
                <w:szCs w:val="20"/>
                <w:lang w:val="sv-SE"/>
              </w:rPr>
              <w:t>Samarbetspartnernas deltagande</w:t>
            </w:r>
          </w:p>
        </w:tc>
      </w:tr>
      <w:tr w:rsidR="003820A7" w:rsidRPr="00815C13"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7B372C">
            <w:pPr>
              <w:spacing w:after="60"/>
              <w:rPr>
                <w:rFonts w:cs="Open Sans"/>
                <w:bCs/>
                <w:sz w:val="20"/>
                <w:szCs w:val="20"/>
              </w:rPr>
            </w:pPr>
            <w:r>
              <w:rPr>
                <w:rFonts w:cs="Open Sans"/>
                <w:sz w:val="20"/>
                <w:szCs w:val="20"/>
                <w:lang w:val="sv-SE"/>
              </w:rPr>
              <w:t>AP-ansvarig samarbetspartner</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7B372C">
            <w:pPr>
              <w:spacing w:after="60"/>
              <w:rPr>
                <w:rFonts w:cs="Open Sans"/>
                <w:bCs/>
                <w:sz w:val="20"/>
                <w:szCs w:val="20"/>
              </w:rPr>
            </w:pPr>
          </w:p>
        </w:tc>
      </w:tr>
      <w:tr w:rsidR="003820A7" w:rsidRPr="00815C13"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FF3DD3">
            <w:pPr>
              <w:spacing w:after="60"/>
              <w:rPr>
                <w:i/>
                <w:sz w:val="20"/>
                <w:szCs w:val="20"/>
              </w:rPr>
            </w:pPr>
            <w:r>
              <w:rPr>
                <w:rFonts w:cs="Open Sans"/>
                <w:sz w:val="20"/>
                <w:szCs w:val="20"/>
                <w:lang w:val="sv-SE"/>
              </w:rPr>
              <w:t>Andra deltagande samarbetspartners</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7B372C">
            <w:pPr>
              <w:spacing w:after="60"/>
              <w:rPr>
                <w:rFonts w:cs="Open Sans"/>
                <w:bCs/>
                <w:i/>
                <w:sz w:val="20"/>
                <w:szCs w:val="20"/>
              </w:rPr>
            </w:pPr>
          </w:p>
        </w:tc>
      </w:tr>
      <w:tr w:rsidR="003820A7" w:rsidRPr="00815C1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074E59">
            <w:pPr>
              <w:spacing w:after="60"/>
              <w:rPr>
                <w:sz w:val="20"/>
                <w:szCs w:val="20"/>
              </w:rPr>
            </w:pPr>
            <w:r>
              <w:rPr>
                <w:rFonts w:cs="Open Sans"/>
                <w:b/>
                <w:bCs/>
                <w:sz w:val="20"/>
                <w:szCs w:val="20"/>
                <w:lang w:val="sv-SE"/>
              </w:rPr>
              <w:t>Sammanfattning</w:t>
            </w:r>
            <w:r>
              <w:rPr>
                <w:rFonts w:cs="Open Sans"/>
                <w:sz w:val="20"/>
                <w:szCs w:val="20"/>
                <w:lang w:val="sv-SE"/>
              </w:rPr>
              <w:t xml:space="preserve">  </w:t>
            </w:r>
          </w:p>
        </w:tc>
      </w:tr>
      <w:tr w:rsidR="003820A7" w:rsidRPr="005A4F86" w:rsidTr="00D71AC6">
        <w:tc>
          <w:tcPr>
            <w:tcW w:w="9498" w:type="dxa"/>
            <w:gridSpan w:val="8"/>
            <w:tcBorders>
              <w:top w:val="single" w:sz="4" w:space="0" w:color="000000"/>
              <w:left w:val="single" w:sz="4" w:space="0" w:color="000000"/>
              <w:bottom w:val="single" w:sz="4" w:space="0" w:color="000000"/>
              <w:right w:val="single" w:sz="4" w:space="0" w:color="000000"/>
            </w:tcBorders>
          </w:tcPr>
          <w:p w:rsidR="003820A7" w:rsidRPr="00E76F59" w:rsidRDefault="003820A7" w:rsidP="00074E59">
            <w:pPr>
              <w:spacing w:after="60"/>
              <w:rPr>
                <w:sz w:val="20"/>
                <w:szCs w:val="20"/>
                <w:lang w:val="sv-SE"/>
              </w:rPr>
            </w:pPr>
            <w:r>
              <w:rPr>
                <w:rFonts w:cs="Open Sans"/>
                <w:b/>
                <w:bCs/>
                <w:color w:val="548DD4"/>
                <w:sz w:val="20"/>
                <w:szCs w:val="20"/>
                <w:lang w:val="sv-SE"/>
              </w:rPr>
              <w:t>[1 500 tecken]</w:t>
            </w:r>
            <w:r>
              <w:rPr>
                <w:rFonts w:cs="Open Sans"/>
                <w:color w:val="548DD4"/>
                <w:sz w:val="20"/>
                <w:szCs w:val="20"/>
                <w:lang w:val="sv-SE"/>
              </w:rPr>
              <w:t xml:space="preserve"> </w:t>
            </w:r>
            <w:r>
              <w:rPr>
                <w:rFonts w:cs="Open Sans"/>
                <w:i/>
                <w:iCs/>
                <w:color w:val="548DD4"/>
                <w:sz w:val="20"/>
                <w:szCs w:val="20"/>
                <w:lang w:val="sv-SE"/>
              </w:rPr>
              <w:t>Skapa högst fyra arbetspaket att genomföra, och som stämmer överens med grundpelarna i ert projekt.</w:t>
            </w:r>
            <w:r>
              <w:rPr>
                <w:rFonts w:cs="Open Sans"/>
                <w:sz w:val="20"/>
                <w:szCs w:val="20"/>
                <w:lang w:val="sv-SE"/>
              </w:rPr>
              <w:t xml:space="preserve"> </w:t>
            </w:r>
          </w:p>
        </w:tc>
      </w:tr>
      <w:tr w:rsidR="003820A7" w:rsidRPr="00815C1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7B372C">
            <w:pPr>
              <w:spacing w:after="60"/>
              <w:rPr>
                <w:sz w:val="20"/>
                <w:szCs w:val="20"/>
              </w:rPr>
            </w:pPr>
            <w:r>
              <w:rPr>
                <w:rFonts w:cs="Open Sans"/>
                <w:b/>
                <w:bCs/>
                <w:sz w:val="20"/>
                <w:szCs w:val="20"/>
                <w:lang w:val="sv-SE"/>
              </w:rPr>
              <w:t xml:space="preserve">Åtgärder, utfall och leverabler </w:t>
            </w:r>
          </w:p>
        </w:tc>
      </w:tr>
      <w:tr w:rsidR="003820A7" w:rsidRPr="00815C13" w:rsidTr="00D71AC6">
        <w:trPr>
          <w:trHeight w:val="276"/>
        </w:trPr>
        <w:tc>
          <w:tcPr>
            <w:tcW w:w="118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7B372C">
            <w:pPr>
              <w:spacing w:after="0"/>
              <w:jc w:val="center"/>
              <w:rPr>
                <w:sz w:val="20"/>
                <w:szCs w:val="20"/>
              </w:rPr>
            </w:pPr>
            <w:r>
              <w:rPr>
                <w:rFonts w:cs="Open Sans"/>
                <w:sz w:val="20"/>
                <w:szCs w:val="20"/>
                <w:lang w:val="sv-SE"/>
              </w:rPr>
              <w:t>Åtgärd 1.1</w:t>
            </w:r>
          </w:p>
        </w:tc>
        <w:tc>
          <w:tcPr>
            <w:tcW w:w="5904" w:type="dxa"/>
            <w:gridSpan w:val="4"/>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7B372C">
            <w:pPr>
              <w:spacing w:after="0"/>
              <w:rPr>
                <w:rFonts w:cs="Open Sans"/>
                <w:bCs/>
                <w:sz w:val="20"/>
                <w:szCs w:val="20"/>
                <w:lang w:val="sv-SE"/>
              </w:rPr>
            </w:pPr>
            <w:r>
              <w:rPr>
                <w:rFonts w:cs="Open Sans"/>
                <w:sz w:val="20"/>
                <w:szCs w:val="20"/>
                <w:lang w:val="sv-SE"/>
              </w:rPr>
              <w:t>Åtgärdstitel</w:t>
            </w:r>
          </w:p>
          <w:p w:rsidR="003820A7" w:rsidRPr="00E76F59" w:rsidRDefault="003820A7" w:rsidP="0067110E">
            <w:pPr>
              <w:spacing w:after="60"/>
              <w:jc w:val="both"/>
              <w:rPr>
                <w:rFonts w:cs="Open Sans"/>
                <w:i/>
                <w:color w:val="548DD4"/>
                <w:sz w:val="20"/>
                <w:szCs w:val="20"/>
                <w:lang w:val="sv-SE"/>
              </w:rPr>
            </w:pPr>
            <w:r>
              <w:rPr>
                <w:rFonts w:cs="Open Sans"/>
                <w:i/>
                <w:iCs/>
                <w:color w:val="548DD4"/>
                <w:sz w:val="20"/>
                <w:szCs w:val="20"/>
                <w:lang w:val="sv-SE"/>
              </w:rPr>
              <w:t>Ange här de olika åtgärd</w:t>
            </w:r>
            <w:r w:rsidR="00B32FAB">
              <w:rPr>
                <w:rFonts w:cs="Open Sans"/>
                <w:i/>
                <w:iCs/>
                <w:color w:val="548DD4"/>
                <w:sz w:val="20"/>
                <w:szCs w:val="20"/>
                <w:lang w:val="sv-SE"/>
              </w:rPr>
              <w:t>er</w:t>
            </w:r>
            <w:r w:rsidR="00763F80">
              <w:rPr>
                <w:rFonts w:cs="Open Sans"/>
                <w:i/>
                <w:iCs/>
                <w:color w:val="548DD4"/>
                <w:sz w:val="20"/>
                <w:szCs w:val="20"/>
                <w:lang w:val="sv-SE"/>
              </w:rPr>
              <w:t>na</w:t>
            </w:r>
            <w:r w:rsidR="003C1CAE">
              <w:rPr>
                <w:rFonts w:cs="Open Sans"/>
                <w:i/>
                <w:iCs/>
                <w:color w:val="548DD4"/>
                <w:sz w:val="20"/>
                <w:szCs w:val="20"/>
                <w:lang w:val="sv-SE"/>
              </w:rPr>
              <w:t xml:space="preserve"> </w:t>
            </w:r>
            <w:r>
              <w:rPr>
                <w:rFonts w:cs="Open Sans"/>
                <w:i/>
                <w:iCs/>
                <w:color w:val="548DD4"/>
                <w:sz w:val="20"/>
                <w:szCs w:val="20"/>
                <w:lang w:val="sv-SE"/>
              </w:rPr>
              <w:t>för det här arbetspaketet. Tänk på att högst fem åtgärder kan anges per arbetspaket.</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7B372C">
            <w:pPr>
              <w:spacing w:after="0"/>
              <w:rPr>
                <w:i/>
                <w:sz w:val="20"/>
                <w:szCs w:val="20"/>
              </w:rPr>
            </w:pPr>
            <w:r>
              <w:rPr>
                <w:rFonts w:cs="Open Sans"/>
                <w:sz w:val="20"/>
                <w:szCs w:val="20"/>
                <w:lang w:val="sv-SE"/>
              </w:rPr>
              <w:t>Startmånad</w:t>
            </w:r>
          </w:p>
          <w:p w:rsidR="003820A7" w:rsidRPr="00815C13" w:rsidRDefault="003820A7" w:rsidP="007B372C">
            <w:pPr>
              <w:spacing w:after="0"/>
              <w:rPr>
                <w:sz w:val="20"/>
                <w:szCs w:val="20"/>
              </w:rPr>
            </w:pPr>
            <w:r>
              <w:rPr>
                <w:rFonts w:cs="Open Sans"/>
                <w:i/>
                <w:iCs/>
                <w:sz w:val="20"/>
                <w:szCs w:val="20"/>
                <w:lang w:val="sv-SE"/>
              </w:rPr>
              <w:t>(MM.YYYY)</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7B372C">
            <w:pPr>
              <w:spacing w:after="0"/>
              <w:rPr>
                <w:i/>
                <w:sz w:val="20"/>
                <w:szCs w:val="20"/>
              </w:rPr>
            </w:pPr>
            <w:r>
              <w:rPr>
                <w:rFonts w:cs="Open Sans"/>
                <w:sz w:val="20"/>
                <w:szCs w:val="20"/>
                <w:lang w:val="sv-SE"/>
              </w:rPr>
              <w:t>Slutmånad</w:t>
            </w:r>
          </w:p>
          <w:p w:rsidR="003820A7" w:rsidRPr="00815C13" w:rsidRDefault="003820A7" w:rsidP="007B372C">
            <w:pPr>
              <w:spacing w:after="0"/>
              <w:rPr>
                <w:sz w:val="20"/>
                <w:szCs w:val="20"/>
              </w:rPr>
            </w:pPr>
            <w:r>
              <w:rPr>
                <w:rFonts w:cs="Open Sans"/>
                <w:i/>
                <w:iCs/>
                <w:sz w:val="20"/>
                <w:szCs w:val="20"/>
                <w:lang w:val="sv-SE"/>
              </w:rPr>
              <w:t>(MM.YYYY)</w:t>
            </w:r>
          </w:p>
        </w:tc>
      </w:tr>
      <w:tr w:rsidR="003820A7" w:rsidRPr="0041398E" w:rsidTr="00A7610C">
        <w:trPr>
          <w:trHeight w:val="528"/>
        </w:trPr>
        <w:tc>
          <w:tcPr>
            <w:tcW w:w="118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pPr>
              <w:rPr>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7D57A9">
            <w:pPr>
              <w:pStyle w:val="CommentText1"/>
              <w:spacing w:after="0"/>
              <w:rPr>
                <w:color w:val="548DD4"/>
                <w:lang w:val="sv-SE"/>
              </w:rPr>
            </w:pPr>
            <w:r>
              <w:rPr>
                <w:rFonts w:cs="Open Sans"/>
                <w:lang w:val="sv-SE"/>
              </w:rPr>
              <w:t>Åtgärdsbeskrivning och deltagande samarbetspartners</w:t>
            </w:r>
          </w:p>
          <w:p w:rsidR="003820A7" w:rsidRPr="00E76F59" w:rsidRDefault="003820A7" w:rsidP="00E16884">
            <w:pPr>
              <w:pStyle w:val="CommentText1"/>
              <w:rPr>
                <w:b/>
                <w:lang w:val="sv-SE"/>
              </w:rPr>
            </w:pPr>
            <w:r>
              <w:rPr>
                <w:rFonts w:cs="Open Sans"/>
                <w:b/>
                <w:bCs/>
                <w:color w:val="548DD4"/>
                <w:lang w:val="sv-SE"/>
              </w:rPr>
              <w:t>[500 tecken]</w:t>
            </w:r>
          </w:p>
        </w:tc>
      </w:tr>
      <w:tr w:rsidR="003820A7" w:rsidRPr="00815C13" w:rsidTr="00D71AC6">
        <w:tc>
          <w:tcPr>
            <w:tcW w:w="1184" w:type="dxa"/>
            <w:tcBorders>
              <w:top w:val="single" w:sz="4" w:space="0" w:color="000000"/>
              <w:left w:val="single" w:sz="4" w:space="0" w:color="000000"/>
              <w:bottom w:val="single" w:sz="8" w:space="0" w:color="000000"/>
              <w:right w:val="single" w:sz="4" w:space="0" w:color="000000"/>
            </w:tcBorders>
            <w:vAlign w:val="center"/>
          </w:tcPr>
          <w:p w:rsidR="003820A7" w:rsidRPr="00815C13" w:rsidRDefault="003C6E1B" w:rsidP="007B372C">
            <w:pPr>
              <w:spacing w:after="0"/>
              <w:jc w:val="center"/>
              <w:rPr>
                <w:rFonts w:cs="Open Sans"/>
                <w:sz w:val="20"/>
                <w:szCs w:val="20"/>
              </w:rPr>
            </w:pPr>
            <w:r>
              <w:rPr>
                <w:rFonts w:cs="Open Sans"/>
                <w:sz w:val="20"/>
                <w:szCs w:val="20"/>
                <w:lang w:val="sv-SE"/>
              </w:rPr>
              <w:t>D/</w:t>
            </w:r>
            <w:r w:rsidR="003820A7">
              <w:rPr>
                <w:rFonts w:cs="Open Sans"/>
                <w:sz w:val="20"/>
                <w:szCs w:val="20"/>
                <w:lang w:val="sv-SE"/>
              </w:rPr>
              <w:t>O</w:t>
            </w:r>
          </w:p>
          <w:p w:rsidR="003820A7" w:rsidRPr="00815C13" w:rsidRDefault="003820A7" w:rsidP="007B372C">
            <w:pPr>
              <w:spacing w:after="0"/>
              <w:jc w:val="center"/>
              <w:rPr>
                <w:rFonts w:cs="Open Sans"/>
                <w:sz w:val="20"/>
                <w:szCs w:val="20"/>
              </w:rPr>
            </w:pPr>
            <w:r>
              <w:rPr>
                <w:rFonts w:cs="Open Sans"/>
                <w:sz w:val="20"/>
                <w:szCs w:val="20"/>
                <w:lang w:val="sv-SE"/>
              </w:rPr>
              <w:t>1.1.1</w:t>
            </w:r>
          </w:p>
        </w:tc>
        <w:tc>
          <w:tcPr>
            <w:tcW w:w="5904" w:type="dxa"/>
            <w:gridSpan w:val="4"/>
            <w:tcBorders>
              <w:top w:val="single" w:sz="4" w:space="0" w:color="000000"/>
              <w:left w:val="single" w:sz="4" w:space="0" w:color="000000"/>
              <w:bottom w:val="single" w:sz="8" w:space="0" w:color="000000"/>
              <w:right w:val="single" w:sz="4" w:space="0" w:color="000000"/>
            </w:tcBorders>
          </w:tcPr>
          <w:p w:rsidR="003820A7" w:rsidRPr="00E76F59" w:rsidRDefault="003820A7" w:rsidP="007B372C">
            <w:pPr>
              <w:spacing w:after="0"/>
              <w:rPr>
                <w:color w:val="548DD4"/>
                <w:sz w:val="20"/>
                <w:szCs w:val="20"/>
                <w:lang w:val="sv-SE"/>
              </w:rPr>
            </w:pPr>
            <w:r>
              <w:rPr>
                <w:rFonts w:cs="Open Sans"/>
                <w:sz w:val="20"/>
                <w:szCs w:val="20"/>
                <w:lang w:val="sv-SE"/>
              </w:rPr>
              <w:t xml:space="preserve">Leverabel- eller utfallsbeskrivning </w:t>
            </w:r>
            <w:r>
              <w:rPr>
                <w:rFonts w:cs="Open Sans"/>
                <w:b/>
                <w:bCs/>
                <w:color w:val="548DD4"/>
                <w:sz w:val="20"/>
                <w:szCs w:val="20"/>
                <w:lang w:val="sv-SE"/>
              </w:rPr>
              <w:t>[250 tecken]</w:t>
            </w:r>
          </w:p>
          <w:p w:rsidR="003820A7" w:rsidRPr="00E76F59" w:rsidRDefault="003820A7" w:rsidP="00802226">
            <w:pPr>
              <w:spacing w:after="60"/>
              <w:jc w:val="both"/>
              <w:rPr>
                <w:rFonts w:cs="Open Sans"/>
                <w:i/>
                <w:color w:val="548DD4"/>
                <w:sz w:val="20"/>
                <w:szCs w:val="20"/>
                <w:lang w:val="sv-SE"/>
              </w:rPr>
            </w:pPr>
            <w:r>
              <w:rPr>
                <w:rFonts w:cs="Open Sans"/>
                <w:i/>
                <w:iCs/>
                <w:color w:val="548DD4"/>
                <w:sz w:val="20"/>
                <w:szCs w:val="20"/>
                <w:lang w:val="sv-SE"/>
              </w:rPr>
              <w:t xml:space="preserve">En leverabel är ett materiellt eller immateriellt objekt som producerats i form av en sidoprodukt inom projektet, och som bidrar till utvecklingen av ett projektutfall. </w:t>
            </w:r>
          </w:p>
          <w:p w:rsidR="003820A7" w:rsidRPr="00E76F59" w:rsidRDefault="003820A7" w:rsidP="00802226">
            <w:pPr>
              <w:spacing w:after="60"/>
              <w:jc w:val="both"/>
              <w:rPr>
                <w:rFonts w:cs="Open Sans"/>
                <w:i/>
                <w:color w:val="548DD4"/>
                <w:sz w:val="20"/>
                <w:szCs w:val="20"/>
                <w:lang w:val="sv-SE"/>
              </w:rPr>
            </w:pPr>
            <w:r>
              <w:rPr>
                <w:rFonts w:cs="Open Sans"/>
                <w:i/>
                <w:iCs/>
                <w:color w:val="548DD4"/>
                <w:sz w:val="20"/>
                <w:szCs w:val="20"/>
                <w:lang w:val="sv-SE"/>
              </w:rPr>
              <w:t xml:space="preserve">Ett utfall är vad som faktiskt har producerats för de pengar som bemedlats projektet. Det kan fångas upp med hjälp av en utfallsindikator, och bidrar direkt till att uppnå projektresultatet. </w:t>
            </w:r>
          </w:p>
          <w:p w:rsidR="003820A7" w:rsidRPr="00E76F59" w:rsidRDefault="003820A7" w:rsidP="00802226">
            <w:pPr>
              <w:spacing w:after="60"/>
              <w:jc w:val="both"/>
              <w:rPr>
                <w:rFonts w:cs="Open Sans"/>
                <w:i/>
                <w:color w:val="548DD4"/>
                <w:sz w:val="20"/>
                <w:szCs w:val="20"/>
                <w:lang w:val="sv-SE"/>
              </w:rPr>
            </w:pPr>
            <w:r>
              <w:rPr>
                <w:rFonts w:cs="Open Sans"/>
                <w:i/>
                <w:iCs/>
                <w:color w:val="548DD4"/>
                <w:sz w:val="20"/>
                <w:szCs w:val="20"/>
                <w:lang w:val="sv-SE"/>
              </w:rPr>
              <w:t xml:space="preserve">Välj huruvida den angivna åtgärden skall producera en leverabel eller ett utfall, och ge en beskrivning. </w:t>
            </w:r>
          </w:p>
          <w:p w:rsidR="003820A7" w:rsidRPr="00E76F59" w:rsidRDefault="003820A7" w:rsidP="00802226">
            <w:pPr>
              <w:spacing w:after="60"/>
              <w:jc w:val="both"/>
              <w:rPr>
                <w:rFonts w:cs="Open Sans"/>
                <w:bCs/>
                <w:lang w:val="sv-SE"/>
              </w:rPr>
            </w:pPr>
            <w:r>
              <w:rPr>
                <w:i/>
                <w:iCs/>
                <w:color w:val="548DD4"/>
                <w:sz w:val="20"/>
                <w:szCs w:val="20"/>
                <w:lang w:val="sv-SE"/>
              </w:rPr>
              <w:t>Tänk på att det i allmänhet behövs två eller fler leverabler för att producera ett projektutfall.</w:t>
            </w:r>
            <w:r>
              <w:rPr>
                <w:lang w:val="sv-SE"/>
              </w:rPr>
              <w:t xml:space="preserve"> </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3820A7" w:rsidRPr="00815C13" w:rsidRDefault="003820A7" w:rsidP="007B372C">
            <w:pPr>
              <w:spacing w:after="0"/>
              <w:rPr>
                <w:sz w:val="20"/>
                <w:szCs w:val="20"/>
              </w:rPr>
            </w:pPr>
            <w:r>
              <w:rPr>
                <w:rFonts w:cs="Open Sans"/>
                <w:sz w:val="20"/>
                <w:szCs w:val="20"/>
                <w:lang w:val="sv-SE"/>
              </w:rPr>
              <w:t>Målvärde</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3820A7" w:rsidRPr="00815C13" w:rsidRDefault="003820A7" w:rsidP="007B372C">
            <w:pPr>
              <w:spacing w:after="0"/>
              <w:rPr>
                <w:sz w:val="20"/>
                <w:szCs w:val="20"/>
              </w:rPr>
            </w:pPr>
            <w:r>
              <w:rPr>
                <w:rFonts w:cs="Open Sans"/>
                <w:sz w:val="20"/>
                <w:szCs w:val="20"/>
                <w:lang w:val="sv-SE"/>
              </w:rPr>
              <w:t>Leverans</w:t>
            </w:r>
            <w:r w:rsidR="00277005">
              <w:rPr>
                <w:rFonts w:cs="Open Sans"/>
                <w:sz w:val="20"/>
                <w:szCs w:val="20"/>
                <w:lang w:val="sv-SE"/>
              </w:rPr>
              <w:t>-</w:t>
            </w:r>
            <w:r>
              <w:rPr>
                <w:rFonts w:cs="Open Sans"/>
                <w:sz w:val="20"/>
                <w:szCs w:val="20"/>
                <w:lang w:val="sv-SE"/>
              </w:rPr>
              <w:t>månad (MM.YYYY)</w:t>
            </w:r>
          </w:p>
        </w:tc>
      </w:tr>
      <w:tr w:rsidR="003820A7" w:rsidRPr="00815C13" w:rsidTr="00D71AC6">
        <w:tc>
          <w:tcPr>
            <w:tcW w:w="118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BC5896">
            <w:pPr>
              <w:spacing w:after="0"/>
              <w:jc w:val="center"/>
              <w:rPr>
                <w:sz w:val="20"/>
                <w:szCs w:val="20"/>
              </w:rPr>
            </w:pPr>
            <w:r>
              <w:rPr>
                <w:rFonts w:cs="Open Sans"/>
                <w:sz w:val="20"/>
                <w:szCs w:val="20"/>
                <w:lang w:val="sv-SE"/>
              </w:rPr>
              <w:t>Åtgärd 1.N</w:t>
            </w:r>
          </w:p>
        </w:tc>
        <w:tc>
          <w:tcPr>
            <w:tcW w:w="5904" w:type="dxa"/>
            <w:gridSpan w:val="4"/>
            <w:tcBorders>
              <w:top w:val="single" w:sz="8" w:space="0" w:color="000000"/>
              <w:left w:val="single" w:sz="4" w:space="0" w:color="000000"/>
              <w:bottom w:val="single" w:sz="4" w:space="0" w:color="000000"/>
              <w:right w:val="single" w:sz="4" w:space="0" w:color="000000"/>
            </w:tcBorders>
            <w:shd w:val="clear" w:color="auto" w:fill="FFFFFF"/>
          </w:tcPr>
          <w:p w:rsidR="003820A7" w:rsidRPr="00815C13" w:rsidRDefault="003820A7" w:rsidP="007B372C">
            <w:pPr>
              <w:spacing w:after="0"/>
              <w:rPr>
                <w:rFonts w:cs="Open Sans"/>
                <w:bCs/>
                <w:sz w:val="20"/>
                <w:szCs w:val="20"/>
              </w:rPr>
            </w:pPr>
            <w:r>
              <w:rPr>
                <w:rFonts w:cs="Open Sans"/>
                <w:sz w:val="20"/>
                <w:szCs w:val="20"/>
                <w:lang w:val="sv-SE"/>
              </w:rPr>
              <w:t>Åtgärdstitel</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Pr>
          <w:p w:rsidR="003820A7" w:rsidRPr="00815C13" w:rsidRDefault="003820A7" w:rsidP="007B372C">
            <w:pPr>
              <w:spacing w:after="0"/>
              <w:rPr>
                <w:i/>
                <w:sz w:val="20"/>
                <w:szCs w:val="20"/>
              </w:rPr>
            </w:pPr>
            <w:r>
              <w:rPr>
                <w:rFonts w:cs="Open Sans"/>
                <w:sz w:val="20"/>
                <w:szCs w:val="20"/>
                <w:lang w:val="sv-SE"/>
              </w:rPr>
              <w:t>Startmånad</w:t>
            </w:r>
          </w:p>
          <w:p w:rsidR="003820A7" w:rsidRPr="00815C13" w:rsidRDefault="003820A7" w:rsidP="007B372C">
            <w:pPr>
              <w:spacing w:after="0"/>
              <w:rPr>
                <w:rFonts w:cs="Open Sans"/>
                <w:bCs/>
                <w:sz w:val="20"/>
                <w:szCs w:val="20"/>
              </w:rPr>
            </w:pPr>
            <w:r>
              <w:rPr>
                <w:rFonts w:cs="Open Sans"/>
                <w:i/>
                <w:iCs/>
                <w:sz w:val="20"/>
                <w:szCs w:val="20"/>
                <w:lang w:val="sv-SE"/>
              </w:rPr>
              <w:t>(MM.YYYY)</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Pr>
          <w:p w:rsidR="003820A7" w:rsidRPr="00815C13" w:rsidRDefault="003820A7" w:rsidP="007B372C">
            <w:pPr>
              <w:spacing w:after="0"/>
              <w:rPr>
                <w:i/>
                <w:sz w:val="20"/>
                <w:szCs w:val="20"/>
              </w:rPr>
            </w:pPr>
            <w:r>
              <w:rPr>
                <w:rFonts w:cs="Open Sans"/>
                <w:sz w:val="20"/>
                <w:szCs w:val="20"/>
                <w:lang w:val="sv-SE"/>
              </w:rPr>
              <w:t>Slutmånad</w:t>
            </w:r>
          </w:p>
          <w:p w:rsidR="003820A7" w:rsidRPr="00815C13" w:rsidRDefault="003820A7" w:rsidP="007B372C">
            <w:pPr>
              <w:spacing w:after="0"/>
              <w:rPr>
                <w:sz w:val="20"/>
                <w:szCs w:val="20"/>
              </w:rPr>
            </w:pPr>
            <w:r>
              <w:rPr>
                <w:rFonts w:cs="Open Sans"/>
                <w:i/>
                <w:iCs/>
                <w:sz w:val="20"/>
                <w:szCs w:val="20"/>
                <w:lang w:val="sv-SE"/>
              </w:rPr>
              <w:t>(MM.YYYY)</w:t>
            </w:r>
          </w:p>
        </w:tc>
      </w:tr>
      <w:tr w:rsidR="003820A7" w:rsidRPr="0041398E" w:rsidTr="00D71AC6">
        <w:tc>
          <w:tcPr>
            <w:tcW w:w="118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pPr>
              <w:rPr>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7D57A9">
            <w:pPr>
              <w:pStyle w:val="CommentText1"/>
              <w:spacing w:after="0"/>
              <w:rPr>
                <w:color w:val="548DD4"/>
                <w:lang w:val="sv-SE"/>
              </w:rPr>
            </w:pPr>
            <w:r>
              <w:rPr>
                <w:rFonts w:cs="Open Sans"/>
                <w:lang w:val="sv-SE"/>
              </w:rPr>
              <w:t xml:space="preserve">Åtgärdsbeskrivning och deltagande samarbetspartners </w:t>
            </w:r>
          </w:p>
          <w:p w:rsidR="003820A7" w:rsidRPr="00E76F59" w:rsidRDefault="003820A7" w:rsidP="006413CD">
            <w:pPr>
              <w:pStyle w:val="CommentText1"/>
              <w:rPr>
                <w:b/>
                <w:lang w:val="sv-SE"/>
              </w:rPr>
            </w:pPr>
            <w:r>
              <w:rPr>
                <w:rFonts w:cs="Open Sans"/>
                <w:b/>
                <w:bCs/>
                <w:color w:val="548DD4"/>
                <w:lang w:val="sv-SE"/>
              </w:rPr>
              <w:t>[500 tecken]</w:t>
            </w:r>
          </w:p>
        </w:tc>
      </w:tr>
      <w:tr w:rsidR="003820A7" w:rsidRPr="00815C13" w:rsidTr="00D71AC6">
        <w:tc>
          <w:tcPr>
            <w:tcW w:w="1184" w:type="dxa"/>
            <w:tcBorders>
              <w:top w:val="single" w:sz="4" w:space="0" w:color="000000"/>
              <w:left w:val="single" w:sz="4" w:space="0" w:color="000000"/>
              <w:bottom w:val="single" w:sz="8" w:space="0" w:color="000000"/>
              <w:right w:val="single" w:sz="4" w:space="0" w:color="000000"/>
            </w:tcBorders>
            <w:vAlign w:val="center"/>
          </w:tcPr>
          <w:p w:rsidR="003820A7" w:rsidRPr="00815C13" w:rsidRDefault="003820A7" w:rsidP="00A77605">
            <w:pPr>
              <w:spacing w:after="0"/>
              <w:jc w:val="center"/>
              <w:rPr>
                <w:rFonts w:cs="Open Sans"/>
                <w:sz w:val="20"/>
                <w:szCs w:val="20"/>
              </w:rPr>
            </w:pPr>
            <w:r>
              <w:rPr>
                <w:rFonts w:cs="Open Sans"/>
                <w:sz w:val="20"/>
                <w:szCs w:val="20"/>
                <w:lang w:val="sv-SE"/>
              </w:rPr>
              <w:t>D / O</w:t>
            </w:r>
          </w:p>
          <w:p w:rsidR="003820A7" w:rsidRPr="00815C13" w:rsidRDefault="003820A7" w:rsidP="00BC5896">
            <w:pPr>
              <w:spacing w:after="0"/>
              <w:jc w:val="center"/>
              <w:rPr>
                <w:rFonts w:cs="Open Sans"/>
                <w:sz w:val="20"/>
                <w:szCs w:val="20"/>
              </w:rPr>
            </w:pPr>
            <w:r>
              <w:rPr>
                <w:rFonts w:cs="Open Sans"/>
                <w:sz w:val="20"/>
                <w:szCs w:val="20"/>
                <w:lang w:val="sv-SE"/>
              </w:rPr>
              <w:t>1.N.N</w:t>
            </w:r>
          </w:p>
        </w:tc>
        <w:tc>
          <w:tcPr>
            <w:tcW w:w="5904" w:type="dxa"/>
            <w:gridSpan w:val="4"/>
            <w:tcBorders>
              <w:top w:val="single" w:sz="4" w:space="0" w:color="000000"/>
              <w:left w:val="single" w:sz="4" w:space="0" w:color="000000"/>
              <w:bottom w:val="single" w:sz="8" w:space="0" w:color="000000"/>
              <w:right w:val="single" w:sz="4" w:space="0" w:color="000000"/>
            </w:tcBorders>
          </w:tcPr>
          <w:p w:rsidR="003820A7" w:rsidRPr="00815C13" w:rsidRDefault="003820A7" w:rsidP="00A77605">
            <w:pPr>
              <w:spacing w:after="0"/>
              <w:rPr>
                <w:color w:val="548DD4"/>
                <w:sz w:val="20"/>
                <w:szCs w:val="20"/>
              </w:rPr>
            </w:pPr>
            <w:r>
              <w:rPr>
                <w:rFonts w:cs="Open Sans"/>
                <w:sz w:val="20"/>
                <w:szCs w:val="20"/>
                <w:lang w:val="sv-SE"/>
              </w:rPr>
              <w:t xml:space="preserve">Leverabel- eller utfallsbeskrivning </w:t>
            </w:r>
            <w:r>
              <w:rPr>
                <w:rFonts w:cs="Open Sans"/>
                <w:b/>
                <w:bCs/>
                <w:color w:val="548DD4"/>
                <w:sz w:val="20"/>
                <w:szCs w:val="20"/>
                <w:lang w:val="sv-SE"/>
              </w:rPr>
              <w:t>[250 tecken]</w:t>
            </w:r>
          </w:p>
          <w:p w:rsidR="003820A7" w:rsidRPr="00815C13" w:rsidRDefault="003820A7" w:rsidP="007D57A9">
            <w:pPr>
              <w:spacing w:after="0"/>
              <w:rPr>
                <w:rFonts w:cs="Open Sans"/>
                <w:bCs/>
                <w:sz w:val="20"/>
                <w:szCs w:val="20"/>
              </w:rPr>
            </w:pP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3820A7" w:rsidRPr="00815C13" w:rsidRDefault="003820A7" w:rsidP="00A77605">
            <w:pPr>
              <w:spacing w:after="0"/>
              <w:rPr>
                <w:sz w:val="20"/>
                <w:szCs w:val="20"/>
              </w:rPr>
            </w:pPr>
            <w:r>
              <w:rPr>
                <w:rFonts w:cs="Open Sans"/>
                <w:sz w:val="20"/>
                <w:szCs w:val="20"/>
                <w:lang w:val="sv-SE"/>
              </w:rPr>
              <w:t>Målvärde</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3820A7" w:rsidRPr="00815C13" w:rsidRDefault="003820A7" w:rsidP="00A77605">
            <w:pPr>
              <w:spacing w:after="0"/>
              <w:rPr>
                <w:sz w:val="20"/>
                <w:szCs w:val="20"/>
              </w:rPr>
            </w:pPr>
            <w:r>
              <w:rPr>
                <w:rFonts w:cs="Open Sans"/>
                <w:sz w:val="20"/>
                <w:szCs w:val="20"/>
                <w:lang w:val="sv-SE"/>
              </w:rPr>
              <w:t>Leverans</w:t>
            </w:r>
            <w:r w:rsidR="00277005">
              <w:rPr>
                <w:rFonts w:cs="Open Sans"/>
                <w:sz w:val="20"/>
                <w:szCs w:val="20"/>
                <w:lang w:val="sv-SE"/>
              </w:rPr>
              <w:t>-</w:t>
            </w:r>
            <w:r>
              <w:rPr>
                <w:rFonts w:cs="Open Sans"/>
                <w:sz w:val="20"/>
                <w:szCs w:val="20"/>
                <w:lang w:val="sv-SE"/>
              </w:rPr>
              <w:t>månad (MM.YYYY)</w:t>
            </w:r>
          </w:p>
        </w:tc>
      </w:tr>
    </w:tbl>
    <w:p w:rsidR="003820A7" w:rsidRPr="00815C13" w:rsidRDefault="003820A7">
      <w:pPr>
        <w:suppressAutoHyphens w:val="0"/>
        <w:spacing w:after="0" w:line="240" w:lineRule="auto"/>
        <w:rPr>
          <w:rFonts w:cs="Open Sans"/>
          <w:bCs/>
          <w:sz w:val="20"/>
          <w:szCs w:val="20"/>
        </w:rPr>
        <w:sectPr w:rsidR="003820A7" w:rsidRPr="00815C13" w:rsidSect="007D57A9">
          <w:pgSz w:w="11906" w:h="16838"/>
          <w:pgMar w:top="1417" w:right="1417" w:bottom="1417" w:left="1417" w:header="720" w:footer="708" w:gutter="0"/>
          <w:cols w:space="720"/>
          <w:docGrid w:linePitch="360" w:charSpace="-2049"/>
        </w:sectPr>
      </w:pPr>
    </w:p>
    <w:p w:rsidR="003820A7" w:rsidRPr="00815C13" w:rsidRDefault="003820A7" w:rsidP="005929FC">
      <w:pPr>
        <w:spacing w:after="0"/>
        <w:rPr>
          <w:rFonts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3820A7"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2B7D85">
            <w:pPr>
              <w:spacing w:after="60"/>
              <w:rPr>
                <w:sz w:val="20"/>
                <w:szCs w:val="20"/>
              </w:rPr>
            </w:pPr>
            <w:r>
              <w:rPr>
                <w:rFonts w:cs="Open Sans"/>
                <w:b/>
                <w:bCs/>
                <w:sz w:val="20"/>
                <w:szCs w:val="20"/>
                <w:lang w:val="sv-SE"/>
              </w:rPr>
              <w:t>Arbetspaketsbudget</w:t>
            </w:r>
          </w:p>
        </w:tc>
      </w:tr>
    </w:tbl>
    <w:p w:rsidR="003820A7" w:rsidRDefault="003820A7" w:rsidP="005E0202">
      <w:pPr>
        <w:spacing w:after="0"/>
        <w:rPr>
          <w:rFonts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3820A7"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rPr>
                <w:color w:val="000000"/>
              </w:rPr>
            </w:pPr>
            <w:r>
              <w:rPr>
                <w:color w:val="000000"/>
                <w:lang w:val="sv-SE"/>
              </w:rPr>
              <w:t>Budgetposter</w:t>
            </w:r>
          </w:p>
        </w:tc>
        <w:tc>
          <w:tcPr>
            <w:tcW w:w="1600" w:type="dxa"/>
            <w:tcBorders>
              <w:top w:val="single" w:sz="4" w:space="0" w:color="auto"/>
              <w:left w:val="nil"/>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rPr>
                <w:color w:val="000000"/>
              </w:rPr>
            </w:pPr>
            <w:r>
              <w:rPr>
                <w:color w:val="000000"/>
                <w:lang w:val="sv-SE"/>
              </w:rPr>
              <w:t>PP1</w:t>
            </w:r>
          </w:p>
        </w:tc>
        <w:tc>
          <w:tcPr>
            <w:tcW w:w="1460" w:type="dxa"/>
            <w:tcBorders>
              <w:top w:val="single" w:sz="4" w:space="0" w:color="auto"/>
              <w:left w:val="nil"/>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rPr>
                <w:color w:val="000000"/>
              </w:rPr>
            </w:pPr>
            <w:r>
              <w:rPr>
                <w:color w:val="000000"/>
                <w:lang w:val="sv-SE"/>
              </w:rPr>
              <w:t>PP2</w:t>
            </w:r>
          </w:p>
        </w:tc>
        <w:tc>
          <w:tcPr>
            <w:tcW w:w="1460" w:type="dxa"/>
            <w:tcBorders>
              <w:top w:val="single" w:sz="4" w:space="0" w:color="auto"/>
              <w:left w:val="nil"/>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rPr>
                <w:color w:val="000000"/>
              </w:rPr>
            </w:pPr>
            <w:r>
              <w:rPr>
                <w:color w:val="000000"/>
                <w:lang w:val="sv-SE"/>
              </w:rPr>
              <w:t>PPn</w:t>
            </w:r>
          </w:p>
        </w:tc>
        <w:tc>
          <w:tcPr>
            <w:tcW w:w="1600" w:type="dxa"/>
            <w:tcBorders>
              <w:top w:val="single" w:sz="4" w:space="0" w:color="auto"/>
              <w:left w:val="nil"/>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rPr>
                <w:color w:val="000000"/>
              </w:rPr>
            </w:pPr>
            <w:r>
              <w:rPr>
                <w:color w:val="000000"/>
                <w:lang w:val="sv-SE"/>
              </w:rPr>
              <w:t>Totalt</w:t>
            </w:r>
          </w:p>
        </w:tc>
        <w:tc>
          <w:tcPr>
            <w:tcW w:w="4127" w:type="dxa"/>
            <w:tcBorders>
              <w:top w:val="single" w:sz="4" w:space="0" w:color="auto"/>
              <w:left w:val="nil"/>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rPr>
                <w:color w:val="000000"/>
              </w:rPr>
            </w:pPr>
            <w:r>
              <w:rPr>
                <w:color w:val="000000"/>
                <w:lang w:val="sv-SE"/>
              </w:rPr>
              <w:t>Kommentarer</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Personal</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[250 tecken]</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Kontor och administration</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[250 tecken]</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Resor och logi</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[250 tecken]</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E76F59" w:rsidRDefault="003820A7" w:rsidP="002B7D85">
            <w:pPr>
              <w:suppressAutoHyphens w:val="0"/>
              <w:spacing w:after="0" w:line="240" w:lineRule="auto"/>
              <w:rPr>
                <w:color w:val="000000"/>
                <w:lang w:val="sv-SE"/>
              </w:rPr>
            </w:pPr>
            <w:r>
              <w:rPr>
                <w:color w:val="000000"/>
                <w:lang w:val="sv-SE"/>
              </w:rPr>
              <w:t>Extern expertis och externa tjänster</w:t>
            </w:r>
          </w:p>
        </w:tc>
        <w:tc>
          <w:tcPr>
            <w:tcW w:w="1600" w:type="dxa"/>
            <w:tcBorders>
              <w:top w:val="nil"/>
              <w:left w:val="nil"/>
              <w:bottom w:val="single" w:sz="4" w:space="0" w:color="auto"/>
              <w:right w:val="single" w:sz="4" w:space="0" w:color="auto"/>
            </w:tcBorders>
            <w:noWrap/>
            <w:vAlign w:val="bottom"/>
            <w:hideMark/>
          </w:tcPr>
          <w:p w:rsidR="003820A7" w:rsidRPr="00E76F59" w:rsidRDefault="003820A7" w:rsidP="002B7D85">
            <w:pPr>
              <w:suppressAutoHyphens w:val="0"/>
              <w:spacing w:after="0" w:line="240" w:lineRule="auto"/>
              <w:rPr>
                <w:color w:val="000000"/>
                <w:lang w:val="sv-SE"/>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E76F59" w:rsidRDefault="003820A7" w:rsidP="002B7D85">
            <w:pPr>
              <w:suppressAutoHyphens w:val="0"/>
              <w:spacing w:after="0" w:line="240" w:lineRule="auto"/>
              <w:rPr>
                <w:color w:val="000000"/>
                <w:lang w:val="sv-SE"/>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E76F59" w:rsidRDefault="003820A7" w:rsidP="002B7D85">
            <w:pPr>
              <w:suppressAutoHyphens w:val="0"/>
              <w:spacing w:after="0" w:line="240" w:lineRule="auto"/>
              <w:rPr>
                <w:color w:val="000000"/>
                <w:lang w:val="sv-SE"/>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E76F59" w:rsidRDefault="003820A7" w:rsidP="002B7D85">
            <w:pPr>
              <w:suppressAutoHyphens w:val="0"/>
              <w:spacing w:after="0" w:line="240" w:lineRule="auto"/>
              <w:rPr>
                <w:color w:val="000000"/>
                <w:lang w:val="sv-SE"/>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[250 tecken]</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Utrustning</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[250 tecken]</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Delsumma</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Intäkter</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[250 tecken]</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EUR totalt</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r>
      <w:tr w:rsidR="003820A7" w:rsidRPr="005E0202" w:rsidTr="002B7D85">
        <w:trPr>
          <w:trHeight w:val="300"/>
        </w:trPr>
        <w:tc>
          <w:tcPr>
            <w:tcW w:w="3503" w:type="dxa"/>
            <w:tcBorders>
              <w:top w:val="nil"/>
              <w:left w:val="nil"/>
              <w:bottom w:val="nil"/>
              <w:right w:val="nil"/>
            </w:tcBorders>
            <w:noWrap/>
            <w:vAlign w:val="bottom"/>
          </w:tcPr>
          <w:p w:rsidR="003820A7" w:rsidRPr="005E0202" w:rsidRDefault="003820A7" w:rsidP="002B7D85">
            <w:pPr>
              <w:suppressAutoHyphens w:val="0"/>
              <w:spacing w:after="0" w:line="240" w:lineRule="auto"/>
              <w:rPr>
                <w:color w:val="000000"/>
              </w:rPr>
            </w:pPr>
          </w:p>
        </w:tc>
        <w:tc>
          <w:tcPr>
            <w:tcW w:w="1600" w:type="dxa"/>
            <w:tcBorders>
              <w:top w:val="nil"/>
              <w:left w:val="nil"/>
              <w:bottom w:val="nil"/>
              <w:right w:val="nil"/>
            </w:tcBorders>
            <w:noWrap/>
            <w:vAlign w:val="bottom"/>
          </w:tcPr>
          <w:p w:rsidR="003820A7" w:rsidRPr="005E0202" w:rsidRDefault="003820A7" w:rsidP="002B7D85">
            <w:pPr>
              <w:suppressAutoHyphens w:val="0"/>
              <w:spacing w:after="0" w:line="240" w:lineRule="auto"/>
              <w:rPr>
                <w:rFonts w:ascii="Times New Roman" w:hAnsi="Times New Roman"/>
                <w:sz w:val="20"/>
                <w:szCs w:val="20"/>
              </w:rPr>
            </w:pPr>
          </w:p>
        </w:tc>
        <w:tc>
          <w:tcPr>
            <w:tcW w:w="1460" w:type="dxa"/>
            <w:tcBorders>
              <w:top w:val="nil"/>
              <w:left w:val="nil"/>
              <w:bottom w:val="nil"/>
              <w:right w:val="nil"/>
            </w:tcBorders>
            <w:noWrap/>
            <w:vAlign w:val="bottom"/>
          </w:tcPr>
          <w:p w:rsidR="003820A7" w:rsidRPr="005E0202" w:rsidRDefault="003820A7" w:rsidP="002B7D85">
            <w:pPr>
              <w:suppressAutoHyphens w:val="0"/>
              <w:spacing w:after="0" w:line="240" w:lineRule="auto"/>
              <w:rPr>
                <w:rFonts w:ascii="Times New Roman" w:hAnsi="Times New Roman"/>
                <w:sz w:val="20"/>
                <w:szCs w:val="20"/>
              </w:rPr>
            </w:pPr>
          </w:p>
        </w:tc>
        <w:tc>
          <w:tcPr>
            <w:tcW w:w="1460" w:type="dxa"/>
            <w:tcBorders>
              <w:top w:val="nil"/>
              <w:left w:val="nil"/>
              <w:bottom w:val="nil"/>
              <w:right w:val="nil"/>
            </w:tcBorders>
            <w:noWrap/>
            <w:vAlign w:val="bottom"/>
          </w:tcPr>
          <w:p w:rsidR="003820A7" w:rsidRPr="005E0202" w:rsidRDefault="003820A7" w:rsidP="002B7D85">
            <w:pPr>
              <w:suppressAutoHyphens w:val="0"/>
              <w:spacing w:after="0" w:line="240" w:lineRule="auto"/>
              <w:rPr>
                <w:rFonts w:ascii="Times New Roman" w:hAnsi="Times New Roman"/>
                <w:sz w:val="20"/>
                <w:szCs w:val="20"/>
              </w:rPr>
            </w:pPr>
          </w:p>
        </w:tc>
        <w:tc>
          <w:tcPr>
            <w:tcW w:w="1600" w:type="dxa"/>
            <w:tcBorders>
              <w:top w:val="nil"/>
              <w:left w:val="nil"/>
              <w:bottom w:val="nil"/>
              <w:right w:val="nil"/>
            </w:tcBorders>
            <w:noWrap/>
            <w:vAlign w:val="bottom"/>
          </w:tcPr>
          <w:p w:rsidR="003820A7" w:rsidRPr="005E0202" w:rsidRDefault="003820A7" w:rsidP="002B7D85">
            <w:pPr>
              <w:suppressAutoHyphens w:val="0"/>
              <w:spacing w:after="0" w:line="240" w:lineRule="auto"/>
              <w:rPr>
                <w:rFonts w:ascii="Times New Roman" w:hAnsi="Times New Roman"/>
                <w:sz w:val="20"/>
                <w:szCs w:val="20"/>
              </w:rPr>
            </w:pPr>
          </w:p>
        </w:tc>
        <w:tc>
          <w:tcPr>
            <w:tcW w:w="4127" w:type="dxa"/>
            <w:tcBorders>
              <w:top w:val="nil"/>
              <w:left w:val="nil"/>
              <w:bottom w:val="nil"/>
              <w:right w:val="nil"/>
            </w:tcBorders>
            <w:noWrap/>
            <w:vAlign w:val="bottom"/>
          </w:tcPr>
          <w:p w:rsidR="003820A7" w:rsidRPr="005E0202" w:rsidRDefault="003820A7" w:rsidP="002B7D85">
            <w:pPr>
              <w:suppressAutoHyphens w:val="0"/>
              <w:spacing w:after="0" w:line="240" w:lineRule="auto"/>
              <w:rPr>
                <w:rFonts w:ascii="Times New Roman" w:hAnsi="Times New Roman"/>
                <w:sz w:val="20"/>
                <w:szCs w:val="20"/>
              </w:rPr>
            </w:pPr>
          </w:p>
        </w:tc>
      </w:tr>
      <w:tr w:rsidR="003820A7" w:rsidRPr="00156D73" w:rsidTr="002B7D85">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jc w:val="center"/>
              <w:rPr>
                <w:b/>
                <w:color w:val="000000"/>
              </w:rPr>
            </w:pPr>
            <w:r>
              <w:rPr>
                <w:b/>
                <w:bCs/>
                <w:color w:val="000000"/>
                <w:lang w:val="sv-SE"/>
              </w:rPr>
              <w:t>Preliminär budget uppdelad årsvis</w:t>
            </w:r>
          </w:p>
        </w:tc>
      </w:tr>
      <w:tr w:rsidR="003820A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noWrap/>
            <w:vAlign w:val="bottom"/>
            <w:hideMark/>
          </w:tcPr>
          <w:p w:rsidR="003820A7" w:rsidRPr="005E0202" w:rsidRDefault="003820A7" w:rsidP="002B7D85">
            <w:pPr>
              <w:suppressAutoHyphens w:val="0"/>
              <w:spacing w:after="0" w:line="240" w:lineRule="auto"/>
              <w:rPr>
                <w:color w:val="000000"/>
              </w:rPr>
            </w:pPr>
            <w:r>
              <w:rPr>
                <w:color w:val="000000"/>
                <w:lang w:val="sv-SE"/>
              </w:rPr>
              <w:t>År</w:t>
            </w:r>
          </w:p>
        </w:tc>
        <w:tc>
          <w:tcPr>
            <w:tcW w:w="160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160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4127" w:type="dxa"/>
            <w:tcBorders>
              <w:top w:val="nil"/>
              <w:left w:val="nil"/>
              <w:bottom w:val="single" w:sz="4" w:space="0" w:color="auto"/>
              <w:right w:val="single" w:sz="4" w:space="0" w:color="auto"/>
            </w:tcBorders>
            <w:shd w:val="clear" w:color="auto" w:fill="FFFFFF"/>
            <w:noWrap/>
            <w:vAlign w:val="bottom"/>
            <w:hideMark/>
          </w:tcPr>
          <w:p w:rsidR="003820A7" w:rsidRPr="005E0202" w:rsidRDefault="003820A7" w:rsidP="002B7D85">
            <w:pPr>
              <w:suppressAutoHyphens w:val="0"/>
              <w:spacing w:after="0" w:line="240" w:lineRule="auto"/>
              <w:rPr>
                <w:color w:val="000000"/>
              </w:rPr>
            </w:pPr>
            <w:r>
              <w:rPr>
                <w:color w:val="000000"/>
                <w:lang w:val="sv-SE"/>
              </w:rPr>
              <w:t xml:space="preserve">Totalt </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av budgeten</w:t>
            </w:r>
          </w:p>
        </w:tc>
        <w:tc>
          <w:tcPr>
            <w:tcW w:w="160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160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jc w:val="right"/>
              <w:rPr>
                <w:color w:val="000000"/>
              </w:rPr>
            </w:pPr>
            <w:r>
              <w:rPr>
                <w:color w:val="000000"/>
                <w:lang w:val="sv-SE"/>
              </w:rPr>
              <w:t>100 %</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Belopp EUR</w:t>
            </w:r>
          </w:p>
        </w:tc>
        <w:tc>
          <w:tcPr>
            <w:tcW w:w="1600" w:type="dxa"/>
            <w:tcBorders>
              <w:top w:val="nil"/>
              <w:left w:val="nil"/>
              <w:bottom w:val="single" w:sz="4" w:space="0" w:color="auto"/>
              <w:right w:val="single" w:sz="4" w:space="0" w:color="auto"/>
            </w:tcBorders>
            <w:noWrap/>
            <w:vAlign w:val="bottom"/>
          </w:tcPr>
          <w:p w:rsidR="003820A7" w:rsidRPr="005E0202" w:rsidRDefault="003820A7" w:rsidP="002B7D85">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noWrap/>
            <w:vAlign w:val="bottom"/>
          </w:tcPr>
          <w:p w:rsidR="003820A7" w:rsidRPr="005E0202" w:rsidRDefault="003820A7" w:rsidP="002B7D85">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noWrap/>
            <w:vAlign w:val="bottom"/>
          </w:tcPr>
          <w:p w:rsidR="003820A7" w:rsidRPr="005E0202" w:rsidRDefault="003820A7" w:rsidP="002B7D85">
            <w:pPr>
              <w:suppressAutoHyphens w:val="0"/>
              <w:spacing w:after="0" w:line="240" w:lineRule="auto"/>
              <w:jc w:val="right"/>
              <w:rPr>
                <w:color w:val="000000"/>
              </w:rPr>
            </w:pPr>
          </w:p>
        </w:tc>
        <w:tc>
          <w:tcPr>
            <w:tcW w:w="1600" w:type="dxa"/>
            <w:tcBorders>
              <w:top w:val="nil"/>
              <w:left w:val="nil"/>
              <w:bottom w:val="single" w:sz="4" w:space="0" w:color="auto"/>
              <w:right w:val="single" w:sz="4" w:space="0" w:color="auto"/>
            </w:tcBorders>
            <w:noWrap/>
            <w:vAlign w:val="bottom"/>
          </w:tcPr>
          <w:p w:rsidR="003820A7" w:rsidRPr="005E0202" w:rsidRDefault="003820A7" w:rsidP="002B7D85">
            <w:pPr>
              <w:suppressAutoHyphens w:val="0"/>
              <w:spacing w:after="0" w:line="240" w:lineRule="auto"/>
              <w:jc w:val="right"/>
              <w:rPr>
                <w:color w:val="000000"/>
              </w:rPr>
            </w:pPr>
          </w:p>
        </w:tc>
        <w:tc>
          <w:tcPr>
            <w:tcW w:w="4127" w:type="dxa"/>
            <w:tcBorders>
              <w:top w:val="nil"/>
              <w:left w:val="nil"/>
              <w:bottom w:val="single" w:sz="4" w:space="0" w:color="auto"/>
              <w:right w:val="single" w:sz="4" w:space="0" w:color="auto"/>
            </w:tcBorders>
            <w:noWrap/>
            <w:vAlign w:val="bottom"/>
          </w:tcPr>
          <w:p w:rsidR="003820A7" w:rsidRPr="005E0202" w:rsidRDefault="003820A7" w:rsidP="002B7D85">
            <w:pPr>
              <w:suppressAutoHyphens w:val="0"/>
              <w:spacing w:after="0" w:line="240" w:lineRule="auto"/>
              <w:jc w:val="right"/>
              <w:rPr>
                <w:color w:val="000000"/>
              </w:rPr>
            </w:pPr>
          </w:p>
        </w:tc>
      </w:tr>
    </w:tbl>
    <w:p w:rsidR="003820A7" w:rsidRPr="00815C13" w:rsidRDefault="003820A7" w:rsidP="005E0202">
      <w:pPr>
        <w:spacing w:after="0"/>
        <w:rPr>
          <w:rFonts w:cs="Open Sans"/>
          <w:bCs/>
          <w:sz w:val="20"/>
          <w:szCs w:val="20"/>
        </w:rPr>
      </w:pPr>
    </w:p>
    <w:p w:rsidR="003820A7" w:rsidRPr="00815C13" w:rsidRDefault="003820A7" w:rsidP="005929FC">
      <w:pPr>
        <w:spacing w:after="0"/>
        <w:rPr>
          <w:rFonts w:cs="Open Sans"/>
          <w:bCs/>
          <w:sz w:val="20"/>
          <w:szCs w:val="20"/>
        </w:rPr>
        <w:sectPr w:rsidR="003820A7" w:rsidRPr="00815C13"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560"/>
        <w:gridCol w:w="2025"/>
        <w:gridCol w:w="1663"/>
        <w:gridCol w:w="1401"/>
        <w:gridCol w:w="1321"/>
        <w:gridCol w:w="1528"/>
      </w:tblGrid>
      <w:tr w:rsidR="003820A7" w:rsidRPr="00815C13" w:rsidTr="00D71AC6">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pPr>
              <w:pageBreakBefore/>
              <w:spacing w:after="60"/>
              <w:rPr>
                <w:rFonts w:cs="Open Sans"/>
                <w:b/>
                <w:bCs/>
                <w:sz w:val="20"/>
                <w:szCs w:val="20"/>
              </w:rPr>
            </w:pPr>
            <w:r>
              <w:rPr>
                <w:rFonts w:cs="Open Sans"/>
                <w:b/>
                <w:bCs/>
                <w:sz w:val="20"/>
                <w:szCs w:val="20"/>
                <w:lang w:val="sv-SE"/>
              </w:rPr>
              <w:lastRenderedPageBreak/>
              <w:t>AP-investering</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E71CE0">
            <w:pPr>
              <w:rPr>
                <w:i/>
                <w:sz w:val="20"/>
                <w:szCs w:val="20"/>
                <w:lang w:val="sv-SE"/>
              </w:rPr>
            </w:pPr>
            <w:r>
              <w:rPr>
                <w:rFonts w:cs="Open Sans"/>
                <w:b/>
                <w:bCs/>
                <w:sz w:val="20"/>
                <w:szCs w:val="20"/>
                <w:lang w:val="sv-SE"/>
              </w:rPr>
              <w:t>Titel</w:t>
            </w:r>
          </w:p>
          <w:p w:rsidR="003820A7" w:rsidRPr="00E76F59" w:rsidRDefault="003820A7" w:rsidP="00802226">
            <w:pPr>
              <w:spacing w:after="60"/>
              <w:jc w:val="both"/>
              <w:rPr>
                <w:b/>
                <w:sz w:val="20"/>
                <w:szCs w:val="20"/>
                <w:lang w:val="sv-SE"/>
              </w:rPr>
            </w:pPr>
            <w:r w:rsidRPr="008F690D">
              <w:rPr>
                <w:rFonts w:cs="Open Sans"/>
                <w:i/>
                <w:iCs/>
                <w:color w:val="548DD4"/>
                <w:sz w:val="20"/>
                <w:szCs w:val="20"/>
                <w:lang w:val="sv-SE"/>
              </w:rPr>
              <w:t>Varje AP-investering motsvaras av en eller flera investeringar.</w:t>
            </w:r>
          </w:p>
        </w:tc>
        <w:tc>
          <w:tcPr>
            <w:tcW w:w="1401"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71CE0">
            <w:pPr>
              <w:spacing w:after="60"/>
              <w:rPr>
                <w:rFonts w:cs="Open Sans"/>
                <w:b/>
                <w:bCs/>
                <w:sz w:val="20"/>
                <w:szCs w:val="20"/>
              </w:rPr>
            </w:pPr>
            <w:r>
              <w:rPr>
                <w:rFonts w:cs="Open Sans"/>
                <w:b/>
                <w:bCs/>
                <w:sz w:val="20"/>
                <w:szCs w:val="20"/>
                <w:lang w:val="sv-SE"/>
              </w:rPr>
              <w:t>Startmånad AP</w:t>
            </w:r>
          </w:p>
        </w:tc>
        <w:tc>
          <w:tcPr>
            <w:tcW w:w="1321"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71CE0">
            <w:pPr>
              <w:spacing w:after="60"/>
              <w:rPr>
                <w:rFonts w:cs="Open Sans"/>
                <w:b/>
                <w:bCs/>
                <w:sz w:val="20"/>
                <w:szCs w:val="20"/>
              </w:rPr>
            </w:pPr>
            <w:r>
              <w:rPr>
                <w:rFonts w:cs="Open Sans"/>
                <w:b/>
                <w:bCs/>
                <w:sz w:val="20"/>
                <w:szCs w:val="20"/>
                <w:lang w:val="sv-SE"/>
              </w:rPr>
              <w:t>Slutmånad AP</w:t>
            </w:r>
          </w:p>
        </w:tc>
        <w:tc>
          <w:tcPr>
            <w:tcW w:w="1528"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71CE0">
            <w:pPr>
              <w:spacing w:after="60"/>
              <w:rPr>
                <w:sz w:val="20"/>
                <w:szCs w:val="20"/>
              </w:rPr>
            </w:pPr>
            <w:r>
              <w:rPr>
                <w:rFonts w:cs="Open Sans"/>
                <w:b/>
                <w:bCs/>
                <w:sz w:val="20"/>
                <w:szCs w:val="20"/>
                <w:lang w:val="sv-SE"/>
              </w:rPr>
              <w:t>AP-budget</w:t>
            </w:r>
          </w:p>
        </w:tc>
      </w:tr>
      <w:tr w:rsidR="003820A7" w:rsidRPr="00815C13" w:rsidTr="00D71AC6">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820A7" w:rsidRPr="00E76F59" w:rsidRDefault="003820A7" w:rsidP="003914E1">
            <w:pPr>
              <w:spacing w:after="60"/>
              <w:jc w:val="center"/>
              <w:rPr>
                <w:b/>
                <w:sz w:val="20"/>
                <w:szCs w:val="20"/>
                <w:lang w:val="sv-SE"/>
              </w:rPr>
            </w:pPr>
            <w:r>
              <w:rPr>
                <w:rFonts w:cs="Open Sans"/>
                <w:i/>
                <w:iCs/>
                <w:sz w:val="20"/>
                <w:szCs w:val="20"/>
                <w:lang w:val="sv-SE"/>
              </w:rPr>
              <w:t>Högst en AP-investering kan skapas</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820A7" w:rsidRPr="00E76F59" w:rsidRDefault="003820A7" w:rsidP="00E71CE0">
            <w:pPr>
              <w:spacing w:after="60"/>
              <w:rPr>
                <w:rFonts w:cs="Open Sans"/>
                <w:b/>
                <w:bCs/>
                <w:sz w:val="20"/>
                <w:szCs w:val="20"/>
                <w:lang w:val="sv-SE"/>
              </w:rPr>
            </w:pPr>
          </w:p>
        </w:tc>
        <w:tc>
          <w:tcPr>
            <w:tcW w:w="140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E71CE0">
            <w:pPr>
              <w:spacing w:after="60"/>
              <w:rPr>
                <w:rFonts w:cs="Open Sans"/>
                <w:bCs/>
                <w:i/>
                <w:sz w:val="20"/>
                <w:szCs w:val="20"/>
              </w:rPr>
            </w:pPr>
            <w:r>
              <w:rPr>
                <w:rFonts w:cs="Open Sans"/>
                <w:i/>
                <w:iCs/>
                <w:sz w:val="20"/>
                <w:szCs w:val="20"/>
                <w:lang w:val="sv-SE"/>
              </w:rPr>
              <w:t>Inhämtas automatiskt från åtgärder</w:t>
            </w:r>
          </w:p>
        </w:tc>
        <w:tc>
          <w:tcPr>
            <w:tcW w:w="132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E71CE0">
            <w:pPr>
              <w:spacing w:after="60"/>
              <w:rPr>
                <w:rFonts w:cs="Open Sans"/>
                <w:bCs/>
                <w:i/>
                <w:sz w:val="20"/>
                <w:szCs w:val="20"/>
              </w:rPr>
            </w:pPr>
            <w:r>
              <w:rPr>
                <w:rFonts w:cs="Open Sans"/>
                <w:i/>
                <w:iCs/>
                <w:sz w:val="20"/>
                <w:szCs w:val="20"/>
                <w:lang w:val="sv-SE"/>
              </w:rPr>
              <w:t>Inhämtas automatiskt från åtgärder</w:t>
            </w:r>
          </w:p>
        </w:tc>
        <w:tc>
          <w:tcPr>
            <w:tcW w:w="152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E71CE0">
            <w:pPr>
              <w:spacing w:after="60"/>
              <w:rPr>
                <w:sz w:val="20"/>
                <w:szCs w:val="20"/>
              </w:rPr>
            </w:pPr>
            <w:r>
              <w:rPr>
                <w:rFonts w:cs="Open Sans"/>
                <w:i/>
                <w:iCs/>
                <w:sz w:val="20"/>
                <w:szCs w:val="20"/>
                <w:lang w:val="sv-SE"/>
              </w:rPr>
              <w:t>Inhämtas automatiskt</w:t>
            </w:r>
          </w:p>
        </w:tc>
      </w:tr>
      <w:tr w:rsidR="003820A7" w:rsidRPr="00815C13"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71CE0">
            <w:pPr>
              <w:spacing w:after="60"/>
              <w:rPr>
                <w:sz w:val="20"/>
                <w:szCs w:val="20"/>
              </w:rPr>
            </w:pPr>
            <w:r>
              <w:rPr>
                <w:rFonts w:cs="Open Sans"/>
                <w:b/>
                <w:bCs/>
                <w:sz w:val="20"/>
                <w:szCs w:val="20"/>
                <w:lang w:val="sv-SE"/>
              </w:rPr>
              <w:t>Samarbetspartnernas deltagande</w:t>
            </w:r>
          </w:p>
        </w:tc>
      </w:tr>
      <w:tr w:rsidR="003820A7" w:rsidRPr="00815C13"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71CE0">
            <w:pPr>
              <w:spacing w:after="60"/>
              <w:rPr>
                <w:i/>
                <w:sz w:val="20"/>
                <w:szCs w:val="20"/>
              </w:rPr>
            </w:pPr>
            <w:r>
              <w:rPr>
                <w:rFonts w:cs="Open Sans"/>
                <w:sz w:val="20"/>
                <w:szCs w:val="20"/>
                <w:lang w:val="sv-SE"/>
              </w:rPr>
              <w:t>AP-ansvarig samarbetspartner</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E71CE0">
            <w:pPr>
              <w:spacing w:after="60"/>
              <w:rPr>
                <w:sz w:val="20"/>
                <w:szCs w:val="20"/>
              </w:rPr>
            </w:pPr>
            <w:r>
              <w:rPr>
                <w:rFonts w:cs="Open Sans"/>
                <w:i/>
                <w:iCs/>
                <w:sz w:val="20"/>
                <w:szCs w:val="20"/>
                <w:lang w:val="sv-SE"/>
              </w:rPr>
              <w:t>Nedrullningsbar listruta</w:t>
            </w:r>
          </w:p>
        </w:tc>
      </w:tr>
      <w:tr w:rsidR="003820A7" w:rsidRPr="00815C13"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71CE0">
            <w:pPr>
              <w:spacing w:after="60"/>
              <w:rPr>
                <w:i/>
                <w:sz w:val="20"/>
                <w:szCs w:val="20"/>
              </w:rPr>
            </w:pPr>
            <w:r>
              <w:rPr>
                <w:rFonts w:cs="Open Sans"/>
                <w:sz w:val="20"/>
                <w:szCs w:val="20"/>
                <w:lang w:val="sv-SE"/>
              </w:rPr>
              <w:t>Andra deltagande samarbetspartners</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E71CE0">
            <w:pPr>
              <w:spacing w:after="60"/>
              <w:rPr>
                <w:sz w:val="20"/>
                <w:szCs w:val="20"/>
              </w:rPr>
            </w:pPr>
            <w:r>
              <w:rPr>
                <w:rFonts w:cs="Open Sans"/>
                <w:i/>
                <w:iCs/>
                <w:sz w:val="20"/>
                <w:szCs w:val="20"/>
                <w:lang w:val="sv-SE"/>
              </w:rPr>
              <w:t>Nedrullningsbar listruta</w:t>
            </w:r>
          </w:p>
        </w:tc>
      </w:tr>
      <w:tr w:rsidR="003820A7" w:rsidRPr="00815C13"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6413CD">
            <w:pPr>
              <w:spacing w:after="60"/>
              <w:rPr>
                <w:sz w:val="20"/>
                <w:szCs w:val="20"/>
              </w:rPr>
            </w:pPr>
            <w:r>
              <w:rPr>
                <w:rFonts w:cs="Open Sans"/>
                <w:b/>
                <w:bCs/>
                <w:sz w:val="20"/>
                <w:szCs w:val="20"/>
                <w:lang w:val="sv-SE"/>
              </w:rPr>
              <w:t xml:space="preserve">Sammanfattning </w:t>
            </w:r>
          </w:p>
        </w:tc>
      </w:tr>
      <w:tr w:rsidR="003820A7" w:rsidRPr="0041398E" w:rsidTr="00D71AC6">
        <w:tc>
          <w:tcPr>
            <w:tcW w:w="9498" w:type="dxa"/>
            <w:gridSpan w:val="6"/>
            <w:tcBorders>
              <w:top w:val="single" w:sz="4" w:space="0" w:color="000000"/>
              <w:left w:val="single" w:sz="4" w:space="0" w:color="000000"/>
              <w:bottom w:val="single" w:sz="4" w:space="0" w:color="000000"/>
              <w:right w:val="single" w:sz="4" w:space="0" w:color="000000"/>
            </w:tcBorders>
          </w:tcPr>
          <w:p w:rsidR="003820A7" w:rsidRPr="00E76F59" w:rsidRDefault="003820A7" w:rsidP="003914E1">
            <w:pPr>
              <w:spacing w:after="60"/>
              <w:rPr>
                <w:rFonts w:cs="Open Sans"/>
                <w:bCs/>
                <w:sz w:val="20"/>
                <w:szCs w:val="20"/>
                <w:lang w:val="sv-SE"/>
              </w:rPr>
            </w:pPr>
            <w:r>
              <w:rPr>
                <w:rFonts w:cs="Open Sans"/>
                <w:b/>
                <w:bCs/>
                <w:color w:val="548DD4"/>
                <w:sz w:val="20"/>
                <w:szCs w:val="20"/>
                <w:lang w:val="sv-SE"/>
              </w:rPr>
              <w:t>[1 500 tecken]</w:t>
            </w:r>
            <w:r>
              <w:rPr>
                <w:rFonts w:cs="Open Sans"/>
                <w:color w:val="548DD4"/>
                <w:sz w:val="20"/>
                <w:szCs w:val="20"/>
                <w:lang w:val="sv-SE"/>
              </w:rPr>
              <w:t xml:space="preserve"> </w:t>
            </w:r>
            <w:r>
              <w:rPr>
                <w:rFonts w:cs="Open Sans"/>
                <w:i/>
                <w:iCs/>
                <w:color w:val="548DD4"/>
                <w:sz w:val="20"/>
                <w:szCs w:val="20"/>
                <w:lang w:val="sv-SE"/>
              </w:rPr>
              <w:t>Beskriv kortfattat arbetspaketet och skälen för det.</w:t>
            </w:r>
          </w:p>
        </w:tc>
      </w:tr>
    </w:tbl>
    <w:p w:rsidR="003820A7" w:rsidRPr="00E76F59" w:rsidRDefault="003820A7" w:rsidP="005929FC">
      <w:pPr>
        <w:spacing w:after="0"/>
        <w:rPr>
          <w:rFonts w:cs="Open Sans"/>
          <w:bCs/>
          <w:sz w:val="20"/>
          <w:szCs w:val="20"/>
          <w:lang w:val="sv-SE"/>
        </w:rPr>
        <w:sectPr w:rsidR="003820A7" w:rsidRPr="00E76F59" w:rsidSect="000D41A2">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3820A7"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2B7D85">
            <w:pPr>
              <w:spacing w:after="60"/>
              <w:rPr>
                <w:sz w:val="20"/>
                <w:szCs w:val="20"/>
              </w:rPr>
            </w:pPr>
            <w:r>
              <w:rPr>
                <w:rFonts w:cs="Open Sans"/>
                <w:b/>
                <w:bCs/>
                <w:sz w:val="20"/>
                <w:szCs w:val="20"/>
                <w:lang w:val="sv-SE"/>
              </w:rPr>
              <w:lastRenderedPageBreak/>
              <w:t>Arbetspaketsbudget</w:t>
            </w:r>
          </w:p>
        </w:tc>
      </w:tr>
    </w:tbl>
    <w:p w:rsidR="003820A7" w:rsidRDefault="003820A7" w:rsidP="005E0202">
      <w:pPr>
        <w:spacing w:after="0"/>
        <w:rPr>
          <w:rFonts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3820A7"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rPr>
                <w:color w:val="000000"/>
              </w:rPr>
            </w:pPr>
            <w:r>
              <w:rPr>
                <w:color w:val="000000"/>
                <w:lang w:val="sv-SE"/>
              </w:rPr>
              <w:t>Budgetposter</w:t>
            </w:r>
          </w:p>
        </w:tc>
        <w:tc>
          <w:tcPr>
            <w:tcW w:w="1600" w:type="dxa"/>
            <w:tcBorders>
              <w:top w:val="single" w:sz="4" w:space="0" w:color="auto"/>
              <w:left w:val="nil"/>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rPr>
                <w:color w:val="000000"/>
              </w:rPr>
            </w:pPr>
            <w:r>
              <w:rPr>
                <w:color w:val="000000"/>
                <w:lang w:val="sv-SE"/>
              </w:rPr>
              <w:t>PP1</w:t>
            </w:r>
          </w:p>
        </w:tc>
        <w:tc>
          <w:tcPr>
            <w:tcW w:w="1460" w:type="dxa"/>
            <w:tcBorders>
              <w:top w:val="single" w:sz="4" w:space="0" w:color="auto"/>
              <w:left w:val="nil"/>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rPr>
                <w:color w:val="000000"/>
              </w:rPr>
            </w:pPr>
            <w:r>
              <w:rPr>
                <w:color w:val="000000"/>
                <w:lang w:val="sv-SE"/>
              </w:rPr>
              <w:t>PP2</w:t>
            </w:r>
          </w:p>
        </w:tc>
        <w:tc>
          <w:tcPr>
            <w:tcW w:w="1460" w:type="dxa"/>
            <w:tcBorders>
              <w:top w:val="single" w:sz="4" w:space="0" w:color="auto"/>
              <w:left w:val="nil"/>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rPr>
                <w:color w:val="000000"/>
              </w:rPr>
            </w:pPr>
            <w:r>
              <w:rPr>
                <w:color w:val="000000"/>
                <w:lang w:val="sv-SE"/>
              </w:rPr>
              <w:t>PPn</w:t>
            </w:r>
          </w:p>
        </w:tc>
        <w:tc>
          <w:tcPr>
            <w:tcW w:w="1600" w:type="dxa"/>
            <w:tcBorders>
              <w:top w:val="single" w:sz="4" w:space="0" w:color="auto"/>
              <w:left w:val="nil"/>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rPr>
                <w:color w:val="000000"/>
              </w:rPr>
            </w:pPr>
            <w:r>
              <w:rPr>
                <w:color w:val="000000"/>
                <w:lang w:val="sv-SE"/>
              </w:rPr>
              <w:t>Totalt</w:t>
            </w:r>
          </w:p>
        </w:tc>
        <w:tc>
          <w:tcPr>
            <w:tcW w:w="4127" w:type="dxa"/>
            <w:tcBorders>
              <w:top w:val="single" w:sz="4" w:space="0" w:color="auto"/>
              <w:left w:val="nil"/>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rPr>
                <w:color w:val="000000"/>
              </w:rPr>
            </w:pPr>
            <w:r>
              <w:rPr>
                <w:color w:val="000000"/>
                <w:lang w:val="sv-SE"/>
              </w:rPr>
              <w:t>Kommentarer</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Personal</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[250 tecken]</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Kontor och administration</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[250 tecken]</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Resor och logi</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[250 tecken]</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E76F59" w:rsidRDefault="003820A7" w:rsidP="002B7D85">
            <w:pPr>
              <w:suppressAutoHyphens w:val="0"/>
              <w:spacing w:after="0" w:line="240" w:lineRule="auto"/>
              <w:rPr>
                <w:color w:val="000000"/>
                <w:lang w:val="sv-SE"/>
              </w:rPr>
            </w:pPr>
            <w:r>
              <w:rPr>
                <w:color w:val="000000"/>
                <w:lang w:val="sv-SE"/>
              </w:rPr>
              <w:t>Extern expertis och externa tjänster</w:t>
            </w:r>
          </w:p>
        </w:tc>
        <w:tc>
          <w:tcPr>
            <w:tcW w:w="1600" w:type="dxa"/>
            <w:tcBorders>
              <w:top w:val="nil"/>
              <w:left w:val="nil"/>
              <w:bottom w:val="single" w:sz="4" w:space="0" w:color="auto"/>
              <w:right w:val="single" w:sz="4" w:space="0" w:color="auto"/>
            </w:tcBorders>
            <w:noWrap/>
            <w:vAlign w:val="bottom"/>
            <w:hideMark/>
          </w:tcPr>
          <w:p w:rsidR="003820A7" w:rsidRPr="00E76F59" w:rsidRDefault="003820A7" w:rsidP="002B7D85">
            <w:pPr>
              <w:suppressAutoHyphens w:val="0"/>
              <w:spacing w:after="0" w:line="240" w:lineRule="auto"/>
              <w:rPr>
                <w:color w:val="000000"/>
                <w:lang w:val="sv-SE"/>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E76F59" w:rsidRDefault="003820A7" w:rsidP="002B7D85">
            <w:pPr>
              <w:suppressAutoHyphens w:val="0"/>
              <w:spacing w:after="0" w:line="240" w:lineRule="auto"/>
              <w:rPr>
                <w:color w:val="000000"/>
                <w:lang w:val="sv-SE"/>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E76F59" w:rsidRDefault="003820A7" w:rsidP="002B7D85">
            <w:pPr>
              <w:suppressAutoHyphens w:val="0"/>
              <w:spacing w:after="0" w:line="240" w:lineRule="auto"/>
              <w:rPr>
                <w:color w:val="000000"/>
                <w:lang w:val="sv-SE"/>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E76F59" w:rsidRDefault="003820A7" w:rsidP="002B7D85">
            <w:pPr>
              <w:suppressAutoHyphens w:val="0"/>
              <w:spacing w:after="0" w:line="240" w:lineRule="auto"/>
              <w:rPr>
                <w:color w:val="000000"/>
                <w:lang w:val="sv-SE"/>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[250 tecken]</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Utrustning</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[250 tecken]</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Delsumma</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Intäkter</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[250 tecken]</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EUR totalt</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46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1600"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w:t>
            </w:r>
          </w:p>
        </w:tc>
      </w:tr>
      <w:tr w:rsidR="003820A7" w:rsidRPr="005E0202" w:rsidTr="002B7D85">
        <w:trPr>
          <w:trHeight w:val="300"/>
        </w:trPr>
        <w:tc>
          <w:tcPr>
            <w:tcW w:w="3503" w:type="dxa"/>
            <w:tcBorders>
              <w:top w:val="nil"/>
              <w:left w:val="nil"/>
              <w:bottom w:val="nil"/>
              <w:right w:val="nil"/>
            </w:tcBorders>
            <w:noWrap/>
            <w:vAlign w:val="bottom"/>
          </w:tcPr>
          <w:p w:rsidR="003820A7" w:rsidRPr="005E0202" w:rsidRDefault="003820A7" w:rsidP="002B7D85">
            <w:pPr>
              <w:suppressAutoHyphens w:val="0"/>
              <w:spacing w:after="0" w:line="240" w:lineRule="auto"/>
              <w:rPr>
                <w:color w:val="000000"/>
              </w:rPr>
            </w:pPr>
          </w:p>
        </w:tc>
        <w:tc>
          <w:tcPr>
            <w:tcW w:w="1600" w:type="dxa"/>
            <w:tcBorders>
              <w:top w:val="nil"/>
              <w:left w:val="nil"/>
              <w:bottom w:val="nil"/>
              <w:right w:val="nil"/>
            </w:tcBorders>
            <w:noWrap/>
            <w:vAlign w:val="bottom"/>
          </w:tcPr>
          <w:p w:rsidR="003820A7" w:rsidRPr="005E0202" w:rsidRDefault="003820A7" w:rsidP="002B7D85">
            <w:pPr>
              <w:suppressAutoHyphens w:val="0"/>
              <w:spacing w:after="0" w:line="240" w:lineRule="auto"/>
              <w:rPr>
                <w:rFonts w:ascii="Times New Roman" w:hAnsi="Times New Roman"/>
                <w:sz w:val="20"/>
                <w:szCs w:val="20"/>
              </w:rPr>
            </w:pPr>
          </w:p>
        </w:tc>
        <w:tc>
          <w:tcPr>
            <w:tcW w:w="1460" w:type="dxa"/>
            <w:tcBorders>
              <w:top w:val="nil"/>
              <w:left w:val="nil"/>
              <w:bottom w:val="nil"/>
              <w:right w:val="nil"/>
            </w:tcBorders>
            <w:noWrap/>
            <w:vAlign w:val="bottom"/>
          </w:tcPr>
          <w:p w:rsidR="003820A7" w:rsidRPr="005E0202" w:rsidRDefault="003820A7" w:rsidP="002B7D85">
            <w:pPr>
              <w:suppressAutoHyphens w:val="0"/>
              <w:spacing w:after="0" w:line="240" w:lineRule="auto"/>
              <w:rPr>
                <w:rFonts w:ascii="Times New Roman" w:hAnsi="Times New Roman"/>
                <w:sz w:val="20"/>
                <w:szCs w:val="20"/>
              </w:rPr>
            </w:pPr>
          </w:p>
        </w:tc>
        <w:tc>
          <w:tcPr>
            <w:tcW w:w="1460" w:type="dxa"/>
            <w:tcBorders>
              <w:top w:val="nil"/>
              <w:left w:val="nil"/>
              <w:bottom w:val="nil"/>
              <w:right w:val="nil"/>
            </w:tcBorders>
            <w:noWrap/>
            <w:vAlign w:val="bottom"/>
          </w:tcPr>
          <w:p w:rsidR="003820A7" w:rsidRPr="005E0202" w:rsidRDefault="003820A7" w:rsidP="002B7D85">
            <w:pPr>
              <w:suppressAutoHyphens w:val="0"/>
              <w:spacing w:after="0" w:line="240" w:lineRule="auto"/>
              <w:rPr>
                <w:rFonts w:ascii="Times New Roman" w:hAnsi="Times New Roman"/>
                <w:sz w:val="20"/>
                <w:szCs w:val="20"/>
              </w:rPr>
            </w:pPr>
          </w:p>
        </w:tc>
        <w:tc>
          <w:tcPr>
            <w:tcW w:w="1600" w:type="dxa"/>
            <w:tcBorders>
              <w:top w:val="nil"/>
              <w:left w:val="nil"/>
              <w:bottom w:val="nil"/>
              <w:right w:val="nil"/>
            </w:tcBorders>
            <w:noWrap/>
            <w:vAlign w:val="bottom"/>
          </w:tcPr>
          <w:p w:rsidR="003820A7" w:rsidRPr="005E0202" w:rsidRDefault="003820A7" w:rsidP="002B7D85">
            <w:pPr>
              <w:suppressAutoHyphens w:val="0"/>
              <w:spacing w:after="0" w:line="240" w:lineRule="auto"/>
              <w:rPr>
                <w:rFonts w:ascii="Times New Roman" w:hAnsi="Times New Roman"/>
                <w:sz w:val="20"/>
                <w:szCs w:val="20"/>
              </w:rPr>
            </w:pPr>
          </w:p>
        </w:tc>
        <w:tc>
          <w:tcPr>
            <w:tcW w:w="4127" w:type="dxa"/>
            <w:tcBorders>
              <w:top w:val="nil"/>
              <w:left w:val="nil"/>
              <w:bottom w:val="nil"/>
              <w:right w:val="nil"/>
            </w:tcBorders>
            <w:noWrap/>
            <w:vAlign w:val="bottom"/>
          </w:tcPr>
          <w:p w:rsidR="003820A7" w:rsidRPr="005E0202" w:rsidRDefault="003820A7" w:rsidP="002B7D85">
            <w:pPr>
              <w:suppressAutoHyphens w:val="0"/>
              <w:spacing w:after="0" w:line="240" w:lineRule="auto"/>
              <w:rPr>
                <w:rFonts w:ascii="Times New Roman" w:hAnsi="Times New Roman"/>
                <w:sz w:val="20"/>
                <w:szCs w:val="20"/>
              </w:rPr>
            </w:pPr>
          </w:p>
        </w:tc>
      </w:tr>
      <w:tr w:rsidR="003820A7" w:rsidRPr="00156D73" w:rsidTr="002B7D85">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noWrap/>
            <w:vAlign w:val="bottom"/>
            <w:hideMark/>
          </w:tcPr>
          <w:p w:rsidR="003820A7" w:rsidRPr="005E0202" w:rsidRDefault="003820A7" w:rsidP="002B7D85">
            <w:pPr>
              <w:suppressAutoHyphens w:val="0"/>
              <w:spacing w:after="0" w:line="240" w:lineRule="auto"/>
              <w:jc w:val="center"/>
              <w:rPr>
                <w:b/>
                <w:color w:val="000000"/>
              </w:rPr>
            </w:pPr>
            <w:r>
              <w:rPr>
                <w:b/>
                <w:bCs/>
                <w:color w:val="000000"/>
                <w:lang w:val="sv-SE"/>
              </w:rPr>
              <w:t>Preliminär budget uppdelad årsvis</w:t>
            </w:r>
          </w:p>
        </w:tc>
      </w:tr>
      <w:tr w:rsidR="003820A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noWrap/>
            <w:vAlign w:val="bottom"/>
            <w:hideMark/>
          </w:tcPr>
          <w:p w:rsidR="003820A7" w:rsidRPr="005E0202" w:rsidRDefault="003820A7" w:rsidP="002B7D85">
            <w:pPr>
              <w:suppressAutoHyphens w:val="0"/>
              <w:spacing w:after="0" w:line="240" w:lineRule="auto"/>
              <w:rPr>
                <w:color w:val="000000"/>
              </w:rPr>
            </w:pPr>
            <w:r>
              <w:rPr>
                <w:color w:val="000000"/>
                <w:lang w:val="sv-SE"/>
              </w:rPr>
              <w:t>År</w:t>
            </w:r>
          </w:p>
        </w:tc>
        <w:tc>
          <w:tcPr>
            <w:tcW w:w="160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160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4127" w:type="dxa"/>
            <w:tcBorders>
              <w:top w:val="nil"/>
              <w:left w:val="nil"/>
              <w:bottom w:val="single" w:sz="4" w:space="0" w:color="auto"/>
              <w:right w:val="single" w:sz="4" w:space="0" w:color="auto"/>
            </w:tcBorders>
            <w:shd w:val="clear" w:color="auto" w:fill="FFFFFF"/>
            <w:noWrap/>
            <w:vAlign w:val="bottom"/>
            <w:hideMark/>
          </w:tcPr>
          <w:p w:rsidR="003820A7" w:rsidRPr="005E0202" w:rsidRDefault="003820A7" w:rsidP="002B7D85">
            <w:pPr>
              <w:suppressAutoHyphens w:val="0"/>
              <w:spacing w:after="0" w:line="240" w:lineRule="auto"/>
              <w:rPr>
                <w:color w:val="000000"/>
              </w:rPr>
            </w:pPr>
            <w:r>
              <w:rPr>
                <w:color w:val="000000"/>
                <w:lang w:val="sv-SE"/>
              </w:rPr>
              <w:t xml:space="preserve">Totalt </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 av budgeten</w:t>
            </w:r>
          </w:p>
        </w:tc>
        <w:tc>
          <w:tcPr>
            <w:tcW w:w="160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1600" w:type="dxa"/>
            <w:tcBorders>
              <w:top w:val="nil"/>
              <w:left w:val="nil"/>
              <w:bottom w:val="single" w:sz="4" w:space="0" w:color="auto"/>
              <w:right w:val="single" w:sz="4" w:space="0" w:color="auto"/>
            </w:tcBorders>
            <w:shd w:val="clear" w:color="auto" w:fill="FFFFFF"/>
            <w:noWrap/>
            <w:vAlign w:val="bottom"/>
          </w:tcPr>
          <w:p w:rsidR="003820A7" w:rsidRPr="005E0202" w:rsidRDefault="003820A7" w:rsidP="002B7D85">
            <w:pPr>
              <w:suppressAutoHyphens w:val="0"/>
              <w:spacing w:after="0" w:line="240" w:lineRule="auto"/>
              <w:jc w:val="right"/>
              <w:rPr>
                <w:color w:val="000000"/>
              </w:rPr>
            </w:pPr>
          </w:p>
        </w:tc>
        <w:tc>
          <w:tcPr>
            <w:tcW w:w="4127" w:type="dxa"/>
            <w:tcBorders>
              <w:top w:val="nil"/>
              <w:left w:val="nil"/>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jc w:val="right"/>
              <w:rPr>
                <w:color w:val="000000"/>
              </w:rPr>
            </w:pPr>
            <w:r>
              <w:rPr>
                <w:color w:val="000000"/>
                <w:lang w:val="sv-SE"/>
              </w:rPr>
              <w:t>100 %</w:t>
            </w:r>
          </w:p>
        </w:tc>
      </w:tr>
      <w:tr w:rsidR="003820A7" w:rsidRPr="005E0202" w:rsidTr="002B7D85">
        <w:trPr>
          <w:trHeight w:val="300"/>
        </w:trPr>
        <w:tc>
          <w:tcPr>
            <w:tcW w:w="3503" w:type="dxa"/>
            <w:tcBorders>
              <w:top w:val="nil"/>
              <w:left w:val="single" w:sz="4" w:space="0" w:color="auto"/>
              <w:bottom w:val="single" w:sz="4" w:space="0" w:color="auto"/>
              <w:right w:val="single" w:sz="4" w:space="0" w:color="auto"/>
            </w:tcBorders>
            <w:noWrap/>
            <w:vAlign w:val="bottom"/>
            <w:hideMark/>
          </w:tcPr>
          <w:p w:rsidR="003820A7" w:rsidRPr="005E0202" w:rsidRDefault="003820A7" w:rsidP="002B7D85">
            <w:pPr>
              <w:suppressAutoHyphens w:val="0"/>
              <w:spacing w:after="0" w:line="240" w:lineRule="auto"/>
              <w:rPr>
                <w:color w:val="000000"/>
              </w:rPr>
            </w:pPr>
            <w:r>
              <w:rPr>
                <w:color w:val="000000"/>
                <w:lang w:val="sv-SE"/>
              </w:rPr>
              <w:t>Belopp EUR</w:t>
            </w:r>
          </w:p>
        </w:tc>
        <w:tc>
          <w:tcPr>
            <w:tcW w:w="1600" w:type="dxa"/>
            <w:tcBorders>
              <w:top w:val="nil"/>
              <w:left w:val="nil"/>
              <w:bottom w:val="single" w:sz="4" w:space="0" w:color="auto"/>
              <w:right w:val="single" w:sz="4" w:space="0" w:color="auto"/>
            </w:tcBorders>
            <w:noWrap/>
            <w:vAlign w:val="bottom"/>
          </w:tcPr>
          <w:p w:rsidR="003820A7" w:rsidRPr="005E0202" w:rsidRDefault="003820A7" w:rsidP="002B7D85">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noWrap/>
            <w:vAlign w:val="bottom"/>
          </w:tcPr>
          <w:p w:rsidR="003820A7" w:rsidRPr="005E0202" w:rsidRDefault="003820A7" w:rsidP="002B7D85">
            <w:pPr>
              <w:suppressAutoHyphens w:val="0"/>
              <w:spacing w:after="0" w:line="240" w:lineRule="auto"/>
              <w:jc w:val="right"/>
              <w:rPr>
                <w:color w:val="000000"/>
              </w:rPr>
            </w:pPr>
          </w:p>
        </w:tc>
        <w:tc>
          <w:tcPr>
            <w:tcW w:w="1460" w:type="dxa"/>
            <w:tcBorders>
              <w:top w:val="nil"/>
              <w:left w:val="nil"/>
              <w:bottom w:val="single" w:sz="4" w:space="0" w:color="auto"/>
              <w:right w:val="single" w:sz="4" w:space="0" w:color="auto"/>
            </w:tcBorders>
            <w:noWrap/>
            <w:vAlign w:val="bottom"/>
          </w:tcPr>
          <w:p w:rsidR="003820A7" w:rsidRPr="005E0202" w:rsidRDefault="003820A7" w:rsidP="002B7D85">
            <w:pPr>
              <w:suppressAutoHyphens w:val="0"/>
              <w:spacing w:after="0" w:line="240" w:lineRule="auto"/>
              <w:jc w:val="right"/>
              <w:rPr>
                <w:color w:val="000000"/>
              </w:rPr>
            </w:pPr>
          </w:p>
        </w:tc>
        <w:tc>
          <w:tcPr>
            <w:tcW w:w="1600" w:type="dxa"/>
            <w:tcBorders>
              <w:top w:val="nil"/>
              <w:left w:val="nil"/>
              <w:bottom w:val="single" w:sz="4" w:space="0" w:color="auto"/>
              <w:right w:val="single" w:sz="4" w:space="0" w:color="auto"/>
            </w:tcBorders>
            <w:noWrap/>
            <w:vAlign w:val="bottom"/>
          </w:tcPr>
          <w:p w:rsidR="003820A7" w:rsidRPr="005E0202" w:rsidRDefault="003820A7" w:rsidP="002B7D85">
            <w:pPr>
              <w:suppressAutoHyphens w:val="0"/>
              <w:spacing w:after="0" w:line="240" w:lineRule="auto"/>
              <w:jc w:val="right"/>
              <w:rPr>
                <w:color w:val="000000"/>
              </w:rPr>
            </w:pPr>
          </w:p>
        </w:tc>
        <w:tc>
          <w:tcPr>
            <w:tcW w:w="4127" w:type="dxa"/>
            <w:tcBorders>
              <w:top w:val="nil"/>
              <w:left w:val="nil"/>
              <w:bottom w:val="single" w:sz="4" w:space="0" w:color="auto"/>
              <w:right w:val="single" w:sz="4" w:space="0" w:color="auto"/>
            </w:tcBorders>
            <w:noWrap/>
            <w:vAlign w:val="bottom"/>
          </w:tcPr>
          <w:p w:rsidR="003820A7" w:rsidRPr="005E0202" w:rsidRDefault="003820A7" w:rsidP="002B7D85">
            <w:pPr>
              <w:suppressAutoHyphens w:val="0"/>
              <w:spacing w:after="0" w:line="240" w:lineRule="auto"/>
              <w:jc w:val="right"/>
              <w:rPr>
                <w:color w:val="000000"/>
              </w:rPr>
            </w:pPr>
          </w:p>
        </w:tc>
      </w:tr>
    </w:tbl>
    <w:p w:rsidR="003820A7" w:rsidRPr="00815C13" w:rsidRDefault="003820A7" w:rsidP="005E0202">
      <w:pPr>
        <w:spacing w:after="0"/>
        <w:rPr>
          <w:rFonts w:cs="Open Sans"/>
          <w:bCs/>
          <w:sz w:val="20"/>
          <w:szCs w:val="20"/>
        </w:rPr>
      </w:pPr>
    </w:p>
    <w:p w:rsidR="003820A7" w:rsidRDefault="003820A7" w:rsidP="000D41A2">
      <w:pPr>
        <w:rPr>
          <w:rFonts w:cs="Open Sans"/>
          <w:b/>
          <w:sz w:val="20"/>
          <w:szCs w:val="20"/>
          <w:u w:val="single"/>
        </w:rPr>
        <w:sectPr w:rsidR="003820A7" w:rsidSect="00421178">
          <w:pgSz w:w="16838" w:h="11906" w:orient="landscape"/>
          <w:pgMar w:top="1417" w:right="1417" w:bottom="1417" w:left="1417" w:header="720" w:footer="708" w:gutter="0"/>
          <w:cols w:space="720"/>
          <w:docGrid w:linePitch="360" w:charSpace="-2049"/>
        </w:sectPr>
      </w:pPr>
    </w:p>
    <w:p w:rsidR="003820A7" w:rsidRPr="00815C13" w:rsidRDefault="003820A7" w:rsidP="000D41A2">
      <w:pPr>
        <w:rPr>
          <w:rFonts w:cs="Open Sans"/>
          <w:bCs/>
          <w:sz w:val="20"/>
          <w:szCs w:val="20"/>
        </w:rPr>
      </w:pPr>
      <w:r>
        <w:rPr>
          <w:rFonts w:cs="Open Sans"/>
          <w:b/>
          <w:bCs/>
          <w:sz w:val="20"/>
          <w:szCs w:val="20"/>
          <w:u w:val="single"/>
          <w:lang w:val="sv-SE"/>
        </w:rPr>
        <w:lastRenderedPageBreak/>
        <w:t>Investering 1</w:t>
      </w:r>
    </w:p>
    <w:tbl>
      <w:tblPr>
        <w:tblW w:w="9518" w:type="dxa"/>
        <w:tblInd w:w="-279" w:type="dxa"/>
        <w:tblLayout w:type="fixed"/>
        <w:tblCellMar>
          <w:left w:w="0" w:type="dxa"/>
          <w:right w:w="0" w:type="dxa"/>
        </w:tblCellMar>
        <w:tblLook w:val="0000" w:firstRow="0" w:lastRow="0" w:firstColumn="0" w:lastColumn="0" w:noHBand="0" w:noVBand="0"/>
      </w:tblPr>
      <w:tblGrid>
        <w:gridCol w:w="1183"/>
        <w:gridCol w:w="2517"/>
        <w:gridCol w:w="3384"/>
        <w:gridCol w:w="1276"/>
        <w:gridCol w:w="1133"/>
        <w:gridCol w:w="25"/>
      </w:tblGrid>
      <w:tr w:rsidR="003820A7"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71CE0">
            <w:pPr>
              <w:spacing w:after="60"/>
              <w:rPr>
                <w:rFonts w:cs="Open Sans"/>
                <w:b/>
                <w:bCs/>
                <w:sz w:val="20"/>
                <w:szCs w:val="20"/>
              </w:rPr>
            </w:pPr>
            <w:r>
              <w:rPr>
                <w:rFonts w:cs="Open Sans"/>
                <w:b/>
                <w:bCs/>
                <w:sz w:val="20"/>
                <w:szCs w:val="20"/>
                <w:lang w:val="sv-SE"/>
              </w:rPr>
              <w:t>Investeringstitel</w:t>
            </w:r>
          </w:p>
        </w:tc>
        <w:tc>
          <w:tcPr>
            <w:tcW w:w="25" w:type="dxa"/>
          </w:tcPr>
          <w:p w:rsidR="003820A7" w:rsidRPr="00815C13" w:rsidRDefault="003820A7">
            <w:pPr>
              <w:rPr>
                <w:sz w:val="20"/>
                <w:szCs w:val="20"/>
              </w:rPr>
            </w:pPr>
          </w:p>
        </w:tc>
      </w:tr>
      <w:tr w:rsidR="003820A7" w:rsidRPr="00815C13" w:rsidTr="002F016E">
        <w:tc>
          <w:tcPr>
            <w:tcW w:w="9493" w:type="dxa"/>
            <w:gridSpan w:val="5"/>
            <w:tcBorders>
              <w:top w:val="single" w:sz="4" w:space="0" w:color="000000"/>
              <w:left w:val="single" w:sz="4" w:space="0" w:color="000000"/>
              <w:bottom w:val="single" w:sz="4" w:space="0" w:color="000000"/>
              <w:right w:val="single" w:sz="4" w:space="0" w:color="000000"/>
            </w:tcBorders>
          </w:tcPr>
          <w:p w:rsidR="003820A7" w:rsidRPr="00815C13" w:rsidRDefault="003820A7" w:rsidP="00E71CE0">
            <w:pPr>
              <w:spacing w:after="60"/>
              <w:rPr>
                <w:rFonts w:cs="Open Sans"/>
                <w:b/>
                <w:bCs/>
                <w:sz w:val="20"/>
                <w:szCs w:val="20"/>
              </w:rPr>
            </w:pPr>
          </w:p>
        </w:tc>
        <w:tc>
          <w:tcPr>
            <w:tcW w:w="25" w:type="dxa"/>
          </w:tcPr>
          <w:p w:rsidR="003820A7" w:rsidRPr="00815C13" w:rsidRDefault="003820A7">
            <w:pPr>
              <w:rPr>
                <w:sz w:val="20"/>
                <w:szCs w:val="20"/>
              </w:rPr>
            </w:pPr>
          </w:p>
        </w:tc>
      </w:tr>
      <w:tr w:rsidR="003820A7"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71CE0">
            <w:pPr>
              <w:spacing w:after="60"/>
              <w:rPr>
                <w:sz w:val="20"/>
                <w:szCs w:val="20"/>
              </w:rPr>
            </w:pPr>
            <w:r>
              <w:rPr>
                <w:rFonts w:cs="Open Sans"/>
                <w:b/>
                <w:bCs/>
                <w:sz w:val="20"/>
                <w:szCs w:val="20"/>
                <w:lang w:val="sv-SE"/>
              </w:rPr>
              <w:t>Investeringsbeskrivning</w:t>
            </w:r>
          </w:p>
        </w:tc>
        <w:tc>
          <w:tcPr>
            <w:tcW w:w="25" w:type="dxa"/>
          </w:tcPr>
          <w:p w:rsidR="003820A7" w:rsidRPr="00815C13" w:rsidRDefault="003820A7">
            <w:pPr>
              <w:rPr>
                <w:sz w:val="20"/>
                <w:szCs w:val="20"/>
              </w:rPr>
            </w:pPr>
          </w:p>
        </w:tc>
      </w:tr>
      <w:tr w:rsidR="003820A7" w:rsidRPr="0041398E" w:rsidTr="002F016E">
        <w:tc>
          <w:tcPr>
            <w:tcW w:w="9493" w:type="dxa"/>
            <w:gridSpan w:val="5"/>
            <w:tcBorders>
              <w:top w:val="single" w:sz="4" w:space="0" w:color="000000"/>
              <w:left w:val="single" w:sz="4" w:space="0" w:color="000000"/>
              <w:bottom w:val="single" w:sz="4" w:space="0" w:color="000000"/>
              <w:right w:val="single" w:sz="4" w:space="0" w:color="000000"/>
            </w:tcBorders>
          </w:tcPr>
          <w:p w:rsidR="003820A7" w:rsidRPr="00E76F59" w:rsidRDefault="003820A7" w:rsidP="00074E59">
            <w:pPr>
              <w:spacing w:after="60"/>
              <w:rPr>
                <w:rFonts w:cs="Open Sans"/>
                <w:i/>
                <w:color w:val="548DD4"/>
                <w:sz w:val="20"/>
                <w:szCs w:val="20"/>
                <w:lang w:val="sv-SE"/>
              </w:rPr>
            </w:pPr>
            <w:r>
              <w:rPr>
                <w:rFonts w:cs="Open Sans"/>
                <w:b/>
                <w:bCs/>
                <w:color w:val="548DD4"/>
                <w:sz w:val="20"/>
                <w:szCs w:val="20"/>
                <w:lang w:val="sv-SE"/>
              </w:rPr>
              <w:t>[1 000 tecken]</w:t>
            </w:r>
            <w:r>
              <w:rPr>
                <w:rFonts w:cs="Open Sans"/>
                <w:color w:val="548DD4"/>
                <w:sz w:val="20"/>
                <w:szCs w:val="20"/>
                <w:lang w:val="sv-SE"/>
              </w:rPr>
              <w:t xml:space="preserve"> </w:t>
            </w:r>
            <w:r>
              <w:rPr>
                <w:rFonts w:cs="Open Sans"/>
                <w:i/>
                <w:iCs/>
                <w:color w:val="548DD4"/>
                <w:sz w:val="20"/>
                <w:szCs w:val="20"/>
                <w:lang w:val="sv-SE"/>
              </w:rPr>
              <w:t xml:space="preserve">Beskriv investeringen och klargör kopplingen till arbetspaketet/arbetspaketen i allmänhet samt den övergripande projektlogiken. </w:t>
            </w:r>
          </w:p>
        </w:tc>
        <w:tc>
          <w:tcPr>
            <w:tcW w:w="25" w:type="dxa"/>
          </w:tcPr>
          <w:p w:rsidR="003820A7" w:rsidRPr="00E76F59" w:rsidRDefault="003820A7">
            <w:pPr>
              <w:rPr>
                <w:sz w:val="20"/>
                <w:szCs w:val="20"/>
                <w:lang w:val="sv-SE"/>
              </w:rPr>
            </w:pPr>
          </w:p>
        </w:tc>
      </w:tr>
      <w:tr w:rsidR="003820A7" w:rsidRPr="00815C13" w:rsidTr="002F016E">
        <w:tblPrEx>
          <w:tblCellMar>
            <w:top w:w="57" w:type="dxa"/>
            <w:left w:w="108" w:type="dxa"/>
            <w:right w:w="108" w:type="dxa"/>
          </w:tblCellMar>
        </w:tblPrEx>
        <w:trPr>
          <w:gridAfter w:val="1"/>
          <w:wAfter w:w="25" w:type="dxa"/>
        </w:trPr>
        <w:tc>
          <w:tcPr>
            <w:tcW w:w="3700"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D71AC6" w:rsidRDefault="003820A7" w:rsidP="00E71CE0">
            <w:pPr>
              <w:spacing w:after="60"/>
              <w:rPr>
                <w:b/>
                <w:i/>
                <w:sz w:val="20"/>
                <w:szCs w:val="20"/>
              </w:rPr>
            </w:pPr>
            <w:r>
              <w:rPr>
                <w:rFonts w:cs="Open Sans"/>
                <w:b/>
                <w:bCs/>
                <w:sz w:val="20"/>
                <w:szCs w:val="20"/>
                <w:lang w:val="sv-SE"/>
              </w:rPr>
              <w:t>Deltagande samarbetspartners</w:t>
            </w:r>
          </w:p>
        </w:tc>
        <w:tc>
          <w:tcPr>
            <w:tcW w:w="5793" w:type="dxa"/>
            <w:gridSpan w:val="3"/>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E71CE0">
            <w:pPr>
              <w:spacing w:after="60"/>
              <w:rPr>
                <w:sz w:val="20"/>
                <w:szCs w:val="20"/>
              </w:rPr>
            </w:pPr>
          </w:p>
        </w:tc>
      </w:tr>
      <w:tr w:rsidR="003820A7" w:rsidRPr="00870E5E"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3820A7" w:rsidRPr="00802226" w:rsidRDefault="003820A7" w:rsidP="00D71AC6">
            <w:pPr>
              <w:spacing w:after="0"/>
              <w:rPr>
                <w:rFonts w:cs="Open Sans"/>
                <w:i/>
                <w:color w:val="548DD4"/>
                <w:sz w:val="20"/>
                <w:szCs w:val="20"/>
              </w:rPr>
            </w:pPr>
            <w:r>
              <w:rPr>
                <w:rFonts w:cs="Open Sans"/>
                <w:b/>
                <w:bCs/>
                <w:sz w:val="20"/>
                <w:szCs w:val="20"/>
                <w:lang w:val="sv-SE"/>
              </w:rPr>
              <w:t xml:space="preserve">Investeringsställe </w:t>
            </w:r>
          </w:p>
        </w:tc>
        <w:tc>
          <w:tcPr>
            <w:tcW w:w="25" w:type="dxa"/>
          </w:tcPr>
          <w:p w:rsidR="003820A7" w:rsidRPr="00802226" w:rsidRDefault="003820A7">
            <w:pPr>
              <w:rPr>
                <w:sz w:val="20"/>
                <w:szCs w:val="20"/>
              </w:rPr>
            </w:pPr>
          </w:p>
        </w:tc>
      </w:tr>
      <w:tr w:rsidR="003820A7" w:rsidRPr="0041398E" w:rsidTr="002F016E">
        <w:tc>
          <w:tcPr>
            <w:tcW w:w="9493" w:type="dxa"/>
            <w:gridSpan w:val="5"/>
            <w:tcBorders>
              <w:top w:val="single" w:sz="4" w:space="0" w:color="000000"/>
              <w:left w:val="single" w:sz="4" w:space="0" w:color="000000"/>
              <w:bottom w:val="single" w:sz="4" w:space="0" w:color="000000"/>
              <w:right w:val="single" w:sz="4" w:space="0" w:color="000000"/>
            </w:tcBorders>
          </w:tcPr>
          <w:p w:rsidR="003820A7" w:rsidRPr="00E76F59" w:rsidRDefault="003820A7" w:rsidP="00D71AC6">
            <w:pPr>
              <w:spacing w:after="0"/>
              <w:rPr>
                <w:rFonts w:cs="Open Sans"/>
                <w:b/>
                <w:bCs/>
                <w:sz w:val="20"/>
                <w:szCs w:val="20"/>
                <w:lang w:val="sv-SE"/>
              </w:rPr>
            </w:pPr>
            <w:r>
              <w:rPr>
                <w:rFonts w:cs="Open Sans"/>
                <w:i/>
                <w:iCs/>
                <w:color w:val="548DD4"/>
                <w:sz w:val="20"/>
                <w:szCs w:val="20"/>
                <w:lang w:val="sv-SE"/>
              </w:rPr>
              <w:t>Ställe för den reala investeringen</w:t>
            </w:r>
          </w:p>
        </w:tc>
        <w:tc>
          <w:tcPr>
            <w:tcW w:w="25" w:type="dxa"/>
          </w:tcPr>
          <w:p w:rsidR="003820A7" w:rsidRPr="00E76F59" w:rsidRDefault="003820A7">
            <w:pPr>
              <w:rPr>
                <w:sz w:val="20"/>
                <w:szCs w:val="20"/>
                <w:lang w:val="sv-SE"/>
              </w:rPr>
            </w:pPr>
          </w:p>
        </w:tc>
      </w:tr>
      <w:tr w:rsidR="003820A7" w:rsidRPr="00156D7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71CE0">
            <w:pPr>
              <w:spacing w:after="0"/>
              <w:rPr>
                <w:sz w:val="20"/>
                <w:szCs w:val="20"/>
              </w:rPr>
            </w:pPr>
            <w:r>
              <w:rPr>
                <w:rFonts w:cs="Open Sans"/>
                <w:b/>
                <w:bCs/>
                <w:sz w:val="20"/>
                <w:szCs w:val="20"/>
                <w:lang w:val="sv-SE"/>
              </w:rPr>
              <w:t>Risker förenade med investeringen</w:t>
            </w:r>
          </w:p>
        </w:tc>
        <w:tc>
          <w:tcPr>
            <w:tcW w:w="25" w:type="dxa"/>
          </w:tcPr>
          <w:p w:rsidR="003820A7" w:rsidRPr="00815C13" w:rsidRDefault="003820A7">
            <w:pPr>
              <w:rPr>
                <w:sz w:val="20"/>
                <w:szCs w:val="20"/>
              </w:rPr>
            </w:pPr>
          </w:p>
        </w:tc>
      </w:tr>
      <w:tr w:rsidR="003820A7" w:rsidRPr="00074E59"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3820A7" w:rsidRPr="00074E59" w:rsidRDefault="003820A7" w:rsidP="00074E59">
            <w:pPr>
              <w:spacing w:after="0"/>
              <w:rPr>
                <w:sz w:val="20"/>
                <w:szCs w:val="20"/>
              </w:rPr>
            </w:pPr>
            <w:r>
              <w:rPr>
                <w:b/>
                <w:bCs/>
                <w:color w:val="548DD4"/>
                <w:sz w:val="20"/>
                <w:szCs w:val="20"/>
                <w:lang w:val="sv-SE"/>
              </w:rPr>
              <w:t>[1 000 tecken]</w:t>
            </w:r>
            <w:r>
              <w:rPr>
                <w:color w:val="548DD4"/>
                <w:sz w:val="20"/>
                <w:szCs w:val="20"/>
                <w:lang w:val="sv-SE"/>
              </w:rPr>
              <w:t xml:space="preserve"> </w:t>
            </w:r>
            <w:r>
              <w:rPr>
                <w:i/>
                <w:iCs/>
                <w:color w:val="548DD4"/>
                <w:sz w:val="20"/>
                <w:szCs w:val="20"/>
                <w:lang w:val="sv-SE"/>
              </w:rPr>
              <w:t>Beskrivning av de risker som är förenade med investeringen, beslut om att gå vidare eller ej, etc. (om det finns några)</w:t>
            </w:r>
            <w:r>
              <w:rPr>
                <w:sz w:val="20"/>
                <w:szCs w:val="20"/>
                <w:lang w:val="sv-SE"/>
              </w:rPr>
              <w:t xml:space="preserve"> </w:t>
            </w:r>
          </w:p>
        </w:tc>
        <w:tc>
          <w:tcPr>
            <w:tcW w:w="25" w:type="dxa"/>
          </w:tcPr>
          <w:p w:rsidR="003820A7" w:rsidRPr="00074E59" w:rsidRDefault="003820A7">
            <w:pPr>
              <w:rPr>
                <w:sz w:val="20"/>
                <w:szCs w:val="20"/>
              </w:rPr>
            </w:pPr>
          </w:p>
        </w:tc>
      </w:tr>
      <w:tr w:rsidR="003820A7"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71CE0">
            <w:pPr>
              <w:spacing w:after="0"/>
              <w:rPr>
                <w:sz w:val="20"/>
                <w:szCs w:val="20"/>
              </w:rPr>
            </w:pPr>
            <w:r>
              <w:rPr>
                <w:rFonts w:cs="Open Sans"/>
                <w:b/>
                <w:bCs/>
                <w:sz w:val="20"/>
                <w:szCs w:val="20"/>
                <w:lang w:val="sv-SE"/>
              </w:rPr>
              <w:t>Investeringsdokumentation</w:t>
            </w:r>
          </w:p>
        </w:tc>
        <w:tc>
          <w:tcPr>
            <w:tcW w:w="25" w:type="dxa"/>
          </w:tcPr>
          <w:p w:rsidR="003820A7" w:rsidRPr="00815C13" w:rsidRDefault="003820A7">
            <w:pPr>
              <w:rPr>
                <w:sz w:val="20"/>
                <w:szCs w:val="20"/>
              </w:rPr>
            </w:pPr>
          </w:p>
        </w:tc>
      </w:tr>
      <w:tr w:rsidR="003820A7" w:rsidRPr="005A4F86"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074E59">
            <w:pPr>
              <w:spacing w:after="0"/>
              <w:rPr>
                <w:sz w:val="20"/>
                <w:szCs w:val="20"/>
                <w:lang w:val="sv-SE"/>
              </w:rPr>
            </w:pPr>
            <w:r>
              <w:rPr>
                <w:b/>
                <w:bCs/>
                <w:color w:val="548DD4"/>
                <w:sz w:val="20"/>
                <w:szCs w:val="20"/>
                <w:lang w:val="sv-SE"/>
              </w:rPr>
              <w:t xml:space="preserve">[1 000 tecken] </w:t>
            </w:r>
            <w:r>
              <w:rPr>
                <w:i/>
                <w:iCs/>
                <w:color w:val="548DD4"/>
                <w:sz w:val="20"/>
                <w:szCs w:val="20"/>
                <w:lang w:val="sv-SE"/>
              </w:rPr>
              <w:t>Ange samtliga tekniska krav och tillstånd (t.ex. byggnadstillstånd) som investeringen kräver i enlighet med nationell lagstiftning för respektive land.</w:t>
            </w:r>
            <w:r>
              <w:rPr>
                <w:sz w:val="20"/>
                <w:szCs w:val="20"/>
                <w:lang w:val="sv-SE"/>
              </w:rPr>
              <w:t xml:space="preserve"> </w:t>
            </w:r>
          </w:p>
        </w:tc>
        <w:tc>
          <w:tcPr>
            <w:tcW w:w="25" w:type="dxa"/>
          </w:tcPr>
          <w:p w:rsidR="003820A7" w:rsidRPr="00E76F59" w:rsidRDefault="003820A7">
            <w:pPr>
              <w:rPr>
                <w:sz w:val="20"/>
                <w:szCs w:val="20"/>
                <w:lang w:val="sv-SE"/>
              </w:rPr>
            </w:pPr>
          </w:p>
        </w:tc>
      </w:tr>
      <w:tr w:rsidR="003820A7"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71CE0">
            <w:pPr>
              <w:spacing w:after="0"/>
              <w:rPr>
                <w:sz w:val="20"/>
                <w:szCs w:val="20"/>
              </w:rPr>
            </w:pPr>
            <w:r>
              <w:rPr>
                <w:rFonts w:cs="Open Sans"/>
                <w:b/>
                <w:bCs/>
                <w:sz w:val="20"/>
                <w:szCs w:val="20"/>
                <w:lang w:val="sv-SE"/>
              </w:rPr>
              <w:t>Äganderätt</w:t>
            </w:r>
          </w:p>
        </w:tc>
        <w:tc>
          <w:tcPr>
            <w:tcW w:w="25" w:type="dxa"/>
          </w:tcPr>
          <w:p w:rsidR="003820A7" w:rsidRPr="00815C13" w:rsidRDefault="003820A7">
            <w:pPr>
              <w:rPr>
                <w:sz w:val="20"/>
                <w:szCs w:val="20"/>
              </w:rPr>
            </w:pPr>
          </w:p>
        </w:tc>
      </w:tr>
      <w:tr w:rsidR="003820A7" w:rsidRPr="0041398E"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E71CE0">
            <w:pPr>
              <w:spacing w:after="60"/>
              <w:rPr>
                <w:b/>
                <w:sz w:val="20"/>
                <w:szCs w:val="20"/>
                <w:lang w:val="sv-SE"/>
              </w:rPr>
            </w:pPr>
            <w:r>
              <w:rPr>
                <w:rFonts w:cs="Open Sans"/>
                <w:b/>
                <w:bCs/>
                <w:color w:val="548DD4"/>
                <w:sz w:val="20"/>
                <w:szCs w:val="20"/>
                <w:lang w:val="sv-SE"/>
              </w:rPr>
              <w:t xml:space="preserve">[1 000 tecken] </w:t>
            </w:r>
          </w:p>
          <w:p w:rsidR="003820A7" w:rsidRPr="00E76F59" w:rsidRDefault="003820A7" w:rsidP="00802226">
            <w:pPr>
              <w:spacing w:after="60"/>
              <w:rPr>
                <w:rFonts w:cs="Open Sans"/>
                <w:i/>
                <w:color w:val="548DD4"/>
                <w:sz w:val="20"/>
                <w:szCs w:val="20"/>
                <w:lang w:val="sv-SE"/>
              </w:rPr>
            </w:pPr>
            <w:r>
              <w:rPr>
                <w:rFonts w:cs="Open Sans"/>
                <w:i/>
                <w:iCs/>
                <w:color w:val="548DD4"/>
                <w:sz w:val="20"/>
                <w:szCs w:val="20"/>
                <w:lang w:val="sv-SE"/>
              </w:rPr>
              <w:t xml:space="preserve">Vem äger tomten dit investeringen förlagts? </w:t>
            </w:r>
          </w:p>
          <w:p w:rsidR="003820A7" w:rsidRPr="00E76F59" w:rsidRDefault="003820A7" w:rsidP="00802226">
            <w:pPr>
              <w:spacing w:after="60"/>
              <w:rPr>
                <w:rFonts w:cs="Open Sans"/>
                <w:i/>
                <w:color w:val="548DD4"/>
                <w:sz w:val="20"/>
                <w:szCs w:val="20"/>
                <w:lang w:val="sv-SE"/>
              </w:rPr>
            </w:pPr>
            <w:r>
              <w:rPr>
                <w:rFonts w:cs="Open Sans"/>
                <w:i/>
                <w:iCs/>
                <w:color w:val="548DD4"/>
                <w:sz w:val="20"/>
                <w:szCs w:val="20"/>
                <w:lang w:val="sv-SE"/>
              </w:rPr>
              <w:t xml:space="preserve">Vem/vilka kommer att behålla äganderätten till investeringen då projektet avslutas? </w:t>
            </w:r>
          </w:p>
          <w:p w:rsidR="003820A7" w:rsidRPr="00E76F59" w:rsidRDefault="003820A7" w:rsidP="00802226">
            <w:pPr>
              <w:spacing w:after="60"/>
              <w:rPr>
                <w:sz w:val="20"/>
                <w:szCs w:val="20"/>
                <w:lang w:val="sv-SE"/>
              </w:rPr>
            </w:pPr>
            <w:r>
              <w:rPr>
                <w:i/>
                <w:iCs/>
                <w:color w:val="548DD4"/>
                <w:sz w:val="20"/>
                <w:szCs w:val="20"/>
                <w:lang w:val="sv-SE"/>
              </w:rPr>
              <w:t>Vem/vilka kommer att ta hand om investeringens underhåll?</w:t>
            </w:r>
            <w:r>
              <w:rPr>
                <w:color w:val="548DD4"/>
                <w:sz w:val="20"/>
                <w:szCs w:val="20"/>
                <w:lang w:val="sv-SE"/>
              </w:rPr>
              <w:t xml:space="preserve"> </w:t>
            </w:r>
            <w:r>
              <w:rPr>
                <w:i/>
                <w:iCs/>
                <w:color w:val="548DD4"/>
                <w:sz w:val="20"/>
                <w:szCs w:val="20"/>
                <w:lang w:val="sv-SE"/>
              </w:rPr>
              <w:t>Hur kommer man gå tillväga?</w:t>
            </w:r>
            <w:r>
              <w:rPr>
                <w:sz w:val="20"/>
                <w:szCs w:val="20"/>
                <w:lang w:val="sv-SE"/>
              </w:rPr>
              <w:t xml:space="preserve"> </w:t>
            </w:r>
          </w:p>
        </w:tc>
        <w:tc>
          <w:tcPr>
            <w:tcW w:w="25" w:type="dxa"/>
          </w:tcPr>
          <w:p w:rsidR="003820A7" w:rsidRPr="00E76F59" w:rsidRDefault="003820A7">
            <w:pPr>
              <w:rPr>
                <w:sz w:val="20"/>
                <w:szCs w:val="20"/>
                <w:lang w:val="sv-SE"/>
              </w:rPr>
            </w:pPr>
          </w:p>
        </w:tc>
      </w:tr>
      <w:tr w:rsidR="003820A7" w:rsidRPr="00870E5E"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71CE0">
            <w:pPr>
              <w:spacing w:after="60"/>
              <w:rPr>
                <w:sz w:val="20"/>
                <w:szCs w:val="20"/>
              </w:rPr>
            </w:pPr>
            <w:r>
              <w:rPr>
                <w:rFonts w:cs="Open Sans"/>
                <w:b/>
                <w:bCs/>
                <w:sz w:val="20"/>
                <w:szCs w:val="20"/>
                <w:lang w:val="sv-SE"/>
              </w:rPr>
              <w:t>Åtgärder, utfall och leverabler</w:t>
            </w:r>
          </w:p>
        </w:tc>
        <w:tc>
          <w:tcPr>
            <w:tcW w:w="25" w:type="dxa"/>
          </w:tcPr>
          <w:p w:rsidR="003820A7" w:rsidRPr="00815C13" w:rsidRDefault="003820A7">
            <w:pPr>
              <w:rPr>
                <w:sz w:val="20"/>
                <w:szCs w:val="20"/>
              </w:rPr>
            </w:pPr>
          </w:p>
        </w:tc>
      </w:tr>
      <w:tr w:rsidR="003820A7" w:rsidRPr="00815C13"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D71AC6">
            <w:pPr>
              <w:spacing w:after="0"/>
              <w:jc w:val="center"/>
              <w:rPr>
                <w:sz w:val="20"/>
                <w:szCs w:val="20"/>
              </w:rPr>
            </w:pPr>
            <w:r>
              <w:rPr>
                <w:rFonts w:cs="Open Sans"/>
                <w:sz w:val="20"/>
                <w:szCs w:val="20"/>
                <w:lang w:val="sv-SE"/>
              </w:rPr>
              <w:t>Åtgärd 1.1</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D71AC6">
            <w:pPr>
              <w:spacing w:after="0"/>
              <w:rPr>
                <w:rFonts w:cs="Open Sans"/>
                <w:bCs/>
                <w:sz w:val="20"/>
                <w:szCs w:val="20"/>
                <w:lang w:val="sv-SE"/>
              </w:rPr>
            </w:pPr>
            <w:r>
              <w:rPr>
                <w:rFonts w:cs="Open Sans"/>
                <w:sz w:val="20"/>
                <w:szCs w:val="20"/>
                <w:lang w:val="sv-SE"/>
              </w:rPr>
              <w:t>Åtgärdstitel</w:t>
            </w:r>
          </w:p>
          <w:p w:rsidR="003820A7" w:rsidRPr="00E76F59" w:rsidRDefault="003820A7" w:rsidP="0067110E">
            <w:pPr>
              <w:spacing w:after="60"/>
              <w:jc w:val="both"/>
              <w:rPr>
                <w:rFonts w:cs="Open Sans"/>
                <w:i/>
                <w:color w:val="548DD4"/>
                <w:sz w:val="20"/>
                <w:szCs w:val="20"/>
                <w:lang w:val="sv-SE"/>
              </w:rPr>
            </w:pPr>
            <w:r>
              <w:rPr>
                <w:rFonts w:cs="Open Sans"/>
                <w:i/>
                <w:iCs/>
                <w:color w:val="548DD4"/>
                <w:sz w:val="20"/>
                <w:szCs w:val="20"/>
                <w:lang w:val="sv-SE"/>
              </w:rPr>
              <w:t>Ange här de olika åtgärde</w:t>
            </w:r>
            <w:r w:rsidR="001B2C4B">
              <w:rPr>
                <w:rFonts w:cs="Open Sans"/>
                <w:i/>
                <w:iCs/>
                <w:color w:val="548DD4"/>
                <w:sz w:val="20"/>
                <w:szCs w:val="20"/>
                <w:lang w:val="sv-SE"/>
              </w:rPr>
              <w:t>r</w:t>
            </w:r>
            <w:r>
              <w:rPr>
                <w:rFonts w:cs="Open Sans"/>
                <w:i/>
                <w:iCs/>
                <w:color w:val="548DD4"/>
                <w:sz w:val="20"/>
                <w:szCs w:val="20"/>
                <w:lang w:val="sv-SE"/>
              </w:rPr>
              <w:t>na för det här arbetspaketet. Tänk på att högst fem åtgärder kan anges per arbetspaket.</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D71AC6">
            <w:pPr>
              <w:spacing w:after="0"/>
              <w:rPr>
                <w:i/>
                <w:sz w:val="20"/>
                <w:szCs w:val="20"/>
              </w:rPr>
            </w:pPr>
            <w:r>
              <w:rPr>
                <w:rFonts w:cs="Open Sans"/>
                <w:sz w:val="20"/>
                <w:szCs w:val="20"/>
                <w:lang w:val="sv-SE"/>
              </w:rPr>
              <w:t>Startmånad</w:t>
            </w:r>
          </w:p>
          <w:p w:rsidR="003820A7" w:rsidRPr="00815C13" w:rsidRDefault="003820A7" w:rsidP="00D71AC6">
            <w:pPr>
              <w:spacing w:after="0"/>
              <w:rPr>
                <w:sz w:val="20"/>
                <w:szCs w:val="20"/>
              </w:rPr>
            </w:pPr>
            <w:r>
              <w:rPr>
                <w:rFonts w:cs="Open Sans"/>
                <w:i/>
                <w:iCs/>
                <w:sz w:val="20"/>
                <w:szCs w:val="20"/>
                <w:lang w:val="sv-SE"/>
              </w:rPr>
              <w:t>(MM.YYYY)</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D71AC6">
            <w:pPr>
              <w:spacing w:after="0"/>
              <w:rPr>
                <w:i/>
                <w:sz w:val="20"/>
                <w:szCs w:val="20"/>
              </w:rPr>
            </w:pPr>
            <w:r>
              <w:rPr>
                <w:rFonts w:cs="Open Sans"/>
                <w:sz w:val="20"/>
                <w:szCs w:val="20"/>
                <w:lang w:val="sv-SE"/>
              </w:rPr>
              <w:t>Slutmånad</w:t>
            </w:r>
          </w:p>
          <w:p w:rsidR="003820A7" w:rsidRPr="00815C13" w:rsidRDefault="003820A7" w:rsidP="00D71AC6">
            <w:pPr>
              <w:spacing w:after="0"/>
              <w:rPr>
                <w:sz w:val="20"/>
                <w:szCs w:val="20"/>
              </w:rPr>
            </w:pPr>
            <w:r>
              <w:rPr>
                <w:rFonts w:cs="Open Sans"/>
                <w:i/>
                <w:iCs/>
                <w:sz w:val="20"/>
                <w:szCs w:val="20"/>
                <w:lang w:val="sv-SE"/>
              </w:rPr>
              <w:t>(MM.YYYY)</w:t>
            </w:r>
          </w:p>
        </w:tc>
      </w:tr>
      <w:tr w:rsidR="003820A7" w:rsidRPr="0041398E"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D71AC6">
            <w:pPr>
              <w:rPr>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D71AC6">
            <w:pPr>
              <w:pStyle w:val="CommentText1"/>
              <w:spacing w:after="0"/>
              <w:rPr>
                <w:color w:val="548DD4"/>
                <w:lang w:val="sv-SE"/>
              </w:rPr>
            </w:pPr>
            <w:r>
              <w:rPr>
                <w:rFonts w:cs="Open Sans"/>
                <w:lang w:val="sv-SE"/>
              </w:rPr>
              <w:t>Åtgärdsbeskrivning och deltagande samarbetspartners</w:t>
            </w:r>
          </w:p>
          <w:p w:rsidR="003820A7" w:rsidRPr="00E76F59" w:rsidRDefault="003820A7" w:rsidP="00D71AC6">
            <w:pPr>
              <w:pStyle w:val="CommentText1"/>
              <w:rPr>
                <w:b/>
                <w:lang w:val="sv-SE"/>
              </w:rPr>
            </w:pPr>
            <w:r>
              <w:rPr>
                <w:rFonts w:cs="Open Sans"/>
                <w:b/>
                <w:bCs/>
                <w:color w:val="548DD4"/>
                <w:lang w:val="sv-SE"/>
              </w:rPr>
              <w:t>[500 tecken]</w:t>
            </w:r>
          </w:p>
        </w:tc>
      </w:tr>
      <w:tr w:rsidR="003820A7" w:rsidRPr="00815C13"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vAlign w:val="center"/>
          </w:tcPr>
          <w:p w:rsidR="003820A7" w:rsidRPr="00815C13" w:rsidRDefault="003C6E1B" w:rsidP="00D71AC6">
            <w:pPr>
              <w:spacing w:after="0"/>
              <w:jc w:val="center"/>
              <w:rPr>
                <w:rFonts w:cs="Open Sans"/>
                <w:sz w:val="20"/>
                <w:szCs w:val="20"/>
              </w:rPr>
            </w:pPr>
            <w:r>
              <w:rPr>
                <w:rFonts w:cs="Open Sans"/>
                <w:sz w:val="20"/>
                <w:szCs w:val="20"/>
                <w:lang w:val="sv-SE"/>
              </w:rPr>
              <w:t>D/</w:t>
            </w:r>
            <w:r w:rsidR="003820A7">
              <w:rPr>
                <w:rFonts w:cs="Open Sans"/>
                <w:sz w:val="20"/>
                <w:szCs w:val="20"/>
                <w:lang w:val="sv-SE"/>
              </w:rPr>
              <w:t>O</w:t>
            </w:r>
          </w:p>
          <w:p w:rsidR="003820A7" w:rsidRPr="00815C13" w:rsidRDefault="003820A7" w:rsidP="00D71AC6">
            <w:pPr>
              <w:spacing w:after="0"/>
              <w:jc w:val="center"/>
              <w:rPr>
                <w:rFonts w:cs="Open Sans"/>
                <w:sz w:val="20"/>
                <w:szCs w:val="20"/>
              </w:rPr>
            </w:pPr>
            <w:r>
              <w:rPr>
                <w:rFonts w:cs="Open Sans"/>
                <w:sz w:val="20"/>
                <w:szCs w:val="20"/>
                <w:lang w:val="sv-SE"/>
              </w:rPr>
              <w:t>1.1.1</w:t>
            </w:r>
          </w:p>
        </w:tc>
        <w:tc>
          <w:tcPr>
            <w:tcW w:w="5901" w:type="dxa"/>
            <w:gridSpan w:val="2"/>
            <w:tcBorders>
              <w:top w:val="single" w:sz="4" w:space="0" w:color="000000"/>
              <w:left w:val="single" w:sz="4" w:space="0" w:color="000000"/>
              <w:bottom w:val="single" w:sz="8" w:space="0" w:color="000000"/>
              <w:right w:val="single" w:sz="4" w:space="0" w:color="000000"/>
            </w:tcBorders>
          </w:tcPr>
          <w:p w:rsidR="003820A7" w:rsidRPr="00815C13" w:rsidRDefault="003820A7" w:rsidP="00D71AC6">
            <w:pPr>
              <w:spacing w:after="0"/>
              <w:rPr>
                <w:color w:val="548DD4"/>
                <w:sz w:val="20"/>
                <w:szCs w:val="20"/>
              </w:rPr>
            </w:pPr>
            <w:r>
              <w:rPr>
                <w:rFonts w:cs="Open Sans"/>
                <w:sz w:val="20"/>
                <w:szCs w:val="20"/>
                <w:lang w:val="sv-SE"/>
              </w:rPr>
              <w:t xml:space="preserve">Leverabel- eller utfallsbeskrivning </w:t>
            </w:r>
            <w:r>
              <w:rPr>
                <w:rFonts w:cs="Open Sans"/>
                <w:b/>
                <w:bCs/>
                <w:color w:val="548DD4"/>
                <w:sz w:val="20"/>
                <w:szCs w:val="20"/>
                <w:lang w:val="sv-SE"/>
              </w:rPr>
              <w:t>[250 tecken]</w:t>
            </w:r>
          </w:p>
          <w:p w:rsidR="003820A7" w:rsidRPr="00815C13" w:rsidRDefault="003820A7" w:rsidP="00D71AC6">
            <w:pPr>
              <w:spacing w:after="0"/>
              <w:rPr>
                <w:rFonts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3820A7" w:rsidRPr="00815C13" w:rsidRDefault="003820A7" w:rsidP="00D71AC6">
            <w:pPr>
              <w:spacing w:after="0"/>
              <w:rPr>
                <w:sz w:val="20"/>
                <w:szCs w:val="20"/>
              </w:rPr>
            </w:pPr>
            <w:r>
              <w:rPr>
                <w:rFonts w:cs="Open Sans"/>
                <w:sz w:val="20"/>
                <w:szCs w:val="20"/>
                <w:lang w:val="sv-SE"/>
              </w:rPr>
              <w:t>Målvärde</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3820A7" w:rsidRPr="00815C13" w:rsidRDefault="003820A7" w:rsidP="00D71AC6">
            <w:pPr>
              <w:spacing w:after="0"/>
              <w:rPr>
                <w:sz w:val="20"/>
                <w:szCs w:val="20"/>
              </w:rPr>
            </w:pPr>
            <w:r>
              <w:rPr>
                <w:rFonts w:cs="Open Sans"/>
                <w:sz w:val="20"/>
                <w:szCs w:val="20"/>
                <w:lang w:val="sv-SE"/>
              </w:rPr>
              <w:t>Leverans</w:t>
            </w:r>
            <w:r w:rsidR="00521646">
              <w:rPr>
                <w:rFonts w:cs="Open Sans"/>
                <w:sz w:val="20"/>
                <w:szCs w:val="20"/>
                <w:lang w:val="sv-SE"/>
              </w:rPr>
              <w:t>-</w:t>
            </w:r>
            <w:r>
              <w:rPr>
                <w:rFonts w:cs="Open Sans"/>
                <w:sz w:val="20"/>
                <w:szCs w:val="20"/>
                <w:lang w:val="sv-SE"/>
              </w:rPr>
              <w:t>månad (MM.YYYY)</w:t>
            </w:r>
          </w:p>
        </w:tc>
      </w:tr>
      <w:tr w:rsidR="003820A7" w:rsidRPr="00815C13"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D71AC6">
            <w:pPr>
              <w:spacing w:after="0"/>
              <w:jc w:val="center"/>
              <w:rPr>
                <w:sz w:val="20"/>
                <w:szCs w:val="20"/>
              </w:rPr>
            </w:pPr>
            <w:r>
              <w:rPr>
                <w:rFonts w:cs="Open Sans"/>
                <w:sz w:val="20"/>
                <w:szCs w:val="20"/>
                <w:lang w:val="sv-SE"/>
              </w:rPr>
              <w:t>Åtgärd 1.2</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3820A7" w:rsidRDefault="003820A7" w:rsidP="00D71AC6">
            <w:pPr>
              <w:spacing w:after="0"/>
              <w:rPr>
                <w:rFonts w:cs="Open Sans"/>
                <w:bCs/>
                <w:sz w:val="20"/>
                <w:szCs w:val="20"/>
              </w:rPr>
            </w:pPr>
            <w:r>
              <w:rPr>
                <w:rFonts w:cs="Open Sans"/>
                <w:sz w:val="20"/>
                <w:szCs w:val="20"/>
                <w:lang w:val="sv-SE"/>
              </w:rPr>
              <w:t>Åtgärdstitel</w:t>
            </w:r>
          </w:p>
          <w:p w:rsidR="003820A7" w:rsidRPr="00815C13" w:rsidRDefault="003820A7" w:rsidP="00D71AC6">
            <w:pPr>
              <w:spacing w:after="60"/>
              <w:jc w:val="both"/>
              <w:rPr>
                <w:rFonts w:cs="Open Sans"/>
                <w:bCs/>
                <w:i/>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D71AC6">
            <w:pPr>
              <w:spacing w:after="0"/>
              <w:rPr>
                <w:i/>
                <w:sz w:val="20"/>
                <w:szCs w:val="20"/>
              </w:rPr>
            </w:pPr>
            <w:r>
              <w:rPr>
                <w:rFonts w:cs="Open Sans"/>
                <w:sz w:val="20"/>
                <w:szCs w:val="20"/>
                <w:lang w:val="sv-SE"/>
              </w:rPr>
              <w:t>Startmånad</w:t>
            </w:r>
          </w:p>
          <w:p w:rsidR="003820A7" w:rsidRPr="00815C13" w:rsidRDefault="003820A7" w:rsidP="00D71AC6">
            <w:pPr>
              <w:spacing w:after="0"/>
              <w:rPr>
                <w:sz w:val="20"/>
                <w:szCs w:val="20"/>
              </w:rPr>
            </w:pPr>
            <w:r>
              <w:rPr>
                <w:rFonts w:cs="Open Sans"/>
                <w:i/>
                <w:iCs/>
                <w:sz w:val="20"/>
                <w:szCs w:val="20"/>
                <w:lang w:val="sv-SE"/>
              </w:rPr>
              <w:t>(MM.YYYY)</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D71AC6">
            <w:pPr>
              <w:spacing w:after="0"/>
              <w:rPr>
                <w:i/>
                <w:sz w:val="20"/>
                <w:szCs w:val="20"/>
              </w:rPr>
            </w:pPr>
            <w:r>
              <w:rPr>
                <w:rFonts w:cs="Open Sans"/>
                <w:sz w:val="20"/>
                <w:szCs w:val="20"/>
                <w:lang w:val="sv-SE"/>
              </w:rPr>
              <w:t>Slutmånad</w:t>
            </w:r>
          </w:p>
          <w:p w:rsidR="003820A7" w:rsidRPr="00815C13" w:rsidRDefault="003820A7" w:rsidP="00D71AC6">
            <w:pPr>
              <w:spacing w:after="0"/>
              <w:rPr>
                <w:sz w:val="20"/>
                <w:szCs w:val="20"/>
              </w:rPr>
            </w:pPr>
            <w:r>
              <w:rPr>
                <w:rFonts w:cs="Open Sans"/>
                <w:i/>
                <w:iCs/>
                <w:sz w:val="20"/>
                <w:szCs w:val="20"/>
                <w:lang w:val="sv-SE"/>
              </w:rPr>
              <w:t>(MM.YYYY)</w:t>
            </w:r>
          </w:p>
        </w:tc>
      </w:tr>
      <w:tr w:rsidR="003820A7" w:rsidRPr="0041398E"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D71AC6">
            <w:pPr>
              <w:rPr>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D71AC6">
            <w:pPr>
              <w:pStyle w:val="CommentText1"/>
              <w:spacing w:after="0"/>
              <w:rPr>
                <w:color w:val="548DD4"/>
                <w:lang w:val="sv-SE"/>
              </w:rPr>
            </w:pPr>
            <w:r>
              <w:rPr>
                <w:rFonts w:cs="Open Sans"/>
                <w:lang w:val="sv-SE"/>
              </w:rPr>
              <w:t>Åtgärdsbeskrivning och deltagande samarbetspartners</w:t>
            </w:r>
          </w:p>
          <w:p w:rsidR="003820A7" w:rsidRPr="00E76F59" w:rsidRDefault="003820A7" w:rsidP="00D71AC6">
            <w:pPr>
              <w:pStyle w:val="CommentText1"/>
              <w:rPr>
                <w:b/>
                <w:lang w:val="sv-SE"/>
              </w:rPr>
            </w:pPr>
            <w:r>
              <w:rPr>
                <w:rFonts w:cs="Open Sans"/>
                <w:b/>
                <w:bCs/>
                <w:color w:val="548DD4"/>
                <w:lang w:val="sv-SE"/>
              </w:rPr>
              <w:t>[500 tecken]</w:t>
            </w:r>
          </w:p>
        </w:tc>
      </w:tr>
      <w:tr w:rsidR="003820A7" w:rsidRPr="00815C13"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vAlign w:val="center"/>
          </w:tcPr>
          <w:p w:rsidR="003820A7" w:rsidRPr="00815C13" w:rsidRDefault="003C6E1B" w:rsidP="00D71AC6">
            <w:pPr>
              <w:spacing w:after="0"/>
              <w:jc w:val="center"/>
              <w:rPr>
                <w:rFonts w:cs="Open Sans"/>
                <w:sz w:val="20"/>
                <w:szCs w:val="20"/>
              </w:rPr>
            </w:pPr>
            <w:r>
              <w:rPr>
                <w:rFonts w:cs="Open Sans"/>
                <w:sz w:val="20"/>
                <w:szCs w:val="20"/>
                <w:lang w:val="sv-SE"/>
              </w:rPr>
              <w:t>D/</w:t>
            </w:r>
            <w:r w:rsidR="003820A7">
              <w:rPr>
                <w:rFonts w:cs="Open Sans"/>
                <w:sz w:val="20"/>
                <w:szCs w:val="20"/>
                <w:lang w:val="sv-SE"/>
              </w:rPr>
              <w:t>O</w:t>
            </w:r>
          </w:p>
          <w:p w:rsidR="003820A7" w:rsidRPr="00815C13" w:rsidRDefault="003820A7" w:rsidP="00D71AC6">
            <w:pPr>
              <w:spacing w:after="0"/>
              <w:jc w:val="center"/>
              <w:rPr>
                <w:rFonts w:cs="Open Sans"/>
                <w:sz w:val="20"/>
                <w:szCs w:val="20"/>
              </w:rPr>
            </w:pPr>
            <w:r>
              <w:rPr>
                <w:rFonts w:cs="Open Sans"/>
                <w:sz w:val="20"/>
                <w:szCs w:val="20"/>
                <w:lang w:val="sv-SE"/>
              </w:rPr>
              <w:t>1.2.1</w:t>
            </w:r>
          </w:p>
        </w:tc>
        <w:tc>
          <w:tcPr>
            <w:tcW w:w="5901" w:type="dxa"/>
            <w:gridSpan w:val="2"/>
            <w:tcBorders>
              <w:top w:val="single" w:sz="4" w:space="0" w:color="000000"/>
              <w:left w:val="single" w:sz="4" w:space="0" w:color="000000"/>
              <w:bottom w:val="single" w:sz="8" w:space="0" w:color="000000"/>
              <w:right w:val="single" w:sz="4" w:space="0" w:color="000000"/>
            </w:tcBorders>
          </w:tcPr>
          <w:p w:rsidR="003820A7" w:rsidRPr="00815C13" w:rsidRDefault="003820A7" w:rsidP="00D71AC6">
            <w:pPr>
              <w:spacing w:after="0"/>
              <w:rPr>
                <w:color w:val="548DD4"/>
                <w:sz w:val="20"/>
                <w:szCs w:val="20"/>
              </w:rPr>
            </w:pPr>
            <w:r>
              <w:rPr>
                <w:rFonts w:cs="Open Sans"/>
                <w:sz w:val="20"/>
                <w:szCs w:val="20"/>
                <w:lang w:val="sv-SE"/>
              </w:rPr>
              <w:t xml:space="preserve">Leverabel- eller utfallsbeskrivning </w:t>
            </w:r>
            <w:r>
              <w:rPr>
                <w:rFonts w:cs="Open Sans"/>
                <w:b/>
                <w:bCs/>
                <w:color w:val="548DD4"/>
                <w:sz w:val="20"/>
                <w:szCs w:val="20"/>
                <w:lang w:val="sv-SE"/>
              </w:rPr>
              <w:t>[250 tecken]</w:t>
            </w:r>
          </w:p>
          <w:p w:rsidR="003820A7" w:rsidRPr="00815C13" w:rsidRDefault="003820A7" w:rsidP="00D71AC6">
            <w:pPr>
              <w:spacing w:after="0"/>
              <w:rPr>
                <w:rFonts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3820A7" w:rsidRPr="00815C13" w:rsidRDefault="003820A7" w:rsidP="00D71AC6">
            <w:pPr>
              <w:spacing w:after="0"/>
              <w:rPr>
                <w:sz w:val="20"/>
                <w:szCs w:val="20"/>
              </w:rPr>
            </w:pPr>
            <w:r>
              <w:rPr>
                <w:rFonts w:cs="Open Sans"/>
                <w:sz w:val="20"/>
                <w:szCs w:val="20"/>
                <w:lang w:val="sv-SE"/>
              </w:rPr>
              <w:t>Målvärde</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3820A7" w:rsidRPr="00815C13" w:rsidRDefault="003820A7" w:rsidP="00D71AC6">
            <w:pPr>
              <w:spacing w:after="0"/>
              <w:rPr>
                <w:sz w:val="20"/>
                <w:szCs w:val="20"/>
              </w:rPr>
            </w:pPr>
            <w:r>
              <w:rPr>
                <w:rFonts w:cs="Open Sans"/>
                <w:sz w:val="20"/>
                <w:szCs w:val="20"/>
                <w:lang w:val="sv-SE"/>
              </w:rPr>
              <w:t>Leverans</w:t>
            </w:r>
            <w:r w:rsidR="00521646">
              <w:rPr>
                <w:rFonts w:cs="Open Sans"/>
                <w:sz w:val="20"/>
                <w:szCs w:val="20"/>
                <w:lang w:val="sv-SE"/>
              </w:rPr>
              <w:t>-</w:t>
            </w:r>
            <w:r>
              <w:rPr>
                <w:rFonts w:cs="Open Sans"/>
                <w:sz w:val="20"/>
                <w:szCs w:val="20"/>
                <w:lang w:val="sv-SE"/>
              </w:rPr>
              <w:t>månad (MM.YYYY)</w:t>
            </w:r>
          </w:p>
        </w:tc>
      </w:tr>
      <w:tr w:rsidR="003820A7" w:rsidRPr="00815C13"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2F016E">
            <w:pPr>
              <w:spacing w:after="0"/>
              <w:jc w:val="center"/>
              <w:rPr>
                <w:sz w:val="20"/>
                <w:szCs w:val="20"/>
              </w:rPr>
            </w:pPr>
            <w:r>
              <w:rPr>
                <w:rFonts w:cs="Open Sans"/>
                <w:sz w:val="20"/>
                <w:szCs w:val="20"/>
                <w:lang w:val="sv-SE"/>
              </w:rPr>
              <w:t>Åtgärd 1.N</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3820A7" w:rsidRDefault="003820A7" w:rsidP="002F016E">
            <w:pPr>
              <w:spacing w:after="0"/>
              <w:rPr>
                <w:rFonts w:cs="Open Sans"/>
                <w:bCs/>
                <w:sz w:val="20"/>
                <w:szCs w:val="20"/>
              </w:rPr>
            </w:pPr>
            <w:r>
              <w:rPr>
                <w:rFonts w:cs="Open Sans"/>
                <w:sz w:val="20"/>
                <w:szCs w:val="20"/>
                <w:lang w:val="sv-SE"/>
              </w:rPr>
              <w:t>Åtgärdstitel</w:t>
            </w:r>
          </w:p>
          <w:p w:rsidR="003820A7" w:rsidRPr="00815C13" w:rsidRDefault="003820A7" w:rsidP="002F016E">
            <w:pPr>
              <w:spacing w:after="60"/>
              <w:jc w:val="both"/>
              <w:rPr>
                <w:rFonts w:cs="Open Sans"/>
                <w:bCs/>
                <w:i/>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2F016E">
            <w:pPr>
              <w:spacing w:after="0"/>
              <w:rPr>
                <w:i/>
                <w:sz w:val="20"/>
                <w:szCs w:val="20"/>
              </w:rPr>
            </w:pPr>
            <w:r>
              <w:rPr>
                <w:rFonts w:cs="Open Sans"/>
                <w:sz w:val="20"/>
                <w:szCs w:val="20"/>
                <w:lang w:val="sv-SE"/>
              </w:rPr>
              <w:lastRenderedPageBreak/>
              <w:t>Startmånad</w:t>
            </w:r>
          </w:p>
          <w:p w:rsidR="003820A7" w:rsidRPr="00815C13" w:rsidRDefault="003820A7" w:rsidP="002F016E">
            <w:pPr>
              <w:spacing w:after="0"/>
              <w:rPr>
                <w:sz w:val="20"/>
                <w:szCs w:val="20"/>
              </w:rPr>
            </w:pPr>
            <w:r>
              <w:rPr>
                <w:rFonts w:cs="Open Sans"/>
                <w:i/>
                <w:iCs/>
                <w:sz w:val="20"/>
                <w:szCs w:val="20"/>
                <w:lang w:val="sv-SE"/>
              </w:rPr>
              <w:lastRenderedPageBreak/>
              <w:t>(MM.YYYY)</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2F016E">
            <w:pPr>
              <w:spacing w:after="0"/>
              <w:rPr>
                <w:i/>
                <w:sz w:val="20"/>
                <w:szCs w:val="20"/>
              </w:rPr>
            </w:pPr>
            <w:r>
              <w:rPr>
                <w:rFonts w:cs="Open Sans"/>
                <w:sz w:val="20"/>
                <w:szCs w:val="20"/>
                <w:lang w:val="sv-SE"/>
              </w:rPr>
              <w:lastRenderedPageBreak/>
              <w:t>Slutmånad</w:t>
            </w:r>
          </w:p>
          <w:p w:rsidR="003820A7" w:rsidRPr="00815C13" w:rsidRDefault="003820A7" w:rsidP="002F016E">
            <w:pPr>
              <w:spacing w:after="0"/>
              <w:rPr>
                <w:sz w:val="20"/>
                <w:szCs w:val="20"/>
              </w:rPr>
            </w:pPr>
            <w:r>
              <w:rPr>
                <w:rFonts w:cs="Open Sans"/>
                <w:i/>
                <w:iCs/>
                <w:sz w:val="20"/>
                <w:szCs w:val="20"/>
                <w:lang w:val="sv-SE"/>
              </w:rPr>
              <w:lastRenderedPageBreak/>
              <w:t>(MM.YYYY)</w:t>
            </w:r>
          </w:p>
        </w:tc>
      </w:tr>
      <w:tr w:rsidR="003820A7" w:rsidRPr="0041398E"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2F016E">
            <w:pPr>
              <w:rPr>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2F016E">
            <w:pPr>
              <w:pStyle w:val="CommentText1"/>
              <w:spacing w:after="0"/>
              <w:rPr>
                <w:color w:val="548DD4"/>
                <w:lang w:val="sv-SE"/>
              </w:rPr>
            </w:pPr>
            <w:r>
              <w:rPr>
                <w:rFonts w:cs="Open Sans"/>
                <w:lang w:val="sv-SE"/>
              </w:rPr>
              <w:t>Åtgärdsbeskrivning och deltagande samarbetspartners</w:t>
            </w:r>
          </w:p>
          <w:p w:rsidR="003820A7" w:rsidRPr="00E76F59" w:rsidRDefault="003820A7" w:rsidP="002F016E">
            <w:pPr>
              <w:pStyle w:val="CommentText1"/>
              <w:rPr>
                <w:b/>
                <w:lang w:val="sv-SE"/>
              </w:rPr>
            </w:pPr>
            <w:r>
              <w:rPr>
                <w:rFonts w:cs="Open Sans"/>
                <w:b/>
                <w:bCs/>
                <w:color w:val="548DD4"/>
                <w:lang w:val="sv-SE"/>
              </w:rPr>
              <w:t>[500 tecken]</w:t>
            </w:r>
          </w:p>
        </w:tc>
      </w:tr>
      <w:tr w:rsidR="003820A7" w:rsidRPr="00815C13"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vAlign w:val="center"/>
          </w:tcPr>
          <w:p w:rsidR="003820A7" w:rsidRPr="00815C13" w:rsidRDefault="003C6E1B" w:rsidP="002F016E">
            <w:pPr>
              <w:spacing w:after="0"/>
              <w:jc w:val="center"/>
              <w:rPr>
                <w:rFonts w:cs="Open Sans"/>
                <w:sz w:val="20"/>
                <w:szCs w:val="20"/>
              </w:rPr>
            </w:pPr>
            <w:r>
              <w:rPr>
                <w:rFonts w:cs="Open Sans"/>
                <w:sz w:val="20"/>
                <w:szCs w:val="20"/>
                <w:lang w:val="sv-SE"/>
              </w:rPr>
              <w:t>D/</w:t>
            </w:r>
            <w:r w:rsidR="003820A7">
              <w:rPr>
                <w:rFonts w:cs="Open Sans"/>
                <w:sz w:val="20"/>
                <w:szCs w:val="20"/>
                <w:lang w:val="sv-SE"/>
              </w:rPr>
              <w:t>O</w:t>
            </w:r>
          </w:p>
          <w:p w:rsidR="003820A7" w:rsidRPr="00815C13" w:rsidRDefault="003820A7" w:rsidP="002F016E">
            <w:pPr>
              <w:spacing w:after="0"/>
              <w:jc w:val="center"/>
              <w:rPr>
                <w:rFonts w:cs="Open Sans"/>
                <w:sz w:val="20"/>
                <w:szCs w:val="20"/>
              </w:rPr>
            </w:pPr>
            <w:r>
              <w:rPr>
                <w:rFonts w:cs="Open Sans"/>
                <w:sz w:val="20"/>
                <w:szCs w:val="20"/>
                <w:lang w:val="sv-SE"/>
              </w:rPr>
              <w:t>1.N.N</w:t>
            </w:r>
          </w:p>
        </w:tc>
        <w:tc>
          <w:tcPr>
            <w:tcW w:w="5901" w:type="dxa"/>
            <w:gridSpan w:val="2"/>
            <w:tcBorders>
              <w:top w:val="single" w:sz="4" w:space="0" w:color="000000"/>
              <w:left w:val="single" w:sz="4" w:space="0" w:color="000000"/>
              <w:bottom w:val="single" w:sz="8" w:space="0" w:color="000000"/>
              <w:right w:val="single" w:sz="4" w:space="0" w:color="000000"/>
            </w:tcBorders>
          </w:tcPr>
          <w:p w:rsidR="003820A7" w:rsidRPr="00815C13" w:rsidRDefault="003820A7" w:rsidP="002F016E">
            <w:pPr>
              <w:spacing w:after="0"/>
              <w:rPr>
                <w:color w:val="548DD4"/>
                <w:sz w:val="20"/>
                <w:szCs w:val="20"/>
              </w:rPr>
            </w:pPr>
            <w:r>
              <w:rPr>
                <w:rFonts w:cs="Open Sans"/>
                <w:sz w:val="20"/>
                <w:szCs w:val="20"/>
                <w:lang w:val="sv-SE"/>
              </w:rPr>
              <w:t xml:space="preserve">Leverabel- eller utfallsbeskrivning </w:t>
            </w:r>
            <w:r>
              <w:rPr>
                <w:rFonts w:cs="Open Sans"/>
                <w:b/>
                <w:bCs/>
                <w:color w:val="548DD4"/>
                <w:sz w:val="20"/>
                <w:szCs w:val="20"/>
                <w:lang w:val="sv-SE"/>
              </w:rPr>
              <w:t>[250 tecken]</w:t>
            </w:r>
          </w:p>
          <w:p w:rsidR="003820A7" w:rsidRPr="00815C13" w:rsidRDefault="003820A7" w:rsidP="002F016E">
            <w:pPr>
              <w:spacing w:after="0"/>
              <w:rPr>
                <w:rFonts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3820A7" w:rsidRPr="00815C13" w:rsidRDefault="003820A7" w:rsidP="002F016E">
            <w:pPr>
              <w:spacing w:after="0"/>
              <w:rPr>
                <w:sz w:val="20"/>
                <w:szCs w:val="20"/>
              </w:rPr>
            </w:pPr>
            <w:r>
              <w:rPr>
                <w:rFonts w:cs="Open Sans"/>
                <w:sz w:val="20"/>
                <w:szCs w:val="20"/>
                <w:lang w:val="sv-SE"/>
              </w:rPr>
              <w:t>Målvärde</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3820A7" w:rsidRPr="00815C13" w:rsidRDefault="003820A7" w:rsidP="002F016E">
            <w:pPr>
              <w:spacing w:after="0"/>
              <w:rPr>
                <w:sz w:val="20"/>
                <w:szCs w:val="20"/>
              </w:rPr>
            </w:pPr>
            <w:r>
              <w:rPr>
                <w:rFonts w:cs="Open Sans"/>
                <w:sz w:val="20"/>
                <w:szCs w:val="20"/>
                <w:lang w:val="sv-SE"/>
              </w:rPr>
              <w:t>Leverans</w:t>
            </w:r>
            <w:r w:rsidR="00521646">
              <w:rPr>
                <w:rFonts w:cs="Open Sans"/>
                <w:sz w:val="20"/>
                <w:szCs w:val="20"/>
                <w:lang w:val="sv-SE"/>
              </w:rPr>
              <w:t>-</w:t>
            </w:r>
            <w:r>
              <w:rPr>
                <w:rFonts w:cs="Open Sans"/>
                <w:sz w:val="20"/>
                <w:szCs w:val="20"/>
                <w:lang w:val="sv-SE"/>
              </w:rPr>
              <w:t>månad (MM.YYYY)</w:t>
            </w:r>
          </w:p>
        </w:tc>
      </w:tr>
    </w:tbl>
    <w:p w:rsidR="003820A7" w:rsidRDefault="003820A7" w:rsidP="00E45B58">
      <w:pPr>
        <w:rPr>
          <w:rFonts w:cs="Open Sans"/>
          <w:b/>
          <w:sz w:val="20"/>
          <w:szCs w:val="20"/>
          <w:u w:val="single"/>
        </w:rPr>
      </w:pPr>
    </w:p>
    <w:p w:rsidR="003820A7" w:rsidRPr="00E76F59" w:rsidRDefault="003820A7" w:rsidP="00E45B58">
      <w:pPr>
        <w:rPr>
          <w:rFonts w:cs="Open Sans"/>
          <w:bCs/>
          <w:sz w:val="20"/>
          <w:szCs w:val="20"/>
          <w:lang w:val="sv-SE"/>
        </w:rPr>
      </w:pPr>
      <w:r>
        <w:rPr>
          <w:rFonts w:cs="Open Sans"/>
          <w:b/>
          <w:bCs/>
          <w:sz w:val="20"/>
          <w:szCs w:val="20"/>
          <w:u w:val="single"/>
          <w:lang w:val="sv-SE"/>
        </w:rPr>
        <w:t>Investering N: lägg till så många investeringar som behövs</w:t>
      </w:r>
    </w:p>
    <w:tbl>
      <w:tblPr>
        <w:tblW w:w="9284" w:type="dxa"/>
        <w:tblLayout w:type="fixed"/>
        <w:tblCellMar>
          <w:top w:w="57" w:type="dxa"/>
          <w:left w:w="70" w:type="dxa"/>
          <w:right w:w="70" w:type="dxa"/>
        </w:tblCellMar>
        <w:tblLook w:val="0000" w:firstRow="0" w:lastRow="0" w:firstColumn="0" w:lastColumn="0" w:noHBand="0" w:noVBand="0"/>
      </w:tblPr>
      <w:tblGrid>
        <w:gridCol w:w="944"/>
        <w:gridCol w:w="1904"/>
        <w:gridCol w:w="1704"/>
        <w:gridCol w:w="2067"/>
        <w:gridCol w:w="1577"/>
        <w:gridCol w:w="1088"/>
      </w:tblGrid>
      <w:tr w:rsidR="003820A7" w:rsidRPr="00815C13" w:rsidTr="002F016E">
        <w:tc>
          <w:tcPr>
            <w:tcW w:w="944" w:type="dxa"/>
            <w:tcBorders>
              <w:top w:val="single" w:sz="4" w:space="0" w:color="000000"/>
              <w:left w:val="single" w:sz="4" w:space="0" w:color="000000"/>
              <w:bottom w:val="single" w:sz="4" w:space="0" w:color="000000"/>
              <w:right w:val="single" w:sz="4" w:space="0" w:color="000000"/>
            </w:tcBorders>
          </w:tcPr>
          <w:p w:rsidR="003820A7" w:rsidRPr="00815C13" w:rsidRDefault="003820A7" w:rsidP="0057237B">
            <w:pPr>
              <w:pageBreakBefore/>
              <w:spacing w:after="60"/>
              <w:rPr>
                <w:rFonts w:cs="Open Sans"/>
                <w:b/>
                <w:bCs/>
                <w:sz w:val="20"/>
                <w:szCs w:val="20"/>
              </w:rPr>
            </w:pPr>
            <w:r>
              <w:rPr>
                <w:rFonts w:cs="Open Sans"/>
                <w:b/>
                <w:bCs/>
                <w:sz w:val="20"/>
                <w:szCs w:val="20"/>
                <w:lang w:val="sv-SE"/>
              </w:rPr>
              <w:lastRenderedPageBreak/>
              <w:t>AP-nr</w:t>
            </w:r>
          </w:p>
        </w:tc>
        <w:tc>
          <w:tcPr>
            <w:tcW w:w="3608" w:type="dxa"/>
            <w:gridSpan w:val="2"/>
            <w:tcBorders>
              <w:top w:val="single" w:sz="4" w:space="0" w:color="000000"/>
              <w:left w:val="single" w:sz="4" w:space="0" w:color="000000"/>
              <w:bottom w:val="single" w:sz="4" w:space="0" w:color="000000"/>
              <w:right w:val="single" w:sz="4" w:space="0" w:color="000000"/>
            </w:tcBorders>
          </w:tcPr>
          <w:p w:rsidR="003820A7" w:rsidRPr="00815C13" w:rsidRDefault="003820A7" w:rsidP="0057237B">
            <w:pPr>
              <w:spacing w:after="60"/>
              <w:rPr>
                <w:rFonts w:cs="Open Sans"/>
                <w:b/>
                <w:bCs/>
                <w:sz w:val="20"/>
                <w:szCs w:val="20"/>
              </w:rPr>
            </w:pPr>
            <w:r>
              <w:rPr>
                <w:rFonts w:cs="Open Sans"/>
                <w:b/>
                <w:bCs/>
                <w:sz w:val="20"/>
                <w:szCs w:val="20"/>
                <w:lang w:val="sv-SE"/>
              </w:rPr>
              <w:t>AP-titel</w:t>
            </w:r>
          </w:p>
        </w:tc>
        <w:tc>
          <w:tcPr>
            <w:tcW w:w="2067" w:type="dxa"/>
            <w:tcBorders>
              <w:top w:val="single" w:sz="4" w:space="0" w:color="000000"/>
              <w:left w:val="single" w:sz="4" w:space="0" w:color="000000"/>
              <w:bottom w:val="single" w:sz="4" w:space="0" w:color="000000"/>
              <w:right w:val="single" w:sz="4" w:space="0" w:color="000000"/>
            </w:tcBorders>
          </w:tcPr>
          <w:p w:rsidR="003820A7" w:rsidRPr="00815C13" w:rsidRDefault="003820A7" w:rsidP="0057237B">
            <w:pPr>
              <w:spacing w:after="60"/>
              <w:rPr>
                <w:rFonts w:cs="Open Sans"/>
                <w:b/>
                <w:bCs/>
                <w:sz w:val="20"/>
                <w:szCs w:val="20"/>
              </w:rPr>
            </w:pPr>
            <w:r>
              <w:rPr>
                <w:rFonts w:cs="Open Sans"/>
                <w:b/>
                <w:bCs/>
                <w:sz w:val="20"/>
                <w:szCs w:val="20"/>
                <w:lang w:val="sv-SE"/>
              </w:rPr>
              <w:t>Startmånad AP</w:t>
            </w:r>
          </w:p>
        </w:tc>
        <w:tc>
          <w:tcPr>
            <w:tcW w:w="1577" w:type="dxa"/>
            <w:tcBorders>
              <w:top w:val="single" w:sz="4" w:space="0" w:color="000000"/>
              <w:left w:val="single" w:sz="4" w:space="0" w:color="000000"/>
              <w:bottom w:val="single" w:sz="4" w:space="0" w:color="000000"/>
              <w:right w:val="single" w:sz="4" w:space="0" w:color="000000"/>
            </w:tcBorders>
          </w:tcPr>
          <w:p w:rsidR="003820A7" w:rsidRPr="00815C13" w:rsidRDefault="003820A7" w:rsidP="0057237B">
            <w:pPr>
              <w:spacing w:after="60"/>
              <w:rPr>
                <w:rFonts w:cs="Open Sans"/>
                <w:b/>
                <w:bCs/>
                <w:sz w:val="20"/>
                <w:szCs w:val="20"/>
              </w:rPr>
            </w:pPr>
            <w:r>
              <w:rPr>
                <w:rFonts w:cs="Open Sans"/>
                <w:b/>
                <w:bCs/>
                <w:sz w:val="20"/>
                <w:szCs w:val="20"/>
                <w:lang w:val="sv-SE"/>
              </w:rPr>
              <w:t>Slutmånad AP</w:t>
            </w:r>
          </w:p>
        </w:tc>
        <w:tc>
          <w:tcPr>
            <w:tcW w:w="1088"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57237B">
            <w:pPr>
              <w:spacing w:after="60"/>
              <w:rPr>
                <w:sz w:val="20"/>
                <w:szCs w:val="20"/>
              </w:rPr>
            </w:pPr>
            <w:r>
              <w:rPr>
                <w:rFonts w:cs="Open Sans"/>
                <w:b/>
                <w:bCs/>
                <w:sz w:val="20"/>
                <w:szCs w:val="20"/>
                <w:lang w:val="sv-SE"/>
              </w:rPr>
              <w:t>AP-budget</w:t>
            </w:r>
          </w:p>
        </w:tc>
      </w:tr>
      <w:tr w:rsidR="003820A7" w:rsidRPr="00815C13" w:rsidTr="002F016E">
        <w:tc>
          <w:tcPr>
            <w:tcW w:w="944" w:type="dxa"/>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57237B">
            <w:pPr>
              <w:spacing w:after="60"/>
              <w:jc w:val="center"/>
              <w:rPr>
                <w:rFonts w:cs="Open Sans"/>
                <w:b/>
                <w:bCs/>
                <w:sz w:val="20"/>
                <w:szCs w:val="20"/>
              </w:rPr>
            </w:pPr>
            <w:r>
              <w:rPr>
                <w:rFonts w:cs="Open Sans"/>
                <w:b/>
                <w:bCs/>
                <w:sz w:val="20"/>
                <w:szCs w:val="20"/>
                <w:lang w:val="sv-SE"/>
              </w:rPr>
              <w:t>Slutligt AP</w:t>
            </w:r>
          </w:p>
        </w:tc>
        <w:tc>
          <w:tcPr>
            <w:tcW w:w="3608" w:type="dxa"/>
            <w:gridSpan w:val="2"/>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3914E1">
            <w:pPr>
              <w:rPr>
                <w:rFonts w:cs="Open Sans"/>
                <w:bCs/>
                <w:i/>
                <w:sz w:val="20"/>
                <w:szCs w:val="20"/>
              </w:rPr>
            </w:pPr>
            <w:r>
              <w:rPr>
                <w:rFonts w:cs="Open Sans"/>
                <w:b/>
                <w:bCs/>
                <w:sz w:val="20"/>
                <w:szCs w:val="20"/>
                <w:lang w:val="sv-SE"/>
              </w:rPr>
              <w:t>Avslutning och kunskapsöverföring</w:t>
            </w:r>
          </w:p>
        </w:tc>
        <w:tc>
          <w:tcPr>
            <w:tcW w:w="2067" w:type="dxa"/>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57237B">
            <w:pPr>
              <w:spacing w:after="60"/>
              <w:rPr>
                <w:rFonts w:cs="Open Sans"/>
                <w:bCs/>
                <w:i/>
                <w:sz w:val="20"/>
                <w:szCs w:val="20"/>
              </w:rPr>
            </w:pPr>
            <w:r>
              <w:rPr>
                <w:rFonts w:cs="Open Sans"/>
                <w:i/>
                <w:iCs/>
                <w:sz w:val="20"/>
                <w:szCs w:val="20"/>
                <w:lang w:val="sv-SE"/>
              </w:rPr>
              <w:t xml:space="preserve">Inhämtas automatiskt från åtgärder </w:t>
            </w:r>
          </w:p>
        </w:tc>
        <w:tc>
          <w:tcPr>
            <w:tcW w:w="1577" w:type="dxa"/>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57237B">
            <w:pPr>
              <w:spacing w:after="60"/>
              <w:rPr>
                <w:rFonts w:cs="Open Sans"/>
                <w:bCs/>
                <w:i/>
                <w:sz w:val="20"/>
                <w:szCs w:val="20"/>
              </w:rPr>
            </w:pPr>
            <w:r>
              <w:rPr>
                <w:rFonts w:cs="Open Sans"/>
                <w:i/>
                <w:iCs/>
                <w:sz w:val="20"/>
                <w:szCs w:val="20"/>
                <w:lang w:val="sv-SE"/>
              </w:rPr>
              <w:t>Inhämtas automatiskt från åtgärder</w:t>
            </w:r>
          </w:p>
        </w:tc>
        <w:tc>
          <w:tcPr>
            <w:tcW w:w="108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Default="003B4C09" w:rsidP="0057237B">
            <w:pPr>
              <w:spacing w:after="60"/>
              <w:rPr>
                <w:rFonts w:cs="Open Sans"/>
                <w:bCs/>
                <w:i/>
                <w:sz w:val="20"/>
                <w:szCs w:val="20"/>
              </w:rPr>
            </w:pPr>
            <w:r w:rsidRPr="008F690D">
              <w:rPr>
                <w:rFonts w:cs="Open Sans"/>
                <w:i/>
                <w:iCs/>
                <w:sz w:val="20"/>
                <w:szCs w:val="20"/>
                <w:lang w:val="sv-SE"/>
              </w:rPr>
              <w:t>15</w:t>
            </w:r>
            <w:r w:rsidR="003820A7" w:rsidRPr="008F690D">
              <w:rPr>
                <w:rFonts w:cs="Open Sans"/>
                <w:i/>
                <w:iCs/>
                <w:sz w:val="20"/>
                <w:szCs w:val="20"/>
                <w:lang w:val="sv-SE"/>
              </w:rPr>
              <w:t> 000</w:t>
            </w:r>
          </w:p>
          <w:p w:rsidR="003820A7" w:rsidRPr="00815C13" w:rsidRDefault="003820A7" w:rsidP="0057237B">
            <w:pPr>
              <w:spacing w:after="60"/>
              <w:rPr>
                <w:sz w:val="20"/>
                <w:szCs w:val="20"/>
              </w:rPr>
            </w:pPr>
          </w:p>
        </w:tc>
      </w:tr>
      <w:tr w:rsidR="003820A7" w:rsidRPr="00815C1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57237B">
            <w:pPr>
              <w:spacing w:after="60"/>
              <w:rPr>
                <w:sz w:val="20"/>
                <w:szCs w:val="20"/>
              </w:rPr>
            </w:pPr>
            <w:r>
              <w:rPr>
                <w:rFonts w:cs="Open Sans"/>
                <w:b/>
                <w:bCs/>
                <w:sz w:val="20"/>
                <w:szCs w:val="20"/>
                <w:lang w:val="sv-SE"/>
              </w:rPr>
              <w:t>Samarbetspartnernas deltagande</w:t>
            </w:r>
          </w:p>
        </w:tc>
      </w:tr>
      <w:tr w:rsidR="003820A7" w:rsidRPr="00815C13"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57237B">
            <w:pPr>
              <w:spacing w:after="60"/>
              <w:rPr>
                <w:rFonts w:cs="Open Sans"/>
                <w:bCs/>
                <w:sz w:val="20"/>
                <w:szCs w:val="20"/>
              </w:rPr>
            </w:pPr>
            <w:r>
              <w:rPr>
                <w:rFonts w:cs="Open Sans"/>
                <w:sz w:val="20"/>
                <w:szCs w:val="20"/>
                <w:lang w:val="sv-SE"/>
              </w:rPr>
              <w:t>AP-ansvarig samarbetspartner</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57237B">
            <w:pPr>
              <w:spacing w:after="60"/>
              <w:rPr>
                <w:rFonts w:cs="Open Sans"/>
                <w:bCs/>
                <w:sz w:val="20"/>
                <w:szCs w:val="20"/>
              </w:rPr>
            </w:pPr>
          </w:p>
        </w:tc>
      </w:tr>
      <w:tr w:rsidR="003820A7" w:rsidRPr="0041398E"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rsidR="003820A7" w:rsidRPr="00E76F59" w:rsidRDefault="003820A7" w:rsidP="0057237B">
            <w:pPr>
              <w:spacing w:after="60"/>
              <w:rPr>
                <w:rFonts w:cs="Open Sans"/>
                <w:bCs/>
                <w:i/>
                <w:sz w:val="20"/>
                <w:szCs w:val="20"/>
                <w:lang w:val="sv-SE"/>
              </w:rPr>
            </w:pPr>
            <w:r>
              <w:rPr>
                <w:rFonts w:cs="Open Sans"/>
                <w:sz w:val="20"/>
                <w:szCs w:val="20"/>
                <w:lang w:val="sv-SE"/>
              </w:rPr>
              <w:t>Deltagande huvudintressent och/eller medverkande stadsmyndighet</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57237B">
            <w:pPr>
              <w:spacing w:after="60"/>
              <w:rPr>
                <w:rFonts w:cs="Open Sans"/>
                <w:bCs/>
                <w:i/>
                <w:sz w:val="20"/>
                <w:szCs w:val="20"/>
                <w:lang w:val="sv-SE"/>
              </w:rPr>
            </w:pPr>
          </w:p>
        </w:tc>
      </w:tr>
      <w:tr w:rsidR="003820A7" w:rsidRPr="00815C1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57237B">
            <w:pPr>
              <w:spacing w:after="60"/>
              <w:rPr>
                <w:sz w:val="20"/>
                <w:szCs w:val="20"/>
              </w:rPr>
            </w:pPr>
            <w:r>
              <w:rPr>
                <w:rFonts w:cs="Open Sans"/>
                <w:b/>
                <w:bCs/>
                <w:sz w:val="20"/>
                <w:szCs w:val="20"/>
                <w:lang w:val="sv-SE"/>
              </w:rPr>
              <w:t>Sammanfattning</w:t>
            </w:r>
            <w:r>
              <w:rPr>
                <w:rFonts w:cs="Open Sans"/>
                <w:b/>
                <w:bCs/>
                <w:color w:val="548DD4"/>
                <w:sz w:val="20"/>
                <w:szCs w:val="20"/>
                <w:lang w:val="sv-SE"/>
              </w:rPr>
              <w:t xml:space="preserve"> [1 500 tecken]</w:t>
            </w:r>
          </w:p>
        </w:tc>
      </w:tr>
      <w:tr w:rsidR="003820A7" w:rsidRPr="00E76F59" w:rsidTr="002F016E">
        <w:tc>
          <w:tcPr>
            <w:tcW w:w="9284" w:type="dxa"/>
            <w:gridSpan w:val="6"/>
            <w:tcBorders>
              <w:top w:val="single" w:sz="4" w:space="0" w:color="000000"/>
              <w:left w:val="single" w:sz="4" w:space="0" w:color="000000"/>
              <w:bottom w:val="single" w:sz="4" w:space="0" w:color="000000"/>
              <w:right w:val="single" w:sz="4" w:space="0" w:color="000000"/>
            </w:tcBorders>
          </w:tcPr>
          <w:p w:rsidR="003820A7" w:rsidRDefault="003820A7" w:rsidP="0057237B">
            <w:pPr>
              <w:spacing w:after="60"/>
              <w:rPr>
                <w:rFonts w:cs="Open Sans"/>
                <w:color w:val="548DD4"/>
                <w:sz w:val="20"/>
                <w:szCs w:val="20"/>
              </w:rPr>
            </w:pPr>
            <w:r>
              <w:rPr>
                <w:rFonts w:cs="Open Sans"/>
                <w:color w:val="548DD4"/>
                <w:sz w:val="20"/>
                <w:szCs w:val="20"/>
                <w:lang w:val="sv-SE"/>
              </w:rPr>
              <w:t>Beskriv hur:</w:t>
            </w:r>
          </w:p>
          <w:p w:rsidR="003820A7" w:rsidRPr="00E76F59" w:rsidRDefault="003820A7" w:rsidP="00CC2B7F">
            <w:pPr>
              <w:pStyle w:val="ListParagraph"/>
              <w:numPr>
                <w:ilvl w:val="0"/>
                <w:numId w:val="40"/>
              </w:numPr>
              <w:spacing w:after="60"/>
              <w:jc w:val="both"/>
              <w:rPr>
                <w:rFonts w:cs="Open Sans"/>
                <w:i/>
                <w:color w:val="548DD4"/>
                <w:sz w:val="20"/>
                <w:szCs w:val="20"/>
                <w:lang w:val="sv-SE"/>
              </w:rPr>
            </w:pPr>
            <w:r>
              <w:rPr>
                <w:rFonts w:cs="Open Sans"/>
                <w:i/>
                <w:iCs/>
                <w:color w:val="548DD4"/>
                <w:sz w:val="20"/>
                <w:szCs w:val="20"/>
                <w:lang w:val="sv-SE"/>
              </w:rPr>
              <w:t>Projektet kommer att hantera det administrativa avslutningsförfarandet</w:t>
            </w:r>
          </w:p>
          <w:p w:rsidR="003820A7" w:rsidRPr="00E76F59" w:rsidRDefault="003820A7" w:rsidP="00CC2B7F">
            <w:pPr>
              <w:pStyle w:val="ListParagraph"/>
              <w:numPr>
                <w:ilvl w:val="0"/>
                <w:numId w:val="40"/>
              </w:numPr>
              <w:spacing w:after="60"/>
              <w:jc w:val="both"/>
              <w:rPr>
                <w:rFonts w:cs="Open Sans"/>
                <w:i/>
                <w:color w:val="548DD4"/>
                <w:sz w:val="20"/>
                <w:szCs w:val="20"/>
                <w:lang w:val="sv-SE"/>
              </w:rPr>
            </w:pPr>
            <w:r>
              <w:rPr>
                <w:rFonts w:cs="Open Sans"/>
                <w:i/>
                <w:iCs/>
                <w:color w:val="548DD4"/>
                <w:sz w:val="20"/>
                <w:szCs w:val="20"/>
                <w:lang w:val="sv-SE"/>
              </w:rPr>
              <w:t>Projektet kommer att säkerställa att de slutgiltiga lärdomarna kommer att överföras till andra organisationer</w:t>
            </w:r>
          </w:p>
          <w:p w:rsidR="003820A7" w:rsidRPr="00E76F59" w:rsidRDefault="003820A7" w:rsidP="005C218F">
            <w:pPr>
              <w:spacing w:after="60"/>
              <w:jc w:val="both"/>
              <w:rPr>
                <w:rFonts w:cs="Open Sans"/>
                <w:i/>
                <w:color w:val="548DD4"/>
                <w:sz w:val="20"/>
                <w:szCs w:val="20"/>
                <w:lang w:val="sv-SE"/>
              </w:rPr>
            </w:pPr>
            <w:r>
              <w:rPr>
                <w:rFonts w:cs="Open Sans"/>
                <w:i/>
                <w:iCs/>
                <w:color w:val="548DD4"/>
                <w:sz w:val="20"/>
                <w:szCs w:val="20"/>
                <w:lang w:val="sv-SE"/>
              </w:rPr>
              <w:t xml:space="preserve">En klumpsumma på EUR </w:t>
            </w:r>
            <w:r w:rsidR="00153838">
              <w:rPr>
                <w:rFonts w:cs="Open Sans"/>
                <w:i/>
                <w:iCs/>
                <w:color w:val="548DD4"/>
                <w:sz w:val="20"/>
                <w:szCs w:val="20"/>
                <w:lang w:val="sv-SE"/>
              </w:rPr>
              <w:t>15</w:t>
            </w:r>
            <w:r>
              <w:rPr>
                <w:rFonts w:cs="Open Sans"/>
                <w:i/>
                <w:iCs/>
                <w:color w:val="548DD4"/>
                <w:sz w:val="20"/>
                <w:szCs w:val="20"/>
                <w:lang w:val="sv-SE"/>
              </w:rPr>
              <w:t xml:space="preserve"> 000 kommer att betalas ut när samtliga obligatoriska leverabler har tillhandahållits och accepterats.</w:t>
            </w:r>
          </w:p>
          <w:p w:rsidR="003820A7" w:rsidRPr="00E76F59" w:rsidRDefault="003820A7" w:rsidP="00A7610C">
            <w:pPr>
              <w:pStyle w:val="CommentText1"/>
              <w:spacing w:after="0"/>
              <w:jc w:val="both"/>
              <w:rPr>
                <w:rFonts w:cs="Open Sans"/>
                <w:i/>
                <w:color w:val="548DD4"/>
                <w:lang w:val="sv-SE"/>
              </w:rPr>
            </w:pPr>
            <w:r>
              <w:rPr>
                <w:rFonts w:cs="Open Sans"/>
                <w:i/>
                <w:iCs/>
                <w:color w:val="548DD4"/>
                <w:lang w:val="sv-SE"/>
              </w:rPr>
              <w:t xml:space="preserve">Notera att UIA-experterna deltar i kunskapsöverföringen. Upp till 10 dagars expertdeltagande kommer att anslås till varje projekt utifrån behovsanalyser. Expertkostnaderna (inklusive resor och logi) kommer att ersättas av UIA-initiativet direkt. </w:t>
            </w:r>
          </w:p>
        </w:tc>
      </w:tr>
      <w:tr w:rsidR="003820A7" w:rsidRPr="00815C1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57237B">
            <w:pPr>
              <w:spacing w:after="60"/>
              <w:rPr>
                <w:sz w:val="20"/>
                <w:szCs w:val="20"/>
              </w:rPr>
            </w:pPr>
            <w:r>
              <w:rPr>
                <w:rFonts w:cs="Open Sans"/>
                <w:b/>
                <w:bCs/>
                <w:sz w:val="20"/>
                <w:szCs w:val="20"/>
                <w:lang w:val="sv-SE"/>
              </w:rPr>
              <w:t>Åtgärder och leverabler</w:t>
            </w:r>
          </w:p>
        </w:tc>
      </w:tr>
      <w:tr w:rsidR="003820A7" w:rsidRPr="00815C13" w:rsidTr="002F016E">
        <w:tc>
          <w:tcPr>
            <w:tcW w:w="94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57237B">
            <w:pPr>
              <w:spacing w:after="0"/>
              <w:jc w:val="center"/>
              <w:rPr>
                <w:rFonts w:cs="Open Sans"/>
                <w:bCs/>
                <w:sz w:val="20"/>
                <w:szCs w:val="20"/>
              </w:rPr>
            </w:pPr>
            <w:r>
              <w:rPr>
                <w:rFonts w:cs="Open Sans"/>
                <w:sz w:val="20"/>
                <w:szCs w:val="20"/>
                <w:lang w:val="sv-SE"/>
              </w:rPr>
              <w:t>Åtgärd 1.1</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57237B">
            <w:pPr>
              <w:spacing w:after="0"/>
              <w:rPr>
                <w:rFonts w:cs="Open Sans"/>
                <w:bCs/>
                <w:sz w:val="20"/>
                <w:szCs w:val="20"/>
                <w:lang w:val="sv-SE"/>
              </w:rPr>
            </w:pPr>
            <w:r>
              <w:rPr>
                <w:rFonts w:cs="Open Sans"/>
                <w:sz w:val="20"/>
                <w:szCs w:val="20"/>
                <w:lang w:val="sv-SE"/>
              </w:rPr>
              <w:t>Åtgärdstitel</w:t>
            </w:r>
          </w:p>
          <w:p w:rsidR="003820A7" w:rsidRPr="00E76F59" w:rsidRDefault="003820A7" w:rsidP="00960E1D">
            <w:pPr>
              <w:spacing w:after="60"/>
              <w:jc w:val="both"/>
              <w:rPr>
                <w:rFonts w:cs="Open Sans"/>
                <w:i/>
                <w:color w:val="548DD4"/>
                <w:sz w:val="20"/>
                <w:szCs w:val="20"/>
                <w:lang w:val="sv-SE"/>
              </w:rPr>
            </w:pPr>
            <w:r>
              <w:rPr>
                <w:rFonts w:cs="Open Sans"/>
                <w:i/>
                <w:iCs/>
                <w:color w:val="548DD4"/>
                <w:sz w:val="20"/>
                <w:szCs w:val="20"/>
                <w:lang w:val="sv-SE"/>
              </w:rPr>
              <w:t>Ange här de olika åtgärde</w:t>
            </w:r>
            <w:r w:rsidR="00763F80">
              <w:rPr>
                <w:rFonts w:cs="Open Sans"/>
                <w:i/>
                <w:iCs/>
                <w:color w:val="548DD4"/>
                <w:sz w:val="20"/>
                <w:szCs w:val="20"/>
                <w:lang w:val="sv-SE"/>
              </w:rPr>
              <w:t>r</w:t>
            </w:r>
            <w:r>
              <w:rPr>
                <w:rFonts w:cs="Open Sans"/>
                <w:i/>
                <w:iCs/>
                <w:color w:val="548DD4"/>
                <w:sz w:val="20"/>
                <w:szCs w:val="20"/>
                <w:lang w:val="sv-SE"/>
              </w:rPr>
              <w:t>na för det här arbetspaketet. Tänk på att högst fem åtgärder kan anges per arbetspaket.</w:t>
            </w:r>
          </w:p>
          <w:p w:rsidR="003820A7" w:rsidRPr="00E76F59" w:rsidRDefault="003820A7" w:rsidP="00960E1D">
            <w:pPr>
              <w:spacing w:after="60"/>
              <w:jc w:val="both"/>
              <w:rPr>
                <w:rFonts w:cs="Open Sans"/>
                <w:i/>
                <w:color w:val="548DD4"/>
                <w:sz w:val="20"/>
                <w:szCs w:val="20"/>
                <w:lang w:val="sv-SE"/>
              </w:rPr>
            </w:pPr>
          </w:p>
          <w:p w:rsidR="003820A7" w:rsidRPr="00E76F59" w:rsidRDefault="003820A7" w:rsidP="00960E1D">
            <w:pPr>
              <w:spacing w:after="60"/>
              <w:jc w:val="both"/>
              <w:rPr>
                <w:rFonts w:cs="Open Sans"/>
                <w:i/>
                <w:color w:val="548DD4"/>
                <w:sz w:val="20"/>
                <w:szCs w:val="20"/>
                <w:lang w:val="sv-SE"/>
              </w:rPr>
            </w:pPr>
            <w:r>
              <w:rPr>
                <w:rFonts w:cs="Open Sans"/>
                <w:i/>
                <w:iCs/>
                <w:color w:val="548DD4"/>
                <w:sz w:val="20"/>
                <w:szCs w:val="20"/>
                <w:lang w:val="sv-SE"/>
              </w:rPr>
              <w:t>Typiska åtgärder för det här arbetspaketet är exempelvis avslutning av administrationsförfarandet, däribland framställning av en slutlig betalningsbegäran, en avslutande lägesrapport, ett slutintyg för kostnader, etc.</w:t>
            </w:r>
          </w:p>
          <w:p w:rsidR="003820A7" w:rsidRPr="00E76F59" w:rsidRDefault="003820A7" w:rsidP="00960E1D">
            <w:pPr>
              <w:spacing w:after="60"/>
              <w:jc w:val="both"/>
              <w:rPr>
                <w:rFonts w:cs="Open Sans"/>
                <w:i/>
                <w:color w:val="548DD4"/>
                <w:sz w:val="20"/>
                <w:szCs w:val="20"/>
                <w:lang w:val="sv-SE"/>
              </w:rPr>
            </w:pPr>
          </w:p>
          <w:p w:rsidR="003820A7" w:rsidRPr="00E76F59" w:rsidRDefault="003820A7" w:rsidP="00960E1D">
            <w:pPr>
              <w:spacing w:after="60"/>
              <w:jc w:val="both"/>
              <w:rPr>
                <w:rFonts w:cs="Open Sans"/>
                <w:i/>
                <w:color w:val="548DD4"/>
                <w:sz w:val="20"/>
                <w:szCs w:val="20"/>
                <w:lang w:val="sv-SE"/>
              </w:rPr>
            </w:pPr>
            <w:r>
              <w:rPr>
                <w:rFonts w:cs="Open Sans"/>
                <w:i/>
                <w:iCs/>
                <w:color w:val="548DD4"/>
                <w:sz w:val="20"/>
                <w:szCs w:val="20"/>
                <w:lang w:val="sv-SE"/>
              </w:rPr>
              <w:t>Notera att en åtgärd helt och hållet måste avsättas till kunskapsöverföringsåtgärder, som innefattar framställning av den kvalitativa slutrapporten.</w:t>
            </w: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57237B">
            <w:pPr>
              <w:spacing w:after="0"/>
              <w:rPr>
                <w:rFonts w:cs="Open Sans"/>
                <w:bCs/>
                <w:i/>
                <w:sz w:val="20"/>
                <w:szCs w:val="20"/>
              </w:rPr>
            </w:pPr>
            <w:r>
              <w:rPr>
                <w:rFonts w:cs="Open Sans"/>
                <w:sz w:val="20"/>
                <w:szCs w:val="20"/>
                <w:lang w:val="sv-SE"/>
              </w:rPr>
              <w:t>Startmånad</w:t>
            </w:r>
          </w:p>
          <w:p w:rsidR="003820A7" w:rsidRPr="00815C13" w:rsidRDefault="003820A7" w:rsidP="0057237B">
            <w:pPr>
              <w:spacing w:after="0"/>
              <w:rPr>
                <w:rFonts w:cs="Open Sans"/>
                <w:bCs/>
                <w:sz w:val="20"/>
                <w:szCs w:val="20"/>
              </w:rPr>
            </w:pPr>
            <w:r>
              <w:rPr>
                <w:rFonts w:cs="Open Sans"/>
                <w:i/>
                <w:iCs/>
                <w:sz w:val="20"/>
                <w:szCs w:val="20"/>
                <w:lang w:val="sv-SE"/>
              </w:rPr>
              <w:t>(MM.YYYY)</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57237B">
            <w:pPr>
              <w:spacing w:after="0"/>
              <w:rPr>
                <w:rFonts w:cs="Open Sans"/>
                <w:bCs/>
                <w:i/>
                <w:sz w:val="20"/>
                <w:szCs w:val="20"/>
              </w:rPr>
            </w:pPr>
            <w:r>
              <w:rPr>
                <w:rFonts w:cs="Open Sans"/>
                <w:sz w:val="20"/>
                <w:szCs w:val="20"/>
                <w:lang w:val="sv-SE"/>
              </w:rPr>
              <w:t>Slutmånad</w:t>
            </w:r>
          </w:p>
          <w:p w:rsidR="003820A7" w:rsidRPr="00815C13" w:rsidRDefault="003820A7" w:rsidP="0057237B">
            <w:pPr>
              <w:spacing w:after="0"/>
              <w:rPr>
                <w:sz w:val="20"/>
                <w:szCs w:val="20"/>
              </w:rPr>
            </w:pPr>
            <w:r>
              <w:rPr>
                <w:rFonts w:cs="Open Sans"/>
                <w:i/>
                <w:iCs/>
                <w:sz w:val="20"/>
                <w:szCs w:val="20"/>
                <w:lang w:val="sv-SE"/>
              </w:rPr>
              <w:t>(MM.YYYY)</w:t>
            </w:r>
          </w:p>
        </w:tc>
      </w:tr>
      <w:tr w:rsidR="003820A7" w:rsidRPr="0041398E" w:rsidTr="002F016E">
        <w:tc>
          <w:tcPr>
            <w:tcW w:w="94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57237B">
            <w:pPr>
              <w:rPr>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3820A7" w:rsidRPr="00E76F59" w:rsidRDefault="003820A7" w:rsidP="0057237B">
            <w:pPr>
              <w:pStyle w:val="CommentText1"/>
              <w:spacing w:after="0"/>
              <w:rPr>
                <w:rFonts w:cs="Open Sans"/>
                <w:color w:val="548DD4"/>
                <w:lang w:val="sv-SE"/>
              </w:rPr>
            </w:pPr>
            <w:r>
              <w:rPr>
                <w:rFonts w:cs="Open Sans"/>
                <w:lang w:val="sv-SE"/>
              </w:rPr>
              <w:t xml:space="preserve">Åtgärdsbeskrivning och deltagande samarbetspartners </w:t>
            </w:r>
          </w:p>
          <w:p w:rsidR="003820A7" w:rsidRPr="00E76F59" w:rsidRDefault="003820A7" w:rsidP="006413CD">
            <w:pPr>
              <w:pStyle w:val="CommentText1"/>
              <w:spacing w:after="0"/>
              <w:rPr>
                <w:b/>
                <w:lang w:val="sv-SE"/>
              </w:rPr>
            </w:pPr>
            <w:r>
              <w:rPr>
                <w:rFonts w:cs="Open Sans"/>
                <w:b/>
                <w:bCs/>
                <w:color w:val="548DD4"/>
                <w:lang w:val="sv-SE"/>
              </w:rPr>
              <w:t>[500 tecken]</w:t>
            </w:r>
          </w:p>
        </w:tc>
      </w:tr>
      <w:tr w:rsidR="003820A7" w:rsidRPr="00815C13" w:rsidTr="002F016E">
        <w:tc>
          <w:tcPr>
            <w:tcW w:w="944" w:type="dxa"/>
            <w:tcBorders>
              <w:top w:val="single" w:sz="4" w:space="0" w:color="000000"/>
              <w:left w:val="single" w:sz="4" w:space="0" w:color="000000"/>
              <w:bottom w:val="single" w:sz="8" w:space="0" w:color="000000"/>
              <w:right w:val="single" w:sz="4" w:space="0" w:color="000000"/>
            </w:tcBorders>
            <w:vAlign w:val="center"/>
          </w:tcPr>
          <w:p w:rsidR="003820A7" w:rsidRPr="00815C13" w:rsidRDefault="003820A7" w:rsidP="0057237B">
            <w:pPr>
              <w:spacing w:after="0"/>
              <w:jc w:val="center"/>
              <w:rPr>
                <w:rFonts w:cs="Open Sans"/>
                <w:bCs/>
                <w:sz w:val="20"/>
                <w:szCs w:val="20"/>
              </w:rPr>
            </w:pPr>
            <w:r>
              <w:rPr>
                <w:rFonts w:cs="Open Sans"/>
                <w:i/>
                <w:iCs/>
                <w:sz w:val="20"/>
                <w:szCs w:val="20"/>
                <w:lang w:val="sv-SE"/>
              </w:rPr>
              <w:t>D 1.1.1</w:t>
            </w:r>
          </w:p>
        </w:tc>
        <w:tc>
          <w:tcPr>
            <w:tcW w:w="5675" w:type="dxa"/>
            <w:gridSpan w:val="3"/>
            <w:tcBorders>
              <w:top w:val="single" w:sz="4" w:space="0" w:color="000000"/>
              <w:left w:val="single" w:sz="4" w:space="0" w:color="000000"/>
              <w:bottom w:val="single" w:sz="8" w:space="0" w:color="000000"/>
              <w:right w:val="single" w:sz="4" w:space="0" w:color="000000"/>
            </w:tcBorders>
          </w:tcPr>
          <w:p w:rsidR="003820A7" w:rsidRPr="00815C13" w:rsidRDefault="003820A7" w:rsidP="0057237B">
            <w:pPr>
              <w:spacing w:after="0"/>
              <w:rPr>
                <w:rFonts w:cs="Open Sans"/>
                <w:color w:val="548DD4"/>
                <w:sz w:val="20"/>
                <w:szCs w:val="20"/>
              </w:rPr>
            </w:pPr>
            <w:r>
              <w:rPr>
                <w:rFonts w:cs="Open Sans"/>
                <w:sz w:val="20"/>
                <w:szCs w:val="20"/>
                <w:lang w:val="sv-SE"/>
              </w:rPr>
              <w:t>Leverabel</w:t>
            </w:r>
          </w:p>
          <w:p w:rsidR="003820A7" w:rsidRPr="00BD0AC0" w:rsidRDefault="003820A7" w:rsidP="00010791">
            <w:pPr>
              <w:spacing w:after="0"/>
              <w:rPr>
                <w:rFonts w:cs="Open Sans"/>
                <w:b/>
                <w:bCs/>
                <w:sz w:val="20"/>
                <w:szCs w:val="20"/>
              </w:rPr>
            </w:pPr>
            <w:r>
              <w:rPr>
                <w:rFonts w:cs="Open Sans"/>
                <w:b/>
                <w:bCs/>
                <w:color w:val="548DD4"/>
                <w:sz w:val="20"/>
                <w:szCs w:val="20"/>
                <w:lang w:val="sv-SE"/>
              </w:rPr>
              <w:t>[250 tecken]</w:t>
            </w: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3820A7" w:rsidRPr="00815C13" w:rsidRDefault="003820A7" w:rsidP="0057237B">
            <w:pPr>
              <w:spacing w:after="0"/>
              <w:rPr>
                <w:rFonts w:cs="Open Sans"/>
                <w:bCs/>
                <w:sz w:val="20"/>
                <w:szCs w:val="20"/>
              </w:rPr>
            </w:pPr>
            <w:r>
              <w:rPr>
                <w:rFonts w:cs="Open Sans"/>
                <w:sz w:val="20"/>
                <w:szCs w:val="20"/>
                <w:lang w:val="sv-SE"/>
              </w:rPr>
              <w:t>Målvärde</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3820A7" w:rsidRPr="00815C13" w:rsidRDefault="003820A7" w:rsidP="0057237B">
            <w:pPr>
              <w:spacing w:after="0"/>
              <w:rPr>
                <w:sz w:val="20"/>
                <w:szCs w:val="20"/>
              </w:rPr>
            </w:pPr>
            <w:r>
              <w:rPr>
                <w:rFonts w:cs="Open Sans"/>
                <w:sz w:val="20"/>
                <w:szCs w:val="20"/>
                <w:lang w:val="sv-SE"/>
              </w:rPr>
              <w:t>Leverans</w:t>
            </w:r>
            <w:r w:rsidR="00521646">
              <w:rPr>
                <w:rFonts w:cs="Open Sans"/>
                <w:sz w:val="20"/>
                <w:szCs w:val="20"/>
                <w:lang w:val="sv-SE"/>
              </w:rPr>
              <w:t>-</w:t>
            </w:r>
            <w:r>
              <w:rPr>
                <w:rFonts w:cs="Open Sans"/>
                <w:sz w:val="20"/>
                <w:szCs w:val="20"/>
                <w:lang w:val="sv-SE"/>
              </w:rPr>
              <w:t>månad (MM.YYYY)</w:t>
            </w:r>
          </w:p>
        </w:tc>
      </w:tr>
      <w:tr w:rsidR="003820A7" w:rsidRPr="00815C13" w:rsidTr="002F016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010791">
            <w:pPr>
              <w:spacing w:after="0"/>
              <w:jc w:val="center"/>
              <w:rPr>
                <w:rFonts w:cs="Open Sans"/>
                <w:bCs/>
                <w:sz w:val="20"/>
                <w:szCs w:val="20"/>
              </w:rPr>
            </w:pPr>
            <w:r>
              <w:rPr>
                <w:rFonts w:cs="Open Sans"/>
                <w:sz w:val="20"/>
                <w:szCs w:val="20"/>
                <w:lang w:val="sv-SE"/>
              </w:rPr>
              <w:t>Åtgärd 1.2</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rsidR="003820A7" w:rsidRPr="00E76F59" w:rsidRDefault="003820A7" w:rsidP="0057237B">
            <w:pPr>
              <w:spacing w:after="0"/>
              <w:rPr>
                <w:rFonts w:cs="Open Sans"/>
                <w:bCs/>
                <w:sz w:val="20"/>
                <w:szCs w:val="20"/>
                <w:lang w:val="sv-SE"/>
              </w:rPr>
            </w:pPr>
            <w:r>
              <w:rPr>
                <w:rFonts w:cs="Open Sans"/>
                <w:sz w:val="20"/>
                <w:szCs w:val="20"/>
                <w:lang w:val="sv-SE"/>
              </w:rPr>
              <w:t>Åtgärdstitel</w:t>
            </w:r>
          </w:p>
          <w:p w:rsidR="003820A7" w:rsidRPr="00E76F59" w:rsidRDefault="003820A7" w:rsidP="00E45B58">
            <w:pPr>
              <w:spacing w:after="0"/>
              <w:rPr>
                <w:rFonts w:cs="Open Sans"/>
                <w:bCs/>
                <w:sz w:val="20"/>
                <w:szCs w:val="20"/>
                <w:lang w:val="sv-SE"/>
              </w:rPr>
            </w:pPr>
            <w:r>
              <w:rPr>
                <w:rFonts w:cs="Open Sans"/>
                <w:sz w:val="20"/>
                <w:szCs w:val="20"/>
                <w:lang w:val="sv-SE"/>
              </w:rPr>
              <w:t xml:space="preserve">Kunskapsöverföringsåtgärder </w:t>
            </w:r>
            <w:r>
              <w:rPr>
                <w:rFonts w:cs="Open Sans"/>
                <w:i/>
                <w:iCs/>
                <w:color w:val="548DD4"/>
                <w:sz w:val="20"/>
                <w:szCs w:val="20"/>
                <w:lang w:val="sv-SE"/>
              </w:rPr>
              <w:t>(Åtgärderna är delvis ifyllda i förväg)</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rsidR="003820A7" w:rsidRPr="00815C13" w:rsidRDefault="003820A7" w:rsidP="0057237B">
            <w:pPr>
              <w:spacing w:after="0"/>
              <w:rPr>
                <w:rFonts w:cs="Open Sans"/>
                <w:bCs/>
                <w:i/>
                <w:sz w:val="20"/>
                <w:szCs w:val="20"/>
              </w:rPr>
            </w:pPr>
            <w:r>
              <w:rPr>
                <w:rFonts w:cs="Open Sans"/>
                <w:sz w:val="20"/>
                <w:szCs w:val="20"/>
                <w:lang w:val="sv-SE"/>
              </w:rPr>
              <w:t>Startmånad</w:t>
            </w:r>
          </w:p>
          <w:p w:rsidR="003820A7" w:rsidRPr="00815C13" w:rsidRDefault="003820A7" w:rsidP="0057237B">
            <w:pPr>
              <w:spacing w:after="0"/>
              <w:rPr>
                <w:rFonts w:cs="Open Sans"/>
                <w:bCs/>
                <w:sz w:val="20"/>
                <w:szCs w:val="20"/>
              </w:rPr>
            </w:pPr>
            <w:r>
              <w:rPr>
                <w:rFonts w:cs="Open Sans"/>
                <w:i/>
                <w:iCs/>
                <w:sz w:val="20"/>
                <w:szCs w:val="20"/>
                <w:lang w:val="sv-SE"/>
              </w:rPr>
              <w:t>(MM.YYYY)</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rsidR="003820A7" w:rsidRPr="00815C13" w:rsidRDefault="003820A7" w:rsidP="0057237B">
            <w:pPr>
              <w:spacing w:after="0"/>
              <w:rPr>
                <w:rFonts w:cs="Open Sans"/>
                <w:bCs/>
                <w:i/>
                <w:sz w:val="20"/>
                <w:szCs w:val="20"/>
              </w:rPr>
            </w:pPr>
            <w:r>
              <w:rPr>
                <w:rFonts w:cs="Open Sans"/>
                <w:sz w:val="20"/>
                <w:szCs w:val="20"/>
                <w:lang w:val="sv-SE"/>
              </w:rPr>
              <w:t>Slutmånad</w:t>
            </w:r>
          </w:p>
          <w:p w:rsidR="003820A7" w:rsidRPr="00815C13" w:rsidRDefault="003820A7" w:rsidP="0057237B">
            <w:pPr>
              <w:spacing w:after="0"/>
              <w:rPr>
                <w:sz w:val="20"/>
                <w:szCs w:val="20"/>
              </w:rPr>
            </w:pPr>
            <w:r>
              <w:rPr>
                <w:rFonts w:cs="Open Sans"/>
                <w:i/>
                <w:iCs/>
                <w:sz w:val="20"/>
                <w:szCs w:val="20"/>
                <w:lang w:val="sv-SE"/>
              </w:rPr>
              <w:t>(MM.YYYY)</w:t>
            </w:r>
          </w:p>
        </w:tc>
      </w:tr>
      <w:tr w:rsidR="003820A7" w:rsidRPr="00156D73"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57237B">
            <w:pPr>
              <w:rPr>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9E1F93">
            <w:pPr>
              <w:pStyle w:val="CommentText1"/>
              <w:spacing w:after="0"/>
              <w:rPr>
                <w:rFonts w:cs="Open Sans"/>
              </w:rPr>
            </w:pPr>
            <w:r>
              <w:rPr>
                <w:rFonts w:cs="Open Sans"/>
                <w:lang w:val="sv-SE"/>
              </w:rPr>
              <w:t xml:space="preserve">Åtgärdsbeskrivning </w:t>
            </w:r>
          </w:p>
          <w:p w:rsidR="003820A7" w:rsidRDefault="003820A7" w:rsidP="006413CD">
            <w:pPr>
              <w:pStyle w:val="ListParagraph"/>
              <w:numPr>
                <w:ilvl w:val="0"/>
                <w:numId w:val="40"/>
              </w:numPr>
              <w:spacing w:after="60"/>
              <w:jc w:val="both"/>
              <w:rPr>
                <w:rFonts w:cs="Open Sans"/>
                <w:i/>
                <w:color w:val="548DD4"/>
                <w:sz w:val="20"/>
                <w:szCs w:val="20"/>
              </w:rPr>
            </w:pPr>
            <w:r>
              <w:rPr>
                <w:rFonts w:cs="Open Sans"/>
                <w:i/>
                <w:iCs/>
                <w:color w:val="548DD4"/>
                <w:sz w:val="20"/>
                <w:szCs w:val="20"/>
                <w:lang w:val="sv-SE"/>
              </w:rPr>
              <w:t>Framställning av den kvalitativa slutrapporten</w:t>
            </w:r>
          </w:p>
          <w:p w:rsidR="003820A7" w:rsidRPr="00E76F59" w:rsidRDefault="003820A7" w:rsidP="006413CD">
            <w:pPr>
              <w:pStyle w:val="ListParagraph"/>
              <w:numPr>
                <w:ilvl w:val="0"/>
                <w:numId w:val="40"/>
              </w:numPr>
              <w:spacing w:after="60"/>
              <w:jc w:val="both"/>
              <w:rPr>
                <w:rFonts w:cs="Open Sans"/>
                <w:i/>
                <w:color w:val="548DD4"/>
                <w:sz w:val="20"/>
                <w:szCs w:val="20"/>
                <w:lang w:val="sv-SE"/>
              </w:rPr>
            </w:pPr>
            <w:r>
              <w:rPr>
                <w:rFonts w:cs="Open Sans"/>
                <w:i/>
                <w:iCs/>
                <w:color w:val="548DD4"/>
                <w:sz w:val="20"/>
                <w:szCs w:val="20"/>
                <w:lang w:val="sv-SE"/>
              </w:rPr>
              <w:lastRenderedPageBreak/>
              <w:t>Medverkan i nationella/transnationella konferenser för att dela med sig av de slutgiltiga lärdomarna</w:t>
            </w:r>
          </w:p>
          <w:p w:rsidR="003820A7" w:rsidRPr="006413CD" w:rsidRDefault="003820A7" w:rsidP="006413CD">
            <w:pPr>
              <w:pStyle w:val="ListParagraph"/>
              <w:numPr>
                <w:ilvl w:val="0"/>
                <w:numId w:val="40"/>
              </w:numPr>
              <w:spacing w:after="60"/>
              <w:jc w:val="both"/>
              <w:rPr>
                <w:rFonts w:cs="Open Sans"/>
                <w:i/>
                <w:color w:val="548DD4"/>
                <w:sz w:val="20"/>
                <w:szCs w:val="20"/>
              </w:rPr>
            </w:pPr>
            <w:r>
              <w:rPr>
                <w:rFonts w:cs="Open Sans"/>
                <w:i/>
                <w:iCs/>
                <w:color w:val="548DD4"/>
                <w:sz w:val="20"/>
                <w:szCs w:val="20"/>
                <w:lang w:val="sv-SE"/>
              </w:rPr>
              <w:t>Andra åtgärder för kunskapsöverföring</w:t>
            </w:r>
          </w:p>
        </w:tc>
      </w:tr>
      <w:tr w:rsidR="003820A7" w:rsidRPr="0041398E" w:rsidTr="002F016E">
        <w:tc>
          <w:tcPr>
            <w:tcW w:w="944" w:type="dxa"/>
            <w:tcBorders>
              <w:top w:val="single" w:sz="4" w:space="0" w:color="000000"/>
              <w:left w:val="single" w:sz="4" w:space="0" w:color="000000"/>
              <w:bottom w:val="single" w:sz="8" w:space="0" w:color="000000"/>
              <w:right w:val="single" w:sz="4" w:space="0" w:color="000000"/>
            </w:tcBorders>
            <w:vAlign w:val="center"/>
          </w:tcPr>
          <w:p w:rsidR="003820A7" w:rsidRPr="00815C13" w:rsidRDefault="003820A7" w:rsidP="00010791">
            <w:pPr>
              <w:spacing w:after="0"/>
              <w:jc w:val="center"/>
              <w:rPr>
                <w:rFonts w:cs="Open Sans"/>
                <w:bCs/>
                <w:sz w:val="20"/>
                <w:szCs w:val="20"/>
              </w:rPr>
            </w:pPr>
            <w:r>
              <w:rPr>
                <w:rFonts w:cs="Open Sans"/>
                <w:i/>
                <w:iCs/>
                <w:sz w:val="20"/>
                <w:szCs w:val="20"/>
                <w:lang w:val="sv-SE"/>
              </w:rPr>
              <w:lastRenderedPageBreak/>
              <w:t>D 1.2.1</w:t>
            </w:r>
          </w:p>
        </w:tc>
        <w:tc>
          <w:tcPr>
            <w:tcW w:w="5675" w:type="dxa"/>
            <w:gridSpan w:val="3"/>
            <w:tcBorders>
              <w:top w:val="single" w:sz="4" w:space="0" w:color="000000"/>
              <w:left w:val="single" w:sz="4" w:space="0" w:color="000000"/>
              <w:bottom w:val="single" w:sz="8" w:space="0" w:color="000000"/>
              <w:right w:val="single" w:sz="4" w:space="0" w:color="000000"/>
            </w:tcBorders>
          </w:tcPr>
          <w:p w:rsidR="003820A7" w:rsidRDefault="003820A7" w:rsidP="00421178">
            <w:pPr>
              <w:spacing w:after="0"/>
              <w:rPr>
                <w:rFonts w:cs="Open Sans"/>
                <w:color w:val="548DD4"/>
                <w:sz w:val="20"/>
                <w:szCs w:val="20"/>
              </w:rPr>
            </w:pPr>
            <w:r>
              <w:rPr>
                <w:rFonts w:cs="Open Sans"/>
                <w:sz w:val="20"/>
                <w:szCs w:val="20"/>
                <w:lang w:val="sv-SE"/>
              </w:rPr>
              <w:t>Leverabel</w:t>
            </w:r>
          </w:p>
          <w:p w:rsidR="003820A7" w:rsidRPr="00E45B58" w:rsidRDefault="003820A7" w:rsidP="00E45B58">
            <w:pPr>
              <w:pStyle w:val="ListParagraph"/>
              <w:numPr>
                <w:ilvl w:val="0"/>
                <w:numId w:val="41"/>
              </w:numPr>
              <w:spacing w:after="0"/>
              <w:rPr>
                <w:rFonts w:cs="Open Sans"/>
                <w:color w:val="548DD4"/>
                <w:sz w:val="20"/>
                <w:szCs w:val="20"/>
              </w:rPr>
            </w:pPr>
            <w:r>
              <w:rPr>
                <w:rFonts w:cs="Open Sans"/>
                <w:color w:val="548DD4"/>
                <w:sz w:val="20"/>
                <w:szCs w:val="20"/>
                <w:lang w:val="sv-SE"/>
              </w:rPr>
              <w:t>Kvalitativ slutrapport</w:t>
            </w:r>
          </w:p>
          <w:p w:rsidR="003820A7" w:rsidRPr="00815C13" w:rsidRDefault="003820A7" w:rsidP="00421178">
            <w:pPr>
              <w:spacing w:after="0"/>
              <w:rPr>
                <w:rFonts w:cs="Open Sans"/>
                <w:bCs/>
                <w:sz w:val="20"/>
                <w:szCs w:val="20"/>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3820A7" w:rsidRPr="00815C13" w:rsidRDefault="003820A7" w:rsidP="00421178">
            <w:pPr>
              <w:spacing w:after="0"/>
              <w:rPr>
                <w:rFonts w:cs="Open Sans"/>
                <w:bCs/>
                <w:sz w:val="20"/>
                <w:szCs w:val="20"/>
              </w:rPr>
            </w:pPr>
            <w:r>
              <w:rPr>
                <w:rFonts w:cs="Open Sans"/>
                <w:sz w:val="20"/>
                <w:szCs w:val="20"/>
                <w:lang w:val="sv-SE"/>
              </w:rPr>
              <w:t>Målvärde</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3820A7" w:rsidRDefault="003820A7" w:rsidP="00010791">
            <w:pPr>
              <w:spacing w:after="0"/>
              <w:rPr>
                <w:rFonts w:cs="Open Sans"/>
                <w:bCs/>
                <w:i/>
                <w:sz w:val="20"/>
                <w:szCs w:val="20"/>
              </w:rPr>
            </w:pPr>
            <w:r>
              <w:rPr>
                <w:rFonts w:cs="Open Sans"/>
                <w:sz w:val="20"/>
                <w:szCs w:val="20"/>
                <w:lang w:val="sv-SE"/>
              </w:rPr>
              <w:t>Leverans</w:t>
            </w:r>
            <w:r w:rsidR="00521646">
              <w:rPr>
                <w:rFonts w:cs="Open Sans"/>
                <w:sz w:val="20"/>
                <w:szCs w:val="20"/>
                <w:lang w:val="sv-SE"/>
              </w:rPr>
              <w:t>-</w:t>
            </w:r>
            <w:r>
              <w:rPr>
                <w:rFonts w:cs="Open Sans"/>
                <w:sz w:val="20"/>
                <w:szCs w:val="20"/>
                <w:lang w:val="sv-SE"/>
              </w:rPr>
              <w:t xml:space="preserve">månad </w:t>
            </w:r>
          </w:p>
          <w:p w:rsidR="003820A7" w:rsidRPr="00E76F59" w:rsidRDefault="003820A7" w:rsidP="00010791">
            <w:pPr>
              <w:spacing w:after="0"/>
              <w:rPr>
                <w:sz w:val="20"/>
                <w:szCs w:val="20"/>
                <w:lang w:val="sv-SE"/>
              </w:rPr>
            </w:pPr>
            <w:r>
              <w:rPr>
                <w:rFonts w:cs="Open Sans"/>
                <w:color w:val="548DD4"/>
                <w:sz w:val="20"/>
                <w:szCs w:val="20"/>
                <w:lang w:val="sv-SE"/>
              </w:rPr>
              <w:t>Ett år efter projektets slutdatum</w:t>
            </w:r>
          </w:p>
        </w:tc>
      </w:tr>
      <w:tr w:rsidR="003820A7" w:rsidRPr="0041398E" w:rsidTr="002F016E">
        <w:tc>
          <w:tcPr>
            <w:tcW w:w="944" w:type="dxa"/>
            <w:tcBorders>
              <w:top w:val="single" w:sz="4" w:space="0" w:color="000000"/>
              <w:left w:val="single" w:sz="4" w:space="0" w:color="000000"/>
              <w:bottom w:val="single" w:sz="4" w:space="0" w:color="000000"/>
              <w:right w:val="single" w:sz="4" w:space="0" w:color="000000"/>
            </w:tcBorders>
            <w:vAlign w:val="center"/>
          </w:tcPr>
          <w:p w:rsidR="003820A7" w:rsidRPr="00815C13" w:rsidRDefault="003820A7" w:rsidP="00010791">
            <w:pPr>
              <w:spacing w:after="0"/>
              <w:jc w:val="center"/>
              <w:rPr>
                <w:rFonts w:cs="Open Sans"/>
                <w:bCs/>
                <w:sz w:val="20"/>
                <w:szCs w:val="20"/>
              </w:rPr>
            </w:pPr>
            <w:r>
              <w:rPr>
                <w:rFonts w:cs="Open Sans"/>
                <w:i/>
                <w:iCs/>
                <w:sz w:val="20"/>
                <w:szCs w:val="20"/>
                <w:lang w:val="sv-SE"/>
              </w:rPr>
              <w:t>D 1.2.2</w:t>
            </w:r>
          </w:p>
        </w:tc>
        <w:tc>
          <w:tcPr>
            <w:tcW w:w="5675" w:type="dxa"/>
            <w:gridSpan w:val="3"/>
            <w:tcBorders>
              <w:top w:val="single" w:sz="4" w:space="0" w:color="000000"/>
              <w:left w:val="single" w:sz="4" w:space="0" w:color="000000"/>
              <w:bottom w:val="single" w:sz="4" w:space="0" w:color="000000"/>
              <w:right w:val="single" w:sz="4" w:space="0" w:color="000000"/>
            </w:tcBorders>
          </w:tcPr>
          <w:p w:rsidR="003820A7" w:rsidRDefault="003820A7" w:rsidP="004E1992">
            <w:pPr>
              <w:spacing w:after="0"/>
              <w:rPr>
                <w:rFonts w:cs="Open Sans"/>
                <w:color w:val="548DD4"/>
                <w:sz w:val="20"/>
                <w:szCs w:val="20"/>
              </w:rPr>
            </w:pPr>
            <w:r>
              <w:rPr>
                <w:rFonts w:cs="Open Sans"/>
                <w:sz w:val="20"/>
                <w:szCs w:val="20"/>
                <w:lang w:val="sv-SE"/>
              </w:rPr>
              <w:t>Leverabel</w:t>
            </w:r>
          </w:p>
          <w:p w:rsidR="003820A7" w:rsidRPr="00960E1D" w:rsidRDefault="003820A7" w:rsidP="00960E1D">
            <w:pPr>
              <w:pStyle w:val="ListParagraph"/>
              <w:numPr>
                <w:ilvl w:val="0"/>
                <w:numId w:val="41"/>
              </w:numPr>
              <w:spacing w:after="0"/>
              <w:rPr>
                <w:rFonts w:cs="Open Sans"/>
                <w:color w:val="548DD4"/>
                <w:sz w:val="20"/>
                <w:szCs w:val="20"/>
              </w:rPr>
            </w:pPr>
            <w:r>
              <w:rPr>
                <w:rFonts w:cs="Open Sans"/>
                <w:color w:val="548DD4"/>
                <w:sz w:val="20"/>
                <w:szCs w:val="20"/>
                <w:lang w:val="sv-SE"/>
              </w:rPr>
              <w:t>Expertens projektutvärdering</w:t>
            </w:r>
          </w:p>
          <w:p w:rsidR="003820A7" w:rsidRPr="00815C13" w:rsidRDefault="003820A7" w:rsidP="004E1992">
            <w:pPr>
              <w:spacing w:after="0"/>
              <w:rPr>
                <w:rFonts w:cs="Open Sans"/>
                <w:bCs/>
                <w:sz w:val="20"/>
                <w:szCs w:val="20"/>
              </w:rPr>
            </w:pP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4E1992">
            <w:pPr>
              <w:spacing w:after="0"/>
              <w:rPr>
                <w:rFonts w:cs="Open Sans"/>
                <w:bCs/>
                <w:sz w:val="20"/>
                <w:szCs w:val="20"/>
              </w:rPr>
            </w:pPr>
            <w:r>
              <w:rPr>
                <w:rFonts w:cs="Open Sans"/>
                <w:sz w:val="20"/>
                <w:szCs w:val="20"/>
                <w:lang w:val="sv-SE"/>
              </w:rPr>
              <w:t>Målvärde</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3820A7" w:rsidRDefault="003820A7" w:rsidP="004E1992">
            <w:pPr>
              <w:spacing w:after="0"/>
              <w:rPr>
                <w:rFonts w:cs="Open Sans"/>
                <w:bCs/>
                <w:sz w:val="20"/>
                <w:szCs w:val="20"/>
              </w:rPr>
            </w:pPr>
            <w:r>
              <w:rPr>
                <w:rFonts w:cs="Open Sans"/>
                <w:sz w:val="20"/>
                <w:szCs w:val="20"/>
                <w:lang w:val="sv-SE"/>
              </w:rPr>
              <w:t>Leverans</w:t>
            </w:r>
            <w:r w:rsidR="00521646">
              <w:rPr>
                <w:rFonts w:cs="Open Sans"/>
                <w:sz w:val="20"/>
                <w:szCs w:val="20"/>
                <w:lang w:val="sv-SE"/>
              </w:rPr>
              <w:t>-</w:t>
            </w:r>
            <w:r>
              <w:rPr>
                <w:rFonts w:cs="Open Sans"/>
                <w:sz w:val="20"/>
                <w:szCs w:val="20"/>
                <w:lang w:val="sv-SE"/>
              </w:rPr>
              <w:t xml:space="preserve">månad </w:t>
            </w:r>
          </w:p>
          <w:p w:rsidR="003820A7" w:rsidRPr="00E76F59" w:rsidRDefault="003820A7" w:rsidP="004E1992">
            <w:pPr>
              <w:spacing w:after="0"/>
              <w:rPr>
                <w:sz w:val="20"/>
                <w:szCs w:val="20"/>
                <w:lang w:val="sv-SE"/>
              </w:rPr>
            </w:pPr>
            <w:r>
              <w:rPr>
                <w:rFonts w:cs="Open Sans"/>
                <w:color w:val="548DD4"/>
                <w:sz w:val="20"/>
                <w:szCs w:val="20"/>
                <w:lang w:val="sv-SE"/>
              </w:rPr>
              <w:t>Ett år efter projektets slutdatum</w:t>
            </w:r>
          </w:p>
        </w:tc>
      </w:tr>
      <w:tr w:rsidR="003820A7" w:rsidRPr="00815C13" w:rsidTr="002F016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010791">
            <w:pPr>
              <w:spacing w:after="0"/>
              <w:jc w:val="center"/>
              <w:rPr>
                <w:rFonts w:cs="Open Sans"/>
                <w:bCs/>
                <w:sz w:val="20"/>
                <w:szCs w:val="20"/>
              </w:rPr>
            </w:pPr>
            <w:r>
              <w:rPr>
                <w:rFonts w:cs="Open Sans"/>
                <w:sz w:val="20"/>
                <w:szCs w:val="20"/>
                <w:lang w:val="sv-SE"/>
              </w:rPr>
              <w:t>Åtgärd 1.3</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rsidR="003820A7" w:rsidRPr="00815C13" w:rsidRDefault="003820A7" w:rsidP="00010791">
            <w:pPr>
              <w:spacing w:after="0"/>
              <w:rPr>
                <w:rFonts w:cs="Open Sans"/>
                <w:bCs/>
                <w:sz w:val="20"/>
                <w:szCs w:val="20"/>
              </w:rPr>
            </w:pPr>
            <w:r>
              <w:rPr>
                <w:rFonts w:cs="Open Sans"/>
                <w:sz w:val="20"/>
                <w:szCs w:val="20"/>
                <w:lang w:val="sv-SE"/>
              </w:rPr>
              <w:t>Åtgärdstitel</w:t>
            </w:r>
          </w:p>
          <w:p w:rsidR="003820A7" w:rsidRPr="00815C13" w:rsidRDefault="003820A7" w:rsidP="00010791">
            <w:pPr>
              <w:spacing w:after="0"/>
              <w:rPr>
                <w:rFonts w:cs="Open Sans"/>
                <w:bCs/>
                <w:sz w:val="20"/>
                <w:szCs w:val="20"/>
              </w:rPr>
            </w:pPr>
            <w:r>
              <w:rPr>
                <w:rFonts w:cs="Open Sans"/>
                <w:sz w:val="20"/>
                <w:szCs w:val="20"/>
                <w:lang w:val="sv-SE"/>
              </w:rPr>
              <w:t xml:space="preserve">Administrationsavslutning </w:t>
            </w:r>
            <w:r>
              <w:rPr>
                <w:rFonts w:cs="Open Sans"/>
                <w:i/>
                <w:iCs/>
                <w:color w:val="548DD4"/>
                <w:sz w:val="20"/>
                <w:szCs w:val="20"/>
                <w:lang w:val="sv-SE"/>
              </w:rPr>
              <w:t>(Åtgärden förifylld)</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rsidR="003820A7" w:rsidRPr="00815C13" w:rsidRDefault="003820A7" w:rsidP="00010791">
            <w:pPr>
              <w:spacing w:after="0"/>
              <w:rPr>
                <w:rFonts w:cs="Open Sans"/>
                <w:bCs/>
                <w:i/>
                <w:sz w:val="20"/>
                <w:szCs w:val="20"/>
              </w:rPr>
            </w:pPr>
            <w:r>
              <w:rPr>
                <w:rFonts w:cs="Open Sans"/>
                <w:sz w:val="20"/>
                <w:szCs w:val="20"/>
                <w:lang w:val="sv-SE"/>
              </w:rPr>
              <w:t>Startmånad</w:t>
            </w:r>
          </w:p>
          <w:p w:rsidR="003820A7" w:rsidRPr="00815C13" w:rsidRDefault="003820A7" w:rsidP="00010791">
            <w:pPr>
              <w:spacing w:after="0"/>
              <w:rPr>
                <w:rFonts w:cs="Open Sans"/>
                <w:bCs/>
                <w:sz w:val="20"/>
                <w:szCs w:val="20"/>
              </w:rPr>
            </w:pPr>
            <w:r>
              <w:rPr>
                <w:rFonts w:cs="Open Sans"/>
                <w:i/>
                <w:iCs/>
                <w:sz w:val="20"/>
                <w:szCs w:val="20"/>
                <w:lang w:val="sv-SE"/>
              </w:rPr>
              <w:t>(MM.YYYY)</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rsidR="003820A7" w:rsidRPr="00815C13" w:rsidRDefault="003820A7" w:rsidP="00010791">
            <w:pPr>
              <w:spacing w:after="0"/>
              <w:rPr>
                <w:rFonts w:cs="Open Sans"/>
                <w:bCs/>
                <w:i/>
                <w:sz w:val="20"/>
                <w:szCs w:val="20"/>
              </w:rPr>
            </w:pPr>
            <w:r>
              <w:rPr>
                <w:rFonts w:cs="Open Sans"/>
                <w:sz w:val="20"/>
                <w:szCs w:val="20"/>
                <w:lang w:val="sv-SE"/>
              </w:rPr>
              <w:t>Slutmånad</w:t>
            </w:r>
          </w:p>
          <w:p w:rsidR="003820A7" w:rsidRPr="00815C13" w:rsidRDefault="003820A7" w:rsidP="00010791">
            <w:pPr>
              <w:spacing w:after="0"/>
              <w:rPr>
                <w:sz w:val="20"/>
                <w:szCs w:val="20"/>
              </w:rPr>
            </w:pPr>
            <w:r>
              <w:rPr>
                <w:rFonts w:cs="Open Sans"/>
                <w:i/>
                <w:iCs/>
                <w:sz w:val="20"/>
                <w:szCs w:val="20"/>
                <w:lang w:val="sv-SE"/>
              </w:rPr>
              <w:t>(MM.YYYY)</w:t>
            </w:r>
          </w:p>
        </w:tc>
      </w:tr>
      <w:tr w:rsidR="003820A7" w:rsidRPr="0041398E"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3820A7" w:rsidRPr="00815C13" w:rsidRDefault="003820A7" w:rsidP="00010791">
            <w:pPr>
              <w:rPr>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3820A7" w:rsidRPr="00815C13" w:rsidRDefault="003820A7" w:rsidP="00010791">
            <w:pPr>
              <w:pStyle w:val="CommentText1"/>
              <w:spacing w:after="0"/>
              <w:rPr>
                <w:rFonts w:cs="Open Sans"/>
              </w:rPr>
            </w:pPr>
            <w:r>
              <w:rPr>
                <w:rFonts w:cs="Open Sans"/>
                <w:lang w:val="sv-SE"/>
              </w:rPr>
              <w:t xml:space="preserve">Åtgärdsbeskrivning </w:t>
            </w:r>
          </w:p>
          <w:p w:rsidR="003820A7" w:rsidRPr="00E76F59" w:rsidRDefault="003820A7" w:rsidP="008B31D2">
            <w:pPr>
              <w:pStyle w:val="ListParagraph"/>
              <w:numPr>
                <w:ilvl w:val="0"/>
                <w:numId w:val="40"/>
              </w:numPr>
              <w:spacing w:after="60"/>
              <w:jc w:val="both"/>
              <w:rPr>
                <w:rFonts w:cs="Open Sans"/>
                <w:i/>
                <w:color w:val="548DD4"/>
                <w:sz w:val="20"/>
                <w:szCs w:val="20"/>
                <w:lang w:val="sv-SE"/>
              </w:rPr>
            </w:pPr>
            <w:r>
              <w:rPr>
                <w:rFonts w:cs="Open Sans"/>
                <w:i/>
                <w:iCs/>
                <w:color w:val="548DD4"/>
                <w:sz w:val="20"/>
                <w:szCs w:val="20"/>
                <w:lang w:val="sv-SE"/>
              </w:rPr>
              <w:t>Utarbetande och inlämning av den avslutande lägesrapporten</w:t>
            </w:r>
          </w:p>
        </w:tc>
      </w:tr>
      <w:tr w:rsidR="003820A7" w:rsidRPr="0041398E" w:rsidTr="002F016E">
        <w:tc>
          <w:tcPr>
            <w:tcW w:w="944" w:type="dxa"/>
            <w:tcBorders>
              <w:top w:val="single" w:sz="4" w:space="0" w:color="000000"/>
              <w:left w:val="single" w:sz="4" w:space="0" w:color="000000"/>
              <w:bottom w:val="single" w:sz="8" w:space="0" w:color="000000"/>
              <w:right w:val="single" w:sz="4" w:space="0" w:color="000000"/>
            </w:tcBorders>
            <w:vAlign w:val="center"/>
          </w:tcPr>
          <w:p w:rsidR="003820A7" w:rsidRPr="00815C13" w:rsidRDefault="003820A7" w:rsidP="00B11D54">
            <w:pPr>
              <w:spacing w:after="0"/>
              <w:jc w:val="center"/>
              <w:rPr>
                <w:rFonts w:cs="Open Sans"/>
                <w:bCs/>
                <w:sz w:val="20"/>
                <w:szCs w:val="20"/>
              </w:rPr>
            </w:pPr>
            <w:r>
              <w:rPr>
                <w:rFonts w:cs="Open Sans"/>
                <w:i/>
                <w:iCs/>
                <w:sz w:val="20"/>
                <w:szCs w:val="20"/>
                <w:lang w:val="sv-SE"/>
              </w:rPr>
              <w:t>D 1.</w:t>
            </w:r>
            <w:r w:rsidR="00B11D54">
              <w:rPr>
                <w:rFonts w:cs="Open Sans"/>
                <w:i/>
                <w:iCs/>
                <w:sz w:val="20"/>
                <w:szCs w:val="20"/>
                <w:lang w:val="sv-SE"/>
              </w:rPr>
              <w:t>3</w:t>
            </w:r>
            <w:r>
              <w:rPr>
                <w:rFonts w:cs="Open Sans"/>
                <w:i/>
                <w:iCs/>
                <w:sz w:val="20"/>
                <w:szCs w:val="20"/>
                <w:lang w:val="sv-SE"/>
              </w:rPr>
              <w:t>.1</w:t>
            </w:r>
          </w:p>
        </w:tc>
        <w:tc>
          <w:tcPr>
            <w:tcW w:w="5675" w:type="dxa"/>
            <w:gridSpan w:val="3"/>
            <w:tcBorders>
              <w:top w:val="single" w:sz="4" w:space="0" w:color="000000"/>
              <w:left w:val="single" w:sz="4" w:space="0" w:color="000000"/>
              <w:bottom w:val="single" w:sz="8" w:space="0" w:color="000000"/>
              <w:right w:val="single" w:sz="4" w:space="0" w:color="000000"/>
            </w:tcBorders>
          </w:tcPr>
          <w:p w:rsidR="003820A7" w:rsidRDefault="003820A7" w:rsidP="00010791">
            <w:pPr>
              <w:spacing w:after="0"/>
              <w:rPr>
                <w:rFonts w:cs="Open Sans"/>
                <w:color w:val="548DD4"/>
                <w:sz w:val="20"/>
                <w:szCs w:val="20"/>
              </w:rPr>
            </w:pPr>
            <w:r>
              <w:rPr>
                <w:rFonts w:cs="Open Sans"/>
                <w:sz w:val="20"/>
                <w:szCs w:val="20"/>
                <w:lang w:val="sv-SE"/>
              </w:rPr>
              <w:t>Leverabel</w:t>
            </w:r>
          </w:p>
          <w:p w:rsidR="003820A7" w:rsidRPr="00E45B58" w:rsidRDefault="003820A7" w:rsidP="00010791">
            <w:pPr>
              <w:pStyle w:val="ListParagraph"/>
              <w:numPr>
                <w:ilvl w:val="0"/>
                <w:numId w:val="41"/>
              </w:numPr>
              <w:spacing w:after="0"/>
              <w:rPr>
                <w:rFonts w:cs="Open Sans"/>
                <w:color w:val="548DD4"/>
                <w:sz w:val="20"/>
                <w:szCs w:val="20"/>
              </w:rPr>
            </w:pPr>
            <w:r>
              <w:rPr>
                <w:rFonts w:cs="Open Sans"/>
                <w:color w:val="548DD4"/>
                <w:sz w:val="20"/>
                <w:szCs w:val="20"/>
                <w:lang w:val="sv-SE"/>
              </w:rPr>
              <w:t>Avslutande lägesrapport</w:t>
            </w:r>
          </w:p>
          <w:p w:rsidR="003820A7" w:rsidRPr="00815C13" w:rsidRDefault="003820A7" w:rsidP="00010791">
            <w:pPr>
              <w:spacing w:after="0"/>
              <w:rPr>
                <w:rFonts w:cs="Open Sans"/>
                <w:bCs/>
                <w:sz w:val="20"/>
                <w:szCs w:val="20"/>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3820A7" w:rsidRPr="00815C13" w:rsidRDefault="003820A7" w:rsidP="00010791">
            <w:pPr>
              <w:spacing w:after="0"/>
              <w:rPr>
                <w:rFonts w:cs="Open Sans"/>
                <w:bCs/>
                <w:sz w:val="20"/>
                <w:szCs w:val="20"/>
              </w:rPr>
            </w:pPr>
            <w:r>
              <w:rPr>
                <w:rFonts w:cs="Open Sans"/>
                <w:sz w:val="20"/>
                <w:szCs w:val="20"/>
                <w:lang w:val="sv-SE"/>
              </w:rPr>
              <w:t>Målvärde</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3820A7" w:rsidRDefault="003820A7" w:rsidP="00010791">
            <w:pPr>
              <w:spacing w:after="0"/>
              <w:rPr>
                <w:rFonts w:cs="Open Sans"/>
                <w:bCs/>
                <w:i/>
                <w:sz w:val="20"/>
                <w:szCs w:val="20"/>
              </w:rPr>
            </w:pPr>
            <w:r>
              <w:rPr>
                <w:rFonts w:cs="Open Sans"/>
                <w:sz w:val="20"/>
                <w:szCs w:val="20"/>
                <w:lang w:val="sv-SE"/>
              </w:rPr>
              <w:t>Leverans</w:t>
            </w:r>
            <w:r w:rsidR="00521646">
              <w:rPr>
                <w:rFonts w:cs="Open Sans"/>
                <w:sz w:val="20"/>
                <w:szCs w:val="20"/>
                <w:lang w:val="sv-SE"/>
              </w:rPr>
              <w:t>-</w:t>
            </w:r>
            <w:r>
              <w:rPr>
                <w:rFonts w:cs="Open Sans"/>
                <w:sz w:val="20"/>
                <w:szCs w:val="20"/>
                <w:lang w:val="sv-SE"/>
              </w:rPr>
              <w:t xml:space="preserve">månad </w:t>
            </w:r>
          </w:p>
          <w:p w:rsidR="003820A7" w:rsidRPr="00E76F59" w:rsidRDefault="003820A7" w:rsidP="00010791">
            <w:pPr>
              <w:spacing w:after="0"/>
              <w:rPr>
                <w:sz w:val="20"/>
                <w:szCs w:val="20"/>
                <w:lang w:val="sv-SE"/>
              </w:rPr>
            </w:pPr>
            <w:r>
              <w:rPr>
                <w:rFonts w:cs="Open Sans"/>
                <w:color w:val="548DD4"/>
                <w:sz w:val="20"/>
                <w:szCs w:val="20"/>
                <w:lang w:val="sv-SE"/>
              </w:rPr>
              <w:t>Tre månader efter projektets slutdatum</w:t>
            </w:r>
          </w:p>
        </w:tc>
      </w:tr>
    </w:tbl>
    <w:p w:rsidR="003820A7" w:rsidRPr="00E76F59" w:rsidRDefault="003820A7" w:rsidP="003914E1">
      <w:pPr>
        <w:spacing w:after="0"/>
        <w:rPr>
          <w:rFonts w:cs="Open Sans"/>
          <w:bCs/>
          <w:sz w:val="20"/>
          <w:szCs w:val="20"/>
          <w:lang w:val="sv-SE"/>
        </w:rPr>
      </w:pPr>
    </w:p>
    <w:p w:rsidR="003820A7" w:rsidRPr="00E76F59" w:rsidRDefault="003820A7" w:rsidP="00716C67">
      <w:pPr>
        <w:rPr>
          <w:rFonts w:cs="Open Sans"/>
          <w:sz w:val="20"/>
          <w:szCs w:val="20"/>
          <w:lang w:val="sv-SE"/>
        </w:rPr>
      </w:pPr>
      <w:r>
        <w:rPr>
          <w:rFonts w:cs="Open Sans"/>
          <w:b/>
          <w:bCs/>
          <w:sz w:val="24"/>
          <w:szCs w:val="24"/>
          <w:lang w:val="sv-SE"/>
        </w:rPr>
        <w:t>Riktgivande tidslinje</w:t>
      </w:r>
      <w:r>
        <w:rPr>
          <w:rFonts w:cs="Open Sans"/>
          <w:sz w:val="20"/>
          <w:szCs w:val="20"/>
          <w:lang w:val="sv-SE"/>
        </w:rPr>
        <w:t xml:space="preserve"> </w:t>
      </w:r>
      <w:r>
        <w:rPr>
          <w:rFonts w:cs="Open Sans"/>
          <w:i/>
          <w:iCs/>
          <w:color w:val="548DD4"/>
          <w:sz w:val="20"/>
          <w:szCs w:val="20"/>
          <w:lang w:val="sv-SE"/>
        </w:rPr>
        <w:t>(ett Gantt-schema kommer automatiskt att skapas utifrån arbetsplanen och sammanställer projektets leverabler och utfall för samtliga arbetspaket)</w:t>
      </w:r>
    </w:p>
    <w:p w:rsidR="003820A7" w:rsidRPr="00E76F59" w:rsidRDefault="003820A7" w:rsidP="005A5E8A">
      <w:pPr>
        <w:ind w:firstLine="708"/>
        <w:jc w:val="both"/>
        <w:rPr>
          <w:rFonts w:cs="Open Sans"/>
          <w:sz w:val="20"/>
          <w:szCs w:val="20"/>
          <w:lang w:val="sv-SE"/>
        </w:rPr>
      </w:pPr>
    </w:p>
    <w:p w:rsidR="003820A7" w:rsidRPr="00E76F59" w:rsidRDefault="003820A7" w:rsidP="00716C67">
      <w:pPr>
        <w:rPr>
          <w:rFonts w:cs="Open Sans"/>
          <w:sz w:val="20"/>
          <w:szCs w:val="20"/>
          <w:lang w:val="sv-SE"/>
        </w:rPr>
      </w:pPr>
    </w:p>
    <w:p w:rsidR="003820A7" w:rsidRPr="00E76F59" w:rsidRDefault="003820A7" w:rsidP="00716C67">
      <w:pPr>
        <w:rPr>
          <w:rFonts w:cs="Open Sans"/>
          <w:sz w:val="20"/>
          <w:szCs w:val="20"/>
          <w:lang w:val="sv-SE"/>
        </w:rPr>
        <w:sectPr w:rsidR="003820A7" w:rsidRPr="00E76F59" w:rsidSect="000D41A2">
          <w:pgSz w:w="11906" w:h="16838"/>
          <w:pgMar w:top="1417" w:right="1417" w:bottom="1417" w:left="1417" w:header="720" w:footer="708" w:gutter="0"/>
          <w:cols w:space="720"/>
          <w:docGrid w:linePitch="360" w:charSpace="-2049"/>
        </w:sectPr>
      </w:pPr>
    </w:p>
    <w:p w:rsidR="003820A7" w:rsidRPr="00E76F59" w:rsidRDefault="003820A7" w:rsidP="00421178">
      <w:pPr>
        <w:spacing w:after="60"/>
        <w:jc w:val="both"/>
        <w:rPr>
          <w:rFonts w:cs="Open Sans"/>
          <w:b/>
          <w:bCs/>
          <w:color w:val="97A5D4"/>
          <w:sz w:val="24"/>
          <w:szCs w:val="24"/>
          <w:lang w:val="sv-SE"/>
        </w:rPr>
      </w:pPr>
      <w:r>
        <w:rPr>
          <w:rFonts w:cs="Open Sans"/>
          <w:b/>
          <w:bCs/>
          <w:color w:val="97A5D4"/>
          <w:sz w:val="24"/>
          <w:szCs w:val="24"/>
          <w:lang w:val="sv-SE"/>
        </w:rPr>
        <w:lastRenderedPageBreak/>
        <w:t>E. Projektbudgetavsnitt</w:t>
      </w:r>
    </w:p>
    <w:p w:rsidR="003820A7" w:rsidRPr="00A70FD3" w:rsidRDefault="003820A7" w:rsidP="00A70FD3">
      <w:pPr>
        <w:rPr>
          <w:rFonts w:cs="Open Sans"/>
          <w:i/>
          <w:color w:val="548DD4"/>
          <w:sz w:val="20"/>
          <w:szCs w:val="20"/>
          <w:lang w:val="sv-SE"/>
        </w:rPr>
      </w:pPr>
      <w:r>
        <w:rPr>
          <w:rFonts w:cs="Open Sans"/>
          <w:i/>
          <w:iCs/>
          <w:color w:val="548DD4"/>
          <w:sz w:val="20"/>
          <w:szCs w:val="20"/>
          <w:lang w:val="sv-SE"/>
        </w:rPr>
        <w:t>Avsnittet har skapats automatiskt utifrån arbetsplanen</w:t>
      </w:r>
    </w:p>
    <w:tbl>
      <w:tblPr>
        <w:tblW w:w="13767" w:type="dxa"/>
        <w:tblInd w:w="91" w:type="dxa"/>
        <w:tblLook w:val="04A0" w:firstRow="1" w:lastRow="0" w:firstColumn="1" w:lastColumn="0" w:noHBand="0" w:noVBand="1"/>
      </w:tblPr>
      <w:tblGrid>
        <w:gridCol w:w="1661"/>
        <w:gridCol w:w="1271"/>
        <w:gridCol w:w="67"/>
        <w:gridCol w:w="1310"/>
        <w:gridCol w:w="154"/>
        <w:gridCol w:w="1358"/>
        <w:gridCol w:w="688"/>
        <w:gridCol w:w="687"/>
        <w:gridCol w:w="1095"/>
        <w:gridCol w:w="281"/>
        <w:gridCol w:w="1448"/>
        <w:gridCol w:w="1150"/>
        <w:gridCol w:w="552"/>
        <w:gridCol w:w="2181"/>
      </w:tblGrid>
      <w:tr w:rsidR="003820A7" w:rsidRPr="005A4F86"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noWrap/>
            <w:vAlign w:val="bottom"/>
            <w:hideMark/>
          </w:tcPr>
          <w:p w:rsidR="003820A7" w:rsidRPr="00E76F59" w:rsidRDefault="003820A7" w:rsidP="00276C9D">
            <w:pPr>
              <w:suppressAutoHyphens w:val="0"/>
              <w:spacing w:after="0" w:line="240" w:lineRule="auto"/>
              <w:jc w:val="center"/>
              <w:rPr>
                <w:b/>
                <w:bCs/>
                <w:color w:val="000000"/>
                <w:sz w:val="20"/>
                <w:szCs w:val="20"/>
                <w:lang w:val="sv-SE"/>
              </w:rPr>
            </w:pPr>
            <w:r>
              <w:rPr>
                <w:b/>
                <w:bCs/>
                <w:color w:val="000000"/>
                <w:sz w:val="20"/>
                <w:szCs w:val="20"/>
                <w:lang w:val="sv-SE"/>
              </w:rPr>
              <w:t>Budget – uppdelad i finansieringskällor och samarbetspartners</w:t>
            </w:r>
          </w:p>
        </w:tc>
      </w:tr>
      <w:tr w:rsidR="003820A7" w:rsidRPr="00815C13" w:rsidTr="00276C9D">
        <w:trPr>
          <w:trHeight w:val="300"/>
        </w:trPr>
        <w:tc>
          <w:tcPr>
            <w:tcW w:w="1110" w:type="dxa"/>
            <w:vMerge w:val="restart"/>
            <w:tcBorders>
              <w:top w:val="nil"/>
              <w:left w:val="single" w:sz="4" w:space="0" w:color="auto"/>
              <w:bottom w:val="single" w:sz="4" w:space="0" w:color="auto"/>
              <w:right w:val="single" w:sz="4" w:space="0" w:color="auto"/>
            </w:tcBorders>
            <w:noWrap/>
            <w:vAlign w:val="center"/>
            <w:hideMark/>
          </w:tcPr>
          <w:p w:rsidR="003820A7" w:rsidRPr="00815C13" w:rsidRDefault="003820A7" w:rsidP="00276C9D">
            <w:pPr>
              <w:suppressAutoHyphens w:val="0"/>
              <w:spacing w:after="0" w:line="240" w:lineRule="auto"/>
              <w:jc w:val="center"/>
              <w:rPr>
                <w:b/>
                <w:bCs/>
                <w:color w:val="000000"/>
                <w:sz w:val="20"/>
                <w:szCs w:val="20"/>
              </w:rPr>
            </w:pPr>
            <w:r>
              <w:rPr>
                <w:b/>
                <w:bCs/>
                <w:color w:val="000000"/>
                <w:sz w:val="20"/>
                <w:szCs w:val="20"/>
                <w:lang w:val="sv-SE"/>
              </w:rPr>
              <w:t>Samarbetspartner</w:t>
            </w:r>
          </w:p>
        </w:tc>
        <w:tc>
          <w:tcPr>
            <w:tcW w:w="2886" w:type="dxa"/>
            <w:gridSpan w:val="4"/>
            <w:tcBorders>
              <w:top w:val="single" w:sz="4" w:space="0" w:color="auto"/>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jc w:val="center"/>
              <w:rPr>
                <w:b/>
                <w:bCs/>
                <w:color w:val="000000"/>
                <w:sz w:val="20"/>
                <w:szCs w:val="20"/>
              </w:rPr>
            </w:pPr>
            <w:r>
              <w:rPr>
                <w:b/>
                <w:bCs/>
                <w:color w:val="000000"/>
                <w:sz w:val="20"/>
                <w:szCs w:val="20"/>
                <w:lang w:val="sv-SE"/>
              </w:rPr>
              <w:t>Medfinansiering ERUF</w:t>
            </w:r>
          </w:p>
        </w:tc>
        <w:tc>
          <w:tcPr>
            <w:tcW w:w="5745" w:type="dxa"/>
            <w:gridSpan w:val="6"/>
            <w:tcBorders>
              <w:top w:val="single" w:sz="4" w:space="0" w:color="auto"/>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jc w:val="center"/>
              <w:rPr>
                <w:b/>
                <w:bCs/>
                <w:color w:val="000000"/>
                <w:sz w:val="20"/>
                <w:szCs w:val="20"/>
              </w:rPr>
            </w:pPr>
            <w:r>
              <w:rPr>
                <w:b/>
                <w:bCs/>
                <w:color w:val="000000"/>
                <w:sz w:val="20"/>
                <w:szCs w:val="20"/>
                <w:lang w:val="sv-SE"/>
              </w:rPr>
              <w:t>Bidrag</w:t>
            </w:r>
          </w:p>
        </w:tc>
        <w:tc>
          <w:tcPr>
            <w:tcW w:w="4026" w:type="dxa"/>
            <w:gridSpan w:val="3"/>
            <w:tcBorders>
              <w:top w:val="single" w:sz="4" w:space="0" w:color="auto"/>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jc w:val="center"/>
              <w:rPr>
                <w:b/>
                <w:bCs/>
                <w:color w:val="000000"/>
                <w:sz w:val="20"/>
                <w:szCs w:val="20"/>
              </w:rPr>
            </w:pPr>
            <w:r>
              <w:rPr>
                <w:b/>
                <w:bCs/>
                <w:color w:val="000000"/>
                <w:sz w:val="20"/>
                <w:szCs w:val="20"/>
                <w:lang w:val="sv-SE"/>
              </w:rPr>
              <w:t>Totalt</w:t>
            </w:r>
          </w:p>
        </w:tc>
      </w:tr>
      <w:tr w:rsidR="003820A7" w:rsidRPr="00815C13" w:rsidTr="00276C9D">
        <w:trPr>
          <w:trHeight w:val="300"/>
        </w:trPr>
        <w:tc>
          <w:tcPr>
            <w:tcW w:w="1110" w:type="dxa"/>
            <w:vMerge/>
            <w:tcBorders>
              <w:top w:val="nil"/>
              <w:left w:val="single" w:sz="4" w:space="0" w:color="auto"/>
              <w:bottom w:val="single" w:sz="4" w:space="0" w:color="auto"/>
              <w:right w:val="single" w:sz="4" w:space="0" w:color="auto"/>
            </w:tcBorders>
            <w:vAlign w:val="center"/>
            <w:hideMark/>
          </w:tcPr>
          <w:p w:rsidR="003820A7" w:rsidRPr="00815C13" w:rsidRDefault="003820A7" w:rsidP="00276C9D">
            <w:pPr>
              <w:suppressAutoHyphens w:val="0"/>
              <w:spacing w:after="0" w:line="240" w:lineRule="auto"/>
              <w:rPr>
                <w:b/>
                <w:bCs/>
                <w:color w:val="000000"/>
                <w:sz w:val="20"/>
                <w:szCs w:val="20"/>
              </w:rPr>
            </w:pPr>
          </w:p>
        </w:tc>
        <w:tc>
          <w:tcPr>
            <w:tcW w:w="137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EUR</w:t>
            </w:r>
          </w:p>
        </w:tc>
        <w:tc>
          <w:tcPr>
            <w:tcW w:w="1509"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ERUF-andel</w:t>
            </w:r>
          </w:p>
        </w:tc>
        <w:tc>
          <w:tcPr>
            <w:tcW w:w="21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Offentliga</w:t>
            </w:r>
          </w:p>
        </w:tc>
        <w:tc>
          <w:tcPr>
            <w:tcW w:w="1842"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Privata</w:t>
            </w:r>
          </w:p>
        </w:tc>
        <w:tc>
          <w:tcPr>
            <w:tcW w:w="1786"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Totalt</w:t>
            </w:r>
          </w:p>
        </w:tc>
        <w:tc>
          <w:tcPr>
            <w:tcW w:w="175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Budget</w:t>
            </w:r>
          </w:p>
        </w:tc>
        <w:tc>
          <w:tcPr>
            <w:tcW w:w="2268"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av projektbudgeten</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PP1</w:t>
            </w:r>
          </w:p>
        </w:tc>
        <w:tc>
          <w:tcPr>
            <w:tcW w:w="137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09"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1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42"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86"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5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268"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PP2</w:t>
            </w:r>
          </w:p>
        </w:tc>
        <w:tc>
          <w:tcPr>
            <w:tcW w:w="137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09"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1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42"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86"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5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268"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w:t>
            </w:r>
          </w:p>
        </w:tc>
        <w:tc>
          <w:tcPr>
            <w:tcW w:w="137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09"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1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42"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86"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5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268"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PPn</w:t>
            </w:r>
          </w:p>
        </w:tc>
        <w:tc>
          <w:tcPr>
            <w:tcW w:w="137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09"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1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42"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86"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5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268"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Totalt</w:t>
            </w:r>
          </w:p>
        </w:tc>
        <w:tc>
          <w:tcPr>
            <w:tcW w:w="137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09"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1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42"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86"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5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268"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1110" w:type="dxa"/>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1377" w:type="dxa"/>
            <w:gridSpan w:val="2"/>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1509" w:type="dxa"/>
            <w:gridSpan w:val="2"/>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2117" w:type="dxa"/>
            <w:gridSpan w:val="2"/>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1842" w:type="dxa"/>
            <w:gridSpan w:val="2"/>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1786" w:type="dxa"/>
            <w:gridSpan w:val="2"/>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1758" w:type="dxa"/>
            <w:gridSpan w:val="2"/>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2268" w:type="dxa"/>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r>
      <w:tr w:rsidR="003820A7" w:rsidRPr="0041398E"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noWrap/>
            <w:vAlign w:val="bottom"/>
            <w:hideMark/>
          </w:tcPr>
          <w:p w:rsidR="003820A7" w:rsidRPr="00E76F59" w:rsidRDefault="003820A7" w:rsidP="00276C9D">
            <w:pPr>
              <w:suppressAutoHyphens w:val="0"/>
              <w:spacing w:after="0" w:line="240" w:lineRule="auto"/>
              <w:jc w:val="center"/>
              <w:rPr>
                <w:b/>
                <w:bCs/>
                <w:color w:val="000000"/>
                <w:sz w:val="20"/>
                <w:szCs w:val="20"/>
                <w:lang w:val="sv-SE"/>
              </w:rPr>
            </w:pPr>
            <w:r>
              <w:rPr>
                <w:b/>
                <w:bCs/>
                <w:color w:val="000000"/>
                <w:sz w:val="20"/>
                <w:szCs w:val="20"/>
                <w:lang w:val="sv-SE"/>
              </w:rPr>
              <w:t>Översikt över varje samarbetspartner/period</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center"/>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Samarbets</w:t>
            </w:r>
            <w:r w:rsidR="00521646">
              <w:rPr>
                <w:b/>
                <w:bCs/>
                <w:color w:val="000000"/>
                <w:sz w:val="20"/>
                <w:szCs w:val="20"/>
                <w:lang w:val="sv-SE"/>
              </w:rPr>
              <w:t>-</w:t>
            </w:r>
            <w:r>
              <w:rPr>
                <w:b/>
                <w:bCs/>
                <w:color w:val="000000"/>
                <w:sz w:val="20"/>
                <w:szCs w:val="20"/>
                <w:lang w:val="sv-SE"/>
              </w:rPr>
              <w:t>partner</w:t>
            </w:r>
          </w:p>
        </w:tc>
        <w:tc>
          <w:tcPr>
            <w:tcW w:w="1317"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jc w:val="right"/>
              <w:rPr>
                <w:b/>
                <w:bCs/>
                <w:color w:val="000000"/>
                <w:sz w:val="20"/>
                <w:szCs w:val="20"/>
              </w:rPr>
            </w:pPr>
            <w:r>
              <w:rPr>
                <w:b/>
                <w:bCs/>
                <w:color w:val="000000"/>
                <w:sz w:val="20"/>
                <w:szCs w:val="20"/>
                <w:lang w:val="sv-SE"/>
              </w:rPr>
              <w:t>2015</w:t>
            </w:r>
          </w:p>
        </w:tc>
        <w:tc>
          <w:tcPr>
            <w:tcW w:w="1569" w:type="dxa"/>
            <w:gridSpan w:val="3"/>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jc w:val="right"/>
              <w:rPr>
                <w:b/>
                <w:bCs/>
                <w:color w:val="000000"/>
                <w:sz w:val="20"/>
                <w:szCs w:val="20"/>
              </w:rPr>
            </w:pPr>
            <w:r>
              <w:rPr>
                <w:b/>
                <w:bCs/>
                <w:color w:val="000000"/>
                <w:sz w:val="20"/>
                <w:szCs w:val="20"/>
                <w:lang w:val="sv-SE"/>
              </w:rPr>
              <w:t>2016</w:t>
            </w:r>
          </w:p>
        </w:tc>
        <w:tc>
          <w:tcPr>
            <w:tcW w:w="21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jc w:val="right"/>
              <w:rPr>
                <w:b/>
                <w:bCs/>
                <w:color w:val="000000"/>
                <w:sz w:val="20"/>
                <w:szCs w:val="20"/>
              </w:rPr>
            </w:pPr>
            <w:r>
              <w:rPr>
                <w:b/>
                <w:bCs/>
                <w:color w:val="000000"/>
                <w:sz w:val="20"/>
                <w:szCs w:val="20"/>
                <w:lang w:val="sv-SE"/>
              </w:rPr>
              <w:t>2017</w:t>
            </w:r>
          </w:p>
        </w:tc>
        <w:tc>
          <w:tcPr>
            <w:tcW w:w="1842"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jc w:val="right"/>
              <w:rPr>
                <w:b/>
                <w:bCs/>
                <w:color w:val="000000"/>
                <w:sz w:val="20"/>
                <w:szCs w:val="20"/>
              </w:rPr>
            </w:pPr>
            <w:r>
              <w:rPr>
                <w:b/>
                <w:bCs/>
                <w:color w:val="000000"/>
                <w:sz w:val="20"/>
                <w:szCs w:val="20"/>
                <w:lang w:val="sv-SE"/>
              </w:rPr>
              <w:t>2018</w:t>
            </w:r>
          </w:p>
        </w:tc>
        <w:tc>
          <w:tcPr>
            <w:tcW w:w="1786"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w:t>
            </w:r>
          </w:p>
        </w:tc>
        <w:tc>
          <w:tcPr>
            <w:tcW w:w="175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jc w:val="right"/>
              <w:rPr>
                <w:b/>
                <w:bCs/>
                <w:color w:val="000000"/>
                <w:sz w:val="20"/>
                <w:szCs w:val="20"/>
              </w:rPr>
            </w:pPr>
            <w:r>
              <w:rPr>
                <w:b/>
                <w:bCs/>
                <w:color w:val="000000"/>
                <w:sz w:val="20"/>
                <w:szCs w:val="20"/>
                <w:lang w:val="sv-SE"/>
              </w:rPr>
              <w:t>2024</w:t>
            </w:r>
          </w:p>
        </w:tc>
        <w:tc>
          <w:tcPr>
            <w:tcW w:w="2268"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Totalt</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PP1</w:t>
            </w:r>
          </w:p>
        </w:tc>
        <w:tc>
          <w:tcPr>
            <w:tcW w:w="1317"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69" w:type="dxa"/>
            <w:gridSpan w:val="3"/>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1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42"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86"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5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268"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PP2</w:t>
            </w:r>
          </w:p>
        </w:tc>
        <w:tc>
          <w:tcPr>
            <w:tcW w:w="1317"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69" w:type="dxa"/>
            <w:gridSpan w:val="3"/>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1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42"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86"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5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268"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w:t>
            </w:r>
          </w:p>
        </w:tc>
        <w:tc>
          <w:tcPr>
            <w:tcW w:w="1317"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69" w:type="dxa"/>
            <w:gridSpan w:val="3"/>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1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42"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86"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5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268"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PPn</w:t>
            </w:r>
          </w:p>
        </w:tc>
        <w:tc>
          <w:tcPr>
            <w:tcW w:w="1317"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69" w:type="dxa"/>
            <w:gridSpan w:val="3"/>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1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42"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86"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5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268"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Totalt</w:t>
            </w:r>
          </w:p>
        </w:tc>
        <w:tc>
          <w:tcPr>
            <w:tcW w:w="1317"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69" w:type="dxa"/>
            <w:gridSpan w:val="3"/>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1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42"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86"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5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268"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1110" w:type="dxa"/>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1317" w:type="dxa"/>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1569" w:type="dxa"/>
            <w:gridSpan w:val="3"/>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2117" w:type="dxa"/>
            <w:gridSpan w:val="2"/>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1842" w:type="dxa"/>
            <w:gridSpan w:val="2"/>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1786" w:type="dxa"/>
            <w:gridSpan w:val="2"/>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1758" w:type="dxa"/>
            <w:gridSpan w:val="2"/>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2268" w:type="dxa"/>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r>
      <w:tr w:rsidR="003820A7" w:rsidRPr="0041398E"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noWrap/>
            <w:vAlign w:val="bottom"/>
            <w:hideMark/>
          </w:tcPr>
          <w:p w:rsidR="003820A7" w:rsidRPr="00E76F59" w:rsidRDefault="003820A7" w:rsidP="00276C9D">
            <w:pPr>
              <w:suppressAutoHyphens w:val="0"/>
              <w:spacing w:after="0" w:line="240" w:lineRule="auto"/>
              <w:jc w:val="center"/>
              <w:rPr>
                <w:b/>
                <w:bCs/>
                <w:color w:val="000000"/>
                <w:sz w:val="20"/>
                <w:szCs w:val="20"/>
                <w:lang w:val="sv-SE"/>
              </w:rPr>
            </w:pPr>
            <w:r>
              <w:rPr>
                <w:b/>
                <w:bCs/>
                <w:color w:val="000000"/>
                <w:sz w:val="20"/>
                <w:szCs w:val="20"/>
                <w:lang w:val="sv-SE"/>
              </w:rPr>
              <w:t>Översikt över varje samarbetspartner/arbetspaket</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center"/>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Samarbets</w:t>
            </w:r>
            <w:r w:rsidR="00521646">
              <w:rPr>
                <w:b/>
                <w:bCs/>
                <w:color w:val="000000"/>
                <w:sz w:val="20"/>
                <w:szCs w:val="20"/>
                <w:lang w:val="sv-SE"/>
              </w:rPr>
              <w:t>-</w:t>
            </w:r>
            <w:r>
              <w:rPr>
                <w:b/>
                <w:bCs/>
                <w:color w:val="000000"/>
                <w:sz w:val="20"/>
                <w:szCs w:val="20"/>
                <w:lang w:val="sv-SE"/>
              </w:rPr>
              <w:t>partner</w:t>
            </w:r>
          </w:p>
        </w:tc>
        <w:tc>
          <w:tcPr>
            <w:tcW w:w="1317"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WP1</w:t>
            </w:r>
          </w:p>
        </w:tc>
        <w:tc>
          <w:tcPr>
            <w:tcW w:w="1569" w:type="dxa"/>
            <w:gridSpan w:val="3"/>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WP2</w:t>
            </w:r>
          </w:p>
        </w:tc>
        <w:tc>
          <w:tcPr>
            <w:tcW w:w="21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WP3</w:t>
            </w:r>
          </w:p>
        </w:tc>
        <w:tc>
          <w:tcPr>
            <w:tcW w:w="1842"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WP4</w:t>
            </w:r>
          </w:p>
        </w:tc>
        <w:tc>
          <w:tcPr>
            <w:tcW w:w="1786"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w:t>
            </w:r>
          </w:p>
        </w:tc>
        <w:tc>
          <w:tcPr>
            <w:tcW w:w="175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APn</w:t>
            </w:r>
          </w:p>
        </w:tc>
        <w:tc>
          <w:tcPr>
            <w:tcW w:w="2268"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Totalt</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PP1</w:t>
            </w:r>
          </w:p>
        </w:tc>
        <w:tc>
          <w:tcPr>
            <w:tcW w:w="1317"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69" w:type="dxa"/>
            <w:gridSpan w:val="3"/>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1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42"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86"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5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268"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PP2</w:t>
            </w:r>
          </w:p>
        </w:tc>
        <w:tc>
          <w:tcPr>
            <w:tcW w:w="1317"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69" w:type="dxa"/>
            <w:gridSpan w:val="3"/>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1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42"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86"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5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268"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w:t>
            </w:r>
          </w:p>
        </w:tc>
        <w:tc>
          <w:tcPr>
            <w:tcW w:w="1317"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69" w:type="dxa"/>
            <w:gridSpan w:val="3"/>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1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42"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86"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5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268"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PPn</w:t>
            </w:r>
          </w:p>
        </w:tc>
        <w:tc>
          <w:tcPr>
            <w:tcW w:w="1317"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69" w:type="dxa"/>
            <w:gridSpan w:val="3"/>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1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42"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86"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5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268"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Totalt</w:t>
            </w:r>
          </w:p>
        </w:tc>
        <w:tc>
          <w:tcPr>
            <w:tcW w:w="1317"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69" w:type="dxa"/>
            <w:gridSpan w:val="3"/>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1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42"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86"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5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268"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1110" w:type="dxa"/>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1317" w:type="dxa"/>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1569" w:type="dxa"/>
            <w:gridSpan w:val="3"/>
            <w:tcBorders>
              <w:top w:val="nil"/>
              <w:left w:val="nil"/>
              <w:bottom w:val="nil"/>
              <w:right w:val="nil"/>
            </w:tcBorders>
            <w:noWrap/>
            <w:vAlign w:val="bottom"/>
            <w:hideMark/>
          </w:tcPr>
          <w:p w:rsidR="003820A7" w:rsidRDefault="003820A7" w:rsidP="00276C9D">
            <w:pPr>
              <w:suppressAutoHyphens w:val="0"/>
              <w:spacing w:after="0" w:line="240" w:lineRule="auto"/>
              <w:rPr>
                <w:b/>
                <w:bCs/>
                <w:color w:val="000000"/>
                <w:sz w:val="20"/>
                <w:szCs w:val="20"/>
              </w:rPr>
            </w:pPr>
          </w:p>
          <w:p w:rsidR="003820A7" w:rsidRDefault="003820A7" w:rsidP="00276C9D">
            <w:pPr>
              <w:suppressAutoHyphens w:val="0"/>
              <w:spacing w:after="0" w:line="240" w:lineRule="auto"/>
              <w:rPr>
                <w:b/>
                <w:bCs/>
                <w:color w:val="000000"/>
                <w:sz w:val="20"/>
                <w:szCs w:val="20"/>
              </w:rPr>
            </w:pPr>
          </w:p>
          <w:p w:rsidR="003820A7" w:rsidRPr="00815C13" w:rsidRDefault="003820A7" w:rsidP="00276C9D">
            <w:pPr>
              <w:suppressAutoHyphens w:val="0"/>
              <w:spacing w:after="0" w:line="240" w:lineRule="auto"/>
              <w:rPr>
                <w:b/>
                <w:bCs/>
                <w:color w:val="000000"/>
                <w:sz w:val="20"/>
                <w:szCs w:val="20"/>
              </w:rPr>
            </w:pPr>
          </w:p>
        </w:tc>
        <w:tc>
          <w:tcPr>
            <w:tcW w:w="2117" w:type="dxa"/>
            <w:gridSpan w:val="2"/>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1842" w:type="dxa"/>
            <w:gridSpan w:val="2"/>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1786" w:type="dxa"/>
            <w:gridSpan w:val="2"/>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1758" w:type="dxa"/>
            <w:gridSpan w:val="2"/>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2268" w:type="dxa"/>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r>
      <w:tr w:rsidR="003820A7" w:rsidRPr="0041398E"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noWrap/>
            <w:vAlign w:val="bottom"/>
            <w:hideMark/>
          </w:tcPr>
          <w:p w:rsidR="003820A7" w:rsidRPr="00E76F59" w:rsidRDefault="003820A7" w:rsidP="00276C9D">
            <w:pPr>
              <w:suppressAutoHyphens w:val="0"/>
              <w:spacing w:after="0" w:line="240" w:lineRule="auto"/>
              <w:jc w:val="center"/>
              <w:rPr>
                <w:b/>
                <w:bCs/>
                <w:color w:val="000000"/>
                <w:sz w:val="20"/>
                <w:szCs w:val="20"/>
                <w:lang w:val="sv-SE"/>
              </w:rPr>
            </w:pPr>
            <w:r>
              <w:rPr>
                <w:b/>
                <w:bCs/>
                <w:color w:val="000000"/>
                <w:sz w:val="20"/>
                <w:szCs w:val="20"/>
                <w:lang w:val="sv-SE"/>
              </w:rPr>
              <w:lastRenderedPageBreak/>
              <w:t>Översikt över varje arbetspaket/period</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center"/>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AP</w:t>
            </w:r>
          </w:p>
        </w:tc>
        <w:tc>
          <w:tcPr>
            <w:tcW w:w="1317"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jc w:val="right"/>
              <w:rPr>
                <w:b/>
                <w:bCs/>
                <w:color w:val="000000"/>
                <w:sz w:val="20"/>
                <w:szCs w:val="20"/>
              </w:rPr>
            </w:pPr>
            <w:r>
              <w:rPr>
                <w:b/>
                <w:bCs/>
                <w:color w:val="000000"/>
                <w:sz w:val="20"/>
                <w:szCs w:val="20"/>
                <w:lang w:val="sv-SE"/>
              </w:rPr>
              <w:t>2015</w:t>
            </w:r>
          </w:p>
        </w:tc>
        <w:tc>
          <w:tcPr>
            <w:tcW w:w="141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jc w:val="right"/>
              <w:rPr>
                <w:b/>
                <w:bCs/>
                <w:color w:val="000000"/>
                <w:sz w:val="20"/>
                <w:szCs w:val="20"/>
              </w:rPr>
            </w:pPr>
            <w:r>
              <w:rPr>
                <w:b/>
                <w:bCs/>
                <w:color w:val="000000"/>
                <w:sz w:val="20"/>
                <w:szCs w:val="20"/>
                <w:lang w:val="sv-SE"/>
              </w:rPr>
              <w:t>2016</w:t>
            </w:r>
          </w:p>
        </w:tc>
        <w:tc>
          <w:tcPr>
            <w:tcW w:w="1559"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jc w:val="right"/>
              <w:rPr>
                <w:b/>
                <w:bCs/>
                <w:color w:val="000000"/>
                <w:sz w:val="20"/>
                <w:szCs w:val="20"/>
              </w:rPr>
            </w:pPr>
            <w:r>
              <w:rPr>
                <w:b/>
                <w:bCs/>
                <w:color w:val="000000"/>
                <w:sz w:val="20"/>
                <w:szCs w:val="20"/>
                <w:lang w:val="sv-SE"/>
              </w:rPr>
              <w:t>2017</w:t>
            </w:r>
          </w:p>
        </w:tc>
        <w:tc>
          <w:tcPr>
            <w:tcW w:w="14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jc w:val="right"/>
              <w:rPr>
                <w:b/>
                <w:bCs/>
                <w:color w:val="000000"/>
                <w:sz w:val="20"/>
                <w:szCs w:val="20"/>
              </w:rPr>
            </w:pPr>
            <w:r>
              <w:rPr>
                <w:b/>
                <w:bCs/>
                <w:color w:val="000000"/>
                <w:sz w:val="20"/>
                <w:szCs w:val="20"/>
                <w:lang w:val="sv-SE"/>
              </w:rPr>
              <w:t>2018</w:t>
            </w:r>
          </w:p>
        </w:tc>
        <w:tc>
          <w:tcPr>
            <w:tcW w:w="141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w:t>
            </w:r>
          </w:p>
        </w:tc>
        <w:tc>
          <w:tcPr>
            <w:tcW w:w="2693"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jc w:val="right"/>
              <w:rPr>
                <w:b/>
                <w:bCs/>
                <w:color w:val="000000"/>
                <w:sz w:val="20"/>
                <w:szCs w:val="20"/>
              </w:rPr>
            </w:pPr>
            <w:r>
              <w:rPr>
                <w:b/>
                <w:bCs/>
                <w:color w:val="000000"/>
                <w:sz w:val="20"/>
                <w:szCs w:val="20"/>
                <w:lang w:val="sv-SE"/>
              </w:rPr>
              <w:t>2024</w:t>
            </w:r>
          </w:p>
        </w:tc>
        <w:tc>
          <w:tcPr>
            <w:tcW w:w="2835"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Totalt</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WP1</w:t>
            </w:r>
          </w:p>
        </w:tc>
        <w:tc>
          <w:tcPr>
            <w:tcW w:w="1317"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41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59"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4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41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693"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835"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WP2</w:t>
            </w:r>
          </w:p>
        </w:tc>
        <w:tc>
          <w:tcPr>
            <w:tcW w:w="1317"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41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59"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4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41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693"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835"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w:t>
            </w:r>
          </w:p>
        </w:tc>
        <w:tc>
          <w:tcPr>
            <w:tcW w:w="1317"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41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59"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4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41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693"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835"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APn</w:t>
            </w:r>
          </w:p>
        </w:tc>
        <w:tc>
          <w:tcPr>
            <w:tcW w:w="1317"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41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59"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4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41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693"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835"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1110"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Totalt</w:t>
            </w:r>
          </w:p>
        </w:tc>
        <w:tc>
          <w:tcPr>
            <w:tcW w:w="1317"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41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59"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417"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418"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693"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835" w:type="dxa"/>
            <w:gridSpan w:val="2"/>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bl>
    <w:p w:rsidR="003820A7" w:rsidRPr="00815C13" w:rsidRDefault="003820A7" w:rsidP="00F25CF8">
      <w:pPr>
        <w:spacing w:after="0"/>
        <w:rPr>
          <w:rFonts w:cs="Open Sans"/>
          <w:bCs/>
          <w:sz w:val="20"/>
          <w:szCs w:val="20"/>
        </w:rPr>
      </w:pPr>
    </w:p>
    <w:tbl>
      <w:tblPr>
        <w:tblW w:w="13767" w:type="dxa"/>
        <w:tblInd w:w="91" w:type="dxa"/>
        <w:tblLook w:val="04A0" w:firstRow="1" w:lastRow="0" w:firstColumn="1" w:lastColumn="0" w:noHBand="0" w:noVBand="1"/>
      </w:tblPr>
      <w:tblGrid>
        <w:gridCol w:w="3845"/>
        <w:gridCol w:w="1984"/>
        <w:gridCol w:w="1816"/>
        <w:gridCol w:w="1586"/>
        <w:gridCol w:w="1701"/>
        <w:gridCol w:w="2835"/>
      </w:tblGrid>
      <w:tr w:rsidR="003820A7" w:rsidRPr="0041398E" w:rsidTr="005E0202">
        <w:trPr>
          <w:trHeight w:val="300"/>
        </w:trPr>
        <w:tc>
          <w:tcPr>
            <w:tcW w:w="13767" w:type="dxa"/>
            <w:gridSpan w:val="6"/>
            <w:tcBorders>
              <w:top w:val="single" w:sz="4" w:space="0" w:color="auto"/>
              <w:left w:val="single" w:sz="4" w:space="0" w:color="auto"/>
              <w:bottom w:val="single" w:sz="4" w:space="0" w:color="auto"/>
              <w:right w:val="single" w:sz="4" w:space="0" w:color="000000"/>
            </w:tcBorders>
            <w:shd w:val="clear" w:color="auto" w:fill="E5DFEC"/>
            <w:noWrap/>
            <w:vAlign w:val="bottom"/>
            <w:hideMark/>
          </w:tcPr>
          <w:p w:rsidR="003820A7" w:rsidRPr="00E76F59" w:rsidRDefault="003820A7" w:rsidP="00276C9D">
            <w:pPr>
              <w:suppressAutoHyphens w:val="0"/>
              <w:spacing w:after="0" w:line="240" w:lineRule="auto"/>
              <w:jc w:val="center"/>
              <w:rPr>
                <w:b/>
                <w:bCs/>
                <w:color w:val="000000"/>
                <w:sz w:val="20"/>
                <w:szCs w:val="20"/>
                <w:lang w:val="sv-SE"/>
              </w:rPr>
            </w:pPr>
            <w:r>
              <w:rPr>
                <w:b/>
                <w:bCs/>
                <w:color w:val="000000"/>
                <w:sz w:val="20"/>
                <w:szCs w:val="20"/>
                <w:lang w:val="sv-SE"/>
              </w:rPr>
              <w:t>Översikt över varje samarbetspartner/budgetpost</w:t>
            </w:r>
          </w:p>
        </w:tc>
      </w:tr>
      <w:tr w:rsidR="003820A7" w:rsidRPr="00815C13" w:rsidTr="00276C9D">
        <w:trPr>
          <w:trHeight w:val="300"/>
        </w:trPr>
        <w:tc>
          <w:tcPr>
            <w:tcW w:w="3845"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Budgetposter</w:t>
            </w:r>
          </w:p>
        </w:tc>
        <w:tc>
          <w:tcPr>
            <w:tcW w:w="1984"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PP1</w:t>
            </w:r>
          </w:p>
        </w:tc>
        <w:tc>
          <w:tcPr>
            <w:tcW w:w="181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PP2</w:t>
            </w:r>
          </w:p>
        </w:tc>
        <w:tc>
          <w:tcPr>
            <w:tcW w:w="158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w:t>
            </w:r>
          </w:p>
        </w:tc>
        <w:tc>
          <w:tcPr>
            <w:tcW w:w="1701"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PPn</w:t>
            </w:r>
          </w:p>
        </w:tc>
        <w:tc>
          <w:tcPr>
            <w:tcW w:w="2835"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Totalt</w:t>
            </w:r>
          </w:p>
        </w:tc>
      </w:tr>
      <w:tr w:rsidR="003820A7" w:rsidRPr="00815C13" w:rsidTr="00276C9D">
        <w:trPr>
          <w:trHeight w:val="300"/>
        </w:trPr>
        <w:tc>
          <w:tcPr>
            <w:tcW w:w="3845"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Personal</w:t>
            </w:r>
          </w:p>
        </w:tc>
        <w:tc>
          <w:tcPr>
            <w:tcW w:w="1984"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1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8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01"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835"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3845"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Kontor och administration</w:t>
            </w:r>
          </w:p>
        </w:tc>
        <w:tc>
          <w:tcPr>
            <w:tcW w:w="1984"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1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8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01"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835"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3845"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Resor och logi</w:t>
            </w:r>
          </w:p>
        </w:tc>
        <w:tc>
          <w:tcPr>
            <w:tcW w:w="1984"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1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8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01"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835"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41398E" w:rsidTr="00276C9D">
        <w:trPr>
          <w:trHeight w:val="300"/>
        </w:trPr>
        <w:tc>
          <w:tcPr>
            <w:tcW w:w="3845" w:type="dxa"/>
            <w:tcBorders>
              <w:top w:val="nil"/>
              <w:left w:val="single" w:sz="4" w:space="0" w:color="auto"/>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Extern expertis och externa tjänster</w:t>
            </w:r>
          </w:p>
        </w:tc>
        <w:tc>
          <w:tcPr>
            <w:tcW w:w="1984" w:type="dxa"/>
            <w:tcBorders>
              <w:top w:val="nil"/>
              <w:left w:val="nil"/>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 </w:t>
            </w:r>
          </w:p>
        </w:tc>
        <w:tc>
          <w:tcPr>
            <w:tcW w:w="1816" w:type="dxa"/>
            <w:tcBorders>
              <w:top w:val="nil"/>
              <w:left w:val="nil"/>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 </w:t>
            </w:r>
          </w:p>
        </w:tc>
        <w:tc>
          <w:tcPr>
            <w:tcW w:w="1586" w:type="dxa"/>
            <w:tcBorders>
              <w:top w:val="nil"/>
              <w:left w:val="nil"/>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 </w:t>
            </w:r>
          </w:p>
        </w:tc>
        <w:tc>
          <w:tcPr>
            <w:tcW w:w="1701" w:type="dxa"/>
            <w:tcBorders>
              <w:top w:val="nil"/>
              <w:left w:val="nil"/>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 </w:t>
            </w:r>
          </w:p>
        </w:tc>
        <w:tc>
          <w:tcPr>
            <w:tcW w:w="2835" w:type="dxa"/>
            <w:tcBorders>
              <w:top w:val="nil"/>
              <w:left w:val="nil"/>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 </w:t>
            </w:r>
          </w:p>
        </w:tc>
      </w:tr>
      <w:tr w:rsidR="003820A7" w:rsidRPr="00815C13" w:rsidTr="00276C9D">
        <w:trPr>
          <w:trHeight w:val="300"/>
        </w:trPr>
        <w:tc>
          <w:tcPr>
            <w:tcW w:w="3845"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Utrustning</w:t>
            </w:r>
          </w:p>
        </w:tc>
        <w:tc>
          <w:tcPr>
            <w:tcW w:w="1984"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1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8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01"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835"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41398E" w:rsidTr="00276C9D">
        <w:trPr>
          <w:trHeight w:val="300"/>
        </w:trPr>
        <w:tc>
          <w:tcPr>
            <w:tcW w:w="3845" w:type="dxa"/>
            <w:tcBorders>
              <w:top w:val="nil"/>
              <w:left w:val="single" w:sz="4" w:space="0" w:color="auto"/>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Infrastrukturs- samt bygg- och anläggningsarbeten</w:t>
            </w:r>
          </w:p>
        </w:tc>
        <w:tc>
          <w:tcPr>
            <w:tcW w:w="1984" w:type="dxa"/>
            <w:tcBorders>
              <w:top w:val="nil"/>
              <w:left w:val="nil"/>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 </w:t>
            </w:r>
          </w:p>
        </w:tc>
        <w:tc>
          <w:tcPr>
            <w:tcW w:w="1816" w:type="dxa"/>
            <w:tcBorders>
              <w:top w:val="nil"/>
              <w:left w:val="nil"/>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 </w:t>
            </w:r>
          </w:p>
        </w:tc>
        <w:tc>
          <w:tcPr>
            <w:tcW w:w="1586" w:type="dxa"/>
            <w:tcBorders>
              <w:top w:val="nil"/>
              <w:left w:val="nil"/>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 </w:t>
            </w:r>
          </w:p>
        </w:tc>
        <w:tc>
          <w:tcPr>
            <w:tcW w:w="1701" w:type="dxa"/>
            <w:tcBorders>
              <w:top w:val="nil"/>
              <w:left w:val="nil"/>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 </w:t>
            </w:r>
          </w:p>
        </w:tc>
        <w:tc>
          <w:tcPr>
            <w:tcW w:w="2835" w:type="dxa"/>
            <w:tcBorders>
              <w:top w:val="nil"/>
              <w:left w:val="nil"/>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 </w:t>
            </w:r>
          </w:p>
        </w:tc>
      </w:tr>
      <w:tr w:rsidR="003820A7" w:rsidRPr="00815C13" w:rsidTr="00276C9D">
        <w:trPr>
          <w:trHeight w:val="300"/>
        </w:trPr>
        <w:tc>
          <w:tcPr>
            <w:tcW w:w="3845"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Delsumma</w:t>
            </w:r>
          </w:p>
        </w:tc>
        <w:tc>
          <w:tcPr>
            <w:tcW w:w="1984"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1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8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01"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835"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3845"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Intäkter</w:t>
            </w:r>
          </w:p>
        </w:tc>
        <w:tc>
          <w:tcPr>
            <w:tcW w:w="1984"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1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8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01"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835"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3845"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Totalt</w:t>
            </w:r>
          </w:p>
        </w:tc>
        <w:tc>
          <w:tcPr>
            <w:tcW w:w="1984"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1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8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01"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835"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3845" w:type="dxa"/>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1984" w:type="dxa"/>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1816" w:type="dxa"/>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1586" w:type="dxa"/>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1701" w:type="dxa"/>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c>
          <w:tcPr>
            <w:tcW w:w="2835" w:type="dxa"/>
            <w:tcBorders>
              <w:top w:val="nil"/>
              <w:left w:val="nil"/>
              <w:bottom w:val="nil"/>
              <w:right w:val="nil"/>
            </w:tcBorders>
            <w:noWrap/>
            <w:vAlign w:val="bottom"/>
            <w:hideMark/>
          </w:tcPr>
          <w:p w:rsidR="003820A7" w:rsidRPr="00815C13" w:rsidRDefault="003820A7" w:rsidP="00276C9D">
            <w:pPr>
              <w:suppressAutoHyphens w:val="0"/>
              <w:spacing w:after="0" w:line="240" w:lineRule="auto"/>
              <w:rPr>
                <w:b/>
                <w:bCs/>
                <w:color w:val="000000"/>
                <w:sz w:val="20"/>
                <w:szCs w:val="20"/>
              </w:rPr>
            </w:pPr>
          </w:p>
        </w:tc>
      </w:tr>
      <w:tr w:rsidR="003820A7" w:rsidRPr="0041398E" w:rsidTr="005E0202">
        <w:trPr>
          <w:trHeight w:val="300"/>
        </w:trPr>
        <w:tc>
          <w:tcPr>
            <w:tcW w:w="13767" w:type="dxa"/>
            <w:gridSpan w:val="6"/>
            <w:tcBorders>
              <w:top w:val="single" w:sz="4" w:space="0" w:color="auto"/>
              <w:left w:val="single" w:sz="4" w:space="0" w:color="auto"/>
              <w:bottom w:val="single" w:sz="4" w:space="0" w:color="auto"/>
              <w:right w:val="single" w:sz="4" w:space="0" w:color="auto"/>
            </w:tcBorders>
            <w:shd w:val="clear" w:color="auto" w:fill="E5DFEC"/>
            <w:noWrap/>
            <w:vAlign w:val="bottom"/>
            <w:hideMark/>
          </w:tcPr>
          <w:p w:rsidR="003820A7" w:rsidRPr="00E76F59" w:rsidRDefault="003820A7" w:rsidP="00276C9D">
            <w:pPr>
              <w:suppressAutoHyphens w:val="0"/>
              <w:spacing w:after="0" w:line="240" w:lineRule="auto"/>
              <w:jc w:val="center"/>
              <w:rPr>
                <w:b/>
                <w:bCs/>
                <w:color w:val="000000"/>
                <w:sz w:val="20"/>
                <w:szCs w:val="20"/>
                <w:lang w:val="sv-SE"/>
              </w:rPr>
            </w:pPr>
            <w:r>
              <w:rPr>
                <w:b/>
                <w:bCs/>
                <w:color w:val="000000"/>
                <w:sz w:val="20"/>
                <w:szCs w:val="20"/>
                <w:lang w:val="sv-SE"/>
              </w:rPr>
              <w:t>Översikt över varje arbetspaket/budgetpost</w:t>
            </w:r>
          </w:p>
        </w:tc>
      </w:tr>
      <w:tr w:rsidR="003820A7" w:rsidRPr="00815C13" w:rsidTr="00276C9D">
        <w:trPr>
          <w:trHeight w:val="300"/>
        </w:trPr>
        <w:tc>
          <w:tcPr>
            <w:tcW w:w="3845"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Budgetposter</w:t>
            </w:r>
          </w:p>
        </w:tc>
        <w:tc>
          <w:tcPr>
            <w:tcW w:w="1984"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WP1</w:t>
            </w:r>
          </w:p>
        </w:tc>
        <w:tc>
          <w:tcPr>
            <w:tcW w:w="181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WP2</w:t>
            </w:r>
          </w:p>
        </w:tc>
        <w:tc>
          <w:tcPr>
            <w:tcW w:w="158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w:t>
            </w:r>
          </w:p>
        </w:tc>
        <w:tc>
          <w:tcPr>
            <w:tcW w:w="1701"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APn</w:t>
            </w:r>
          </w:p>
        </w:tc>
        <w:tc>
          <w:tcPr>
            <w:tcW w:w="2835"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Totalt</w:t>
            </w:r>
          </w:p>
        </w:tc>
      </w:tr>
      <w:tr w:rsidR="003820A7" w:rsidRPr="00815C13" w:rsidTr="00276C9D">
        <w:trPr>
          <w:trHeight w:val="300"/>
        </w:trPr>
        <w:tc>
          <w:tcPr>
            <w:tcW w:w="3845"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Personal</w:t>
            </w:r>
          </w:p>
        </w:tc>
        <w:tc>
          <w:tcPr>
            <w:tcW w:w="1984"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1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8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01"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835"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3845"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Kontor och administration</w:t>
            </w:r>
          </w:p>
        </w:tc>
        <w:tc>
          <w:tcPr>
            <w:tcW w:w="1984"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1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8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01"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835"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3845"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Resor och logi</w:t>
            </w:r>
          </w:p>
        </w:tc>
        <w:tc>
          <w:tcPr>
            <w:tcW w:w="1984"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1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8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01"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835"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41398E" w:rsidTr="00276C9D">
        <w:trPr>
          <w:trHeight w:val="300"/>
        </w:trPr>
        <w:tc>
          <w:tcPr>
            <w:tcW w:w="3845" w:type="dxa"/>
            <w:tcBorders>
              <w:top w:val="nil"/>
              <w:left w:val="single" w:sz="4" w:space="0" w:color="auto"/>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Extern expertis och externa tjänster</w:t>
            </w:r>
          </w:p>
        </w:tc>
        <w:tc>
          <w:tcPr>
            <w:tcW w:w="1984" w:type="dxa"/>
            <w:tcBorders>
              <w:top w:val="nil"/>
              <w:left w:val="nil"/>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 </w:t>
            </w:r>
          </w:p>
        </w:tc>
        <w:tc>
          <w:tcPr>
            <w:tcW w:w="1816" w:type="dxa"/>
            <w:tcBorders>
              <w:top w:val="nil"/>
              <w:left w:val="nil"/>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 </w:t>
            </w:r>
          </w:p>
        </w:tc>
        <w:tc>
          <w:tcPr>
            <w:tcW w:w="1586" w:type="dxa"/>
            <w:tcBorders>
              <w:top w:val="nil"/>
              <w:left w:val="nil"/>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 </w:t>
            </w:r>
          </w:p>
        </w:tc>
        <w:tc>
          <w:tcPr>
            <w:tcW w:w="1701" w:type="dxa"/>
            <w:tcBorders>
              <w:top w:val="nil"/>
              <w:left w:val="nil"/>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 </w:t>
            </w:r>
          </w:p>
        </w:tc>
        <w:tc>
          <w:tcPr>
            <w:tcW w:w="2835" w:type="dxa"/>
            <w:tcBorders>
              <w:top w:val="nil"/>
              <w:left w:val="nil"/>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 </w:t>
            </w:r>
          </w:p>
        </w:tc>
      </w:tr>
      <w:tr w:rsidR="003820A7" w:rsidRPr="00815C13" w:rsidTr="00276C9D">
        <w:trPr>
          <w:trHeight w:val="300"/>
        </w:trPr>
        <w:tc>
          <w:tcPr>
            <w:tcW w:w="3845"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Utrustning</w:t>
            </w:r>
          </w:p>
        </w:tc>
        <w:tc>
          <w:tcPr>
            <w:tcW w:w="1984"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1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8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01"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835"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41398E" w:rsidTr="00276C9D">
        <w:trPr>
          <w:trHeight w:val="300"/>
        </w:trPr>
        <w:tc>
          <w:tcPr>
            <w:tcW w:w="3845" w:type="dxa"/>
            <w:tcBorders>
              <w:top w:val="nil"/>
              <w:left w:val="single" w:sz="4" w:space="0" w:color="auto"/>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lastRenderedPageBreak/>
              <w:t>Infrastrukturs- samt bygg- och anläggningsarbeten</w:t>
            </w:r>
          </w:p>
        </w:tc>
        <w:tc>
          <w:tcPr>
            <w:tcW w:w="1984" w:type="dxa"/>
            <w:tcBorders>
              <w:top w:val="nil"/>
              <w:left w:val="nil"/>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 </w:t>
            </w:r>
          </w:p>
        </w:tc>
        <w:tc>
          <w:tcPr>
            <w:tcW w:w="1816" w:type="dxa"/>
            <w:tcBorders>
              <w:top w:val="nil"/>
              <w:left w:val="nil"/>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 </w:t>
            </w:r>
          </w:p>
        </w:tc>
        <w:tc>
          <w:tcPr>
            <w:tcW w:w="1586" w:type="dxa"/>
            <w:tcBorders>
              <w:top w:val="nil"/>
              <w:left w:val="nil"/>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 </w:t>
            </w:r>
          </w:p>
        </w:tc>
        <w:tc>
          <w:tcPr>
            <w:tcW w:w="1701" w:type="dxa"/>
            <w:tcBorders>
              <w:top w:val="nil"/>
              <w:left w:val="nil"/>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 </w:t>
            </w:r>
          </w:p>
        </w:tc>
        <w:tc>
          <w:tcPr>
            <w:tcW w:w="2835" w:type="dxa"/>
            <w:tcBorders>
              <w:top w:val="nil"/>
              <w:left w:val="nil"/>
              <w:bottom w:val="single" w:sz="4" w:space="0" w:color="auto"/>
              <w:right w:val="single" w:sz="4" w:space="0" w:color="auto"/>
            </w:tcBorders>
            <w:noWrap/>
            <w:vAlign w:val="bottom"/>
            <w:hideMark/>
          </w:tcPr>
          <w:p w:rsidR="003820A7" w:rsidRPr="00E76F59" w:rsidRDefault="003820A7" w:rsidP="00276C9D">
            <w:pPr>
              <w:suppressAutoHyphens w:val="0"/>
              <w:spacing w:after="0" w:line="240" w:lineRule="auto"/>
              <w:rPr>
                <w:b/>
                <w:bCs/>
                <w:color w:val="000000"/>
                <w:sz w:val="20"/>
                <w:szCs w:val="20"/>
                <w:lang w:val="sv-SE"/>
              </w:rPr>
            </w:pPr>
            <w:r>
              <w:rPr>
                <w:b/>
                <w:bCs/>
                <w:color w:val="000000"/>
                <w:sz w:val="20"/>
                <w:szCs w:val="20"/>
                <w:lang w:val="sv-SE"/>
              </w:rPr>
              <w:t> </w:t>
            </w:r>
          </w:p>
        </w:tc>
      </w:tr>
      <w:tr w:rsidR="003820A7" w:rsidRPr="00815C13" w:rsidTr="00276C9D">
        <w:trPr>
          <w:trHeight w:val="300"/>
        </w:trPr>
        <w:tc>
          <w:tcPr>
            <w:tcW w:w="3845"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Delsumma</w:t>
            </w:r>
          </w:p>
        </w:tc>
        <w:tc>
          <w:tcPr>
            <w:tcW w:w="1984"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1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8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01"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835"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3845"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Intäkter</w:t>
            </w:r>
          </w:p>
        </w:tc>
        <w:tc>
          <w:tcPr>
            <w:tcW w:w="1984"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1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8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01"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835"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r w:rsidR="003820A7" w:rsidRPr="00815C13" w:rsidTr="00276C9D">
        <w:trPr>
          <w:trHeight w:val="300"/>
        </w:trPr>
        <w:tc>
          <w:tcPr>
            <w:tcW w:w="3845" w:type="dxa"/>
            <w:tcBorders>
              <w:top w:val="nil"/>
              <w:left w:val="single" w:sz="4" w:space="0" w:color="auto"/>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Totalt</w:t>
            </w:r>
          </w:p>
        </w:tc>
        <w:tc>
          <w:tcPr>
            <w:tcW w:w="1984"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81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586"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1701"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c>
          <w:tcPr>
            <w:tcW w:w="2835" w:type="dxa"/>
            <w:tcBorders>
              <w:top w:val="nil"/>
              <w:left w:val="nil"/>
              <w:bottom w:val="single" w:sz="4" w:space="0" w:color="auto"/>
              <w:right w:val="single" w:sz="4" w:space="0" w:color="auto"/>
            </w:tcBorders>
            <w:noWrap/>
            <w:vAlign w:val="bottom"/>
            <w:hideMark/>
          </w:tcPr>
          <w:p w:rsidR="003820A7" w:rsidRPr="00815C13" w:rsidRDefault="003820A7" w:rsidP="00276C9D">
            <w:pPr>
              <w:suppressAutoHyphens w:val="0"/>
              <w:spacing w:after="0" w:line="240" w:lineRule="auto"/>
              <w:rPr>
                <w:b/>
                <w:bCs/>
                <w:color w:val="000000"/>
                <w:sz w:val="20"/>
                <w:szCs w:val="20"/>
              </w:rPr>
            </w:pPr>
            <w:r>
              <w:rPr>
                <w:b/>
                <w:bCs/>
                <w:color w:val="000000"/>
                <w:sz w:val="20"/>
                <w:szCs w:val="20"/>
                <w:lang w:val="sv-SE"/>
              </w:rPr>
              <w:t> </w:t>
            </w:r>
          </w:p>
        </w:tc>
      </w:tr>
    </w:tbl>
    <w:p w:rsidR="003820A7" w:rsidRDefault="003820A7" w:rsidP="00F25CF8">
      <w:pPr>
        <w:spacing w:after="0"/>
        <w:rPr>
          <w:rFonts w:cs="Open Sans"/>
          <w:bCs/>
          <w:sz w:val="20"/>
          <w:szCs w:val="20"/>
        </w:rPr>
      </w:pPr>
    </w:p>
    <w:p w:rsidR="003820A7" w:rsidRDefault="003820A7" w:rsidP="00F25CF8">
      <w:pPr>
        <w:spacing w:after="0"/>
        <w:rPr>
          <w:rFonts w:cs="Open Sans"/>
          <w:bCs/>
          <w:sz w:val="20"/>
          <w:szCs w:val="20"/>
        </w:rPr>
      </w:pPr>
    </w:p>
    <w:p w:rsidR="003820A7" w:rsidRDefault="003820A7" w:rsidP="00997AD5">
      <w:pPr>
        <w:spacing w:after="60"/>
        <w:jc w:val="both"/>
        <w:rPr>
          <w:rFonts w:cs="Open Sans"/>
          <w:bCs/>
          <w:sz w:val="20"/>
          <w:szCs w:val="20"/>
        </w:rPr>
      </w:pPr>
      <w:r>
        <w:rPr>
          <w:rFonts w:cs="Open Sans"/>
          <w:b/>
          <w:bCs/>
          <w:color w:val="97A5D4"/>
          <w:sz w:val="24"/>
          <w:szCs w:val="24"/>
          <w:lang w:val="sv-SE"/>
        </w:rPr>
        <w:t>F. Riskhantering</w:t>
      </w:r>
    </w:p>
    <w:tbl>
      <w:tblPr>
        <w:tblW w:w="13779" w:type="dxa"/>
        <w:tblInd w:w="108" w:type="dxa"/>
        <w:tblLayout w:type="fixed"/>
        <w:tblLook w:val="0000" w:firstRow="0" w:lastRow="0" w:firstColumn="0" w:lastColumn="0" w:noHBand="0" w:noVBand="0"/>
      </w:tblPr>
      <w:tblGrid>
        <w:gridCol w:w="3839"/>
        <w:gridCol w:w="2755"/>
        <w:gridCol w:w="3118"/>
        <w:gridCol w:w="4067"/>
      </w:tblGrid>
      <w:tr w:rsidR="003820A7" w:rsidRPr="00156D73" w:rsidTr="007202F9">
        <w:tc>
          <w:tcPr>
            <w:tcW w:w="3839"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95F1C">
            <w:pPr>
              <w:spacing w:after="0"/>
              <w:jc w:val="center"/>
              <w:rPr>
                <w:rFonts w:cs="Open Sans"/>
                <w:b/>
                <w:sz w:val="20"/>
                <w:szCs w:val="20"/>
              </w:rPr>
            </w:pPr>
            <w:r>
              <w:rPr>
                <w:rFonts w:cs="Open Sans"/>
                <w:b/>
                <w:bCs/>
                <w:sz w:val="20"/>
                <w:szCs w:val="20"/>
                <w:lang w:val="sv-SE"/>
              </w:rPr>
              <w:t>Riskbeskrivning</w:t>
            </w:r>
          </w:p>
        </w:tc>
        <w:tc>
          <w:tcPr>
            <w:tcW w:w="2755"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95F1C">
            <w:pPr>
              <w:spacing w:after="0"/>
              <w:jc w:val="center"/>
              <w:rPr>
                <w:rFonts w:cs="Open Sans"/>
                <w:b/>
                <w:sz w:val="20"/>
                <w:szCs w:val="20"/>
              </w:rPr>
            </w:pPr>
            <w:r>
              <w:rPr>
                <w:rFonts w:cs="Open Sans"/>
                <w:b/>
                <w:bCs/>
                <w:sz w:val="20"/>
                <w:szCs w:val="20"/>
                <w:lang w:val="sv-SE"/>
              </w:rPr>
              <w:t>inverkan</w:t>
            </w:r>
          </w:p>
        </w:tc>
        <w:tc>
          <w:tcPr>
            <w:tcW w:w="3118"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95F1C">
            <w:pPr>
              <w:spacing w:after="0"/>
              <w:jc w:val="center"/>
              <w:rPr>
                <w:sz w:val="20"/>
                <w:szCs w:val="20"/>
              </w:rPr>
            </w:pPr>
            <w:r>
              <w:rPr>
                <w:rFonts w:cs="Open Sans"/>
                <w:b/>
                <w:bCs/>
                <w:sz w:val="20"/>
                <w:szCs w:val="20"/>
                <w:lang w:val="sv-SE"/>
              </w:rPr>
              <w:t>sannolikhet</w:t>
            </w:r>
          </w:p>
        </w:tc>
        <w:tc>
          <w:tcPr>
            <w:tcW w:w="4067" w:type="dxa"/>
            <w:tcBorders>
              <w:top w:val="single" w:sz="4" w:space="0" w:color="000000"/>
              <w:left w:val="single" w:sz="4" w:space="0" w:color="000000"/>
              <w:bottom w:val="single" w:sz="4" w:space="0" w:color="000000"/>
              <w:right w:val="single" w:sz="4" w:space="0" w:color="000000"/>
            </w:tcBorders>
            <w:shd w:val="clear" w:color="auto" w:fill="E5DFEC"/>
          </w:tcPr>
          <w:p w:rsidR="003820A7" w:rsidRPr="00815C13" w:rsidRDefault="003820A7" w:rsidP="00E95F1C">
            <w:pPr>
              <w:spacing w:after="0"/>
              <w:jc w:val="center"/>
              <w:rPr>
                <w:rFonts w:cs="Open Sans"/>
                <w:b/>
                <w:sz w:val="20"/>
                <w:szCs w:val="20"/>
              </w:rPr>
            </w:pPr>
            <w:r>
              <w:rPr>
                <w:rFonts w:cs="Open Sans"/>
                <w:b/>
                <w:bCs/>
                <w:sz w:val="20"/>
                <w:szCs w:val="20"/>
                <w:lang w:val="sv-SE"/>
              </w:rPr>
              <w:t>Åtgärder för riskminskning</w:t>
            </w:r>
          </w:p>
        </w:tc>
      </w:tr>
      <w:tr w:rsidR="003820A7" w:rsidRPr="007202F9" w:rsidTr="007202F9">
        <w:trPr>
          <w:trHeight w:val="458"/>
        </w:trPr>
        <w:tc>
          <w:tcPr>
            <w:tcW w:w="3839" w:type="dxa"/>
            <w:tcBorders>
              <w:top w:val="single" w:sz="4" w:space="0" w:color="000000"/>
              <w:left w:val="single" w:sz="4" w:space="0" w:color="000000"/>
              <w:bottom w:val="single" w:sz="4" w:space="0" w:color="000000"/>
              <w:right w:val="single" w:sz="4" w:space="0" w:color="000000"/>
            </w:tcBorders>
          </w:tcPr>
          <w:p w:rsidR="003820A7" w:rsidRPr="00F17939" w:rsidRDefault="003820A7" w:rsidP="007202F9">
            <w:pPr>
              <w:spacing w:after="0"/>
              <w:rPr>
                <w:rFonts w:cs="Open Sans"/>
                <w:b/>
                <w:i/>
                <w:sz w:val="20"/>
                <w:szCs w:val="20"/>
                <w:lang w:val="sv-SE"/>
              </w:rPr>
            </w:pPr>
            <w:r>
              <w:rPr>
                <w:rFonts w:cs="Open Sans"/>
                <w:b/>
                <w:bCs/>
                <w:color w:val="548DD4"/>
                <w:sz w:val="20"/>
                <w:szCs w:val="20"/>
                <w:lang w:val="sv-SE"/>
              </w:rPr>
              <w:t>[500 tecken]</w:t>
            </w:r>
            <w:r>
              <w:rPr>
                <w:rFonts w:cs="Open Sans"/>
                <w:color w:val="548DD4"/>
                <w:sz w:val="20"/>
                <w:szCs w:val="20"/>
                <w:lang w:val="sv-SE"/>
              </w:rPr>
              <w:t xml:space="preserve"> </w:t>
            </w:r>
            <w:r>
              <w:rPr>
                <w:rFonts w:cs="Open Sans"/>
                <w:i/>
                <w:iCs/>
                <w:color w:val="548DD4"/>
                <w:sz w:val="20"/>
                <w:szCs w:val="20"/>
                <w:lang w:val="sv-SE"/>
              </w:rPr>
              <w:t xml:space="preserve">Beskriv era risker och lägg till så många risker som behövs </w:t>
            </w:r>
          </w:p>
        </w:tc>
        <w:tc>
          <w:tcPr>
            <w:tcW w:w="2755" w:type="dxa"/>
            <w:tcBorders>
              <w:top w:val="single" w:sz="4" w:space="0" w:color="000000"/>
              <w:left w:val="single" w:sz="4" w:space="0" w:color="000000"/>
              <w:bottom w:val="single" w:sz="4" w:space="0" w:color="000000"/>
              <w:right w:val="single" w:sz="4" w:space="0" w:color="000000"/>
            </w:tcBorders>
          </w:tcPr>
          <w:p w:rsidR="003820A7" w:rsidRPr="00815C13" w:rsidRDefault="003820A7" w:rsidP="00E95F1C">
            <w:pPr>
              <w:numPr>
                <w:ilvl w:val="0"/>
                <w:numId w:val="16"/>
              </w:numPr>
              <w:spacing w:after="0" w:line="100" w:lineRule="atLeast"/>
              <w:rPr>
                <w:rFonts w:cs="Open Sans"/>
                <w:i/>
                <w:sz w:val="20"/>
                <w:szCs w:val="20"/>
              </w:rPr>
            </w:pPr>
            <w:r>
              <w:rPr>
                <w:rFonts w:cs="Open Sans"/>
                <w:i/>
                <w:iCs/>
                <w:sz w:val="20"/>
                <w:szCs w:val="20"/>
                <w:lang w:val="sv-SE"/>
              </w:rPr>
              <w:t>Incidentartad</w:t>
            </w:r>
          </w:p>
          <w:p w:rsidR="003820A7" w:rsidRPr="00815C13" w:rsidRDefault="003820A7" w:rsidP="00E95F1C">
            <w:pPr>
              <w:numPr>
                <w:ilvl w:val="0"/>
                <w:numId w:val="16"/>
              </w:numPr>
              <w:spacing w:after="0" w:line="100" w:lineRule="atLeast"/>
              <w:rPr>
                <w:rFonts w:cs="Open Sans"/>
                <w:i/>
                <w:sz w:val="20"/>
                <w:szCs w:val="20"/>
              </w:rPr>
            </w:pPr>
            <w:r>
              <w:rPr>
                <w:rFonts w:cs="Open Sans"/>
                <w:i/>
                <w:iCs/>
                <w:sz w:val="20"/>
                <w:szCs w:val="20"/>
                <w:lang w:val="sv-SE"/>
              </w:rPr>
              <w:t>Mindre</w:t>
            </w:r>
          </w:p>
          <w:p w:rsidR="003820A7" w:rsidRPr="00815C13" w:rsidRDefault="003820A7" w:rsidP="00E95F1C">
            <w:pPr>
              <w:numPr>
                <w:ilvl w:val="0"/>
                <w:numId w:val="16"/>
              </w:numPr>
              <w:spacing w:after="0" w:line="100" w:lineRule="atLeast"/>
              <w:rPr>
                <w:rFonts w:cs="Open Sans"/>
                <w:i/>
                <w:sz w:val="20"/>
                <w:szCs w:val="20"/>
              </w:rPr>
            </w:pPr>
            <w:r>
              <w:rPr>
                <w:rFonts w:cs="Open Sans"/>
                <w:i/>
                <w:iCs/>
                <w:sz w:val="20"/>
                <w:szCs w:val="20"/>
                <w:lang w:val="sv-SE"/>
              </w:rPr>
              <w:t>Allvarlig</w:t>
            </w:r>
          </w:p>
          <w:p w:rsidR="003820A7" w:rsidRPr="00815C13" w:rsidRDefault="003820A7" w:rsidP="00E95F1C">
            <w:pPr>
              <w:numPr>
                <w:ilvl w:val="0"/>
                <w:numId w:val="16"/>
              </w:numPr>
              <w:spacing w:after="0" w:line="100" w:lineRule="atLeast"/>
              <w:rPr>
                <w:rFonts w:cs="Open Sans"/>
                <w:i/>
                <w:sz w:val="20"/>
                <w:szCs w:val="20"/>
              </w:rPr>
            </w:pPr>
            <w:r>
              <w:rPr>
                <w:rFonts w:cs="Open Sans"/>
                <w:i/>
                <w:iCs/>
                <w:sz w:val="20"/>
                <w:szCs w:val="20"/>
                <w:lang w:val="sv-SE"/>
              </w:rPr>
              <w:t>Större</w:t>
            </w:r>
          </w:p>
          <w:p w:rsidR="003820A7" w:rsidRPr="0067110E" w:rsidRDefault="003820A7" w:rsidP="00E95F1C">
            <w:pPr>
              <w:numPr>
                <w:ilvl w:val="0"/>
                <w:numId w:val="16"/>
              </w:numPr>
              <w:spacing w:after="0" w:line="100" w:lineRule="atLeast"/>
              <w:rPr>
                <w:sz w:val="20"/>
                <w:szCs w:val="20"/>
              </w:rPr>
            </w:pPr>
            <w:r>
              <w:rPr>
                <w:rFonts w:cs="Open Sans"/>
                <w:i/>
                <w:iCs/>
                <w:sz w:val="20"/>
                <w:szCs w:val="20"/>
                <w:lang w:val="sv-SE"/>
              </w:rPr>
              <w:t>Katastrofal</w:t>
            </w:r>
          </w:p>
        </w:tc>
        <w:tc>
          <w:tcPr>
            <w:tcW w:w="3118" w:type="dxa"/>
            <w:tcBorders>
              <w:top w:val="single" w:sz="4" w:space="0" w:color="000000"/>
              <w:left w:val="single" w:sz="4" w:space="0" w:color="000000"/>
              <w:bottom w:val="single" w:sz="4" w:space="0" w:color="000000"/>
              <w:right w:val="single" w:sz="4" w:space="0" w:color="000000"/>
            </w:tcBorders>
          </w:tcPr>
          <w:p w:rsidR="003820A7" w:rsidRPr="00815C13" w:rsidRDefault="003820A7" w:rsidP="00E95F1C">
            <w:pPr>
              <w:numPr>
                <w:ilvl w:val="0"/>
                <w:numId w:val="17"/>
              </w:numPr>
              <w:spacing w:after="0" w:line="100" w:lineRule="atLeast"/>
              <w:rPr>
                <w:rFonts w:cs="Open Sans"/>
                <w:i/>
                <w:sz w:val="20"/>
                <w:szCs w:val="20"/>
              </w:rPr>
            </w:pPr>
            <w:r>
              <w:rPr>
                <w:rFonts w:cs="Open Sans"/>
                <w:i/>
                <w:iCs/>
                <w:sz w:val="20"/>
                <w:szCs w:val="20"/>
                <w:lang w:val="sv-SE"/>
              </w:rPr>
              <w:t>Osannolik</w:t>
            </w:r>
          </w:p>
          <w:p w:rsidR="003820A7" w:rsidRPr="00815C13" w:rsidRDefault="003820A7" w:rsidP="00E95F1C">
            <w:pPr>
              <w:numPr>
                <w:ilvl w:val="0"/>
                <w:numId w:val="17"/>
              </w:numPr>
              <w:spacing w:after="0" w:line="100" w:lineRule="atLeast"/>
              <w:rPr>
                <w:rFonts w:cs="Open Sans"/>
                <w:i/>
                <w:sz w:val="20"/>
                <w:szCs w:val="20"/>
              </w:rPr>
            </w:pPr>
            <w:r>
              <w:rPr>
                <w:rFonts w:cs="Open Sans"/>
                <w:i/>
                <w:iCs/>
                <w:sz w:val="20"/>
                <w:szCs w:val="20"/>
                <w:lang w:val="sv-SE"/>
              </w:rPr>
              <w:t>Ringa</w:t>
            </w:r>
          </w:p>
          <w:p w:rsidR="003820A7" w:rsidRPr="00815C13" w:rsidRDefault="003820A7" w:rsidP="00E95F1C">
            <w:pPr>
              <w:numPr>
                <w:ilvl w:val="0"/>
                <w:numId w:val="17"/>
              </w:numPr>
              <w:spacing w:after="0" w:line="100" w:lineRule="atLeast"/>
              <w:rPr>
                <w:rFonts w:cs="Open Sans"/>
                <w:i/>
                <w:sz w:val="20"/>
                <w:szCs w:val="20"/>
              </w:rPr>
            </w:pPr>
            <w:r>
              <w:rPr>
                <w:rFonts w:cs="Open Sans"/>
                <w:i/>
                <w:iCs/>
                <w:sz w:val="20"/>
                <w:szCs w:val="20"/>
                <w:lang w:val="sv-SE"/>
              </w:rPr>
              <w:t>Möjlig</w:t>
            </w:r>
          </w:p>
          <w:p w:rsidR="003820A7" w:rsidRPr="00815C13" w:rsidRDefault="003820A7" w:rsidP="00E95F1C">
            <w:pPr>
              <w:numPr>
                <w:ilvl w:val="0"/>
                <w:numId w:val="17"/>
              </w:numPr>
              <w:spacing w:after="0" w:line="100" w:lineRule="atLeast"/>
              <w:rPr>
                <w:rFonts w:cs="Open Sans"/>
                <w:i/>
                <w:sz w:val="20"/>
                <w:szCs w:val="20"/>
              </w:rPr>
            </w:pPr>
            <w:r>
              <w:rPr>
                <w:rFonts w:cs="Open Sans"/>
                <w:i/>
                <w:iCs/>
                <w:sz w:val="20"/>
                <w:szCs w:val="20"/>
                <w:lang w:val="sv-SE"/>
              </w:rPr>
              <w:t>Sannolik</w:t>
            </w:r>
          </w:p>
          <w:p w:rsidR="003820A7" w:rsidRPr="0067110E" w:rsidRDefault="003820A7" w:rsidP="00E95F1C">
            <w:pPr>
              <w:numPr>
                <w:ilvl w:val="0"/>
                <w:numId w:val="17"/>
              </w:numPr>
              <w:spacing w:after="0" w:line="100" w:lineRule="atLeast"/>
              <w:rPr>
                <w:sz w:val="20"/>
                <w:szCs w:val="20"/>
              </w:rPr>
            </w:pPr>
            <w:r>
              <w:rPr>
                <w:rFonts w:cs="Open Sans"/>
                <w:i/>
                <w:iCs/>
                <w:sz w:val="20"/>
                <w:szCs w:val="20"/>
                <w:lang w:val="sv-SE"/>
              </w:rPr>
              <w:t>Trolig</w:t>
            </w:r>
          </w:p>
        </w:tc>
        <w:tc>
          <w:tcPr>
            <w:tcW w:w="4067" w:type="dxa"/>
            <w:tcBorders>
              <w:top w:val="single" w:sz="4" w:space="0" w:color="000000"/>
              <w:left w:val="single" w:sz="4" w:space="0" w:color="000000"/>
              <w:bottom w:val="single" w:sz="4" w:space="0" w:color="000000"/>
              <w:right w:val="single" w:sz="4" w:space="0" w:color="000000"/>
            </w:tcBorders>
          </w:tcPr>
          <w:p w:rsidR="003820A7" w:rsidRPr="00815C13" w:rsidRDefault="003820A7" w:rsidP="00E95F1C">
            <w:pPr>
              <w:spacing w:after="0" w:line="100" w:lineRule="atLeast"/>
              <w:rPr>
                <w:rFonts w:cs="Open Sans"/>
                <w:i/>
                <w:sz w:val="20"/>
                <w:szCs w:val="20"/>
              </w:rPr>
            </w:pPr>
            <w:r>
              <w:rPr>
                <w:rFonts w:cs="Open Sans"/>
                <w:b/>
                <w:bCs/>
                <w:color w:val="548DD4"/>
                <w:sz w:val="20"/>
                <w:szCs w:val="20"/>
                <w:lang w:val="sv-SE"/>
              </w:rPr>
              <w:t>[500 tecken]</w:t>
            </w:r>
          </w:p>
        </w:tc>
      </w:tr>
    </w:tbl>
    <w:p w:rsidR="003820A7" w:rsidRDefault="003820A7" w:rsidP="00F25CF8">
      <w:pPr>
        <w:spacing w:after="0"/>
        <w:rPr>
          <w:rFonts w:cs="Open Sans"/>
          <w:bCs/>
          <w:sz w:val="20"/>
          <w:szCs w:val="20"/>
        </w:rPr>
      </w:pPr>
    </w:p>
    <w:p w:rsidR="003820A7" w:rsidRDefault="003820A7">
      <w:pPr>
        <w:suppressAutoHyphens w:val="0"/>
        <w:spacing w:after="0" w:line="240" w:lineRule="auto"/>
        <w:rPr>
          <w:rFonts w:cs="Open Sans"/>
          <w:bCs/>
          <w:sz w:val="20"/>
          <w:szCs w:val="20"/>
        </w:rPr>
      </w:pPr>
      <w:r>
        <w:rPr>
          <w:rFonts w:cs="Open Sans"/>
          <w:sz w:val="20"/>
          <w:szCs w:val="20"/>
          <w:lang w:val="sv-SE"/>
        </w:rPr>
        <w:br w:type="page"/>
      </w:r>
    </w:p>
    <w:p w:rsidR="003820A7" w:rsidRPr="00790818" w:rsidRDefault="003820A7" w:rsidP="00790818">
      <w:pPr>
        <w:spacing w:after="60"/>
        <w:jc w:val="both"/>
        <w:rPr>
          <w:rFonts w:ascii="Trebuchet MS" w:hAnsi="Trebuchet MS" w:cs="Arial"/>
          <w:b/>
          <w:bCs/>
          <w:color w:val="0E4096"/>
        </w:rPr>
      </w:pPr>
      <w:bookmarkStart w:id="1" w:name="_Toc403980661"/>
      <w:r>
        <w:rPr>
          <w:rFonts w:cs="Open Sans"/>
          <w:b/>
          <w:bCs/>
          <w:color w:val="97A5D4"/>
          <w:sz w:val="24"/>
          <w:szCs w:val="24"/>
          <w:lang w:val="sv-SE"/>
        </w:rPr>
        <w:lastRenderedPageBreak/>
        <w:t>Stadsmyndighetens bekräftelse</w:t>
      </w:r>
      <w:bookmarkEnd w:id="1"/>
    </w:p>
    <w:p w:rsidR="003820A7" w:rsidRPr="00F06403" w:rsidRDefault="003820A7" w:rsidP="00790818">
      <w:pPr>
        <w:spacing w:after="60"/>
        <w:jc w:val="both"/>
        <w:rPr>
          <w:rFonts w:asciiTheme="minorHAnsi" w:hAnsiTheme="minorHAnsi" w:cs="Arial"/>
          <w:sz w:val="20"/>
          <w:szCs w:val="20"/>
          <w:lang w:val="sv-SE"/>
        </w:rPr>
      </w:pPr>
      <w:r w:rsidRPr="00F06403">
        <w:rPr>
          <w:rFonts w:asciiTheme="minorHAnsi" w:hAnsiTheme="minorHAnsi" w:cs="Arial"/>
          <w:sz w:val="20"/>
          <w:szCs w:val="20"/>
          <w:lang w:val="sv-SE"/>
        </w:rPr>
        <w:t>Genom att underteckna ansökningsformuläret bekräftar (den huvudansvariga) stadsmyndigheten att:</w:t>
      </w:r>
    </w:p>
    <w:p w:rsidR="003820A7" w:rsidRPr="00F06403" w:rsidRDefault="003820A7" w:rsidP="00790818">
      <w:pPr>
        <w:numPr>
          <w:ilvl w:val="0"/>
          <w:numId w:val="45"/>
        </w:numPr>
        <w:suppressAutoHyphens w:val="0"/>
        <w:spacing w:after="60" w:line="240" w:lineRule="auto"/>
        <w:jc w:val="both"/>
        <w:rPr>
          <w:rFonts w:asciiTheme="minorHAnsi" w:hAnsiTheme="minorHAnsi" w:cs="Arial"/>
          <w:sz w:val="20"/>
          <w:szCs w:val="20"/>
          <w:lang w:val="sv-SE"/>
        </w:rPr>
      </w:pPr>
      <w:r w:rsidRPr="00F06403">
        <w:rPr>
          <w:rFonts w:asciiTheme="minorHAnsi" w:hAnsiTheme="minorHAnsi" w:cs="Arial"/>
          <w:sz w:val="20"/>
          <w:szCs w:val="20"/>
          <w:lang w:val="sv-SE"/>
        </w:rPr>
        <w:t>Projektet varken i sin helhet eller delar därav har eller kommer att mottaga någon ytterligare kompletterande EU-finansiering (undantaget den finansiering som angivits i detta ansökningsformulär) under projektets varaktighet;</w:t>
      </w:r>
    </w:p>
    <w:p w:rsidR="003820A7" w:rsidRPr="00F06403" w:rsidRDefault="003820A7" w:rsidP="00790818">
      <w:pPr>
        <w:numPr>
          <w:ilvl w:val="0"/>
          <w:numId w:val="45"/>
        </w:numPr>
        <w:suppressAutoHyphens w:val="0"/>
        <w:spacing w:after="60" w:line="240" w:lineRule="auto"/>
        <w:jc w:val="both"/>
        <w:rPr>
          <w:rFonts w:asciiTheme="minorHAnsi" w:hAnsiTheme="minorHAnsi" w:cs="Arial"/>
          <w:sz w:val="20"/>
          <w:szCs w:val="20"/>
          <w:lang w:val="sv-SE"/>
        </w:rPr>
      </w:pPr>
      <w:r w:rsidRPr="00F06403">
        <w:rPr>
          <w:rFonts w:asciiTheme="minorHAnsi" w:hAnsiTheme="minorHAnsi" w:cs="Arial"/>
          <w:sz w:val="20"/>
          <w:szCs w:val="20"/>
          <w:lang w:val="sv-SE"/>
        </w:rPr>
        <w:t>De projektsamarbetspartner som angivits i ansökningsformuläret är förbundna att medverka i projektåtgärderna och projektfinansieringen;</w:t>
      </w:r>
    </w:p>
    <w:p w:rsidR="003820A7" w:rsidRPr="00F06403" w:rsidRDefault="003820A7" w:rsidP="00790818">
      <w:pPr>
        <w:numPr>
          <w:ilvl w:val="0"/>
          <w:numId w:val="45"/>
        </w:numPr>
        <w:suppressAutoHyphens w:val="0"/>
        <w:spacing w:after="60" w:line="240" w:lineRule="auto"/>
        <w:jc w:val="both"/>
        <w:rPr>
          <w:rFonts w:asciiTheme="minorHAnsi" w:hAnsiTheme="minorHAnsi" w:cs="Arial"/>
          <w:sz w:val="20"/>
          <w:szCs w:val="20"/>
          <w:lang w:val="sv-SE"/>
        </w:rPr>
      </w:pPr>
      <w:r w:rsidRPr="00F06403">
        <w:rPr>
          <w:rFonts w:asciiTheme="minorHAnsi" w:hAnsiTheme="minorHAnsi" w:cs="Arial"/>
          <w:sz w:val="20"/>
          <w:szCs w:val="20"/>
          <w:lang w:val="sv-SE"/>
        </w:rPr>
        <w:t>Projektet ligger i linje med gällande EU-lagstiftning och EU-policyer samt gällande nationell lagstiftning och nationella policyer för de länder som berörs;</w:t>
      </w:r>
    </w:p>
    <w:p w:rsidR="003820A7" w:rsidRPr="00F06403" w:rsidRDefault="003820A7" w:rsidP="00790818">
      <w:pPr>
        <w:numPr>
          <w:ilvl w:val="0"/>
          <w:numId w:val="45"/>
        </w:numPr>
        <w:suppressAutoHyphens w:val="0"/>
        <w:spacing w:after="60" w:line="240" w:lineRule="auto"/>
        <w:jc w:val="both"/>
        <w:rPr>
          <w:rFonts w:asciiTheme="minorHAnsi" w:hAnsiTheme="minorHAnsi" w:cs="Arial"/>
          <w:sz w:val="20"/>
          <w:szCs w:val="20"/>
          <w:lang w:val="sv-SE"/>
        </w:rPr>
      </w:pPr>
      <w:r w:rsidRPr="00F06403">
        <w:rPr>
          <w:rFonts w:asciiTheme="minorHAnsi" w:hAnsiTheme="minorHAnsi" w:cs="Arial"/>
          <w:sz w:val="20"/>
          <w:szCs w:val="20"/>
          <w:lang w:val="sv-SE"/>
        </w:rPr>
        <w:t>Stadsmyndigheten och samarbetspartnerna kommer agera i enlighet med bestämmelserna i de relevanta nationella regelverken och i EU:s regelverk, särskilt vad gäller strukturfonder, offentlig upphandling, statsbidrag, miljön och lika möjligheter, såväl som UIA-initiativets bestämmelser;</w:t>
      </w:r>
    </w:p>
    <w:p w:rsidR="003820A7" w:rsidRPr="00F06403" w:rsidRDefault="003820A7" w:rsidP="00790818">
      <w:pPr>
        <w:numPr>
          <w:ilvl w:val="0"/>
          <w:numId w:val="45"/>
        </w:numPr>
        <w:suppressAutoHyphens w:val="0"/>
        <w:spacing w:after="60" w:line="240" w:lineRule="auto"/>
        <w:jc w:val="both"/>
        <w:rPr>
          <w:rFonts w:asciiTheme="minorHAnsi" w:hAnsiTheme="minorHAnsi" w:cs="Arial"/>
          <w:sz w:val="20"/>
          <w:szCs w:val="20"/>
          <w:lang w:val="sv-SE"/>
        </w:rPr>
      </w:pPr>
      <w:r w:rsidRPr="00F06403">
        <w:rPr>
          <w:rFonts w:asciiTheme="minorHAnsi" w:hAnsiTheme="minorHAnsi" w:cs="Arial"/>
          <w:sz w:val="20"/>
          <w:szCs w:val="20"/>
          <w:lang w:val="sv-SE"/>
        </w:rPr>
        <w:t>Uppgifterna i ansökningsformuläret är riktiga och sanningsenliga utifrån den kännedom och de kunskaper stadsmyndigheten besitter.</w:t>
      </w:r>
    </w:p>
    <w:p w:rsidR="003820A7" w:rsidRPr="00F06403" w:rsidRDefault="003820A7" w:rsidP="00790818">
      <w:pPr>
        <w:spacing w:after="60"/>
        <w:jc w:val="both"/>
        <w:rPr>
          <w:rFonts w:asciiTheme="minorHAnsi" w:hAnsiTheme="minorHAnsi"/>
          <w:sz w:val="20"/>
          <w:szCs w:val="20"/>
          <w:lang w:val="sv-SE"/>
        </w:rPr>
      </w:pPr>
    </w:p>
    <w:p w:rsidR="003820A7" w:rsidRPr="00F06403" w:rsidRDefault="003820A7" w:rsidP="00790818">
      <w:pPr>
        <w:spacing w:after="60"/>
        <w:jc w:val="both"/>
        <w:rPr>
          <w:rFonts w:asciiTheme="minorHAnsi" w:hAnsiTheme="minorHAnsi"/>
          <w:sz w:val="20"/>
          <w:szCs w:val="20"/>
          <w:lang w:val="sv-S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819"/>
        <w:gridCol w:w="5820"/>
      </w:tblGrid>
      <w:tr w:rsidR="003820A7" w:rsidRPr="00F06403" w:rsidTr="00790818">
        <w:tc>
          <w:tcPr>
            <w:tcW w:w="3819" w:type="dxa"/>
            <w:shd w:val="clear" w:color="auto" w:fill="D9DBEE"/>
          </w:tcPr>
          <w:p w:rsidR="003820A7" w:rsidRPr="00F06403" w:rsidRDefault="003820A7" w:rsidP="00790818">
            <w:pPr>
              <w:spacing w:after="0"/>
              <w:rPr>
                <w:rFonts w:asciiTheme="minorHAnsi" w:hAnsiTheme="minorHAnsi" w:cs="Arial"/>
                <w:sz w:val="20"/>
                <w:szCs w:val="20"/>
              </w:rPr>
            </w:pPr>
            <w:r w:rsidRPr="00F06403">
              <w:rPr>
                <w:rFonts w:asciiTheme="minorHAnsi" w:hAnsiTheme="minorHAnsi" w:cs="Arial"/>
                <w:sz w:val="20"/>
                <w:szCs w:val="20"/>
                <w:lang w:val="sv-SE"/>
              </w:rPr>
              <w:t>Namn på undertecknande</w:t>
            </w:r>
          </w:p>
        </w:tc>
        <w:tc>
          <w:tcPr>
            <w:tcW w:w="5820" w:type="dxa"/>
            <w:shd w:val="clear" w:color="auto" w:fill="FFFFFF"/>
          </w:tcPr>
          <w:p w:rsidR="003820A7" w:rsidRPr="00F06403" w:rsidRDefault="003820A7" w:rsidP="00790818">
            <w:pPr>
              <w:spacing w:after="0"/>
              <w:rPr>
                <w:rFonts w:asciiTheme="minorHAnsi" w:hAnsiTheme="minorHAnsi" w:cs="Arial"/>
                <w:b/>
                <w:bCs/>
                <w:i/>
                <w:color w:val="0E4096"/>
                <w:sz w:val="16"/>
                <w:szCs w:val="16"/>
              </w:rPr>
            </w:pPr>
          </w:p>
        </w:tc>
      </w:tr>
      <w:tr w:rsidR="003820A7" w:rsidRPr="00F06403" w:rsidTr="00790818">
        <w:tc>
          <w:tcPr>
            <w:tcW w:w="3819" w:type="dxa"/>
            <w:shd w:val="clear" w:color="auto" w:fill="D9DBEE"/>
          </w:tcPr>
          <w:p w:rsidR="003820A7" w:rsidRPr="00F06403" w:rsidRDefault="003820A7" w:rsidP="00790818">
            <w:pPr>
              <w:spacing w:after="0"/>
              <w:rPr>
                <w:rFonts w:asciiTheme="minorHAnsi" w:hAnsiTheme="minorHAnsi" w:cs="Arial"/>
                <w:sz w:val="20"/>
                <w:szCs w:val="20"/>
              </w:rPr>
            </w:pPr>
            <w:r w:rsidRPr="00F06403">
              <w:rPr>
                <w:rFonts w:asciiTheme="minorHAnsi" w:hAnsiTheme="minorHAnsi" w:cs="Arial"/>
                <w:sz w:val="20"/>
                <w:szCs w:val="20"/>
                <w:lang w:val="sv-SE"/>
              </w:rPr>
              <w:t>Befattning för undertecknande</w:t>
            </w:r>
          </w:p>
        </w:tc>
        <w:tc>
          <w:tcPr>
            <w:tcW w:w="5820" w:type="dxa"/>
            <w:shd w:val="clear" w:color="auto" w:fill="FFFFFF"/>
          </w:tcPr>
          <w:p w:rsidR="003820A7" w:rsidRPr="00F06403" w:rsidRDefault="003820A7" w:rsidP="00790818">
            <w:pPr>
              <w:spacing w:after="0"/>
              <w:rPr>
                <w:rFonts w:asciiTheme="minorHAnsi" w:hAnsiTheme="minorHAnsi" w:cs="Arial"/>
                <w:b/>
                <w:bCs/>
                <w:i/>
                <w:color w:val="0E4096"/>
                <w:sz w:val="16"/>
                <w:szCs w:val="16"/>
              </w:rPr>
            </w:pPr>
          </w:p>
        </w:tc>
      </w:tr>
      <w:tr w:rsidR="003820A7" w:rsidRPr="00F06403" w:rsidTr="00790818">
        <w:tc>
          <w:tcPr>
            <w:tcW w:w="3819" w:type="dxa"/>
            <w:shd w:val="clear" w:color="auto" w:fill="D9DBEE"/>
          </w:tcPr>
          <w:p w:rsidR="003820A7" w:rsidRPr="00F06403" w:rsidRDefault="003820A7" w:rsidP="00790818">
            <w:pPr>
              <w:spacing w:after="0"/>
              <w:rPr>
                <w:rFonts w:asciiTheme="minorHAnsi" w:hAnsiTheme="minorHAnsi" w:cs="Arial"/>
                <w:sz w:val="20"/>
                <w:szCs w:val="20"/>
              </w:rPr>
            </w:pPr>
            <w:r w:rsidRPr="00F06403">
              <w:rPr>
                <w:rFonts w:asciiTheme="minorHAnsi" w:hAnsiTheme="minorHAnsi" w:cs="Arial"/>
                <w:sz w:val="20"/>
                <w:szCs w:val="20"/>
                <w:lang w:val="sv-SE"/>
              </w:rPr>
              <w:t>Ort och datum</w:t>
            </w:r>
          </w:p>
        </w:tc>
        <w:tc>
          <w:tcPr>
            <w:tcW w:w="5820" w:type="dxa"/>
            <w:shd w:val="clear" w:color="auto" w:fill="FFFFFF"/>
          </w:tcPr>
          <w:p w:rsidR="003820A7" w:rsidRPr="00F06403" w:rsidRDefault="003820A7" w:rsidP="00790818">
            <w:pPr>
              <w:spacing w:after="0"/>
              <w:rPr>
                <w:rFonts w:asciiTheme="minorHAnsi" w:hAnsiTheme="minorHAnsi"/>
                <w:i/>
                <w:sz w:val="16"/>
                <w:szCs w:val="16"/>
              </w:rPr>
            </w:pPr>
          </w:p>
        </w:tc>
      </w:tr>
      <w:tr w:rsidR="003820A7" w:rsidRPr="0041398E" w:rsidTr="00790818">
        <w:trPr>
          <w:trHeight w:val="885"/>
        </w:trPr>
        <w:tc>
          <w:tcPr>
            <w:tcW w:w="3819" w:type="dxa"/>
            <w:shd w:val="clear" w:color="auto" w:fill="D9DBEE"/>
          </w:tcPr>
          <w:p w:rsidR="003820A7" w:rsidRPr="00F06403" w:rsidRDefault="003820A7" w:rsidP="00790818">
            <w:pPr>
              <w:spacing w:after="0"/>
              <w:rPr>
                <w:rFonts w:asciiTheme="minorHAnsi" w:hAnsiTheme="minorHAnsi" w:cs="Arial"/>
                <w:sz w:val="20"/>
                <w:szCs w:val="20"/>
                <w:lang w:val="sv-SE"/>
              </w:rPr>
            </w:pPr>
            <w:r w:rsidRPr="00F06403">
              <w:rPr>
                <w:rFonts w:asciiTheme="minorHAnsi" w:hAnsiTheme="minorHAnsi" w:cs="Arial"/>
                <w:sz w:val="20"/>
                <w:szCs w:val="20"/>
                <w:lang w:val="sv-SE"/>
              </w:rPr>
              <w:t>Huvudpartnerns namnteckning och stämpel (om sådan finns)</w:t>
            </w:r>
          </w:p>
        </w:tc>
        <w:tc>
          <w:tcPr>
            <w:tcW w:w="5820" w:type="dxa"/>
            <w:shd w:val="clear" w:color="auto" w:fill="FFFFFF"/>
          </w:tcPr>
          <w:p w:rsidR="003820A7" w:rsidRPr="00F06403" w:rsidRDefault="003820A7" w:rsidP="00790818">
            <w:pPr>
              <w:spacing w:after="0"/>
              <w:rPr>
                <w:rFonts w:asciiTheme="minorHAnsi" w:hAnsiTheme="minorHAnsi" w:cs="Arial"/>
                <w:b/>
                <w:bCs/>
                <w:i/>
                <w:color w:val="0E4096"/>
                <w:sz w:val="16"/>
                <w:szCs w:val="16"/>
                <w:lang w:val="sv-SE"/>
              </w:rPr>
            </w:pPr>
          </w:p>
        </w:tc>
      </w:tr>
    </w:tbl>
    <w:p w:rsidR="003820A7" w:rsidRPr="00F17939" w:rsidRDefault="003820A7" w:rsidP="00F25CF8">
      <w:pPr>
        <w:spacing w:after="0"/>
        <w:rPr>
          <w:rFonts w:cs="Open Sans"/>
          <w:bCs/>
          <w:sz w:val="20"/>
          <w:szCs w:val="20"/>
          <w:lang w:val="sv-SE"/>
        </w:rPr>
      </w:pPr>
    </w:p>
    <w:sectPr w:rsidR="003820A7" w:rsidRPr="00F17939" w:rsidSect="000D41A2">
      <w:pgSz w:w="16838" w:h="11906" w:orient="landscape"/>
      <w:pgMar w:top="1417" w:right="1417" w:bottom="1417" w:left="1417" w:header="720" w:footer="708" w:gutter="0"/>
      <w:cols w:space="72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D60" w:rsidRDefault="00CC0D60" w:rsidP="007579DF">
      <w:pPr>
        <w:spacing w:after="0" w:line="240" w:lineRule="auto"/>
      </w:pPr>
      <w:r>
        <w:separator/>
      </w:r>
    </w:p>
  </w:endnote>
  <w:endnote w:type="continuationSeparator" w:id="0">
    <w:p w:rsidR="00CC0D60" w:rsidRDefault="00CC0D60" w:rsidP="00757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0000000000000000000"/>
    <w:charset w:val="00"/>
    <w:family w:val="roman"/>
    <w:notTrueType/>
    <w:pitch w:val="variable"/>
    <w:sig w:usb0="00000003" w:usb1="00000000" w:usb2="00000000" w:usb3="00000000" w:csb0="00000001" w:csb1="00000000"/>
  </w:font>
  <w:font w:name="Open Sans">
    <w:altName w:val="Tahoma"/>
    <w:charset w:val="00"/>
    <w:family w:val="swiss"/>
    <w:pitch w:val="variable"/>
    <w:sig w:usb0="00000001" w:usb1="4000205B" w:usb2="00000028"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inotype">
    <w:charset w:val="80"/>
    <w:family w:val="roman"/>
    <w:pitch w:val="variable"/>
  </w:font>
  <w:font w:name="Helvetica">
    <w:panose1 w:val="020B0604020202020204"/>
    <w:charset w:val="00"/>
    <w:family w:val="swiss"/>
    <w:notTrueType/>
    <w:pitch w:val="variable"/>
    <w:sig w:usb0="00000003" w:usb1="00000000" w:usb2="00000000" w:usb3="00000000" w:csb0="00000001" w:csb1="00000000"/>
  </w:font>
  <w:font w:name="Trebuchet MS Bold">
    <w:altName w:val="Times New Roman"/>
    <w:charset w:val="00"/>
    <w:family w:val="auto"/>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86" w:rsidRDefault="005A4F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C09" w:rsidRPr="001371B9" w:rsidRDefault="003B4C09">
    <w:pPr>
      <w:pStyle w:val="Footer"/>
      <w:tabs>
        <w:tab w:val="clear" w:pos="4536"/>
        <w:tab w:val="clear" w:pos="9072"/>
        <w:tab w:val="center" w:pos="4819"/>
        <w:tab w:val="right" w:pos="9638"/>
      </w:tabs>
      <w:spacing w:after="0" w:line="100" w:lineRule="atLeast"/>
      <w:jc w:val="center"/>
    </w:pPr>
    <w:r>
      <w:rPr>
        <w:sz w:val="20"/>
        <w:szCs w:val="20"/>
        <w:lang w:val="sv-SE"/>
      </w:rPr>
      <w:t>Ansöknin</w:t>
    </w:r>
    <w:r w:rsidR="005A4F86">
      <w:rPr>
        <w:sz w:val="20"/>
        <w:szCs w:val="20"/>
        <w:lang w:val="sv-SE"/>
      </w:rPr>
      <w:t>gsformulär, gällande version – 15-12</w:t>
    </w:r>
    <w:r>
      <w:rPr>
        <w:sz w:val="20"/>
        <w:szCs w:val="20"/>
        <w:lang w:val="sv-SE"/>
      </w:rPr>
      <w:t>-2015</w:t>
    </w:r>
    <w:r>
      <w:rPr>
        <w:sz w:val="20"/>
        <w:szCs w:val="20"/>
        <w:lang w:val="sv-SE"/>
      </w:rPr>
      <w:tab/>
    </w:r>
    <w:r w:rsidR="00690155">
      <w:rPr>
        <w:lang w:val="sv-SE"/>
      </w:rPr>
      <w:fldChar w:fldCharType="begin"/>
    </w:r>
    <w:r>
      <w:rPr>
        <w:lang w:val="sv-SE"/>
      </w:rPr>
      <w:instrText xml:space="preserve"> PAGE </w:instrText>
    </w:r>
    <w:r w:rsidR="00690155">
      <w:rPr>
        <w:lang w:val="sv-SE"/>
      </w:rPr>
      <w:fldChar w:fldCharType="separate"/>
    </w:r>
    <w:r w:rsidR="0041398E">
      <w:rPr>
        <w:noProof/>
        <w:lang w:val="sv-SE"/>
      </w:rPr>
      <w:t>1</w:t>
    </w:r>
    <w:r w:rsidR="00690155">
      <w:rPr>
        <w:lang w:val="sv-S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86" w:rsidRDefault="005A4F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D60" w:rsidRDefault="00CC0D60" w:rsidP="007579DF">
      <w:pPr>
        <w:spacing w:after="0" w:line="240" w:lineRule="auto"/>
      </w:pPr>
      <w:r>
        <w:separator/>
      </w:r>
    </w:p>
  </w:footnote>
  <w:footnote w:type="continuationSeparator" w:id="0">
    <w:p w:rsidR="00CC0D60" w:rsidRDefault="00CC0D60" w:rsidP="007579DF">
      <w:pPr>
        <w:spacing w:after="0" w:line="240" w:lineRule="auto"/>
      </w:pPr>
      <w:r>
        <w:continuationSeparator/>
      </w:r>
    </w:p>
  </w:footnote>
  <w:footnote w:id="1">
    <w:p w:rsidR="003B4C09" w:rsidRPr="004C4E15" w:rsidRDefault="003B4C09" w:rsidP="004C4E15">
      <w:pPr>
        <w:pStyle w:val="FootnoteText"/>
        <w:jc w:val="both"/>
        <w:rPr>
          <w:rFonts w:asciiTheme="minorHAnsi" w:hAnsiTheme="minorHAnsi"/>
          <w:lang w:val="sv-SE"/>
        </w:rPr>
      </w:pPr>
      <w:r w:rsidRPr="004C4E15">
        <w:rPr>
          <w:rStyle w:val="FootnoteReference"/>
          <w:rFonts w:asciiTheme="minorHAnsi" w:hAnsiTheme="minorHAnsi" w:cs="Open Sans"/>
          <w:sz w:val="16"/>
          <w:szCs w:val="16"/>
          <w:lang w:val="sv-SE"/>
        </w:rPr>
        <w:footnoteRef/>
      </w:r>
      <w:r w:rsidRPr="004C4E15">
        <w:rPr>
          <w:rFonts w:asciiTheme="minorHAnsi" w:hAnsiTheme="minorHAnsi" w:cs="Open Sans"/>
          <w:sz w:val="16"/>
          <w:szCs w:val="16"/>
          <w:lang w:val="sv-SE"/>
        </w:rPr>
        <w:t xml:space="preserve"> Sammanslutningar och grupperingar av stadsmyndigheter som representeras av administrationspolitiska institutioner och som delegerat behörigheten för beslutsfattande och genomförande gällande det politikområde som UIA-projektet omfattas av.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86" w:rsidRDefault="005A4F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86" w:rsidRDefault="005A4F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86" w:rsidRDefault="005A4F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bullet"/>
      <w:lvlText w:val="-"/>
      <w:lvlJc w:val="left"/>
      <w:pPr>
        <w:tabs>
          <w:tab w:val="num" w:pos="720"/>
        </w:tabs>
        <w:ind w:left="720" w:hanging="360"/>
      </w:pPr>
      <w:rPr>
        <w:rFonts w:ascii="Trebuchet MS" w:hAnsi="Trebuchet M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00000003"/>
    <w:name w:val="WWNum2"/>
    <w:lvl w:ilvl="0">
      <w:start w:val="1"/>
      <w:numFmt w:val="decimal"/>
      <w:lvlText w:val="%1-"/>
      <w:lvlJc w:val="left"/>
      <w:pPr>
        <w:tabs>
          <w:tab w:val="num" w:pos="0"/>
        </w:tabs>
        <w:ind w:left="720" w:hanging="360"/>
      </w:pPr>
      <w:rPr>
        <w:rFonts w:cs="Times New Roman"/>
        <w:color w:val="548DD4"/>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 w15:restartNumberingAfterBreak="0">
    <w:nsid w:val="00000004"/>
    <w:multiLevelType w:val="multilevel"/>
    <w:tmpl w:val="00000004"/>
    <w:name w:val="WWNum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3" w15:restartNumberingAfterBreak="0">
    <w:nsid w:val="00000005"/>
    <w:multiLevelType w:val="multilevel"/>
    <w:tmpl w:val="00000005"/>
    <w:name w:val="WWNum7"/>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5" w15:restartNumberingAfterBreak="0">
    <w:nsid w:val="00000007"/>
    <w:multiLevelType w:val="multilevel"/>
    <w:tmpl w:val="00000007"/>
    <w:name w:val="WWNum9"/>
    <w:lvl w:ilvl="0">
      <w:start w:val="1"/>
      <w:numFmt w:val="decimal"/>
      <w:lvlText w:val="%1."/>
      <w:lvlJc w:val="left"/>
      <w:pPr>
        <w:tabs>
          <w:tab w:val="num" w:pos="0"/>
        </w:tabs>
        <w:ind w:left="720" w:hanging="360"/>
      </w:pPr>
      <w:rPr>
        <w:rFonts w:cs="Times New Roman"/>
        <w:b/>
        <w:u w:val="none"/>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6" w15:restartNumberingAfterBreak="0">
    <w:nsid w:val="00000008"/>
    <w:multiLevelType w:val="multilevel"/>
    <w:tmpl w:val="00000008"/>
    <w:name w:val="WWNum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7" w15:restartNumberingAfterBreak="0">
    <w:nsid w:val="00000009"/>
    <w:multiLevelType w:val="multilevel"/>
    <w:tmpl w:val="00000009"/>
    <w:name w:val="WWNum12"/>
    <w:lvl w:ilvl="0">
      <w:start w:val="1"/>
      <w:numFmt w:val="decimal"/>
      <w:lvlText w:val="%1.0"/>
      <w:lvlJc w:val="left"/>
      <w:pPr>
        <w:tabs>
          <w:tab w:val="num" w:pos="0"/>
        </w:tabs>
        <w:ind w:left="495" w:hanging="495"/>
      </w:pPr>
      <w:rPr>
        <w:rFonts w:cs="Times New Roman"/>
      </w:rPr>
    </w:lvl>
    <w:lvl w:ilvl="1">
      <w:start w:val="1"/>
      <w:numFmt w:val="decimal"/>
      <w:lvlText w:val="%1.%2"/>
      <w:lvlJc w:val="left"/>
      <w:pPr>
        <w:tabs>
          <w:tab w:val="num" w:pos="0"/>
        </w:tabs>
        <w:ind w:left="1203" w:hanging="495"/>
      </w:pPr>
      <w:rPr>
        <w:rFonts w:cs="Times New Roman"/>
      </w:rPr>
    </w:lvl>
    <w:lvl w:ilvl="2">
      <w:start w:val="1"/>
      <w:numFmt w:val="decimal"/>
      <w:lvlText w:val="%1.%2.%3"/>
      <w:lvlJc w:val="left"/>
      <w:pPr>
        <w:tabs>
          <w:tab w:val="num" w:pos="0"/>
        </w:tabs>
        <w:ind w:left="2136" w:hanging="720"/>
      </w:pPr>
      <w:rPr>
        <w:rFonts w:cs="Times New Roman"/>
      </w:rPr>
    </w:lvl>
    <w:lvl w:ilvl="3">
      <w:start w:val="1"/>
      <w:numFmt w:val="decimal"/>
      <w:lvlText w:val="%1.%2.%3.%4"/>
      <w:lvlJc w:val="left"/>
      <w:pPr>
        <w:tabs>
          <w:tab w:val="num" w:pos="0"/>
        </w:tabs>
        <w:ind w:left="2844" w:hanging="720"/>
      </w:pPr>
      <w:rPr>
        <w:rFonts w:cs="Times New Roman"/>
      </w:rPr>
    </w:lvl>
    <w:lvl w:ilvl="4">
      <w:start w:val="1"/>
      <w:numFmt w:val="decimal"/>
      <w:lvlText w:val="%1.%2.%3.%4.%5"/>
      <w:lvlJc w:val="left"/>
      <w:pPr>
        <w:tabs>
          <w:tab w:val="num" w:pos="0"/>
        </w:tabs>
        <w:ind w:left="3912" w:hanging="1080"/>
      </w:pPr>
      <w:rPr>
        <w:rFonts w:cs="Times New Roman"/>
      </w:rPr>
    </w:lvl>
    <w:lvl w:ilvl="5">
      <w:start w:val="1"/>
      <w:numFmt w:val="decimal"/>
      <w:lvlText w:val="%1.%2.%3.%4.%5.%6"/>
      <w:lvlJc w:val="left"/>
      <w:pPr>
        <w:tabs>
          <w:tab w:val="num" w:pos="0"/>
        </w:tabs>
        <w:ind w:left="4620" w:hanging="1080"/>
      </w:pPr>
      <w:rPr>
        <w:rFonts w:cs="Times New Roman"/>
      </w:rPr>
    </w:lvl>
    <w:lvl w:ilvl="6">
      <w:start w:val="1"/>
      <w:numFmt w:val="decimal"/>
      <w:lvlText w:val="%1.%2.%3.%4.%5.%6.%7"/>
      <w:lvlJc w:val="left"/>
      <w:pPr>
        <w:tabs>
          <w:tab w:val="num" w:pos="0"/>
        </w:tabs>
        <w:ind w:left="5688" w:hanging="1440"/>
      </w:pPr>
      <w:rPr>
        <w:rFonts w:cs="Times New Roman"/>
      </w:rPr>
    </w:lvl>
    <w:lvl w:ilvl="7">
      <w:start w:val="1"/>
      <w:numFmt w:val="decimal"/>
      <w:lvlText w:val="%1.%2.%3.%4.%5.%6.%7.%8"/>
      <w:lvlJc w:val="left"/>
      <w:pPr>
        <w:tabs>
          <w:tab w:val="num" w:pos="0"/>
        </w:tabs>
        <w:ind w:left="6396" w:hanging="1440"/>
      </w:pPr>
      <w:rPr>
        <w:rFonts w:cs="Times New Roman"/>
      </w:rPr>
    </w:lvl>
    <w:lvl w:ilvl="8">
      <w:start w:val="1"/>
      <w:numFmt w:val="decimal"/>
      <w:lvlText w:val="%1.%2.%3.%4.%5.%6.%7.%8.%9"/>
      <w:lvlJc w:val="left"/>
      <w:pPr>
        <w:tabs>
          <w:tab w:val="num" w:pos="0"/>
        </w:tabs>
        <w:ind w:left="7464" w:hanging="1800"/>
      </w:pPr>
      <w:rPr>
        <w:rFonts w:cs="Times New Roman"/>
      </w:rPr>
    </w:lvl>
  </w:abstractNum>
  <w:abstractNum w:abstractNumId="8" w15:restartNumberingAfterBreak="0">
    <w:nsid w:val="0000000A"/>
    <w:multiLevelType w:val="multilevel"/>
    <w:tmpl w:val="0000000A"/>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7737EB9"/>
    <w:multiLevelType w:val="hybridMultilevel"/>
    <w:tmpl w:val="128CD3E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090B2F07"/>
    <w:multiLevelType w:val="hybridMultilevel"/>
    <w:tmpl w:val="C52E0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161B30"/>
    <w:multiLevelType w:val="hybridMultilevel"/>
    <w:tmpl w:val="575827DE"/>
    <w:lvl w:ilvl="0" w:tplc="74BA6E7E">
      <w:start w:val="30"/>
      <w:numFmt w:val="bullet"/>
      <w:lvlText w:val="-"/>
      <w:lvlJc w:val="left"/>
      <w:pPr>
        <w:tabs>
          <w:tab w:val="num" w:pos="720"/>
        </w:tabs>
        <w:ind w:left="720" w:hanging="360"/>
      </w:pPr>
      <w:rPr>
        <w:rFonts w:ascii="Trebuchet MS" w:eastAsia="Times New Roman" w:hAnsi="Trebuchet MS"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221211"/>
    <w:multiLevelType w:val="hybridMultilevel"/>
    <w:tmpl w:val="6F42DAD4"/>
    <w:lvl w:ilvl="0" w:tplc="487E88EA">
      <w:start w:val="1"/>
      <w:numFmt w:val="bullet"/>
      <w:lvlText w:val="–"/>
      <w:lvlJc w:val="left"/>
      <w:pPr>
        <w:tabs>
          <w:tab w:val="num" w:pos="644"/>
        </w:tabs>
        <w:ind w:left="567" w:hanging="283"/>
      </w:pPr>
      <w:rPr>
        <w:rFonts w:ascii="Times" w:hAnsi="Times" w:hint="default"/>
      </w:rPr>
    </w:lvl>
    <w:lvl w:ilvl="1" w:tplc="FAC4E55A" w:tentative="1">
      <w:start w:val="1"/>
      <w:numFmt w:val="bullet"/>
      <w:lvlText w:val="o"/>
      <w:lvlJc w:val="left"/>
      <w:pPr>
        <w:tabs>
          <w:tab w:val="num" w:pos="1440"/>
        </w:tabs>
        <w:ind w:left="1440" w:hanging="360"/>
      </w:pPr>
      <w:rPr>
        <w:rFonts w:ascii="Courier New" w:hAnsi="Courier New" w:hint="default"/>
      </w:rPr>
    </w:lvl>
    <w:lvl w:ilvl="2" w:tplc="645E0AAA" w:tentative="1">
      <w:start w:val="1"/>
      <w:numFmt w:val="bullet"/>
      <w:lvlText w:val=""/>
      <w:lvlJc w:val="left"/>
      <w:pPr>
        <w:tabs>
          <w:tab w:val="num" w:pos="2160"/>
        </w:tabs>
        <w:ind w:left="2160" w:hanging="360"/>
      </w:pPr>
      <w:rPr>
        <w:rFonts w:ascii="Symbol" w:hAnsi="Symbol" w:hint="default"/>
      </w:rPr>
    </w:lvl>
    <w:lvl w:ilvl="3" w:tplc="795096DE" w:tentative="1">
      <w:start w:val="1"/>
      <w:numFmt w:val="bullet"/>
      <w:lvlText w:val=""/>
      <w:lvlJc w:val="left"/>
      <w:pPr>
        <w:tabs>
          <w:tab w:val="num" w:pos="2880"/>
        </w:tabs>
        <w:ind w:left="2880" w:hanging="360"/>
      </w:pPr>
      <w:rPr>
        <w:rFonts w:ascii="Symbol" w:hAnsi="Symbol" w:hint="default"/>
      </w:rPr>
    </w:lvl>
    <w:lvl w:ilvl="4" w:tplc="43406446" w:tentative="1">
      <w:start w:val="1"/>
      <w:numFmt w:val="bullet"/>
      <w:lvlText w:val="o"/>
      <w:lvlJc w:val="left"/>
      <w:pPr>
        <w:tabs>
          <w:tab w:val="num" w:pos="3600"/>
        </w:tabs>
        <w:ind w:left="3600" w:hanging="360"/>
      </w:pPr>
      <w:rPr>
        <w:rFonts w:ascii="Courier New" w:hAnsi="Courier New" w:hint="default"/>
      </w:rPr>
    </w:lvl>
    <w:lvl w:ilvl="5" w:tplc="51104B46" w:tentative="1">
      <w:start w:val="1"/>
      <w:numFmt w:val="bullet"/>
      <w:lvlText w:val=""/>
      <w:lvlJc w:val="left"/>
      <w:pPr>
        <w:tabs>
          <w:tab w:val="num" w:pos="4320"/>
        </w:tabs>
        <w:ind w:left="4320" w:hanging="360"/>
      </w:pPr>
      <w:rPr>
        <w:rFonts w:ascii="Symbol" w:hAnsi="Symbol" w:hint="default"/>
      </w:rPr>
    </w:lvl>
    <w:lvl w:ilvl="6" w:tplc="267A79B0" w:tentative="1">
      <w:start w:val="1"/>
      <w:numFmt w:val="bullet"/>
      <w:lvlText w:val=""/>
      <w:lvlJc w:val="left"/>
      <w:pPr>
        <w:tabs>
          <w:tab w:val="num" w:pos="5040"/>
        </w:tabs>
        <w:ind w:left="5040" w:hanging="360"/>
      </w:pPr>
      <w:rPr>
        <w:rFonts w:ascii="Symbol" w:hAnsi="Symbol" w:hint="default"/>
      </w:rPr>
    </w:lvl>
    <w:lvl w:ilvl="7" w:tplc="CA745BA0" w:tentative="1">
      <w:start w:val="1"/>
      <w:numFmt w:val="bullet"/>
      <w:lvlText w:val="o"/>
      <w:lvlJc w:val="left"/>
      <w:pPr>
        <w:tabs>
          <w:tab w:val="num" w:pos="5760"/>
        </w:tabs>
        <w:ind w:left="5760" w:hanging="360"/>
      </w:pPr>
      <w:rPr>
        <w:rFonts w:ascii="Courier New" w:hAnsi="Courier New" w:hint="default"/>
      </w:rPr>
    </w:lvl>
    <w:lvl w:ilvl="8" w:tplc="7090D81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9045CB5"/>
    <w:multiLevelType w:val="hybridMultilevel"/>
    <w:tmpl w:val="27541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2C0FF4"/>
    <w:multiLevelType w:val="hybridMultilevel"/>
    <w:tmpl w:val="86865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6E6AFA"/>
    <w:multiLevelType w:val="hybridMultilevel"/>
    <w:tmpl w:val="8DF69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0B59A7"/>
    <w:multiLevelType w:val="hybridMultilevel"/>
    <w:tmpl w:val="D59659B4"/>
    <w:lvl w:ilvl="0" w:tplc="EBF2D71C">
      <w:start w:val="1"/>
      <w:numFmt w:val="decimal"/>
      <w:lvlText w:val="%1."/>
      <w:lvlJc w:val="left"/>
      <w:pPr>
        <w:ind w:left="720" w:hanging="360"/>
      </w:pPr>
      <w:rPr>
        <w:rFonts w:cs="Times New Roman" w:hint="default"/>
      </w:rPr>
    </w:lvl>
    <w:lvl w:ilvl="1" w:tplc="04070003" w:tentative="1">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tentative="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7" w15:restartNumberingAfterBreak="0">
    <w:nsid w:val="256D0903"/>
    <w:multiLevelType w:val="hybridMultilevel"/>
    <w:tmpl w:val="B784EBC2"/>
    <w:lvl w:ilvl="0" w:tplc="17522CA4">
      <w:start w:val="1"/>
      <w:numFmt w:val="decimal"/>
      <w:lvlText w:val="%1."/>
      <w:lvlJc w:val="left"/>
      <w:pPr>
        <w:tabs>
          <w:tab w:val="num" w:pos="2500"/>
        </w:tabs>
        <w:ind w:left="2500" w:hanging="360"/>
      </w:pPr>
      <w:rPr>
        <w:rFonts w:cs="Times New Roman"/>
      </w:rPr>
    </w:lvl>
    <w:lvl w:ilvl="1" w:tplc="500A0019">
      <w:start w:val="1"/>
      <w:numFmt w:val="lowerLetter"/>
      <w:lvlText w:val="%2."/>
      <w:lvlJc w:val="left"/>
      <w:pPr>
        <w:tabs>
          <w:tab w:val="num" w:pos="3220"/>
        </w:tabs>
        <w:ind w:left="3220" w:hanging="360"/>
      </w:pPr>
      <w:rPr>
        <w:rFonts w:cs="Times New Roman"/>
      </w:rPr>
    </w:lvl>
    <w:lvl w:ilvl="2" w:tplc="500A001B" w:tentative="1">
      <w:start w:val="1"/>
      <w:numFmt w:val="lowerRoman"/>
      <w:lvlText w:val="%3."/>
      <w:lvlJc w:val="right"/>
      <w:pPr>
        <w:tabs>
          <w:tab w:val="num" w:pos="3940"/>
        </w:tabs>
        <w:ind w:left="3940" w:hanging="180"/>
      </w:pPr>
      <w:rPr>
        <w:rFonts w:cs="Times New Roman"/>
      </w:rPr>
    </w:lvl>
    <w:lvl w:ilvl="3" w:tplc="500A000F" w:tentative="1">
      <w:start w:val="1"/>
      <w:numFmt w:val="decimal"/>
      <w:lvlText w:val="%4."/>
      <w:lvlJc w:val="left"/>
      <w:pPr>
        <w:tabs>
          <w:tab w:val="num" w:pos="4660"/>
        </w:tabs>
        <w:ind w:left="4660" w:hanging="360"/>
      </w:pPr>
      <w:rPr>
        <w:rFonts w:cs="Times New Roman"/>
      </w:rPr>
    </w:lvl>
    <w:lvl w:ilvl="4" w:tplc="500A0019" w:tentative="1">
      <w:start w:val="1"/>
      <w:numFmt w:val="lowerLetter"/>
      <w:lvlText w:val="%5."/>
      <w:lvlJc w:val="left"/>
      <w:pPr>
        <w:tabs>
          <w:tab w:val="num" w:pos="5380"/>
        </w:tabs>
        <w:ind w:left="5380" w:hanging="360"/>
      </w:pPr>
      <w:rPr>
        <w:rFonts w:cs="Times New Roman"/>
      </w:rPr>
    </w:lvl>
    <w:lvl w:ilvl="5" w:tplc="500A001B" w:tentative="1">
      <w:start w:val="1"/>
      <w:numFmt w:val="lowerRoman"/>
      <w:lvlText w:val="%6."/>
      <w:lvlJc w:val="right"/>
      <w:pPr>
        <w:tabs>
          <w:tab w:val="num" w:pos="6100"/>
        </w:tabs>
        <w:ind w:left="6100" w:hanging="180"/>
      </w:pPr>
      <w:rPr>
        <w:rFonts w:cs="Times New Roman"/>
      </w:rPr>
    </w:lvl>
    <w:lvl w:ilvl="6" w:tplc="500A000F" w:tentative="1">
      <w:start w:val="1"/>
      <w:numFmt w:val="decimal"/>
      <w:lvlText w:val="%7."/>
      <w:lvlJc w:val="left"/>
      <w:pPr>
        <w:tabs>
          <w:tab w:val="num" w:pos="6820"/>
        </w:tabs>
        <w:ind w:left="6820" w:hanging="360"/>
      </w:pPr>
      <w:rPr>
        <w:rFonts w:cs="Times New Roman"/>
      </w:rPr>
    </w:lvl>
    <w:lvl w:ilvl="7" w:tplc="500A0019" w:tentative="1">
      <w:start w:val="1"/>
      <w:numFmt w:val="lowerLetter"/>
      <w:lvlText w:val="%8."/>
      <w:lvlJc w:val="left"/>
      <w:pPr>
        <w:tabs>
          <w:tab w:val="num" w:pos="7540"/>
        </w:tabs>
        <w:ind w:left="7540" w:hanging="360"/>
      </w:pPr>
      <w:rPr>
        <w:rFonts w:cs="Times New Roman"/>
      </w:rPr>
    </w:lvl>
    <w:lvl w:ilvl="8" w:tplc="500A001B" w:tentative="1">
      <w:start w:val="1"/>
      <w:numFmt w:val="lowerRoman"/>
      <w:lvlText w:val="%9."/>
      <w:lvlJc w:val="right"/>
      <w:pPr>
        <w:tabs>
          <w:tab w:val="num" w:pos="8260"/>
        </w:tabs>
        <w:ind w:left="8260" w:hanging="180"/>
      </w:pPr>
      <w:rPr>
        <w:rFonts w:cs="Times New Roman"/>
      </w:rPr>
    </w:lvl>
  </w:abstractNum>
  <w:abstractNum w:abstractNumId="18" w15:restartNumberingAfterBreak="0">
    <w:nsid w:val="292A63DE"/>
    <w:multiLevelType w:val="hybridMultilevel"/>
    <w:tmpl w:val="9A727194"/>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2A3F7AC6"/>
    <w:multiLevelType w:val="hybridMultilevel"/>
    <w:tmpl w:val="934C7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ACB715F"/>
    <w:multiLevelType w:val="hybridMultilevel"/>
    <w:tmpl w:val="7DD4C392"/>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15:restartNumberingAfterBreak="0">
    <w:nsid w:val="2C3E7183"/>
    <w:multiLevelType w:val="hybridMultilevel"/>
    <w:tmpl w:val="EFC63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432EB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39BA55A4"/>
    <w:multiLevelType w:val="hybridMultilevel"/>
    <w:tmpl w:val="F65EF9E0"/>
    <w:lvl w:ilvl="0" w:tplc="0409000F">
      <w:start w:val="1"/>
      <w:numFmt w:val="decimal"/>
      <w:lvlText w:val="%1."/>
      <w:lvlJc w:val="left"/>
      <w:pPr>
        <w:ind w:left="720" w:hanging="360"/>
      </w:pPr>
      <w:rPr>
        <w:rFonts w:cs="Times New Roman" w:hint="default"/>
        <w:b/>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39DC5DBB"/>
    <w:multiLevelType w:val="hybridMultilevel"/>
    <w:tmpl w:val="1D70A7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36D7F9E"/>
    <w:multiLevelType w:val="hybridMultilevel"/>
    <w:tmpl w:val="C51428DC"/>
    <w:lvl w:ilvl="0" w:tplc="92F2F32A">
      <w:start w:val="1"/>
      <w:numFmt w:val="decimal"/>
      <w:lvlText w:val="%1-"/>
      <w:lvlJc w:val="left"/>
      <w:pPr>
        <w:ind w:left="720" w:hanging="360"/>
      </w:pPr>
      <w:rPr>
        <w:rFonts w:cs="Times New Roman" w:hint="default"/>
        <w:color w:val="548DD4"/>
      </w:rPr>
    </w:lvl>
    <w:lvl w:ilvl="1" w:tplc="500A0019" w:tentative="1">
      <w:start w:val="1"/>
      <w:numFmt w:val="lowerLetter"/>
      <w:lvlText w:val="%2."/>
      <w:lvlJc w:val="left"/>
      <w:pPr>
        <w:ind w:left="1440" w:hanging="360"/>
      </w:pPr>
      <w:rPr>
        <w:rFonts w:cs="Times New Roman"/>
      </w:rPr>
    </w:lvl>
    <w:lvl w:ilvl="2" w:tplc="500A001B" w:tentative="1">
      <w:start w:val="1"/>
      <w:numFmt w:val="lowerRoman"/>
      <w:lvlText w:val="%3."/>
      <w:lvlJc w:val="right"/>
      <w:pPr>
        <w:ind w:left="2160" w:hanging="180"/>
      </w:pPr>
      <w:rPr>
        <w:rFonts w:cs="Times New Roman"/>
      </w:rPr>
    </w:lvl>
    <w:lvl w:ilvl="3" w:tplc="500A000F" w:tentative="1">
      <w:start w:val="1"/>
      <w:numFmt w:val="decimal"/>
      <w:lvlText w:val="%4."/>
      <w:lvlJc w:val="left"/>
      <w:pPr>
        <w:ind w:left="2880" w:hanging="360"/>
      </w:pPr>
      <w:rPr>
        <w:rFonts w:cs="Times New Roman"/>
      </w:rPr>
    </w:lvl>
    <w:lvl w:ilvl="4" w:tplc="500A0019" w:tentative="1">
      <w:start w:val="1"/>
      <w:numFmt w:val="lowerLetter"/>
      <w:lvlText w:val="%5."/>
      <w:lvlJc w:val="left"/>
      <w:pPr>
        <w:ind w:left="3600" w:hanging="360"/>
      </w:pPr>
      <w:rPr>
        <w:rFonts w:cs="Times New Roman"/>
      </w:rPr>
    </w:lvl>
    <w:lvl w:ilvl="5" w:tplc="500A001B" w:tentative="1">
      <w:start w:val="1"/>
      <w:numFmt w:val="lowerRoman"/>
      <w:lvlText w:val="%6."/>
      <w:lvlJc w:val="right"/>
      <w:pPr>
        <w:ind w:left="4320" w:hanging="180"/>
      </w:pPr>
      <w:rPr>
        <w:rFonts w:cs="Times New Roman"/>
      </w:rPr>
    </w:lvl>
    <w:lvl w:ilvl="6" w:tplc="500A000F" w:tentative="1">
      <w:start w:val="1"/>
      <w:numFmt w:val="decimal"/>
      <w:lvlText w:val="%7."/>
      <w:lvlJc w:val="left"/>
      <w:pPr>
        <w:ind w:left="5040" w:hanging="360"/>
      </w:pPr>
      <w:rPr>
        <w:rFonts w:cs="Times New Roman"/>
      </w:rPr>
    </w:lvl>
    <w:lvl w:ilvl="7" w:tplc="500A0019" w:tentative="1">
      <w:start w:val="1"/>
      <w:numFmt w:val="lowerLetter"/>
      <w:lvlText w:val="%8."/>
      <w:lvlJc w:val="left"/>
      <w:pPr>
        <w:ind w:left="5760" w:hanging="360"/>
      </w:pPr>
      <w:rPr>
        <w:rFonts w:cs="Times New Roman"/>
      </w:rPr>
    </w:lvl>
    <w:lvl w:ilvl="8" w:tplc="500A001B" w:tentative="1">
      <w:start w:val="1"/>
      <w:numFmt w:val="lowerRoman"/>
      <w:lvlText w:val="%9."/>
      <w:lvlJc w:val="right"/>
      <w:pPr>
        <w:ind w:left="6480" w:hanging="180"/>
      </w:pPr>
      <w:rPr>
        <w:rFonts w:cs="Times New Roman"/>
      </w:rPr>
    </w:lvl>
  </w:abstractNum>
  <w:abstractNum w:abstractNumId="26" w15:restartNumberingAfterBreak="0">
    <w:nsid w:val="451875A3"/>
    <w:multiLevelType w:val="multilevel"/>
    <w:tmpl w:val="99E0B356"/>
    <w:lvl w:ilvl="0">
      <w:numFmt w:val="decimalZero"/>
      <w:lvlText w:val="%1.0"/>
      <w:lvlJc w:val="left"/>
      <w:pPr>
        <w:ind w:left="495" w:hanging="495"/>
      </w:pPr>
      <w:rPr>
        <w:rFonts w:cs="Times New Roman" w:hint="default"/>
      </w:rPr>
    </w:lvl>
    <w:lvl w:ilvl="1">
      <w:start w:val="1"/>
      <w:numFmt w:val="decimal"/>
      <w:lvlText w:val="%1.%2"/>
      <w:lvlJc w:val="left"/>
      <w:pPr>
        <w:ind w:left="1203" w:hanging="495"/>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27" w15:restartNumberingAfterBreak="0">
    <w:nsid w:val="480813A8"/>
    <w:multiLevelType w:val="hybridMultilevel"/>
    <w:tmpl w:val="53987264"/>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4A1A13CA"/>
    <w:multiLevelType w:val="hybridMultilevel"/>
    <w:tmpl w:val="CF8E0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2A7FF3"/>
    <w:multiLevelType w:val="hybridMultilevel"/>
    <w:tmpl w:val="D7B4C9AE"/>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0" w15:restartNumberingAfterBreak="0">
    <w:nsid w:val="4DA9182D"/>
    <w:multiLevelType w:val="hybridMultilevel"/>
    <w:tmpl w:val="6C9C3FF6"/>
    <w:lvl w:ilvl="0" w:tplc="65E8E8CC">
      <w:start w:val="4"/>
      <w:numFmt w:val="bullet"/>
      <w:lvlText w:val="-"/>
      <w:lvlJc w:val="left"/>
      <w:pPr>
        <w:ind w:left="720" w:hanging="360"/>
      </w:pPr>
      <w:rPr>
        <w:rFonts w:ascii="Calibri" w:eastAsia="Times New Roman" w:hAnsi="Calibri" w:hint="default"/>
      </w:rPr>
    </w:lvl>
    <w:lvl w:ilvl="1" w:tplc="740EBB7E" w:tentative="1">
      <w:start w:val="1"/>
      <w:numFmt w:val="bullet"/>
      <w:lvlText w:val="o"/>
      <w:lvlJc w:val="left"/>
      <w:pPr>
        <w:ind w:left="1440" w:hanging="360"/>
      </w:pPr>
      <w:rPr>
        <w:rFonts w:ascii="Courier New" w:hAnsi="Courier New" w:hint="default"/>
      </w:rPr>
    </w:lvl>
    <w:lvl w:ilvl="2" w:tplc="7B3408EE" w:tentative="1">
      <w:start w:val="1"/>
      <w:numFmt w:val="bullet"/>
      <w:lvlText w:val=""/>
      <w:lvlJc w:val="left"/>
      <w:pPr>
        <w:ind w:left="2160" w:hanging="360"/>
      </w:pPr>
      <w:rPr>
        <w:rFonts w:ascii="Wingdings" w:hAnsi="Wingdings" w:hint="default"/>
      </w:rPr>
    </w:lvl>
    <w:lvl w:ilvl="3" w:tplc="E88A8570" w:tentative="1">
      <w:start w:val="1"/>
      <w:numFmt w:val="bullet"/>
      <w:lvlText w:val=""/>
      <w:lvlJc w:val="left"/>
      <w:pPr>
        <w:ind w:left="2880" w:hanging="360"/>
      </w:pPr>
      <w:rPr>
        <w:rFonts w:ascii="Symbol" w:hAnsi="Symbol" w:hint="default"/>
      </w:rPr>
    </w:lvl>
    <w:lvl w:ilvl="4" w:tplc="87F89FBA" w:tentative="1">
      <w:start w:val="1"/>
      <w:numFmt w:val="bullet"/>
      <w:lvlText w:val="o"/>
      <w:lvlJc w:val="left"/>
      <w:pPr>
        <w:ind w:left="3600" w:hanging="360"/>
      </w:pPr>
      <w:rPr>
        <w:rFonts w:ascii="Courier New" w:hAnsi="Courier New" w:hint="default"/>
      </w:rPr>
    </w:lvl>
    <w:lvl w:ilvl="5" w:tplc="29203A00" w:tentative="1">
      <w:start w:val="1"/>
      <w:numFmt w:val="bullet"/>
      <w:lvlText w:val=""/>
      <w:lvlJc w:val="left"/>
      <w:pPr>
        <w:ind w:left="4320" w:hanging="360"/>
      </w:pPr>
      <w:rPr>
        <w:rFonts w:ascii="Wingdings" w:hAnsi="Wingdings" w:hint="default"/>
      </w:rPr>
    </w:lvl>
    <w:lvl w:ilvl="6" w:tplc="69D6C0D4" w:tentative="1">
      <w:start w:val="1"/>
      <w:numFmt w:val="bullet"/>
      <w:lvlText w:val=""/>
      <w:lvlJc w:val="left"/>
      <w:pPr>
        <w:ind w:left="5040" w:hanging="360"/>
      </w:pPr>
      <w:rPr>
        <w:rFonts w:ascii="Symbol" w:hAnsi="Symbol" w:hint="default"/>
      </w:rPr>
    </w:lvl>
    <w:lvl w:ilvl="7" w:tplc="37D67B0A" w:tentative="1">
      <w:start w:val="1"/>
      <w:numFmt w:val="bullet"/>
      <w:lvlText w:val="o"/>
      <w:lvlJc w:val="left"/>
      <w:pPr>
        <w:ind w:left="5760" w:hanging="360"/>
      </w:pPr>
      <w:rPr>
        <w:rFonts w:ascii="Courier New" w:hAnsi="Courier New" w:hint="default"/>
      </w:rPr>
    </w:lvl>
    <w:lvl w:ilvl="8" w:tplc="B602E022" w:tentative="1">
      <w:start w:val="1"/>
      <w:numFmt w:val="bullet"/>
      <w:lvlText w:val=""/>
      <w:lvlJc w:val="left"/>
      <w:pPr>
        <w:ind w:left="6480" w:hanging="360"/>
      </w:pPr>
      <w:rPr>
        <w:rFonts w:ascii="Wingdings" w:hAnsi="Wingdings" w:hint="default"/>
      </w:rPr>
    </w:lvl>
  </w:abstractNum>
  <w:abstractNum w:abstractNumId="31" w15:restartNumberingAfterBreak="0">
    <w:nsid w:val="4E234C8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4EE5657B"/>
    <w:multiLevelType w:val="hybridMultilevel"/>
    <w:tmpl w:val="C37A9132"/>
    <w:lvl w:ilvl="0" w:tplc="2542CE0E">
      <w:start w:val="4"/>
      <w:numFmt w:val="bullet"/>
      <w:lvlText w:val="-"/>
      <w:lvlJc w:val="left"/>
      <w:pPr>
        <w:ind w:left="1080" w:hanging="360"/>
      </w:pPr>
      <w:rPr>
        <w:rFonts w:ascii="Calibri" w:eastAsia="Times New Roman" w:hAnsi="Calibri" w:hint="default"/>
      </w:rPr>
    </w:lvl>
    <w:lvl w:ilvl="1" w:tplc="500A0003" w:tentative="1">
      <w:start w:val="1"/>
      <w:numFmt w:val="bullet"/>
      <w:lvlText w:val="o"/>
      <w:lvlJc w:val="left"/>
      <w:pPr>
        <w:ind w:left="1800" w:hanging="360"/>
      </w:pPr>
      <w:rPr>
        <w:rFonts w:ascii="Courier New" w:hAnsi="Courier New" w:hint="default"/>
      </w:rPr>
    </w:lvl>
    <w:lvl w:ilvl="2" w:tplc="500A0005" w:tentative="1">
      <w:start w:val="1"/>
      <w:numFmt w:val="bullet"/>
      <w:lvlText w:val=""/>
      <w:lvlJc w:val="left"/>
      <w:pPr>
        <w:ind w:left="2520" w:hanging="360"/>
      </w:pPr>
      <w:rPr>
        <w:rFonts w:ascii="Wingdings" w:hAnsi="Wingdings" w:hint="default"/>
      </w:rPr>
    </w:lvl>
    <w:lvl w:ilvl="3" w:tplc="500A0001" w:tentative="1">
      <w:start w:val="1"/>
      <w:numFmt w:val="bullet"/>
      <w:lvlText w:val=""/>
      <w:lvlJc w:val="left"/>
      <w:pPr>
        <w:ind w:left="3240" w:hanging="360"/>
      </w:pPr>
      <w:rPr>
        <w:rFonts w:ascii="Symbol" w:hAnsi="Symbol" w:hint="default"/>
      </w:rPr>
    </w:lvl>
    <w:lvl w:ilvl="4" w:tplc="500A0003" w:tentative="1">
      <w:start w:val="1"/>
      <w:numFmt w:val="bullet"/>
      <w:lvlText w:val="o"/>
      <w:lvlJc w:val="left"/>
      <w:pPr>
        <w:ind w:left="3960" w:hanging="360"/>
      </w:pPr>
      <w:rPr>
        <w:rFonts w:ascii="Courier New" w:hAnsi="Courier New" w:hint="default"/>
      </w:rPr>
    </w:lvl>
    <w:lvl w:ilvl="5" w:tplc="500A0005" w:tentative="1">
      <w:start w:val="1"/>
      <w:numFmt w:val="bullet"/>
      <w:lvlText w:val=""/>
      <w:lvlJc w:val="left"/>
      <w:pPr>
        <w:ind w:left="4680" w:hanging="360"/>
      </w:pPr>
      <w:rPr>
        <w:rFonts w:ascii="Wingdings" w:hAnsi="Wingdings" w:hint="default"/>
      </w:rPr>
    </w:lvl>
    <w:lvl w:ilvl="6" w:tplc="500A0001" w:tentative="1">
      <w:start w:val="1"/>
      <w:numFmt w:val="bullet"/>
      <w:lvlText w:val=""/>
      <w:lvlJc w:val="left"/>
      <w:pPr>
        <w:ind w:left="5400" w:hanging="360"/>
      </w:pPr>
      <w:rPr>
        <w:rFonts w:ascii="Symbol" w:hAnsi="Symbol" w:hint="default"/>
      </w:rPr>
    </w:lvl>
    <w:lvl w:ilvl="7" w:tplc="500A0003" w:tentative="1">
      <w:start w:val="1"/>
      <w:numFmt w:val="bullet"/>
      <w:lvlText w:val="o"/>
      <w:lvlJc w:val="left"/>
      <w:pPr>
        <w:ind w:left="6120" w:hanging="360"/>
      </w:pPr>
      <w:rPr>
        <w:rFonts w:ascii="Courier New" w:hAnsi="Courier New" w:hint="default"/>
      </w:rPr>
    </w:lvl>
    <w:lvl w:ilvl="8" w:tplc="500A0005" w:tentative="1">
      <w:start w:val="1"/>
      <w:numFmt w:val="bullet"/>
      <w:lvlText w:val=""/>
      <w:lvlJc w:val="left"/>
      <w:pPr>
        <w:ind w:left="6840" w:hanging="360"/>
      </w:pPr>
      <w:rPr>
        <w:rFonts w:ascii="Wingdings" w:hAnsi="Wingdings" w:hint="default"/>
      </w:rPr>
    </w:lvl>
  </w:abstractNum>
  <w:abstractNum w:abstractNumId="33" w15:restartNumberingAfterBreak="0">
    <w:nsid w:val="529573FE"/>
    <w:multiLevelType w:val="hybridMultilevel"/>
    <w:tmpl w:val="64021D2C"/>
    <w:lvl w:ilvl="0" w:tplc="2542CE0E">
      <w:start w:val="1"/>
      <w:numFmt w:val="decimal"/>
      <w:lvlText w:val="%1."/>
      <w:lvlJc w:val="left"/>
      <w:pPr>
        <w:ind w:left="720" w:hanging="360"/>
      </w:pPr>
      <w:rPr>
        <w:rFonts w:cs="Times New Roman" w:hint="default"/>
      </w:rPr>
    </w:lvl>
    <w:lvl w:ilvl="1" w:tplc="040C0003" w:tentative="1">
      <w:start w:val="1"/>
      <w:numFmt w:val="lowerLetter"/>
      <w:lvlText w:val="%2."/>
      <w:lvlJc w:val="left"/>
      <w:pPr>
        <w:ind w:left="1440" w:hanging="360"/>
      </w:pPr>
      <w:rPr>
        <w:rFonts w:cs="Times New Roman"/>
      </w:rPr>
    </w:lvl>
    <w:lvl w:ilvl="2" w:tplc="040C0005" w:tentative="1">
      <w:start w:val="1"/>
      <w:numFmt w:val="lowerRoman"/>
      <w:lvlText w:val="%3."/>
      <w:lvlJc w:val="right"/>
      <w:pPr>
        <w:ind w:left="2160" w:hanging="180"/>
      </w:pPr>
      <w:rPr>
        <w:rFonts w:cs="Times New Roman"/>
      </w:rPr>
    </w:lvl>
    <w:lvl w:ilvl="3" w:tplc="040C0001" w:tentative="1">
      <w:start w:val="1"/>
      <w:numFmt w:val="decimal"/>
      <w:lvlText w:val="%4."/>
      <w:lvlJc w:val="left"/>
      <w:pPr>
        <w:ind w:left="2880" w:hanging="360"/>
      </w:pPr>
      <w:rPr>
        <w:rFonts w:cs="Times New Roman"/>
      </w:rPr>
    </w:lvl>
    <w:lvl w:ilvl="4" w:tplc="040C0003" w:tentative="1">
      <w:start w:val="1"/>
      <w:numFmt w:val="lowerLetter"/>
      <w:lvlText w:val="%5."/>
      <w:lvlJc w:val="left"/>
      <w:pPr>
        <w:ind w:left="3600" w:hanging="360"/>
      </w:pPr>
      <w:rPr>
        <w:rFonts w:cs="Times New Roman"/>
      </w:rPr>
    </w:lvl>
    <w:lvl w:ilvl="5" w:tplc="040C0005" w:tentative="1">
      <w:start w:val="1"/>
      <w:numFmt w:val="lowerRoman"/>
      <w:lvlText w:val="%6."/>
      <w:lvlJc w:val="right"/>
      <w:pPr>
        <w:ind w:left="4320" w:hanging="180"/>
      </w:pPr>
      <w:rPr>
        <w:rFonts w:cs="Times New Roman"/>
      </w:rPr>
    </w:lvl>
    <w:lvl w:ilvl="6" w:tplc="040C0001" w:tentative="1">
      <w:start w:val="1"/>
      <w:numFmt w:val="decimal"/>
      <w:lvlText w:val="%7."/>
      <w:lvlJc w:val="left"/>
      <w:pPr>
        <w:ind w:left="5040" w:hanging="360"/>
      </w:pPr>
      <w:rPr>
        <w:rFonts w:cs="Times New Roman"/>
      </w:rPr>
    </w:lvl>
    <w:lvl w:ilvl="7" w:tplc="040C0003" w:tentative="1">
      <w:start w:val="1"/>
      <w:numFmt w:val="lowerLetter"/>
      <w:lvlText w:val="%8."/>
      <w:lvlJc w:val="left"/>
      <w:pPr>
        <w:ind w:left="5760" w:hanging="360"/>
      </w:pPr>
      <w:rPr>
        <w:rFonts w:cs="Times New Roman"/>
      </w:rPr>
    </w:lvl>
    <w:lvl w:ilvl="8" w:tplc="040C0005" w:tentative="1">
      <w:start w:val="1"/>
      <w:numFmt w:val="lowerRoman"/>
      <w:lvlText w:val="%9."/>
      <w:lvlJc w:val="right"/>
      <w:pPr>
        <w:ind w:left="6480" w:hanging="180"/>
      </w:pPr>
      <w:rPr>
        <w:rFonts w:cs="Times New Roman"/>
      </w:rPr>
    </w:lvl>
  </w:abstractNum>
  <w:abstractNum w:abstractNumId="34" w15:restartNumberingAfterBreak="0">
    <w:nsid w:val="59FB369A"/>
    <w:multiLevelType w:val="hybridMultilevel"/>
    <w:tmpl w:val="B942BC2E"/>
    <w:lvl w:ilvl="0" w:tplc="500A000F">
      <w:start w:val="2"/>
      <w:numFmt w:val="bullet"/>
      <w:lvlText w:val=""/>
      <w:lvlJc w:val="left"/>
      <w:pPr>
        <w:ind w:left="720" w:hanging="360"/>
      </w:pPr>
      <w:rPr>
        <w:rFonts w:ascii="Wingdings" w:eastAsia="Times New Roman" w:hAnsi="Wingdings" w:hint="default"/>
      </w:rPr>
    </w:lvl>
    <w:lvl w:ilvl="1" w:tplc="500A0019" w:tentative="1">
      <w:start w:val="1"/>
      <w:numFmt w:val="bullet"/>
      <w:lvlText w:val="o"/>
      <w:lvlJc w:val="left"/>
      <w:pPr>
        <w:ind w:left="1440" w:hanging="360"/>
      </w:pPr>
      <w:rPr>
        <w:rFonts w:ascii="Courier New" w:hAnsi="Courier New" w:hint="default"/>
      </w:rPr>
    </w:lvl>
    <w:lvl w:ilvl="2" w:tplc="500A001B" w:tentative="1">
      <w:start w:val="1"/>
      <w:numFmt w:val="bullet"/>
      <w:lvlText w:val=""/>
      <w:lvlJc w:val="left"/>
      <w:pPr>
        <w:ind w:left="2160" w:hanging="360"/>
      </w:pPr>
      <w:rPr>
        <w:rFonts w:ascii="Wingdings" w:hAnsi="Wingdings" w:hint="default"/>
      </w:rPr>
    </w:lvl>
    <w:lvl w:ilvl="3" w:tplc="500A000F" w:tentative="1">
      <w:start w:val="1"/>
      <w:numFmt w:val="bullet"/>
      <w:lvlText w:val=""/>
      <w:lvlJc w:val="left"/>
      <w:pPr>
        <w:ind w:left="2880" w:hanging="360"/>
      </w:pPr>
      <w:rPr>
        <w:rFonts w:ascii="Symbol" w:hAnsi="Symbol" w:hint="default"/>
      </w:rPr>
    </w:lvl>
    <w:lvl w:ilvl="4" w:tplc="500A0019" w:tentative="1">
      <w:start w:val="1"/>
      <w:numFmt w:val="bullet"/>
      <w:lvlText w:val="o"/>
      <w:lvlJc w:val="left"/>
      <w:pPr>
        <w:ind w:left="3600" w:hanging="360"/>
      </w:pPr>
      <w:rPr>
        <w:rFonts w:ascii="Courier New" w:hAnsi="Courier New" w:hint="default"/>
      </w:rPr>
    </w:lvl>
    <w:lvl w:ilvl="5" w:tplc="500A001B" w:tentative="1">
      <w:start w:val="1"/>
      <w:numFmt w:val="bullet"/>
      <w:lvlText w:val=""/>
      <w:lvlJc w:val="left"/>
      <w:pPr>
        <w:ind w:left="4320" w:hanging="360"/>
      </w:pPr>
      <w:rPr>
        <w:rFonts w:ascii="Wingdings" w:hAnsi="Wingdings" w:hint="default"/>
      </w:rPr>
    </w:lvl>
    <w:lvl w:ilvl="6" w:tplc="500A000F" w:tentative="1">
      <w:start w:val="1"/>
      <w:numFmt w:val="bullet"/>
      <w:lvlText w:val=""/>
      <w:lvlJc w:val="left"/>
      <w:pPr>
        <w:ind w:left="5040" w:hanging="360"/>
      </w:pPr>
      <w:rPr>
        <w:rFonts w:ascii="Symbol" w:hAnsi="Symbol" w:hint="default"/>
      </w:rPr>
    </w:lvl>
    <w:lvl w:ilvl="7" w:tplc="500A0019" w:tentative="1">
      <w:start w:val="1"/>
      <w:numFmt w:val="bullet"/>
      <w:lvlText w:val="o"/>
      <w:lvlJc w:val="left"/>
      <w:pPr>
        <w:ind w:left="5760" w:hanging="360"/>
      </w:pPr>
      <w:rPr>
        <w:rFonts w:ascii="Courier New" w:hAnsi="Courier New" w:hint="default"/>
      </w:rPr>
    </w:lvl>
    <w:lvl w:ilvl="8" w:tplc="500A001B" w:tentative="1">
      <w:start w:val="1"/>
      <w:numFmt w:val="bullet"/>
      <w:lvlText w:val=""/>
      <w:lvlJc w:val="left"/>
      <w:pPr>
        <w:ind w:left="6480" w:hanging="360"/>
      </w:pPr>
      <w:rPr>
        <w:rFonts w:ascii="Wingdings" w:hAnsi="Wingdings" w:hint="default"/>
      </w:rPr>
    </w:lvl>
  </w:abstractNum>
  <w:abstractNum w:abstractNumId="35" w15:restartNumberingAfterBreak="0">
    <w:nsid w:val="5CDB144E"/>
    <w:multiLevelType w:val="hybridMultilevel"/>
    <w:tmpl w:val="38243BD0"/>
    <w:lvl w:ilvl="0" w:tplc="B1E893CE">
      <w:start w:val="1"/>
      <w:numFmt w:val="decimal"/>
      <w:lvlText w:val="%1-"/>
      <w:lvlJc w:val="left"/>
      <w:pPr>
        <w:ind w:left="720" w:hanging="360"/>
      </w:pPr>
      <w:rPr>
        <w:rFonts w:cs="Times New Roman" w:hint="default"/>
      </w:rPr>
    </w:lvl>
    <w:lvl w:ilvl="1" w:tplc="500A0003" w:tentative="1">
      <w:start w:val="1"/>
      <w:numFmt w:val="lowerLetter"/>
      <w:lvlText w:val="%2."/>
      <w:lvlJc w:val="left"/>
      <w:pPr>
        <w:ind w:left="1440" w:hanging="360"/>
      </w:pPr>
      <w:rPr>
        <w:rFonts w:cs="Times New Roman"/>
      </w:rPr>
    </w:lvl>
    <w:lvl w:ilvl="2" w:tplc="500A0005" w:tentative="1">
      <w:start w:val="1"/>
      <w:numFmt w:val="lowerRoman"/>
      <w:lvlText w:val="%3."/>
      <w:lvlJc w:val="right"/>
      <w:pPr>
        <w:ind w:left="2160" w:hanging="180"/>
      </w:pPr>
      <w:rPr>
        <w:rFonts w:cs="Times New Roman"/>
      </w:rPr>
    </w:lvl>
    <w:lvl w:ilvl="3" w:tplc="500A0001" w:tentative="1">
      <w:start w:val="1"/>
      <w:numFmt w:val="decimal"/>
      <w:lvlText w:val="%4."/>
      <w:lvlJc w:val="left"/>
      <w:pPr>
        <w:ind w:left="2880" w:hanging="360"/>
      </w:pPr>
      <w:rPr>
        <w:rFonts w:cs="Times New Roman"/>
      </w:rPr>
    </w:lvl>
    <w:lvl w:ilvl="4" w:tplc="500A0003" w:tentative="1">
      <w:start w:val="1"/>
      <w:numFmt w:val="lowerLetter"/>
      <w:lvlText w:val="%5."/>
      <w:lvlJc w:val="left"/>
      <w:pPr>
        <w:ind w:left="3600" w:hanging="360"/>
      </w:pPr>
      <w:rPr>
        <w:rFonts w:cs="Times New Roman"/>
      </w:rPr>
    </w:lvl>
    <w:lvl w:ilvl="5" w:tplc="500A0005" w:tentative="1">
      <w:start w:val="1"/>
      <w:numFmt w:val="lowerRoman"/>
      <w:lvlText w:val="%6."/>
      <w:lvlJc w:val="right"/>
      <w:pPr>
        <w:ind w:left="4320" w:hanging="180"/>
      </w:pPr>
      <w:rPr>
        <w:rFonts w:cs="Times New Roman"/>
      </w:rPr>
    </w:lvl>
    <w:lvl w:ilvl="6" w:tplc="500A0001" w:tentative="1">
      <w:start w:val="1"/>
      <w:numFmt w:val="decimal"/>
      <w:lvlText w:val="%7."/>
      <w:lvlJc w:val="left"/>
      <w:pPr>
        <w:ind w:left="5040" w:hanging="360"/>
      </w:pPr>
      <w:rPr>
        <w:rFonts w:cs="Times New Roman"/>
      </w:rPr>
    </w:lvl>
    <w:lvl w:ilvl="7" w:tplc="500A0003" w:tentative="1">
      <w:start w:val="1"/>
      <w:numFmt w:val="lowerLetter"/>
      <w:lvlText w:val="%8."/>
      <w:lvlJc w:val="left"/>
      <w:pPr>
        <w:ind w:left="5760" w:hanging="360"/>
      </w:pPr>
      <w:rPr>
        <w:rFonts w:cs="Times New Roman"/>
      </w:rPr>
    </w:lvl>
    <w:lvl w:ilvl="8" w:tplc="500A0005" w:tentative="1">
      <w:start w:val="1"/>
      <w:numFmt w:val="lowerRoman"/>
      <w:lvlText w:val="%9."/>
      <w:lvlJc w:val="right"/>
      <w:pPr>
        <w:ind w:left="6480" w:hanging="180"/>
      </w:pPr>
      <w:rPr>
        <w:rFonts w:cs="Times New Roman"/>
      </w:rPr>
    </w:lvl>
  </w:abstractNum>
  <w:abstractNum w:abstractNumId="36" w15:restartNumberingAfterBreak="0">
    <w:nsid w:val="63FD391C"/>
    <w:multiLevelType w:val="hybridMultilevel"/>
    <w:tmpl w:val="EF0C3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8FC584F"/>
    <w:multiLevelType w:val="hybridMultilevel"/>
    <w:tmpl w:val="B0146CDC"/>
    <w:lvl w:ilvl="0" w:tplc="08090011">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8" w15:restartNumberingAfterBreak="0">
    <w:nsid w:val="690370BA"/>
    <w:multiLevelType w:val="hybridMultilevel"/>
    <w:tmpl w:val="9AC4C7C6"/>
    <w:lvl w:ilvl="0" w:tplc="507657EA">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9" w15:restartNumberingAfterBreak="0">
    <w:nsid w:val="6AA344FB"/>
    <w:multiLevelType w:val="hybridMultilevel"/>
    <w:tmpl w:val="9C52A0CC"/>
    <w:lvl w:ilvl="0" w:tplc="500A000F">
      <w:start w:val="1"/>
      <w:numFmt w:val="bullet"/>
      <w:lvlText w:val="-"/>
      <w:lvlJc w:val="left"/>
      <w:pPr>
        <w:tabs>
          <w:tab w:val="num" w:pos="720"/>
        </w:tabs>
        <w:ind w:left="720" w:hanging="360"/>
      </w:pPr>
      <w:rPr>
        <w:rFonts w:ascii="Trebuchet MS" w:eastAsia="Times New Roman" w:hAnsi="Trebuchet MS" w:hint="default"/>
      </w:rPr>
    </w:lvl>
    <w:lvl w:ilvl="1" w:tplc="500A0019" w:tentative="1">
      <w:start w:val="1"/>
      <w:numFmt w:val="bullet"/>
      <w:lvlText w:val="o"/>
      <w:lvlJc w:val="left"/>
      <w:pPr>
        <w:tabs>
          <w:tab w:val="num" w:pos="1440"/>
        </w:tabs>
        <w:ind w:left="1440" w:hanging="360"/>
      </w:pPr>
      <w:rPr>
        <w:rFonts w:ascii="Courier New" w:hAnsi="Courier New" w:hint="default"/>
      </w:rPr>
    </w:lvl>
    <w:lvl w:ilvl="2" w:tplc="500A001B" w:tentative="1">
      <w:start w:val="1"/>
      <w:numFmt w:val="bullet"/>
      <w:lvlText w:val=""/>
      <w:lvlJc w:val="left"/>
      <w:pPr>
        <w:tabs>
          <w:tab w:val="num" w:pos="2160"/>
        </w:tabs>
        <w:ind w:left="2160" w:hanging="360"/>
      </w:pPr>
      <w:rPr>
        <w:rFonts w:ascii="Wingdings" w:hAnsi="Wingdings" w:hint="default"/>
      </w:rPr>
    </w:lvl>
    <w:lvl w:ilvl="3" w:tplc="500A000F" w:tentative="1">
      <w:start w:val="1"/>
      <w:numFmt w:val="bullet"/>
      <w:lvlText w:val=""/>
      <w:lvlJc w:val="left"/>
      <w:pPr>
        <w:tabs>
          <w:tab w:val="num" w:pos="2880"/>
        </w:tabs>
        <w:ind w:left="2880" w:hanging="360"/>
      </w:pPr>
      <w:rPr>
        <w:rFonts w:ascii="Symbol" w:hAnsi="Symbol" w:hint="default"/>
      </w:rPr>
    </w:lvl>
    <w:lvl w:ilvl="4" w:tplc="500A0019" w:tentative="1">
      <w:start w:val="1"/>
      <w:numFmt w:val="bullet"/>
      <w:lvlText w:val="o"/>
      <w:lvlJc w:val="left"/>
      <w:pPr>
        <w:tabs>
          <w:tab w:val="num" w:pos="3600"/>
        </w:tabs>
        <w:ind w:left="3600" w:hanging="360"/>
      </w:pPr>
      <w:rPr>
        <w:rFonts w:ascii="Courier New" w:hAnsi="Courier New" w:hint="default"/>
      </w:rPr>
    </w:lvl>
    <w:lvl w:ilvl="5" w:tplc="500A001B" w:tentative="1">
      <w:start w:val="1"/>
      <w:numFmt w:val="bullet"/>
      <w:lvlText w:val=""/>
      <w:lvlJc w:val="left"/>
      <w:pPr>
        <w:tabs>
          <w:tab w:val="num" w:pos="4320"/>
        </w:tabs>
        <w:ind w:left="4320" w:hanging="360"/>
      </w:pPr>
      <w:rPr>
        <w:rFonts w:ascii="Wingdings" w:hAnsi="Wingdings" w:hint="default"/>
      </w:rPr>
    </w:lvl>
    <w:lvl w:ilvl="6" w:tplc="500A000F" w:tentative="1">
      <w:start w:val="1"/>
      <w:numFmt w:val="bullet"/>
      <w:lvlText w:val=""/>
      <w:lvlJc w:val="left"/>
      <w:pPr>
        <w:tabs>
          <w:tab w:val="num" w:pos="5040"/>
        </w:tabs>
        <w:ind w:left="5040" w:hanging="360"/>
      </w:pPr>
      <w:rPr>
        <w:rFonts w:ascii="Symbol" w:hAnsi="Symbol" w:hint="default"/>
      </w:rPr>
    </w:lvl>
    <w:lvl w:ilvl="7" w:tplc="500A0019" w:tentative="1">
      <w:start w:val="1"/>
      <w:numFmt w:val="bullet"/>
      <w:lvlText w:val="o"/>
      <w:lvlJc w:val="left"/>
      <w:pPr>
        <w:tabs>
          <w:tab w:val="num" w:pos="5760"/>
        </w:tabs>
        <w:ind w:left="5760" w:hanging="360"/>
      </w:pPr>
      <w:rPr>
        <w:rFonts w:ascii="Courier New" w:hAnsi="Courier New" w:hint="default"/>
      </w:rPr>
    </w:lvl>
    <w:lvl w:ilvl="8" w:tplc="500A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653DBD"/>
    <w:multiLevelType w:val="hybridMultilevel"/>
    <w:tmpl w:val="568CA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BC82E92"/>
    <w:multiLevelType w:val="hybridMultilevel"/>
    <w:tmpl w:val="9FFCF746"/>
    <w:lvl w:ilvl="0" w:tplc="1564E4D6">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6D675F5D"/>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6F8D4649"/>
    <w:multiLevelType w:val="hybridMultilevel"/>
    <w:tmpl w:val="4B0EB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AB1DB4"/>
    <w:multiLevelType w:val="hybridMultilevel"/>
    <w:tmpl w:val="3A680FB6"/>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39"/>
  </w:num>
  <w:num w:numId="2">
    <w:abstractNumId w:val="25"/>
  </w:num>
  <w:num w:numId="3">
    <w:abstractNumId w:val="35"/>
  </w:num>
  <w:num w:numId="4">
    <w:abstractNumId w:val="17"/>
  </w:num>
  <w:num w:numId="5">
    <w:abstractNumId w:val="12"/>
  </w:num>
  <w:num w:numId="6">
    <w:abstractNumId w:val="30"/>
  </w:num>
  <w:num w:numId="7">
    <w:abstractNumId w:val="34"/>
  </w:num>
  <w:num w:numId="8">
    <w:abstractNumId w:val="16"/>
  </w:num>
  <w:num w:numId="9">
    <w:abstractNumId w:val="23"/>
  </w:num>
  <w:num w:numId="10">
    <w:abstractNumId w:val="38"/>
  </w:num>
  <w:num w:numId="11">
    <w:abstractNumId w:val="33"/>
  </w:num>
  <w:num w:numId="12">
    <w:abstractNumId w:val="26"/>
  </w:num>
  <w:num w:numId="13">
    <w:abstractNumId w:val="32"/>
  </w:num>
  <w:num w:numId="14">
    <w:abstractNumId w:val="41"/>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27"/>
  </w:num>
  <w:num w:numId="26">
    <w:abstractNumId w:val="43"/>
  </w:num>
  <w:num w:numId="27">
    <w:abstractNumId w:val="15"/>
  </w:num>
  <w:num w:numId="28">
    <w:abstractNumId w:val="22"/>
  </w:num>
  <w:num w:numId="29">
    <w:abstractNumId w:val="29"/>
  </w:num>
  <w:num w:numId="30">
    <w:abstractNumId w:val="14"/>
  </w:num>
  <w:num w:numId="31">
    <w:abstractNumId w:val="24"/>
  </w:num>
  <w:num w:numId="32">
    <w:abstractNumId w:val="36"/>
  </w:num>
  <w:num w:numId="33">
    <w:abstractNumId w:val="18"/>
  </w:num>
  <w:num w:numId="34">
    <w:abstractNumId w:val="28"/>
  </w:num>
  <w:num w:numId="35">
    <w:abstractNumId w:val="37"/>
  </w:num>
  <w:num w:numId="36">
    <w:abstractNumId w:val="20"/>
  </w:num>
  <w:num w:numId="37">
    <w:abstractNumId w:val="10"/>
  </w:num>
  <w:num w:numId="38">
    <w:abstractNumId w:val="19"/>
  </w:num>
  <w:num w:numId="39">
    <w:abstractNumId w:val="44"/>
  </w:num>
  <w:num w:numId="40">
    <w:abstractNumId w:val="21"/>
  </w:num>
  <w:num w:numId="41">
    <w:abstractNumId w:val="40"/>
  </w:num>
  <w:num w:numId="42">
    <w:abstractNumId w:val="13"/>
  </w:num>
  <w:num w:numId="43">
    <w:abstractNumId w:val="31"/>
  </w:num>
  <w:num w:numId="44">
    <w:abstractNumId w:val="42"/>
  </w:num>
  <w:num w:numId="4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5"/>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744"/>
    <w:rsid w:val="0000660C"/>
    <w:rsid w:val="00010791"/>
    <w:rsid w:val="00010CC6"/>
    <w:rsid w:val="00012565"/>
    <w:rsid w:val="00015A7D"/>
    <w:rsid w:val="00016893"/>
    <w:rsid w:val="000306EF"/>
    <w:rsid w:val="000365C6"/>
    <w:rsid w:val="000402A1"/>
    <w:rsid w:val="00044F07"/>
    <w:rsid w:val="00046E0F"/>
    <w:rsid w:val="000518B1"/>
    <w:rsid w:val="0005285B"/>
    <w:rsid w:val="00054C53"/>
    <w:rsid w:val="00062845"/>
    <w:rsid w:val="00063046"/>
    <w:rsid w:val="0006304D"/>
    <w:rsid w:val="00067AD6"/>
    <w:rsid w:val="00071660"/>
    <w:rsid w:val="00072CDB"/>
    <w:rsid w:val="00073C18"/>
    <w:rsid w:val="00074E59"/>
    <w:rsid w:val="00075901"/>
    <w:rsid w:val="00082BB2"/>
    <w:rsid w:val="00085DD6"/>
    <w:rsid w:val="00086F36"/>
    <w:rsid w:val="000A63D4"/>
    <w:rsid w:val="000A669D"/>
    <w:rsid w:val="000A6E43"/>
    <w:rsid w:val="000B0F23"/>
    <w:rsid w:val="000B47EC"/>
    <w:rsid w:val="000B6AAD"/>
    <w:rsid w:val="000C1995"/>
    <w:rsid w:val="000C222F"/>
    <w:rsid w:val="000D41A2"/>
    <w:rsid w:val="000D6C59"/>
    <w:rsid w:val="000D6F4B"/>
    <w:rsid w:val="000E0AF8"/>
    <w:rsid w:val="000E16BF"/>
    <w:rsid w:val="000E6BB8"/>
    <w:rsid w:val="000F5C80"/>
    <w:rsid w:val="000F741A"/>
    <w:rsid w:val="001005BF"/>
    <w:rsid w:val="001021FC"/>
    <w:rsid w:val="00103B45"/>
    <w:rsid w:val="00103EC4"/>
    <w:rsid w:val="00117D07"/>
    <w:rsid w:val="0012233B"/>
    <w:rsid w:val="001228B8"/>
    <w:rsid w:val="00123CE6"/>
    <w:rsid w:val="0012429E"/>
    <w:rsid w:val="0012640F"/>
    <w:rsid w:val="00126824"/>
    <w:rsid w:val="001274C2"/>
    <w:rsid w:val="00131280"/>
    <w:rsid w:val="001371B9"/>
    <w:rsid w:val="0014267B"/>
    <w:rsid w:val="00144F5B"/>
    <w:rsid w:val="00146229"/>
    <w:rsid w:val="00150E34"/>
    <w:rsid w:val="00152523"/>
    <w:rsid w:val="00153838"/>
    <w:rsid w:val="00155291"/>
    <w:rsid w:val="00155737"/>
    <w:rsid w:val="00156D73"/>
    <w:rsid w:val="00160FC3"/>
    <w:rsid w:val="001631F9"/>
    <w:rsid w:val="00164E83"/>
    <w:rsid w:val="00165245"/>
    <w:rsid w:val="00165A0F"/>
    <w:rsid w:val="00166DC6"/>
    <w:rsid w:val="00171472"/>
    <w:rsid w:val="00171FB6"/>
    <w:rsid w:val="00173DA5"/>
    <w:rsid w:val="0018266A"/>
    <w:rsid w:val="001849A0"/>
    <w:rsid w:val="001860E9"/>
    <w:rsid w:val="00186454"/>
    <w:rsid w:val="001904C8"/>
    <w:rsid w:val="001944E1"/>
    <w:rsid w:val="00196BE4"/>
    <w:rsid w:val="001A09E3"/>
    <w:rsid w:val="001A7B1D"/>
    <w:rsid w:val="001B21B7"/>
    <w:rsid w:val="001B2C4B"/>
    <w:rsid w:val="001B530C"/>
    <w:rsid w:val="001C38A8"/>
    <w:rsid w:val="001C581F"/>
    <w:rsid w:val="001D34CE"/>
    <w:rsid w:val="001D3A1D"/>
    <w:rsid w:val="001D5285"/>
    <w:rsid w:val="001D68A7"/>
    <w:rsid w:val="001E0E00"/>
    <w:rsid w:val="001E417D"/>
    <w:rsid w:val="001E63CB"/>
    <w:rsid w:val="00201060"/>
    <w:rsid w:val="00215FDB"/>
    <w:rsid w:val="00222C58"/>
    <w:rsid w:val="00226143"/>
    <w:rsid w:val="00231093"/>
    <w:rsid w:val="00235CAA"/>
    <w:rsid w:val="00237162"/>
    <w:rsid w:val="00246488"/>
    <w:rsid w:val="00250058"/>
    <w:rsid w:val="00251A86"/>
    <w:rsid w:val="00255E0A"/>
    <w:rsid w:val="00260045"/>
    <w:rsid w:val="00262AEA"/>
    <w:rsid w:val="0027249E"/>
    <w:rsid w:val="00274B97"/>
    <w:rsid w:val="00276B6C"/>
    <w:rsid w:val="00276C9D"/>
    <w:rsid w:val="00277005"/>
    <w:rsid w:val="00277F9B"/>
    <w:rsid w:val="00282414"/>
    <w:rsid w:val="00282B8B"/>
    <w:rsid w:val="002847D3"/>
    <w:rsid w:val="002861BE"/>
    <w:rsid w:val="0028660C"/>
    <w:rsid w:val="00287CF0"/>
    <w:rsid w:val="00290139"/>
    <w:rsid w:val="002922DC"/>
    <w:rsid w:val="00293566"/>
    <w:rsid w:val="00295978"/>
    <w:rsid w:val="00297526"/>
    <w:rsid w:val="002A059D"/>
    <w:rsid w:val="002A3CEB"/>
    <w:rsid w:val="002A48FE"/>
    <w:rsid w:val="002A6469"/>
    <w:rsid w:val="002B10DB"/>
    <w:rsid w:val="002B34F9"/>
    <w:rsid w:val="002B7714"/>
    <w:rsid w:val="002B7D85"/>
    <w:rsid w:val="002C687A"/>
    <w:rsid w:val="002D1416"/>
    <w:rsid w:val="002E1E7B"/>
    <w:rsid w:val="002E2B79"/>
    <w:rsid w:val="002E5816"/>
    <w:rsid w:val="002E6A36"/>
    <w:rsid w:val="002E7880"/>
    <w:rsid w:val="002F016E"/>
    <w:rsid w:val="002F1008"/>
    <w:rsid w:val="002F5614"/>
    <w:rsid w:val="002F5B64"/>
    <w:rsid w:val="002F6242"/>
    <w:rsid w:val="00304D0F"/>
    <w:rsid w:val="003061C3"/>
    <w:rsid w:val="00310D1B"/>
    <w:rsid w:val="0031111B"/>
    <w:rsid w:val="00312391"/>
    <w:rsid w:val="003132C0"/>
    <w:rsid w:val="00313431"/>
    <w:rsid w:val="0031586B"/>
    <w:rsid w:val="00315C3E"/>
    <w:rsid w:val="00325644"/>
    <w:rsid w:val="00331166"/>
    <w:rsid w:val="003321E9"/>
    <w:rsid w:val="00333415"/>
    <w:rsid w:val="00337630"/>
    <w:rsid w:val="00340103"/>
    <w:rsid w:val="003416AF"/>
    <w:rsid w:val="003475B7"/>
    <w:rsid w:val="00360B7C"/>
    <w:rsid w:val="00361128"/>
    <w:rsid w:val="003637A3"/>
    <w:rsid w:val="00363B70"/>
    <w:rsid w:val="00363C6D"/>
    <w:rsid w:val="00367D60"/>
    <w:rsid w:val="00371FD0"/>
    <w:rsid w:val="00372620"/>
    <w:rsid w:val="00372DF0"/>
    <w:rsid w:val="00375273"/>
    <w:rsid w:val="00381C4A"/>
    <w:rsid w:val="003820A7"/>
    <w:rsid w:val="00387F41"/>
    <w:rsid w:val="003914E1"/>
    <w:rsid w:val="00395476"/>
    <w:rsid w:val="003958E9"/>
    <w:rsid w:val="003A115A"/>
    <w:rsid w:val="003A4117"/>
    <w:rsid w:val="003A722B"/>
    <w:rsid w:val="003B4C09"/>
    <w:rsid w:val="003B6436"/>
    <w:rsid w:val="003C1CAE"/>
    <w:rsid w:val="003C6E1B"/>
    <w:rsid w:val="003D168F"/>
    <w:rsid w:val="003D2B99"/>
    <w:rsid w:val="003D4CFD"/>
    <w:rsid w:val="003E06CF"/>
    <w:rsid w:val="003E3E9E"/>
    <w:rsid w:val="003E7661"/>
    <w:rsid w:val="003F0CB7"/>
    <w:rsid w:val="003F3B3A"/>
    <w:rsid w:val="003F7986"/>
    <w:rsid w:val="00403C75"/>
    <w:rsid w:val="00404A91"/>
    <w:rsid w:val="0041051F"/>
    <w:rsid w:val="00411450"/>
    <w:rsid w:val="00412987"/>
    <w:rsid w:val="0041398E"/>
    <w:rsid w:val="00414897"/>
    <w:rsid w:val="00421178"/>
    <w:rsid w:val="00423490"/>
    <w:rsid w:val="00424693"/>
    <w:rsid w:val="00427C32"/>
    <w:rsid w:val="004361BC"/>
    <w:rsid w:val="004458E7"/>
    <w:rsid w:val="00445939"/>
    <w:rsid w:val="00453805"/>
    <w:rsid w:val="00483480"/>
    <w:rsid w:val="004950F5"/>
    <w:rsid w:val="00496374"/>
    <w:rsid w:val="004B536C"/>
    <w:rsid w:val="004C1238"/>
    <w:rsid w:val="004C4E15"/>
    <w:rsid w:val="004D1E9A"/>
    <w:rsid w:val="004D24F2"/>
    <w:rsid w:val="004D256B"/>
    <w:rsid w:val="004E1992"/>
    <w:rsid w:val="004E20B8"/>
    <w:rsid w:val="004E25DD"/>
    <w:rsid w:val="004E2651"/>
    <w:rsid w:val="004E5951"/>
    <w:rsid w:val="004F3053"/>
    <w:rsid w:val="00502E6E"/>
    <w:rsid w:val="00503FC0"/>
    <w:rsid w:val="00506464"/>
    <w:rsid w:val="00506BEF"/>
    <w:rsid w:val="005139EF"/>
    <w:rsid w:val="0051682E"/>
    <w:rsid w:val="00517B8A"/>
    <w:rsid w:val="00521646"/>
    <w:rsid w:val="0053029B"/>
    <w:rsid w:val="00534967"/>
    <w:rsid w:val="00540335"/>
    <w:rsid w:val="0054103C"/>
    <w:rsid w:val="0054267E"/>
    <w:rsid w:val="00543FA4"/>
    <w:rsid w:val="00544A23"/>
    <w:rsid w:val="00550C07"/>
    <w:rsid w:val="005537A8"/>
    <w:rsid w:val="00556C7F"/>
    <w:rsid w:val="00557BF5"/>
    <w:rsid w:val="00560FF9"/>
    <w:rsid w:val="00565460"/>
    <w:rsid w:val="0056663C"/>
    <w:rsid w:val="00570600"/>
    <w:rsid w:val="0057237B"/>
    <w:rsid w:val="00575CAC"/>
    <w:rsid w:val="00580A15"/>
    <w:rsid w:val="00584A42"/>
    <w:rsid w:val="00585B67"/>
    <w:rsid w:val="00587284"/>
    <w:rsid w:val="0059078D"/>
    <w:rsid w:val="005929FC"/>
    <w:rsid w:val="00596B68"/>
    <w:rsid w:val="0059710E"/>
    <w:rsid w:val="005A1A94"/>
    <w:rsid w:val="005A4D35"/>
    <w:rsid w:val="005A4F86"/>
    <w:rsid w:val="005A5E8A"/>
    <w:rsid w:val="005B214C"/>
    <w:rsid w:val="005B49D7"/>
    <w:rsid w:val="005B56BB"/>
    <w:rsid w:val="005B7457"/>
    <w:rsid w:val="005B791D"/>
    <w:rsid w:val="005C218F"/>
    <w:rsid w:val="005C4A13"/>
    <w:rsid w:val="005C6D7D"/>
    <w:rsid w:val="005D3645"/>
    <w:rsid w:val="005E0202"/>
    <w:rsid w:val="005E43EB"/>
    <w:rsid w:val="005E541C"/>
    <w:rsid w:val="005E5AB3"/>
    <w:rsid w:val="005E656A"/>
    <w:rsid w:val="00602915"/>
    <w:rsid w:val="00603D5B"/>
    <w:rsid w:val="00604455"/>
    <w:rsid w:val="00604825"/>
    <w:rsid w:val="006064DA"/>
    <w:rsid w:val="006110AE"/>
    <w:rsid w:val="006120D5"/>
    <w:rsid w:val="0061333C"/>
    <w:rsid w:val="00615099"/>
    <w:rsid w:val="006152B4"/>
    <w:rsid w:val="006164CF"/>
    <w:rsid w:val="0061767F"/>
    <w:rsid w:val="00620943"/>
    <w:rsid w:val="0062563F"/>
    <w:rsid w:val="00635EF5"/>
    <w:rsid w:val="0064129E"/>
    <w:rsid w:val="006413CD"/>
    <w:rsid w:val="006420FC"/>
    <w:rsid w:val="00643082"/>
    <w:rsid w:val="006447B1"/>
    <w:rsid w:val="006524ED"/>
    <w:rsid w:val="00653C9F"/>
    <w:rsid w:val="00656392"/>
    <w:rsid w:val="00661BF0"/>
    <w:rsid w:val="006642CF"/>
    <w:rsid w:val="006706DC"/>
    <w:rsid w:val="0067110E"/>
    <w:rsid w:val="0068269D"/>
    <w:rsid w:val="00687467"/>
    <w:rsid w:val="00690155"/>
    <w:rsid w:val="00691013"/>
    <w:rsid w:val="006A6CA2"/>
    <w:rsid w:val="006B1FCA"/>
    <w:rsid w:val="006B28DA"/>
    <w:rsid w:val="006B787B"/>
    <w:rsid w:val="006C2705"/>
    <w:rsid w:val="006C2C4B"/>
    <w:rsid w:val="006C48CD"/>
    <w:rsid w:val="006D4B49"/>
    <w:rsid w:val="006D547C"/>
    <w:rsid w:val="006D611C"/>
    <w:rsid w:val="006E0441"/>
    <w:rsid w:val="006E5B4F"/>
    <w:rsid w:val="006E6DAE"/>
    <w:rsid w:val="006E72BB"/>
    <w:rsid w:val="006F2F1B"/>
    <w:rsid w:val="006F76E3"/>
    <w:rsid w:val="00702F80"/>
    <w:rsid w:val="00706471"/>
    <w:rsid w:val="00716C67"/>
    <w:rsid w:val="007202F9"/>
    <w:rsid w:val="00726B32"/>
    <w:rsid w:val="007320B7"/>
    <w:rsid w:val="007343AE"/>
    <w:rsid w:val="00735AC6"/>
    <w:rsid w:val="007424C0"/>
    <w:rsid w:val="00744E14"/>
    <w:rsid w:val="0074557B"/>
    <w:rsid w:val="00745B32"/>
    <w:rsid w:val="00746637"/>
    <w:rsid w:val="00752755"/>
    <w:rsid w:val="007579DF"/>
    <w:rsid w:val="007603E9"/>
    <w:rsid w:val="0076253A"/>
    <w:rsid w:val="00763F80"/>
    <w:rsid w:val="007667FE"/>
    <w:rsid w:val="007674CF"/>
    <w:rsid w:val="00767E7E"/>
    <w:rsid w:val="0077233E"/>
    <w:rsid w:val="0078660C"/>
    <w:rsid w:val="00790818"/>
    <w:rsid w:val="007914C0"/>
    <w:rsid w:val="00795571"/>
    <w:rsid w:val="007A230C"/>
    <w:rsid w:val="007A31CF"/>
    <w:rsid w:val="007A48B8"/>
    <w:rsid w:val="007A5D85"/>
    <w:rsid w:val="007B1A7A"/>
    <w:rsid w:val="007B372C"/>
    <w:rsid w:val="007C17FF"/>
    <w:rsid w:val="007D57A9"/>
    <w:rsid w:val="007E0E7C"/>
    <w:rsid w:val="007E19AB"/>
    <w:rsid w:val="007E1D34"/>
    <w:rsid w:val="007E22D1"/>
    <w:rsid w:val="007E2D5B"/>
    <w:rsid w:val="007E3B36"/>
    <w:rsid w:val="007E3EEE"/>
    <w:rsid w:val="007E3F6A"/>
    <w:rsid w:val="007E4A18"/>
    <w:rsid w:val="007E70D0"/>
    <w:rsid w:val="007F323C"/>
    <w:rsid w:val="007F3ED5"/>
    <w:rsid w:val="007F5342"/>
    <w:rsid w:val="007F598B"/>
    <w:rsid w:val="007F5F7A"/>
    <w:rsid w:val="008011E7"/>
    <w:rsid w:val="00802226"/>
    <w:rsid w:val="00802306"/>
    <w:rsid w:val="008044C2"/>
    <w:rsid w:val="00804CDF"/>
    <w:rsid w:val="00804EC8"/>
    <w:rsid w:val="00805FF6"/>
    <w:rsid w:val="008073E7"/>
    <w:rsid w:val="00811A03"/>
    <w:rsid w:val="00812DE6"/>
    <w:rsid w:val="00814119"/>
    <w:rsid w:val="00814E91"/>
    <w:rsid w:val="0081501C"/>
    <w:rsid w:val="008153CD"/>
    <w:rsid w:val="00815513"/>
    <w:rsid w:val="00815C13"/>
    <w:rsid w:val="0082149C"/>
    <w:rsid w:val="00825F85"/>
    <w:rsid w:val="00827DD6"/>
    <w:rsid w:val="00830F40"/>
    <w:rsid w:val="00831261"/>
    <w:rsid w:val="00832930"/>
    <w:rsid w:val="008474E8"/>
    <w:rsid w:val="00847C2D"/>
    <w:rsid w:val="008528E4"/>
    <w:rsid w:val="008607D5"/>
    <w:rsid w:val="0086187A"/>
    <w:rsid w:val="00862DCB"/>
    <w:rsid w:val="00865B3D"/>
    <w:rsid w:val="00870E5E"/>
    <w:rsid w:val="008771D6"/>
    <w:rsid w:val="00883CB4"/>
    <w:rsid w:val="0089161F"/>
    <w:rsid w:val="008939F8"/>
    <w:rsid w:val="00897412"/>
    <w:rsid w:val="008A0BA5"/>
    <w:rsid w:val="008A0C96"/>
    <w:rsid w:val="008A44B2"/>
    <w:rsid w:val="008A5F7C"/>
    <w:rsid w:val="008B31D2"/>
    <w:rsid w:val="008B3F94"/>
    <w:rsid w:val="008B55CC"/>
    <w:rsid w:val="008B6920"/>
    <w:rsid w:val="008C65AF"/>
    <w:rsid w:val="008D1681"/>
    <w:rsid w:val="008D438B"/>
    <w:rsid w:val="008E2AC3"/>
    <w:rsid w:val="008E433E"/>
    <w:rsid w:val="008E7A47"/>
    <w:rsid w:val="008F64A0"/>
    <w:rsid w:val="008F690D"/>
    <w:rsid w:val="009159B0"/>
    <w:rsid w:val="00916CE8"/>
    <w:rsid w:val="0092148A"/>
    <w:rsid w:val="00921C0C"/>
    <w:rsid w:val="00924A0B"/>
    <w:rsid w:val="0093031F"/>
    <w:rsid w:val="00932193"/>
    <w:rsid w:val="00932421"/>
    <w:rsid w:val="0093573F"/>
    <w:rsid w:val="00935B76"/>
    <w:rsid w:val="009549AB"/>
    <w:rsid w:val="00954F18"/>
    <w:rsid w:val="00960E1D"/>
    <w:rsid w:val="009701BA"/>
    <w:rsid w:val="00993307"/>
    <w:rsid w:val="00997AD5"/>
    <w:rsid w:val="009A109E"/>
    <w:rsid w:val="009B5123"/>
    <w:rsid w:val="009B6846"/>
    <w:rsid w:val="009B68EA"/>
    <w:rsid w:val="009B698B"/>
    <w:rsid w:val="009D09CB"/>
    <w:rsid w:val="009D1DBF"/>
    <w:rsid w:val="009E1F93"/>
    <w:rsid w:val="009F0009"/>
    <w:rsid w:val="009F18EA"/>
    <w:rsid w:val="00A0011F"/>
    <w:rsid w:val="00A0300F"/>
    <w:rsid w:val="00A05E32"/>
    <w:rsid w:val="00A0649B"/>
    <w:rsid w:val="00A10D52"/>
    <w:rsid w:val="00A15D5A"/>
    <w:rsid w:val="00A212A8"/>
    <w:rsid w:val="00A2162F"/>
    <w:rsid w:val="00A25CC6"/>
    <w:rsid w:val="00A30245"/>
    <w:rsid w:val="00A31BB1"/>
    <w:rsid w:val="00A3254F"/>
    <w:rsid w:val="00A3617E"/>
    <w:rsid w:val="00A37611"/>
    <w:rsid w:val="00A43477"/>
    <w:rsid w:val="00A43591"/>
    <w:rsid w:val="00A46632"/>
    <w:rsid w:val="00A50F47"/>
    <w:rsid w:val="00A55340"/>
    <w:rsid w:val="00A61BAB"/>
    <w:rsid w:val="00A6234C"/>
    <w:rsid w:val="00A62AF1"/>
    <w:rsid w:val="00A673E1"/>
    <w:rsid w:val="00A70FD3"/>
    <w:rsid w:val="00A7108E"/>
    <w:rsid w:val="00A7347B"/>
    <w:rsid w:val="00A752D1"/>
    <w:rsid w:val="00A7610C"/>
    <w:rsid w:val="00A77605"/>
    <w:rsid w:val="00A824C0"/>
    <w:rsid w:val="00A8574A"/>
    <w:rsid w:val="00A920E2"/>
    <w:rsid w:val="00A9225A"/>
    <w:rsid w:val="00A92858"/>
    <w:rsid w:val="00A9359A"/>
    <w:rsid w:val="00AA331B"/>
    <w:rsid w:val="00AA3493"/>
    <w:rsid w:val="00AA3BE1"/>
    <w:rsid w:val="00AA5081"/>
    <w:rsid w:val="00AA77A1"/>
    <w:rsid w:val="00AB15D0"/>
    <w:rsid w:val="00AB3C9C"/>
    <w:rsid w:val="00AB4799"/>
    <w:rsid w:val="00AC158A"/>
    <w:rsid w:val="00AC4879"/>
    <w:rsid w:val="00AD06B6"/>
    <w:rsid w:val="00AD3073"/>
    <w:rsid w:val="00AD3D4F"/>
    <w:rsid w:val="00AD59BA"/>
    <w:rsid w:val="00AD5F39"/>
    <w:rsid w:val="00AE3947"/>
    <w:rsid w:val="00AF0826"/>
    <w:rsid w:val="00AF6BF3"/>
    <w:rsid w:val="00B02AEA"/>
    <w:rsid w:val="00B030B3"/>
    <w:rsid w:val="00B04EE6"/>
    <w:rsid w:val="00B110F6"/>
    <w:rsid w:val="00B11D54"/>
    <w:rsid w:val="00B166EB"/>
    <w:rsid w:val="00B17113"/>
    <w:rsid w:val="00B23535"/>
    <w:rsid w:val="00B32FAB"/>
    <w:rsid w:val="00B34E85"/>
    <w:rsid w:val="00B54744"/>
    <w:rsid w:val="00B576C8"/>
    <w:rsid w:val="00B61851"/>
    <w:rsid w:val="00B638B0"/>
    <w:rsid w:val="00B65D20"/>
    <w:rsid w:val="00B70C62"/>
    <w:rsid w:val="00B72B68"/>
    <w:rsid w:val="00B757F1"/>
    <w:rsid w:val="00B81374"/>
    <w:rsid w:val="00B920FD"/>
    <w:rsid w:val="00B933C9"/>
    <w:rsid w:val="00B93C21"/>
    <w:rsid w:val="00B95489"/>
    <w:rsid w:val="00BA1EB8"/>
    <w:rsid w:val="00BA6E54"/>
    <w:rsid w:val="00BA734E"/>
    <w:rsid w:val="00BC3819"/>
    <w:rsid w:val="00BC5896"/>
    <w:rsid w:val="00BC5932"/>
    <w:rsid w:val="00BD0AC0"/>
    <w:rsid w:val="00BD3027"/>
    <w:rsid w:val="00BD517C"/>
    <w:rsid w:val="00BE3BCD"/>
    <w:rsid w:val="00BE6B3D"/>
    <w:rsid w:val="00BF19B5"/>
    <w:rsid w:val="00BF5EEF"/>
    <w:rsid w:val="00BF6654"/>
    <w:rsid w:val="00C005BF"/>
    <w:rsid w:val="00C049C6"/>
    <w:rsid w:val="00C051C8"/>
    <w:rsid w:val="00C063CA"/>
    <w:rsid w:val="00C25901"/>
    <w:rsid w:val="00C31112"/>
    <w:rsid w:val="00C35C97"/>
    <w:rsid w:val="00C36E7C"/>
    <w:rsid w:val="00C44A27"/>
    <w:rsid w:val="00C458FC"/>
    <w:rsid w:val="00C50268"/>
    <w:rsid w:val="00C5071C"/>
    <w:rsid w:val="00C51873"/>
    <w:rsid w:val="00C51EB2"/>
    <w:rsid w:val="00C54CBD"/>
    <w:rsid w:val="00C61C03"/>
    <w:rsid w:val="00C62539"/>
    <w:rsid w:val="00C64F7B"/>
    <w:rsid w:val="00C7006A"/>
    <w:rsid w:val="00C70F5F"/>
    <w:rsid w:val="00C714C2"/>
    <w:rsid w:val="00C76C4B"/>
    <w:rsid w:val="00C81E44"/>
    <w:rsid w:val="00C85B17"/>
    <w:rsid w:val="00C869E3"/>
    <w:rsid w:val="00C91685"/>
    <w:rsid w:val="00C918BD"/>
    <w:rsid w:val="00C964E0"/>
    <w:rsid w:val="00CA7238"/>
    <w:rsid w:val="00CB1374"/>
    <w:rsid w:val="00CB5A1E"/>
    <w:rsid w:val="00CC0D60"/>
    <w:rsid w:val="00CC2B7F"/>
    <w:rsid w:val="00CD125A"/>
    <w:rsid w:val="00CD6530"/>
    <w:rsid w:val="00CD71F0"/>
    <w:rsid w:val="00CE05CD"/>
    <w:rsid w:val="00CE078D"/>
    <w:rsid w:val="00CE340C"/>
    <w:rsid w:val="00CF3F07"/>
    <w:rsid w:val="00D00F61"/>
    <w:rsid w:val="00D01A74"/>
    <w:rsid w:val="00D051FF"/>
    <w:rsid w:val="00D0599F"/>
    <w:rsid w:val="00D07476"/>
    <w:rsid w:val="00D1330B"/>
    <w:rsid w:val="00D162A8"/>
    <w:rsid w:val="00D162C9"/>
    <w:rsid w:val="00D21E2F"/>
    <w:rsid w:val="00D23E46"/>
    <w:rsid w:val="00D25203"/>
    <w:rsid w:val="00D326D9"/>
    <w:rsid w:val="00D43762"/>
    <w:rsid w:val="00D45293"/>
    <w:rsid w:val="00D52F73"/>
    <w:rsid w:val="00D53EB6"/>
    <w:rsid w:val="00D56BB5"/>
    <w:rsid w:val="00D601F4"/>
    <w:rsid w:val="00D657F8"/>
    <w:rsid w:val="00D7072E"/>
    <w:rsid w:val="00D71AC6"/>
    <w:rsid w:val="00D72334"/>
    <w:rsid w:val="00D72AAE"/>
    <w:rsid w:val="00D732A9"/>
    <w:rsid w:val="00D7385F"/>
    <w:rsid w:val="00D74F19"/>
    <w:rsid w:val="00D754FB"/>
    <w:rsid w:val="00D760FE"/>
    <w:rsid w:val="00D82ABA"/>
    <w:rsid w:val="00D861DC"/>
    <w:rsid w:val="00D876BB"/>
    <w:rsid w:val="00D87E50"/>
    <w:rsid w:val="00D910ED"/>
    <w:rsid w:val="00DA0C9E"/>
    <w:rsid w:val="00DA2332"/>
    <w:rsid w:val="00DA6A0C"/>
    <w:rsid w:val="00DB3060"/>
    <w:rsid w:val="00DB7423"/>
    <w:rsid w:val="00DC15ED"/>
    <w:rsid w:val="00DC5680"/>
    <w:rsid w:val="00DC7383"/>
    <w:rsid w:val="00DC7954"/>
    <w:rsid w:val="00DD58E1"/>
    <w:rsid w:val="00DD5B6C"/>
    <w:rsid w:val="00DE2638"/>
    <w:rsid w:val="00DE530D"/>
    <w:rsid w:val="00DE71C1"/>
    <w:rsid w:val="00DE7AA3"/>
    <w:rsid w:val="00DF42AC"/>
    <w:rsid w:val="00E0139E"/>
    <w:rsid w:val="00E04730"/>
    <w:rsid w:val="00E0586C"/>
    <w:rsid w:val="00E06309"/>
    <w:rsid w:val="00E1304E"/>
    <w:rsid w:val="00E159FA"/>
    <w:rsid w:val="00E16884"/>
    <w:rsid w:val="00E17BC2"/>
    <w:rsid w:val="00E17F3F"/>
    <w:rsid w:val="00E219A0"/>
    <w:rsid w:val="00E23AC5"/>
    <w:rsid w:val="00E35149"/>
    <w:rsid w:val="00E4228A"/>
    <w:rsid w:val="00E45B58"/>
    <w:rsid w:val="00E466C5"/>
    <w:rsid w:val="00E46953"/>
    <w:rsid w:val="00E47D3E"/>
    <w:rsid w:val="00E547C5"/>
    <w:rsid w:val="00E55CF8"/>
    <w:rsid w:val="00E565B2"/>
    <w:rsid w:val="00E61BC1"/>
    <w:rsid w:val="00E62AA3"/>
    <w:rsid w:val="00E64854"/>
    <w:rsid w:val="00E656C0"/>
    <w:rsid w:val="00E66C15"/>
    <w:rsid w:val="00E71CE0"/>
    <w:rsid w:val="00E723E6"/>
    <w:rsid w:val="00E736CC"/>
    <w:rsid w:val="00E73EDA"/>
    <w:rsid w:val="00E76F59"/>
    <w:rsid w:val="00E80066"/>
    <w:rsid w:val="00E8042F"/>
    <w:rsid w:val="00E95F1C"/>
    <w:rsid w:val="00EA2364"/>
    <w:rsid w:val="00EA3548"/>
    <w:rsid w:val="00EB09DD"/>
    <w:rsid w:val="00EB7503"/>
    <w:rsid w:val="00EB7751"/>
    <w:rsid w:val="00EC0C2D"/>
    <w:rsid w:val="00EC1C44"/>
    <w:rsid w:val="00EC2260"/>
    <w:rsid w:val="00EC2672"/>
    <w:rsid w:val="00ED0570"/>
    <w:rsid w:val="00ED0C26"/>
    <w:rsid w:val="00ED4134"/>
    <w:rsid w:val="00ED4163"/>
    <w:rsid w:val="00ED513F"/>
    <w:rsid w:val="00ED588B"/>
    <w:rsid w:val="00EE6E54"/>
    <w:rsid w:val="00EF16F5"/>
    <w:rsid w:val="00EF21C9"/>
    <w:rsid w:val="00EF653B"/>
    <w:rsid w:val="00F06403"/>
    <w:rsid w:val="00F109F7"/>
    <w:rsid w:val="00F12EF0"/>
    <w:rsid w:val="00F14070"/>
    <w:rsid w:val="00F14122"/>
    <w:rsid w:val="00F17939"/>
    <w:rsid w:val="00F25CF8"/>
    <w:rsid w:val="00F26BC6"/>
    <w:rsid w:val="00F32C1D"/>
    <w:rsid w:val="00F351FD"/>
    <w:rsid w:val="00F35642"/>
    <w:rsid w:val="00F35AA4"/>
    <w:rsid w:val="00F36448"/>
    <w:rsid w:val="00F37275"/>
    <w:rsid w:val="00F41E4B"/>
    <w:rsid w:val="00F61BBD"/>
    <w:rsid w:val="00F66533"/>
    <w:rsid w:val="00F70F33"/>
    <w:rsid w:val="00F73D8E"/>
    <w:rsid w:val="00F7549B"/>
    <w:rsid w:val="00F76D9D"/>
    <w:rsid w:val="00F8166A"/>
    <w:rsid w:val="00F86BFD"/>
    <w:rsid w:val="00F91CF0"/>
    <w:rsid w:val="00F925A0"/>
    <w:rsid w:val="00FA07D1"/>
    <w:rsid w:val="00FA4499"/>
    <w:rsid w:val="00FB0BE3"/>
    <w:rsid w:val="00FB4549"/>
    <w:rsid w:val="00FB7456"/>
    <w:rsid w:val="00FC557B"/>
    <w:rsid w:val="00FC62A3"/>
    <w:rsid w:val="00FC704E"/>
    <w:rsid w:val="00FD25C1"/>
    <w:rsid w:val="00FD3AA6"/>
    <w:rsid w:val="00FD6577"/>
    <w:rsid w:val="00FE20D2"/>
    <w:rsid w:val="00FE3AB0"/>
    <w:rsid w:val="00FE5E7D"/>
    <w:rsid w:val="00FE7F75"/>
    <w:rsid w:val="00FF29B9"/>
    <w:rsid w:val="00FF3D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5D70520-DE76-4D49-8D8C-0BA0B64F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128"/>
    <w:pPr>
      <w:suppressAutoHyphens/>
      <w:spacing w:after="200" w:line="276" w:lineRule="auto"/>
    </w:pPr>
    <w:rPr>
      <w:sz w:val="22"/>
      <w:szCs w:val="22"/>
      <w:lang w:val="fr-FR" w:eastAsia="ar-SA"/>
    </w:rPr>
  </w:style>
  <w:style w:type="paragraph" w:styleId="Heading1">
    <w:name w:val="heading 1"/>
    <w:basedOn w:val="Normal"/>
    <w:next w:val="BodyText"/>
    <w:link w:val="Heading1Char"/>
    <w:uiPriority w:val="9"/>
    <w:qFormat/>
    <w:rsid w:val="00361128"/>
    <w:pPr>
      <w:keepNext/>
      <w:keepLines/>
      <w:tabs>
        <w:tab w:val="num" w:pos="432"/>
      </w:tabs>
      <w:spacing w:before="480" w:after="0"/>
      <w:ind w:left="432" w:hanging="432"/>
      <w:outlineLvl w:val="0"/>
    </w:pPr>
    <w:rPr>
      <w:rFonts w:ascii="Cambria" w:hAnsi="Cambria"/>
      <w:b/>
      <w:bCs/>
      <w:color w:val="365F91"/>
      <w:sz w:val="28"/>
      <w:szCs w:val="28"/>
    </w:rPr>
  </w:style>
  <w:style w:type="paragraph" w:styleId="Heading2">
    <w:name w:val="heading 2"/>
    <w:basedOn w:val="Normal"/>
    <w:next w:val="BodyText"/>
    <w:link w:val="Heading2Char"/>
    <w:uiPriority w:val="9"/>
    <w:qFormat/>
    <w:rsid w:val="00361128"/>
    <w:pPr>
      <w:keepNext/>
      <w:tabs>
        <w:tab w:val="num" w:pos="432"/>
      </w:tabs>
      <w:spacing w:before="240" w:after="60" w:line="100" w:lineRule="atLeast"/>
      <w:ind w:left="432" w:hanging="432"/>
      <w:outlineLvl w:val="1"/>
    </w:pPr>
    <w:rPr>
      <w:rFonts w:ascii="Cambria" w:eastAsia="SimSun" w:hAnsi="Cambria"/>
      <w:b/>
      <w:bCs/>
      <w:i/>
      <w:iCs/>
      <w:sz w:val="28"/>
      <w:szCs w:val="28"/>
      <w:lang w:val="en-GB"/>
    </w:rPr>
  </w:style>
  <w:style w:type="paragraph" w:styleId="Heading3">
    <w:name w:val="heading 3"/>
    <w:basedOn w:val="Normal"/>
    <w:next w:val="BodyText"/>
    <w:link w:val="Heading3Char"/>
    <w:uiPriority w:val="9"/>
    <w:qFormat/>
    <w:rsid w:val="00361128"/>
    <w:pPr>
      <w:keepNext/>
      <w:numPr>
        <w:ilvl w:val="2"/>
      </w:numPr>
      <w:tabs>
        <w:tab w:val="left" w:pos="720"/>
      </w:tabs>
      <w:spacing w:after="120" w:line="100" w:lineRule="atLeast"/>
      <w:ind w:left="720" w:hanging="720"/>
      <w:outlineLvl w:val="2"/>
    </w:pPr>
    <w:rPr>
      <w:rFonts w:ascii="Trebuchet MS" w:hAnsi="Trebuchet MS" w:cs="Arial"/>
      <w:b/>
      <w:bCs/>
      <w:i/>
      <w:sz w:val="24"/>
      <w:szCs w:val="26"/>
      <w:lang w:val="en-GB"/>
    </w:rPr>
  </w:style>
  <w:style w:type="paragraph" w:styleId="Heading4">
    <w:name w:val="heading 4"/>
    <w:basedOn w:val="Normal"/>
    <w:next w:val="BodyText"/>
    <w:link w:val="Heading4Char"/>
    <w:uiPriority w:val="9"/>
    <w:qFormat/>
    <w:rsid w:val="00361128"/>
    <w:pPr>
      <w:keepNext/>
      <w:numPr>
        <w:ilvl w:val="3"/>
      </w:numPr>
      <w:tabs>
        <w:tab w:val="left" w:pos="864"/>
      </w:tabs>
      <w:spacing w:before="240" w:after="60" w:line="100" w:lineRule="atLeast"/>
      <w:ind w:left="864" w:hanging="864"/>
      <w:outlineLvl w:val="3"/>
    </w:pPr>
    <w:rPr>
      <w:rFonts w:ascii="Times New Roman" w:hAnsi="Times New Roman"/>
      <w:b/>
      <w:bCs/>
      <w:sz w:val="28"/>
      <w:szCs w:val="28"/>
      <w:lang w:val="en-GB"/>
    </w:rPr>
  </w:style>
  <w:style w:type="paragraph" w:styleId="Heading5">
    <w:name w:val="heading 5"/>
    <w:basedOn w:val="Normal"/>
    <w:next w:val="BodyText"/>
    <w:link w:val="Heading5Char"/>
    <w:uiPriority w:val="9"/>
    <w:qFormat/>
    <w:rsid w:val="00361128"/>
    <w:pPr>
      <w:numPr>
        <w:ilvl w:val="4"/>
      </w:numPr>
      <w:tabs>
        <w:tab w:val="left" w:pos="1008"/>
      </w:tabs>
      <w:spacing w:before="240" w:after="60" w:line="100" w:lineRule="atLeast"/>
      <w:ind w:left="1008" w:hanging="1008"/>
      <w:outlineLvl w:val="4"/>
    </w:pPr>
    <w:rPr>
      <w:rFonts w:ascii="Cambria" w:hAnsi="Cambria"/>
      <w:b/>
      <w:bCs/>
      <w:i/>
      <w:iCs/>
      <w:sz w:val="26"/>
      <w:szCs w:val="26"/>
      <w:lang w:val="en-GB"/>
    </w:rPr>
  </w:style>
  <w:style w:type="paragraph" w:styleId="Heading6">
    <w:name w:val="heading 6"/>
    <w:basedOn w:val="Normal"/>
    <w:next w:val="BodyText"/>
    <w:link w:val="Heading6Char"/>
    <w:uiPriority w:val="9"/>
    <w:qFormat/>
    <w:rsid w:val="00361128"/>
    <w:pPr>
      <w:numPr>
        <w:ilvl w:val="5"/>
      </w:numPr>
      <w:tabs>
        <w:tab w:val="left" w:pos="1152"/>
      </w:tabs>
      <w:spacing w:before="240" w:after="60" w:line="100" w:lineRule="atLeast"/>
      <w:ind w:left="1152" w:hanging="1152"/>
      <w:outlineLvl w:val="5"/>
    </w:pPr>
    <w:rPr>
      <w:rFonts w:ascii="Times New Roman" w:hAnsi="Times New Roman"/>
      <w:b/>
      <w:bCs/>
      <w:lang w:val="en-GB"/>
    </w:rPr>
  </w:style>
  <w:style w:type="paragraph" w:styleId="Heading7">
    <w:name w:val="heading 7"/>
    <w:basedOn w:val="Normal"/>
    <w:next w:val="BodyText"/>
    <w:link w:val="Heading7Char"/>
    <w:uiPriority w:val="9"/>
    <w:qFormat/>
    <w:rsid w:val="00361128"/>
    <w:pPr>
      <w:numPr>
        <w:ilvl w:val="6"/>
      </w:numPr>
      <w:tabs>
        <w:tab w:val="left" w:pos="1296"/>
      </w:tabs>
      <w:spacing w:before="240" w:after="60" w:line="100" w:lineRule="atLeast"/>
      <w:ind w:left="1296" w:hanging="1296"/>
      <w:outlineLvl w:val="6"/>
    </w:pPr>
    <w:rPr>
      <w:rFonts w:ascii="Times New Roman" w:hAnsi="Times New Roman"/>
      <w:sz w:val="24"/>
      <w:szCs w:val="24"/>
      <w:lang w:val="en-GB"/>
    </w:rPr>
  </w:style>
  <w:style w:type="paragraph" w:styleId="Heading8">
    <w:name w:val="heading 8"/>
    <w:basedOn w:val="Normal"/>
    <w:next w:val="BodyText"/>
    <w:link w:val="Heading8Char"/>
    <w:uiPriority w:val="9"/>
    <w:qFormat/>
    <w:rsid w:val="00361128"/>
    <w:pPr>
      <w:numPr>
        <w:ilvl w:val="7"/>
      </w:numPr>
      <w:tabs>
        <w:tab w:val="left" w:pos="1440"/>
      </w:tabs>
      <w:spacing w:before="240" w:after="60" w:line="100" w:lineRule="atLeast"/>
      <w:ind w:left="1440" w:hanging="1440"/>
      <w:outlineLvl w:val="7"/>
    </w:pPr>
    <w:rPr>
      <w:rFonts w:ascii="Times New Roman" w:hAnsi="Times New Roman"/>
      <w:i/>
      <w:iCs/>
      <w:sz w:val="24"/>
      <w:szCs w:val="24"/>
      <w:lang w:val="en-GB"/>
    </w:rPr>
  </w:style>
  <w:style w:type="paragraph" w:styleId="Heading9">
    <w:name w:val="heading 9"/>
    <w:basedOn w:val="Normal"/>
    <w:next w:val="BodyText"/>
    <w:link w:val="Heading9Char"/>
    <w:uiPriority w:val="9"/>
    <w:qFormat/>
    <w:rsid w:val="00361128"/>
    <w:pPr>
      <w:keepNext/>
      <w:numPr>
        <w:ilvl w:val="8"/>
      </w:numPr>
      <w:tabs>
        <w:tab w:val="num" w:pos="1584"/>
      </w:tabs>
      <w:spacing w:line="300" w:lineRule="exact"/>
      <w:ind w:left="1584" w:hanging="1584"/>
      <w:outlineLvl w:val="8"/>
    </w:pPr>
    <w:rPr>
      <w:rFonts w:ascii="Arial" w:hAnsi="Arial"/>
      <w:b/>
      <w:bCs/>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103B45"/>
    <w:rPr>
      <w:rFonts w:ascii="Cambria" w:hAnsi="Cambria" w:cs="Times New Roman"/>
      <w:b/>
      <w:bCs/>
      <w:color w:val="365F91"/>
      <w:sz w:val="28"/>
      <w:szCs w:val="28"/>
      <w:lang w:val="x-none" w:eastAsia="ar-SA" w:bidi="ar-SA"/>
    </w:rPr>
  </w:style>
  <w:style w:type="character" w:customStyle="1" w:styleId="Heading2Char">
    <w:name w:val="Heading 2 Char"/>
    <w:link w:val="Heading2"/>
    <w:uiPriority w:val="9"/>
    <w:locked/>
    <w:rsid w:val="007914C0"/>
    <w:rPr>
      <w:rFonts w:ascii="Cambria" w:eastAsia="SimSun" w:hAnsi="Cambria" w:cs="Times New Roman"/>
      <w:b/>
      <w:bCs/>
      <w:i/>
      <w:iCs/>
      <w:sz w:val="28"/>
      <w:szCs w:val="28"/>
      <w:lang w:val="en-GB" w:eastAsia="ar-SA" w:bidi="ar-SA"/>
    </w:rPr>
  </w:style>
  <w:style w:type="character" w:customStyle="1" w:styleId="Heading3Char">
    <w:name w:val="Heading 3 Char"/>
    <w:link w:val="Heading3"/>
    <w:uiPriority w:val="9"/>
    <w:locked/>
    <w:rsid w:val="007914C0"/>
    <w:rPr>
      <w:rFonts w:ascii="Trebuchet MS" w:eastAsia="Times New Roman" w:hAnsi="Trebuchet MS" w:cs="Arial"/>
      <w:b/>
      <w:bCs/>
      <w:i/>
      <w:sz w:val="26"/>
      <w:szCs w:val="26"/>
      <w:lang w:val="en-GB" w:eastAsia="ar-SA" w:bidi="ar-SA"/>
    </w:rPr>
  </w:style>
  <w:style w:type="character" w:customStyle="1" w:styleId="Heading4Char">
    <w:name w:val="Heading 4 Char"/>
    <w:link w:val="Heading4"/>
    <w:uiPriority w:val="9"/>
    <w:locked/>
    <w:rsid w:val="007914C0"/>
    <w:rPr>
      <w:rFonts w:ascii="Times New Roman" w:eastAsia="Times New Roman" w:hAnsi="Times New Roman" w:cs="Times New Roman"/>
      <w:b/>
      <w:bCs/>
      <w:sz w:val="28"/>
      <w:szCs w:val="28"/>
      <w:lang w:val="en-GB" w:eastAsia="ar-SA" w:bidi="ar-SA"/>
    </w:rPr>
  </w:style>
  <w:style w:type="character" w:customStyle="1" w:styleId="Heading5Char">
    <w:name w:val="Heading 5 Char"/>
    <w:link w:val="Heading5"/>
    <w:uiPriority w:val="9"/>
    <w:locked/>
    <w:rsid w:val="007914C0"/>
    <w:rPr>
      <w:rFonts w:ascii="Cambria" w:eastAsia="Times New Roman" w:hAnsi="Cambria" w:cs="Times New Roman"/>
      <w:b/>
      <w:bCs/>
      <w:i/>
      <w:iCs/>
      <w:sz w:val="26"/>
      <w:szCs w:val="26"/>
      <w:lang w:val="en-GB" w:eastAsia="ar-SA" w:bidi="ar-SA"/>
    </w:rPr>
  </w:style>
  <w:style w:type="character" w:customStyle="1" w:styleId="Heading6Char">
    <w:name w:val="Heading 6 Char"/>
    <w:link w:val="Heading6"/>
    <w:uiPriority w:val="9"/>
    <w:locked/>
    <w:rsid w:val="007914C0"/>
    <w:rPr>
      <w:rFonts w:ascii="Times New Roman" w:eastAsia="Times New Roman" w:hAnsi="Times New Roman" w:cs="Times New Roman"/>
      <w:b/>
      <w:bCs/>
      <w:sz w:val="22"/>
      <w:szCs w:val="22"/>
      <w:lang w:val="en-GB" w:eastAsia="ar-SA" w:bidi="ar-SA"/>
    </w:rPr>
  </w:style>
  <w:style w:type="character" w:customStyle="1" w:styleId="Heading7Char">
    <w:name w:val="Heading 7 Char"/>
    <w:link w:val="Heading7"/>
    <w:uiPriority w:val="9"/>
    <w:locked/>
    <w:rsid w:val="007914C0"/>
    <w:rPr>
      <w:rFonts w:ascii="Times New Roman" w:eastAsia="Times New Roman" w:hAnsi="Times New Roman" w:cs="Times New Roman"/>
      <w:sz w:val="24"/>
      <w:szCs w:val="24"/>
      <w:lang w:val="en-GB" w:eastAsia="ar-SA" w:bidi="ar-SA"/>
    </w:rPr>
  </w:style>
  <w:style w:type="character" w:customStyle="1" w:styleId="Heading8Char">
    <w:name w:val="Heading 8 Char"/>
    <w:link w:val="Heading8"/>
    <w:uiPriority w:val="9"/>
    <w:locked/>
    <w:rsid w:val="007914C0"/>
    <w:rPr>
      <w:rFonts w:ascii="Times New Roman" w:eastAsia="Times New Roman" w:hAnsi="Times New Roman" w:cs="Times New Roman"/>
      <w:i/>
      <w:iCs/>
      <w:sz w:val="24"/>
      <w:szCs w:val="24"/>
      <w:lang w:val="en-GB" w:eastAsia="ar-SA" w:bidi="ar-SA"/>
    </w:rPr>
  </w:style>
  <w:style w:type="character" w:customStyle="1" w:styleId="Heading9Char">
    <w:name w:val="Heading 9 Char"/>
    <w:link w:val="Heading9"/>
    <w:uiPriority w:val="9"/>
    <w:locked/>
    <w:rsid w:val="007914C0"/>
    <w:rPr>
      <w:rFonts w:ascii="Arial" w:eastAsia="Times New Roman" w:hAnsi="Arial" w:cs="Times New Roman"/>
      <w:b/>
      <w:bCs/>
      <w:lang w:val="en-GB" w:eastAsia="ar-SA" w:bidi="ar-SA"/>
    </w:rPr>
  </w:style>
  <w:style w:type="paragraph" w:styleId="TOCHeading">
    <w:name w:val="TOC Heading"/>
    <w:basedOn w:val="Heading1"/>
    <w:next w:val="Normal"/>
    <w:uiPriority w:val="39"/>
    <w:semiHidden/>
    <w:unhideWhenUsed/>
    <w:qFormat/>
    <w:rsid w:val="00103B45"/>
    <w:pPr>
      <w:outlineLvl w:val="9"/>
    </w:pPr>
  </w:style>
  <w:style w:type="table" w:styleId="TableGrid">
    <w:name w:val="Table Grid"/>
    <w:basedOn w:val="TableNormal"/>
    <w:uiPriority w:val="59"/>
    <w:rsid w:val="004F3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A212A8"/>
    <w:rPr>
      <w:rFonts w:cs="Times New Roman"/>
      <w:sz w:val="16"/>
      <w:szCs w:val="16"/>
    </w:rPr>
  </w:style>
  <w:style w:type="paragraph" w:styleId="CommentText">
    <w:name w:val="annotation text"/>
    <w:basedOn w:val="Normal"/>
    <w:link w:val="CommentTextChar"/>
    <w:uiPriority w:val="99"/>
    <w:unhideWhenUsed/>
    <w:rsid w:val="00A212A8"/>
    <w:rPr>
      <w:sz w:val="20"/>
      <w:szCs w:val="20"/>
    </w:rPr>
  </w:style>
  <w:style w:type="character" w:customStyle="1" w:styleId="CommentTextChar">
    <w:name w:val="Comment Text Char"/>
    <w:link w:val="CommentText"/>
    <w:uiPriority w:val="99"/>
    <w:locked/>
    <w:rsid w:val="00A212A8"/>
    <w:rPr>
      <w:rFonts w:cs="Times New Roman"/>
      <w:lang w:val="x-none" w:eastAsia="en-US"/>
    </w:rPr>
  </w:style>
  <w:style w:type="paragraph" w:styleId="CommentSubject">
    <w:name w:val="annotation subject"/>
    <w:basedOn w:val="CommentText"/>
    <w:next w:val="CommentText"/>
    <w:link w:val="CommentSubjectChar"/>
    <w:uiPriority w:val="99"/>
    <w:semiHidden/>
    <w:unhideWhenUsed/>
    <w:rsid w:val="00A212A8"/>
    <w:rPr>
      <w:b/>
      <w:bCs/>
    </w:rPr>
  </w:style>
  <w:style w:type="character" w:customStyle="1" w:styleId="CommentSubjectChar">
    <w:name w:val="Comment Subject Char"/>
    <w:link w:val="CommentSubject"/>
    <w:uiPriority w:val="99"/>
    <w:locked/>
    <w:rsid w:val="00A212A8"/>
    <w:rPr>
      <w:rFonts w:cs="Times New Roman"/>
      <w:b/>
      <w:bCs/>
      <w:lang w:val="x-none" w:eastAsia="en-US"/>
    </w:rPr>
  </w:style>
  <w:style w:type="paragraph" w:styleId="BalloonText">
    <w:name w:val="Balloon Text"/>
    <w:basedOn w:val="Normal"/>
    <w:link w:val="BalloonTextChar"/>
    <w:uiPriority w:val="99"/>
    <w:rsid w:val="00361128"/>
    <w:pPr>
      <w:spacing w:after="0" w:line="100" w:lineRule="atLeast"/>
    </w:pPr>
    <w:rPr>
      <w:rFonts w:ascii="Tahoma" w:hAnsi="Tahoma" w:cs="Tahoma"/>
      <w:sz w:val="16"/>
      <w:szCs w:val="16"/>
    </w:rPr>
  </w:style>
  <w:style w:type="character" w:customStyle="1" w:styleId="BalloonTextChar">
    <w:name w:val="Balloon Text Char"/>
    <w:link w:val="BalloonText"/>
    <w:uiPriority w:val="99"/>
    <w:locked/>
    <w:rsid w:val="00A212A8"/>
    <w:rPr>
      <w:rFonts w:ascii="Tahoma" w:hAnsi="Tahoma" w:cs="Tahoma"/>
      <w:sz w:val="16"/>
      <w:szCs w:val="16"/>
      <w:lang w:val="x-none" w:eastAsia="ar-SA" w:bidi="ar-SA"/>
    </w:rPr>
  </w:style>
  <w:style w:type="character" w:styleId="FootnoteReference">
    <w:name w:val="footnote reference"/>
    <w:uiPriority w:val="99"/>
    <w:semiHidden/>
    <w:rsid w:val="007579DF"/>
    <w:rPr>
      <w:vertAlign w:val="superscript"/>
    </w:rPr>
  </w:style>
  <w:style w:type="paragraph" w:styleId="FootnoteText">
    <w:name w:val="footnote text"/>
    <w:basedOn w:val="Normal"/>
    <w:link w:val="FootnoteTextChar"/>
    <w:uiPriority w:val="99"/>
    <w:semiHidden/>
    <w:rsid w:val="007579DF"/>
    <w:pPr>
      <w:spacing w:line="240" w:lineRule="auto"/>
    </w:pPr>
    <w:rPr>
      <w:rFonts w:ascii="Times" w:hAnsi="Times"/>
      <w:sz w:val="20"/>
      <w:szCs w:val="20"/>
      <w:lang w:val="de-DE" w:eastAsia="de-DE"/>
    </w:rPr>
  </w:style>
  <w:style w:type="character" w:customStyle="1" w:styleId="FootnoteTextChar">
    <w:name w:val="Footnote Text Char"/>
    <w:link w:val="FootnoteText"/>
    <w:uiPriority w:val="99"/>
    <w:locked/>
    <w:rsid w:val="007579DF"/>
    <w:rPr>
      <w:rFonts w:ascii="Times" w:eastAsia="Times New Roman" w:hAnsi="Times" w:cs="Times New Roman"/>
      <w:lang w:val="de-DE" w:eastAsia="de-DE"/>
    </w:rPr>
  </w:style>
  <w:style w:type="paragraph" w:styleId="Revision">
    <w:name w:val="Revision"/>
    <w:uiPriority w:val="99"/>
    <w:rsid w:val="00361128"/>
    <w:pPr>
      <w:suppressAutoHyphens/>
    </w:pPr>
    <w:rPr>
      <w:sz w:val="22"/>
      <w:szCs w:val="22"/>
      <w:lang w:val="fr-FR" w:eastAsia="ar-SA"/>
    </w:rPr>
  </w:style>
  <w:style w:type="paragraph" w:customStyle="1" w:styleId="CM1">
    <w:name w:val="CM1"/>
    <w:basedOn w:val="Normal"/>
    <w:rsid w:val="00361128"/>
    <w:pPr>
      <w:spacing w:after="0" w:line="100" w:lineRule="atLeast"/>
    </w:pPr>
    <w:rPr>
      <w:rFonts w:ascii="Helvetica Linotype" w:hAnsi="Helvetica Linotype"/>
      <w:sz w:val="24"/>
      <w:szCs w:val="24"/>
    </w:rPr>
  </w:style>
  <w:style w:type="paragraph" w:styleId="NormalWeb">
    <w:name w:val="Normal (Web)"/>
    <w:basedOn w:val="Normal"/>
    <w:uiPriority w:val="99"/>
    <w:rsid w:val="00361128"/>
    <w:pPr>
      <w:spacing w:before="100" w:after="100" w:line="100" w:lineRule="atLeast"/>
    </w:pPr>
    <w:rPr>
      <w:rFonts w:ascii="Times New Roman" w:hAnsi="Times New Roman"/>
      <w:sz w:val="24"/>
      <w:szCs w:val="24"/>
    </w:rPr>
  </w:style>
  <w:style w:type="paragraph" w:styleId="Header">
    <w:name w:val="header"/>
    <w:basedOn w:val="Normal"/>
    <w:link w:val="HeaderChar"/>
    <w:uiPriority w:val="99"/>
    <w:rsid w:val="00361128"/>
    <w:pPr>
      <w:suppressLineNumbers/>
      <w:tabs>
        <w:tab w:val="center" w:pos="4536"/>
        <w:tab w:val="right" w:pos="9072"/>
      </w:tabs>
    </w:pPr>
  </w:style>
  <w:style w:type="character" w:customStyle="1" w:styleId="HeaderChar">
    <w:name w:val="Header Char"/>
    <w:link w:val="Header"/>
    <w:uiPriority w:val="99"/>
    <w:locked/>
    <w:rsid w:val="00D00F61"/>
    <w:rPr>
      <w:rFonts w:cs="Times New Roman"/>
      <w:sz w:val="22"/>
      <w:szCs w:val="22"/>
      <w:lang w:val="x-none" w:eastAsia="ar-SA" w:bidi="ar-SA"/>
    </w:rPr>
  </w:style>
  <w:style w:type="paragraph" w:styleId="Footer">
    <w:name w:val="footer"/>
    <w:basedOn w:val="Normal"/>
    <w:link w:val="FooterChar"/>
    <w:uiPriority w:val="99"/>
    <w:rsid w:val="00361128"/>
    <w:pPr>
      <w:suppressLineNumbers/>
      <w:tabs>
        <w:tab w:val="center" w:pos="4536"/>
        <w:tab w:val="right" w:pos="9072"/>
      </w:tabs>
    </w:pPr>
  </w:style>
  <w:style w:type="character" w:customStyle="1" w:styleId="FooterChar">
    <w:name w:val="Footer Char"/>
    <w:link w:val="Footer"/>
    <w:uiPriority w:val="99"/>
    <w:locked/>
    <w:rsid w:val="00D00F61"/>
    <w:rPr>
      <w:rFonts w:cs="Times New Roman"/>
      <w:sz w:val="22"/>
      <w:szCs w:val="22"/>
      <w:lang w:val="x-none" w:eastAsia="ar-SA" w:bidi="ar-SA"/>
    </w:rPr>
  </w:style>
  <w:style w:type="paragraph" w:customStyle="1" w:styleId="Headline1">
    <w:name w:val="Headline 1"/>
    <w:rsid w:val="00361128"/>
    <w:pPr>
      <w:suppressAutoHyphens/>
    </w:pPr>
    <w:rPr>
      <w:rFonts w:ascii="Helvetica" w:hAnsi="Helvetica" w:cs="Helvetica"/>
      <w:b/>
      <w:bCs/>
      <w:sz w:val="40"/>
      <w:szCs w:val="40"/>
      <w:lang w:val="de-AT" w:eastAsia="ar-SA"/>
    </w:rPr>
  </w:style>
  <w:style w:type="paragraph" w:customStyle="1" w:styleId="Text">
    <w:name w:val="Text"/>
    <w:rsid w:val="007914C0"/>
    <w:pPr>
      <w:jc w:val="both"/>
    </w:pPr>
    <w:rPr>
      <w:rFonts w:ascii="Arial" w:hAnsi="Arial" w:cs="Arial"/>
      <w:color w:val="FF00FF"/>
      <w:sz w:val="19"/>
      <w:szCs w:val="19"/>
      <w:lang w:val="en-GB" w:eastAsia="de-DE"/>
    </w:rPr>
  </w:style>
  <w:style w:type="character" w:styleId="Hyperlink">
    <w:name w:val="Hyperlink"/>
    <w:uiPriority w:val="99"/>
    <w:rsid w:val="007914C0"/>
    <w:rPr>
      <w:color w:val="0000FF"/>
      <w:u w:val="single"/>
    </w:rPr>
  </w:style>
  <w:style w:type="paragraph" w:customStyle="1" w:styleId="HeadFollowLines">
    <w:name w:val="Head Follow Lines"/>
    <w:rsid w:val="00361128"/>
    <w:pPr>
      <w:widowControl w:val="0"/>
      <w:suppressAutoHyphens/>
    </w:pPr>
    <w:rPr>
      <w:lang w:val="fr-FR" w:eastAsia="ar-SA"/>
    </w:rPr>
  </w:style>
  <w:style w:type="paragraph" w:customStyle="1" w:styleId="Head1Line">
    <w:name w:val="Head 1. Line"/>
    <w:rsid w:val="00361128"/>
    <w:pPr>
      <w:tabs>
        <w:tab w:val="left" w:pos="1418"/>
      </w:tabs>
      <w:suppressAutoHyphens/>
    </w:pPr>
    <w:rPr>
      <w:rFonts w:ascii="Helvetica" w:hAnsi="Helvetica" w:cs="Helvetica"/>
      <w:sz w:val="19"/>
      <w:szCs w:val="19"/>
      <w:lang w:val="de-AT" w:eastAsia="ar-SA"/>
    </w:rPr>
  </w:style>
  <w:style w:type="character" w:styleId="FollowedHyperlink">
    <w:name w:val="FollowedHyperlink"/>
    <w:uiPriority w:val="99"/>
    <w:rsid w:val="007914C0"/>
    <w:rPr>
      <w:color w:val="800080"/>
      <w:u w:val="single"/>
    </w:rPr>
  </w:style>
  <w:style w:type="paragraph" w:customStyle="1" w:styleId="Headline">
    <w:name w:val="Headline"/>
    <w:basedOn w:val="Head1Line"/>
    <w:rsid w:val="00361128"/>
  </w:style>
  <w:style w:type="paragraph" w:customStyle="1" w:styleId="Headline2">
    <w:name w:val="Headline 2"/>
    <w:basedOn w:val="Normal"/>
    <w:rsid w:val="00361128"/>
    <w:pPr>
      <w:tabs>
        <w:tab w:val="left" w:pos="1843"/>
      </w:tabs>
      <w:spacing w:line="100" w:lineRule="atLeast"/>
      <w:ind w:left="1843" w:hanging="1843"/>
    </w:pPr>
    <w:rPr>
      <w:rFonts w:ascii="Trebuchet MS Bold" w:hAnsi="Trebuchet MS Bold"/>
      <w:color w:val="262727"/>
      <w:sz w:val="32"/>
      <w:szCs w:val="24"/>
      <w:lang w:val="de-DE"/>
    </w:rPr>
  </w:style>
  <w:style w:type="paragraph" w:customStyle="1" w:styleId="DateandVenue">
    <w:name w:val="Date and Venue"/>
    <w:rsid w:val="00361128"/>
    <w:pPr>
      <w:tabs>
        <w:tab w:val="left" w:pos="0"/>
      </w:tabs>
      <w:suppressAutoHyphens/>
      <w:spacing w:after="100"/>
      <w:jc w:val="both"/>
    </w:pPr>
    <w:rPr>
      <w:rFonts w:ascii="Trebuchet MS Bold" w:hAnsi="Trebuchet MS Bold"/>
      <w:color w:val="003777"/>
      <w:sz w:val="22"/>
      <w:szCs w:val="24"/>
      <w:lang w:val="de-DE" w:eastAsia="ar-SA"/>
    </w:rPr>
  </w:style>
  <w:style w:type="paragraph" w:customStyle="1" w:styleId="Entry1withLine">
    <w:name w:val="Entry 1 with Line"/>
    <w:rsid w:val="00361128"/>
    <w:pPr>
      <w:pBdr>
        <w:bottom w:val="single" w:sz="4" w:space="10" w:color="000000"/>
      </w:pBdr>
      <w:tabs>
        <w:tab w:val="left" w:pos="1843"/>
        <w:tab w:val="left" w:pos="2124"/>
        <w:tab w:val="left" w:pos="2832"/>
        <w:tab w:val="left" w:pos="6980"/>
      </w:tabs>
      <w:suppressAutoHyphens/>
      <w:spacing w:after="200"/>
    </w:pPr>
    <w:rPr>
      <w:rFonts w:ascii="Trebuchet MS" w:hAnsi="Trebuchet MS"/>
      <w:color w:val="262727"/>
      <w:sz w:val="22"/>
      <w:szCs w:val="24"/>
      <w:lang w:val="de-DE" w:eastAsia="ar-SA"/>
    </w:rPr>
  </w:style>
  <w:style w:type="paragraph" w:customStyle="1" w:styleId="Entry1">
    <w:name w:val="Entry 1"/>
    <w:rsid w:val="00361128"/>
    <w:pPr>
      <w:tabs>
        <w:tab w:val="left" w:pos="1843"/>
      </w:tabs>
      <w:suppressAutoHyphens/>
      <w:spacing w:after="100"/>
    </w:pPr>
    <w:rPr>
      <w:rFonts w:ascii="Trebuchet MS" w:hAnsi="Trebuchet MS"/>
      <w:color w:val="262727"/>
      <w:sz w:val="22"/>
      <w:szCs w:val="24"/>
      <w:lang w:val="de-DE" w:eastAsia="ar-SA"/>
    </w:rPr>
  </w:style>
  <w:style w:type="paragraph" w:customStyle="1" w:styleId="NameofEvent">
    <w:name w:val="Name of Event"/>
    <w:rsid w:val="00361128"/>
    <w:pPr>
      <w:suppressAutoHyphens/>
      <w:spacing w:after="100"/>
    </w:pPr>
    <w:rPr>
      <w:rFonts w:ascii="Trebuchet MS Bold" w:hAnsi="Trebuchet MS Bold"/>
      <w:color w:val="262727"/>
      <w:sz w:val="24"/>
      <w:szCs w:val="24"/>
      <w:lang w:val="de-DE" w:eastAsia="ar-SA"/>
    </w:rPr>
  </w:style>
  <w:style w:type="paragraph" w:customStyle="1" w:styleId="NameofEventDate">
    <w:name w:val="Name of Event Date"/>
    <w:rsid w:val="00361128"/>
    <w:pPr>
      <w:pBdr>
        <w:bottom w:val="single" w:sz="4" w:space="1" w:color="000080"/>
      </w:pBdr>
      <w:suppressAutoHyphens/>
      <w:spacing w:after="200"/>
    </w:pPr>
    <w:rPr>
      <w:rFonts w:ascii="Trebuchet MS" w:hAnsi="Trebuchet MS"/>
      <w:color w:val="262727"/>
      <w:sz w:val="18"/>
      <w:szCs w:val="24"/>
      <w:lang w:val="de-DE" w:eastAsia="ar-SA"/>
    </w:rPr>
  </w:style>
  <w:style w:type="character" w:customStyle="1" w:styleId="EndnoteTextChar">
    <w:name w:val="Endnote Text Char"/>
    <w:link w:val="EndnoteText"/>
    <w:locked/>
    <w:rsid w:val="007914C0"/>
    <w:rPr>
      <w:rFonts w:ascii="Times New Roman" w:hAnsi="Times New Roman" w:cs="Times New Roman"/>
      <w:lang w:val="en-GB" w:eastAsia="x-none"/>
    </w:rPr>
  </w:style>
  <w:style w:type="paragraph" w:styleId="EndnoteText">
    <w:name w:val="endnote text"/>
    <w:basedOn w:val="Normal"/>
    <w:link w:val="EndnoteTextChar"/>
    <w:uiPriority w:val="99"/>
    <w:semiHidden/>
    <w:unhideWhenUsed/>
    <w:rsid w:val="007914C0"/>
    <w:pPr>
      <w:spacing w:line="240" w:lineRule="auto"/>
    </w:pPr>
    <w:rPr>
      <w:rFonts w:ascii="Times New Roman" w:hAnsi="Times New Roman"/>
      <w:sz w:val="20"/>
      <w:szCs w:val="20"/>
      <w:lang w:val="en-GB"/>
    </w:rPr>
  </w:style>
  <w:style w:type="character" w:customStyle="1" w:styleId="EndnoteTextChar1">
    <w:name w:val="Endnote Text Char1"/>
    <w:uiPriority w:val="99"/>
    <w:semiHidden/>
    <w:rsid w:val="00372626"/>
    <w:rPr>
      <w:lang w:val="fr-FR" w:eastAsia="ar-SA"/>
    </w:rPr>
  </w:style>
  <w:style w:type="character" w:styleId="EndnoteReference">
    <w:name w:val="endnote reference"/>
    <w:uiPriority w:val="99"/>
    <w:semiHidden/>
    <w:unhideWhenUsed/>
    <w:rsid w:val="007914C0"/>
    <w:rPr>
      <w:vertAlign w:val="superscript"/>
    </w:rPr>
  </w:style>
  <w:style w:type="paragraph" w:customStyle="1" w:styleId="BulletNormal">
    <w:name w:val="Bullet Normal"/>
    <w:rsid w:val="00361128"/>
    <w:pPr>
      <w:tabs>
        <w:tab w:val="left" w:pos="567"/>
      </w:tabs>
      <w:suppressAutoHyphens/>
      <w:spacing w:after="200"/>
    </w:pPr>
    <w:rPr>
      <w:rFonts w:ascii="Cambria" w:hAnsi="Cambria"/>
      <w:sz w:val="24"/>
      <w:szCs w:val="24"/>
      <w:lang w:val="de-DE" w:eastAsia="ar-SA"/>
    </w:rPr>
  </w:style>
  <w:style w:type="paragraph" w:customStyle="1" w:styleId="StyleStyleHeading2Bold10pt">
    <w:name w:val="Style Style Heading 2 + Bold + 10 pt"/>
    <w:basedOn w:val="Normal"/>
    <w:rsid w:val="00361128"/>
    <w:pPr>
      <w:keepNext/>
      <w:numPr>
        <w:ilvl w:val="1"/>
      </w:numPr>
      <w:tabs>
        <w:tab w:val="num" w:pos="3220"/>
      </w:tabs>
      <w:spacing w:after="240" w:line="100" w:lineRule="atLeast"/>
      <w:ind w:left="3220" w:hanging="360"/>
      <w:outlineLvl w:val="1"/>
    </w:pPr>
    <w:rPr>
      <w:rFonts w:ascii="Trebuchet MS" w:hAnsi="Trebuchet MS" w:cs="Arial"/>
      <w:b/>
      <w:bCs/>
      <w:color w:val="0F3277"/>
      <w:sz w:val="24"/>
      <w:szCs w:val="28"/>
      <w:lang w:val="en-GB"/>
    </w:rPr>
  </w:style>
  <w:style w:type="character" w:customStyle="1" w:styleId="apple-style-span">
    <w:name w:val="apple-style-span"/>
    <w:rsid w:val="007914C0"/>
    <w:rPr>
      <w:rFonts w:cs="Times New Roman"/>
    </w:rPr>
  </w:style>
  <w:style w:type="character" w:customStyle="1" w:styleId="apple-converted-space">
    <w:name w:val="apple-converted-space"/>
    <w:rsid w:val="007914C0"/>
    <w:rPr>
      <w:rFonts w:cs="Times New Roman"/>
    </w:rPr>
  </w:style>
  <w:style w:type="paragraph" w:styleId="BodyText2">
    <w:name w:val="Body Text 2"/>
    <w:basedOn w:val="Normal"/>
    <w:link w:val="BodyText2Char"/>
    <w:uiPriority w:val="99"/>
    <w:rsid w:val="007914C0"/>
    <w:pPr>
      <w:spacing w:after="120" w:line="360" w:lineRule="auto"/>
      <w:jc w:val="both"/>
    </w:pPr>
    <w:rPr>
      <w:rFonts w:ascii="Arial" w:hAnsi="Arial"/>
      <w:szCs w:val="24"/>
      <w:lang w:val="en-GB" w:eastAsia="da-DK"/>
    </w:rPr>
  </w:style>
  <w:style w:type="character" w:customStyle="1" w:styleId="BodyText2Char">
    <w:name w:val="Body Text 2 Char"/>
    <w:link w:val="BodyText2"/>
    <w:uiPriority w:val="99"/>
    <w:locked/>
    <w:rsid w:val="007914C0"/>
    <w:rPr>
      <w:rFonts w:ascii="Arial" w:hAnsi="Arial" w:cs="Times New Roman"/>
      <w:sz w:val="24"/>
      <w:szCs w:val="24"/>
      <w:lang w:val="en-GB" w:eastAsia="da-DK"/>
    </w:rPr>
  </w:style>
  <w:style w:type="paragraph" w:customStyle="1" w:styleId="ListParagraph1">
    <w:name w:val="List Paragraph1"/>
    <w:basedOn w:val="Normal"/>
    <w:link w:val="ListParagraphChar"/>
    <w:rsid w:val="00361128"/>
    <w:pPr>
      <w:spacing w:after="0" w:line="100" w:lineRule="atLeast"/>
      <w:ind w:left="720"/>
    </w:pPr>
    <w:rPr>
      <w:rFonts w:ascii="Trebuchet MS" w:hAnsi="Trebuchet MS"/>
      <w:sz w:val="24"/>
      <w:szCs w:val="20"/>
      <w:lang w:val="de-DE"/>
    </w:rPr>
  </w:style>
  <w:style w:type="character" w:customStyle="1" w:styleId="ListParagraphChar">
    <w:name w:val="List Paragraph Char"/>
    <w:link w:val="ListParagraph1"/>
    <w:locked/>
    <w:rsid w:val="007914C0"/>
    <w:rPr>
      <w:rFonts w:ascii="Trebuchet MS" w:hAnsi="Trebuchet MS"/>
      <w:sz w:val="24"/>
      <w:lang w:val="de-DE" w:eastAsia="ar-SA" w:bidi="ar-SA"/>
    </w:rPr>
  </w:style>
  <w:style w:type="paragraph" w:customStyle="1" w:styleId="Revision1">
    <w:name w:val="Revision1"/>
    <w:rsid w:val="00361128"/>
    <w:pPr>
      <w:suppressAutoHyphens/>
    </w:pPr>
    <w:rPr>
      <w:rFonts w:ascii="Cambria" w:hAnsi="Cambria"/>
      <w:sz w:val="24"/>
      <w:szCs w:val="24"/>
      <w:lang w:val="en-GB" w:eastAsia="ar-SA"/>
    </w:rPr>
  </w:style>
  <w:style w:type="paragraph" w:customStyle="1" w:styleId="msolistparagraph0">
    <w:name w:val="msolistparagraph"/>
    <w:basedOn w:val="Normal"/>
    <w:rsid w:val="00361128"/>
    <w:pPr>
      <w:spacing w:after="0" w:line="100" w:lineRule="atLeast"/>
      <w:ind w:left="720"/>
    </w:pPr>
    <w:rPr>
      <w:rFonts w:ascii="Times New Roman" w:hAnsi="Times New Roman"/>
      <w:sz w:val="24"/>
      <w:szCs w:val="24"/>
      <w:lang w:val="da-DK"/>
    </w:rPr>
  </w:style>
  <w:style w:type="paragraph" w:styleId="ListParagraph">
    <w:name w:val="List Paragraph"/>
    <w:basedOn w:val="Normal"/>
    <w:uiPriority w:val="34"/>
    <w:qFormat/>
    <w:rsid w:val="007914C0"/>
    <w:pPr>
      <w:ind w:left="720"/>
    </w:pPr>
    <w:rPr>
      <w:lang w:eastAsia="fr-FR"/>
    </w:rPr>
  </w:style>
  <w:style w:type="paragraph" w:customStyle="1" w:styleId="Default">
    <w:name w:val="Default"/>
    <w:rsid w:val="00361128"/>
    <w:pPr>
      <w:suppressAutoHyphens/>
    </w:pPr>
    <w:rPr>
      <w:rFonts w:cs="Calibri"/>
      <w:color w:val="000000"/>
      <w:sz w:val="24"/>
      <w:szCs w:val="24"/>
      <w:lang w:val="es-PR" w:eastAsia="ar-SA"/>
    </w:rPr>
  </w:style>
  <w:style w:type="character" w:customStyle="1" w:styleId="CommentReference1">
    <w:name w:val="Comment Reference1"/>
    <w:rsid w:val="00086F36"/>
    <w:rPr>
      <w:rFonts w:cs="Times New Roman"/>
      <w:sz w:val="16"/>
      <w:szCs w:val="16"/>
    </w:rPr>
  </w:style>
  <w:style w:type="character" w:customStyle="1" w:styleId="FootnoteReference1">
    <w:name w:val="Footnote Reference1"/>
    <w:rsid w:val="00086F36"/>
    <w:rPr>
      <w:vertAlign w:val="superscript"/>
    </w:rPr>
  </w:style>
  <w:style w:type="character" w:customStyle="1" w:styleId="EndnoteReference1">
    <w:name w:val="Endnote Reference1"/>
    <w:rsid w:val="00086F36"/>
    <w:rPr>
      <w:vertAlign w:val="superscript"/>
    </w:rPr>
  </w:style>
  <w:style w:type="character" w:customStyle="1" w:styleId="ListLabel1">
    <w:name w:val="ListLabel 1"/>
    <w:rsid w:val="00086F36"/>
    <w:rPr>
      <w:rFonts w:eastAsia="Times New Roman"/>
    </w:rPr>
  </w:style>
  <w:style w:type="character" w:customStyle="1" w:styleId="ListLabel2">
    <w:name w:val="ListLabel 2"/>
    <w:rsid w:val="00086F36"/>
  </w:style>
  <w:style w:type="character" w:customStyle="1" w:styleId="ListLabel3">
    <w:name w:val="ListLabel 3"/>
    <w:rsid w:val="00086F36"/>
    <w:rPr>
      <w:color w:val="548DD4"/>
    </w:rPr>
  </w:style>
  <w:style w:type="character" w:customStyle="1" w:styleId="ListLabel4">
    <w:name w:val="ListLabel 4"/>
    <w:rsid w:val="00086F36"/>
    <w:rPr>
      <w:rFonts w:eastAsia="Times New Roman"/>
    </w:rPr>
  </w:style>
  <w:style w:type="character" w:customStyle="1" w:styleId="ListLabel5">
    <w:name w:val="ListLabel 5"/>
    <w:rsid w:val="00086F36"/>
    <w:rPr>
      <w:b/>
      <w:u w:val="none"/>
    </w:rPr>
  </w:style>
  <w:style w:type="paragraph" w:customStyle="1" w:styleId="Titre1">
    <w:name w:val="Titre1"/>
    <w:basedOn w:val="Normal"/>
    <w:next w:val="BodyText"/>
    <w:rsid w:val="00086F36"/>
    <w:pPr>
      <w:keepNext/>
      <w:spacing w:before="240" w:after="120"/>
    </w:pPr>
    <w:rPr>
      <w:rFonts w:ascii="Arial" w:hAnsi="Arial" w:cs="Arial Unicode MS"/>
      <w:sz w:val="28"/>
      <w:szCs w:val="28"/>
    </w:rPr>
  </w:style>
  <w:style w:type="paragraph" w:styleId="BodyText">
    <w:name w:val="Body Text"/>
    <w:basedOn w:val="Normal"/>
    <w:link w:val="BodyTextChar"/>
    <w:uiPriority w:val="99"/>
    <w:rsid w:val="00086F36"/>
    <w:pPr>
      <w:spacing w:after="120"/>
    </w:pPr>
  </w:style>
  <w:style w:type="character" w:customStyle="1" w:styleId="BodyTextChar">
    <w:name w:val="Body Text Char"/>
    <w:link w:val="BodyText"/>
    <w:uiPriority w:val="99"/>
    <w:locked/>
    <w:rsid w:val="00086F36"/>
    <w:rPr>
      <w:rFonts w:cs="Times New Roman"/>
      <w:sz w:val="22"/>
      <w:szCs w:val="22"/>
      <w:lang w:val="x-none" w:eastAsia="ar-SA" w:bidi="ar-SA"/>
    </w:rPr>
  </w:style>
  <w:style w:type="paragraph" w:styleId="List">
    <w:name w:val="List"/>
    <w:basedOn w:val="BodyText"/>
    <w:uiPriority w:val="99"/>
    <w:rsid w:val="00086F36"/>
  </w:style>
  <w:style w:type="paragraph" w:customStyle="1" w:styleId="Lgende1">
    <w:name w:val="Légende1"/>
    <w:basedOn w:val="Normal"/>
    <w:rsid w:val="00086F36"/>
    <w:pPr>
      <w:suppressLineNumbers/>
      <w:spacing w:before="120" w:after="120"/>
    </w:pPr>
    <w:rPr>
      <w:i/>
      <w:iCs/>
      <w:sz w:val="24"/>
      <w:szCs w:val="24"/>
    </w:rPr>
  </w:style>
  <w:style w:type="paragraph" w:customStyle="1" w:styleId="Index">
    <w:name w:val="Index"/>
    <w:basedOn w:val="Normal"/>
    <w:rsid w:val="00086F36"/>
    <w:pPr>
      <w:suppressLineNumbers/>
    </w:pPr>
  </w:style>
  <w:style w:type="paragraph" w:customStyle="1" w:styleId="Titredetabledesmatires">
    <w:name w:val="Titre de table des matières"/>
    <w:basedOn w:val="Heading1"/>
    <w:rsid w:val="00361128"/>
    <w:pPr>
      <w:suppressLineNumbers/>
      <w:tabs>
        <w:tab w:val="clear" w:pos="432"/>
      </w:tabs>
      <w:ind w:left="0" w:firstLine="0"/>
    </w:pPr>
    <w:rPr>
      <w:sz w:val="32"/>
      <w:szCs w:val="32"/>
    </w:rPr>
  </w:style>
  <w:style w:type="paragraph" w:customStyle="1" w:styleId="CommentText1">
    <w:name w:val="Comment Text1"/>
    <w:basedOn w:val="Normal"/>
    <w:rsid w:val="00086F36"/>
    <w:rPr>
      <w:sz w:val="20"/>
      <w:szCs w:val="20"/>
    </w:rPr>
  </w:style>
  <w:style w:type="paragraph" w:customStyle="1" w:styleId="CommentSubject1">
    <w:name w:val="Comment Subject1"/>
    <w:basedOn w:val="CommentText1"/>
    <w:rsid w:val="00086F36"/>
    <w:rPr>
      <w:b/>
      <w:bCs/>
    </w:rPr>
  </w:style>
  <w:style w:type="paragraph" w:customStyle="1" w:styleId="FootnoteText1">
    <w:name w:val="Footnote Text1"/>
    <w:basedOn w:val="Normal"/>
    <w:rsid w:val="00086F36"/>
    <w:pPr>
      <w:spacing w:line="100" w:lineRule="atLeast"/>
    </w:pPr>
    <w:rPr>
      <w:rFonts w:ascii="Times" w:hAnsi="Times"/>
      <w:sz w:val="20"/>
      <w:szCs w:val="20"/>
      <w:lang w:val="de-DE"/>
    </w:rPr>
  </w:style>
  <w:style w:type="paragraph" w:customStyle="1" w:styleId="Texte">
    <w:name w:val="Texte"/>
    <w:basedOn w:val="Lgende1"/>
    <w:rsid w:val="00086F36"/>
    <w:pPr>
      <w:jc w:val="both"/>
    </w:pPr>
    <w:rPr>
      <w:rFonts w:ascii="Arial" w:hAnsi="Arial" w:cs="Arial"/>
      <w:color w:val="FF00FF"/>
      <w:sz w:val="19"/>
      <w:szCs w:val="19"/>
      <w:lang w:val="en-GB"/>
    </w:rPr>
  </w:style>
  <w:style w:type="paragraph" w:customStyle="1" w:styleId="EndnoteText1">
    <w:name w:val="Endnote Text1"/>
    <w:basedOn w:val="Normal"/>
    <w:rsid w:val="00086F36"/>
    <w:pPr>
      <w:spacing w:line="100" w:lineRule="atLeast"/>
    </w:pPr>
    <w:rPr>
      <w:rFonts w:ascii="Times New Roman" w:hAnsi="Times New Roman"/>
      <w:sz w:val="20"/>
      <w:szCs w:val="20"/>
      <w:lang w:val="en-GB"/>
    </w:rPr>
  </w:style>
  <w:style w:type="paragraph" w:customStyle="1" w:styleId="Contenudetableau">
    <w:name w:val="Contenu de tableau"/>
    <w:basedOn w:val="Normal"/>
    <w:rsid w:val="00086F36"/>
    <w:pPr>
      <w:suppressLineNumbers/>
    </w:pPr>
  </w:style>
  <w:style w:type="paragraph" w:customStyle="1" w:styleId="Titredetableau">
    <w:name w:val="Titre de tableau"/>
    <w:basedOn w:val="Contenudetableau"/>
    <w:rsid w:val="00086F36"/>
    <w:pPr>
      <w:jc w:val="center"/>
    </w:pPr>
    <w:rPr>
      <w:b/>
      <w:bCs/>
    </w:rPr>
  </w:style>
  <w:style w:type="character" w:customStyle="1" w:styleId="CommentTextChar1">
    <w:name w:val="Comment Text Char1"/>
    <w:uiPriority w:val="99"/>
    <w:semiHidden/>
    <w:rsid w:val="00086F36"/>
    <w:rPr>
      <w:rFonts w:ascii="Calibri" w:eastAsia="Times New Roman" w:hAnsi="Calibri" w:cs="Times New Roman"/>
      <w:lang w:val="fr-FR" w:eastAsia="ar-SA" w:bidi="ar-SA"/>
    </w:rPr>
  </w:style>
  <w:style w:type="character" w:customStyle="1" w:styleId="CommentSubjectChar1">
    <w:name w:val="Comment Subject Char1"/>
    <w:uiPriority w:val="99"/>
    <w:semiHidden/>
    <w:rsid w:val="00086F36"/>
    <w:rPr>
      <w:rFonts w:ascii="Calibri" w:eastAsia="Times New Roman" w:hAnsi="Calibri" w:cs="Times New Roman"/>
      <w:b/>
      <w:bCs/>
      <w:lang w:val="fr-FR"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280266">
      <w:marLeft w:val="0"/>
      <w:marRight w:val="0"/>
      <w:marTop w:val="0"/>
      <w:marBottom w:val="0"/>
      <w:divBdr>
        <w:top w:val="none" w:sz="0" w:space="0" w:color="auto"/>
        <w:left w:val="none" w:sz="0" w:space="0" w:color="auto"/>
        <w:bottom w:val="none" w:sz="0" w:space="0" w:color="auto"/>
        <w:right w:val="none" w:sz="0" w:space="0" w:color="auto"/>
      </w:divBdr>
    </w:div>
    <w:div w:id="1251280272">
      <w:marLeft w:val="0"/>
      <w:marRight w:val="0"/>
      <w:marTop w:val="0"/>
      <w:marBottom w:val="0"/>
      <w:divBdr>
        <w:top w:val="none" w:sz="0" w:space="0" w:color="auto"/>
        <w:left w:val="none" w:sz="0" w:space="0" w:color="auto"/>
        <w:bottom w:val="none" w:sz="0" w:space="0" w:color="auto"/>
        <w:right w:val="none" w:sz="0" w:space="0" w:color="auto"/>
      </w:divBdr>
    </w:div>
    <w:div w:id="1251280273">
      <w:marLeft w:val="0"/>
      <w:marRight w:val="0"/>
      <w:marTop w:val="0"/>
      <w:marBottom w:val="0"/>
      <w:divBdr>
        <w:top w:val="none" w:sz="0" w:space="0" w:color="auto"/>
        <w:left w:val="none" w:sz="0" w:space="0" w:color="auto"/>
        <w:bottom w:val="none" w:sz="0" w:space="0" w:color="auto"/>
        <w:right w:val="none" w:sz="0" w:space="0" w:color="auto"/>
      </w:divBdr>
    </w:div>
    <w:div w:id="1251280275">
      <w:marLeft w:val="0"/>
      <w:marRight w:val="0"/>
      <w:marTop w:val="0"/>
      <w:marBottom w:val="0"/>
      <w:divBdr>
        <w:top w:val="none" w:sz="0" w:space="0" w:color="auto"/>
        <w:left w:val="none" w:sz="0" w:space="0" w:color="auto"/>
        <w:bottom w:val="none" w:sz="0" w:space="0" w:color="auto"/>
        <w:right w:val="none" w:sz="0" w:space="0" w:color="auto"/>
      </w:divBdr>
    </w:div>
    <w:div w:id="1251280278">
      <w:marLeft w:val="0"/>
      <w:marRight w:val="0"/>
      <w:marTop w:val="0"/>
      <w:marBottom w:val="0"/>
      <w:divBdr>
        <w:top w:val="none" w:sz="0" w:space="0" w:color="auto"/>
        <w:left w:val="none" w:sz="0" w:space="0" w:color="auto"/>
        <w:bottom w:val="none" w:sz="0" w:space="0" w:color="auto"/>
        <w:right w:val="none" w:sz="0" w:space="0" w:color="auto"/>
      </w:divBdr>
    </w:div>
    <w:div w:id="1251280281">
      <w:marLeft w:val="0"/>
      <w:marRight w:val="0"/>
      <w:marTop w:val="0"/>
      <w:marBottom w:val="0"/>
      <w:divBdr>
        <w:top w:val="none" w:sz="0" w:space="0" w:color="auto"/>
        <w:left w:val="none" w:sz="0" w:space="0" w:color="auto"/>
        <w:bottom w:val="none" w:sz="0" w:space="0" w:color="auto"/>
        <w:right w:val="none" w:sz="0" w:space="0" w:color="auto"/>
      </w:divBdr>
    </w:div>
    <w:div w:id="1251280282">
      <w:marLeft w:val="0"/>
      <w:marRight w:val="0"/>
      <w:marTop w:val="0"/>
      <w:marBottom w:val="0"/>
      <w:divBdr>
        <w:top w:val="none" w:sz="0" w:space="0" w:color="auto"/>
        <w:left w:val="none" w:sz="0" w:space="0" w:color="auto"/>
        <w:bottom w:val="none" w:sz="0" w:space="0" w:color="auto"/>
        <w:right w:val="none" w:sz="0" w:space="0" w:color="auto"/>
      </w:divBdr>
    </w:div>
    <w:div w:id="1251280283">
      <w:marLeft w:val="0"/>
      <w:marRight w:val="0"/>
      <w:marTop w:val="0"/>
      <w:marBottom w:val="0"/>
      <w:divBdr>
        <w:top w:val="none" w:sz="0" w:space="0" w:color="auto"/>
        <w:left w:val="none" w:sz="0" w:space="0" w:color="auto"/>
        <w:bottom w:val="none" w:sz="0" w:space="0" w:color="auto"/>
        <w:right w:val="none" w:sz="0" w:space="0" w:color="auto"/>
      </w:divBdr>
    </w:div>
    <w:div w:id="1251280284">
      <w:marLeft w:val="0"/>
      <w:marRight w:val="0"/>
      <w:marTop w:val="0"/>
      <w:marBottom w:val="0"/>
      <w:divBdr>
        <w:top w:val="none" w:sz="0" w:space="0" w:color="auto"/>
        <w:left w:val="none" w:sz="0" w:space="0" w:color="auto"/>
        <w:bottom w:val="none" w:sz="0" w:space="0" w:color="auto"/>
        <w:right w:val="none" w:sz="0" w:space="0" w:color="auto"/>
      </w:divBdr>
    </w:div>
    <w:div w:id="1251280286">
      <w:marLeft w:val="0"/>
      <w:marRight w:val="0"/>
      <w:marTop w:val="0"/>
      <w:marBottom w:val="0"/>
      <w:divBdr>
        <w:top w:val="none" w:sz="0" w:space="0" w:color="auto"/>
        <w:left w:val="none" w:sz="0" w:space="0" w:color="auto"/>
        <w:bottom w:val="none" w:sz="0" w:space="0" w:color="auto"/>
        <w:right w:val="none" w:sz="0" w:space="0" w:color="auto"/>
      </w:divBdr>
      <w:divsChild>
        <w:div w:id="1251280270">
          <w:marLeft w:val="0"/>
          <w:marRight w:val="0"/>
          <w:marTop w:val="0"/>
          <w:marBottom w:val="0"/>
          <w:divBdr>
            <w:top w:val="none" w:sz="0" w:space="0" w:color="auto"/>
            <w:left w:val="none" w:sz="0" w:space="0" w:color="auto"/>
            <w:bottom w:val="none" w:sz="0" w:space="0" w:color="auto"/>
            <w:right w:val="none" w:sz="0" w:space="0" w:color="auto"/>
          </w:divBdr>
        </w:div>
        <w:div w:id="1251280274">
          <w:marLeft w:val="0"/>
          <w:marRight w:val="0"/>
          <w:marTop w:val="0"/>
          <w:marBottom w:val="0"/>
          <w:divBdr>
            <w:top w:val="none" w:sz="0" w:space="0" w:color="auto"/>
            <w:left w:val="none" w:sz="0" w:space="0" w:color="auto"/>
            <w:bottom w:val="none" w:sz="0" w:space="0" w:color="auto"/>
            <w:right w:val="none" w:sz="0" w:space="0" w:color="auto"/>
          </w:divBdr>
        </w:div>
        <w:div w:id="1251280277">
          <w:marLeft w:val="0"/>
          <w:marRight w:val="0"/>
          <w:marTop w:val="0"/>
          <w:marBottom w:val="0"/>
          <w:divBdr>
            <w:top w:val="none" w:sz="0" w:space="0" w:color="auto"/>
            <w:left w:val="none" w:sz="0" w:space="0" w:color="auto"/>
            <w:bottom w:val="none" w:sz="0" w:space="0" w:color="auto"/>
            <w:right w:val="none" w:sz="0" w:space="0" w:color="auto"/>
          </w:divBdr>
        </w:div>
        <w:div w:id="1251280280">
          <w:marLeft w:val="0"/>
          <w:marRight w:val="0"/>
          <w:marTop w:val="0"/>
          <w:marBottom w:val="0"/>
          <w:divBdr>
            <w:top w:val="none" w:sz="0" w:space="0" w:color="auto"/>
            <w:left w:val="none" w:sz="0" w:space="0" w:color="auto"/>
            <w:bottom w:val="none" w:sz="0" w:space="0" w:color="auto"/>
            <w:right w:val="none" w:sz="0" w:space="0" w:color="auto"/>
          </w:divBdr>
        </w:div>
        <w:div w:id="1251280285">
          <w:marLeft w:val="0"/>
          <w:marRight w:val="0"/>
          <w:marTop w:val="0"/>
          <w:marBottom w:val="0"/>
          <w:divBdr>
            <w:top w:val="none" w:sz="0" w:space="0" w:color="auto"/>
            <w:left w:val="none" w:sz="0" w:space="0" w:color="auto"/>
            <w:bottom w:val="none" w:sz="0" w:space="0" w:color="auto"/>
            <w:right w:val="none" w:sz="0" w:space="0" w:color="auto"/>
          </w:divBdr>
        </w:div>
        <w:div w:id="1251280287">
          <w:marLeft w:val="0"/>
          <w:marRight w:val="0"/>
          <w:marTop w:val="0"/>
          <w:marBottom w:val="0"/>
          <w:divBdr>
            <w:top w:val="none" w:sz="0" w:space="0" w:color="auto"/>
            <w:left w:val="none" w:sz="0" w:space="0" w:color="auto"/>
            <w:bottom w:val="none" w:sz="0" w:space="0" w:color="auto"/>
            <w:right w:val="none" w:sz="0" w:space="0" w:color="auto"/>
          </w:divBdr>
        </w:div>
        <w:div w:id="1251280288">
          <w:marLeft w:val="0"/>
          <w:marRight w:val="0"/>
          <w:marTop w:val="0"/>
          <w:marBottom w:val="0"/>
          <w:divBdr>
            <w:top w:val="none" w:sz="0" w:space="0" w:color="auto"/>
            <w:left w:val="none" w:sz="0" w:space="0" w:color="auto"/>
            <w:bottom w:val="none" w:sz="0" w:space="0" w:color="auto"/>
            <w:right w:val="none" w:sz="0" w:space="0" w:color="auto"/>
          </w:divBdr>
        </w:div>
        <w:div w:id="1251280295">
          <w:marLeft w:val="0"/>
          <w:marRight w:val="0"/>
          <w:marTop w:val="0"/>
          <w:marBottom w:val="0"/>
          <w:divBdr>
            <w:top w:val="none" w:sz="0" w:space="0" w:color="auto"/>
            <w:left w:val="none" w:sz="0" w:space="0" w:color="auto"/>
            <w:bottom w:val="none" w:sz="0" w:space="0" w:color="auto"/>
            <w:right w:val="none" w:sz="0" w:space="0" w:color="auto"/>
          </w:divBdr>
        </w:div>
        <w:div w:id="1251280296">
          <w:marLeft w:val="0"/>
          <w:marRight w:val="0"/>
          <w:marTop w:val="0"/>
          <w:marBottom w:val="0"/>
          <w:divBdr>
            <w:top w:val="none" w:sz="0" w:space="0" w:color="auto"/>
            <w:left w:val="none" w:sz="0" w:space="0" w:color="auto"/>
            <w:bottom w:val="none" w:sz="0" w:space="0" w:color="auto"/>
            <w:right w:val="none" w:sz="0" w:space="0" w:color="auto"/>
          </w:divBdr>
        </w:div>
        <w:div w:id="1251280313">
          <w:marLeft w:val="0"/>
          <w:marRight w:val="0"/>
          <w:marTop w:val="0"/>
          <w:marBottom w:val="0"/>
          <w:divBdr>
            <w:top w:val="none" w:sz="0" w:space="0" w:color="auto"/>
            <w:left w:val="none" w:sz="0" w:space="0" w:color="auto"/>
            <w:bottom w:val="none" w:sz="0" w:space="0" w:color="auto"/>
            <w:right w:val="none" w:sz="0" w:space="0" w:color="auto"/>
          </w:divBdr>
        </w:div>
        <w:div w:id="1251280323">
          <w:marLeft w:val="0"/>
          <w:marRight w:val="0"/>
          <w:marTop w:val="0"/>
          <w:marBottom w:val="0"/>
          <w:divBdr>
            <w:top w:val="none" w:sz="0" w:space="0" w:color="auto"/>
            <w:left w:val="none" w:sz="0" w:space="0" w:color="auto"/>
            <w:bottom w:val="none" w:sz="0" w:space="0" w:color="auto"/>
            <w:right w:val="none" w:sz="0" w:space="0" w:color="auto"/>
          </w:divBdr>
        </w:div>
        <w:div w:id="1251280330">
          <w:marLeft w:val="0"/>
          <w:marRight w:val="0"/>
          <w:marTop w:val="0"/>
          <w:marBottom w:val="0"/>
          <w:divBdr>
            <w:top w:val="none" w:sz="0" w:space="0" w:color="auto"/>
            <w:left w:val="none" w:sz="0" w:space="0" w:color="auto"/>
            <w:bottom w:val="none" w:sz="0" w:space="0" w:color="auto"/>
            <w:right w:val="none" w:sz="0" w:space="0" w:color="auto"/>
          </w:divBdr>
        </w:div>
        <w:div w:id="1251280333">
          <w:marLeft w:val="0"/>
          <w:marRight w:val="0"/>
          <w:marTop w:val="0"/>
          <w:marBottom w:val="0"/>
          <w:divBdr>
            <w:top w:val="none" w:sz="0" w:space="0" w:color="auto"/>
            <w:left w:val="none" w:sz="0" w:space="0" w:color="auto"/>
            <w:bottom w:val="none" w:sz="0" w:space="0" w:color="auto"/>
            <w:right w:val="none" w:sz="0" w:space="0" w:color="auto"/>
          </w:divBdr>
        </w:div>
        <w:div w:id="1251280334">
          <w:marLeft w:val="0"/>
          <w:marRight w:val="0"/>
          <w:marTop w:val="0"/>
          <w:marBottom w:val="0"/>
          <w:divBdr>
            <w:top w:val="none" w:sz="0" w:space="0" w:color="auto"/>
            <w:left w:val="none" w:sz="0" w:space="0" w:color="auto"/>
            <w:bottom w:val="none" w:sz="0" w:space="0" w:color="auto"/>
            <w:right w:val="none" w:sz="0" w:space="0" w:color="auto"/>
          </w:divBdr>
        </w:div>
        <w:div w:id="1251280340">
          <w:marLeft w:val="0"/>
          <w:marRight w:val="0"/>
          <w:marTop w:val="0"/>
          <w:marBottom w:val="0"/>
          <w:divBdr>
            <w:top w:val="none" w:sz="0" w:space="0" w:color="auto"/>
            <w:left w:val="none" w:sz="0" w:space="0" w:color="auto"/>
            <w:bottom w:val="none" w:sz="0" w:space="0" w:color="auto"/>
            <w:right w:val="none" w:sz="0" w:space="0" w:color="auto"/>
          </w:divBdr>
        </w:div>
        <w:div w:id="1251280342">
          <w:marLeft w:val="0"/>
          <w:marRight w:val="0"/>
          <w:marTop w:val="0"/>
          <w:marBottom w:val="0"/>
          <w:divBdr>
            <w:top w:val="none" w:sz="0" w:space="0" w:color="auto"/>
            <w:left w:val="none" w:sz="0" w:space="0" w:color="auto"/>
            <w:bottom w:val="none" w:sz="0" w:space="0" w:color="auto"/>
            <w:right w:val="none" w:sz="0" w:space="0" w:color="auto"/>
          </w:divBdr>
        </w:div>
        <w:div w:id="1251280346">
          <w:marLeft w:val="0"/>
          <w:marRight w:val="0"/>
          <w:marTop w:val="0"/>
          <w:marBottom w:val="0"/>
          <w:divBdr>
            <w:top w:val="none" w:sz="0" w:space="0" w:color="auto"/>
            <w:left w:val="none" w:sz="0" w:space="0" w:color="auto"/>
            <w:bottom w:val="none" w:sz="0" w:space="0" w:color="auto"/>
            <w:right w:val="none" w:sz="0" w:space="0" w:color="auto"/>
          </w:divBdr>
        </w:div>
        <w:div w:id="1251280351">
          <w:marLeft w:val="0"/>
          <w:marRight w:val="0"/>
          <w:marTop w:val="0"/>
          <w:marBottom w:val="0"/>
          <w:divBdr>
            <w:top w:val="none" w:sz="0" w:space="0" w:color="auto"/>
            <w:left w:val="none" w:sz="0" w:space="0" w:color="auto"/>
            <w:bottom w:val="none" w:sz="0" w:space="0" w:color="auto"/>
            <w:right w:val="none" w:sz="0" w:space="0" w:color="auto"/>
          </w:divBdr>
        </w:div>
      </w:divsChild>
    </w:div>
    <w:div w:id="1251280299">
      <w:marLeft w:val="0"/>
      <w:marRight w:val="0"/>
      <w:marTop w:val="0"/>
      <w:marBottom w:val="0"/>
      <w:divBdr>
        <w:top w:val="none" w:sz="0" w:space="0" w:color="auto"/>
        <w:left w:val="none" w:sz="0" w:space="0" w:color="auto"/>
        <w:bottom w:val="none" w:sz="0" w:space="0" w:color="auto"/>
        <w:right w:val="none" w:sz="0" w:space="0" w:color="auto"/>
      </w:divBdr>
    </w:div>
    <w:div w:id="1251280300">
      <w:marLeft w:val="0"/>
      <w:marRight w:val="0"/>
      <w:marTop w:val="0"/>
      <w:marBottom w:val="0"/>
      <w:divBdr>
        <w:top w:val="none" w:sz="0" w:space="0" w:color="auto"/>
        <w:left w:val="none" w:sz="0" w:space="0" w:color="auto"/>
        <w:bottom w:val="none" w:sz="0" w:space="0" w:color="auto"/>
        <w:right w:val="none" w:sz="0" w:space="0" w:color="auto"/>
      </w:divBdr>
    </w:div>
    <w:div w:id="1251280301">
      <w:marLeft w:val="0"/>
      <w:marRight w:val="0"/>
      <w:marTop w:val="0"/>
      <w:marBottom w:val="0"/>
      <w:divBdr>
        <w:top w:val="none" w:sz="0" w:space="0" w:color="auto"/>
        <w:left w:val="none" w:sz="0" w:space="0" w:color="auto"/>
        <w:bottom w:val="none" w:sz="0" w:space="0" w:color="auto"/>
        <w:right w:val="none" w:sz="0" w:space="0" w:color="auto"/>
      </w:divBdr>
    </w:div>
    <w:div w:id="1251280302">
      <w:marLeft w:val="0"/>
      <w:marRight w:val="0"/>
      <w:marTop w:val="0"/>
      <w:marBottom w:val="0"/>
      <w:divBdr>
        <w:top w:val="none" w:sz="0" w:space="0" w:color="auto"/>
        <w:left w:val="none" w:sz="0" w:space="0" w:color="auto"/>
        <w:bottom w:val="none" w:sz="0" w:space="0" w:color="auto"/>
        <w:right w:val="none" w:sz="0" w:space="0" w:color="auto"/>
      </w:divBdr>
    </w:div>
    <w:div w:id="1251280305">
      <w:marLeft w:val="0"/>
      <w:marRight w:val="0"/>
      <w:marTop w:val="0"/>
      <w:marBottom w:val="0"/>
      <w:divBdr>
        <w:top w:val="none" w:sz="0" w:space="0" w:color="auto"/>
        <w:left w:val="none" w:sz="0" w:space="0" w:color="auto"/>
        <w:bottom w:val="none" w:sz="0" w:space="0" w:color="auto"/>
        <w:right w:val="none" w:sz="0" w:space="0" w:color="auto"/>
      </w:divBdr>
    </w:div>
    <w:div w:id="1251280306">
      <w:marLeft w:val="0"/>
      <w:marRight w:val="0"/>
      <w:marTop w:val="0"/>
      <w:marBottom w:val="0"/>
      <w:divBdr>
        <w:top w:val="none" w:sz="0" w:space="0" w:color="auto"/>
        <w:left w:val="none" w:sz="0" w:space="0" w:color="auto"/>
        <w:bottom w:val="none" w:sz="0" w:space="0" w:color="auto"/>
        <w:right w:val="none" w:sz="0" w:space="0" w:color="auto"/>
      </w:divBdr>
    </w:div>
    <w:div w:id="1251280307">
      <w:marLeft w:val="0"/>
      <w:marRight w:val="0"/>
      <w:marTop w:val="0"/>
      <w:marBottom w:val="0"/>
      <w:divBdr>
        <w:top w:val="none" w:sz="0" w:space="0" w:color="auto"/>
        <w:left w:val="none" w:sz="0" w:space="0" w:color="auto"/>
        <w:bottom w:val="none" w:sz="0" w:space="0" w:color="auto"/>
        <w:right w:val="none" w:sz="0" w:space="0" w:color="auto"/>
      </w:divBdr>
    </w:div>
    <w:div w:id="1251280308">
      <w:marLeft w:val="0"/>
      <w:marRight w:val="0"/>
      <w:marTop w:val="0"/>
      <w:marBottom w:val="0"/>
      <w:divBdr>
        <w:top w:val="none" w:sz="0" w:space="0" w:color="auto"/>
        <w:left w:val="none" w:sz="0" w:space="0" w:color="auto"/>
        <w:bottom w:val="none" w:sz="0" w:space="0" w:color="auto"/>
        <w:right w:val="none" w:sz="0" w:space="0" w:color="auto"/>
      </w:divBdr>
    </w:div>
    <w:div w:id="1251280309">
      <w:marLeft w:val="0"/>
      <w:marRight w:val="0"/>
      <w:marTop w:val="0"/>
      <w:marBottom w:val="0"/>
      <w:divBdr>
        <w:top w:val="none" w:sz="0" w:space="0" w:color="auto"/>
        <w:left w:val="none" w:sz="0" w:space="0" w:color="auto"/>
        <w:bottom w:val="none" w:sz="0" w:space="0" w:color="auto"/>
        <w:right w:val="none" w:sz="0" w:space="0" w:color="auto"/>
      </w:divBdr>
    </w:div>
    <w:div w:id="1251280310">
      <w:marLeft w:val="0"/>
      <w:marRight w:val="0"/>
      <w:marTop w:val="0"/>
      <w:marBottom w:val="0"/>
      <w:divBdr>
        <w:top w:val="none" w:sz="0" w:space="0" w:color="auto"/>
        <w:left w:val="none" w:sz="0" w:space="0" w:color="auto"/>
        <w:bottom w:val="none" w:sz="0" w:space="0" w:color="auto"/>
        <w:right w:val="none" w:sz="0" w:space="0" w:color="auto"/>
      </w:divBdr>
    </w:div>
    <w:div w:id="1251280311">
      <w:marLeft w:val="0"/>
      <w:marRight w:val="0"/>
      <w:marTop w:val="0"/>
      <w:marBottom w:val="0"/>
      <w:divBdr>
        <w:top w:val="none" w:sz="0" w:space="0" w:color="auto"/>
        <w:left w:val="none" w:sz="0" w:space="0" w:color="auto"/>
        <w:bottom w:val="none" w:sz="0" w:space="0" w:color="auto"/>
        <w:right w:val="none" w:sz="0" w:space="0" w:color="auto"/>
      </w:divBdr>
    </w:div>
    <w:div w:id="1251280312">
      <w:marLeft w:val="0"/>
      <w:marRight w:val="0"/>
      <w:marTop w:val="0"/>
      <w:marBottom w:val="0"/>
      <w:divBdr>
        <w:top w:val="none" w:sz="0" w:space="0" w:color="auto"/>
        <w:left w:val="none" w:sz="0" w:space="0" w:color="auto"/>
        <w:bottom w:val="none" w:sz="0" w:space="0" w:color="auto"/>
        <w:right w:val="none" w:sz="0" w:space="0" w:color="auto"/>
      </w:divBdr>
    </w:div>
    <w:div w:id="1251280314">
      <w:marLeft w:val="0"/>
      <w:marRight w:val="0"/>
      <w:marTop w:val="0"/>
      <w:marBottom w:val="0"/>
      <w:divBdr>
        <w:top w:val="none" w:sz="0" w:space="0" w:color="auto"/>
        <w:left w:val="none" w:sz="0" w:space="0" w:color="auto"/>
        <w:bottom w:val="none" w:sz="0" w:space="0" w:color="auto"/>
        <w:right w:val="none" w:sz="0" w:space="0" w:color="auto"/>
      </w:divBdr>
    </w:div>
    <w:div w:id="1251280316">
      <w:marLeft w:val="0"/>
      <w:marRight w:val="0"/>
      <w:marTop w:val="0"/>
      <w:marBottom w:val="0"/>
      <w:divBdr>
        <w:top w:val="none" w:sz="0" w:space="0" w:color="auto"/>
        <w:left w:val="none" w:sz="0" w:space="0" w:color="auto"/>
        <w:bottom w:val="none" w:sz="0" w:space="0" w:color="auto"/>
        <w:right w:val="none" w:sz="0" w:space="0" w:color="auto"/>
      </w:divBdr>
    </w:div>
    <w:div w:id="1251280318">
      <w:marLeft w:val="0"/>
      <w:marRight w:val="0"/>
      <w:marTop w:val="0"/>
      <w:marBottom w:val="0"/>
      <w:divBdr>
        <w:top w:val="none" w:sz="0" w:space="0" w:color="auto"/>
        <w:left w:val="none" w:sz="0" w:space="0" w:color="auto"/>
        <w:bottom w:val="none" w:sz="0" w:space="0" w:color="auto"/>
        <w:right w:val="none" w:sz="0" w:space="0" w:color="auto"/>
      </w:divBdr>
      <w:divsChild>
        <w:div w:id="1251280267">
          <w:marLeft w:val="0"/>
          <w:marRight w:val="0"/>
          <w:marTop w:val="0"/>
          <w:marBottom w:val="0"/>
          <w:divBdr>
            <w:top w:val="none" w:sz="0" w:space="0" w:color="auto"/>
            <w:left w:val="none" w:sz="0" w:space="0" w:color="auto"/>
            <w:bottom w:val="none" w:sz="0" w:space="0" w:color="auto"/>
            <w:right w:val="none" w:sz="0" w:space="0" w:color="auto"/>
          </w:divBdr>
        </w:div>
        <w:div w:id="1251280268">
          <w:marLeft w:val="0"/>
          <w:marRight w:val="0"/>
          <w:marTop w:val="0"/>
          <w:marBottom w:val="0"/>
          <w:divBdr>
            <w:top w:val="none" w:sz="0" w:space="0" w:color="auto"/>
            <w:left w:val="none" w:sz="0" w:space="0" w:color="auto"/>
            <w:bottom w:val="none" w:sz="0" w:space="0" w:color="auto"/>
            <w:right w:val="none" w:sz="0" w:space="0" w:color="auto"/>
          </w:divBdr>
        </w:div>
        <w:div w:id="1251280269">
          <w:marLeft w:val="0"/>
          <w:marRight w:val="0"/>
          <w:marTop w:val="0"/>
          <w:marBottom w:val="0"/>
          <w:divBdr>
            <w:top w:val="none" w:sz="0" w:space="0" w:color="auto"/>
            <w:left w:val="none" w:sz="0" w:space="0" w:color="auto"/>
            <w:bottom w:val="none" w:sz="0" w:space="0" w:color="auto"/>
            <w:right w:val="none" w:sz="0" w:space="0" w:color="auto"/>
          </w:divBdr>
        </w:div>
        <w:div w:id="1251280271">
          <w:marLeft w:val="0"/>
          <w:marRight w:val="0"/>
          <w:marTop w:val="0"/>
          <w:marBottom w:val="0"/>
          <w:divBdr>
            <w:top w:val="none" w:sz="0" w:space="0" w:color="auto"/>
            <w:left w:val="none" w:sz="0" w:space="0" w:color="auto"/>
            <w:bottom w:val="none" w:sz="0" w:space="0" w:color="auto"/>
            <w:right w:val="none" w:sz="0" w:space="0" w:color="auto"/>
          </w:divBdr>
        </w:div>
        <w:div w:id="1251280276">
          <w:marLeft w:val="0"/>
          <w:marRight w:val="0"/>
          <w:marTop w:val="0"/>
          <w:marBottom w:val="0"/>
          <w:divBdr>
            <w:top w:val="none" w:sz="0" w:space="0" w:color="auto"/>
            <w:left w:val="none" w:sz="0" w:space="0" w:color="auto"/>
            <w:bottom w:val="none" w:sz="0" w:space="0" w:color="auto"/>
            <w:right w:val="none" w:sz="0" w:space="0" w:color="auto"/>
          </w:divBdr>
        </w:div>
        <w:div w:id="1251280279">
          <w:marLeft w:val="0"/>
          <w:marRight w:val="0"/>
          <w:marTop w:val="0"/>
          <w:marBottom w:val="0"/>
          <w:divBdr>
            <w:top w:val="none" w:sz="0" w:space="0" w:color="auto"/>
            <w:left w:val="none" w:sz="0" w:space="0" w:color="auto"/>
            <w:bottom w:val="none" w:sz="0" w:space="0" w:color="auto"/>
            <w:right w:val="none" w:sz="0" w:space="0" w:color="auto"/>
          </w:divBdr>
        </w:div>
        <w:div w:id="1251280289">
          <w:marLeft w:val="0"/>
          <w:marRight w:val="0"/>
          <w:marTop w:val="0"/>
          <w:marBottom w:val="0"/>
          <w:divBdr>
            <w:top w:val="none" w:sz="0" w:space="0" w:color="auto"/>
            <w:left w:val="none" w:sz="0" w:space="0" w:color="auto"/>
            <w:bottom w:val="none" w:sz="0" w:space="0" w:color="auto"/>
            <w:right w:val="none" w:sz="0" w:space="0" w:color="auto"/>
          </w:divBdr>
        </w:div>
        <w:div w:id="1251280290">
          <w:marLeft w:val="0"/>
          <w:marRight w:val="0"/>
          <w:marTop w:val="0"/>
          <w:marBottom w:val="0"/>
          <w:divBdr>
            <w:top w:val="none" w:sz="0" w:space="0" w:color="auto"/>
            <w:left w:val="none" w:sz="0" w:space="0" w:color="auto"/>
            <w:bottom w:val="none" w:sz="0" w:space="0" w:color="auto"/>
            <w:right w:val="none" w:sz="0" w:space="0" w:color="auto"/>
          </w:divBdr>
        </w:div>
        <w:div w:id="1251280291">
          <w:marLeft w:val="0"/>
          <w:marRight w:val="0"/>
          <w:marTop w:val="0"/>
          <w:marBottom w:val="0"/>
          <w:divBdr>
            <w:top w:val="none" w:sz="0" w:space="0" w:color="auto"/>
            <w:left w:val="none" w:sz="0" w:space="0" w:color="auto"/>
            <w:bottom w:val="none" w:sz="0" w:space="0" w:color="auto"/>
            <w:right w:val="none" w:sz="0" w:space="0" w:color="auto"/>
          </w:divBdr>
        </w:div>
        <w:div w:id="1251280292">
          <w:marLeft w:val="0"/>
          <w:marRight w:val="0"/>
          <w:marTop w:val="0"/>
          <w:marBottom w:val="0"/>
          <w:divBdr>
            <w:top w:val="none" w:sz="0" w:space="0" w:color="auto"/>
            <w:left w:val="none" w:sz="0" w:space="0" w:color="auto"/>
            <w:bottom w:val="none" w:sz="0" w:space="0" w:color="auto"/>
            <w:right w:val="none" w:sz="0" w:space="0" w:color="auto"/>
          </w:divBdr>
        </w:div>
        <w:div w:id="1251280293">
          <w:marLeft w:val="0"/>
          <w:marRight w:val="0"/>
          <w:marTop w:val="0"/>
          <w:marBottom w:val="0"/>
          <w:divBdr>
            <w:top w:val="none" w:sz="0" w:space="0" w:color="auto"/>
            <w:left w:val="none" w:sz="0" w:space="0" w:color="auto"/>
            <w:bottom w:val="none" w:sz="0" w:space="0" w:color="auto"/>
            <w:right w:val="none" w:sz="0" w:space="0" w:color="auto"/>
          </w:divBdr>
        </w:div>
        <w:div w:id="1251280294">
          <w:marLeft w:val="0"/>
          <w:marRight w:val="0"/>
          <w:marTop w:val="0"/>
          <w:marBottom w:val="0"/>
          <w:divBdr>
            <w:top w:val="none" w:sz="0" w:space="0" w:color="auto"/>
            <w:left w:val="none" w:sz="0" w:space="0" w:color="auto"/>
            <w:bottom w:val="none" w:sz="0" w:space="0" w:color="auto"/>
            <w:right w:val="none" w:sz="0" w:space="0" w:color="auto"/>
          </w:divBdr>
        </w:div>
        <w:div w:id="1251280297">
          <w:marLeft w:val="0"/>
          <w:marRight w:val="0"/>
          <w:marTop w:val="0"/>
          <w:marBottom w:val="0"/>
          <w:divBdr>
            <w:top w:val="none" w:sz="0" w:space="0" w:color="auto"/>
            <w:left w:val="none" w:sz="0" w:space="0" w:color="auto"/>
            <w:bottom w:val="none" w:sz="0" w:space="0" w:color="auto"/>
            <w:right w:val="none" w:sz="0" w:space="0" w:color="auto"/>
          </w:divBdr>
        </w:div>
        <w:div w:id="1251280298">
          <w:marLeft w:val="0"/>
          <w:marRight w:val="0"/>
          <w:marTop w:val="0"/>
          <w:marBottom w:val="0"/>
          <w:divBdr>
            <w:top w:val="none" w:sz="0" w:space="0" w:color="auto"/>
            <w:left w:val="none" w:sz="0" w:space="0" w:color="auto"/>
            <w:bottom w:val="none" w:sz="0" w:space="0" w:color="auto"/>
            <w:right w:val="none" w:sz="0" w:space="0" w:color="auto"/>
          </w:divBdr>
        </w:div>
        <w:div w:id="1251280303">
          <w:marLeft w:val="0"/>
          <w:marRight w:val="0"/>
          <w:marTop w:val="0"/>
          <w:marBottom w:val="0"/>
          <w:divBdr>
            <w:top w:val="none" w:sz="0" w:space="0" w:color="auto"/>
            <w:left w:val="none" w:sz="0" w:space="0" w:color="auto"/>
            <w:bottom w:val="none" w:sz="0" w:space="0" w:color="auto"/>
            <w:right w:val="none" w:sz="0" w:space="0" w:color="auto"/>
          </w:divBdr>
        </w:div>
        <w:div w:id="1251280304">
          <w:marLeft w:val="0"/>
          <w:marRight w:val="0"/>
          <w:marTop w:val="0"/>
          <w:marBottom w:val="0"/>
          <w:divBdr>
            <w:top w:val="none" w:sz="0" w:space="0" w:color="auto"/>
            <w:left w:val="none" w:sz="0" w:space="0" w:color="auto"/>
            <w:bottom w:val="none" w:sz="0" w:space="0" w:color="auto"/>
            <w:right w:val="none" w:sz="0" w:space="0" w:color="auto"/>
          </w:divBdr>
        </w:div>
        <w:div w:id="1251280315">
          <w:marLeft w:val="0"/>
          <w:marRight w:val="0"/>
          <w:marTop w:val="0"/>
          <w:marBottom w:val="0"/>
          <w:divBdr>
            <w:top w:val="none" w:sz="0" w:space="0" w:color="auto"/>
            <w:left w:val="none" w:sz="0" w:space="0" w:color="auto"/>
            <w:bottom w:val="none" w:sz="0" w:space="0" w:color="auto"/>
            <w:right w:val="none" w:sz="0" w:space="0" w:color="auto"/>
          </w:divBdr>
        </w:div>
        <w:div w:id="1251280317">
          <w:marLeft w:val="0"/>
          <w:marRight w:val="0"/>
          <w:marTop w:val="0"/>
          <w:marBottom w:val="0"/>
          <w:divBdr>
            <w:top w:val="none" w:sz="0" w:space="0" w:color="auto"/>
            <w:left w:val="none" w:sz="0" w:space="0" w:color="auto"/>
            <w:bottom w:val="none" w:sz="0" w:space="0" w:color="auto"/>
            <w:right w:val="none" w:sz="0" w:space="0" w:color="auto"/>
          </w:divBdr>
        </w:div>
        <w:div w:id="1251280320">
          <w:marLeft w:val="0"/>
          <w:marRight w:val="0"/>
          <w:marTop w:val="0"/>
          <w:marBottom w:val="0"/>
          <w:divBdr>
            <w:top w:val="none" w:sz="0" w:space="0" w:color="auto"/>
            <w:left w:val="none" w:sz="0" w:space="0" w:color="auto"/>
            <w:bottom w:val="none" w:sz="0" w:space="0" w:color="auto"/>
            <w:right w:val="none" w:sz="0" w:space="0" w:color="auto"/>
          </w:divBdr>
        </w:div>
        <w:div w:id="1251280321">
          <w:marLeft w:val="0"/>
          <w:marRight w:val="0"/>
          <w:marTop w:val="0"/>
          <w:marBottom w:val="0"/>
          <w:divBdr>
            <w:top w:val="none" w:sz="0" w:space="0" w:color="auto"/>
            <w:left w:val="none" w:sz="0" w:space="0" w:color="auto"/>
            <w:bottom w:val="none" w:sz="0" w:space="0" w:color="auto"/>
            <w:right w:val="none" w:sz="0" w:space="0" w:color="auto"/>
          </w:divBdr>
        </w:div>
        <w:div w:id="1251280322">
          <w:marLeft w:val="0"/>
          <w:marRight w:val="0"/>
          <w:marTop w:val="0"/>
          <w:marBottom w:val="0"/>
          <w:divBdr>
            <w:top w:val="none" w:sz="0" w:space="0" w:color="auto"/>
            <w:left w:val="none" w:sz="0" w:space="0" w:color="auto"/>
            <w:bottom w:val="none" w:sz="0" w:space="0" w:color="auto"/>
            <w:right w:val="none" w:sz="0" w:space="0" w:color="auto"/>
          </w:divBdr>
        </w:div>
        <w:div w:id="1251280328">
          <w:marLeft w:val="0"/>
          <w:marRight w:val="0"/>
          <w:marTop w:val="0"/>
          <w:marBottom w:val="0"/>
          <w:divBdr>
            <w:top w:val="none" w:sz="0" w:space="0" w:color="auto"/>
            <w:left w:val="none" w:sz="0" w:space="0" w:color="auto"/>
            <w:bottom w:val="none" w:sz="0" w:space="0" w:color="auto"/>
            <w:right w:val="none" w:sz="0" w:space="0" w:color="auto"/>
          </w:divBdr>
        </w:div>
        <w:div w:id="1251280329">
          <w:marLeft w:val="0"/>
          <w:marRight w:val="0"/>
          <w:marTop w:val="0"/>
          <w:marBottom w:val="0"/>
          <w:divBdr>
            <w:top w:val="none" w:sz="0" w:space="0" w:color="auto"/>
            <w:left w:val="none" w:sz="0" w:space="0" w:color="auto"/>
            <w:bottom w:val="none" w:sz="0" w:space="0" w:color="auto"/>
            <w:right w:val="none" w:sz="0" w:space="0" w:color="auto"/>
          </w:divBdr>
        </w:div>
        <w:div w:id="1251280331">
          <w:marLeft w:val="0"/>
          <w:marRight w:val="0"/>
          <w:marTop w:val="0"/>
          <w:marBottom w:val="0"/>
          <w:divBdr>
            <w:top w:val="none" w:sz="0" w:space="0" w:color="auto"/>
            <w:left w:val="none" w:sz="0" w:space="0" w:color="auto"/>
            <w:bottom w:val="none" w:sz="0" w:space="0" w:color="auto"/>
            <w:right w:val="none" w:sz="0" w:space="0" w:color="auto"/>
          </w:divBdr>
        </w:div>
        <w:div w:id="1251280332">
          <w:marLeft w:val="0"/>
          <w:marRight w:val="0"/>
          <w:marTop w:val="0"/>
          <w:marBottom w:val="0"/>
          <w:divBdr>
            <w:top w:val="none" w:sz="0" w:space="0" w:color="auto"/>
            <w:left w:val="none" w:sz="0" w:space="0" w:color="auto"/>
            <w:bottom w:val="none" w:sz="0" w:space="0" w:color="auto"/>
            <w:right w:val="none" w:sz="0" w:space="0" w:color="auto"/>
          </w:divBdr>
        </w:div>
        <w:div w:id="1251280336">
          <w:marLeft w:val="0"/>
          <w:marRight w:val="0"/>
          <w:marTop w:val="0"/>
          <w:marBottom w:val="0"/>
          <w:divBdr>
            <w:top w:val="none" w:sz="0" w:space="0" w:color="auto"/>
            <w:left w:val="none" w:sz="0" w:space="0" w:color="auto"/>
            <w:bottom w:val="none" w:sz="0" w:space="0" w:color="auto"/>
            <w:right w:val="none" w:sz="0" w:space="0" w:color="auto"/>
          </w:divBdr>
        </w:div>
        <w:div w:id="1251280337">
          <w:marLeft w:val="0"/>
          <w:marRight w:val="0"/>
          <w:marTop w:val="0"/>
          <w:marBottom w:val="0"/>
          <w:divBdr>
            <w:top w:val="none" w:sz="0" w:space="0" w:color="auto"/>
            <w:left w:val="none" w:sz="0" w:space="0" w:color="auto"/>
            <w:bottom w:val="none" w:sz="0" w:space="0" w:color="auto"/>
            <w:right w:val="none" w:sz="0" w:space="0" w:color="auto"/>
          </w:divBdr>
        </w:div>
        <w:div w:id="1251280344">
          <w:marLeft w:val="0"/>
          <w:marRight w:val="0"/>
          <w:marTop w:val="0"/>
          <w:marBottom w:val="0"/>
          <w:divBdr>
            <w:top w:val="none" w:sz="0" w:space="0" w:color="auto"/>
            <w:left w:val="none" w:sz="0" w:space="0" w:color="auto"/>
            <w:bottom w:val="none" w:sz="0" w:space="0" w:color="auto"/>
            <w:right w:val="none" w:sz="0" w:space="0" w:color="auto"/>
          </w:divBdr>
        </w:div>
        <w:div w:id="1251280348">
          <w:marLeft w:val="0"/>
          <w:marRight w:val="0"/>
          <w:marTop w:val="0"/>
          <w:marBottom w:val="0"/>
          <w:divBdr>
            <w:top w:val="none" w:sz="0" w:space="0" w:color="auto"/>
            <w:left w:val="none" w:sz="0" w:space="0" w:color="auto"/>
            <w:bottom w:val="none" w:sz="0" w:space="0" w:color="auto"/>
            <w:right w:val="none" w:sz="0" w:space="0" w:color="auto"/>
          </w:divBdr>
        </w:div>
        <w:div w:id="1251280349">
          <w:marLeft w:val="0"/>
          <w:marRight w:val="0"/>
          <w:marTop w:val="0"/>
          <w:marBottom w:val="0"/>
          <w:divBdr>
            <w:top w:val="none" w:sz="0" w:space="0" w:color="auto"/>
            <w:left w:val="none" w:sz="0" w:space="0" w:color="auto"/>
            <w:bottom w:val="none" w:sz="0" w:space="0" w:color="auto"/>
            <w:right w:val="none" w:sz="0" w:space="0" w:color="auto"/>
          </w:divBdr>
        </w:div>
        <w:div w:id="1251280354">
          <w:marLeft w:val="0"/>
          <w:marRight w:val="0"/>
          <w:marTop w:val="0"/>
          <w:marBottom w:val="0"/>
          <w:divBdr>
            <w:top w:val="none" w:sz="0" w:space="0" w:color="auto"/>
            <w:left w:val="none" w:sz="0" w:space="0" w:color="auto"/>
            <w:bottom w:val="none" w:sz="0" w:space="0" w:color="auto"/>
            <w:right w:val="none" w:sz="0" w:space="0" w:color="auto"/>
          </w:divBdr>
        </w:div>
      </w:divsChild>
    </w:div>
    <w:div w:id="1251280319">
      <w:marLeft w:val="0"/>
      <w:marRight w:val="0"/>
      <w:marTop w:val="0"/>
      <w:marBottom w:val="0"/>
      <w:divBdr>
        <w:top w:val="none" w:sz="0" w:space="0" w:color="auto"/>
        <w:left w:val="none" w:sz="0" w:space="0" w:color="auto"/>
        <w:bottom w:val="none" w:sz="0" w:space="0" w:color="auto"/>
        <w:right w:val="none" w:sz="0" w:space="0" w:color="auto"/>
      </w:divBdr>
    </w:div>
    <w:div w:id="1251280324">
      <w:marLeft w:val="0"/>
      <w:marRight w:val="0"/>
      <w:marTop w:val="0"/>
      <w:marBottom w:val="0"/>
      <w:divBdr>
        <w:top w:val="none" w:sz="0" w:space="0" w:color="auto"/>
        <w:left w:val="none" w:sz="0" w:space="0" w:color="auto"/>
        <w:bottom w:val="none" w:sz="0" w:space="0" w:color="auto"/>
        <w:right w:val="none" w:sz="0" w:space="0" w:color="auto"/>
      </w:divBdr>
    </w:div>
    <w:div w:id="1251280325">
      <w:marLeft w:val="0"/>
      <w:marRight w:val="0"/>
      <w:marTop w:val="0"/>
      <w:marBottom w:val="0"/>
      <w:divBdr>
        <w:top w:val="none" w:sz="0" w:space="0" w:color="auto"/>
        <w:left w:val="none" w:sz="0" w:space="0" w:color="auto"/>
        <w:bottom w:val="none" w:sz="0" w:space="0" w:color="auto"/>
        <w:right w:val="none" w:sz="0" w:space="0" w:color="auto"/>
      </w:divBdr>
    </w:div>
    <w:div w:id="1251280326">
      <w:marLeft w:val="0"/>
      <w:marRight w:val="0"/>
      <w:marTop w:val="0"/>
      <w:marBottom w:val="0"/>
      <w:divBdr>
        <w:top w:val="none" w:sz="0" w:space="0" w:color="auto"/>
        <w:left w:val="none" w:sz="0" w:space="0" w:color="auto"/>
        <w:bottom w:val="none" w:sz="0" w:space="0" w:color="auto"/>
        <w:right w:val="none" w:sz="0" w:space="0" w:color="auto"/>
      </w:divBdr>
    </w:div>
    <w:div w:id="1251280327">
      <w:marLeft w:val="0"/>
      <w:marRight w:val="0"/>
      <w:marTop w:val="0"/>
      <w:marBottom w:val="0"/>
      <w:divBdr>
        <w:top w:val="none" w:sz="0" w:space="0" w:color="auto"/>
        <w:left w:val="none" w:sz="0" w:space="0" w:color="auto"/>
        <w:bottom w:val="none" w:sz="0" w:space="0" w:color="auto"/>
        <w:right w:val="none" w:sz="0" w:space="0" w:color="auto"/>
      </w:divBdr>
    </w:div>
    <w:div w:id="1251280335">
      <w:marLeft w:val="0"/>
      <w:marRight w:val="0"/>
      <w:marTop w:val="0"/>
      <w:marBottom w:val="0"/>
      <w:divBdr>
        <w:top w:val="none" w:sz="0" w:space="0" w:color="auto"/>
        <w:left w:val="none" w:sz="0" w:space="0" w:color="auto"/>
        <w:bottom w:val="none" w:sz="0" w:space="0" w:color="auto"/>
        <w:right w:val="none" w:sz="0" w:space="0" w:color="auto"/>
      </w:divBdr>
    </w:div>
    <w:div w:id="1251280338">
      <w:marLeft w:val="0"/>
      <w:marRight w:val="0"/>
      <w:marTop w:val="0"/>
      <w:marBottom w:val="0"/>
      <w:divBdr>
        <w:top w:val="none" w:sz="0" w:space="0" w:color="auto"/>
        <w:left w:val="none" w:sz="0" w:space="0" w:color="auto"/>
        <w:bottom w:val="none" w:sz="0" w:space="0" w:color="auto"/>
        <w:right w:val="none" w:sz="0" w:space="0" w:color="auto"/>
      </w:divBdr>
    </w:div>
    <w:div w:id="1251280339">
      <w:marLeft w:val="0"/>
      <w:marRight w:val="0"/>
      <w:marTop w:val="0"/>
      <w:marBottom w:val="0"/>
      <w:divBdr>
        <w:top w:val="none" w:sz="0" w:space="0" w:color="auto"/>
        <w:left w:val="none" w:sz="0" w:space="0" w:color="auto"/>
        <w:bottom w:val="none" w:sz="0" w:space="0" w:color="auto"/>
        <w:right w:val="none" w:sz="0" w:space="0" w:color="auto"/>
      </w:divBdr>
    </w:div>
    <w:div w:id="1251280341">
      <w:marLeft w:val="0"/>
      <w:marRight w:val="0"/>
      <w:marTop w:val="0"/>
      <w:marBottom w:val="0"/>
      <w:divBdr>
        <w:top w:val="none" w:sz="0" w:space="0" w:color="auto"/>
        <w:left w:val="none" w:sz="0" w:space="0" w:color="auto"/>
        <w:bottom w:val="none" w:sz="0" w:space="0" w:color="auto"/>
        <w:right w:val="none" w:sz="0" w:space="0" w:color="auto"/>
      </w:divBdr>
    </w:div>
    <w:div w:id="1251280343">
      <w:marLeft w:val="0"/>
      <w:marRight w:val="0"/>
      <w:marTop w:val="0"/>
      <w:marBottom w:val="0"/>
      <w:divBdr>
        <w:top w:val="none" w:sz="0" w:space="0" w:color="auto"/>
        <w:left w:val="none" w:sz="0" w:space="0" w:color="auto"/>
        <w:bottom w:val="none" w:sz="0" w:space="0" w:color="auto"/>
        <w:right w:val="none" w:sz="0" w:space="0" w:color="auto"/>
      </w:divBdr>
    </w:div>
    <w:div w:id="1251280345">
      <w:marLeft w:val="0"/>
      <w:marRight w:val="0"/>
      <w:marTop w:val="0"/>
      <w:marBottom w:val="0"/>
      <w:divBdr>
        <w:top w:val="none" w:sz="0" w:space="0" w:color="auto"/>
        <w:left w:val="none" w:sz="0" w:space="0" w:color="auto"/>
        <w:bottom w:val="none" w:sz="0" w:space="0" w:color="auto"/>
        <w:right w:val="none" w:sz="0" w:space="0" w:color="auto"/>
      </w:divBdr>
    </w:div>
    <w:div w:id="1251280347">
      <w:marLeft w:val="0"/>
      <w:marRight w:val="0"/>
      <w:marTop w:val="0"/>
      <w:marBottom w:val="0"/>
      <w:divBdr>
        <w:top w:val="none" w:sz="0" w:space="0" w:color="auto"/>
        <w:left w:val="none" w:sz="0" w:space="0" w:color="auto"/>
        <w:bottom w:val="none" w:sz="0" w:space="0" w:color="auto"/>
        <w:right w:val="none" w:sz="0" w:space="0" w:color="auto"/>
      </w:divBdr>
    </w:div>
    <w:div w:id="1251280350">
      <w:marLeft w:val="0"/>
      <w:marRight w:val="0"/>
      <w:marTop w:val="0"/>
      <w:marBottom w:val="0"/>
      <w:divBdr>
        <w:top w:val="none" w:sz="0" w:space="0" w:color="auto"/>
        <w:left w:val="none" w:sz="0" w:space="0" w:color="auto"/>
        <w:bottom w:val="none" w:sz="0" w:space="0" w:color="auto"/>
        <w:right w:val="none" w:sz="0" w:space="0" w:color="auto"/>
      </w:divBdr>
    </w:div>
    <w:div w:id="1251280352">
      <w:marLeft w:val="0"/>
      <w:marRight w:val="0"/>
      <w:marTop w:val="0"/>
      <w:marBottom w:val="0"/>
      <w:divBdr>
        <w:top w:val="none" w:sz="0" w:space="0" w:color="auto"/>
        <w:left w:val="none" w:sz="0" w:space="0" w:color="auto"/>
        <w:bottom w:val="none" w:sz="0" w:space="0" w:color="auto"/>
        <w:right w:val="none" w:sz="0" w:space="0" w:color="auto"/>
      </w:divBdr>
    </w:div>
    <w:div w:id="12512803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4072</Words>
  <Characters>29833</Characters>
  <Application>Microsoft Office Word</Application>
  <DocSecurity>0</DocSecurity>
  <Lines>248</Lines>
  <Paragraphs>67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Hewlett-Packard Company</Company>
  <LinksUpToDate>false</LinksUpToDate>
  <CharactersWithSpaces>33838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e.gatineau</dc:creator>
  <cp:lastModifiedBy>Jean-Christophe Charlier</cp:lastModifiedBy>
  <cp:revision>8</cp:revision>
  <cp:lastPrinted>2015-11-25T11:23:00Z</cp:lastPrinted>
  <dcterms:created xsi:type="dcterms:W3CDTF">2015-12-08T16:07:00Z</dcterms:created>
  <dcterms:modified xsi:type="dcterms:W3CDTF">2015-12-15T11:32:00Z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r8>1.96634518412655E-292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