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4D58DF" w14:textId="77777777" w:rsidR="00A0011F" w:rsidRPr="00815C13" w:rsidRDefault="00EF21C9">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u w:val="single"/>
        </w:rPr>
      </w:pPr>
      <w:r>
        <w:rPr>
          <w:rFonts w:asciiTheme="minorHAnsi" w:hAnsiTheme="minorHAnsi"/>
          <w:b/>
          <w:color w:val="0C4CA3"/>
          <w:sz w:val="20"/>
          <w:u w:val="single"/>
        </w:rPr>
        <w:t>Delovni dokument:</w:t>
      </w:r>
    </w:p>
    <w:p w14:paraId="50573415" w14:textId="77777777" w:rsidR="004F3053" w:rsidRPr="00815C13" w:rsidRDefault="00B81374">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hAnsiTheme="minorHAnsi"/>
          <w:b/>
          <w:color w:val="0C4CA3"/>
          <w:sz w:val="20"/>
          <w:szCs w:val="20"/>
        </w:rPr>
      </w:pPr>
      <w:r>
        <w:rPr>
          <w:rFonts w:asciiTheme="minorHAnsi" w:hAnsiTheme="minorHAnsi"/>
          <w:b/>
          <w:color w:val="0C4CA3"/>
          <w:sz w:val="20"/>
          <w:u w:val="single"/>
        </w:rPr>
        <w:t xml:space="preserve">PRIJAVNICA – </w:t>
      </w:r>
      <w:r w:rsidR="003B2284">
        <w:rPr>
          <w:rFonts w:asciiTheme="minorHAnsi" w:hAnsiTheme="minorHAnsi"/>
          <w:b/>
          <w:color w:val="0C4CA3"/>
          <w:sz w:val="20"/>
          <w:u w:val="single"/>
        </w:rPr>
        <w:t>Urban Innovative Actions</w:t>
      </w:r>
      <w:r>
        <w:rPr>
          <w:rFonts w:asciiTheme="minorHAnsi" w:hAnsiTheme="minorHAnsi"/>
          <w:b/>
          <w:color w:val="0C4CA3"/>
          <w:sz w:val="20"/>
          <w:u w:val="single"/>
        </w:rPr>
        <w:t xml:space="preserve"> (UIA) </w:t>
      </w:r>
    </w:p>
    <w:p w14:paraId="3C75F800" w14:textId="77777777" w:rsidR="004B536C" w:rsidRDefault="004B536C">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rPr>
      </w:pPr>
    </w:p>
    <w:p w14:paraId="2ECA9ABB" w14:textId="77777777" w:rsidR="001D2A56" w:rsidRDefault="0031586B" w:rsidP="0031586B">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hAnsiTheme="minorHAnsi"/>
          <w:b/>
          <w:color w:val="0C4CA3"/>
          <w:sz w:val="20"/>
        </w:rPr>
      </w:pPr>
      <w:r>
        <w:rPr>
          <w:rFonts w:asciiTheme="minorHAnsi" w:hAnsiTheme="minorHAnsi"/>
          <w:b/>
          <w:color w:val="0C4CA3"/>
          <w:sz w:val="20"/>
        </w:rPr>
        <w:t>Upoštevajte, da je ta dokument samo delovn</w:t>
      </w:r>
    </w:p>
    <w:p w14:paraId="14B7E0D5" w14:textId="2D9EB35A" w:rsidR="0031586B" w:rsidRPr="0031586B" w:rsidRDefault="0031586B" w:rsidP="0031586B">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rPr>
      </w:pPr>
      <w:r>
        <w:rPr>
          <w:rFonts w:asciiTheme="minorHAnsi" w:hAnsiTheme="minorHAnsi"/>
          <w:b/>
          <w:color w:val="0C4CA3"/>
          <w:sz w:val="20"/>
        </w:rPr>
        <w:t>i dokument, katerega namen je zgolj pomagati prijaviteljem pri oblikovanju lastne prijavnice.</w:t>
      </w:r>
    </w:p>
    <w:p w14:paraId="6D391422" w14:textId="77777777" w:rsidR="0031586B" w:rsidRPr="0031586B" w:rsidRDefault="0031586B" w:rsidP="0031586B">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rPr>
      </w:pPr>
    </w:p>
    <w:p w14:paraId="41C64481" w14:textId="77777777" w:rsidR="0031586B" w:rsidRPr="0031586B" w:rsidRDefault="0031586B" w:rsidP="0031586B">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rPr>
      </w:pPr>
      <w:r>
        <w:rPr>
          <w:rFonts w:asciiTheme="minorHAnsi" w:hAnsiTheme="minorHAnsi"/>
          <w:b/>
          <w:color w:val="0C4CA3"/>
          <w:sz w:val="20"/>
        </w:rPr>
        <w:t>Ta dokument ne bo upoštevan kot uradna prijavnica.</w:t>
      </w:r>
    </w:p>
    <w:p w14:paraId="6E3ECEEB" w14:textId="77777777" w:rsidR="0031586B" w:rsidRPr="0031586B" w:rsidRDefault="0031586B" w:rsidP="00054C53">
      <w:pPr>
        <w:pBdr>
          <w:top w:val="single" w:sz="4" w:space="1" w:color="000000"/>
          <w:left w:val="single" w:sz="4" w:space="4" w:color="000000"/>
          <w:bottom w:val="single" w:sz="4" w:space="1" w:color="000000"/>
          <w:right w:val="single" w:sz="4" w:space="4" w:color="000000"/>
        </w:pBdr>
        <w:spacing w:after="0" w:line="100" w:lineRule="atLeast"/>
        <w:rPr>
          <w:rFonts w:asciiTheme="minorHAnsi" w:eastAsia="Times New Roman" w:hAnsiTheme="minorHAnsi" w:cs="Open Sans"/>
          <w:b/>
          <w:color w:val="0C4CA3"/>
          <w:sz w:val="20"/>
          <w:szCs w:val="20"/>
        </w:rPr>
      </w:pPr>
    </w:p>
    <w:p w14:paraId="7A950734" w14:textId="77777777" w:rsidR="0031586B" w:rsidRPr="0031586B" w:rsidRDefault="0031586B" w:rsidP="0031586B">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rPr>
      </w:pPr>
      <w:r>
        <w:rPr>
          <w:rFonts w:asciiTheme="minorHAnsi" w:hAnsiTheme="minorHAnsi"/>
          <w:b/>
          <w:color w:val="0C4CA3"/>
          <w:sz w:val="20"/>
        </w:rPr>
        <w:t>Stalni sekretariat bo upošteval samo prijavnice, ki bodo posredovane po spletni elektronski platformi za izmenjavo podatkov</w:t>
      </w:r>
      <w:r w:rsidR="003B2284">
        <w:rPr>
          <w:rFonts w:asciiTheme="minorHAnsi" w:hAnsiTheme="minorHAnsi"/>
          <w:b/>
          <w:color w:val="0C4CA3"/>
          <w:sz w:val="20"/>
        </w:rPr>
        <w:t xml:space="preserve"> </w:t>
      </w:r>
      <w:r w:rsidR="003B2284" w:rsidRPr="00F64AB7">
        <w:rPr>
          <w:rFonts w:asciiTheme="minorHAnsi" w:hAnsiTheme="minorHAnsi"/>
          <w:b/>
          <w:bCs/>
          <w:color w:val="0C4CA3"/>
          <w:sz w:val="20"/>
        </w:rPr>
        <w:t>Electronic Exchange Platform</w:t>
      </w:r>
      <w:r>
        <w:rPr>
          <w:rFonts w:asciiTheme="minorHAnsi" w:hAnsiTheme="minorHAnsi"/>
          <w:b/>
          <w:color w:val="0C4CA3"/>
          <w:sz w:val="20"/>
        </w:rPr>
        <w:t xml:space="preserve"> (EEP).</w:t>
      </w:r>
    </w:p>
    <w:p w14:paraId="42423D38" w14:textId="77777777" w:rsidR="0031586B" w:rsidRPr="0031586B" w:rsidRDefault="0031586B" w:rsidP="0031586B">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rPr>
      </w:pPr>
    </w:p>
    <w:p w14:paraId="02335368" w14:textId="77777777" w:rsidR="00C063CA" w:rsidRDefault="0031586B" w:rsidP="0031586B">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rPr>
      </w:pPr>
      <w:r>
        <w:rPr>
          <w:rFonts w:asciiTheme="minorHAnsi" w:hAnsiTheme="minorHAnsi"/>
          <w:b/>
          <w:color w:val="0C4CA3"/>
          <w:sz w:val="20"/>
        </w:rPr>
        <w:t xml:space="preserve">Upoštevajte tudi, da je delovna različica, ki je navedena v nadaljevanju, poenostavljena različica celotne predloge prijavnice, ki je na voljo v EEP. Prav tako ni mogoče zagotoviti, da je ta različica v celoti skladna z najnovejšo uradno različico, ki je objavljena v EEP. Zato je zelo priporočljivo, da se čim prej prijavite v EEP. Ne odlašajte do zadnjih dni razpisa. </w:t>
      </w:r>
    </w:p>
    <w:p w14:paraId="061369E4" w14:textId="77777777" w:rsidR="00C063CA" w:rsidRDefault="00C063CA" w:rsidP="0031586B">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rPr>
      </w:pPr>
    </w:p>
    <w:p w14:paraId="31D210A5" w14:textId="77777777" w:rsidR="0031586B" w:rsidRPr="0031586B" w:rsidRDefault="00C063CA" w:rsidP="0031586B">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rPr>
      </w:pPr>
      <w:r>
        <w:rPr>
          <w:rFonts w:asciiTheme="minorHAnsi" w:hAnsiTheme="minorHAnsi"/>
          <w:b/>
          <w:color w:val="0C4CA3"/>
          <w:sz w:val="20"/>
        </w:rPr>
        <w:t xml:space="preserve">Preden začnete izpolnjevati prijavnico, preberite razpisne pogoje in navodila za UIA. </w:t>
      </w:r>
    </w:p>
    <w:p w14:paraId="62D558FB" w14:textId="77777777" w:rsidR="0031586B" w:rsidRPr="0031586B" w:rsidRDefault="0031586B" w:rsidP="0031586B">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rPr>
      </w:pPr>
    </w:p>
    <w:p w14:paraId="2DC377FA" w14:textId="77777777" w:rsidR="0031586B" w:rsidRDefault="0031586B" w:rsidP="0031586B">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rPr>
      </w:pPr>
      <w:r>
        <w:rPr>
          <w:rFonts w:asciiTheme="minorHAnsi" w:hAnsiTheme="minorHAnsi"/>
          <w:b/>
          <w:color w:val="0C4CA3"/>
          <w:sz w:val="20"/>
        </w:rPr>
        <w:t xml:space="preserve">Nazadnje pa ne pozabite, da </w:t>
      </w:r>
      <w:r>
        <w:rPr>
          <w:rFonts w:asciiTheme="minorHAnsi" w:hAnsiTheme="minorHAnsi"/>
          <w:b/>
          <w:color w:val="0C4CA3"/>
          <w:sz w:val="20"/>
          <w:u w:val="single"/>
        </w:rPr>
        <w:t>je treba upoštevati omejitev znakov, kar vključuje tudi presledke</w:t>
      </w:r>
      <w:r>
        <w:rPr>
          <w:rFonts w:asciiTheme="minorHAnsi" w:hAnsiTheme="minorHAnsi"/>
          <w:b/>
          <w:color w:val="0C4CA3"/>
          <w:sz w:val="20"/>
        </w:rPr>
        <w:t>. Določeni elementi prijavnice bodo samodejno ustvarjeni v EEP. To je lahko v pomoč pri vnašanju projektov v delovni dokument, kar bo omogočalo celovit pregled nad projektom.</w:t>
      </w:r>
    </w:p>
    <w:p w14:paraId="3EDE8B6F" w14:textId="77777777" w:rsidR="0031586B" w:rsidRDefault="0031586B">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rPr>
      </w:pPr>
    </w:p>
    <w:p w14:paraId="7A980473" w14:textId="77777777" w:rsidR="00EA2364" w:rsidRPr="00815C13" w:rsidRDefault="00EA2364" w:rsidP="0031586B">
      <w:pPr>
        <w:pBdr>
          <w:top w:val="single" w:sz="4" w:space="1" w:color="000000"/>
          <w:left w:val="single" w:sz="4" w:space="4" w:color="000000"/>
          <w:bottom w:val="single" w:sz="4" w:space="1" w:color="000000"/>
          <w:right w:val="single" w:sz="4" w:space="4" w:color="000000"/>
        </w:pBdr>
        <w:spacing w:after="0" w:line="100" w:lineRule="atLeast"/>
        <w:rPr>
          <w:rFonts w:asciiTheme="minorHAnsi" w:eastAsia="Times New Roman" w:hAnsiTheme="minorHAnsi" w:cs="Open Sans"/>
          <w:b/>
          <w:color w:val="0C4CA3"/>
          <w:sz w:val="20"/>
          <w:szCs w:val="20"/>
        </w:rPr>
      </w:pPr>
    </w:p>
    <w:p w14:paraId="34EFBBE5" w14:textId="77777777" w:rsidR="004F3053" w:rsidRPr="00815C13" w:rsidRDefault="004F3053">
      <w:pPr>
        <w:spacing w:after="0" w:line="100" w:lineRule="atLeast"/>
        <w:rPr>
          <w:rFonts w:asciiTheme="minorHAnsi" w:hAnsiTheme="minorHAnsi" w:cs="Open Sans"/>
          <w:sz w:val="20"/>
          <w:szCs w:val="20"/>
        </w:rPr>
      </w:pPr>
    </w:p>
    <w:p w14:paraId="6C080D71" w14:textId="77777777" w:rsidR="00D23E46" w:rsidRPr="00815C13" w:rsidRDefault="00D23E46">
      <w:pPr>
        <w:spacing w:after="0" w:line="100" w:lineRule="atLeast"/>
        <w:rPr>
          <w:rFonts w:asciiTheme="minorHAnsi" w:hAnsiTheme="minorHAnsi" w:cs="Open Sans"/>
          <w:sz w:val="20"/>
          <w:szCs w:val="20"/>
        </w:rPr>
      </w:pPr>
    </w:p>
    <w:p w14:paraId="1D6A4506" w14:textId="77777777" w:rsidR="00A212A8" w:rsidRPr="00276B6C" w:rsidRDefault="00A212A8" w:rsidP="00A212A8">
      <w:pPr>
        <w:rPr>
          <w:rFonts w:asciiTheme="minorHAnsi" w:hAnsiTheme="minorHAnsi"/>
          <w:b/>
          <w:color w:val="97A5D4"/>
          <w:sz w:val="24"/>
          <w:szCs w:val="24"/>
        </w:rPr>
      </w:pPr>
      <w:bookmarkStart w:id="0" w:name="_GoBack"/>
      <w:bookmarkEnd w:id="0"/>
      <w:r>
        <w:rPr>
          <w:rFonts w:asciiTheme="minorHAnsi" w:hAnsiTheme="minorHAnsi"/>
          <w:b/>
          <w:color w:val="6E8992"/>
          <w:sz w:val="24"/>
        </w:rPr>
        <w:t>RAZDELEK A – Povzetek projekta</w:t>
      </w:r>
    </w:p>
    <w:p w14:paraId="10E6A69D" w14:textId="77777777" w:rsidR="00A212A8" w:rsidRPr="00276B6C" w:rsidRDefault="00A212A8" w:rsidP="00A212A8">
      <w:pPr>
        <w:spacing w:after="60"/>
        <w:jc w:val="both"/>
        <w:rPr>
          <w:rFonts w:asciiTheme="minorHAnsi" w:hAnsiTheme="minorHAnsi"/>
          <w:sz w:val="24"/>
          <w:szCs w:val="24"/>
        </w:rPr>
      </w:pPr>
      <w:r>
        <w:rPr>
          <w:rFonts w:asciiTheme="minorHAnsi" w:hAnsiTheme="minorHAnsi"/>
          <w:b/>
          <w:color w:val="97A5D4"/>
          <w:sz w:val="24"/>
        </w:rPr>
        <w:t>A.1 Opredelitev projekta</w:t>
      </w:r>
    </w:p>
    <w:tbl>
      <w:tblPr>
        <w:tblW w:w="9214" w:type="dxa"/>
        <w:tblInd w:w="108" w:type="dxa"/>
        <w:tblLayout w:type="fixed"/>
        <w:tblCellMar>
          <w:top w:w="57" w:type="dxa"/>
        </w:tblCellMar>
        <w:tblLook w:val="0000" w:firstRow="0" w:lastRow="0" w:firstColumn="0" w:lastColumn="0" w:noHBand="0" w:noVBand="0"/>
      </w:tblPr>
      <w:tblGrid>
        <w:gridCol w:w="2268"/>
        <w:gridCol w:w="1701"/>
        <w:gridCol w:w="5245"/>
      </w:tblGrid>
      <w:tr w:rsidR="00A212A8" w:rsidRPr="00815C13" w14:paraId="3660E602" w14:textId="77777777" w:rsidTr="00EF21C9">
        <w:tc>
          <w:tcPr>
            <w:tcW w:w="3969" w:type="dxa"/>
            <w:gridSpan w:val="2"/>
            <w:tcBorders>
              <w:top w:val="single" w:sz="4" w:space="0" w:color="000000"/>
              <w:left w:val="single" w:sz="4" w:space="0" w:color="000000"/>
              <w:bottom w:val="single" w:sz="4" w:space="0" w:color="000000"/>
              <w:right w:val="single" w:sz="4" w:space="0" w:color="000000"/>
            </w:tcBorders>
            <w:shd w:val="clear" w:color="auto" w:fill="E5DFEC"/>
          </w:tcPr>
          <w:p w14:paraId="7B9287AF" w14:textId="77777777" w:rsidR="00A212A8" w:rsidRPr="00815C13" w:rsidRDefault="00A212A8" w:rsidP="00A212A8">
            <w:pPr>
              <w:spacing w:after="0"/>
              <w:jc w:val="both"/>
              <w:rPr>
                <w:rFonts w:asciiTheme="minorHAnsi" w:hAnsiTheme="minorHAnsi"/>
                <w:i/>
                <w:sz w:val="20"/>
                <w:szCs w:val="20"/>
              </w:rPr>
            </w:pPr>
            <w:r>
              <w:rPr>
                <w:rFonts w:asciiTheme="minorHAnsi" w:hAnsiTheme="minorHAnsi"/>
                <w:sz w:val="20"/>
              </w:rPr>
              <w:t xml:space="preserve">Kratica projekta </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14:paraId="3F6C3CAF" w14:textId="77777777" w:rsidR="00A212A8" w:rsidRPr="00815C13" w:rsidRDefault="00A212A8">
            <w:pPr>
              <w:pStyle w:val="CommentText1"/>
              <w:spacing w:line="100" w:lineRule="atLeast"/>
              <w:rPr>
                <w:rFonts w:asciiTheme="minorHAnsi" w:eastAsia="Tahoma" w:hAnsiTheme="minorHAnsi" w:cs="Open Sans"/>
                <w:i/>
              </w:rPr>
            </w:pPr>
          </w:p>
        </w:tc>
      </w:tr>
      <w:tr w:rsidR="00A212A8" w:rsidRPr="00815C13" w14:paraId="5335FA83" w14:textId="77777777" w:rsidTr="00EF21C9">
        <w:tc>
          <w:tcPr>
            <w:tcW w:w="3969" w:type="dxa"/>
            <w:gridSpan w:val="2"/>
            <w:tcBorders>
              <w:top w:val="single" w:sz="4" w:space="0" w:color="000000"/>
              <w:left w:val="single" w:sz="4" w:space="0" w:color="000000"/>
              <w:bottom w:val="single" w:sz="4" w:space="0" w:color="000000"/>
              <w:right w:val="single" w:sz="4" w:space="0" w:color="000000"/>
            </w:tcBorders>
            <w:shd w:val="clear" w:color="auto" w:fill="E5DFEC"/>
          </w:tcPr>
          <w:p w14:paraId="3E64ABCD" w14:textId="77777777" w:rsidR="00A212A8" w:rsidRPr="00815C13" w:rsidRDefault="00A212A8" w:rsidP="00010CC6">
            <w:pPr>
              <w:spacing w:after="0"/>
              <w:jc w:val="both"/>
              <w:rPr>
                <w:rFonts w:asciiTheme="minorHAnsi" w:hAnsiTheme="minorHAnsi"/>
                <w:color w:val="548DD4"/>
                <w:sz w:val="20"/>
                <w:szCs w:val="20"/>
              </w:rPr>
            </w:pPr>
            <w:r>
              <w:rPr>
                <w:rFonts w:asciiTheme="minorHAnsi" w:hAnsiTheme="minorHAnsi"/>
                <w:sz w:val="20"/>
              </w:rPr>
              <w:t>Naslov projekta</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14:paraId="371F9F7B" w14:textId="77777777" w:rsidR="00A212A8" w:rsidRPr="004E1992" w:rsidRDefault="001E63CB">
            <w:pPr>
              <w:spacing w:after="0" w:line="100" w:lineRule="atLeast"/>
              <w:jc w:val="both"/>
              <w:rPr>
                <w:rFonts w:asciiTheme="minorHAnsi" w:hAnsiTheme="minorHAnsi"/>
                <w:b/>
                <w:sz w:val="20"/>
                <w:szCs w:val="20"/>
              </w:rPr>
            </w:pPr>
            <w:r>
              <w:rPr>
                <w:rFonts w:asciiTheme="minorHAnsi" w:hAnsiTheme="minorHAnsi"/>
                <w:b/>
                <w:color w:val="548DD4"/>
                <w:sz w:val="20"/>
              </w:rPr>
              <w:t>[250 znakov]</w:t>
            </w:r>
          </w:p>
        </w:tc>
      </w:tr>
      <w:tr w:rsidR="00EB09DD" w:rsidRPr="00226143" w14:paraId="0A030731" w14:textId="77777777" w:rsidTr="00EF21C9">
        <w:tc>
          <w:tcPr>
            <w:tcW w:w="3969" w:type="dxa"/>
            <w:gridSpan w:val="2"/>
            <w:tcBorders>
              <w:top w:val="single" w:sz="4" w:space="0" w:color="000000"/>
              <w:left w:val="single" w:sz="4" w:space="0" w:color="000000"/>
              <w:bottom w:val="single" w:sz="4" w:space="0" w:color="000000"/>
              <w:right w:val="single" w:sz="4" w:space="0" w:color="000000"/>
            </w:tcBorders>
            <w:shd w:val="clear" w:color="auto" w:fill="E5DFEC"/>
          </w:tcPr>
          <w:p w14:paraId="58D862B5" w14:textId="77777777" w:rsidR="00EB09DD" w:rsidRPr="00815C13" w:rsidRDefault="00EB09DD" w:rsidP="00010CC6">
            <w:pPr>
              <w:spacing w:after="0"/>
              <w:jc w:val="both"/>
              <w:rPr>
                <w:rFonts w:asciiTheme="minorHAnsi" w:hAnsiTheme="minorHAnsi" w:cs="Open Sans"/>
                <w:sz w:val="20"/>
                <w:szCs w:val="20"/>
              </w:rPr>
            </w:pPr>
            <w:r>
              <w:rPr>
                <w:rFonts w:asciiTheme="minorHAnsi" w:hAnsiTheme="minorHAnsi"/>
                <w:sz w:val="20"/>
              </w:rPr>
              <w:t>Številka projekta</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14:paraId="004FA1E9" w14:textId="77777777" w:rsidR="00EB09DD" w:rsidRPr="00815C13" w:rsidRDefault="00EB09DD">
            <w:pPr>
              <w:spacing w:after="0" w:line="100" w:lineRule="atLeast"/>
              <w:jc w:val="both"/>
              <w:rPr>
                <w:rFonts w:asciiTheme="minorHAnsi" w:eastAsia="Times New Roman" w:hAnsiTheme="minorHAnsi" w:cs="Open Sans"/>
                <w:color w:val="548DD4"/>
                <w:sz w:val="20"/>
                <w:szCs w:val="20"/>
              </w:rPr>
            </w:pPr>
            <w:r>
              <w:rPr>
                <w:rFonts w:asciiTheme="minorHAnsi" w:hAnsiTheme="minorHAnsi"/>
                <w:color w:val="548DD4"/>
                <w:sz w:val="20"/>
              </w:rPr>
              <w:t>Samodejno ustvarjena, ko je projekt prvič shranjen.</w:t>
            </w:r>
          </w:p>
        </w:tc>
      </w:tr>
      <w:tr w:rsidR="006C48CD" w:rsidRPr="00815C13" w14:paraId="58D63077" w14:textId="77777777" w:rsidTr="00815C13">
        <w:trPr>
          <w:trHeight w:val="35"/>
        </w:trPr>
        <w:tc>
          <w:tcPr>
            <w:tcW w:w="3969" w:type="dxa"/>
            <w:gridSpan w:val="2"/>
            <w:tcBorders>
              <w:top w:val="single" w:sz="4" w:space="0" w:color="000000"/>
              <w:left w:val="single" w:sz="4" w:space="0" w:color="000000"/>
              <w:bottom w:val="single" w:sz="4" w:space="0" w:color="000000"/>
              <w:right w:val="single" w:sz="4" w:space="0" w:color="000000"/>
            </w:tcBorders>
            <w:shd w:val="clear" w:color="auto" w:fill="E5DFEC"/>
          </w:tcPr>
          <w:p w14:paraId="3137A856" w14:textId="77777777" w:rsidR="006C48CD" w:rsidRPr="00815C13" w:rsidRDefault="006C48CD" w:rsidP="00E95F1C">
            <w:pPr>
              <w:spacing w:after="0"/>
              <w:rPr>
                <w:rFonts w:asciiTheme="minorHAnsi" w:hAnsiTheme="minorHAnsi"/>
                <w:i/>
                <w:sz w:val="20"/>
                <w:szCs w:val="20"/>
              </w:rPr>
            </w:pPr>
            <w:r>
              <w:rPr>
                <w:rFonts w:asciiTheme="minorHAnsi" w:hAnsiTheme="minorHAnsi"/>
                <w:sz w:val="20"/>
              </w:rPr>
              <w:t>Ime glavnega organa za urbani razvoj</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14:paraId="3F41C2AD" w14:textId="77777777" w:rsidR="006C48CD" w:rsidRPr="00815C13" w:rsidRDefault="006C48CD" w:rsidP="00EC2260">
            <w:pPr>
              <w:spacing w:after="0"/>
              <w:rPr>
                <w:rFonts w:asciiTheme="minorHAnsi" w:hAnsiTheme="minorHAnsi" w:cs="Open Sans"/>
                <w:bCs/>
                <w:i/>
                <w:sz w:val="20"/>
                <w:szCs w:val="20"/>
              </w:rPr>
            </w:pPr>
            <w:r>
              <w:rPr>
                <w:rFonts w:asciiTheme="minorHAnsi" w:hAnsiTheme="minorHAnsi"/>
                <w:i/>
                <w:color w:val="548DD4"/>
                <w:sz w:val="20"/>
              </w:rPr>
              <w:t>(samodejno izpolnjeno)</w:t>
            </w:r>
          </w:p>
        </w:tc>
      </w:tr>
      <w:tr w:rsidR="00A212A8" w:rsidRPr="00815C13" w14:paraId="330F6016" w14:textId="77777777" w:rsidTr="00EF21C9">
        <w:tc>
          <w:tcPr>
            <w:tcW w:w="3969" w:type="dxa"/>
            <w:gridSpan w:val="2"/>
            <w:tcBorders>
              <w:top w:val="single" w:sz="4" w:space="0" w:color="000000"/>
              <w:left w:val="single" w:sz="4" w:space="0" w:color="000000"/>
              <w:bottom w:val="single" w:sz="4" w:space="0" w:color="000000"/>
              <w:right w:val="single" w:sz="4" w:space="0" w:color="000000"/>
            </w:tcBorders>
            <w:shd w:val="clear" w:color="auto" w:fill="E5DFEC"/>
          </w:tcPr>
          <w:p w14:paraId="2C0E1DA6" w14:textId="77777777" w:rsidR="00A212A8" w:rsidRPr="00815C13" w:rsidRDefault="006C48CD" w:rsidP="008474E8">
            <w:pPr>
              <w:spacing w:after="0"/>
              <w:rPr>
                <w:rFonts w:asciiTheme="minorHAnsi" w:hAnsiTheme="minorHAnsi"/>
                <w:i/>
                <w:sz w:val="20"/>
                <w:szCs w:val="20"/>
              </w:rPr>
            </w:pPr>
            <w:r>
              <w:rPr>
                <w:rFonts w:asciiTheme="minorHAnsi" w:hAnsiTheme="minorHAnsi"/>
                <w:sz w:val="20"/>
              </w:rPr>
              <w:t>Stopnja ESRR</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14:paraId="349429AB" w14:textId="77777777" w:rsidR="00A212A8" w:rsidRPr="00EC2260" w:rsidRDefault="00166DC6" w:rsidP="00EC2260">
            <w:pPr>
              <w:spacing w:after="0"/>
              <w:rPr>
                <w:rFonts w:asciiTheme="minorHAnsi" w:eastAsia="Times New Roman" w:hAnsiTheme="minorHAnsi" w:cs="Open Sans"/>
                <w:i/>
                <w:color w:val="548DD4"/>
                <w:sz w:val="20"/>
                <w:szCs w:val="20"/>
              </w:rPr>
            </w:pPr>
            <w:r>
              <w:rPr>
                <w:rFonts w:asciiTheme="minorHAnsi" w:hAnsiTheme="minorHAnsi"/>
                <w:i/>
                <w:color w:val="548DD4"/>
                <w:sz w:val="20"/>
              </w:rPr>
              <w:t>Največ 80 %</w:t>
            </w:r>
          </w:p>
        </w:tc>
      </w:tr>
      <w:tr w:rsidR="00A212A8" w:rsidRPr="00226143" w14:paraId="4C426E11" w14:textId="77777777" w:rsidTr="00EF21C9">
        <w:tc>
          <w:tcPr>
            <w:tcW w:w="2268" w:type="dxa"/>
            <w:vMerge w:val="restart"/>
            <w:tcBorders>
              <w:top w:val="single" w:sz="4" w:space="0" w:color="000000"/>
              <w:left w:val="single" w:sz="4" w:space="0" w:color="000000"/>
              <w:bottom w:val="single" w:sz="4" w:space="0" w:color="000000"/>
              <w:right w:val="single" w:sz="4" w:space="0" w:color="000000"/>
            </w:tcBorders>
            <w:shd w:val="clear" w:color="auto" w:fill="E5DFEC"/>
          </w:tcPr>
          <w:p w14:paraId="6FE5F319" w14:textId="77777777" w:rsidR="00A212A8" w:rsidRPr="00815C13" w:rsidRDefault="00D7072E" w:rsidP="00A212A8">
            <w:pPr>
              <w:spacing w:after="0"/>
              <w:jc w:val="both"/>
              <w:rPr>
                <w:rFonts w:asciiTheme="minorHAnsi" w:hAnsiTheme="minorHAnsi" w:cs="Open Sans"/>
                <w:sz w:val="20"/>
                <w:szCs w:val="20"/>
              </w:rPr>
            </w:pPr>
            <w:r>
              <w:rPr>
                <w:rFonts w:asciiTheme="minorHAnsi" w:hAnsiTheme="minorHAnsi"/>
                <w:sz w:val="20"/>
              </w:rPr>
              <w:t>Trajanje projekta</w:t>
            </w:r>
          </w:p>
        </w:tc>
        <w:tc>
          <w:tcPr>
            <w:tcW w:w="1701" w:type="dxa"/>
            <w:tcBorders>
              <w:top w:val="single" w:sz="4" w:space="0" w:color="000000"/>
              <w:left w:val="single" w:sz="4" w:space="0" w:color="000000"/>
              <w:bottom w:val="single" w:sz="4" w:space="0" w:color="000000"/>
              <w:right w:val="single" w:sz="4" w:space="0" w:color="000000"/>
            </w:tcBorders>
            <w:shd w:val="clear" w:color="auto" w:fill="E5DFEC"/>
          </w:tcPr>
          <w:p w14:paraId="63ABEE61" w14:textId="77777777" w:rsidR="00A212A8" w:rsidRPr="00815C13" w:rsidRDefault="00A212A8" w:rsidP="00A212A8">
            <w:pPr>
              <w:spacing w:after="0"/>
              <w:jc w:val="both"/>
              <w:rPr>
                <w:rFonts w:asciiTheme="minorHAnsi" w:hAnsiTheme="minorHAnsi"/>
                <w:i/>
                <w:sz w:val="20"/>
                <w:szCs w:val="20"/>
              </w:rPr>
            </w:pPr>
            <w:r>
              <w:rPr>
                <w:rFonts w:asciiTheme="minorHAnsi" w:hAnsiTheme="minorHAnsi"/>
                <w:sz w:val="20"/>
              </w:rPr>
              <w:t>Datum začetka</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14:paraId="55E4F972" w14:textId="77777777" w:rsidR="00A212A8" w:rsidRPr="00EC2260" w:rsidRDefault="001631F9" w:rsidP="00E95F1C">
            <w:pPr>
              <w:spacing w:after="0"/>
              <w:rPr>
                <w:rFonts w:asciiTheme="minorHAnsi" w:eastAsia="Times New Roman" w:hAnsiTheme="minorHAnsi" w:cs="Open Sans"/>
                <w:i/>
                <w:color w:val="548DD4"/>
                <w:sz w:val="20"/>
                <w:szCs w:val="20"/>
              </w:rPr>
            </w:pPr>
            <w:r>
              <w:rPr>
                <w:rFonts w:asciiTheme="minorHAnsi" w:hAnsiTheme="minorHAnsi"/>
                <w:i/>
                <w:color w:val="548DD4"/>
                <w:sz w:val="20"/>
              </w:rPr>
              <w:t>(datum odobritve projekta)</w:t>
            </w:r>
          </w:p>
        </w:tc>
      </w:tr>
      <w:tr w:rsidR="00403C75" w:rsidRPr="00226143" w14:paraId="3DCC841A" w14:textId="77777777" w:rsidTr="00EF21C9">
        <w:tc>
          <w:tcPr>
            <w:tcW w:w="2268" w:type="dxa"/>
            <w:vMerge/>
            <w:tcBorders>
              <w:top w:val="single" w:sz="4" w:space="0" w:color="000000"/>
              <w:left w:val="single" w:sz="4" w:space="0" w:color="000000"/>
              <w:bottom w:val="single" w:sz="4" w:space="0" w:color="000000"/>
              <w:right w:val="single" w:sz="4" w:space="0" w:color="000000"/>
            </w:tcBorders>
            <w:shd w:val="clear" w:color="auto" w:fill="E5DFEC"/>
          </w:tcPr>
          <w:p w14:paraId="2B857258" w14:textId="77777777" w:rsidR="00403C75" w:rsidRPr="00815C13" w:rsidRDefault="00403C75" w:rsidP="00A212A8">
            <w:pPr>
              <w:spacing w:after="0"/>
              <w:jc w:val="both"/>
              <w:rPr>
                <w:rFonts w:asciiTheme="minorHAnsi" w:hAnsiTheme="minorHAnsi" w:cs="Open Sans"/>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E5DFEC"/>
          </w:tcPr>
          <w:p w14:paraId="39807096" w14:textId="77777777" w:rsidR="00403C75" w:rsidRPr="00815C13" w:rsidRDefault="00403C75" w:rsidP="00A212A8">
            <w:pPr>
              <w:spacing w:after="0"/>
              <w:jc w:val="both"/>
              <w:rPr>
                <w:rFonts w:asciiTheme="minorHAnsi" w:hAnsiTheme="minorHAnsi" w:cs="Open Sans"/>
                <w:sz w:val="20"/>
                <w:szCs w:val="20"/>
              </w:rPr>
            </w:pPr>
            <w:r>
              <w:rPr>
                <w:rFonts w:asciiTheme="minorHAnsi" w:hAnsiTheme="minorHAnsi"/>
                <w:sz w:val="20"/>
              </w:rPr>
              <w:t>Datum zaključka</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14:paraId="0F6C036F" w14:textId="77777777" w:rsidR="00403C75" w:rsidRPr="00EC2260" w:rsidRDefault="001631F9" w:rsidP="00EC2260">
            <w:pPr>
              <w:spacing w:after="0"/>
              <w:rPr>
                <w:rFonts w:asciiTheme="minorHAnsi" w:eastAsia="Times New Roman" w:hAnsiTheme="minorHAnsi" w:cs="Open Sans"/>
                <w:i/>
                <w:color w:val="548DD4"/>
                <w:sz w:val="20"/>
                <w:szCs w:val="20"/>
              </w:rPr>
            </w:pPr>
            <w:r>
              <w:rPr>
                <w:rFonts w:asciiTheme="minorHAnsi" w:hAnsiTheme="minorHAnsi"/>
                <w:i/>
                <w:color w:val="548DD4"/>
                <w:sz w:val="20"/>
              </w:rPr>
              <w:t>Največ 3 leta po datumu začetka</w:t>
            </w:r>
          </w:p>
        </w:tc>
      </w:tr>
      <w:tr w:rsidR="00A212A8" w:rsidRPr="00815C13" w14:paraId="198540E5" w14:textId="77777777" w:rsidTr="00EF21C9">
        <w:trPr>
          <w:trHeight w:val="448"/>
        </w:trPr>
        <w:tc>
          <w:tcPr>
            <w:tcW w:w="2268" w:type="dxa"/>
            <w:vMerge/>
            <w:tcBorders>
              <w:top w:val="single" w:sz="4" w:space="0" w:color="000000"/>
              <w:left w:val="single" w:sz="4" w:space="0" w:color="000000"/>
              <w:bottom w:val="single" w:sz="4" w:space="0" w:color="000000"/>
              <w:right w:val="single" w:sz="4" w:space="0" w:color="000000"/>
            </w:tcBorders>
            <w:shd w:val="clear" w:color="auto" w:fill="E5DFEC"/>
          </w:tcPr>
          <w:p w14:paraId="69F4BDEC" w14:textId="77777777" w:rsidR="00A212A8" w:rsidRPr="00815C13" w:rsidRDefault="00A212A8">
            <w:pPr>
              <w:rPr>
                <w:rFonts w:asciiTheme="minorHAnsi" w:hAnsiTheme="minorHAnsi"/>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E5DFEC"/>
          </w:tcPr>
          <w:p w14:paraId="6D26F6D3" w14:textId="77777777" w:rsidR="00A212A8" w:rsidRPr="00815C13" w:rsidRDefault="00403C75" w:rsidP="00A212A8">
            <w:pPr>
              <w:spacing w:after="0"/>
              <w:jc w:val="both"/>
              <w:rPr>
                <w:rFonts w:asciiTheme="minorHAnsi" w:hAnsiTheme="minorHAnsi"/>
                <w:i/>
                <w:sz w:val="20"/>
                <w:szCs w:val="20"/>
              </w:rPr>
            </w:pPr>
            <w:r>
              <w:rPr>
                <w:rFonts w:asciiTheme="minorHAnsi" w:hAnsiTheme="minorHAnsi"/>
                <w:sz w:val="20"/>
              </w:rPr>
              <w:t>Skupno število mesecev</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14:paraId="0AD7F2AB" w14:textId="77777777" w:rsidR="00A212A8" w:rsidRPr="00EC2260" w:rsidRDefault="00403C75" w:rsidP="00EC2260">
            <w:pPr>
              <w:spacing w:after="0"/>
              <w:rPr>
                <w:rFonts w:asciiTheme="minorHAnsi" w:eastAsia="Times New Roman" w:hAnsiTheme="minorHAnsi" w:cs="Open Sans"/>
                <w:i/>
                <w:color w:val="548DD4"/>
                <w:sz w:val="20"/>
                <w:szCs w:val="20"/>
              </w:rPr>
            </w:pPr>
            <w:r>
              <w:rPr>
                <w:rFonts w:asciiTheme="minorHAnsi" w:hAnsiTheme="minorHAnsi"/>
                <w:i/>
                <w:color w:val="548DD4"/>
                <w:sz w:val="20"/>
              </w:rPr>
              <w:t>Samodejno izračunano</w:t>
            </w:r>
          </w:p>
        </w:tc>
      </w:tr>
      <w:tr w:rsidR="00A212A8" w:rsidRPr="00226143" w14:paraId="701FC082" w14:textId="77777777" w:rsidTr="00EF21C9">
        <w:tc>
          <w:tcPr>
            <w:tcW w:w="3969" w:type="dxa"/>
            <w:gridSpan w:val="2"/>
            <w:tcBorders>
              <w:top w:val="single" w:sz="4" w:space="0" w:color="000000"/>
              <w:left w:val="single" w:sz="4" w:space="0" w:color="000000"/>
              <w:bottom w:val="single" w:sz="4" w:space="0" w:color="000000"/>
              <w:right w:val="single" w:sz="4" w:space="0" w:color="000000"/>
            </w:tcBorders>
            <w:shd w:val="clear" w:color="auto" w:fill="E5DFEC"/>
          </w:tcPr>
          <w:p w14:paraId="28176291" w14:textId="77777777" w:rsidR="00A212A8" w:rsidRPr="00815C13" w:rsidRDefault="00A25CC6" w:rsidP="00604455">
            <w:pPr>
              <w:spacing w:after="0"/>
              <w:jc w:val="both"/>
              <w:rPr>
                <w:rFonts w:asciiTheme="minorHAnsi" w:hAnsiTheme="minorHAnsi"/>
                <w:i/>
                <w:sz w:val="20"/>
                <w:szCs w:val="20"/>
              </w:rPr>
            </w:pPr>
            <w:r>
              <w:rPr>
                <w:rFonts w:asciiTheme="minorHAnsi" w:hAnsiTheme="minorHAnsi"/>
                <w:sz w:val="20"/>
              </w:rPr>
              <w:t>Tematika</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14:paraId="242D1232" w14:textId="77777777" w:rsidR="00A212A8" w:rsidRPr="00EC2260" w:rsidRDefault="00403C75" w:rsidP="00EC2260">
            <w:pPr>
              <w:spacing w:after="0"/>
              <w:rPr>
                <w:rFonts w:asciiTheme="minorHAnsi" w:eastAsia="Times New Roman" w:hAnsiTheme="minorHAnsi" w:cs="Open Sans"/>
                <w:i/>
                <w:color w:val="548DD4"/>
                <w:sz w:val="20"/>
                <w:szCs w:val="20"/>
              </w:rPr>
            </w:pPr>
            <w:r>
              <w:rPr>
                <w:rFonts w:asciiTheme="minorHAnsi" w:hAnsiTheme="minorHAnsi"/>
                <w:i/>
                <w:color w:val="548DD4"/>
                <w:sz w:val="20"/>
              </w:rPr>
              <w:t>Spustni meni z različnimi tematikami, ki se od razpisa do razpisa razlikujejo.</w:t>
            </w:r>
          </w:p>
        </w:tc>
      </w:tr>
    </w:tbl>
    <w:p w14:paraId="0D292BD9" w14:textId="77777777" w:rsidR="00A77605" w:rsidRPr="00815C13" w:rsidRDefault="00A77605">
      <w:pPr>
        <w:spacing w:after="0" w:line="100" w:lineRule="atLeast"/>
        <w:rPr>
          <w:rFonts w:asciiTheme="minorHAnsi" w:hAnsiTheme="minorHAnsi" w:cs="Open Sans"/>
          <w:sz w:val="20"/>
          <w:szCs w:val="20"/>
        </w:rPr>
      </w:pPr>
    </w:p>
    <w:p w14:paraId="7F83D79B" w14:textId="77777777" w:rsidR="004E20B8" w:rsidRPr="00815C13" w:rsidRDefault="004E20B8">
      <w:pPr>
        <w:spacing w:after="0" w:line="100" w:lineRule="atLeast"/>
        <w:rPr>
          <w:rFonts w:asciiTheme="minorHAnsi" w:hAnsiTheme="minorHAnsi" w:cs="Open Sans"/>
          <w:sz w:val="20"/>
          <w:szCs w:val="20"/>
        </w:rPr>
      </w:pPr>
    </w:p>
    <w:p w14:paraId="7FF342DA" w14:textId="77777777" w:rsidR="00B81374" w:rsidRPr="00276B6C" w:rsidRDefault="00A212A8" w:rsidP="00506BEF">
      <w:pPr>
        <w:spacing w:after="60"/>
        <w:jc w:val="both"/>
        <w:rPr>
          <w:rFonts w:asciiTheme="minorHAnsi" w:hAnsiTheme="minorHAnsi"/>
          <w:sz w:val="24"/>
          <w:szCs w:val="24"/>
        </w:rPr>
      </w:pPr>
      <w:r>
        <w:rPr>
          <w:rFonts w:asciiTheme="minorHAnsi" w:hAnsiTheme="minorHAnsi"/>
          <w:b/>
          <w:color w:val="97A5D4"/>
          <w:sz w:val="24"/>
        </w:rPr>
        <w:t>A.2 Povzetek projekta</w:t>
      </w:r>
    </w:p>
    <w:tbl>
      <w:tblPr>
        <w:tblW w:w="9214" w:type="dxa"/>
        <w:tblInd w:w="108" w:type="dxa"/>
        <w:tblLayout w:type="fixed"/>
        <w:tblCellMar>
          <w:top w:w="57" w:type="dxa"/>
        </w:tblCellMar>
        <w:tblLook w:val="0000" w:firstRow="0" w:lastRow="0" w:firstColumn="0" w:lastColumn="0" w:noHBand="0" w:noVBand="0"/>
      </w:tblPr>
      <w:tblGrid>
        <w:gridCol w:w="9214"/>
      </w:tblGrid>
      <w:tr w:rsidR="00A212A8" w:rsidRPr="00815C13" w14:paraId="0B4A28C6" w14:textId="77777777" w:rsidTr="00EF21C9">
        <w:tc>
          <w:tcPr>
            <w:tcW w:w="9214" w:type="dxa"/>
            <w:tcBorders>
              <w:top w:val="single" w:sz="4" w:space="0" w:color="000000"/>
              <w:left w:val="single" w:sz="4" w:space="0" w:color="000000"/>
              <w:bottom w:val="single" w:sz="4" w:space="0" w:color="000000"/>
              <w:right w:val="single" w:sz="4" w:space="0" w:color="000000"/>
            </w:tcBorders>
            <w:shd w:val="clear" w:color="auto" w:fill="E5DFEC"/>
          </w:tcPr>
          <w:p w14:paraId="3258949D" w14:textId="77777777" w:rsidR="00251A86" w:rsidRPr="00815C13" w:rsidRDefault="00AA3BE1">
            <w:pPr>
              <w:numPr>
                <w:ilvl w:val="0"/>
                <w:numId w:val="15"/>
              </w:numPr>
              <w:spacing w:after="0" w:line="100" w:lineRule="atLeast"/>
              <w:jc w:val="both"/>
              <w:rPr>
                <w:rFonts w:asciiTheme="minorHAnsi" w:hAnsiTheme="minorHAnsi"/>
                <w:sz w:val="20"/>
                <w:szCs w:val="20"/>
              </w:rPr>
            </w:pPr>
            <w:r>
              <w:rPr>
                <w:rFonts w:asciiTheme="minorHAnsi" w:hAnsiTheme="minorHAnsi"/>
                <w:sz w:val="20"/>
              </w:rPr>
              <w:t>Opis povzetka projekta</w:t>
            </w:r>
          </w:p>
        </w:tc>
      </w:tr>
      <w:tr w:rsidR="005E5AB3" w:rsidRPr="00226143" w14:paraId="39B26310" w14:textId="77777777" w:rsidTr="00EF21C9">
        <w:tc>
          <w:tcPr>
            <w:tcW w:w="9214" w:type="dxa"/>
            <w:tcBorders>
              <w:top w:val="single" w:sz="4" w:space="0" w:color="000000"/>
              <w:left w:val="single" w:sz="4" w:space="0" w:color="000000"/>
              <w:bottom w:val="single" w:sz="4" w:space="0" w:color="000000"/>
              <w:right w:val="single" w:sz="4" w:space="0" w:color="000000"/>
            </w:tcBorders>
            <w:shd w:val="clear" w:color="auto" w:fill="FFFFFF"/>
          </w:tcPr>
          <w:p w14:paraId="370AF053" w14:textId="77777777" w:rsidR="005E5AB3" w:rsidRPr="00815C13" w:rsidRDefault="00222C58" w:rsidP="004458E7">
            <w:pPr>
              <w:spacing w:after="60" w:line="100" w:lineRule="atLeast"/>
              <w:jc w:val="both"/>
              <w:rPr>
                <w:rFonts w:asciiTheme="minorHAnsi" w:hAnsiTheme="minorHAnsi"/>
                <w:sz w:val="20"/>
                <w:szCs w:val="20"/>
              </w:rPr>
            </w:pPr>
            <w:r>
              <w:rPr>
                <w:rFonts w:asciiTheme="minorHAnsi" w:hAnsiTheme="minorHAnsi"/>
                <w:b/>
                <w:color w:val="548DD4"/>
                <w:sz w:val="20"/>
              </w:rPr>
              <w:t>[1500 znakov]</w:t>
            </w:r>
            <w:r>
              <w:rPr>
                <w:rFonts w:asciiTheme="minorHAnsi" w:hAnsiTheme="minorHAnsi"/>
                <w:color w:val="548DD4"/>
                <w:sz w:val="20"/>
              </w:rPr>
              <w:t xml:space="preserve"> </w:t>
            </w:r>
            <w:r>
              <w:rPr>
                <w:rFonts w:asciiTheme="minorHAnsi" w:hAnsiTheme="minorHAnsi"/>
                <w:i/>
                <w:color w:val="548DD4"/>
                <w:sz w:val="20"/>
              </w:rPr>
              <w:t>Na kratko opišite izziv, s katerim se je treba spoprijeti, predlagano rešitev – zakaj je izvirna in inovativna – ter spremembo, ki jo želite uvesti glede na dejansko situacijo.</w:t>
            </w:r>
          </w:p>
        </w:tc>
      </w:tr>
    </w:tbl>
    <w:p w14:paraId="0B8F3E86" w14:textId="77777777" w:rsidR="009F18EA" w:rsidRPr="00815C13" w:rsidRDefault="009F18EA" w:rsidP="007579DF">
      <w:pPr>
        <w:rPr>
          <w:rFonts w:asciiTheme="minorHAnsi" w:eastAsia="Times New Roman" w:hAnsiTheme="minorHAnsi" w:cs="Open Sans"/>
          <w:b/>
          <w:color w:val="6E8992"/>
          <w:sz w:val="20"/>
          <w:szCs w:val="20"/>
        </w:rPr>
      </w:pPr>
    </w:p>
    <w:p w14:paraId="115E48C4" w14:textId="77777777" w:rsidR="005C218F" w:rsidRDefault="005C218F" w:rsidP="005C218F">
      <w:pPr>
        <w:suppressAutoHyphens w:val="0"/>
        <w:spacing w:after="0" w:line="240" w:lineRule="auto"/>
        <w:rPr>
          <w:rFonts w:asciiTheme="minorHAnsi" w:hAnsiTheme="minorHAnsi"/>
          <w:noProof/>
          <w:sz w:val="20"/>
          <w:szCs w:val="20"/>
        </w:rPr>
      </w:pPr>
    </w:p>
    <w:p w14:paraId="691A2F83" w14:textId="77777777" w:rsidR="005C218F" w:rsidRDefault="005C218F" w:rsidP="005C218F">
      <w:pPr>
        <w:spacing w:after="60" w:line="100" w:lineRule="atLeast"/>
        <w:jc w:val="both"/>
        <w:rPr>
          <w:rFonts w:asciiTheme="minorHAnsi" w:eastAsia="Times New Roman" w:hAnsiTheme="minorHAnsi" w:cs="Open Sans"/>
          <w:i/>
          <w:color w:val="548DD4"/>
          <w:sz w:val="20"/>
          <w:szCs w:val="20"/>
        </w:rPr>
      </w:pPr>
      <w:r>
        <w:rPr>
          <w:rFonts w:asciiTheme="minorHAnsi" w:hAnsiTheme="minorHAnsi"/>
          <w:i/>
          <w:color w:val="548DD4"/>
          <w:sz w:val="20"/>
        </w:rPr>
        <w:t>Preglednica je samodejno ustvarjena iz delovnega načrta.</w:t>
      </w:r>
    </w:p>
    <w:tbl>
      <w:tblPr>
        <w:tblStyle w:val="TableGrid"/>
        <w:tblW w:w="0" w:type="auto"/>
        <w:tblLook w:val="04A0" w:firstRow="1" w:lastRow="0" w:firstColumn="1" w:lastColumn="0" w:noHBand="0" w:noVBand="1"/>
      </w:tblPr>
      <w:tblGrid>
        <w:gridCol w:w="1132"/>
        <w:gridCol w:w="1132"/>
        <w:gridCol w:w="1133"/>
        <w:gridCol w:w="1133"/>
        <w:gridCol w:w="1133"/>
        <w:gridCol w:w="1133"/>
        <w:gridCol w:w="1133"/>
        <w:gridCol w:w="1133"/>
      </w:tblGrid>
      <w:tr w:rsidR="0089161F" w:rsidRPr="00226143" w14:paraId="379573C8" w14:textId="77777777" w:rsidTr="0089161F">
        <w:tc>
          <w:tcPr>
            <w:tcW w:w="9062" w:type="dxa"/>
            <w:gridSpan w:val="8"/>
            <w:shd w:val="clear" w:color="auto" w:fill="E5DFEC" w:themeFill="accent4" w:themeFillTint="33"/>
          </w:tcPr>
          <w:p w14:paraId="2C9DAA27" w14:textId="77777777" w:rsidR="0089161F" w:rsidRPr="0089161F" w:rsidRDefault="0089161F" w:rsidP="0089161F">
            <w:pPr>
              <w:tabs>
                <w:tab w:val="left" w:pos="1777"/>
                <w:tab w:val="center" w:pos="4423"/>
              </w:tabs>
              <w:spacing w:after="0"/>
              <w:rPr>
                <w:rFonts w:asciiTheme="minorHAnsi" w:eastAsia="Times New Roman" w:hAnsiTheme="minorHAnsi" w:cs="Open Sans"/>
                <w:b/>
                <w:i/>
                <w:color w:val="548DD4"/>
                <w:sz w:val="20"/>
                <w:szCs w:val="20"/>
              </w:rPr>
            </w:pPr>
            <w:r>
              <w:lastRenderedPageBreak/>
              <w:tab/>
            </w:r>
            <w:r>
              <w:tab/>
            </w:r>
            <w:r>
              <w:rPr>
                <w:rFonts w:asciiTheme="minorHAnsi" w:hAnsiTheme="minorHAnsi"/>
                <w:b/>
                <w:sz w:val="20"/>
              </w:rPr>
              <w:t>Proračun – razčlenitev glede na posamezne vire financiranja in partnerje</w:t>
            </w:r>
          </w:p>
        </w:tc>
      </w:tr>
      <w:tr w:rsidR="0089161F" w14:paraId="729FDDEA" w14:textId="77777777" w:rsidTr="0089161F">
        <w:tc>
          <w:tcPr>
            <w:tcW w:w="1132" w:type="dxa"/>
            <w:vMerge w:val="restart"/>
          </w:tcPr>
          <w:p w14:paraId="7B87A2C8" w14:textId="77777777" w:rsidR="0089161F" w:rsidRPr="0089161F" w:rsidRDefault="0089161F" w:rsidP="0089161F">
            <w:pPr>
              <w:suppressAutoHyphens w:val="0"/>
              <w:spacing w:after="0" w:line="240" w:lineRule="auto"/>
              <w:rPr>
                <w:rFonts w:asciiTheme="minorHAnsi" w:eastAsia="Times New Roman" w:hAnsiTheme="minorHAnsi" w:cs="Open Sans"/>
                <w:color w:val="000000" w:themeColor="text1"/>
                <w:sz w:val="20"/>
                <w:szCs w:val="20"/>
              </w:rPr>
            </w:pPr>
            <w:r>
              <w:rPr>
                <w:rFonts w:asciiTheme="minorHAnsi" w:hAnsiTheme="minorHAnsi"/>
                <w:color w:val="000000" w:themeColor="text1"/>
                <w:sz w:val="20"/>
              </w:rPr>
              <w:t>Partner</w:t>
            </w:r>
          </w:p>
        </w:tc>
        <w:tc>
          <w:tcPr>
            <w:tcW w:w="2265" w:type="dxa"/>
            <w:gridSpan w:val="2"/>
          </w:tcPr>
          <w:p w14:paraId="1D7CDEC6" w14:textId="77777777" w:rsidR="0089161F" w:rsidRPr="0089161F" w:rsidRDefault="0089161F" w:rsidP="0089161F">
            <w:pPr>
              <w:suppressAutoHyphens w:val="0"/>
              <w:spacing w:after="0" w:line="240" w:lineRule="auto"/>
              <w:rPr>
                <w:rFonts w:asciiTheme="minorHAnsi" w:eastAsia="Times New Roman" w:hAnsiTheme="minorHAnsi" w:cs="Open Sans"/>
                <w:color w:val="000000" w:themeColor="text1"/>
                <w:sz w:val="20"/>
                <w:szCs w:val="20"/>
              </w:rPr>
            </w:pPr>
            <w:r>
              <w:rPr>
                <w:rFonts w:asciiTheme="minorHAnsi" w:hAnsiTheme="minorHAnsi"/>
                <w:color w:val="000000" w:themeColor="text1"/>
                <w:sz w:val="20"/>
              </w:rPr>
              <w:t>Sofinanciranje iz ESRR</w:t>
            </w:r>
          </w:p>
        </w:tc>
        <w:tc>
          <w:tcPr>
            <w:tcW w:w="3399" w:type="dxa"/>
            <w:gridSpan w:val="3"/>
          </w:tcPr>
          <w:p w14:paraId="5A7B1F2E" w14:textId="77777777" w:rsidR="0089161F" w:rsidRPr="0089161F" w:rsidRDefault="0089161F" w:rsidP="0089161F">
            <w:pPr>
              <w:suppressAutoHyphens w:val="0"/>
              <w:spacing w:after="0" w:line="240" w:lineRule="auto"/>
              <w:rPr>
                <w:rFonts w:asciiTheme="minorHAnsi" w:eastAsia="Times New Roman" w:hAnsiTheme="minorHAnsi" w:cs="Open Sans"/>
                <w:color w:val="000000" w:themeColor="text1"/>
                <w:sz w:val="20"/>
                <w:szCs w:val="20"/>
              </w:rPr>
            </w:pPr>
            <w:r>
              <w:rPr>
                <w:rFonts w:asciiTheme="minorHAnsi" w:hAnsiTheme="minorHAnsi"/>
                <w:color w:val="000000" w:themeColor="text1"/>
                <w:sz w:val="20"/>
              </w:rPr>
              <w:t>Prispevek</w:t>
            </w:r>
          </w:p>
        </w:tc>
        <w:tc>
          <w:tcPr>
            <w:tcW w:w="2266" w:type="dxa"/>
            <w:gridSpan w:val="2"/>
          </w:tcPr>
          <w:p w14:paraId="40680BF7" w14:textId="77777777" w:rsidR="0089161F" w:rsidRPr="0089161F" w:rsidRDefault="0089161F" w:rsidP="0089161F">
            <w:pPr>
              <w:suppressAutoHyphens w:val="0"/>
              <w:spacing w:after="0" w:line="240" w:lineRule="auto"/>
              <w:rPr>
                <w:rFonts w:asciiTheme="minorHAnsi" w:eastAsia="Times New Roman" w:hAnsiTheme="minorHAnsi" w:cs="Open Sans"/>
                <w:color w:val="000000" w:themeColor="text1"/>
                <w:sz w:val="20"/>
                <w:szCs w:val="20"/>
              </w:rPr>
            </w:pPr>
            <w:r>
              <w:rPr>
                <w:rFonts w:asciiTheme="minorHAnsi" w:hAnsiTheme="minorHAnsi"/>
                <w:color w:val="000000" w:themeColor="text1"/>
                <w:sz w:val="20"/>
              </w:rPr>
              <w:t>Skupaj</w:t>
            </w:r>
          </w:p>
        </w:tc>
      </w:tr>
      <w:tr w:rsidR="0089161F" w14:paraId="7B72D8AC" w14:textId="77777777" w:rsidTr="0089161F">
        <w:tc>
          <w:tcPr>
            <w:tcW w:w="1132" w:type="dxa"/>
            <w:vMerge/>
          </w:tcPr>
          <w:p w14:paraId="7A115C61" w14:textId="77777777" w:rsidR="0089161F" w:rsidRPr="0089161F" w:rsidRDefault="0089161F" w:rsidP="0089161F">
            <w:pPr>
              <w:suppressAutoHyphens w:val="0"/>
              <w:spacing w:after="0" w:line="240" w:lineRule="auto"/>
              <w:rPr>
                <w:rFonts w:asciiTheme="minorHAnsi" w:eastAsia="Times New Roman" w:hAnsiTheme="minorHAnsi" w:cs="Open Sans"/>
                <w:color w:val="000000" w:themeColor="text1"/>
                <w:sz w:val="20"/>
                <w:szCs w:val="20"/>
              </w:rPr>
            </w:pPr>
          </w:p>
        </w:tc>
        <w:tc>
          <w:tcPr>
            <w:tcW w:w="1132" w:type="dxa"/>
          </w:tcPr>
          <w:p w14:paraId="0711F78B" w14:textId="77777777"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r>
              <w:rPr>
                <w:rFonts w:asciiTheme="minorHAnsi" w:hAnsiTheme="minorHAnsi"/>
                <w:i/>
                <w:color w:val="000000" w:themeColor="text1"/>
                <w:sz w:val="20"/>
              </w:rPr>
              <w:t>EUR</w:t>
            </w:r>
          </w:p>
        </w:tc>
        <w:tc>
          <w:tcPr>
            <w:tcW w:w="1133" w:type="dxa"/>
          </w:tcPr>
          <w:p w14:paraId="57523E2D" w14:textId="77777777"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r>
              <w:rPr>
                <w:rFonts w:asciiTheme="minorHAnsi" w:hAnsiTheme="minorHAnsi"/>
                <w:i/>
                <w:color w:val="000000" w:themeColor="text1"/>
                <w:sz w:val="20"/>
              </w:rPr>
              <w:t>Stopnja ESRR</w:t>
            </w:r>
          </w:p>
        </w:tc>
        <w:tc>
          <w:tcPr>
            <w:tcW w:w="1133" w:type="dxa"/>
          </w:tcPr>
          <w:p w14:paraId="09282469" w14:textId="77777777"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r>
              <w:rPr>
                <w:rFonts w:asciiTheme="minorHAnsi" w:hAnsiTheme="minorHAnsi"/>
                <w:i/>
                <w:color w:val="000000" w:themeColor="text1"/>
                <w:sz w:val="20"/>
              </w:rPr>
              <w:t>Javni</w:t>
            </w:r>
          </w:p>
        </w:tc>
        <w:tc>
          <w:tcPr>
            <w:tcW w:w="1133" w:type="dxa"/>
          </w:tcPr>
          <w:p w14:paraId="64097E60" w14:textId="77777777"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r>
              <w:rPr>
                <w:rFonts w:asciiTheme="minorHAnsi" w:hAnsiTheme="minorHAnsi"/>
                <w:i/>
                <w:color w:val="000000" w:themeColor="text1"/>
                <w:sz w:val="20"/>
              </w:rPr>
              <w:t>Zasebni</w:t>
            </w:r>
          </w:p>
        </w:tc>
        <w:tc>
          <w:tcPr>
            <w:tcW w:w="1133" w:type="dxa"/>
          </w:tcPr>
          <w:p w14:paraId="5B42057C" w14:textId="77777777"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r>
              <w:rPr>
                <w:rFonts w:asciiTheme="minorHAnsi" w:hAnsiTheme="minorHAnsi"/>
                <w:i/>
                <w:color w:val="000000" w:themeColor="text1"/>
                <w:sz w:val="20"/>
              </w:rPr>
              <w:t>Skupaj</w:t>
            </w:r>
          </w:p>
        </w:tc>
        <w:tc>
          <w:tcPr>
            <w:tcW w:w="1133" w:type="dxa"/>
          </w:tcPr>
          <w:p w14:paraId="0ED9535F" w14:textId="77777777"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r>
              <w:rPr>
                <w:rFonts w:asciiTheme="minorHAnsi" w:hAnsiTheme="minorHAnsi"/>
                <w:i/>
                <w:color w:val="000000" w:themeColor="text1"/>
                <w:sz w:val="20"/>
              </w:rPr>
              <w:t>Proračun</w:t>
            </w:r>
          </w:p>
        </w:tc>
        <w:tc>
          <w:tcPr>
            <w:tcW w:w="1133" w:type="dxa"/>
          </w:tcPr>
          <w:p w14:paraId="42601783" w14:textId="77777777"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r>
              <w:rPr>
                <w:rFonts w:asciiTheme="minorHAnsi" w:hAnsiTheme="minorHAnsi"/>
                <w:i/>
                <w:color w:val="000000" w:themeColor="text1"/>
                <w:sz w:val="20"/>
              </w:rPr>
              <w:t>% proračuna projekta</w:t>
            </w:r>
          </w:p>
        </w:tc>
      </w:tr>
      <w:tr w:rsidR="0089161F" w14:paraId="5A930ECD" w14:textId="77777777" w:rsidTr="0089161F">
        <w:tc>
          <w:tcPr>
            <w:tcW w:w="1132" w:type="dxa"/>
          </w:tcPr>
          <w:p w14:paraId="7FEF47C0" w14:textId="77777777" w:rsidR="0089161F" w:rsidRPr="0089161F" w:rsidRDefault="0089161F" w:rsidP="0089161F">
            <w:pPr>
              <w:suppressAutoHyphens w:val="0"/>
              <w:spacing w:after="0" w:line="240" w:lineRule="auto"/>
              <w:rPr>
                <w:rFonts w:asciiTheme="minorHAnsi" w:eastAsia="Times New Roman" w:hAnsiTheme="minorHAnsi" w:cs="Open Sans"/>
                <w:color w:val="000000" w:themeColor="text1"/>
                <w:sz w:val="20"/>
                <w:szCs w:val="20"/>
              </w:rPr>
            </w:pPr>
            <w:r>
              <w:rPr>
                <w:rFonts w:asciiTheme="minorHAnsi" w:hAnsiTheme="minorHAnsi"/>
                <w:color w:val="000000" w:themeColor="text1"/>
                <w:sz w:val="20"/>
              </w:rPr>
              <w:t>PP1</w:t>
            </w:r>
          </w:p>
        </w:tc>
        <w:tc>
          <w:tcPr>
            <w:tcW w:w="1132" w:type="dxa"/>
          </w:tcPr>
          <w:p w14:paraId="19A087F7" w14:textId="77777777"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14:paraId="3E8CC1E8" w14:textId="77777777"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14:paraId="38F7BD72" w14:textId="77777777"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14:paraId="132B81ED" w14:textId="77777777"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14:paraId="07242DD4" w14:textId="77777777"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14:paraId="11FED17F" w14:textId="77777777"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14:paraId="77B7A071" w14:textId="77777777"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r>
      <w:tr w:rsidR="0089161F" w14:paraId="18FE291A" w14:textId="77777777" w:rsidTr="0089161F">
        <w:tc>
          <w:tcPr>
            <w:tcW w:w="1132" w:type="dxa"/>
          </w:tcPr>
          <w:p w14:paraId="56ABC323" w14:textId="77777777" w:rsidR="0089161F" w:rsidRPr="0089161F" w:rsidRDefault="0089161F" w:rsidP="0089161F">
            <w:pPr>
              <w:suppressAutoHyphens w:val="0"/>
              <w:spacing w:after="0" w:line="240" w:lineRule="auto"/>
              <w:rPr>
                <w:rFonts w:asciiTheme="minorHAnsi" w:eastAsia="Times New Roman" w:hAnsiTheme="minorHAnsi" w:cs="Open Sans"/>
                <w:color w:val="000000" w:themeColor="text1"/>
                <w:sz w:val="20"/>
                <w:szCs w:val="20"/>
              </w:rPr>
            </w:pPr>
            <w:r>
              <w:rPr>
                <w:rFonts w:asciiTheme="minorHAnsi" w:hAnsiTheme="minorHAnsi"/>
                <w:color w:val="000000" w:themeColor="text1"/>
                <w:sz w:val="20"/>
              </w:rPr>
              <w:t>PP2</w:t>
            </w:r>
          </w:p>
        </w:tc>
        <w:tc>
          <w:tcPr>
            <w:tcW w:w="1132" w:type="dxa"/>
          </w:tcPr>
          <w:p w14:paraId="1669E870" w14:textId="77777777"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14:paraId="7806D88A" w14:textId="77777777"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14:paraId="39AE2DC1" w14:textId="77777777"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14:paraId="6A1E1642" w14:textId="77777777"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14:paraId="1F48D751" w14:textId="77777777"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14:paraId="48790323" w14:textId="77777777"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14:paraId="657A1ED8" w14:textId="77777777"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r>
      <w:tr w:rsidR="0089161F" w14:paraId="11331BE4" w14:textId="77777777" w:rsidTr="0089161F">
        <w:tc>
          <w:tcPr>
            <w:tcW w:w="1132" w:type="dxa"/>
          </w:tcPr>
          <w:p w14:paraId="697B7BBF" w14:textId="77777777" w:rsidR="0089161F" w:rsidRPr="0089161F" w:rsidRDefault="0089161F" w:rsidP="0089161F">
            <w:pPr>
              <w:suppressAutoHyphens w:val="0"/>
              <w:spacing w:after="0" w:line="240" w:lineRule="auto"/>
              <w:rPr>
                <w:rFonts w:asciiTheme="minorHAnsi" w:eastAsia="Times New Roman" w:hAnsiTheme="minorHAnsi" w:cs="Open Sans"/>
                <w:color w:val="000000" w:themeColor="text1"/>
                <w:sz w:val="20"/>
                <w:szCs w:val="20"/>
              </w:rPr>
            </w:pPr>
            <w:r>
              <w:rPr>
                <w:rFonts w:asciiTheme="minorHAnsi" w:hAnsiTheme="minorHAnsi"/>
                <w:color w:val="000000" w:themeColor="text1"/>
                <w:sz w:val="20"/>
              </w:rPr>
              <w:t>…</w:t>
            </w:r>
          </w:p>
        </w:tc>
        <w:tc>
          <w:tcPr>
            <w:tcW w:w="1132" w:type="dxa"/>
          </w:tcPr>
          <w:p w14:paraId="41473C28" w14:textId="77777777"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14:paraId="64DBA857" w14:textId="77777777"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14:paraId="59D5FB54" w14:textId="77777777"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14:paraId="0117AAAC" w14:textId="77777777"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14:paraId="03FB4435" w14:textId="77777777"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14:paraId="59744FD0" w14:textId="77777777"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14:paraId="5E26CA7E" w14:textId="77777777"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r>
      <w:tr w:rsidR="0089161F" w14:paraId="1B9223B7" w14:textId="77777777" w:rsidTr="0089161F">
        <w:tc>
          <w:tcPr>
            <w:tcW w:w="1132" w:type="dxa"/>
          </w:tcPr>
          <w:p w14:paraId="70C1C4AE" w14:textId="77777777" w:rsidR="0089161F" w:rsidRPr="0089161F" w:rsidRDefault="0089161F" w:rsidP="0089161F">
            <w:pPr>
              <w:suppressAutoHyphens w:val="0"/>
              <w:spacing w:after="0" w:line="240" w:lineRule="auto"/>
              <w:rPr>
                <w:rFonts w:asciiTheme="minorHAnsi" w:eastAsia="Times New Roman" w:hAnsiTheme="minorHAnsi" w:cs="Open Sans"/>
                <w:color w:val="000000" w:themeColor="text1"/>
                <w:sz w:val="20"/>
                <w:szCs w:val="20"/>
              </w:rPr>
            </w:pPr>
            <w:r>
              <w:rPr>
                <w:rFonts w:asciiTheme="minorHAnsi" w:hAnsiTheme="minorHAnsi"/>
                <w:color w:val="000000" w:themeColor="text1"/>
                <w:sz w:val="20"/>
              </w:rPr>
              <w:t>Skupaj</w:t>
            </w:r>
          </w:p>
        </w:tc>
        <w:tc>
          <w:tcPr>
            <w:tcW w:w="1132" w:type="dxa"/>
          </w:tcPr>
          <w:p w14:paraId="54A332A8" w14:textId="77777777"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14:paraId="13DB4328" w14:textId="77777777"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14:paraId="5DAC0D20" w14:textId="77777777"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14:paraId="2C807C49" w14:textId="77777777"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14:paraId="582CD96E" w14:textId="77777777"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14:paraId="4B9E33CA" w14:textId="77777777"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14:paraId="0F35BCA1" w14:textId="77777777"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r>
    </w:tbl>
    <w:p w14:paraId="5070D1EF" w14:textId="77777777" w:rsidR="0089161F" w:rsidRPr="005C218F" w:rsidRDefault="0089161F" w:rsidP="0089161F">
      <w:pPr>
        <w:suppressAutoHyphens w:val="0"/>
        <w:spacing w:after="0" w:line="240" w:lineRule="auto"/>
        <w:rPr>
          <w:rFonts w:asciiTheme="minorHAnsi" w:eastAsia="Times New Roman" w:hAnsiTheme="minorHAnsi" w:cs="Open Sans"/>
          <w:i/>
          <w:color w:val="548DD4"/>
          <w:sz w:val="20"/>
          <w:szCs w:val="20"/>
        </w:rPr>
      </w:pPr>
    </w:p>
    <w:p w14:paraId="1332AF58" w14:textId="77777777" w:rsidR="007F598B" w:rsidRPr="00815C13" w:rsidRDefault="007F598B">
      <w:pPr>
        <w:suppressAutoHyphens w:val="0"/>
        <w:spacing w:after="0" w:line="240" w:lineRule="auto"/>
        <w:rPr>
          <w:rFonts w:asciiTheme="minorHAnsi" w:eastAsia="Times New Roman" w:hAnsiTheme="minorHAnsi" w:cs="Open Sans"/>
          <w:b/>
          <w:color w:val="6E8992"/>
          <w:sz w:val="20"/>
          <w:szCs w:val="20"/>
        </w:rPr>
      </w:pPr>
      <w:r>
        <w:br w:type="page"/>
      </w:r>
    </w:p>
    <w:p w14:paraId="1A7D7D91" w14:textId="77777777" w:rsidR="000518B1" w:rsidRDefault="007579DF" w:rsidP="007579DF">
      <w:pPr>
        <w:rPr>
          <w:rFonts w:asciiTheme="minorHAnsi" w:eastAsia="Times New Roman" w:hAnsiTheme="minorHAnsi" w:cs="Open Sans"/>
          <w:b/>
          <w:color w:val="6E8992"/>
          <w:sz w:val="24"/>
          <w:szCs w:val="24"/>
        </w:rPr>
      </w:pPr>
      <w:r>
        <w:rPr>
          <w:rFonts w:asciiTheme="minorHAnsi" w:hAnsiTheme="minorHAnsi"/>
          <w:b/>
          <w:color w:val="6E8992"/>
          <w:sz w:val="24"/>
        </w:rPr>
        <w:lastRenderedPageBreak/>
        <w:t>RAZDELEK B – Partnerstvo</w:t>
      </w:r>
    </w:p>
    <w:p w14:paraId="5B46D8CC" w14:textId="77777777" w:rsidR="006D4B49" w:rsidRPr="00276B6C" w:rsidRDefault="006D4B49" w:rsidP="006D4B49">
      <w:pPr>
        <w:spacing w:after="0" w:line="100" w:lineRule="atLeast"/>
        <w:rPr>
          <w:rFonts w:asciiTheme="minorHAnsi" w:hAnsiTheme="minorHAnsi" w:cs="Open Sans"/>
          <w:b/>
          <w:sz w:val="24"/>
          <w:szCs w:val="24"/>
        </w:rPr>
      </w:pPr>
      <w:r>
        <w:rPr>
          <w:rFonts w:asciiTheme="minorHAnsi" w:hAnsiTheme="minorHAnsi"/>
          <w:b/>
          <w:sz w:val="24"/>
        </w:rPr>
        <w:t xml:space="preserve">Partnerstvo – zbirna preglednica </w:t>
      </w:r>
    </w:p>
    <w:p w14:paraId="47F801FF" w14:textId="77777777" w:rsidR="006D4B49" w:rsidRDefault="006D4B49" w:rsidP="006D4B49">
      <w:pPr>
        <w:spacing w:after="0" w:line="100" w:lineRule="atLeast"/>
        <w:rPr>
          <w:rFonts w:asciiTheme="minorHAnsi" w:hAnsiTheme="minorHAnsi" w:cs="Open Sans"/>
          <w:sz w:val="20"/>
          <w:szCs w:val="20"/>
        </w:rPr>
      </w:pPr>
    </w:p>
    <w:p w14:paraId="10715F18" w14:textId="77777777" w:rsidR="006D4B49" w:rsidRPr="005C218F" w:rsidRDefault="006D4B49" w:rsidP="005C218F">
      <w:pPr>
        <w:spacing w:after="0"/>
        <w:rPr>
          <w:rFonts w:asciiTheme="minorHAnsi" w:eastAsia="Times New Roman" w:hAnsiTheme="minorHAnsi" w:cs="Open Sans"/>
          <w:i/>
          <w:color w:val="548DD4"/>
          <w:sz w:val="20"/>
          <w:szCs w:val="20"/>
        </w:rPr>
      </w:pPr>
      <w:r>
        <w:rPr>
          <w:rFonts w:asciiTheme="minorHAnsi" w:hAnsiTheme="minorHAnsi"/>
          <w:b/>
          <w:sz w:val="20"/>
        </w:rPr>
        <w:t xml:space="preserve">Sodelujoči organ(-i) za urbani razvoj zastopa(-jo) XXXX prebivalcev </w:t>
      </w:r>
      <w:r>
        <w:rPr>
          <w:rFonts w:asciiTheme="minorHAnsi" w:hAnsiTheme="minorHAnsi"/>
          <w:i/>
          <w:color w:val="548DD4"/>
          <w:sz w:val="20"/>
        </w:rPr>
        <w:t>(skupno število prebivalcev je izpeljano iz profilov organa oziroma organov za urbani razvoj in je sešteto tukaj).</w:t>
      </w:r>
    </w:p>
    <w:p w14:paraId="6859CBD2" w14:textId="77777777" w:rsidR="006D4B49" w:rsidRDefault="006D4B49" w:rsidP="006D4B49">
      <w:pPr>
        <w:spacing w:after="0"/>
        <w:rPr>
          <w:rFonts w:asciiTheme="minorHAnsi" w:eastAsia="Times New Roman" w:hAnsiTheme="minorHAnsi" w:cs="Open Sans"/>
          <w:i/>
          <w:color w:val="548DD4"/>
          <w:sz w:val="20"/>
          <w:szCs w:val="20"/>
        </w:rPr>
      </w:pPr>
    </w:p>
    <w:p w14:paraId="57ED28A8" w14:textId="77777777" w:rsidR="005C218F" w:rsidRPr="005C218F" w:rsidRDefault="005C218F" w:rsidP="006D4B49">
      <w:pPr>
        <w:spacing w:after="0"/>
        <w:rPr>
          <w:rFonts w:asciiTheme="minorHAnsi" w:eastAsia="Times New Roman" w:hAnsiTheme="minorHAnsi" w:cs="Open Sans"/>
          <w:i/>
          <w:color w:val="548DD4"/>
          <w:sz w:val="20"/>
          <w:szCs w:val="20"/>
        </w:rPr>
      </w:pPr>
      <w:r>
        <w:rPr>
          <w:rFonts w:asciiTheme="minorHAnsi" w:hAnsiTheme="minorHAnsi"/>
          <w:i/>
          <w:color w:val="548DD4"/>
          <w:sz w:val="20"/>
        </w:rPr>
        <w:t>Preglednica je samodejno ustvarjena iz profilov partnerjev.</w:t>
      </w:r>
    </w:p>
    <w:tbl>
      <w:tblPr>
        <w:tblStyle w:val="TableGrid"/>
        <w:tblW w:w="9214" w:type="dxa"/>
        <w:tblInd w:w="108" w:type="dxa"/>
        <w:tblLook w:val="04A0" w:firstRow="1" w:lastRow="0" w:firstColumn="1" w:lastColumn="0" w:noHBand="0" w:noVBand="1"/>
      </w:tblPr>
      <w:tblGrid>
        <w:gridCol w:w="2552"/>
        <w:gridCol w:w="3969"/>
        <w:gridCol w:w="2693"/>
      </w:tblGrid>
      <w:tr w:rsidR="006D4B49" w:rsidRPr="003321E9" w14:paraId="38ABBB81" w14:textId="77777777" w:rsidTr="00585B67">
        <w:tc>
          <w:tcPr>
            <w:tcW w:w="2552" w:type="dxa"/>
            <w:shd w:val="clear" w:color="auto" w:fill="E5DFEC" w:themeFill="accent4" w:themeFillTint="33"/>
          </w:tcPr>
          <w:p w14:paraId="403D880D" w14:textId="77777777" w:rsidR="006D4B49" w:rsidRPr="00585B67" w:rsidRDefault="006D4B49" w:rsidP="00585B67">
            <w:pPr>
              <w:tabs>
                <w:tab w:val="center" w:pos="1876"/>
              </w:tabs>
              <w:spacing w:after="0"/>
              <w:jc w:val="center"/>
              <w:rPr>
                <w:rFonts w:asciiTheme="minorHAnsi" w:hAnsiTheme="minorHAnsi" w:cs="Open Sans"/>
                <w:b/>
                <w:sz w:val="20"/>
                <w:szCs w:val="20"/>
              </w:rPr>
            </w:pPr>
            <w:r>
              <w:rPr>
                <w:rFonts w:asciiTheme="minorHAnsi" w:hAnsiTheme="minorHAnsi"/>
                <w:b/>
                <w:sz w:val="20"/>
              </w:rPr>
              <w:t>Vloga</w:t>
            </w:r>
          </w:p>
        </w:tc>
        <w:tc>
          <w:tcPr>
            <w:tcW w:w="3969" w:type="dxa"/>
            <w:shd w:val="clear" w:color="auto" w:fill="E5DFEC" w:themeFill="accent4" w:themeFillTint="33"/>
          </w:tcPr>
          <w:p w14:paraId="13993E75" w14:textId="77777777" w:rsidR="006D4B49" w:rsidRPr="00585B67" w:rsidRDefault="006D4B49" w:rsidP="00585B67">
            <w:pPr>
              <w:tabs>
                <w:tab w:val="center" w:pos="1876"/>
              </w:tabs>
              <w:spacing w:after="0"/>
              <w:jc w:val="center"/>
              <w:rPr>
                <w:rFonts w:asciiTheme="minorHAnsi" w:hAnsiTheme="minorHAnsi" w:cs="Open Sans"/>
                <w:b/>
                <w:sz w:val="20"/>
                <w:szCs w:val="20"/>
              </w:rPr>
            </w:pPr>
            <w:r>
              <w:rPr>
                <w:rFonts w:asciiTheme="minorHAnsi" w:hAnsiTheme="minorHAnsi"/>
                <w:b/>
                <w:sz w:val="20"/>
              </w:rPr>
              <w:t>Ime organizacije</w:t>
            </w:r>
          </w:p>
        </w:tc>
        <w:tc>
          <w:tcPr>
            <w:tcW w:w="2693" w:type="dxa"/>
            <w:shd w:val="clear" w:color="auto" w:fill="E5DFEC" w:themeFill="accent4" w:themeFillTint="33"/>
          </w:tcPr>
          <w:p w14:paraId="78FDB8E9" w14:textId="77777777" w:rsidR="006D4B49" w:rsidRPr="00585B67" w:rsidRDefault="006D4B49" w:rsidP="00585B67">
            <w:pPr>
              <w:tabs>
                <w:tab w:val="center" w:pos="1876"/>
              </w:tabs>
              <w:spacing w:after="0"/>
              <w:jc w:val="center"/>
              <w:rPr>
                <w:rFonts w:asciiTheme="minorHAnsi" w:hAnsiTheme="minorHAnsi" w:cs="Open Sans"/>
                <w:b/>
                <w:sz w:val="20"/>
                <w:szCs w:val="20"/>
              </w:rPr>
            </w:pPr>
            <w:r>
              <w:rPr>
                <w:rFonts w:asciiTheme="minorHAnsi" w:hAnsiTheme="minorHAnsi"/>
                <w:b/>
                <w:sz w:val="20"/>
              </w:rPr>
              <w:t>Država</w:t>
            </w:r>
          </w:p>
        </w:tc>
      </w:tr>
      <w:tr w:rsidR="006D4B49" w14:paraId="194D8EE7" w14:textId="77777777" w:rsidTr="00585B67">
        <w:tc>
          <w:tcPr>
            <w:tcW w:w="2552" w:type="dxa"/>
            <w:shd w:val="clear" w:color="auto" w:fill="FFFFFF" w:themeFill="background1"/>
          </w:tcPr>
          <w:p w14:paraId="2F451D41" w14:textId="77777777" w:rsidR="006D4B49" w:rsidRPr="00585B67" w:rsidRDefault="006D4B49" w:rsidP="006D4B49">
            <w:pPr>
              <w:rPr>
                <w:rFonts w:asciiTheme="minorHAnsi" w:hAnsiTheme="minorHAnsi" w:cs="Open Sans"/>
                <w:sz w:val="20"/>
                <w:szCs w:val="20"/>
              </w:rPr>
            </w:pPr>
            <w:r>
              <w:rPr>
                <w:rFonts w:asciiTheme="minorHAnsi" w:hAnsiTheme="minorHAnsi"/>
                <w:sz w:val="20"/>
              </w:rPr>
              <w:t>Organ za urbani razvoj</w:t>
            </w:r>
          </w:p>
        </w:tc>
        <w:tc>
          <w:tcPr>
            <w:tcW w:w="3969" w:type="dxa"/>
            <w:shd w:val="clear" w:color="auto" w:fill="FFFFFF" w:themeFill="background1"/>
          </w:tcPr>
          <w:p w14:paraId="098014D8" w14:textId="77777777" w:rsidR="006D4B49" w:rsidRPr="00585B67" w:rsidRDefault="00DB7423" w:rsidP="006D4B49">
            <w:pPr>
              <w:rPr>
                <w:rFonts w:asciiTheme="minorHAnsi" w:hAnsiTheme="minorHAnsi" w:cs="Open Sans"/>
                <w:sz w:val="20"/>
                <w:szCs w:val="20"/>
              </w:rPr>
            </w:pPr>
            <w:r>
              <w:rPr>
                <w:rFonts w:asciiTheme="minorHAnsi" w:hAnsiTheme="minorHAnsi"/>
                <w:sz w:val="20"/>
              </w:rPr>
              <w:t>XXX</w:t>
            </w:r>
          </w:p>
        </w:tc>
        <w:tc>
          <w:tcPr>
            <w:tcW w:w="2693" w:type="dxa"/>
            <w:shd w:val="clear" w:color="auto" w:fill="FFFFFF" w:themeFill="background1"/>
          </w:tcPr>
          <w:p w14:paraId="11AC47DC" w14:textId="77777777" w:rsidR="006D4B49" w:rsidRPr="00585B67" w:rsidRDefault="00DB7423" w:rsidP="006D4B49">
            <w:pPr>
              <w:rPr>
                <w:rFonts w:asciiTheme="minorHAnsi" w:hAnsiTheme="minorHAnsi" w:cs="Open Sans"/>
                <w:sz w:val="20"/>
                <w:szCs w:val="20"/>
              </w:rPr>
            </w:pPr>
            <w:r>
              <w:rPr>
                <w:rFonts w:asciiTheme="minorHAnsi" w:hAnsiTheme="minorHAnsi"/>
                <w:sz w:val="20"/>
              </w:rPr>
              <w:t>x</w:t>
            </w:r>
          </w:p>
        </w:tc>
      </w:tr>
      <w:tr w:rsidR="006D4B49" w14:paraId="7A681BA1" w14:textId="77777777" w:rsidTr="00585B67">
        <w:tc>
          <w:tcPr>
            <w:tcW w:w="2552" w:type="dxa"/>
            <w:shd w:val="clear" w:color="auto" w:fill="FFFFFF" w:themeFill="background1"/>
          </w:tcPr>
          <w:p w14:paraId="4F6FEE70" w14:textId="77777777" w:rsidR="006D4B49" w:rsidRPr="00585B67" w:rsidRDefault="006D4B49" w:rsidP="006D4B49">
            <w:pPr>
              <w:rPr>
                <w:rFonts w:asciiTheme="minorHAnsi" w:hAnsiTheme="minorHAnsi" w:cs="Open Sans"/>
                <w:sz w:val="20"/>
                <w:szCs w:val="20"/>
              </w:rPr>
            </w:pPr>
            <w:r>
              <w:rPr>
                <w:rFonts w:asciiTheme="minorHAnsi" w:hAnsiTheme="minorHAnsi"/>
                <w:sz w:val="20"/>
              </w:rPr>
              <w:t>Pridruženi organ za urbani razvoj</w:t>
            </w:r>
          </w:p>
        </w:tc>
        <w:tc>
          <w:tcPr>
            <w:tcW w:w="3969" w:type="dxa"/>
            <w:shd w:val="clear" w:color="auto" w:fill="FFFFFF" w:themeFill="background1"/>
          </w:tcPr>
          <w:p w14:paraId="141B1336" w14:textId="77777777" w:rsidR="006D4B49" w:rsidRPr="00585B67" w:rsidRDefault="00DB7423" w:rsidP="006D4B49">
            <w:pPr>
              <w:rPr>
                <w:rFonts w:asciiTheme="minorHAnsi" w:hAnsiTheme="minorHAnsi" w:cs="Open Sans"/>
                <w:sz w:val="20"/>
                <w:szCs w:val="20"/>
              </w:rPr>
            </w:pPr>
            <w:r>
              <w:rPr>
                <w:rFonts w:asciiTheme="minorHAnsi" w:hAnsiTheme="minorHAnsi"/>
                <w:sz w:val="20"/>
              </w:rPr>
              <w:t>YYY</w:t>
            </w:r>
          </w:p>
        </w:tc>
        <w:tc>
          <w:tcPr>
            <w:tcW w:w="2693" w:type="dxa"/>
            <w:shd w:val="clear" w:color="auto" w:fill="FFFFFF" w:themeFill="background1"/>
          </w:tcPr>
          <w:p w14:paraId="6DBCADE5" w14:textId="77777777" w:rsidR="006D4B49" w:rsidRPr="00585B67" w:rsidRDefault="00DB7423" w:rsidP="006D4B49">
            <w:pPr>
              <w:rPr>
                <w:rFonts w:asciiTheme="minorHAnsi" w:hAnsiTheme="minorHAnsi" w:cs="Open Sans"/>
                <w:sz w:val="20"/>
                <w:szCs w:val="20"/>
              </w:rPr>
            </w:pPr>
            <w:r>
              <w:rPr>
                <w:rFonts w:asciiTheme="minorHAnsi" w:hAnsiTheme="minorHAnsi"/>
                <w:sz w:val="20"/>
              </w:rPr>
              <w:t>x</w:t>
            </w:r>
          </w:p>
        </w:tc>
      </w:tr>
      <w:tr w:rsidR="006D4B49" w14:paraId="4AA6DCC2" w14:textId="77777777" w:rsidTr="00585B67">
        <w:tc>
          <w:tcPr>
            <w:tcW w:w="2552" w:type="dxa"/>
            <w:shd w:val="clear" w:color="auto" w:fill="FFFFFF" w:themeFill="background1"/>
          </w:tcPr>
          <w:p w14:paraId="06F8EFFE" w14:textId="77777777" w:rsidR="006D4B49" w:rsidRPr="00585B67" w:rsidRDefault="006D4B49" w:rsidP="006D4B49">
            <w:pPr>
              <w:rPr>
                <w:rFonts w:asciiTheme="minorHAnsi" w:hAnsiTheme="minorHAnsi" w:cs="Open Sans"/>
                <w:sz w:val="20"/>
                <w:szCs w:val="20"/>
              </w:rPr>
            </w:pPr>
            <w:r>
              <w:rPr>
                <w:rFonts w:asciiTheme="minorHAnsi" w:hAnsiTheme="minorHAnsi"/>
                <w:sz w:val="20"/>
              </w:rPr>
              <w:t>Partnerska organizacija</w:t>
            </w:r>
          </w:p>
        </w:tc>
        <w:tc>
          <w:tcPr>
            <w:tcW w:w="3969" w:type="dxa"/>
            <w:shd w:val="clear" w:color="auto" w:fill="FFFFFF" w:themeFill="background1"/>
          </w:tcPr>
          <w:p w14:paraId="171BAA88" w14:textId="77777777" w:rsidR="006D4B49" w:rsidRPr="00585B67" w:rsidRDefault="00DB7423" w:rsidP="006D4B49">
            <w:pPr>
              <w:rPr>
                <w:rFonts w:asciiTheme="minorHAnsi" w:hAnsiTheme="minorHAnsi" w:cs="Open Sans"/>
                <w:sz w:val="20"/>
                <w:szCs w:val="20"/>
              </w:rPr>
            </w:pPr>
            <w:r>
              <w:rPr>
                <w:rFonts w:asciiTheme="minorHAnsi" w:hAnsiTheme="minorHAnsi"/>
                <w:sz w:val="20"/>
              </w:rPr>
              <w:t>ZZZ</w:t>
            </w:r>
          </w:p>
        </w:tc>
        <w:tc>
          <w:tcPr>
            <w:tcW w:w="2693" w:type="dxa"/>
            <w:shd w:val="clear" w:color="auto" w:fill="FFFFFF" w:themeFill="background1"/>
          </w:tcPr>
          <w:p w14:paraId="1B69F348" w14:textId="77777777" w:rsidR="006D4B49" w:rsidRPr="00585B67" w:rsidRDefault="00DB7423" w:rsidP="006D4B49">
            <w:pPr>
              <w:rPr>
                <w:rFonts w:asciiTheme="minorHAnsi" w:hAnsiTheme="minorHAnsi" w:cs="Open Sans"/>
                <w:sz w:val="20"/>
                <w:szCs w:val="20"/>
              </w:rPr>
            </w:pPr>
            <w:r>
              <w:rPr>
                <w:rFonts w:asciiTheme="minorHAnsi" w:hAnsiTheme="minorHAnsi"/>
                <w:sz w:val="20"/>
              </w:rPr>
              <w:t>X</w:t>
            </w:r>
          </w:p>
        </w:tc>
      </w:tr>
      <w:tr w:rsidR="006D4B49" w14:paraId="1729C9A5" w14:textId="77777777" w:rsidTr="00585B67">
        <w:tc>
          <w:tcPr>
            <w:tcW w:w="2552" w:type="dxa"/>
            <w:shd w:val="clear" w:color="auto" w:fill="FFFFFF" w:themeFill="background1"/>
          </w:tcPr>
          <w:p w14:paraId="7E6FE2E1" w14:textId="77777777" w:rsidR="006D4B49" w:rsidRPr="00585B67" w:rsidRDefault="006D4B49" w:rsidP="006D4B49">
            <w:pPr>
              <w:rPr>
                <w:rFonts w:asciiTheme="minorHAnsi" w:hAnsiTheme="minorHAnsi" w:cs="Open Sans"/>
                <w:sz w:val="20"/>
                <w:szCs w:val="20"/>
              </w:rPr>
            </w:pPr>
            <w:r>
              <w:rPr>
                <w:rFonts w:asciiTheme="minorHAnsi" w:hAnsiTheme="minorHAnsi"/>
                <w:sz w:val="20"/>
              </w:rPr>
              <w:t>Partnerska organizacija</w:t>
            </w:r>
          </w:p>
        </w:tc>
        <w:tc>
          <w:tcPr>
            <w:tcW w:w="3969" w:type="dxa"/>
            <w:shd w:val="clear" w:color="auto" w:fill="FFFFFF" w:themeFill="background1"/>
          </w:tcPr>
          <w:p w14:paraId="255FBADD" w14:textId="77777777" w:rsidR="006D4B49" w:rsidRPr="00585B67" w:rsidRDefault="00DB7423" w:rsidP="006D4B49">
            <w:pPr>
              <w:rPr>
                <w:rFonts w:asciiTheme="minorHAnsi" w:hAnsiTheme="minorHAnsi" w:cs="Open Sans"/>
                <w:sz w:val="20"/>
                <w:szCs w:val="20"/>
              </w:rPr>
            </w:pPr>
            <w:r>
              <w:rPr>
                <w:rFonts w:asciiTheme="minorHAnsi" w:hAnsiTheme="minorHAnsi"/>
                <w:sz w:val="20"/>
              </w:rPr>
              <w:t>WWW</w:t>
            </w:r>
          </w:p>
        </w:tc>
        <w:tc>
          <w:tcPr>
            <w:tcW w:w="2693" w:type="dxa"/>
            <w:shd w:val="clear" w:color="auto" w:fill="FFFFFF" w:themeFill="background1"/>
          </w:tcPr>
          <w:p w14:paraId="64908421" w14:textId="77777777" w:rsidR="006D4B49" w:rsidRPr="00585B67" w:rsidRDefault="00DB7423" w:rsidP="006D4B49">
            <w:pPr>
              <w:rPr>
                <w:rFonts w:asciiTheme="minorHAnsi" w:hAnsiTheme="minorHAnsi" w:cs="Open Sans"/>
                <w:sz w:val="20"/>
                <w:szCs w:val="20"/>
              </w:rPr>
            </w:pPr>
            <w:r>
              <w:rPr>
                <w:rFonts w:asciiTheme="minorHAnsi" w:hAnsiTheme="minorHAnsi"/>
                <w:sz w:val="20"/>
              </w:rPr>
              <w:t>X</w:t>
            </w:r>
          </w:p>
        </w:tc>
      </w:tr>
    </w:tbl>
    <w:p w14:paraId="392988BF" w14:textId="77777777" w:rsidR="006D4B49" w:rsidRPr="006D4B49" w:rsidRDefault="006D4B49" w:rsidP="00D72334">
      <w:pPr>
        <w:spacing w:after="0"/>
        <w:rPr>
          <w:rFonts w:asciiTheme="minorHAnsi" w:hAnsiTheme="minorHAnsi" w:cs="Open Sans"/>
          <w:sz w:val="20"/>
          <w:szCs w:val="20"/>
        </w:rPr>
      </w:pPr>
    </w:p>
    <w:p w14:paraId="096FDE02" w14:textId="77777777" w:rsidR="00D72334" w:rsidRPr="00276B6C" w:rsidRDefault="00D72334" w:rsidP="00D72334">
      <w:pPr>
        <w:spacing w:after="0"/>
        <w:rPr>
          <w:rFonts w:asciiTheme="minorHAnsi" w:eastAsia="Times New Roman" w:hAnsiTheme="minorHAnsi" w:cs="Open Sans"/>
          <w:b/>
          <w:color w:val="6E8992"/>
          <w:sz w:val="24"/>
          <w:szCs w:val="24"/>
        </w:rPr>
      </w:pPr>
      <w:r>
        <w:rPr>
          <w:rFonts w:asciiTheme="minorHAnsi" w:hAnsiTheme="minorHAnsi"/>
          <w:b/>
          <w:color w:val="6E8992"/>
          <w:sz w:val="24"/>
        </w:rPr>
        <w:t>B.1</w:t>
      </w:r>
    </w:p>
    <w:tbl>
      <w:tblPr>
        <w:tblW w:w="9214" w:type="dxa"/>
        <w:tblInd w:w="108" w:type="dxa"/>
        <w:tblLayout w:type="fixed"/>
        <w:tblCellMar>
          <w:top w:w="57" w:type="dxa"/>
        </w:tblCellMar>
        <w:tblLook w:val="0000" w:firstRow="0" w:lastRow="0" w:firstColumn="0" w:lastColumn="0" w:noHBand="0" w:noVBand="0"/>
      </w:tblPr>
      <w:tblGrid>
        <w:gridCol w:w="3968"/>
        <w:gridCol w:w="5246"/>
      </w:tblGrid>
      <w:tr w:rsidR="00AD3D4F" w:rsidRPr="00815C13" w14:paraId="7E666C1C" w14:textId="77777777" w:rsidTr="00827DD6">
        <w:tc>
          <w:tcPr>
            <w:tcW w:w="9214" w:type="dxa"/>
            <w:gridSpan w:val="2"/>
            <w:tcBorders>
              <w:top w:val="single" w:sz="4" w:space="0" w:color="000000"/>
              <w:left w:val="single" w:sz="4" w:space="0" w:color="000000"/>
              <w:bottom w:val="single" w:sz="4" w:space="0" w:color="000000"/>
              <w:right w:val="single" w:sz="4" w:space="0" w:color="000000"/>
            </w:tcBorders>
            <w:shd w:val="clear" w:color="auto" w:fill="E5DFEC"/>
          </w:tcPr>
          <w:p w14:paraId="23A4A54E" w14:textId="77777777" w:rsidR="00AD3D4F" w:rsidRPr="00815C13" w:rsidRDefault="00AD3D4F" w:rsidP="007579DF">
            <w:pPr>
              <w:spacing w:after="0"/>
              <w:rPr>
                <w:rFonts w:asciiTheme="minorHAnsi" w:hAnsiTheme="minorHAnsi"/>
                <w:sz w:val="20"/>
                <w:szCs w:val="20"/>
              </w:rPr>
            </w:pPr>
            <w:r>
              <w:rPr>
                <w:rFonts w:asciiTheme="minorHAnsi" w:hAnsiTheme="minorHAnsi"/>
                <w:b/>
                <w:sz w:val="20"/>
              </w:rPr>
              <w:t xml:space="preserve">Organ za urbani razvoj </w:t>
            </w:r>
          </w:p>
        </w:tc>
      </w:tr>
      <w:tr w:rsidR="007579DF" w:rsidRPr="00815C13" w14:paraId="6997B297" w14:textId="77777777" w:rsidTr="00EF21C9">
        <w:tc>
          <w:tcPr>
            <w:tcW w:w="3968" w:type="dxa"/>
            <w:tcBorders>
              <w:top w:val="single" w:sz="4" w:space="0" w:color="000000"/>
              <w:left w:val="single" w:sz="4" w:space="0" w:color="000000"/>
              <w:bottom w:val="single" w:sz="4" w:space="0" w:color="000000"/>
              <w:right w:val="single" w:sz="4" w:space="0" w:color="000000"/>
            </w:tcBorders>
            <w:shd w:val="clear" w:color="auto" w:fill="E5DFEC"/>
          </w:tcPr>
          <w:p w14:paraId="3A4E7904" w14:textId="77777777" w:rsidR="007579DF" w:rsidRPr="00815C13" w:rsidRDefault="007579DF" w:rsidP="00604455">
            <w:pPr>
              <w:spacing w:after="0"/>
              <w:rPr>
                <w:rFonts w:asciiTheme="minorHAnsi" w:hAnsiTheme="minorHAnsi"/>
                <w:color w:val="548DD4"/>
                <w:sz w:val="20"/>
                <w:szCs w:val="20"/>
              </w:rPr>
            </w:pPr>
            <w:r>
              <w:rPr>
                <w:rFonts w:asciiTheme="minorHAnsi" w:hAnsiTheme="minorHAnsi"/>
                <w:sz w:val="20"/>
              </w:rPr>
              <w:t>Ime organizacije</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14:paraId="6F855841" w14:textId="77777777" w:rsidR="007579DF" w:rsidRPr="00815C13" w:rsidRDefault="007579DF" w:rsidP="007579DF">
            <w:pPr>
              <w:spacing w:after="0"/>
              <w:rPr>
                <w:rFonts w:asciiTheme="minorHAnsi" w:hAnsiTheme="minorHAnsi" w:cs="Open Sans"/>
                <w:bCs/>
                <w:color w:val="548DD4"/>
                <w:sz w:val="20"/>
                <w:szCs w:val="20"/>
              </w:rPr>
            </w:pPr>
          </w:p>
        </w:tc>
      </w:tr>
      <w:tr w:rsidR="00FE20D2" w:rsidRPr="00815C13" w14:paraId="05A0981E" w14:textId="77777777" w:rsidTr="00EF21C9">
        <w:tc>
          <w:tcPr>
            <w:tcW w:w="3968" w:type="dxa"/>
            <w:tcBorders>
              <w:top w:val="single" w:sz="4" w:space="0" w:color="000000"/>
              <w:left w:val="single" w:sz="4" w:space="0" w:color="000000"/>
              <w:bottom w:val="single" w:sz="4" w:space="0" w:color="000000"/>
              <w:right w:val="single" w:sz="4" w:space="0" w:color="000000"/>
            </w:tcBorders>
            <w:shd w:val="clear" w:color="auto" w:fill="E5DFEC"/>
          </w:tcPr>
          <w:p w14:paraId="7BAB4A28" w14:textId="77777777" w:rsidR="00FE20D2" w:rsidRPr="00815C13" w:rsidRDefault="00FE20D2" w:rsidP="00585B67">
            <w:pPr>
              <w:tabs>
                <w:tab w:val="center" w:pos="1876"/>
              </w:tabs>
              <w:spacing w:after="0"/>
              <w:rPr>
                <w:rFonts w:asciiTheme="minorHAnsi" w:hAnsiTheme="minorHAnsi" w:cs="Open Sans"/>
                <w:sz w:val="20"/>
                <w:szCs w:val="20"/>
              </w:rPr>
            </w:pPr>
            <w:r>
              <w:rPr>
                <w:rFonts w:asciiTheme="minorHAnsi" w:hAnsiTheme="minorHAnsi"/>
                <w:sz w:val="20"/>
              </w:rPr>
              <w:t>Država članica</w:t>
            </w:r>
            <w:r>
              <w:tab/>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14:paraId="7548D1AC" w14:textId="77777777" w:rsidR="00FE20D2" w:rsidRPr="00815C13" w:rsidRDefault="00FE20D2">
            <w:pPr>
              <w:spacing w:after="0"/>
              <w:rPr>
                <w:rFonts w:asciiTheme="minorHAnsi" w:hAnsiTheme="minorHAnsi" w:cs="Open Sans"/>
                <w:bCs/>
                <w:color w:val="548DD4"/>
                <w:sz w:val="20"/>
                <w:szCs w:val="20"/>
              </w:rPr>
            </w:pPr>
          </w:p>
        </w:tc>
      </w:tr>
      <w:tr w:rsidR="00FE20D2" w:rsidRPr="00815C13" w14:paraId="09555D77" w14:textId="77777777" w:rsidTr="00EF21C9">
        <w:tc>
          <w:tcPr>
            <w:tcW w:w="3968" w:type="dxa"/>
            <w:tcBorders>
              <w:top w:val="single" w:sz="4" w:space="0" w:color="000000"/>
              <w:left w:val="single" w:sz="4" w:space="0" w:color="000000"/>
              <w:bottom w:val="single" w:sz="4" w:space="0" w:color="000000"/>
              <w:right w:val="single" w:sz="4" w:space="0" w:color="000000"/>
            </w:tcBorders>
            <w:shd w:val="clear" w:color="auto" w:fill="E5DFEC"/>
          </w:tcPr>
          <w:p w14:paraId="7CF86846" w14:textId="77777777" w:rsidR="00FE20D2" w:rsidRPr="00815C13" w:rsidRDefault="003321E9">
            <w:pPr>
              <w:spacing w:after="0"/>
              <w:rPr>
                <w:rFonts w:asciiTheme="minorHAnsi" w:hAnsiTheme="minorHAnsi" w:cs="Open Sans"/>
                <w:sz w:val="20"/>
                <w:szCs w:val="20"/>
              </w:rPr>
            </w:pPr>
            <w:r>
              <w:rPr>
                <w:rFonts w:asciiTheme="minorHAnsi" w:hAnsiTheme="minorHAnsi"/>
                <w:sz w:val="20"/>
              </w:rPr>
              <w:t>Podatki za stik</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14:paraId="60C53A2B" w14:textId="77777777" w:rsidR="00FE20D2" w:rsidRPr="00815C13" w:rsidRDefault="00FE20D2">
            <w:pPr>
              <w:spacing w:after="0"/>
              <w:rPr>
                <w:rFonts w:asciiTheme="minorHAnsi" w:hAnsiTheme="minorHAnsi" w:cs="Open Sans"/>
                <w:bCs/>
                <w:color w:val="548DD4"/>
                <w:sz w:val="20"/>
                <w:szCs w:val="20"/>
              </w:rPr>
            </w:pPr>
          </w:p>
        </w:tc>
      </w:tr>
      <w:tr w:rsidR="00AA3BE1" w:rsidRPr="00226143" w14:paraId="461E3EE8" w14:textId="77777777" w:rsidTr="00EF21C9">
        <w:tc>
          <w:tcPr>
            <w:tcW w:w="3968" w:type="dxa"/>
            <w:tcBorders>
              <w:top w:val="single" w:sz="4" w:space="0" w:color="000000"/>
              <w:left w:val="single" w:sz="4" w:space="0" w:color="000000"/>
              <w:bottom w:val="single" w:sz="4" w:space="0" w:color="000000"/>
              <w:right w:val="single" w:sz="4" w:space="0" w:color="000000"/>
            </w:tcBorders>
            <w:shd w:val="clear" w:color="auto" w:fill="E5DFEC"/>
          </w:tcPr>
          <w:p w14:paraId="2AEF498A" w14:textId="77777777" w:rsidR="00AA3BE1" w:rsidRPr="00815C13" w:rsidRDefault="00AA3BE1">
            <w:pPr>
              <w:spacing w:after="0"/>
              <w:rPr>
                <w:rFonts w:asciiTheme="minorHAnsi" w:hAnsiTheme="minorHAnsi" w:cs="Open Sans"/>
                <w:sz w:val="20"/>
                <w:szCs w:val="20"/>
              </w:rPr>
            </w:pPr>
            <w:r>
              <w:rPr>
                <w:rFonts w:asciiTheme="minorHAnsi" w:hAnsiTheme="minorHAnsi"/>
                <w:sz w:val="20"/>
              </w:rPr>
              <w:t>Število prebivalcev</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14:paraId="38E50C86" w14:textId="77777777" w:rsidR="00AA3BE1" w:rsidRPr="00EC2260" w:rsidRDefault="00AA3BE1" w:rsidP="00AA3BE1">
            <w:pPr>
              <w:spacing w:after="0"/>
              <w:rPr>
                <w:rFonts w:asciiTheme="minorHAnsi" w:eastAsia="Times New Roman" w:hAnsiTheme="minorHAnsi" w:cs="Open Sans"/>
                <w:i/>
                <w:color w:val="548DD4"/>
                <w:sz w:val="20"/>
                <w:szCs w:val="20"/>
              </w:rPr>
            </w:pPr>
            <w:r>
              <w:rPr>
                <w:rFonts w:asciiTheme="minorHAnsi" w:hAnsiTheme="minorHAnsi"/>
                <w:i/>
                <w:color w:val="548DD4"/>
                <w:sz w:val="20"/>
              </w:rPr>
              <w:t xml:space="preserve">Prijavitelji morajo navesti številke, ki jih navaja </w:t>
            </w:r>
            <w:r w:rsidRPr="001D2A56">
              <w:rPr>
                <w:rFonts w:asciiTheme="minorHAnsi" w:hAnsiTheme="minorHAnsi"/>
                <w:i/>
                <w:color w:val="548DD4"/>
                <w:sz w:val="20"/>
              </w:rPr>
              <w:t>Eurostat.</w:t>
            </w:r>
          </w:p>
        </w:tc>
      </w:tr>
      <w:tr w:rsidR="00AA3BE1" w:rsidRPr="00226143" w14:paraId="076708C6" w14:textId="77777777" w:rsidTr="00EF21C9">
        <w:tc>
          <w:tcPr>
            <w:tcW w:w="3968" w:type="dxa"/>
            <w:tcBorders>
              <w:top w:val="single" w:sz="4" w:space="0" w:color="000000"/>
              <w:left w:val="single" w:sz="4" w:space="0" w:color="000000"/>
              <w:bottom w:val="single" w:sz="4" w:space="0" w:color="000000"/>
              <w:right w:val="single" w:sz="4" w:space="0" w:color="000000"/>
            </w:tcBorders>
            <w:shd w:val="clear" w:color="auto" w:fill="E5DFEC"/>
          </w:tcPr>
          <w:p w14:paraId="11601609" w14:textId="77777777" w:rsidR="00AA3BE1" w:rsidRPr="00815C13" w:rsidRDefault="00AA3BE1" w:rsidP="007579DF">
            <w:pPr>
              <w:spacing w:after="0"/>
              <w:rPr>
                <w:rFonts w:asciiTheme="minorHAnsi" w:hAnsiTheme="minorHAnsi"/>
                <w:i/>
                <w:sz w:val="20"/>
                <w:szCs w:val="20"/>
              </w:rPr>
            </w:pPr>
            <w:r>
              <w:rPr>
                <w:rFonts w:asciiTheme="minorHAnsi" w:hAnsiTheme="minorHAnsi"/>
                <w:sz w:val="20"/>
              </w:rPr>
              <w:t>Zadevni oddelek(-ki)/enota(-e)/sektor(-ji)</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14:paraId="2E3A2340" w14:textId="77777777" w:rsidR="00AA3BE1" w:rsidRPr="00EC2260" w:rsidRDefault="003321E9" w:rsidP="00E723E6">
            <w:pPr>
              <w:spacing w:after="0"/>
              <w:rPr>
                <w:rFonts w:asciiTheme="minorHAnsi" w:eastAsia="Times New Roman" w:hAnsiTheme="minorHAnsi" w:cs="Open Sans"/>
                <w:i/>
                <w:color w:val="548DD4"/>
                <w:sz w:val="20"/>
                <w:szCs w:val="20"/>
              </w:rPr>
            </w:pPr>
            <w:r>
              <w:rPr>
                <w:rFonts w:asciiTheme="minorHAnsi" w:hAnsiTheme="minorHAnsi"/>
                <w:b/>
                <w:i/>
                <w:color w:val="548DD4"/>
                <w:sz w:val="20"/>
              </w:rPr>
              <w:t>[500 znakov]</w:t>
            </w:r>
            <w:r>
              <w:rPr>
                <w:rFonts w:asciiTheme="minorHAnsi" w:hAnsiTheme="minorHAnsi"/>
                <w:i/>
                <w:color w:val="548DD4"/>
                <w:sz w:val="20"/>
              </w:rPr>
              <w:t xml:space="preserve"> Tukaj navedite druge oddelke, enote in sektorje, ki bodo vključeni v izvajanje projekta. Za vsak oddelek/enoto/sektor navedite informacije o njihovih specifičnih vlogah v fazi izvajanja ter ime sodelujoče osebe in položaj, ki ga ima ta oseba ima v oddelku/enoti/sektorju.</w:t>
            </w:r>
          </w:p>
        </w:tc>
      </w:tr>
      <w:tr w:rsidR="00AA3BE1" w:rsidRPr="00226143" w14:paraId="4EDD074B" w14:textId="77777777" w:rsidTr="00EF21C9">
        <w:trPr>
          <w:trHeight w:val="277"/>
        </w:trPr>
        <w:tc>
          <w:tcPr>
            <w:tcW w:w="3968" w:type="dxa"/>
            <w:tcBorders>
              <w:top w:val="single" w:sz="4" w:space="0" w:color="000000"/>
              <w:left w:val="single" w:sz="4" w:space="0" w:color="000000"/>
              <w:bottom w:val="single" w:sz="4" w:space="0" w:color="000000"/>
              <w:right w:val="single" w:sz="4" w:space="0" w:color="000000"/>
            </w:tcBorders>
            <w:shd w:val="clear" w:color="auto" w:fill="E5DFEC"/>
          </w:tcPr>
          <w:p w14:paraId="16C84217" w14:textId="77777777" w:rsidR="00AA3BE1" w:rsidRPr="00815C13" w:rsidRDefault="00AA3BE1" w:rsidP="007579DF">
            <w:pPr>
              <w:spacing w:after="0"/>
              <w:rPr>
                <w:rFonts w:asciiTheme="minorHAnsi" w:hAnsiTheme="minorHAnsi"/>
                <w:color w:val="548DD4"/>
                <w:sz w:val="20"/>
                <w:szCs w:val="20"/>
              </w:rPr>
            </w:pPr>
            <w:r>
              <w:rPr>
                <w:rFonts w:asciiTheme="minorHAnsi" w:hAnsiTheme="minorHAnsi"/>
                <w:sz w:val="20"/>
              </w:rPr>
              <w:t>Oseba za stik in podatki za stik</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14:paraId="1B9C1BA3" w14:textId="77777777" w:rsidR="00AA3BE1" w:rsidRPr="00EC2260" w:rsidRDefault="00AA3BE1" w:rsidP="007579DF">
            <w:pPr>
              <w:spacing w:after="0"/>
              <w:rPr>
                <w:rFonts w:asciiTheme="minorHAnsi" w:eastAsia="Times New Roman" w:hAnsiTheme="minorHAnsi" w:cs="Open Sans"/>
                <w:i/>
                <w:color w:val="548DD4"/>
                <w:sz w:val="20"/>
                <w:szCs w:val="20"/>
              </w:rPr>
            </w:pPr>
            <w:r>
              <w:rPr>
                <w:rFonts w:asciiTheme="minorHAnsi" w:hAnsiTheme="minorHAnsi"/>
                <w:i/>
                <w:color w:val="548DD4"/>
                <w:sz w:val="20"/>
              </w:rPr>
              <w:t xml:space="preserve">Za osebo, ki bo opravljala vlogo vodje projekta, navedite ime, naziv in podatke za stik. Ta oseba bo v času izvajanja projekta glavna oseba za stik s stalnim sekretariatom. </w:t>
            </w:r>
          </w:p>
        </w:tc>
      </w:tr>
      <w:tr w:rsidR="00AA3BE1" w:rsidRPr="00815C13" w14:paraId="6589E1ED" w14:textId="77777777" w:rsidTr="00EF21C9">
        <w:tc>
          <w:tcPr>
            <w:tcW w:w="3968" w:type="dxa"/>
            <w:tcBorders>
              <w:top w:val="single" w:sz="4" w:space="0" w:color="000000"/>
              <w:left w:val="single" w:sz="4" w:space="0" w:color="000000"/>
              <w:bottom w:val="single" w:sz="4" w:space="0" w:color="000000"/>
              <w:right w:val="single" w:sz="4" w:space="0" w:color="000000"/>
            </w:tcBorders>
            <w:shd w:val="clear" w:color="auto" w:fill="E5DFEC"/>
          </w:tcPr>
          <w:p w14:paraId="106DA23D" w14:textId="77777777" w:rsidR="00AA3BE1" w:rsidRPr="00815C13" w:rsidRDefault="00AA3BE1" w:rsidP="00D23E46">
            <w:pPr>
              <w:spacing w:after="0"/>
              <w:rPr>
                <w:rFonts w:asciiTheme="minorHAnsi" w:hAnsiTheme="minorHAnsi"/>
                <w:color w:val="548DD4"/>
                <w:sz w:val="20"/>
                <w:szCs w:val="20"/>
              </w:rPr>
            </w:pPr>
            <w:r>
              <w:rPr>
                <w:rFonts w:asciiTheme="minorHAnsi" w:hAnsiTheme="minorHAnsi"/>
                <w:sz w:val="20"/>
              </w:rPr>
              <w:t>ID za DDV</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14:paraId="58F5B767" w14:textId="77777777" w:rsidR="00AA3BE1" w:rsidRPr="00EC2260" w:rsidRDefault="00AA3BE1" w:rsidP="00540335">
            <w:pPr>
              <w:spacing w:after="0"/>
              <w:rPr>
                <w:rFonts w:asciiTheme="minorHAnsi" w:eastAsia="Times New Roman" w:hAnsiTheme="minorHAnsi" w:cs="Open Sans"/>
                <w:i/>
                <w:color w:val="548DD4"/>
                <w:sz w:val="20"/>
                <w:szCs w:val="20"/>
              </w:rPr>
            </w:pPr>
          </w:p>
        </w:tc>
      </w:tr>
      <w:tr w:rsidR="00AA3BE1" w:rsidRPr="00226143" w14:paraId="67A3B142" w14:textId="77777777" w:rsidTr="00EF21C9">
        <w:tc>
          <w:tcPr>
            <w:tcW w:w="3968" w:type="dxa"/>
            <w:tcBorders>
              <w:top w:val="single" w:sz="4" w:space="0" w:color="000000"/>
              <w:left w:val="single" w:sz="4" w:space="0" w:color="000000"/>
              <w:bottom w:val="single" w:sz="4" w:space="0" w:color="000000"/>
              <w:right w:val="single" w:sz="4" w:space="0" w:color="000000"/>
            </w:tcBorders>
            <w:shd w:val="clear" w:color="auto" w:fill="E5DFEC"/>
          </w:tcPr>
          <w:p w14:paraId="75AD366F" w14:textId="77777777" w:rsidR="00AA3BE1" w:rsidRPr="00815C13" w:rsidRDefault="00AA3BE1" w:rsidP="0057237B">
            <w:pPr>
              <w:spacing w:after="0"/>
              <w:rPr>
                <w:rFonts w:asciiTheme="minorHAnsi" w:hAnsiTheme="minorHAnsi"/>
                <w:color w:val="548DD4"/>
                <w:sz w:val="20"/>
                <w:szCs w:val="20"/>
              </w:rPr>
            </w:pPr>
            <w:r>
              <w:rPr>
                <w:rFonts w:asciiTheme="minorHAnsi" w:hAnsiTheme="minorHAnsi"/>
                <w:sz w:val="20"/>
              </w:rPr>
              <w:t>Povračilo DDV</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14:paraId="110E2B66" w14:textId="275D7A9C" w:rsidR="00AA3BE1" w:rsidRPr="00EC2260" w:rsidRDefault="005E25B5" w:rsidP="0057237B">
            <w:pPr>
              <w:spacing w:after="0"/>
              <w:rPr>
                <w:rFonts w:asciiTheme="minorHAnsi" w:eastAsia="Times New Roman" w:hAnsiTheme="minorHAnsi" w:cs="Open Sans"/>
                <w:i/>
                <w:color w:val="548DD4"/>
                <w:sz w:val="20"/>
                <w:szCs w:val="20"/>
              </w:rPr>
            </w:pPr>
            <w:r>
              <w:rPr>
                <w:rFonts w:asciiTheme="minorHAnsi" w:hAnsiTheme="minorHAnsi"/>
                <w:i/>
                <w:color w:val="548DD4"/>
                <w:sz w:val="20"/>
              </w:rPr>
              <w:t xml:space="preserve">Spustni meni z možnostmi: </w:t>
            </w:r>
            <w:r w:rsidR="00AA3BE1">
              <w:rPr>
                <w:rFonts w:asciiTheme="minorHAnsi" w:hAnsiTheme="minorHAnsi"/>
                <w:i/>
                <w:color w:val="548DD4"/>
                <w:sz w:val="20"/>
              </w:rPr>
              <w:t>da, ne, delno</w:t>
            </w:r>
          </w:p>
        </w:tc>
      </w:tr>
      <w:tr w:rsidR="00AA3BE1" w:rsidRPr="00815C13" w14:paraId="38529CDB" w14:textId="77777777" w:rsidTr="00EF21C9">
        <w:tc>
          <w:tcPr>
            <w:tcW w:w="3968" w:type="dxa"/>
            <w:tcBorders>
              <w:top w:val="single" w:sz="4" w:space="0" w:color="000000"/>
              <w:left w:val="single" w:sz="4" w:space="0" w:color="000000"/>
              <w:bottom w:val="single" w:sz="4" w:space="0" w:color="000000"/>
              <w:right w:val="single" w:sz="4" w:space="0" w:color="000000"/>
            </w:tcBorders>
            <w:shd w:val="clear" w:color="auto" w:fill="E5DFEC"/>
          </w:tcPr>
          <w:p w14:paraId="0DD41C94" w14:textId="77777777" w:rsidR="00AA3BE1" w:rsidRPr="00815C13" w:rsidRDefault="00AA3BE1" w:rsidP="00921C0C">
            <w:pPr>
              <w:spacing w:after="0"/>
              <w:rPr>
                <w:rFonts w:asciiTheme="minorHAnsi" w:hAnsiTheme="minorHAnsi"/>
                <w:color w:val="548DD4"/>
                <w:sz w:val="20"/>
                <w:szCs w:val="20"/>
              </w:rPr>
            </w:pPr>
            <w:r>
              <w:rPr>
                <w:rFonts w:asciiTheme="minorHAnsi" w:hAnsiTheme="minorHAnsi"/>
                <w:sz w:val="20"/>
              </w:rPr>
              <w:t>Stroški za zaposlene so uveljavljeni na podlagi:</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14:paraId="1D5906F3" w14:textId="77777777" w:rsidR="00AA3BE1" w:rsidRPr="00EC2260" w:rsidRDefault="00AA3BE1" w:rsidP="00921C0C">
            <w:pPr>
              <w:spacing w:after="0"/>
              <w:rPr>
                <w:rFonts w:asciiTheme="minorHAnsi" w:eastAsia="Times New Roman" w:hAnsiTheme="minorHAnsi" w:cs="Open Sans"/>
                <w:i/>
                <w:color w:val="548DD4"/>
                <w:sz w:val="20"/>
                <w:szCs w:val="20"/>
              </w:rPr>
            </w:pPr>
            <w:r>
              <w:rPr>
                <w:rFonts w:asciiTheme="minorHAnsi" w:hAnsiTheme="minorHAnsi"/>
                <w:i/>
                <w:color w:val="548DD4"/>
                <w:sz w:val="20"/>
              </w:rPr>
              <w:t>Spustni meni:</w:t>
            </w:r>
          </w:p>
          <w:p w14:paraId="7B6C600E" w14:textId="77777777" w:rsidR="00AA3BE1" w:rsidRPr="00EC2260" w:rsidRDefault="00AA3BE1" w:rsidP="00921C0C">
            <w:pPr>
              <w:pStyle w:val="ListParagraph"/>
              <w:numPr>
                <w:ilvl w:val="0"/>
                <w:numId w:val="28"/>
              </w:numPr>
              <w:spacing w:after="0"/>
              <w:rPr>
                <w:rFonts w:asciiTheme="minorHAnsi" w:eastAsia="Times New Roman" w:hAnsiTheme="minorHAnsi" w:cs="Open Sans"/>
                <w:i/>
                <w:color w:val="548DD4"/>
                <w:sz w:val="20"/>
                <w:szCs w:val="20"/>
              </w:rPr>
            </w:pPr>
            <w:r>
              <w:rPr>
                <w:rFonts w:asciiTheme="minorHAnsi" w:hAnsiTheme="minorHAnsi"/>
                <w:i/>
                <w:color w:val="548DD4"/>
                <w:sz w:val="20"/>
              </w:rPr>
              <w:t>Pavšalni stroški (20 % vseh neposrednih stroškov, ki niso stroški za zaposlene)</w:t>
            </w:r>
          </w:p>
          <w:p w14:paraId="07ADF9BE" w14:textId="77777777" w:rsidR="00AA3BE1" w:rsidRPr="00EC2260" w:rsidRDefault="00AA3BE1" w:rsidP="00921C0C">
            <w:pPr>
              <w:pStyle w:val="ListParagraph"/>
              <w:numPr>
                <w:ilvl w:val="0"/>
                <w:numId w:val="28"/>
              </w:numPr>
              <w:spacing w:after="0"/>
              <w:rPr>
                <w:rFonts w:asciiTheme="minorHAnsi" w:eastAsia="Times New Roman" w:hAnsiTheme="minorHAnsi" w:cs="Open Sans"/>
                <w:i/>
                <w:color w:val="548DD4"/>
                <w:sz w:val="20"/>
                <w:szCs w:val="20"/>
              </w:rPr>
            </w:pPr>
            <w:r>
              <w:rPr>
                <w:rFonts w:asciiTheme="minorHAnsi" w:hAnsiTheme="minorHAnsi"/>
                <w:i/>
                <w:color w:val="548DD4"/>
                <w:sz w:val="20"/>
              </w:rPr>
              <w:t>Dejanski stroški</w:t>
            </w:r>
          </w:p>
        </w:tc>
      </w:tr>
      <w:tr w:rsidR="00AA3BE1" w:rsidRPr="00226143" w14:paraId="4DFAF687" w14:textId="77777777" w:rsidTr="00EF21C9">
        <w:tc>
          <w:tcPr>
            <w:tcW w:w="3968" w:type="dxa"/>
            <w:tcBorders>
              <w:top w:val="single" w:sz="4" w:space="0" w:color="000000"/>
              <w:left w:val="single" w:sz="4" w:space="0" w:color="000000"/>
              <w:bottom w:val="single" w:sz="4" w:space="0" w:color="000000"/>
              <w:right w:val="single" w:sz="4" w:space="0" w:color="000000"/>
            </w:tcBorders>
            <w:shd w:val="clear" w:color="auto" w:fill="E5DFEC"/>
          </w:tcPr>
          <w:p w14:paraId="54584530" w14:textId="77777777" w:rsidR="00AA3BE1" w:rsidRPr="00815C13" w:rsidRDefault="00AA3BE1" w:rsidP="00AA3BE1">
            <w:pPr>
              <w:spacing w:after="0"/>
              <w:rPr>
                <w:rFonts w:asciiTheme="minorHAnsi" w:hAnsiTheme="minorHAnsi"/>
                <w:color w:val="548DD4"/>
                <w:sz w:val="20"/>
                <w:szCs w:val="20"/>
              </w:rPr>
            </w:pPr>
            <w:r>
              <w:rPr>
                <w:rFonts w:asciiTheme="minorHAnsi" w:hAnsiTheme="minorHAnsi"/>
                <w:sz w:val="20"/>
              </w:rPr>
              <w:t>Kompetence in izkušnje v zvezi z izzivi, s katerimi se je treba spoprijeti.</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14:paraId="59633527" w14:textId="77777777" w:rsidR="00AA3BE1" w:rsidRPr="00EC2260" w:rsidRDefault="00AA3BE1" w:rsidP="00AA3BE1">
            <w:pPr>
              <w:spacing w:after="0"/>
              <w:rPr>
                <w:rFonts w:asciiTheme="minorHAnsi" w:eastAsia="Times New Roman" w:hAnsiTheme="minorHAnsi" w:cs="Open Sans"/>
                <w:i/>
                <w:color w:val="548DD4"/>
                <w:sz w:val="20"/>
                <w:szCs w:val="20"/>
              </w:rPr>
            </w:pPr>
            <w:r>
              <w:rPr>
                <w:rFonts w:asciiTheme="minorHAnsi" w:hAnsiTheme="minorHAnsi"/>
                <w:b/>
                <w:i/>
                <w:color w:val="548DD4"/>
                <w:sz w:val="20"/>
              </w:rPr>
              <w:t xml:space="preserve"> [500 znakov]</w:t>
            </w:r>
            <w:r>
              <w:rPr>
                <w:rFonts w:asciiTheme="minorHAnsi" w:hAnsiTheme="minorHAnsi"/>
                <w:i/>
                <w:color w:val="548DD4"/>
                <w:sz w:val="20"/>
              </w:rPr>
              <w:t xml:space="preserve"> Opišite glavne pravne in operativne kompetence ter izkušnje organizacije v zvezi z izzivi, s katerimi se je treba spoprijeti, in v zvezi s predlaganim projektom. Dokažite, da je organizacija, ki se prijavlja, najboljša kandidatka za izvajanje projekta.</w:t>
            </w:r>
          </w:p>
        </w:tc>
      </w:tr>
      <w:tr w:rsidR="00AA3BE1" w:rsidRPr="00226143" w14:paraId="6796442B" w14:textId="77777777" w:rsidTr="00EF21C9">
        <w:tc>
          <w:tcPr>
            <w:tcW w:w="3968" w:type="dxa"/>
            <w:tcBorders>
              <w:top w:val="single" w:sz="4" w:space="0" w:color="000000"/>
              <w:left w:val="single" w:sz="4" w:space="0" w:color="000000"/>
              <w:bottom w:val="single" w:sz="4" w:space="0" w:color="000000"/>
              <w:right w:val="single" w:sz="4" w:space="0" w:color="000000"/>
            </w:tcBorders>
            <w:shd w:val="clear" w:color="auto" w:fill="E5DFEC"/>
          </w:tcPr>
          <w:p w14:paraId="2FD07F52" w14:textId="77777777" w:rsidR="00AA3BE1" w:rsidRPr="00815C13" w:rsidRDefault="00AA3BE1" w:rsidP="00AA3BE1">
            <w:pPr>
              <w:spacing w:after="0"/>
              <w:rPr>
                <w:rFonts w:asciiTheme="minorHAnsi" w:hAnsiTheme="minorHAnsi" w:cs="Open Sans"/>
                <w:bCs/>
                <w:color w:val="548DD4"/>
                <w:sz w:val="20"/>
                <w:szCs w:val="20"/>
              </w:rPr>
            </w:pPr>
            <w:r>
              <w:rPr>
                <w:rFonts w:asciiTheme="minorHAnsi" w:hAnsiTheme="minorHAnsi"/>
                <w:sz w:val="20"/>
              </w:rPr>
              <w:t>Izkušnje pri sodelovanju in/ali vodenju projektov, ki jih sofinancira EU, ali drugih mednarodnih projektov.</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14:paraId="6CB1444E" w14:textId="77777777" w:rsidR="00AA3BE1" w:rsidRPr="00EC2260" w:rsidRDefault="00AA3BE1" w:rsidP="00150E34">
            <w:pPr>
              <w:spacing w:after="0"/>
              <w:rPr>
                <w:rFonts w:asciiTheme="minorHAnsi" w:eastAsia="Times New Roman" w:hAnsiTheme="minorHAnsi" w:cs="Open Sans"/>
                <w:i/>
                <w:color w:val="548DD4"/>
                <w:sz w:val="20"/>
                <w:szCs w:val="20"/>
              </w:rPr>
            </w:pPr>
            <w:r>
              <w:rPr>
                <w:rFonts w:asciiTheme="minorHAnsi" w:hAnsiTheme="minorHAnsi"/>
                <w:b/>
                <w:i/>
                <w:color w:val="548DD4"/>
                <w:sz w:val="20"/>
              </w:rPr>
              <w:t>[500 znakov]</w:t>
            </w:r>
            <w:r>
              <w:rPr>
                <w:rFonts w:asciiTheme="minorHAnsi" w:hAnsiTheme="minorHAnsi"/>
                <w:i/>
                <w:color w:val="548DD4"/>
                <w:sz w:val="20"/>
              </w:rPr>
              <w:t xml:space="preserve"> Če je ustrezno, opišite poglavitne izkušnje organizacije pri sodelovanju in/ali vodenju projektov, ki jih sofinancira EU, ali drugih mednarodnih projektov.</w:t>
            </w:r>
          </w:p>
        </w:tc>
      </w:tr>
    </w:tbl>
    <w:p w14:paraId="0AC20BC0" w14:textId="77777777" w:rsidR="00062845" w:rsidRDefault="00062845">
      <w:pPr>
        <w:spacing w:after="0" w:line="100" w:lineRule="atLeast"/>
        <w:rPr>
          <w:rFonts w:asciiTheme="minorHAnsi" w:hAnsiTheme="minorHAnsi" w:cs="Open Sans"/>
          <w:b/>
          <w:sz w:val="20"/>
          <w:szCs w:val="20"/>
        </w:rPr>
      </w:pPr>
      <w:r>
        <w:rPr>
          <w:rFonts w:asciiTheme="minorHAnsi" w:hAnsiTheme="minorHAnsi"/>
          <w:b/>
          <w:sz w:val="20"/>
        </w:rPr>
        <w:lastRenderedPageBreak/>
        <w:t xml:space="preserve">Pregled proračuna za organ za urbani razvoj </w:t>
      </w:r>
    </w:p>
    <w:p w14:paraId="51498E54" w14:textId="77777777" w:rsidR="00B95489" w:rsidRDefault="00B95489" w:rsidP="00B95489">
      <w:pPr>
        <w:spacing w:after="0"/>
        <w:rPr>
          <w:rFonts w:asciiTheme="minorHAnsi" w:eastAsia="Times New Roman" w:hAnsiTheme="minorHAnsi" w:cs="Open Sans"/>
          <w:i/>
          <w:color w:val="548DD4"/>
          <w:sz w:val="20"/>
          <w:szCs w:val="20"/>
        </w:rPr>
      </w:pPr>
      <w:r>
        <w:rPr>
          <w:rFonts w:asciiTheme="minorHAnsi" w:hAnsiTheme="minorHAnsi"/>
          <w:i/>
          <w:color w:val="548DD4"/>
          <w:sz w:val="20"/>
        </w:rPr>
        <w:t>Preglednica je samodejno ustvarjena iz delovnega načrta.</w:t>
      </w:r>
    </w:p>
    <w:tbl>
      <w:tblPr>
        <w:tblStyle w:val="TableGrid"/>
        <w:tblW w:w="0" w:type="auto"/>
        <w:tblInd w:w="137" w:type="dxa"/>
        <w:tblLook w:val="04A0" w:firstRow="1" w:lastRow="0" w:firstColumn="1" w:lastColumn="0" w:noHBand="0" w:noVBand="1"/>
      </w:tblPr>
      <w:tblGrid>
        <w:gridCol w:w="3969"/>
        <w:gridCol w:w="1985"/>
      </w:tblGrid>
      <w:tr w:rsidR="00B95489" w:rsidRPr="00B95489" w14:paraId="6F48508C" w14:textId="77777777" w:rsidTr="00B95489">
        <w:tc>
          <w:tcPr>
            <w:tcW w:w="3969" w:type="dxa"/>
            <w:shd w:val="clear" w:color="auto" w:fill="E5DFEC" w:themeFill="accent4" w:themeFillTint="33"/>
          </w:tcPr>
          <w:p w14:paraId="0DE61498" w14:textId="77777777" w:rsidR="00B95489" w:rsidRPr="00B95489" w:rsidRDefault="00B95489">
            <w:pPr>
              <w:spacing w:after="0" w:line="100" w:lineRule="atLeast"/>
              <w:rPr>
                <w:rFonts w:asciiTheme="minorHAnsi" w:hAnsiTheme="minorHAnsi" w:cs="Open Sans"/>
                <w:b/>
                <w:sz w:val="20"/>
                <w:szCs w:val="20"/>
              </w:rPr>
            </w:pPr>
            <w:r>
              <w:rPr>
                <w:rFonts w:asciiTheme="minorHAnsi" w:hAnsiTheme="minorHAnsi"/>
                <w:b/>
                <w:sz w:val="20"/>
              </w:rPr>
              <w:t>Proračunske postavke</w:t>
            </w:r>
          </w:p>
        </w:tc>
        <w:tc>
          <w:tcPr>
            <w:tcW w:w="1985" w:type="dxa"/>
            <w:shd w:val="clear" w:color="auto" w:fill="E5DFEC" w:themeFill="accent4" w:themeFillTint="33"/>
          </w:tcPr>
          <w:p w14:paraId="4EB0CA28" w14:textId="77777777" w:rsidR="00B95489" w:rsidRPr="00B95489" w:rsidRDefault="00B95489">
            <w:pPr>
              <w:spacing w:after="0" w:line="100" w:lineRule="atLeast"/>
              <w:rPr>
                <w:rFonts w:asciiTheme="minorHAnsi" w:hAnsiTheme="minorHAnsi" w:cs="Open Sans"/>
                <w:b/>
                <w:sz w:val="20"/>
                <w:szCs w:val="20"/>
              </w:rPr>
            </w:pPr>
            <w:r>
              <w:rPr>
                <w:rFonts w:asciiTheme="minorHAnsi" w:hAnsiTheme="minorHAnsi"/>
                <w:b/>
                <w:sz w:val="20"/>
              </w:rPr>
              <w:t>Skupaj EUR</w:t>
            </w:r>
          </w:p>
        </w:tc>
      </w:tr>
      <w:tr w:rsidR="00B95489" w:rsidRPr="00B95489" w14:paraId="50C01337" w14:textId="77777777" w:rsidTr="00B95489">
        <w:tc>
          <w:tcPr>
            <w:tcW w:w="3969" w:type="dxa"/>
          </w:tcPr>
          <w:p w14:paraId="4446F9E7" w14:textId="77777777" w:rsidR="00B95489" w:rsidRPr="00B95489" w:rsidRDefault="00B95489">
            <w:pPr>
              <w:spacing w:after="0" w:line="100" w:lineRule="atLeast"/>
              <w:rPr>
                <w:rFonts w:asciiTheme="minorHAnsi" w:hAnsiTheme="minorHAnsi" w:cs="Open Sans"/>
                <w:sz w:val="20"/>
                <w:szCs w:val="20"/>
              </w:rPr>
            </w:pPr>
            <w:r>
              <w:rPr>
                <w:rFonts w:asciiTheme="minorHAnsi" w:hAnsiTheme="minorHAnsi"/>
                <w:sz w:val="20"/>
              </w:rPr>
              <w:t>Zaposleni</w:t>
            </w:r>
          </w:p>
        </w:tc>
        <w:tc>
          <w:tcPr>
            <w:tcW w:w="1985" w:type="dxa"/>
          </w:tcPr>
          <w:p w14:paraId="71EDF43F" w14:textId="77777777" w:rsidR="00B95489" w:rsidRPr="00B95489" w:rsidRDefault="00B95489">
            <w:pPr>
              <w:spacing w:after="0" w:line="100" w:lineRule="atLeast"/>
              <w:rPr>
                <w:rFonts w:asciiTheme="minorHAnsi" w:hAnsiTheme="minorHAnsi" w:cs="Open Sans"/>
                <w:sz w:val="20"/>
                <w:szCs w:val="20"/>
              </w:rPr>
            </w:pPr>
          </w:p>
        </w:tc>
      </w:tr>
      <w:tr w:rsidR="00B95489" w:rsidRPr="00B95489" w14:paraId="7A759BE8" w14:textId="77777777" w:rsidTr="00B95489">
        <w:tc>
          <w:tcPr>
            <w:tcW w:w="3969" w:type="dxa"/>
          </w:tcPr>
          <w:p w14:paraId="73AE0868" w14:textId="77777777" w:rsidR="00B95489" w:rsidRPr="00B95489" w:rsidRDefault="00B95489" w:rsidP="00B95489">
            <w:pPr>
              <w:spacing w:after="0" w:line="100" w:lineRule="atLeast"/>
              <w:rPr>
                <w:rFonts w:asciiTheme="minorHAnsi" w:hAnsiTheme="minorHAnsi" w:cs="Open Sans"/>
                <w:sz w:val="20"/>
                <w:szCs w:val="20"/>
              </w:rPr>
            </w:pPr>
            <w:r>
              <w:rPr>
                <w:rFonts w:asciiTheme="minorHAnsi" w:hAnsiTheme="minorHAnsi"/>
                <w:sz w:val="20"/>
              </w:rPr>
              <w:t>Sedež in uprava</w:t>
            </w:r>
          </w:p>
        </w:tc>
        <w:tc>
          <w:tcPr>
            <w:tcW w:w="1985" w:type="dxa"/>
          </w:tcPr>
          <w:p w14:paraId="76857F67" w14:textId="77777777" w:rsidR="00B95489" w:rsidRPr="00B95489" w:rsidRDefault="00B95489">
            <w:pPr>
              <w:spacing w:after="0" w:line="100" w:lineRule="atLeast"/>
              <w:rPr>
                <w:rFonts w:asciiTheme="minorHAnsi" w:hAnsiTheme="minorHAnsi" w:cs="Open Sans"/>
                <w:sz w:val="20"/>
                <w:szCs w:val="20"/>
              </w:rPr>
            </w:pPr>
          </w:p>
        </w:tc>
      </w:tr>
      <w:tr w:rsidR="00B95489" w:rsidRPr="00B95489" w14:paraId="6952739C" w14:textId="77777777" w:rsidTr="00B95489">
        <w:tc>
          <w:tcPr>
            <w:tcW w:w="3969" w:type="dxa"/>
          </w:tcPr>
          <w:p w14:paraId="0CEB1F7A" w14:textId="77777777" w:rsidR="00B95489" w:rsidRPr="00B95489" w:rsidRDefault="00B95489">
            <w:pPr>
              <w:spacing w:after="0" w:line="100" w:lineRule="atLeast"/>
              <w:rPr>
                <w:rFonts w:asciiTheme="minorHAnsi" w:hAnsiTheme="minorHAnsi" w:cs="Open Sans"/>
                <w:sz w:val="20"/>
                <w:szCs w:val="20"/>
              </w:rPr>
            </w:pPr>
            <w:r>
              <w:rPr>
                <w:rFonts w:asciiTheme="minorHAnsi" w:hAnsiTheme="minorHAnsi"/>
                <w:sz w:val="20"/>
              </w:rPr>
              <w:t>Potni stroški in nastanitev</w:t>
            </w:r>
          </w:p>
        </w:tc>
        <w:tc>
          <w:tcPr>
            <w:tcW w:w="1985" w:type="dxa"/>
          </w:tcPr>
          <w:p w14:paraId="3323391A" w14:textId="77777777" w:rsidR="00B95489" w:rsidRPr="00B95489" w:rsidRDefault="00B95489">
            <w:pPr>
              <w:spacing w:after="0" w:line="100" w:lineRule="atLeast"/>
              <w:rPr>
                <w:rFonts w:asciiTheme="minorHAnsi" w:hAnsiTheme="minorHAnsi" w:cs="Open Sans"/>
                <w:sz w:val="20"/>
                <w:szCs w:val="20"/>
              </w:rPr>
            </w:pPr>
          </w:p>
        </w:tc>
      </w:tr>
      <w:tr w:rsidR="00B95489" w:rsidRPr="00B95489" w14:paraId="761EB733" w14:textId="77777777" w:rsidTr="00B95489">
        <w:tc>
          <w:tcPr>
            <w:tcW w:w="3969" w:type="dxa"/>
          </w:tcPr>
          <w:p w14:paraId="1B2A075C" w14:textId="77777777" w:rsidR="00B95489" w:rsidRPr="00B95489" w:rsidRDefault="00B95489">
            <w:pPr>
              <w:spacing w:after="0" w:line="100" w:lineRule="atLeast"/>
              <w:rPr>
                <w:rFonts w:asciiTheme="minorHAnsi" w:hAnsiTheme="minorHAnsi" w:cs="Open Sans"/>
                <w:sz w:val="20"/>
                <w:szCs w:val="20"/>
              </w:rPr>
            </w:pPr>
            <w:r>
              <w:rPr>
                <w:rFonts w:asciiTheme="minorHAnsi" w:hAnsiTheme="minorHAnsi"/>
                <w:sz w:val="20"/>
              </w:rPr>
              <w:t>Zunanji strokovni sodelavci in storitve</w:t>
            </w:r>
          </w:p>
        </w:tc>
        <w:tc>
          <w:tcPr>
            <w:tcW w:w="1985" w:type="dxa"/>
          </w:tcPr>
          <w:p w14:paraId="3669062D" w14:textId="77777777" w:rsidR="00B95489" w:rsidRPr="00B95489" w:rsidRDefault="00B95489">
            <w:pPr>
              <w:spacing w:after="0" w:line="100" w:lineRule="atLeast"/>
              <w:rPr>
                <w:rFonts w:asciiTheme="minorHAnsi" w:hAnsiTheme="minorHAnsi" w:cs="Open Sans"/>
                <w:sz w:val="20"/>
                <w:szCs w:val="20"/>
              </w:rPr>
            </w:pPr>
          </w:p>
        </w:tc>
      </w:tr>
      <w:tr w:rsidR="00B95489" w:rsidRPr="00B95489" w14:paraId="3593B1BA" w14:textId="77777777" w:rsidTr="00B95489">
        <w:tc>
          <w:tcPr>
            <w:tcW w:w="3969" w:type="dxa"/>
          </w:tcPr>
          <w:p w14:paraId="13670AFA" w14:textId="77777777" w:rsidR="00B95489" w:rsidRPr="00B95489" w:rsidRDefault="00B95489">
            <w:pPr>
              <w:spacing w:after="0" w:line="100" w:lineRule="atLeast"/>
              <w:rPr>
                <w:rFonts w:asciiTheme="minorHAnsi" w:hAnsiTheme="minorHAnsi" w:cs="Open Sans"/>
                <w:sz w:val="20"/>
                <w:szCs w:val="20"/>
              </w:rPr>
            </w:pPr>
            <w:r>
              <w:rPr>
                <w:rFonts w:asciiTheme="minorHAnsi" w:hAnsiTheme="minorHAnsi"/>
                <w:sz w:val="20"/>
              </w:rPr>
              <w:t>Oprema</w:t>
            </w:r>
          </w:p>
        </w:tc>
        <w:tc>
          <w:tcPr>
            <w:tcW w:w="1985" w:type="dxa"/>
          </w:tcPr>
          <w:p w14:paraId="731CDE93" w14:textId="77777777" w:rsidR="00B95489" w:rsidRPr="00B95489" w:rsidRDefault="00B95489">
            <w:pPr>
              <w:spacing w:after="0" w:line="100" w:lineRule="atLeast"/>
              <w:rPr>
                <w:rFonts w:asciiTheme="minorHAnsi" w:hAnsiTheme="minorHAnsi" w:cs="Open Sans"/>
                <w:sz w:val="20"/>
                <w:szCs w:val="20"/>
              </w:rPr>
            </w:pPr>
          </w:p>
        </w:tc>
      </w:tr>
      <w:tr w:rsidR="00B95489" w:rsidRPr="00B95489" w14:paraId="2E63C6B6" w14:textId="77777777" w:rsidTr="00B95489">
        <w:tc>
          <w:tcPr>
            <w:tcW w:w="3969" w:type="dxa"/>
          </w:tcPr>
          <w:p w14:paraId="7E15FE04" w14:textId="77777777" w:rsidR="00B95489" w:rsidRPr="00B95489" w:rsidRDefault="00B95489">
            <w:pPr>
              <w:spacing w:after="0" w:line="100" w:lineRule="atLeast"/>
              <w:rPr>
                <w:rFonts w:asciiTheme="minorHAnsi" w:hAnsiTheme="minorHAnsi" w:cs="Open Sans"/>
                <w:sz w:val="20"/>
                <w:szCs w:val="20"/>
              </w:rPr>
            </w:pPr>
            <w:r>
              <w:rPr>
                <w:rFonts w:asciiTheme="minorHAnsi" w:hAnsiTheme="minorHAnsi"/>
                <w:sz w:val="20"/>
              </w:rPr>
              <w:t>Infrastrukturna in gradbena dela</w:t>
            </w:r>
          </w:p>
        </w:tc>
        <w:tc>
          <w:tcPr>
            <w:tcW w:w="1985" w:type="dxa"/>
          </w:tcPr>
          <w:p w14:paraId="2CBECA4D" w14:textId="77777777" w:rsidR="00B95489" w:rsidRPr="00B95489" w:rsidRDefault="00B95489">
            <w:pPr>
              <w:spacing w:after="0" w:line="100" w:lineRule="atLeast"/>
              <w:rPr>
                <w:rFonts w:asciiTheme="minorHAnsi" w:hAnsiTheme="minorHAnsi" w:cs="Open Sans"/>
                <w:sz w:val="20"/>
                <w:szCs w:val="20"/>
              </w:rPr>
            </w:pPr>
          </w:p>
        </w:tc>
      </w:tr>
      <w:tr w:rsidR="00B95489" w:rsidRPr="00B95489" w14:paraId="22AE5B19" w14:textId="77777777" w:rsidTr="00B95489">
        <w:tc>
          <w:tcPr>
            <w:tcW w:w="3969" w:type="dxa"/>
          </w:tcPr>
          <w:p w14:paraId="44CB0CAF" w14:textId="77777777" w:rsidR="00B95489" w:rsidRPr="00B95489" w:rsidRDefault="00B95489">
            <w:pPr>
              <w:spacing w:after="0" w:line="100" w:lineRule="atLeast"/>
              <w:rPr>
                <w:rFonts w:asciiTheme="minorHAnsi" w:hAnsiTheme="minorHAnsi" w:cs="Open Sans"/>
                <w:sz w:val="20"/>
                <w:szCs w:val="20"/>
              </w:rPr>
            </w:pPr>
            <w:r>
              <w:rPr>
                <w:rFonts w:asciiTheme="minorHAnsi" w:hAnsiTheme="minorHAnsi"/>
                <w:sz w:val="20"/>
              </w:rPr>
              <w:t>Vmesni seštevek</w:t>
            </w:r>
          </w:p>
        </w:tc>
        <w:tc>
          <w:tcPr>
            <w:tcW w:w="1985" w:type="dxa"/>
          </w:tcPr>
          <w:p w14:paraId="3CB263E0" w14:textId="77777777" w:rsidR="00B95489" w:rsidRPr="00B95489" w:rsidRDefault="00B95489">
            <w:pPr>
              <w:spacing w:after="0" w:line="100" w:lineRule="atLeast"/>
              <w:rPr>
                <w:rFonts w:asciiTheme="minorHAnsi" w:hAnsiTheme="minorHAnsi" w:cs="Open Sans"/>
                <w:sz w:val="20"/>
                <w:szCs w:val="20"/>
              </w:rPr>
            </w:pPr>
          </w:p>
        </w:tc>
      </w:tr>
      <w:tr w:rsidR="00B95489" w:rsidRPr="00B95489" w14:paraId="0E535B6A" w14:textId="77777777" w:rsidTr="00B95489">
        <w:tc>
          <w:tcPr>
            <w:tcW w:w="3969" w:type="dxa"/>
          </w:tcPr>
          <w:p w14:paraId="15E995F1" w14:textId="77777777" w:rsidR="00B95489" w:rsidRPr="00B95489" w:rsidRDefault="00B95489">
            <w:pPr>
              <w:spacing w:after="0" w:line="100" w:lineRule="atLeast"/>
              <w:rPr>
                <w:rFonts w:asciiTheme="minorHAnsi" w:hAnsiTheme="minorHAnsi" w:cs="Open Sans"/>
                <w:sz w:val="20"/>
                <w:szCs w:val="20"/>
              </w:rPr>
            </w:pPr>
            <w:r>
              <w:rPr>
                <w:rFonts w:asciiTheme="minorHAnsi" w:hAnsiTheme="minorHAnsi"/>
                <w:sz w:val="20"/>
              </w:rPr>
              <w:t>Prihodki</w:t>
            </w:r>
          </w:p>
        </w:tc>
        <w:tc>
          <w:tcPr>
            <w:tcW w:w="1985" w:type="dxa"/>
          </w:tcPr>
          <w:p w14:paraId="3D29F972" w14:textId="77777777" w:rsidR="00B95489" w:rsidRPr="00B95489" w:rsidRDefault="00B95489">
            <w:pPr>
              <w:spacing w:after="0" w:line="100" w:lineRule="atLeast"/>
              <w:rPr>
                <w:rFonts w:asciiTheme="minorHAnsi" w:hAnsiTheme="minorHAnsi" w:cs="Open Sans"/>
                <w:sz w:val="20"/>
                <w:szCs w:val="20"/>
              </w:rPr>
            </w:pPr>
          </w:p>
        </w:tc>
      </w:tr>
      <w:tr w:rsidR="00B95489" w:rsidRPr="00B95489" w14:paraId="6C8700F1" w14:textId="77777777" w:rsidTr="00B95489">
        <w:tc>
          <w:tcPr>
            <w:tcW w:w="3969" w:type="dxa"/>
          </w:tcPr>
          <w:p w14:paraId="2EE6B28C" w14:textId="77777777" w:rsidR="00B95489" w:rsidRPr="00B95489" w:rsidRDefault="00B95489">
            <w:pPr>
              <w:spacing w:after="0" w:line="100" w:lineRule="atLeast"/>
              <w:rPr>
                <w:rFonts w:asciiTheme="minorHAnsi" w:hAnsiTheme="minorHAnsi" w:cs="Open Sans"/>
                <w:sz w:val="20"/>
                <w:szCs w:val="20"/>
              </w:rPr>
            </w:pPr>
            <w:r>
              <w:rPr>
                <w:rFonts w:asciiTheme="minorHAnsi" w:hAnsiTheme="minorHAnsi"/>
                <w:sz w:val="20"/>
              </w:rPr>
              <w:t>Skupaj EUR</w:t>
            </w:r>
          </w:p>
        </w:tc>
        <w:tc>
          <w:tcPr>
            <w:tcW w:w="1985" w:type="dxa"/>
          </w:tcPr>
          <w:p w14:paraId="635C71CF" w14:textId="77777777" w:rsidR="00B95489" w:rsidRPr="00B95489" w:rsidRDefault="00B95489">
            <w:pPr>
              <w:spacing w:after="0" w:line="100" w:lineRule="atLeast"/>
              <w:rPr>
                <w:rFonts w:asciiTheme="minorHAnsi" w:hAnsiTheme="minorHAnsi" w:cs="Open Sans"/>
                <w:sz w:val="20"/>
                <w:szCs w:val="20"/>
              </w:rPr>
            </w:pPr>
          </w:p>
        </w:tc>
      </w:tr>
    </w:tbl>
    <w:p w14:paraId="123C093A" w14:textId="77777777" w:rsidR="00B95489" w:rsidRPr="00B95489" w:rsidRDefault="00B95489">
      <w:pPr>
        <w:spacing w:after="0" w:line="100" w:lineRule="atLeast"/>
        <w:rPr>
          <w:rFonts w:asciiTheme="minorHAnsi" w:hAnsiTheme="minorHAnsi" w:cs="Open Sans"/>
          <w:sz w:val="20"/>
          <w:szCs w:val="20"/>
        </w:rPr>
      </w:pPr>
    </w:p>
    <w:p w14:paraId="243AAA4C" w14:textId="77777777" w:rsidR="003321E9" w:rsidRDefault="00E95F1C">
      <w:pPr>
        <w:spacing w:after="0" w:line="100" w:lineRule="atLeast"/>
        <w:rPr>
          <w:rFonts w:asciiTheme="minorHAnsi" w:hAnsiTheme="minorHAnsi" w:cs="Open Sans"/>
          <w:b/>
          <w:sz w:val="20"/>
          <w:szCs w:val="20"/>
        </w:rPr>
      </w:pPr>
      <w:r>
        <w:rPr>
          <w:rFonts w:asciiTheme="minorHAnsi" w:hAnsiTheme="minorHAnsi"/>
          <w:b/>
          <w:sz w:val="20"/>
        </w:rPr>
        <w:t>Vir(-i) prispevkov:</w:t>
      </w:r>
    </w:p>
    <w:p w14:paraId="79A3F03C" w14:textId="77777777" w:rsidR="00E95F1C" w:rsidRPr="00E95F1C" w:rsidRDefault="00B95489" w:rsidP="00B95489">
      <w:pPr>
        <w:spacing w:after="0"/>
        <w:rPr>
          <w:rFonts w:asciiTheme="minorHAnsi" w:hAnsiTheme="minorHAnsi" w:cs="Open Sans"/>
          <w:b/>
          <w:sz w:val="20"/>
          <w:szCs w:val="20"/>
        </w:rPr>
      </w:pPr>
      <w:r>
        <w:rPr>
          <w:rFonts w:asciiTheme="minorHAnsi" w:hAnsiTheme="minorHAnsi"/>
          <w:i/>
          <w:color w:val="548DD4"/>
          <w:sz w:val="20"/>
        </w:rPr>
        <w:t>Preglednica je samodejno ustvarjena iz delovnega načrta.</w:t>
      </w:r>
    </w:p>
    <w:tbl>
      <w:tblPr>
        <w:tblStyle w:val="TableGrid"/>
        <w:tblW w:w="9243" w:type="dxa"/>
        <w:tblInd w:w="108" w:type="dxa"/>
        <w:tblLook w:val="04A0" w:firstRow="1" w:lastRow="0" w:firstColumn="1" w:lastColumn="0" w:noHBand="0" w:noVBand="1"/>
      </w:tblPr>
      <w:tblGrid>
        <w:gridCol w:w="2912"/>
        <w:gridCol w:w="3021"/>
        <w:gridCol w:w="3310"/>
      </w:tblGrid>
      <w:tr w:rsidR="00E95F1C" w14:paraId="079AC293" w14:textId="77777777" w:rsidTr="008A0C96">
        <w:tc>
          <w:tcPr>
            <w:tcW w:w="2912" w:type="dxa"/>
            <w:shd w:val="clear" w:color="auto" w:fill="E5DFEC" w:themeFill="accent4" w:themeFillTint="33"/>
          </w:tcPr>
          <w:p w14:paraId="21442AB4" w14:textId="77777777" w:rsidR="00E95F1C" w:rsidRDefault="00E95F1C">
            <w:pPr>
              <w:spacing w:after="0" w:line="100" w:lineRule="atLeast"/>
              <w:rPr>
                <w:rFonts w:asciiTheme="minorHAnsi" w:hAnsiTheme="minorHAnsi" w:cs="Open Sans"/>
                <w:sz w:val="20"/>
                <w:szCs w:val="20"/>
              </w:rPr>
            </w:pPr>
            <w:r>
              <w:rPr>
                <w:rFonts w:asciiTheme="minorHAnsi" w:hAnsiTheme="minorHAnsi"/>
                <w:sz w:val="20"/>
              </w:rPr>
              <w:t>Vir</w:t>
            </w:r>
          </w:p>
        </w:tc>
        <w:tc>
          <w:tcPr>
            <w:tcW w:w="3021" w:type="dxa"/>
            <w:shd w:val="clear" w:color="auto" w:fill="E5DFEC" w:themeFill="accent4" w:themeFillTint="33"/>
          </w:tcPr>
          <w:p w14:paraId="4F270D70" w14:textId="77777777" w:rsidR="00E95F1C" w:rsidRDefault="00E95F1C">
            <w:pPr>
              <w:spacing w:after="0" w:line="100" w:lineRule="atLeast"/>
              <w:rPr>
                <w:rFonts w:asciiTheme="minorHAnsi" w:hAnsiTheme="minorHAnsi" w:cs="Open Sans"/>
                <w:sz w:val="20"/>
                <w:szCs w:val="20"/>
              </w:rPr>
            </w:pPr>
            <w:r>
              <w:rPr>
                <w:rFonts w:asciiTheme="minorHAnsi" w:hAnsiTheme="minorHAnsi"/>
                <w:sz w:val="20"/>
              </w:rPr>
              <w:t>Denarna sredstva</w:t>
            </w:r>
          </w:p>
        </w:tc>
        <w:tc>
          <w:tcPr>
            <w:tcW w:w="3310" w:type="dxa"/>
            <w:shd w:val="clear" w:color="auto" w:fill="E5DFEC" w:themeFill="accent4" w:themeFillTint="33"/>
          </w:tcPr>
          <w:p w14:paraId="283B578F" w14:textId="77777777" w:rsidR="00E95F1C" w:rsidRDefault="00E95F1C" w:rsidP="00E95F1C">
            <w:pPr>
              <w:spacing w:after="0" w:line="100" w:lineRule="atLeast"/>
              <w:rPr>
                <w:rFonts w:asciiTheme="minorHAnsi" w:hAnsiTheme="minorHAnsi" w:cs="Open Sans"/>
                <w:sz w:val="20"/>
                <w:szCs w:val="20"/>
              </w:rPr>
            </w:pPr>
            <w:r>
              <w:rPr>
                <w:rFonts w:asciiTheme="minorHAnsi" w:hAnsiTheme="minorHAnsi"/>
                <w:sz w:val="20"/>
              </w:rPr>
              <w:t>Stvarna sredstva</w:t>
            </w:r>
          </w:p>
        </w:tc>
      </w:tr>
      <w:tr w:rsidR="00E95F1C" w14:paraId="331CFAF2" w14:textId="77777777" w:rsidTr="008A0C96">
        <w:tc>
          <w:tcPr>
            <w:tcW w:w="2912" w:type="dxa"/>
          </w:tcPr>
          <w:p w14:paraId="572728AA" w14:textId="77777777" w:rsidR="00E95F1C" w:rsidRDefault="00E95F1C">
            <w:pPr>
              <w:spacing w:after="0" w:line="100" w:lineRule="atLeast"/>
              <w:rPr>
                <w:rFonts w:asciiTheme="minorHAnsi" w:hAnsiTheme="minorHAnsi" w:cs="Open Sans"/>
                <w:sz w:val="20"/>
                <w:szCs w:val="20"/>
              </w:rPr>
            </w:pPr>
          </w:p>
        </w:tc>
        <w:tc>
          <w:tcPr>
            <w:tcW w:w="3021" w:type="dxa"/>
          </w:tcPr>
          <w:p w14:paraId="144FE27E" w14:textId="77777777" w:rsidR="00E95F1C" w:rsidRDefault="00E95F1C">
            <w:pPr>
              <w:spacing w:after="0" w:line="100" w:lineRule="atLeast"/>
              <w:rPr>
                <w:rFonts w:asciiTheme="minorHAnsi" w:hAnsiTheme="minorHAnsi" w:cs="Open Sans"/>
                <w:sz w:val="20"/>
                <w:szCs w:val="20"/>
              </w:rPr>
            </w:pPr>
          </w:p>
        </w:tc>
        <w:tc>
          <w:tcPr>
            <w:tcW w:w="3310" w:type="dxa"/>
          </w:tcPr>
          <w:p w14:paraId="57B0C25B" w14:textId="77777777" w:rsidR="00E95F1C" w:rsidRDefault="00E95F1C">
            <w:pPr>
              <w:spacing w:after="0" w:line="100" w:lineRule="atLeast"/>
              <w:rPr>
                <w:rFonts w:asciiTheme="minorHAnsi" w:hAnsiTheme="minorHAnsi" w:cs="Open Sans"/>
                <w:sz w:val="20"/>
                <w:szCs w:val="20"/>
              </w:rPr>
            </w:pPr>
          </w:p>
        </w:tc>
      </w:tr>
      <w:tr w:rsidR="00E95F1C" w14:paraId="4800B844" w14:textId="77777777" w:rsidTr="008A0C96">
        <w:tc>
          <w:tcPr>
            <w:tcW w:w="2912" w:type="dxa"/>
          </w:tcPr>
          <w:p w14:paraId="79D3E03D" w14:textId="77777777" w:rsidR="00E95F1C" w:rsidRDefault="00E95F1C">
            <w:pPr>
              <w:spacing w:after="0" w:line="100" w:lineRule="atLeast"/>
              <w:rPr>
                <w:rFonts w:asciiTheme="minorHAnsi" w:hAnsiTheme="minorHAnsi" w:cs="Open Sans"/>
                <w:sz w:val="20"/>
                <w:szCs w:val="20"/>
              </w:rPr>
            </w:pPr>
          </w:p>
        </w:tc>
        <w:tc>
          <w:tcPr>
            <w:tcW w:w="3021" w:type="dxa"/>
          </w:tcPr>
          <w:p w14:paraId="504E8B8E" w14:textId="77777777" w:rsidR="00E95F1C" w:rsidRDefault="00E95F1C">
            <w:pPr>
              <w:spacing w:after="0" w:line="100" w:lineRule="atLeast"/>
              <w:rPr>
                <w:rFonts w:asciiTheme="minorHAnsi" w:hAnsiTheme="minorHAnsi" w:cs="Open Sans"/>
                <w:sz w:val="20"/>
                <w:szCs w:val="20"/>
              </w:rPr>
            </w:pPr>
          </w:p>
        </w:tc>
        <w:tc>
          <w:tcPr>
            <w:tcW w:w="3310" w:type="dxa"/>
          </w:tcPr>
          <w:p w14:paraId="704CA91D" w14:textId="77777777" w:rsidR="00E95F1C" w:rsidRDefault="00E95F1C">
            <w:pPr>
              <w:spacing w:after="0" w:line="100" w:lineRule="atLeast"/>
              <w:rPr>
                <w:rFonts w:asciiTheme="minorHAnsi" w:hAnsiTheme="minorHAnsi" w:cs="Open Sans"/>
                <w:sz w:val="20"/>
                <w:szCs w:val="20"/>
              </w:rPr>
            </w:pPr>
          </w:p>
        </w:tc>
      </w:tr>
    </w:tbl>
    <w:p w14:paraId="5EA9F6EC" w14:textId="77777777" w:rsidR="00062845" w:rsidRDefault="00062845">
      <w:pPr>
        <w:spacing w:after="0" w:line="100" w:lineRule="atLeast"/>
        <w:rPr>
          <w:rFonts w:asciiTheme="minorHAnsi" w:hAnsiTheme="minorHAnsi" w:cs="Open Sans"/>
          <w:sz w:val="20"/>
          <w:szCs w:val="20"/>
        </w:rPr>
      </w:pPr>
    </w:p>
    <w:p w14:paraId="39729CFE" w14:textId="77777777" w:rsidR="00FF29B9" w:rsidRPr="00815C13" w:rsidRDefault="00FF29B9" w:rsidP="00FF29B9">
      <w:pPr>
        <w:spacing w:after="0"/>
        <w:rPr>
          <w:rFonts w:asciiTheme="minorHAnsi" w:hAnsiTheme="minorHAnsi" w:cs="Open Sans"/>
          <w:sz w:val="20"/>
          <w:szCs w:val="20"/>
        </w:rPr>
      </w:pPr>
      <w:r>
        <w:rPr>
          <w:rFonts w:asciiTheme="minorHAnsi" w:hAnsiTheme="minorHAnsi"/>
          <w:b/>
          <w:color w:val="6E8992"/>
          <w:sz w:val="24"/>
        </w:rPr>
        <w:t>B.2</w:t>
      </w:r>
    </w:p>
    <w:p w14:paraId="7CFD8D44" w14:textId="77777777" w:rsidR="00EF21C9" w:rsidRPr="00FF29B9" w:rsidRDefault="00EB09DD">
      <w:pPr>
        <w:spacing w:after="0" w:line="100" w:lineRule="atLeast"/>
        <w:rPr>
          <w:rFonts w:asciiTheme="minorHAnsi" w:hAnsiTheme="minorHAnsi" w:cs="Open Sans"/>
          <w:b/>
          <w:sz w:val="20"/>
          <w:szCs w:val="20"/>
        </w:rPr>
      </w:pPr>
      <w:r>
        <w:rPr>
          <w:rFonts w:asciiTheme="minorHAnsi" w:hAnsiTheme="minorHAnsi"/>
          <w:b/>
          <w:sz w:val="20"/>
        </w:rPr>
        <w:t>+ gumb Dodaj (za dodajanje pridruženih organov za urbani razvoj)</w:t>
      </w:r>
    </w:p>
    <w:tbl>
      <w:tblPr>
        <w:tblStyle w:val="TableGrid"/>
        <w:tblW w:w="9243" w:type="dxa"/>
        <w:tblInd w:w="108" w:type="dxa"/>
        <w:tblLook w:val="04A0" w:firstRow="1" w:lastRow="0" w:firstColumn="1" w:lastColumn="0" w:noHBand="0" w:noVBand="1"/>
      </w:tblPr>
      <w:tblGrid>
        <w:gridCol w:w="9243"/>
      </w:tblGrid>
      <w:tr w:rsidR="00EF21C9" w:rsidRPr="00226143" w14:paraId="7521DA3D" w14:textId="77777777" w:rsidTr="008A0C96">
        <w:tc>
          <w:tcPr>
            <w:tcW w:w="9243" w:type="dxa"/>
          </w:tcPr>
          <w:p w14:paraId="26217778" w14:textId="77777777" w:rsidR="00E95F1C" w:rsidRDefault="00EF21C9" w:rsidP="00E95F1C">
            <w:pPr>
              <w:pStyle w:val="ListParagraph"/>
              <w:numPr>
                <w:ilvl w:val="0"/>
                <w:numId w:val="42"/>
              </w:numPr>
              <w:spacing w:after="0"/>
              <w:rPr>
                <w:rFonts w:asciiTheme="minorHAnsi" w:eastAsia="Times New Roman" w:hAnsiTheme="minorHAnsi" w:cs="Open Sans"/>
                <w:i/>
                <w:color w:val="548DD4"/>
                <w:sz w:val="20"/>
                <w:szCs w:val="20"/>
              </w:rPr>
            </w:pPr>
            <w:r>
              <w:rPr>
                <w:rFonts w:asciiTheme="minorHAnsi" w:hAnsiTheme="minorHAnsi"/>
                <w:i/>
                <w:color w:val="548DD4"/>
                <w:sz w:val="20"/>
              </w:rPr>
              <w:t>V primeru zvez ali združenj organov za urbani razvoj, ki imajo pravni status organizirane skupine, je treba v razdelku B.1 navesti samo organizirano skupino.</w:t>
            </w:r>
          </w:p>
          <w:p w14:paraId="6CF1038B" w14:textId="77777777" w:rsidR="00EF21C9" w:rsidRPr="00E95F1C" w:rsidRDefault="00EF21C9" w:rsidP="00E95F1C">
            <w:pPr>
              <w:pStyle w:val="ListParagraph"/>
              <w:numPr>
                <w:ilvl w:val="0"/>
                <w:numId w:val="42"/>
              </w:numPr>
              <w:spacing w:after="0"/>
              <w:rPr>
                <w:rFonts w:asciiTheme="minorHAnsi" w:eastAsia="Times New Roman" w:hAnsiTheme="minorHAnsi" w:cs="Open Sans"/>
                <w:i/>
                <w:color w:val="548DD4"/>
                <w:sz w:val="20"/>
                <w:szCs w:val="20"/>
              </w:rPr>
            </w:pPr>
            <w:r>
              <w:rPr>
                <w:rFonts w:asciiTheme="minorHAnsi" w:hAnsiTheme="minorHAnsi"/>
                <w:i/>
                <w:color w:val="548DD4"/>
                <w:sz w:val="20"/>
              </w:rPr>
              <w:t>V primeru zvez ali združenj organov za urbani razvoj, ki nimajo pravnega statusa organizirane skupine, morajo prijavitelji navesti glavni organ za urbani razvoj (razdelek B.1) in pridružene organe za urbani razvoj (razdelek B.2 v nadaljevanju).</w:t>
            </w:r>
            <w:r>
              <w:rPr>
                <w:rFonts w:asciiTheme="minorHAnsi" w:hAnsiTheme="minorHAnsi"/>
                <w:i/>
                <w:color w:val="548DD4"/>
                <w:sz w:val="20"/>
              </w:rPr>
              <w:footnoteReference w:id="1"/>
            </w:r>
          </w:p>
        </w:tc>
      </w:tr>
    </w:tbl>
    <w:p w14:paraId="2EBE41FC" w14:textId="77777777" w:rsidR="007C17FF" w:rsidRDefault="007C17FF">
      <w:pPr>
        <w:spacing w:after="0" w:line="100" w:lineRule="atLeast"/>
        <w:rPr>
          <w:rFonts w:asciiTheme="minorHAnsi" w:hAnsiTheme="minorHAnsi" w:cs="Open Sans"/>
          <w:sz w:val="20"/>
          <w:szCs w:val="20"/>
        </w:rPr>
      </w:pPr>
    </w:p>
    <w:tbl>
      <w:tblPr>
        <w:tblW w:w="9214" w:type="dxa"/>
        <w:tblInd w:w="108" w:type="dxa"/>
        <w:tblLayout w:type="fixed"/>
        <w:tblCellMar>
          <w:top w:w="57" w:type="dxa"/>
        </w:tblCellMar>
        <w:tblLook w:val="0000" w:firstRow="0" w:lastRow="0" w:firstColumn="0" w:lastColumn="0" w:noHBand="0" w:noVBand="0"/>
      </w:tblPr>
      <w:tblGrid>
        <w:gridCol w:w="3969"/>
        <w:gridCol w:w="5245"/>
      </w:tblGrid>
      <w:tr w:rsidR="00AD3D4F" w:rsidRPr="00815C13" w14:paraId="249E6281" w14:textId="77777777" w:rsidTr="00827DD6">
        <w:tc>
          <w:tcPr>
            <w:tcW w:w="9214" w:type="dxa"/>
            <w:gridSpan w:val="2"/>
            <w:tcBorders>
              <w:top w:val="single" w:sz="4" w:space="0" w:color="000000"/>
              <w:left w:val="single" w:sz="4" w:space="0" w:color="000000"/>
              <w:bottom w:val="single" w:sz="4" w:space="0" w:color="000000"/>
              <w:right w:val="single" w:sz="4" w:space="0" w:color="000000"/>
            </w:tcBorders>
            <w:shd w:val="clear" w:color="auto" w:fill="E5DFEC"/>
          </w:tcPr>
          <w:p w14:paraId="53F622B5" w14:textId="77777777" w:rsidR="00AD3D4F" w:rsidRPr="00815C13" w:rsidRDefault="00AD3D4F">
            <w:pPr>
              <w:spacing w:after="0"/>
              <w:rPr>
                <w:rFonts w:asciiTheme="minorHAnsi" w:hAnsiTheme="minorHAnsi"/>
                <w:sz w:val="20"/>
                <w:szCs w:val="20"/>
              </w:rPr>
            </w:pPr>
            <w:r>
              <w:rPr>
                <w:rFonts w:asciiTheme="minorHAnsi" w:hAnsiTheme="minorHAnsi"/>
                <w:b/>
                <w:sz w:val="20"/>
              </w:rPr>
              <w:t xml:space="preserve">Pridruženi organ za urbani razvoj </w:t>
            </w:r>
          </w:p>
        </w:tc>
      </w:tr>
      <w:tr w:rsidR="00310D1B" w:rsidRPr="00815C13" w14:paraId="552DF5EB" w14:textId="77777777"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14:paraId="6B35C627" w14:textId="77777777" w:rsidR="00310D1B" w:rsidRPr="00815C13" w:rsidRDefault="00310D1B">
            <w:pPr>
              <w:spacing w:after="0"/>
              <w:rPr>
                <w:rFonts w:asciiTheme="minorHAnsi" w:hAnsiTheme="minorHAnsi" w:cs="Open Sans"/>
                <w:bCs/>
                <w:color w:val="548DD4"/>
                <w:sz w:val="20"/>
                <w:szCs w:val="20"/>
              </w:rPr>
            </w:pPr>
            <w:r>
              <w:rPr>
                <w:rFonts w:asciiTheme="minorHAnsi" w:hAnsiTheme="minorHAnsi"/>
                <w:sz w:val="20"/>
              </w:rPr>
              <w:t>Ime organizacije</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14:paraId="08FFB777" w14:textId="77777777" w:rsidR="00310D1B" w:rsidRPr="00815C13" w:rsidRDefault="00310D1B">
            <w:pPr>
              <w:spacing w:after="0"/>
              <w:rPr>
                <w:rFonts w:asciiTheme="minorHAnsi" w:hAnsiTheme="minorHAnsi" w:cs="Open Sans"/>
                <w:bCs/>
                <w:color w:val="548DD4"/>
                <w:sz w:val="20"/>
                <w:szCs w:val="20"/>
              </w:rPr>
            </w:pPr>
          </w:p>
        </w:tc>
      </w:tr>
      <w:tr w:rsidR="00FE20D2" w:rsidRPr="00815C13" w14:paraId="1E4E10D4" w14:textId="77777777"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14:paraId="5F402038" w14:textId="77777777" w:rsidR="00FE20D2" w:rsidRPr="00815C13" w:rsidRDefault="00FE20D2">
            <w:pPr>
              <w:spacing w:after="0"/>
              <w:rPr>
                <w:rFonts w:asciiTheme="minorHAnsi" w:hAnsiTheme="minorHAnsi" w:cs="Open Sans"/>
                <w:sz w:val="20"/>
                <w:szCs w:val="20"/>
              </w:rPr>
            </w:pPr>
            <w:r>
              <w:rPr>
                <w:rFonts w:asciiTheme="minorHAnsi" w:hAnsiTheme="minorHAnsi"/>
                <w:sz w:val="20"/>
              </w:rPr>
              <w:t>Država članica</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14:paraId="3A20FB1B" w14:textId="77777777" w:rsidR="00FE20D2" w:rsidRPr="00815C13" w:rsidRDefault="00FE20D2">
            <w:pPr>
              <w:spacing w:after="0"/>
              <w:rPr>
                <w:rFonts w:asciiTheme="minorHAnsi" w:hAnsiTheme="minorHAnsi" w:cs="Open Sans"/>
                <w:bCs/>
                <w:color w:val="548DD4"/>
                <w:sz w:val="20"/>
                <w:szCs w:val="20"/>
              </w:rPr>
            </w:pPr>
          </w:p>
        </w:tc>
      </w:tr>
      <w:tr w:rsidR="00FE20D2" w:rsidRPr="00815C13" w14:paraId="12735881" w14:textId="77777777"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14:paraId="33E85C93" w14:textId="77777777" w:rsidR="00FE20D2" w:rsidRPr="00815C13" w:rsidRDefault="003321E9">
            <w:pPr>
              <w:spacing w:after="0"/>
              <w:rPr>
                <w:rFonts w:asciiTheme="minorHAnsi" w:hAnsiTheme="minorHAnsi" w:cs="Open Sans"/>
                <w:sz w:val="20"/>
                <w:szCs w:val="20"/>
              </w:rPr>
            </w:pPr>
            <w:r>
              <w:rPr>
                <w:rFonts w:asciiTheme="minorHAnsi" w:hAnsiTheme="minorHAnsi"/>
                <w:sz w:val="20"/>
              </w:rPr>
              <w:t>Podatki za stik</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14:paraId="743438C8" w14:textId="77777777" w:rsidR="00FE20D2" w:rsidRPr="00815C13" w:rsidRDefault="00FE20D2">
            <w:pPr>
              <w:spacing w:after="0"/>
              <w:rPr>
                <w:rFonts w:asciiTheme="minorHAnsi" w:hAnsiTheme="minorHAnsi" w:cs="Open Sans"/>
                <w:bCs/>
                <w:color w:val="548DD4"/>
                <w:sz w:val="20"/>
                <w:szCs w:val="20"/>
              </w:rPr>
            </w:pPr>
          </w:p>
        </w:tc>
      </w:tr>
      <w:tr w:rsidR="00150E34" w:rsidRPr="00226143" w14:paraId="7D9C0E77" w14:textId="77777777"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14:paraId="6E170C7A" w14:textId="77777777" w:rsidR="00150E34" w:rsidRPr="00815C13" w:rsidRDefault="00150E34">
            <w:pPr>
              <w:spacing w:after="0"/>
              <w:rPr>
                <w:rFonts w:asciiTheme="minorHAnsi" w:hAnsiTheme="minorHAnsi" w:cs="Open Sans"/>
                <w:sz w:val="20"/>
                <w:szCs w:val="20"/>
              </w:rPr>
            </w:pPr>
            <w:r>
              <w:rPr>
                <w:rFonts w:asciiTheme="minorHAnsi" w:hAnsiTheme="minorHAnsi"/>
                <w:sz w:val="20"/>
              </w:rPr>
              <w:t>Število prebivalcev</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14:paraId="05468655" w14:textId="77777777" w:rsidR="00150E34" w:rsidRPr="00EC2260" w:rsidRDefault="00150E34" w:rsidP="00150E34">
            <w:pPr>
              <w:spacing w:after="0"/>
              <w:rPr>
                <w:rFonts w:asciiTheme="minorHAnsi" w:eastAsia="Times New Roman" w:hAnsiTheme="minorHAnsi" w:cs="Open Sans"/>
                <w:i/>
                <w:color w:val="548DD4"/>
                <w:sz w:val="20"/>
                <w:szCs w:val="20"/>
              </w:rPr>
            </w:pPr>
            <w:r>
              <w:rPr>
                <w:rFonts w:asciiTheme="minorHAnsi" w:hAnsiTheme="minorHAnsi"/>
                <w:i/>
                <w:color w:val="548DD4"/>
                <w:sz w:val="20"/>
              </w:rPr>
              <w:t>Prijavitelji morajo navesti številke, ki jih navaja Eurostat.</w:t>
            </w:r>
          </w:p>
        </w:tc>
      </w:tr>
      <w:tr w:rsidR="00150E34" w:rsidRPr="00226143" w14:paraId="4FC54022" w14:textId="77777777"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14:paraId="66E3F625" w14:textId="77777777" w:rsidR="00150E34" w:rsidRPr="00815C13" w:rsidRDefault="00150E34">
            <w:pPr>
              <w:spacing w:after="0"/>
              <w:rPr>
                <w:rFonts w:asciiTheme="minorHAnsi" w:hAnsiTheme="minorHAnsi" w:cs="Open Sans"/>
                <w:bCs/>
                <w:i/>
                <w:color w:val="548DD4"/>
                <w:sz w:val="20"/>
                <w:szCs w:val="20"/>
              </w:rPr>
            </w:pPr>
            <w:r>
              <w:rPr>
                <w:rFonts w:asciiTheme="minorHAnsi" w:hAnsiTheme="minorHAnsi"/>
                <w:sz w:val="20"/>
              </w:rPr>
              <w:t>Zadevni oddelek(-ki)/enota(-e)/sektor(-ji)</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14:paraId="5266E0A7" w14:textId="77777777" w:rsidR="00150E34" w:rsidRPr="00EC2260" w:rsidRDefault="003321E9" w:rsidP="000C222F">
            <w:pPr>
              <w:spacing w:after="0"/>
              <w:rPr>
                <w:rFonts w:asciiTheme="minorHAnsi" w:eastAsia="Times New Roman" w:hAnsiTheme="minorHAnsi" w:cs="Open Sans"/>
                <w:i/>
                <w:color w:val="548DD4"/>
                <w:sz w:val="20"/>
                <w:szCs w:val="20"/>
              </w:rPr>
            </w:pPr>
            <w:r>
              <w:rPr>
                <w:rFonts w:asciiTheme="minorHAnsi" w:hAnsiTheme="minorHAnsi"/>
                <w:b/>
                <w:i/>
                <w:color w:val="548DD4"/>
                <w:sz w:val="20"/>
              </w:rPr>
              <w:t>[500 znakov]</w:t>
            </w:r>
            <w:r>
              <w:rPr>
                <w:rFonts w:asciiTheme="minorHAnsi" w:hAnsiTheme="minorHAnsi"/>
                <w:i/>
                <w:color w:val="548DD4"/>
                <w:sz w:val="20"/>
              </w:rPr>
              <w:t xml:space="preserve"> Tukaj navedite druge oddelke, enote in sektorje, ki bodo vključeni v izvajanje projekta. Za vsak oddelek navedite informacije o njegovi specifični vlogi v fazi izvajanja ter ime sodelujoče osebe in položaj, ki ga ta oseba zaseda v oddelku.</w:t>
            </w:r>
          </w:p>
        </w:tc>
      </w:tr>
      <w:tr w:rsidR="00150E34" w:rsidRPr="00226143" w14:paraId="32157D20" w14:textId="77777777"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14:paraId="5D3A2D8B" w14:textId="77777777" w:rsidR="00150E34" w:rsidRPr="00815C13" w:rsidRDefault="00150E34">
            <w:pPr>
              <w:spacing w:after="0"/>
              <w:rPr>
                <w:rFonts w:asciiTheme="minorHAnsi" w:hAnsiTheme="minorHAnsi" w:cs="Open Sans"/>
                <w:bCs/>
                <w:color w:val="548DD4"/>
                <w:sz w:val="20"/>
                <w:szCs w:val="20"/>
              </w:rPr>
            </w:pPr>
            <w:r>
              <w:rPr>
                <w:rFonts w:asciiTheme="minorHAnsi" w:hAnsiTheme="minorHAnsi"/>
                <w:sz w:val="20"/>
              </w:rPr>
              <w:t>Oseba za stik in podatki za stik</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14:paraId="1BF21B7E" w14:textId="77777777" w:rsidR="00150E34" w:rsidRPr="00EC2260" w:rsidRDefault="00150E34" w:rsidP="00E95F1C">
            <w:pPr>
              <w:spacing w:after="0"/>
              <w:rPr>
                <w:rFonts w:asciiTheme="minorHAnsi" w:eastAsia="Times New Roman" w:hAnsiTheme="minorHAnsi" w:cs="Open Sans"/>
                <w:i/>
                <w:color w:val="548DD4"/>
                <w:sz w:val="20"/>
                <w:szCs w:val="20"/>
              </w:rPr>
            </w:pPr>
            <w:r>
              <w:rPr>
                <w:rFonts w:asciiTheme="minorHAnsi" w:hAnsiTheme="minorHAnsi"/>
                <w:i/>
                <w:color w:val="548DD4"/>
                <w:sz w:val="20"/>
              </w:rPr>
              <w:t xml:space="preserve">Za osebo, ki bo opravljala vlogo glavne referenčne osebe v organizaciji, navedite ime, naziv in podatke za stik. </w:t>
            </w:r>
          </w:p>
        </w:tc>
      </w:tr>
      <w:tr w:rsidR="00815513" w:rsidRPr="00815C13" w14:paraId="6EA2343E" w14:textId="77777777" w:rsidTr="00815513">
        <w:tc>
          <w:tcPr>
            <w:tcW w:w="3969" w:type="dxa"/>
            <w:tcBorders>
              <w:top w:val="single" w:sz="4" w:space="0" w:color="000000"/>
              <w:left w:val="single" w:sz="4" w:space="0" w:color="000000"/>
              <w:bottom w:val="single" w:sz="4" w:space="0" w:color="000000"/>
              <w:right w:val="single" w:sz="4" w:space="0" w:color="000000"/>
            </w:tcBorders>
            <w:shd w:val="clear" w:color="auto" w:fill="E5DFEC"/>
          </w:tcPr>
          <w:p w14:paraId="7D6E11FB" w14:textId="77777777" w:rsidR="00815513" w:rsidRPr="00815C13" w:rsidRDefault="00815513" w:rsidP="00815513">
            <w:pPr>
              <w:spacing w:after="0"/>
              <w:rPr>
                <w:rFonts w:asciiTheme="minorHAnsi" w:hAnsiTheme="minorHAnsi"/>
                <w:color w:val="548DD4"/>
                <w:sz w:val="20"/>
                <w:szCs w:val="20"/>
              </w:rPr>
            </w:pPr>
            <w:r>
              <w:rPr>
                <w:rFonts w:asciiTheme="minorHAnsi" w:hAnsiTheme="minorHAnsi"/>
                <w:sz w:val="20"/>
              </w:rPr>
              <w:t>ID za DDV</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14:paraId="02B4D6D4" w14:textId="77777777" w:rsidR="00815513" w:rsidRPr="00EC2260" w:rsidRDefault="00815513" w:rsidP="00815513">
            <w:pPr>
              <w:spacing w:after="0"/>
              <w:rPr>
                <w:rFonts w:asciiTheme="minorHAnsi" w:eastAsia="Times New Roman" w:hAnsiTheme="minorHAnsi" w:cs="Open Sans"/>
                <w:i/>
                <w:color w:val="548DD4"/>
                <w:sz w:val="20"/>
                <w:szCs w:val="20"/>
              </w:rPr>
            </w:pPr>
          </w:p>
        </w:tc>
      </w:tr>
      <w:tr w:rsidR="00815513" w:rsidRPr="00226143" w14:paraId="2C48AE26" w14:textId="77777777" w:rsidTr="00815513">
        <w:tc>
          <w:tcPr>
            <w:tcW w:w="3969" w:type="dxa"/>
            <w:tcBorders>
              <w:top w:val="single" w:sz="4" w:space="0" w:color="000000"/>
              <w:left w:val="single" w:sz="4" w:space="0" w:color="000000"/>
              <w:bottom w:val="single" w:sz="4" w:space="0" w:color="000000"/>
              <w:right w:val="single" w:sz="4" w:space="0" w:color="000000"/>
            </w:tcBorders>
            <w:shd w:val="clear" w:color="auto" w:fill="E5DFEC"/>
          </w:tcPr>
          <w:p w14:paraId="5FBB1553" w14:textId="77777777" w:rsidR="00815513" w:rsidRPr="00815C13" w:rsidRDefault="00815513" w:rsidP="00815513">
            <w:pPr>
              <w:spacing w:after="0"/>
              <w:rPr>
                <w:rFonts w:asciiTheme="minorHAnsi" w:hAnsiTheme="minorHAnsi"/>
                <w:color w:val="548DD4"/>
                <w:sz w:val="20"/>
                <w:szCs w:val="20"/>
              </w:rPr>
            </w:pPr>
            <w:r>
              <w:rPr>
                <w:rFonts w:asciiTheme="minorHAnsi" w:hAnsiTheme="minorHAnsi"/>
                <w:sz w:val="20"/>
              </w:rPr>
              <w:t>Povračilo DDV</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14:paraId="272E0A2A" w14:textId="4659F1EC" w:rsidR="00815513" w:rsidRPr="00EC2260" w:rsidRDefault="005E25B5" w:rsidP="00815513">
            <w:pPr>
              <w:spacing w:after="0"/>
              <w:rPr>
                <w:rFonts w:asciiTheme="minorHAnsi" w:eastAsia="Times New Roman" w:hAnsiTheme="minorHAnsi" w:cs="Open Sans"/>
                <w:i/>
                <w:color w:val="548DD4"/>
                <w:sz w:val="20"/>
                <w:szCs w:val="20"/>
              </w:rPr>
            </w:pPr>
            <w:r>
              <w:rPr>
                <w:rFonts w:asciiTheme="minorHAnsi" w:hAnsiTheme="minorHAnsi"/>
                <w:i/>
                <w:color w:val="548DD4"/>
                <w:sz w:val="20"/>
              </w:rPr>
              <w:t xml:space="preserve">Spustni meni z možnostmi: </w:t>
            </w:r>
            <w:r w:rsidR="00815513">
              <w:rPr>
                <w:rFonts w:asciiTheme="minorHAnsi" w:hAnsiTheme="minorHAnsi"/>
                <w:i/>
                <w:color w:val="548DD4"/>
                <w:sz w:val="20"/>
              </w:rPr>
              <w:t>da, ne, delno</w:t>
            </w:r>
          </w:p>
        </w:tc>
      </w:tr>
      <w:tr w:rsidR="00815513" w:rsidRPr="00815C13" w14:paraId="4DEE7B2D" w14:textId="77777777" w:rsidTr="00815513">
        <w:tc>
          <w:tcPr>
            <w:tcW w:w="3969" w:type="dxa"/>
            <w:tcBorders>
              <w:top w:val="single" w:sz="4" w:space="0" w:color="000000"/>
              <w:left w:val="single" w:sz="4" w:space="0" w:color="000000"/>
              <w:bottom w:val="single" w:sz="4" w:space="0" w:color="000000"/>
              <w:right w:val="single" w:sz="4" w:space="0" w:color="000000"/>
            </w:tcBorders>
            <w:shd w:val="clear" w:color="auto" w:fill="E5DFEC"/>
          </w:tcPr>
          <w:p w14:paraId="7B4DA6D1" w14:textId="77777777" w:rsidR="00815513" w:rsidRPr="00815C13" w:rsidRDefault="00815513" w:rsidP="00815513">
            <w:pPr>
              <w:spacing w:after="0"/>
              <w:rPr>
                <w:rFonts w:asciiTheme="minorHAnsi" w:hAnsiTheme="minorHAnsi"/>
                <w:color w:val="548DD4"/>
                <w:sz w:val="20"/>
                <w:szCs w:val="20"/>
              </w:rPr>
            </w:pPr>
            <w:r>
              <w:rPr>
                <w:rFonts w:asciiTheme="minorHAnsi" w:hAnsiTheme="minorHAnsi"/>
                <w:sz w:val="20"/>
              </w:rPr>
              <w:t>Stroški za zaposlene so uveljavljeni na podlagi:</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14:paraId="6D0596E9" w14:textId="77777777" w:rsidR="00815513" w:rsidRPr="00EC2260" w:rsidRDefault="00815513" w:rsidP="00815513">
            <w:pPr>
              <w:spacing w:after="0"/>
              <w:rPr>
                <w:rFonts w:asciiTheme="minorHAnsi" w:eastAsia="Times New Roman" w:hAnsiTheme="minorHAnsi" w:cs="Open Sans"/>
                <w:i/>
                <w:color w:val="548DD4"/>
                <w:sz w:val="20"/>
                <w:szCs w:val="20"/>
              </w:rPr>
            </w:pPr>
            <w:r>
              <w:rPr>
                <w:rFonts w:asciiTheme="minorHAnsi" w:hAnsiTheme="minorHAnsi"/>
                <w:i/>
                <w:color w:val="548DD4"/>
                <w:sz w:val="20"/>
              </w:rPr>
              <w:t>Spustni meni:</w:t>
            </w:r>
          </w:p>
          <w:p w14:paraId="0A7B5392" w14:textId="77777777" w:rsidR="00815513" w:rsidRPr="00EC2260" w:rsidRDefault="00815513" w:rsidP="00815513">
            <w:pPr>
              <w:pStyle w:val="ListParagraph"/>
              <w:numPr>
                <w:ilvl w:val="0"/>
                <w:numId w:val="43"/>
              </w:numPr>
              <w:spacing w:after="0"/>
              <w:rPr>
                <w:rFonts w:asciiTheme="minorHAnsi" w:eastAsia="Times New Roman" w:hAnsiTheme="minorHAnsi" w:cs="Open Sans"/>
                <w:i/>
                <w:color w:val="548DD4"/>
                <w:sz w:val="20"/>
                <w:szCs w:val="20"/>
              </w:rPr>
            </w:pPr>
            <w:r>
              <w:rPr>
                <w:rFonts w:asciiTheme="minorHAnsi" w:hAnsiTheme="minorHAnsi"/>
                <w:i/>
                <w:color w:val="548DD4"/>
                <w:sz w:val="20"/>
              </w:rPr>
              <w:t>Pavšalni stroški (20 % vseh neposrednih stroškov, ki niso stroški za zaposlene)</w:t>
            </w:r>
          </w:p>
          <w:p w14:paraId="3841C34F" w14:textId="77777777" w:rsidR="00815513" w:rsidRPr="00EC2260" w:rsidRDefault="00815513" w:rsidP="00815513">
            <w:pPr>
              <w:pStyle w:val="ListParagraph"/>
              <w:numPr>
                <w:ilvl w:val="0"/>
                <w:numId w:val="43"/>
              </w:numPr>
              <w:spacing w:after="0"/>
              <w:rPr>
                <w:rFonts w:asciiTheme="minorHAnsi" w:eastAsia="Times New Roman" w:hAnsiTheme="minorHAnsi" w:cs="Open Sans"/>
                <w:i/>
                <w:color w:val="548DD4"/>
                <w:sz w:val="20"/>
                <w:szCs w:val="20"/>
              </w:rPr>
            </w:pPr>
            <w:r>
              <w:rPr>
                <w:rFonts w:asciiTheme="minorHAnsi" w:hAnsiTheme="minorHAnsi"/>
                <w:i/>
                <w:color w:val="548DD4"/>
                <w:sz w:val="20"/>
              </w:rPr>
              <w:t>Dejanski stroški</w:t>
            </w:r>
          </w:p>
        </w:tc>
      </w:tr>
      <w:tr w:rsidR="00150E34" w:rsidRPr="00226143" w14:paraId="4447FFD7" w14:textId="77777777"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14:paraId="50F84025" w14:textId="77777777" w:rsidR="00150E34" w:rsidRPr="00815C13" w:rsidRDefault="00150E34" w:rsidP="00150E34">
            <w:pPr>
              <w:spacing w:after="0"/>
              <w:rPr>
                <w:rFonts w:asciiTheme="minorHAnsi" w:hAnsiTheme="minorHAnsi" w:cs="Open Sans"/>
                <w:sz w:val="20"/>
                <w:szCs w:val="20"/>
              </w:rPr>
            </w:pPr>
            <w:r>
              <w:rPr>
                <w:rFonts w:asciiTheme="minorHAnsi" w:hAnsiTheme="minorHAnsi"/>
                <w:sz w:val="20"/>
              </w:rPr>
              <w:lastRenderedPageBreak/>
              <w:t>Sodelovanje v fazi načrtovanja</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14:paraId="5EC19A44" w14:textId="77777777" w:rsidR="00150E34" w:rsidRPr="00EC2260" w:rsidRDefault="00150E34" w:rsidP="00D72AAE">
            <w:pPr>
              <w:spacing w:after="0"/>
              <w:rPr>
                <w:rFonts w:asciiTheme="minorHAnsi" w:eastAsia="Times New Roman" w:hAnsiTheme="minorHAnsi" w:cs="Open Sans"/>
                <w:i/>
                <w:color w:val="548DD4"/>
                <w:sz w:val="20"/>
                <w:szCs w:val="20"/>
              </w:rPr>
            </w:pPr>
            <w:r>
              <w:rPr>
                <w:rFonts w:asciiTheme="minorHAnsi" w:hAnsiTheme="minorHAnsi"/>
                <w:b/>
                <w:i/>
                <w:color w:val="548DD4"/>
                <w:sz w:val="20"/>
              </w:rPr>
              <w:t>[500 znakov]</w:t>
            </w:r>
            <w:r>
              <w:rPr>
                <w:rFonts w:asciiTheme="minorHAnsi" w:hAnsiTheme="minorHAnsi"/>
                <w:i/>
                <w:color w:val="548DD4"/>
                <w:sz w:val="20"/>
              </w:rPr>
              <w:t xml:space="preserve"> Opišite mehanizme usklajevanja, ki so bili vzpostavljeni, da zagotovijo sodelovanje pridruženega organa za urbani razvoj v načrtovanju predloga projekta. Opišite poglavitne prispevke pridruženega organa za urbani razvoj v fazi načrtovanja.</w:t>
            </w:r>
          </w:p>
        </w:tc>
      </w:tr>
      <w:tr w:rsidR="00150E34" w:rsidRPr="00226143" w14:paraId="24908B3D" w14:textId="77777777"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14:paraId="192EAC7B" w14:textId="77777777" w:rsidR="00150E34" w:rsidRPr="00815C13" w:rsidRDefault="00150E34" w:rsidP="00150E34">
            <w:pPr>
              <w:spacing w:after="0"/>
              <w:rPr>
                <w:rFonts w:asciiTheme="minorHAnsi" w:hAnsiTheme="minorHAnsi" w:cs="Open Sans"/>
                <w:sz w:val="20"/>
                <w:szCs w:val="20"/>
              </w:rPr>
            </w:pPr>
            <w:r>
              <w:rPr>
                <w:rFonts w:asciiTheme="minorHAnsi" w:hAnsiTheme="minorHAnsi"/>
                <w:sz w:val="20"/>
              </w:rPr>
              <w:t>Sodelovanje v fazi izvajanja</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14:paraId="2E9BA833" w14:textId="77777777" w:rsidR="00150E34" w:rsidRPr="00EC2260" w:rsidRDefault="00150E34" w:rsidP="00150E34">
            <w:pPr>
              <w:spacing w:after="0"/>
              <w:rPr>
                <w:rFonts w:asciiTheme="minorHAnsi" w:eastAsia="Times New Roman" w:hAnsiTheme="minorHAnsi" w:cs="Open Sans"/>
                <w:i/>
                <w:color w:val="548DD4"/>
                <w:sz w:val="20"/>
                <w:szCs w:val="20"/>
              </w:rPr>
            </w:pPr>
            <w:r>
              <w:rPr>
                <w:rFonts w:asciiTheme="minorHAnsi" w:hAnsiTheme="minorHAnsi"/>
                <w:b/>
                <w:i/>
                <w:color w:val="548DD4"/>
                <w:sz w:val="20"/>
              </w:rPr>
              <w:t>[500 znakov]</w:t>
            </w:r>
            <w:r>
              <w:rPr>
                <w:rFonts w:asciiTheme="minorHAnsi" w:hAnsiTheme="minorHAnsi"/>
                <w:i/>
                <w:color w:val="548DD4"/>
                <w:sz w:val="20"/>
              </w:rPr>
              <w:t xml:space="preserve"> Opišite poglavitne razloge, zakaj bo pridruženi organ za urbani razvoj sodeloval pri izvajanju projekta (specifične kompetence in strokovno znanje).</w:t>
            </w:r>
          </w:p>
        </w:tc>
      </w:tr>
      <w:tr w:rsidR="00D72AAE" w:rsidRPr="00226143" w14:paraId="73D3A89D" w14:textId="77777777"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14:paraId="583A6D6A" w14:textId="77777777" w:rsidR="00D72AAE" w:rsidRPr="00815C13" w:rsidRDefault="00D72AAE" w:rsidP="00D72AAE">
            <w:pPr>
              <w:spacing w:after="0"/>
              <w:rPr>
                <w:rFonts w:asciiTheme="minorHAnsi" w:hAnsiTheme="minorHAnsi"/>
                <w:color w:val="548DD4"/>
                <w:sz w:val="20"/>
                <w:szCs w:val="20"/>
              </w:rPr>
            </w:pPr>
            <w:r>
              <w:rPr>
                <w:rFonts w:asciiTheme="minorHAnsi" w:hAnsiTheme="minorHAnsi"/>
                <w:sz w:val="20"/>
              </w:rPr>
              <w:t>Kompetence in izkušnje v zvezi z izzivi, s katerimi se je treba spoprijeti</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14:paraId="54845592" w14:textId="77777777" w:rsidR="00D72AAE" w:rsidRPr="00EC2260" w:rsidRDefault="00D72AAE" w:rsidP="0093573F">
            <w:pPr>
              <w:spacing w:after="0"/>
              <w:rPr>
                <w:rFonts w:asciiTheme="minorHAnsi" w:eastAsia="Times New Roman" w:hAnsiTheme="minorHAnsi" w:cs="Open Sans"/>
                <w:i/>
                <w:color w:val="548DD4"/>
                <w:sz w:val="20"/>
                <w:szCs w:val="20"/>
              </w:rPr>
            </w:pPr>
            <w:r>
              <w:rPr>
                <w:rFonts w:asciiTheme="minorHAnsi" w:hAnsiTheme="minorHAnsi"/>
                <w:i/>
                <w:color w:val="548DD4"/>
                <w:sz w:val="20"/>
              </w:rPr>
              <w:t xml:space="preserve"> </w:t>
            </w:r>
            <w:r>
              <w:rPr>
                <w:rFonts w:asciiTheme="minorHAnsi" w:hAnsiTheme="minorHAnsi"/>
                <w:b/>
                <w:i/>
                <w:color w:val="548DD4"/>
                <w:sz w:val="20"/>
              </w:rPr>
              <w:t>[500 znakov]</w:t>
            </w:r>
            <w:r>
              <w:rPr>
                <w:rFonts w:asciiTheme="minorHAnsi" w:hAnsiTheme="minorHAnsi"/>
                <w:i/>
                <w:color w:val="548DD4"/>
                <w:sz w:val="20"/>
              </w:rPr>
              <w:t xml:space="preserve"> Opišite glavne pravne in operativne kompetence ter izkušnje organizacije v zvezi z izzivi, s katerimi se je treba spoprijeti, in v zvezi s predlaganim projektom. Dokažite, da je pridruženi organ za urbani razvoj najboljši kandidat za izvajanje projekta.</w:t>
            </w:r>
          </w:p>
        </w:tc>
      </w:tr>
      <w:tr w:rsidR="00D72AAE" w:rsidRPr="00226143" w14:paraId="22375178" w14:textId="77777777"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14:paraId="19F8826D" w14:textId="77777777" w:rsidR="00D72AAE" w:rsidRPr="00815C13" w:rsidRDefault="00D72AAE" w:rsidP="00D72AAE">
            <w:pPr>
              <w:spacing w:after="0"/>
              <w:rPr>
                <w:rFonts w:asciiTheme="minorHAnsi" w:hAnsiTheme="minorHAnsi" w:cs="Open Sans"/>
                <w:bCs/>
                <w:color w:val="548DD4"/>
                <w:sz w:val="20"/>
                <w:szCs w:val="20"/>
              </w:rPr>
            </w:pPr>
            <w:r>
              <w:rPr>
                <w:rFonts w:asciiTheme="minorHAnsi" w:hAnsiTheme="minorHAnsi"/>
                <w:sz w:val="20"/>
              </w:rPr>
              <w:t>Izkušnje pri sodelovanju in/ali vodenju projektov, ki jih sofinancira EU, ali drugih mednarodnih projektov.</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14:paraId="6DB05EF2" w14:textId="77777777" w:rsidR="00D72AAE" w:rsidRPr="00EC2260" w:rsidRDefault="00D72AAE" w:rsidP="00D72AAE">
            <w:pPr>
              <w:spacing w:after="0"/>
              <w:rPr>
                <w:rFonts w:asciiTheme="minorHAnsi" w:eastAsia="Times New Roman" w:hAnsiTheme="minorHAnsi" w:cs="Open Sans"/>
                <w:i/>
                <w:color w:val="548DD4"/>
                <w:sz w:val="20"/>
                <w:szCs w:val="20"/>
              </w:rPr>
            </w:pPr>
            <w:r>
              <w:rPr>
                <w:rFonts w:asciiTheme="minorHAnsi" w:hAnsiTheme="minorHAnsi"/>
                <w:b/>
                <w:i/>
                <w:color w:val="548DD4"/>
                <w:sz w:val="20"/>
              </w:rPr>
              <w:t>[500 znakov]</w:t>
            </w:r>
            <w:r>
              <w:rPr>
                <w:rFonts w:asciiTheme="minorHAnsi" w:hAnsiTheme="minorHAnsi"/>
                <w:i/>
                <w:color w:val="548DD4"/>
                <w:sz w:val="20"/>
              </w:rPr>
              <w:t xml:space="preserve"> Če je ustrezno, opišite poglavitne izkušnje organizacije pri sodelovanju in/ali vodenju projektov, ki jih sofinancira EU, ali drugih mednarodnih projektov.</w:t>
            </w:r>
          </w:p>
        </w:tc>
      </w:tr>
    </w:tbl>
    <w:p w14:paraId="3F3D1D45" w14:textId="77777777" w:rsidR="00062845" w:rsidRDefault="00062845">
      <w:pPr>
        <w:spacing w:after="0" w:line="100" w:lineRule="atLeast"/>
        <w:rPr>
          <w:rFonts w:asciiTheme="minorHAnsi" w:hAnsiTheme="minorHAnsi" w:cs="Open Sans"/>
          <w:sz w:val="20"/>
          <w:szCs w:val="20"/>
        </w:rPr>
      </w:pPr>
    </w:p>
    <w:p w14:paraId="2698AE25" w14:textId="77777777" w:rsidR="00B95489" w:rsidRDefault="00B95489" w:rsidP="00B95489">
      <w:pPr>
        <w:spacing w:after="0" w:line="100" w:lineRule="atLeast"/>
        <w:rPr>
          <w:rFonts w:asciiTheme="minorHAnsi" w:hAnsiTheme="minorHAnsi" w:cs="Open Sans"/>
          <w:b/>
          <w:sz w:val="20"/>
          <w:szCs w:val="20"/>
        </w:rPr>
      </w:pPr>
      <w:r>
        <w:rPr>
          <w:rFonts w:asciiTheme="minorHAnsi" w:hAnsiTheme="minorHAnsi"/>
          <w:b/>
          <w:sz w:val="20"/>
        </w:rPr>
        <w:t xml:space="preserve">Pregled proračuna za organ za urbani razvoj </w:t>
      </w:r>
    </w:p>
    <w:p w14:paraId="4A5D7F42" w14:textId="77777777" w:rsidR="00B95489" w:rsidRDefault="00B95489" w:rsidP="00B95489">
      <w:pPr>
        <w:spacing w:after="0"/>
        <w:rPr>
          <w:rFonts w:asciiTheme="minorHAnsi" w:eastAsia="Times New Roman" w:hAnsiTheme="minorHAnsi" w:cs="Open Sans"/>
          <w:i/>
          <w:color w:val="548DD4"/>
          <w:sz w:val="20"/>
          <w:szCs w:val="20"/>
        </w:rPr>
      </w:pPr>
      <w:r>
        <w:rPr>
          <w:rFonts w:asciiTheme="minorHAnsi" w:hAnsiTheme="minorHAnsi"/>
          <w:i/>
          <w:color w:val="548DD4"/>
          <w:sz w:val="20"/>
        </w:rPr>
        <w:t>Preglednica je samodejno ustvarjena iz delovnega načrta.</w:t>
      </w:r>
    </w:p>
    <w:tbl>
      <w:tblPr>
        <w:tblStyle w:val="TableGrid"/>
        <w:tblW w:w="0" w:type="auto"/>
        <w:tblInd w:w="137" w:type="dxa"/>
        <w:tblLook w:val="04A0" w:firstRow="1" w:lastRow="0" w:firstColumn="1" w:lastColumn="0" w:noHBand="0" w:noVBand="1"/>
      </w:tblPr>
      <w:tblGrid>
        <w:gridCol w:w="3969"/>
        <w:gridCol w:w="1985"/>
      </w:tblGrid>
      <w:tr w:rsidR="00B95489" w:rsidRPr="00B95489" w14:paraId="762C583E" w14:textId="77777777" w:rsidTr="001D2A56">
        <w:tc>
          <w:tcPr>
            <w:tcW w:w="3969" w:type="dxa"/>
            <w:shd w:val="clear" w:color="auto" w:fill="E5DFEC" w:themeFill="accent4" w:themeFillTint="33"/>
          </w:tcPr>
          <w:p w14:paraId="7FE7DB31" w14:textId="77777777" w:rsidR="00B95489" w:rsidRPr="00B95489" w:rsidRDefault="00B95489" w:rsidP="001D2A56">
            <w:pPr>
              <w:spacing w:after="0" w:line="100" w:lineRule="atLeast"/>
              <w:rPr>
                <w:rFonts w:asciiTheme="minorHAnsi" w:hAnsiTheme="minorHAnsi" w:cs="Open Sans"/>
                <w:b/>
                <w:sz w:val="20"/>
                <w:szCs w:val="20"/>
              </w:rPr>
            </w:pPr>
            <w:r>
              <w:rPr>
                <w:rFonts w:asciiTheme="minorHAnsi" w:hAnsiTheme="minorHAnsi"/>
                <w:b/>
                <w:sz w:val="20"/>
              </w:rPr>
              <w:t>Proračunske postavke</w:t>
            </w:r>
          </w:p>
        </w:tc>
        <w:tc>
          <w:tcPr>
            <w:tcW w:w="1985" w:type="dxa"/>
            <w:shd w:val="clear" w:color="auto" w:fill="E5DFEC" w:themeFill="accent4" w:themeFillTint="33"/>
          </w:tcPr>
          <w:p w14:paraId="7CD0ED4B" w14:textId="77777777" w:rsidR="00B95489" w:rsidRPr="00B95489" w:rsidRDefault="00B95489" w:rsidP="001D2A56">
            <w:pPr>
              <w:spacing w:after="0" w:line="100" w:lineRule="atLeast"/>
              <w:rPr>
                <w:rFonts w:asciiTheme="minorHAnsi" w:hAnsiTheme="minorHAnsi" w:cs="Open Sans"/>
                <w:b/>
                <w:sz w:val="20"/>
                <w:szCs w:val="20"/>
              </w:rPr>
            </w:pPr>
            <w:r>
              <w:rPr>
                <w:rFonts w:asciiTheme="minorHAnsi" w:hAnsiTheme="minorHAnsi"/>
                <w:b/>
                <w:sz w:val="20"/>
              </w:rPr>
              <w:t>Skupaj EUR</w:t>
            </w:r>
          </w:p>
        </w:tc>
      </w:tr>
      <w:tr w:rsidR="00B95489" w:rsidRPr="00B95489" w14:paraId="2ACE927A" w14:textId="77777777" w:rsidTr="001D2A56">
        <w:tc>
          <w:tcPr>
            <w:tcW w:w="3969" w:type="dxa"/>
          </w:tcPr>
          <w:p w14:paraId="1E42486C" w14:textId="77777777" w:rsidR="00B95489" w:rsidRPr="00B95489" w:rsidRDefault="00B95489" w:rsidP="001D2A56">
            <w:pPr>
              <w:spacing w:after="0" w:line="100" w:lineRule="atLeast"/>
              <w:rPr>
                <w:rFonts w:asciiTheme="minorHAnsi" w:hAnsiTheme="minorHAnsi" w:cs="Open Sans"/>
                <w:sz w:val="20"/>
                <w:szCs w:val="20"/>
              </w:rPr>
            </w:pPr>
            <w:r>
              <w:rPr>
                <w:rFonts w:asciiTheme="minorHAnsi" w:hAnsiTheme="minorHAnsi"/>
                <w:sz w:val="20"/>
              </w:rPr>
              <w:t>Zaposleni</w:t>
            </w:r>
          </w:p>
        </w:tc>
        <w:tc>
          <w:tcPr>
            <w:tcW w:w="1985" w:type="dxa"/>
          </w:tcPr>
          <w:p w14:paraId="6FE1217C" w14:textId="77777777" w:rsidR="00B95489" w:rsidRPr="00B95489" w:rsidRDefault="00B95489" w:rsidP="001D2A56">
            <w:pPr>
              <w:spacing w:after="0" w:line="100" w:lineRule="atLeast"/>
              <w:rPr>
                <w:rFonts w:asciiTheme="minorHAnsi" w:hAnsiTheme="minorHAnsi" w:cs="Open Sans"/>
                <w:sz w:val="20"/>
                <w:szCs w:val="20"/>
              </w:rPr>
            </w:pPr>
          </w:p>
        </w:tc>
      </w:tr>
      <w:tr w:rsidR="00B95489" w:rsidRPr="00B95489" w14:paraId="7FA9DB3C" w14:textId="77777777" w:rsidTr="001D2A56">
        <w:tc>
          <w:tcPr>
            <w:tcW w:w="3969" w:type="dxa"/>
          </w:tcPr>
          <w:p w14:paraId="51D612AF" w14:textId="77777777" w:rsidR="00B95489" w:rsidRPr="00B95489" w:rsidRDefault="00B95489" w:rsidP="001D2A56">
            <w:pPr>
              <w:spacing w:after="0" w:line="100" w:lineRule="atLeast"/>
              <w:rPr>
                <w:rFonts w:asciiTheme="minorHAnsi" w:hAnsiTheme="minorHAnsi" w:cs="Open Sans"/>
                <w:sz w:val="20"/>
                <w:szCs w:val="20"/>
              </w:rPr>
            </w:pPr>
            <w:r>
              <w:rPr>
                <w:rFonts w:asciiTheme="minorHAnsi" w:hAnsiTheme="minorHAnsi"/>
                <w:sz w:val="20"/>
              </w:rPr>
              <w:t>Sedež in uprava</w:t>
            </w:r>
          </w:p>
        </w:tc>
        <w:tc>
          <w:tcPr>
            <w:tcW w:w="1985" w:type="dxa"/>
          </w:tcPr>
          <w:p w14:paraId="1C979E8A" w14:textId="77777777" w:rsidR="00B95489" w:rsidRPr="00B95489" w:rsidRDefault="00B95489" w:rsidP="001D2A56">
            <w:pPr>
              <w:spacing w:after="0" w:line="100" w:lineRule="atLeast"/>
              <w:rPr>
                <w:rFonts w:asciiTheme="minorHAnsi" w:hAnsiTheme="minorHAnsi" w:cs="Open Sans"/>
                <w:sz w:val="20"/>
                <w:szCs w:val="20"/>
              </w:rPr>
            </w:pPr>
          </w:p>
        </w:tc>
      </w:tr>
      <w:tr w:rsidR="00B95489" w:rsidRPr="00B95489" w14:paraId="2E1E16C6" w14:textId="77777777" w:rsidTr="001D2A56">
        <w:tc>
          <w:tcPr>
            <w:tcW w:w="3969" w:type="dxa"/>
          </w:tcPr>
          <w:p w14:paraId="324C9B76" w14:textId="77777777" w:rsidR="00B95489" w:rsidRPr="00B95489" w:rsidRDefault="00B95489" w:rsidP="001D2A56">
            <w:pPr>
              <w:spacing w:after="0" w:line="100" w:lineRule="atLeast"/>
              <w:rPr>
                <w:rFonts w:asciiTheme="minorHAnsi" w:hAnsiTheme="minorHAnsi" w:cs="Open Sans"/>
                <w:sz w:val="20"/>
                <w:szCs w:val="20"/>
              </w:rPr>
            </w:pPr>
            <w:r>
              <w:rPr>
                <w:rFonts w:asciiTheme="minorHAnsi" w:hAnsiTheme="minorHAnsi"/>
                <w:sz w:val="20"/>
              </w:rPr>
              <w:t>Potni stroški in nastanitev</w:t>
            </w:r>
          </w:p>
        </w:tc>
        <w:tc>
          <w:tcPr>
            <w:tcW w:w="1985" w:type="dxa"/>
          </w:tcPr>
          <w:p w14:paraId="3FF4D1B6" w14:textId="77777777" w:rsidR="00B95489" w:rsidRPr="00B95489" w:rsidRDefault="00B95489" w:rsidP="001D2A56">
            <w:pPr>
              <w:spacing w:after="0" w:line="100" w:lineRule="atLeast"/>
              <w:rPr>
                <w:rFonts w:asciiTheme="minorHAnsi" w:hAnsiTheme="minorHAnsi" w:cs="Open Sans"/>
                <w:sz w:val="20"/>
                <w:szCs w:val="20"/>
              </w:rPr>
            </w:pPr>
          </w:p>
        </w:tc>
      </w:tr>
      <w:tr w:rsidR="00B95489" w:rsidRPr="00B95489" w14:paraId="10DEEEF3" w14:textId="77777777" w:rsidTr="001D2A56">
        <w:tc>
          <w:tcPr>
            <w:tcW w:w="3969" w:type="dxa"/>
          </w:tcPr>
          <w:p w14:paraId="535C73BC" w14:textId="77777777" w:rsidR="00B95489" w:rsidRPr="00B95489" w:rsidRDefault="00B95489" w:rsidP="001D2A56">
            <w:pPr>
              <w:spacing w:after="0" w:line="100" w:lineRule="atLeast"/>
              <w:rPr>
                <w:rFonts w:asciiTheme="minorHAnsi" w:hAnsiTheme="minorHAnsi" w:cs="Open Sans"/>
                <w:sz w:val="20"/>
                <w:szCs w:val="20"/>
              </w:rPr>
            </w:pPr>
            <w:r>
              <w:rPr>
                <w:rFonts w:asciiTheme="minorHAnsi" w:hAnsiTheme="minorHAnsi"/>
                <w:sz w:val="20"/>
              </w:rPr>
              <w:t>Zunanji strokovni sodelavci in storitve</w:t>
            </w:r>
          </w:p>
        </w:tc>
        <w:tc>
          <w:tcPr>
            <w:tcW w:w="1985" w:type="dxa"/>
          </w:tcPr>
          <w:p w14:paraId="1CD0C9EB" w14:textId="77777777" w:rsidR="00B95489" w:rsidRPr="00B95489" w:rsidRDefault="00B95489" w:rsidP="001D2A56">
            <w:pPr>
              <w:spacing w:after="0" w:line="100" w:lineRule="atLeast"/>
              <w:rPr>
                <w:rFonts w:asciiTheme="minorHAnsi" w:hAnsiTheme="minorHAnsi" w:cs="Open Sans"/>
                <w:sz w:val="20"/>
                <w:szCs w:val="20"/>
              </w:rPr>
            </w:pPr>
          </w:p>
        </w:tc>
      </w:tr>
      <w:tr w:rsidR="00B95489" w:rsidRPr="00B95489" w14:paraId="0A30B069" w14:textId="77777777" w:rsidTr="001D2A56">
        <w:tc>
          <w:tcPr>
            <w:tcW w:w="3969" w:type="dxa"/>
          </w:tcPr>
          <w:p w14:paraId="5381AB0E" w14:textId="77777777" w:rsidR="00B95489" w:rsidRPr="00B95489" w:rsidRDefault="00B95489" w:rsidP="001D2A56">
            <w:pPr>
              <w:spacing w:after="0" w:line="100" w:lineRule="atLeast"/>
              <w:rPr>
                <w:rFonts w:asciiTheme="minorHAnsi" w:hAnsiTheme="minorHAnsi" w:cs="Open Sans"/>
                <w:sz w:val="20"/>
                <w:szCs w:val="20"/>
              </w:rPr>
            </w:pPr>
            <w:r>
              <w:rPr>
                <w:rFonts w:asciiTheme="minorHAnsi" w:hAnsiTheme="minorHAnsi"/>
                <w:sz w:val="20"/>
              </w:rPr>
              <w:t>Oprema</w:t>
            </w:r>
          </w:p>
        </w:tc>
        <w:tc>
          <w:tcPr>
            <w:tcW w:w="1985" w:type="dxa"/>
          </w:tcPr>
          <w:p w14:paraId="308C1C91" w14:textId="77777777" w:rsidR="00B95489" w:rsidRPr="00B95489" w:rsidRDefault="00B95489" w:rsidP="001D2A56">
            <w:pPr>
              <w:spacing w:after="0" w:line="100" w:lineRule="atLeast"/>
              <w:rPr>
                <w:rFonts w:asciiTheme="minorHAnsi" w:hAnsiTheme="minorHAnsi" w:cs="Open Sans"/>
                <w:sz w:val="20"/>
                <w:szCs w:val="20"/>
              </w:rPr>
            </w:pPr>
          </w:p>
        </w:tc>
      </w:tr>
      <w:tr w:rsidR="00B95489" w:rsidRPr="00B95489" w14:paraId="373CC296" w14:textId="77777777" w:rsidTr="001D2A56">
        <w:tc>
          <w:tcPr>
            <w:tcW w:w="3969" w:type="dxa"/>
          </w:tcPr>
          <w:p w14:paraId="08EC556F" w14:textId="77777777" w:rsidR="00B95489" w:rsidRPr="00B95489" w:rsidRDefault="00B95489" w:rsidP="001D2A56">
            <w:pPr>
              <w:spacing w:after="0" w:line="100" w:lineRule="atLeast"/>
              <w:rPr>
                <w:rFonts w:asciiTheme="minorHAnsi" w:hAnsiTheme="minorHAnsi" w:cs="Open Sans"/>
                <w:sz w:val="20"/>
                <w:szCs w:val="20"/>
              </w:rPr>
            </w:pPr>
            <w:r>
              <w:rPr>
                <w:rFonts w:asciiTheme="minorHAnsi" w:hAnsiTheme="minorHAnsi"/>
                <w:sz w:val="20"/>
              </w:rPr>
              <w:t>Infrastrukturna in gradbena dela</w:t>
            </w:r>
          </w:p>
        </w:tc>
        <w:tc>
          <w:tcPr>
            <w:tcW w:w="1985" w:type="dxa"/>
          </w:tcPr>
          <w:p w14:paraId="6D963A05" w14:textId="77777777" w:rsidR="00B95489" w:rsidRPr="00B95489" w:rsidRDefault="00B95489" w:rsidP="001D2A56">
            <w:pPr>
              <w:spacing w:after="0" w:line="100" w:lineRule="atLeast"/>
              <w:rPr>
                <w:rFonts w:asciiTheme="minorHAnsi" w:hAnsiTheme="minorHAnsi" w:cs="Open Sans"/>
                <w:sz w:val="20"/>
                <w:szCs w:val="20"/>
              </w:rPr>
            </w:pPr>
          </w:p>
        </w:tc>
      </w:tr>
      <w:tr w:rsidR="00B95489" w:rsidRPr="00B95489" w14:paraId="0B6E1DD2" w14:textId="77777777" w:rsidTr="001D2A56">
        <w:tc>
          <w:tcPr>
            <w:tcW w:w="3969" w:type="dxa"/>
          </w:tcPr>
          <w:p w14:paraId="3101B635" w14:textId="77777777" w:rsidR="00B95489" w:rsidRPr="00B95489" w:rsidRDefault="00B95489" w:rsidP="001D2A56">
            <w:pPr>
              <w:spacing w:after="0" w:line="100" w:lineRule="atLeast"/>
              <w:rPr>
                <w:rFonts w:asciiTheme="minorHAnsi" w:hAnsiTheme="minorHAnsi" w:cs="Open Sans"/>
                <w:sz w:val="20"/>
                <w:szCs w:val="20"/>
              </w:rPr>
            </w:pPr>
            <w:r>
              <w:rPr>
                <w:rFonts w:asciiTheme="minorHAnsi" w:hAnsiTheme="minorHAnsi"/>
                <w:sz w:val="20"/>
              </w:rPr>
              <w:t>Vmesni seštevek</w:t>
            </w:r>
          </w:p>
        </w:tc>
        <w:tc>
          <w:tcPr>
            <w:tcW w:w="1985" w:type="dxa"/>
          </w:tcPr>
          <w:p w14:paraId="29B7CE32" w14:textId="77777777" w:rsidR="00B95489" w:rsidRPr="00B95489" w:rsidRDefault="00B95489" w:rsidP="001D2A56">
            <w:pPr>
              <w:spacing w:after="0" w:line="100" w:lineRule="atLeast"/>
              <w:rPr>
                <w:rFonts w:asciiTheme="minorHAnsi" w:hAnsiTheme="minorHAnsi" w:cs="Open Sans"/>
                <w:sz w:val="20"/>
                <w:szCs w:val="20"/>
              </w:rPr>
            </w:pPr>
          </w:p>
        </w:tc>
      </w:tr>
      <w:tr w:rsidR="00B95489" w:rsidRPr="00B95489" w14:paraId="51B43DD2" w14:textId="77777777" w:rsidTr="001D2A56">
        <w:tc>
          <w:tcPr>
            <w:tcW w:w="3969" w:type="dxa"/>
          </w:tcPr>
          <w:p w14:paraId="1A7AC9F9" w14:textId="77777777" w:rsidR="00B95489" w:rsidRPr="00B95489" w:rsidRDefault="00B95489" w:rsidP="001D2A56">
            <w:pPr>
              <w:spacing w:after="0" w:line="100" w:lineRule="atLeast"/>
              <w:rPr>
                <w:rFonts w:asciiTheme="minorHAnsi" w:hAnsiTheme="minorHAnsi" w:cs="Open Sans"/>
                <w:sz w:val="20"/>
                <w:szCs w:val="20"/>
              </w:rPr>
            </w:pPr>
            <w:r>
              <w:rPr>
                <w:rFonts w:asciiTheme="minorHAnsi" w:hAnsiTheme="minorHAnsi"/>
                <w:sz w:val="20"/>
              </w:rPr>
              <w:t>Prihodki</w:t>
            </w:r>
          </w:p>
        </w:tc>
        <w:tc>
          <w:tcPr>
            <w:tcW w:w="1985" w:type="dxa"/>
          </w:tcPr>
          <w:p w14:paraId="73A31046" w14:textId="77777777" w:rsidR="00B95489" w:rsidRPr="00B95489" w:rsidRDefault="00B95489" w:rsidP="001D2A56">
            <w:pPr>
              <w:spacing w:after="0" w:line="100" w:lineRule="atLeast"/>
              <w:rPr>
                <w:rFonts w:asciiTheme="minorHAnsi" w:hAnsiTheme="minorHAnsi" w:cs="Open Sans"/>
                <w:sz w:val="20"/>
                <w:szCs w:val="20"/>
              </w:rPr>
            </w:pPr>
          </w:p>
        </w:tc>
      </w:tr>
      <w:tr w:rsidR="00B95489" w:rsidRPr="00B95489" w14:paraId="27F934FB" w14:textId="77777777" w:rsidTr="001D2A56">
        <w:tc>
          <w:tcPr>
            <w:tcW w:w="3969" w:type="dxa"/>
          </w:tcPr>
          <w:p w14:paraId="0AB48CD1" w14:textId="77777777" w:rsidR="00B95489" w:rsidRPr="00B95489" w:rsidRDefault="00B95489" w:rsidP="001D2A56">
            <w:pPr>
              <w:spacing w:after="0" w:line="100" w:lineRule="atLeast"/>
              <w:rPr>
                <w:rFonts w:asciiTheme="minorHAnsi" w:hAnsiTheme="minorHAnsi" w:cs="Open Sans"/>
                <w:sz w:val="20"/>
                <w:szCs w:val="20"/>
              </w:rPr>
            </w:pPr>
            <w:r>
              <w:rPr>
                <w:rFonts w:asciiTheme="minorHAnsi" w:hAnsiTheme="minorHAnsi"/>
                <w:sz w:val="20"/>
              </w:rPr>
              <w:t>Skupaj EUR</w:t>
            </w:r>
          </w:p>
        </w:tc>
        <w:tc>
          <w:tcPr>
            <w:tcW w:w="1985" w:type="dxa"/>
          </w:tcPr>
          <w:p w14:paraId="4B8AD424" w14:textId="77777777" w:rsidR="00B95489" w:rsidRPr="00B95489" w:rsidRDefault="00B95489" w:rsidP="001D2A56">
            <w:pPr>
              <w:spacing w:after="0" w:line="100" w:lineRule="atLeast"/>
              <w:rPr>
                <w:rFonts w:asciiTheme="minorHAnsi" w:hAnsiTheme="minorHAnsi" w:cs="Open Sans"/>
                <w:sz w:val="20"/>
                <w:szCs w:val="20"/>
              </w:rPr>
            </w:pPr>
          </w:p>
        </w:tc>
      </w:tr>
    </w:tbl>
    <w:p w14:paraId="1E725B1A" w14:textId="77777777" w:rsidR="00B95489" w:rsidRPr="00B95489" w:rsidRDefault="00B95489" w:rsidP="00B95489">
      <w:pPr>
        <w:spacing w:after="0" w:line="100" w:lineRule="atLeast"/>
        <w:rPr>
          <w:rFonts w:asciiTheme="minorHAnsi" w:hAnsiTheme="minorHAnsi" w:cs="Open Sans"/>
          <w:sz w:val="20"/>
          <w:szCs w:val="20"/>
        </w:rPr>
      </w:pPr>
    </w:p>
    <w:p w14:paraId="241DA6B9" w14:textId="77777777" w:rsidR="00B95489" w:rsidRDefault="00B95489" w:rsidP="00B95489">
      <w:pPr>
        <w:spacing w:after="0" w:line="100" w:lineRule="atLeast"/>
        <w:rPr>
          <w:rFonts w:asciiTheme="minorHAnsi" w:hAnsiTheme="minorHAnsi" w:cs="Open Sans"/>
          <w:b/>
          <w:sz w:val="20"/>
          <w:szCs w:val="20"/>
        </w:rPr>
      </w:pPr>
      <w:r>
        <w:rPr>
          <w:rFonts w:asciiTheme="minorHAnsi" w:hAnsiTheme="minorHAnsi"/>
          <w:b/>
          <w:sz w:val="20"/>
        </w:rPr>
        <w:t>Vir(-i) prispevkov:</w:t>
      </w:r>
    </w:p>
    <w:p w14:paraId="2091DC7A" w14:textId="77777777" w:rsidR="00B95489" w:rsidRPr="00E95F1C" w:rsidRDefault="00B95489" w:rsidP="00B95489">
      <w:pPr>
        <w:spacing w:after="0"/>
        <w:rPr>
          <w:rFonts w:asciiTheme="minorHAnsi" w:hAnsiTheme="minorHAnsi" w:cs="Open Sans"/>
          <w:b/>
          <w:sz w:val="20"/>
          <w:szCs w:val="20"/>
        </w:rPr>
      </w:pPr>
      <w:r>
        <w:rPr>
          <w:rFonts w:asciiTheme="minorHAnsi" w:hAnsiTheme="minorHAnsi"/>
          <w:i/>
          <w:color w:val="548DD4"/>
          <w:sz w:val="20"/>
        </w:rPr>
        <w:t>Preglednica je samodejno ustvarjena iz delovnega načrta.</w:t>
      </w:r>
    </w:p>
    <w:tbl>
      <w:tblPr>
        <w:tblStyle w:val="TableGrid"/>
        <w:tblW w:w="9243" w:type="dxa"/>
        <w:tblInd w:w="108" w:type="dxa"/>
        <w:tblLook w:val="04A0" w:firstRow="1" w:lastRow="0" w:firstColumn="1" w:lastColumn="0" w:noHBand="0" w:noVBand="1"/>
      </w:tblPr>
      <w:tblGrid>
        <w:gridCol w:w="2912"/>
        <w:gridCol w:w="3021"/>
        <w:gridCol w:w="3310"/>
      </w:tblGrid>
      <w:tr w:rsidR="00B95489" w14:paraId="1C258C10" w14:textId="77777777" w:rsidTr="001D2A56">
        <w:tc>
          <w:tcPr>
            <w:tcW w:w="2912" w:type="dxa"/>
            <w:shd w:val="clear" w:color="auto" w:fill="E5DFEC" w:themeFill="accent4" w:themeFillTint="33"/>
          </w:tcPr>
          <w:p w14:paraId="16C402EC" w14:textId="77777777" w:rsidR="00B95489" w:rsidRDefault="00B95489" w:rsidP="001D2A56">
            <w:pPr>
              <w:spacing w:after="0" w:line="100" w:lineRule="atLeast"/>
              <w:rPr>
                <w:rFonts w:asciiTheme="minorHAnsi" w:hAnsiTheme="minorHAnsi" w:cs="Open Sans"/>
                <w:sz w:val="20"/>
                <w:szCs w:val="20"/>
              </w:rPr>
            </w:pPr>
            <w:r>
              <w:rPr>
                <w:rFonts w:asciiTheme="minorHAnsi" w:hAnsiTheme="minorHAnsi"/>
                <w:sz w:val="20"/>
              </w:rPr>
              <w:t>Vir</w:t>
            </w:r>
          </w:p>
        </w:tc>
        <w:tc>
          <w:tcPr>
            <w:tcW w:w="3021" w:type="dxa"/>
            <w:shd w:val="clear" w:color="auto" w:fill="E5DFEC" w:themeFill="accent4" w:themeFillTint="33"/>
          </w:tcPr>
          <w:p w14:paraId="78B0DFF6" w14:textId="77777777" w:rsidR="00B95489" w:rsidRDefault="00B95489" w:rsidP="001D2A56">
            <w:pPr>
              <w:spacing w:after="0" w:line="100" w:lineRule="atLeast"/>
              <w:rPr>
                <w:rFonts w:asciiTheme="minorHAnsi" w:hAnsiTheme="minorHAnsi" w:cs="Open Sans"/>
                <w:sz w:val="20"/>
                <w:szCs w:val="20"/>
              </w:rPr>
            </w:pPr>
            <w:r>
              <w:rPr>
                <w:rFonts w:asciiTheme="minorHAnsi" w:hAnsiTheme="minorHAnsi"/>
                <w:sz w:val="20"/>
              </w:rPr>
              <w:t>Denarna sredstva</w:t>
            </w:r>
          </w:p>
        </w:tc>
        <w:tc>
          <w:tcPr>
            <w:tcW w:w="3310" w:type="dxa"/>
            <w:shd w:val="clear" w:color="auto" w:fill="E5DFEC" w:themeFill="accent4" w:themeFillTint="33"/>
          </w:tcPr>
          <w:p w14:paraId="348CE477" w14:textId="77777777" w:rsidR="00B95489" w:rsidRDefault="00B95489" w:rsidP="001D2A56">
            <w:pPr>
              <w:spacing w:after="0" w:line="100" w:lineRule="atLeast"/>
              <w:rPr>
                <w:rFonts w:asciiTheme="minorHAnsi" w:hAnsiTheme="minorHAnsi" w:cs="Open Sans"/>
                <w:sz w:val="20"/>
                <w:szCs w:val="20"/>
              </w:rPr>
            </w:pPr>
            <w:r>
              <w:rPr>
                <w:rFonts w:asciiTheme="minorHAnsi" w:hAnsiTheme="minorHAnsi"/>
                <w:sz w:val="20"/>
              </w:rPr>
              <w:t>Stvarna sredstva</w:t>
            </w:r>
          </w:p>
        </w:tc>
      </w:tr>
      <w:tr w:rsidR="00B95489" w14:paraId="695582AC" w14:textId="77777777" w:rsidTr="001D2A56">
        <w:tc>
          <w:tcPr>
            <w:tcW w:w="2912" w:type="dxa"/>
          </w:tcPr>
          <w:p w14:paraId="677B0BB1" w14:textId="77777777" w:rsidR="00B95489" w:rsidRDefault="00B95489" w:rsidP="001D2A56">
            <w:pPr>
              <w:spacing w:after="0" w:line="100" w:lineRule="atLeast"/>
              <w:rPr>
                <w:rFonts w:asciiTheme="minorHAnsi" w:hAnsiTheme="minorHAnsi" w:cs="Open Sans"/>
                <w:sz w:val="20"/>
                <w:szCs w:val="20"/>
              </w:rPr>
            </w:pPr>
          </w:p>
        </w:tc>
        <w:tc>
          <w:tcPr>
            <w:tcW w:w="3021" w:type="dxa"/>
          </w:tcPr>
          <w:p w14:paraId="767C62E2" w14:textId="77777777" w:rsidR="00B95489" w:rsidRDefault="00B95489" w:rsidP="001D2A56">
            <w:pPr>
              <w:spacing w:after="0" w:line="100" w:lineRule="atLeast"/>
              <w:rPr>
                <w:rFonts w:asciiTheme="minorHAnsi" w:hAnsiTheme="minorHAnsi" w:cs="Open Sans"/>
                <w:sz w:val="20"/>
                <w:szCs w:val="20"/>
              </w:rPr>
            </w:pPr>
          </w:p>
        </w:tc>
        <w:tc>
          <w:tcPr>
            <w:tcW w:w="3310" w:type="dxa"/>
          </w:tcPr>
          <w:p w14:paraId="1CEA7349" w14:textId="77777777" w:rsidR="00B95489" w:rsidRDefault="00B95489" w:rsidP="001D2A56">
            <w:pPr>
              <w:spacing w:after="0" w:line="100" w:lineRule="atLeast"/>
              <w:rPr>
                <w:rFonts w:asciiTheme="minorHAnsi" w:hAnsiTheme="minorHAnsi" w:cs="Open Sans"/>
                <w:sz w:val="20"/>
                <w:szCs w:val="20"/>
              </w:rPr>
            </w:pPr>
          </w:p>
        </w:tc>
      </w:tr>
      <w:tr w:rsidR="00B95489" w14:paraId="73071A7B" w14:textId="77777777" w:rsidTr="001D2A56">
        <w:tc>
          <w:tcPr>
            <w:tcW w:w="2912" w:type="dxa"/>
          </w:tcPr>
          <w:p w14:paraId="1082E172" w14:textId="77777777" w:rsidR="00B95489" w:rsidRDefault="00B95489" w:rsidP="001D2A56">
            <w:pPr>
              <w:spacing w:after="0" w:line="100" w:lineRule="atLeast"/>
              <w:rPr>
                <w:rFonts w:asciiTheme="minorHAnsi" w:hAnsiTheme="minorHAnsi" w:cs="Open Sans"/>
                <w:sz w:val="20"/>
                <w:szCs w:val="20"/>
              </w:rPr>
            </w:pPr>
          </w:p>
        </w:tc>
        <w:tc>
          <w:tcPr>
            <w:tcW w:w="3021" w:type="dxa"/>
          </w:tcPr>
          <w:p w14:paraId="080F878B" w14:textId="77777777" w:rsidR="00B95489" w:rsidRDefault="00B95489" w:rsidP="001D2A56">
            <w:pPr>
              <w:spacing w:after="0" w:line="100" w:lineRule="atLeast"/>
              <w:rPr>
                <w:rFonts w:asciiTheme="minorHAnsi" w:hAnsiTheme="minorHAnsi" w:cs="Open Sans"/>
                <w:sz w:val="20"/>
                <w:szCs w:val="20"/>
              </w:rPr>
            </w:pPr>
          </w:p>
        </w:tc>
        <w:tc>
          <w:tcPr>
            <w:tcW w:w="3310" w:type="dxa"/>
          </w:tcPr>
          <w:p w14:paraId="56CF8AA7" w14:textId="77777777" w:rsidR="00B95489" w:rsidRDefault="00B95489" w:rsidP="001D2A56">
            <w:pPr>
              <w:spacing w:after="0" w:line="100" w:lineRule="atLeast"/>
              <w:rPr>
                <w:rFonts w:asciiTheme="minorHAnsi" w:hAnsiTheme="minorHAnsi" w:cs="Open Sans"/>
                <w:sz w:val="20"/>
                <w:szCs w:val="20"/>
              </w:rPr>
            </w:pPr>
          </w:p>
        </w:tc>
      </w:tr>
    </w:tbl>
    <w:p w14:paraId="728FDD83" w14:textId="77777777" w:rsidR="00B95489" w:rsidRDefault="00B95489">
      <w:pPr>
        <w:suppressAutoHyphens w:val="0"/>
        <w:spacing w:after="0" w:line="240" w:lineRule="auto"/>
        <w:rPr>
          <w:rFonts w:asciiTheme="minorHAnsi" w:hAnsiTheme="minorHAnsi" w:cs="Open Sans"/>
          <w:sz w:val="20"/>
          <w:szCs w:val="20"/>
        </w:rPr>
      </w:pPr>
    </w:p>
    <w:p w14:paraId="1431DC1C" w14:textId="77777777" w:rsidR="00062845" w:rsidRPr="00FF29B9" w:rsidRDefault="00FF29B9" w:rsidP="00FF29B9">
      <w:pPr>
        <w:spacing w:after="0"/>
        <w:rPr>
          <w:rFonts w:asciiTheme="minorHAnsi" w:eastAsia="Times New Roman" w:hAnsiTheme="minorHAnsi" w:cs="Open Sans"/>
          <w:b/>
          <w:color w:val="6E8992"/>
          <w:sz w:val="24"/>
          <w:szCs w:val="24"/>
        </w:rPr>
      </w:pPr>
      <w:r>
        <w:rPr>
          <w:rFonts w:asciiTheme="minorHAnsi" w:hAnsiTheme="minorHAnsi"/>
          <w:b/>
          <w:color w:val="6E8992"/>
          <w:sz w:val="24"/>
        </w:rPr>
        <w:t>B.3</w:t>
      </w:r>
    </w:p>
    <w:p w14:paraId="57D5D8D7" w14:textId="77777777" w:rsidR="00F32C1D" w:rsidRDefault="00F32C1D" w:rsidP="00F32C1D">
      <w:pPr>
        <w:spacing w:after="0" w:line="100" w:lineRule="atLeast"/>
        <w:rPr>
          <w:rFonts w:asciiTheme="minorHAnsi" w:hAnsiTheme="minorHAnsi" w:cs="Open Sans"/>
          <w:b/>
          <w:sz w:val="20"/>
          <w:szCs w:val="20"/>
        </w:rPr>
      </w:pPr>
      <w:r>
        <w:rPr>
          <w:rFonts w:asciiTheme="minorHAnsi" w:hAnsiTheme="minorHAnsi"/>
          <w:b/>
          <w:sz w:val="20"/>
        </w:rPr>
        <w:t>+ gumb Dodaj (za dodajanje partnerskih organizacij)</w:t>
      </w:r>
    </w:p>
    <w:p w14:paraId="41EC9290" w14:textId="77777777" w:rsidR="005C218F" w:rsidRPr="00FF29B9" w:rsidRDefault="005C218F" w:rsidP="00F32C1D">
      <w:pPr>
        <w:spacing w:after="0" w:line="100" w:lineRule="atLeast"/>
        <w:rPr>
          <w:rFonts w:asciiTheme="minorHAnsi" w:hAnsiTheme="minorHAnsi" w:cs="Open Sans"/>
          <w:b/>
          <w:sz w:val="20"/>
          <w:szCs w:val="20"/>
        </w:rPr>
      </w:pPr>
    </w:p>
    <w:tbl>
      <w:tblPr>
        <w:tblW w:w="9214" w:type="dxa"/>
        <w:tblInd w:w="108" w:type="dxa"/>
        <w:tblLayout w:type="fixed"/>
        <w:tblCellMar>
          <w:top w:w="57" w:type="dxa"/>
        </w:tblCellMar>
        <w:tblLook w:val="0000" w:firstRow="0" w:lastRow="0" w:firstColumn="0" w:lastColumn="0" w:noHBand="0" w:noVBand="0"/>
      </w:tblPr>
      <w:tblGrid>
        <w:gridCol w:w="3969"/>
        <w:gridCol w:w="5245"/>
      </w:tblGrid>
      <w:tr w:rsidR="00AD3D4F" w:rsidRPr="00815C13" w14:paraId="6994174E" w14:textId="77777777" w:rsidTr="00827DD6">
        <w:trPr>
          <w:trHeight w:val="331"/>
        </w:trPr>
        <w:tc>
          <w:tcPr>
            <w:tcW w:w="9214" w:type="dxa"/>
            <w:gridSpan w:val="2"/>
            <w:tcBorders>
              <w:top w:val="single" w:sz="4" w:space="0" w:color="000000"/>
              <w:left w:val="single" w:sz="4" w:space="0" w:color="000000"/>
              <w:bottom w:val="single" w:sz="4" w:space="0" w:color="000000"/>
              <w:right w:val="single" w:sz="4" w:space="0" w:color="000000"/>
            </w:tcBorders>
            <w:shd w:val="clear" w:color="auto" w:fill="E5DFEC"/>
          </w:tcPr>
          <w:p w14:paraId="2BBF6BB7" w14:textId="77777777" w:rsidR="00AD3D4F" w:rsidRPr="00815C13" w:rsidRDefault="00AD3D4F" w:rsidP="00ED588B">
            <w:pPr>
              <w:spacing w:after="0"/>
              <w:rPr>
                <w:rFonts w:asciiTheme="minorHAnsi" w:hAnsiTheme="minorHAnsi"/>
                <w:sz w:val="20"/>
                <w:szCs w:val="20"/>
              </w:rPr>
            </w:pPr>
            <w:r>
              <w:rPr>
                <w:rFonts w:asciiTheme="minorHAnsi" w:hAnsiTheme="minorHAnsi"/>
                <w:b/>
                <w:sz w:val="20"/>
              </w:rPr>
              <w:t xml:space="preserve">Partnerske organizacije </w:t>
            </w:r>
          </w:p>
        </w:tc>
      </w:tr>
      <w:tr w:rsidR="00F32C1D" w:rsidRPr="00815C13" w14:paraId="5511706F" w14:textId="77777777"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14:paraId="714F04A4" w14:textId="77777777" w:rsidR="00F32C1D" w:rsidRPr="00815C13" w:rsidRDefault="00F32C1D" w:rsidP="00ED588B">
            <w:pPr>
              <w:spacing w:after="0"/>
              <w:rPr>
                <w:rFonts w:asciiTheme="minorHAnsi" w:hAnsiTheme="minorHAnsi" w:cs="Open Sans"/>
                <w:bCs/>
                <w:color w:val="548DD4"/>
                <w:sz w:val="20"/>
                <w:szCs w:val="20"/>
              </w:rPr>
            </w:pPr>
            <w:r>
              <w:rPr>
                <w:rFonts w:asciiTheme="minorHAnsi" w:hAnsiTheme="minorHAnsi"/>
                <w:sz w:val="20"/>
              </w:rPr>
              <w:t>Ime organizacije</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14:paraId="7F720AB3" w14:textId="77777777" w:rsidR="00F32C1D" w:rsidRPr="00815C13" w:rsidRDefault="00F32C1D" w:rsidP="00ED588B">
            <w:pPr>
              <w:spacing w:after="0"/>
              <w:rPr>
                <w:rFonts w:asciiTheme="minorHAnsi" w:hAnsiTheme="minorHAnsi" w:cs="Open Sans"/>
                <w:bCs/>
                <w:color w:val="548DD4"/>
                <w:sz w:val="20"/>
                <w:szCs w:val="20"/>
              </w:rPr>
            </w:pPr>
          </w:p>
        </w:tc>
      </w:tr>
      <w:tr w:rsidR="00F32C1D" w:rsidRPr="00815C13" w14:paraId="21EDFAAB" w14:textId="77777777"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14:paraId="19133276" w14:textId="77777777" w:rsidR="00F32C1D" w:rsidRPr="00815C13" w:rsidRDefault="00F32C1D" w:rsidP="00ED588B">
            <w:pPr>
              <w:spacing w:after="0"/>
              <w:rPr>
                <w:rFonts w:asciiTheme="minorHAnsi" w:hAnsiTheme="minorHAnsi" w:cs="Open Sans"/>
                <w:sz w:val="20"/>
                <w:szCs w:val="20"/>
              </w:rPr>
            </w:pPr>
            <w:r>
              <w:rPr>
                <w:rFonts w:asciiTheme="minorHAnsi" w:hAnsiTheme="minorHAnsi"/>
                <w:sz w:val="20"/>
              </w:rPr>
              <w:t>Država članica</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14:paraId="10838E12" w14:textId="77777777" w:rsidR="00F32C1D" w:rsidRPr="00815C13" w:rsidRDefault="00F32C1D" w:rsidP="00ED588B">
            <w:pPr>
              <w:spacing w:after="0"/>
              <w:rPr>
                <w:rFonts w:asciiTheme="minorHAnsi" w:hAnsiTheme="minorHAnsi" w:cs="Open Sans"/>
                <w:bCs/>
                <w:color w:val="548DD4"/>
                <w:sz w:val="20"/>
                <w:szCs w:val="20"/>
              </w:rPr>
            </w:pPr>
          </w:p>
        </w:tc>
      </w:tr>
      <w:tr w:rsidR="00F32C1D" w:rsidRPr="00815C13" w14:paraId="18A4A408" w14:textId="77777777"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14:paraId="41B63974" w14:textId="77777777" w:rsidR="00F32C1D" w:rsidRPr="00815C13" w:rsidRDefault="003321E9" w:rsidP="00ED588B">
            <w:pPr>
              <w:spacing w:after="0"/>
              <w:rPr>
                <w:rFonts w:asciiTheme="minorHAnsi" w:hAnsiTheme="minorHAnsi" w:cs="Open Sans"/>
                <w:sz w:val="20"/>
                <w:szCs w:val="20"/>
              </w:rPr>
            </w:pPr>
            <w:r>
              <w:rPr>
                <w:rFonts w:asciiTheme="minorHAnsi" w:hAnsiTheme="minorHAnsi"/>
                <w:sz w:val="20"/>
              </w:rPr>
              <w:t>Podatki za stik</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14:paraId="06C6EDFD" w14:textId="77777777" w:rsidR="00F32C1D" w:rsidRPr="00815C13" w:rsidRDefault="00F32C1D" w:rsidP="00ED588B">
            <w:pPr>
              <w:spacing w:after="0"/>
              <w:rPr>
                <w:rFonts w:asciiTheme="minorHAnsi" w:hAnsiTheme="minorHAnsi" w:cs="Open Sans"/>
                <w:bCs/>
                <w:color w:val="548DD4"/>
                <w:sz w:val="20"/>
                <w:szCs w:val="20"/>
              </w:rPr>
            </w:pPr>
          </w:p>
        </w:tc>
      </w:tr>
      <w:tr w:rsidR="00F32C1D" w:rsidRPr="00226143" w14:paraId="4F7261DB" w14:textId="77777777"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14:paraId="7F358551" w14:textId="77777777" w:rsidR="00F32C1D" w:rsidRPr="00815C13" w:rsidRDefault="00F32C1D" w:rsidP="00ED588B">
            <w:pPr>
              <w:spacing w:after="0"/>
              <w:rPr>
                <w:rFonts w:asciiTheme="minorHAnsi" w:hAnsiTheme="minorHAnsi" w:cs="Open Sans"/>
                <w:bCs/>
                <w:i/>
                <w:color w:val="548DD4"/>
                <w:sz w:val="20"/>
                <w:szCs w:val="20"/>
              </w:rPr>
            </w:pPr>
            <w:r>
              <w:rPr>
                <w:rFonts w:asciiTheme="minorHAnsi" w:hAnsiTheme="minorHAnsi"/>
                <w:sz w:val="20"/>
              </w:rPr>
              <w:t>Zadevni oddelek/enota/sektor</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14:paraId="43488064" w14:textId="77777777" w:rsidR="00F32C1D" w:rsidRPr="00EC2260" w:rsidRDefault="003321E9" w:rsidP="000C222F">
            <w:pPr>
              <w:spacing w:after="0"/>
              <w:rPr>
                <w:rFonts w:asciiTheme="minorHAnsi" w:eastAsia="Times New Roman" w:hAnsiTheme="minorHAnsi" w:cs="Open Sans"/>
                <w:i/>
                <w:color w:val="548DD4"/>
                <w:sz w:val="20"/>
                <w:szCs w:val="20"/>
              </w:rPr>
            </w:pPr>
            <w:r>
              <w:rPr>
                <w:rFonts w:asciiTheme="minorHAnsi" w:hAnsiTheme="minorHAnsi"/>
                <w:b/>
                <w:i/>
                <w:color w:val="548DD4"/>
                <w:sz w:val="20"/>
              </w:rPr>
              <w:t>[500 znakov]</w:t>
            </w:r>
            <w:r>
              <w:rPr>
                <w:rFonts w:asciiTheme="minorHAnsi" w:hAnsiTheme="minorHAnsi"/>
                <w:i/>
                <w:color w:val="548DD4"/>
                <w:sz w:val="20"/>
              </w:rPr>
              <w:t xml:space="preserve"> Tukaj navedite druge oddelke, enote in sektorje, ki bodo vključeni v izvajanje projekta. Za vsak oddelek navedite informacije o njegovi specifični vlogi v fazi izvajanja ter ime sodelujoče osebe in položaj, ki ga ta oseba zaseda v oddelku.</w:t>
            </w:r>
          </w:p>
        </w:tc>
      </w:tr>
      <w:tr w:rsidR="00F32C1D" w:rsidRPr="00226143" w14:paraId="42AC6226" w14:textId="77777777"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14:paraId="7220ED1E" w14:textId="77777777" w:rsidR="00F32C1D" w:rsidRPr="00815C13" w:rsidRDefault="00F32C1D" w:rsidP="00ED588B">
            <w:pPr>
              <w:spacing w:after="0"/>
              <w:rPr>
                <w:rFonts w:asciiTheme="minorHAnsi" w:hAnsiTheme="minorHAnsi" w:cs="Open Sans"/>
                <w:bCs/>
                <w:color w:val="548DD4"/>
                <w:sz w:val="20"/>
                <w:szCs w:val="20"/>
              </w:rPr>
            </w:pPr>
            <w:r>
              <w:rPr>
                <w:rFonts w:asciiTheme="minorHAnsi" w:hAnsiTheme="minorHAnsi"/>
                <w:sz w:val="20"/>
              </w:rPr>
              <w:lastRenderedPageBreak/>
              <w:t>Oseba za stik in podatki za stik</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14:paraId="74357A93" w14:textId="77777777" w:rsidR="00F32C1D" w:rsidRPr="00EC2260" w:rsidRDefault="007C17FF" w:rsidP="00E95F1C">
            <w:pPr>
              <w:spacing w:after="0"/>
              <w:rPr>
                <w:rFonts w:asciiTheme="minorHAnsi" w:eastAsia="Times New Roman" w:hAnsiTheme="minorHAnsi" w:cs="Open Sans"/>
                <w:i/>
                <w:color w:val="548DD4"/>
                <w:sz w:val="20"/>
                <w:szCs w:val="20"/>
              </w:rPr>
            </w:pPr>
            <w:r>
              <w:rPr>
                <w:rFonts w:asciiTheme="minorHAnsi" w:hAnsiTheme="minorHAnsi"/>
                <w:i/>
                <w:color w:val="548DD4"/>
                <w:sz w:val="20"/>
              </w:rPr>
              <w:t xml:space="preserve">Za osebo, ki bo opravljala vlogo glavne referenčne osebe v organizaciji, navedite ime, naziv in podatke za stik. </w:t>
            </w:r>
          </w:p>
        </w:tc>
      </w:tr>
      <w:tr w:rsidR="00815513" w:rsidRPr="00815C13" w14:paraId="4E8F34A2" w14:textId="77777777" w:rsidTr="00815513">
        <w:tc>
          <w:tcPr>
            <w:tcW w:w="3969" w:type="dxa"/>
            <w:tcBorders>
              <w:top w:val="single" w:sz="4" w:space="0" w:color="000000"/>
              <w:left w:val="single" w:sz="4" w:space="0" w:color="000000"/>
              <w:bottom w:val="single" w:sz="4" w:space="0" w:color="000000"/>
              <w:right w:val="single" w:sz="4" w:space="0" w:color="000000"/>
            </w:tcBorders>
            <w:shd w:val="clear" w:color="auto" w:fill="E5DFEC"/>
          </w:tcPr>
          <w:p w14:paraId="6A3E124F" w14:textId="77777777" w:rsidR="00815513" w:rsidRPr="00815C13" w:rsidRDefault="00815513" w:rsidP="00815513">
            <w:pPr>
              <w:spacing w:after="0"/>
              <w:rPr>
                <w:rFonts w:asciiTheme="minorHAnsi" w:hAnsiTheme="minorHAnsi"/>
                <w:color w:val="548DD4"/>
                <w:sz w:val="20"/>
                <w:szCs w:val="20"/>
              </w:rPr>
            </w:pPr>
            <w:r>
              <w:rPr>
                <w:rFonts w:asciiTheme="minorHAnsi" w:hAnsiTheme="minorHAnsi"/>
                <w:sz w:val="20"/>
              </w:rPr>
              <w:t>ID za DDV</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14:paraId="6A515DFA" w14:textId="77777777" w:rsidR="00815513" w:rsidRPr="00EC2260" w:rsidRDefault="00815513" w:rsidP="00815513">
            <w:pPr>
              <w:spacing w:after="0"/>
              <w:rPr>
                <w:rFonts w:asciiTheme="minorHAnsi" w:eastAsia="Times New Roman" w:hAnsiTheme="minorHAnsi" w:cs="Open Sans"/>
                <w:i/>
                <w:color w:val="548DD4"/>
                <w:sz w:val="20"/>
                <w:szCs w:val="20"/>
              </w:rPr>
            </w:pPr>
          </w:p>
        </w:tc>
      </w:tr>
      <w:tr w:rsidR="00815513" w:rsidRPr="00226143" w14:paraId="60A08CE5" w14:textId="77777777" w:rsidTr="00815513">
        <w:tc>
          <w:tcPr>
            <w:tcW w:w="3969" w:type="dxa"/>
            <w:tcBorders>
              <w:top w:val="single" w:sz="4" w:space="0" w:color="000000"/>
              <w:left w:val="single" w:sz="4" w:space="0" w:color="000000"/>
              <w:bottom w:val="single" w:sz="4" w:space="0" w:color="000000"/>
              <w:right w:val="single" w:sz="4" w:space="0" w:color="000000"/>
            </w:tcBorders>
            <w:shd w:val="clear" w:color="auto" w:fill="E5DFEC"/>
          </w:tcPr>
          <w:p w14:paraId="66E30B82" w14:textId="77777777" w:rsidR="00815513" w:rsidRPr="00815C13" w:rsidRDefault="00815513" w:rsidP="00815513">
            <w:pPr>
              <w:spacing w:after="0"/>
              <w:rPr>
                <w:rFonts w:asciiTheme="minorHAnsi" w:hAnsiTheme="minorHAnsi"/>
                <w:color w:val="548DD4"/>
                <w:sz w:val="20"/>
                <w:szCs w:val="20"/>
              </w:rPr>
            </w:pPr>
            <w:r>
              <w:rPr>
                <w:rFonts w:asciiTheme="minorHAnsi" w:hAnsiTheme="minorHAnsi"/>
                <w:sz w:val="20"/>
              </w:rPr>
              <w:t>Povračilo DDV</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14:paraId="2F3D6035" w14:textId="15145BD2" w:rsidR="00815513" w:rsidRPr="00EC2260" w:rsidRDefault="005E25B5" w:rsidP="00815513">
            <w:pPr>
              <w:spacing w:after="0"/>
              <w:rPr>
                <w:rFonts w:asciiTheme="minorHAnsi" w:eastAsia="Times New Roman" w:hAnsiTheme="minorHAnsi" w:cs="Open Sans"/>
                <w:i/>
                <w:color w:val="548DD4"/>
                <w:sz w:val="20"/>
                <w:szCs w:val="20"/>
              </w:rPr>
            </w:pPr>
            <w:r>
              <w:rPr>
                <w:rFonts w:asciiTheme="minorHAnsi" w:hAnsiTheme="minorHAnsi"/>
                <w:i/>
                <w:color w:val="548DD4"/>
                <w:sz w:val="20"/>
              </w:rPr>
              <w:t xml:space="preserve">Spustni meni z možnostmi: </w:t>
            </w:r>
            <w:r w:rsidR="00815513">
              <w:rPr>
                <w:rFonts w:asciiTheme="minorHAnsi" w:hAnsiTheme="minorHAnsi"/>
                <w:i/>
                <w:color w:val="548DD4"/>
                <w:sz w:val="20"/>
              </w:rPr>
              <w:t>da, ne, delno</w:t>
            </w:r>
          </w:p>
        </w:tc>
      </w:tr>
      <w:tr w:rsidR="00815513" w:rsidRPr="00815C13" w14:paraId="3914A6EE" w14:textId="77777777" w:rsidTr="00815513">
        <w:tc>
          <w:tcPr>
            <w:tcW w:w="3969" w:type="dxa"/>
            <w:tcBorders>
              <w:top w:val="single" w:sz="4" w:space="0" w:color="000000"/>
              <w:left w:val="single" w:sz="4" w:space="0" w:color="000000"/>
              <w:bottom w:val="single" w:sz="4" w:space="0" w:color="000000"/>
              <w:right w:val="single" w:sz="4" w:space="0" w:color="000000"/>
            </w:tcBorders>
            <w:shd w:val="clear" w:color="auto" w:fill="E5DFEC"/>
          </w:tcPr>
          <w:p w14:paraId="0A4A1D83" w14:textId="77777777" w:rsidR="00815513" w:rsidRPr="00815C13" w:rsidRDefault="00815513" w:rsidP="00815513">
            <w:pPr>
              <w:spacing w:after="0"/>
              <w:rPr>
                <w:rFonts w:asciiTheme="minorHAnsi" w:hAnsiTheme="minorHAnsi"/>
                <w:color w:val="548DD4"/>
                <w:sz w:val="20"/>
                <w:szCs w:val="20"/>
              </w:rPr>
            </w:pPr>
            <w:r>
              <w:rPr>
                <w:rFonts w:asciiTheme="minorHAnsi" w:hAnsiTheme="minorHAnsi"/>
                <w:sz w:val="20"/>
              </w:rPr>
              <w:t>Stroški za zaposlene so uveljavljeni na podlagi:</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14:paraId="585AE8C7" w14:textId="77777777" w:rsidR="00815513" w:rsidRPr="00EC2260" w:rsidRDefault="00815513" w:rsidP="00815513">
            <w:pPr>
              <w:spacing w:after="0"/>
              <w:rPr>
                <w:rFonts w:asciiTheme="minorHAnsi" w:eastAsia="Times New Roman" w:hAnsiTheme="minorHAnsi" w:cs="Open Sans"/>
                <w:i/>
                <w:color w:val="548DD4"/>
                <w:sz w:val="20"/>
                <w:szCs w:val="20"/>
              </w:rPr>
            </w:pPr>
            <w:r>
              <w:rPr>
                <w:rFonts w:asciiTheme="minorHAnsi" w:hAnsiTheme="minorHAnsi"/>
                <w:i/>
                <w:color w:val="548DD4"/>
                <w:sz w:val="20"/>
              </w:rPr>
              <w:t>Spustni meni:</w:t>
            </w:r>
          </w:p>
          <w:p w14:paraId="32A1115B" w14:textId="77777777" w:rsidR="00815513" w:rsidRPr="00EC2260" w:rsidRDefault="00815513" w:rsidP="00815513">
            <w:pPr>
              <w:pStyle w:val="ListParagraph"/>
              <w:numPr>
                <w:ilvl w:val="0"/>
                <w:numId w:val="44"/>
              </w:numPr>
              <w:spacing w:after="0"/>
              <w:rPr>
                <w:rFonts w:asciiTheme="minorHAnsi" w:eastAsia="Times New Roman" w:hAnsiTheme="minorHAnsi" w:cs="Open Sans"/>
                <w:i/>
                <w:color w:val="548DD4"/>
                <w:sz w:val="20"/>
                <w:szCs w:val="20"/>
              </w:rPr>
            </w:pPr>
            <w:r>
              <w:rPr>
                <w:rFonts w:asciiTheme="minorHAnsi" w:hAnsiTheme="minorHAnsi"/>
                <w:i/>
                <w:color w:val="548DD4"/>
                <w:sz w:val="20"/>
              </w:rPr>
              <w:t>Pavšalni stroški (20 % vseh neposrednih stroškov, ki niso stroški za zaposlene)</w:t>
            </w:r>
          </w:p>
          <w:p w14:paraId="68239B96" w14:textId="77777777" w:rsidR="00815513" w:rsidRPr="00EC2260" w:rsidRDefault="00815513" w:rsidP="00815513">
            <w:pPr>
              <w:pStyle w:val="ListParagraph"/>
              <w:numPr>
                <w:ilvl w:val="0"/>
                <w:numId w:val="44"/>
              </w:numPr>
              <w:spacing w:after="0"/>
              <w:rPr>
                <w:rFonts w:asciiTheme="minorHAnsi" w:eastAsia="Times New Roman" w:hAnsiTheme="minorHAnsi" w:cs="Open Sans"/>
                <w:i/>
                <w:color w:val="548DD4"/>
                <w:sz w:val="20"/>
                <w:szCs w:val="20"/>
              </w:rPr>
            </w:pPr>
            <w:r>
              <w:rPr>
                <w:rFonts w:asciiTheme="minorHAnsi" w:hAnsiTheme="minorHAnsi"/>
                <w:i/>
                <w:color w:val="548DD4"/>
                <w:sz w:val="20"/>
              </w:rPr>
              <w:t>Dejanski stroški</w:t>
            </w:r>
          </w:p>
        </w:tc>
      </w:tr>
      <w:tr w:rsidR="002F5B64" w:rsidRPr="00226143" w14:paraId="4C8CDDFE" w14:textId="77777777"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14:paraId="6854BF57" w14:textId="77777777" w:rsidR="002F5B64" w:rsidRPr="00815C13" w:rsidRDefault="007C17FF" w:rsidP="00ED588B">
            <w:pPr>
              <w:spacing w:after="0"/>
              <w:rPr>
                <w:rFonts w:asciiTheme="minorHAnsi" w:hAnsiTheme="minorHAnsi" w:cs="Open Sans"/>
                <w:sz w:val="20"/>
                <w:szCs w:val="20"/>
              </w:rPr>
            </w:pPr>
            <w:r>
              <w:rPr>
                <w:rFonts w:asciiTheme="minorHAnsi" w:hAnsiTheme="minorHAnsi"/>
                <w:sz w:val="20"/>
              </w:rPr>
              <w:t xml:space="preserve"> Sodelovanje v fazi načrtovanja</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14:paraId="163D665E" w14:textId="77777777" w:rsidR="002F5B64" w:rsidRPr="00EC2260" w:rsidRDefault="0093573F" w:rsidP="00E95F1C">
            <w:pPr>
              <w:spacing w:after="0"/>
              <w:rPr>
                <w:rFonts w:asciiTheme="minorHAnsi" w:eastAsia="Times New Roman" w:hAnsiTheme="minorHAnsi" w:cs="Open Sans"/>
                <w:i/>
                <w:color w:val="548DD4"/>
                <w:sz w:val="20"/>
                <w:szCs w:val="20"/>
              </w:rPr>
            </w:pPr>
            <w:r>
              <w:rPr>
                <w:rFonts w:asciiTheme="minorHAnsi" w:hAnsiTheme="minorHAnsi"/>
                <w:b/>
                <w:i/>
                <w:color w:val="548DD4"/>
                <w:sz w:val="20"/>
              </w:rPr>
              <w:t>[500 znakov]</w:t>
            </w:r>
            <w:r>
              <w:rPr>
                <w:rFonts w:asciiTheme="minorHAnsi" w:hAnsiTheme="minorHAnsi"/>
                <w:i/>
                <w:color w:val="548DD4"/>
                <w:sz w:val="20"/>
              </w:rPr>
              <w:t xml:space="preserve"> Opišite mehanizme usklajevanja, ki so bili vzpostavljeni, da zagotovijo sodelovanje partnerske organizacije v načrtovanju predloga projekta. Opišite poglavitne prispevke partnerske organizacije v fazi načrtovanja.</w:t>
            </w:r>
          </w:p>
        </w:tc>
      </w:tr>
      <w:tr w:rsidR="00F32C1D" w:rsidRPr="00226143" w14:paraId="2E9912F6" w14:textId="77777777"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14:paraId="532D3BCE" w14:textId="77777777" w:rsidR="00F32C1D" w:rsidRPr="00815C13" w:rsidRDefault="0093573F" w:rsidP="00ED588B">
            <w:pPr>
              <w:spacing w:after="0"/>
              <w:rPr>
                <w:rFonts w:asciiTheme="minorHAnsi" w:hAnsiTheme="minorHAnsi" w:cs="Open Sans"/>
                <w:sz w:val="20"/>
                <w:szCs w:val="20"/>
              </w:rPr>
            </w:pPr>
            <w:r>
              <w:rPr>
                <w:rFonts w:asciiTheme="minorHAnsi" w:hAnsiTheme="minorHAnsi"/>
                <w:sz w:val="20"/>
              </w:rPr>
              <w:t xml:space="preserve"> Sodelovanje v fazi izvajanja</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14:paraId="095C2235" w14:textId="77777777" w:rsidR="00F32C1D" w:rsidRPr="00EC2260" w:rsidRDefault="0093573F" w:rsidP="0093573F">
            <w:pPr>
              <w:spacing w:after="0"/>
              <w:rPr>
                <w:rFonts w:asciiTheme="minorHAnsi" w:eastAsia="Times New Roman" w:hAnsiTheme="minorHAnsi" w:cs="Open Sans"/>
                <w:i/>
                <w:color w:val="548DD4"/>
                <w:sz w:val="20"/>
                <w:szCs w:val="20"/>
              </w:rPr>
            </w:pPr>
            <w:r>
              <w:rPr>
                <w:rFonts w:asciiTheme="minorHAnsi" w:hAnsiTheme="minorHAnsi"/>
                <w:b/>
                <w:i/>
                <w:color w:val="548DD4"/>
                <w:sz w:val="20"/>
              </w:rPr>
              <w:t>[500 znakov]</w:t>
            </w:r>
            <w:r>
              <w:rPr>
                <w:rFonts w:asciiTheme="minorHAnsi" w:hAnsiTheme="minorHAnsi"/>
                <w:i/>
                <w:color w:val="548DD4"/>
                <w:sz w:val="20"/>
              </w:rPr>
              <w:t xml:space="preserve"> Opišite poglavitne razloge, zakaj bo partnerska organizacija sodelovala pri izvajanju projekta (specifične kompetence in strokovno znanje).</w:t>
            </w:r>
          </w:p>
        </w:tc>
      </w:tr>
      <w:tr w:rsidR="00F32C1D" w:rsidRPr="00226143" w14:paraId="78C9E3FF" w14:textId="77777777"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14:paraId="41793AB0" w14:textId="77777777" w:rsidR="00F32C1D" w:rsidRPr="00815C13" w:rsidRDefault="0093573F" w:rsidP="00ED588B">
            <w:pPr>
              <w:spacing w:after="0"/>
              <w:rPr>
                <w:rFonts w:asciiTheme="minorHAnsi" w:hAnsiTheme="minorHAnsi" w:cs="Open Sans"/>
                <w:bCs/>
                <w:color w:val="548DD4"/>
                <w:sz w:val="20"/>
                <w:szCs w:val="20"/>
              </w:rPr>
            </w:pPr>
            <w:r>
              <w:rPr>
                <w:rFonts w:asciiTheme="minorHAnsi" w:hAnsiTheme="minorHAnsi"/>
                <w:sz w:val="20"/>
              </w:rPr>
              <w:t xml:space="preserve"> Kompetence in izkušnje v zvezi z izzivi, s katerimi se je treba spoprijeti</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14:paraId="62CD4B2D" w14:textId="77777777" w:rsidR="00F32C1D" w:rsidRPr="00EC2260" w:rsidRDefault="00F32C1D" w:rsidP="0093573F">
            <w:pPr>
              <w:spacing w:after="0"/>
              <w:rPr>
                <w:rFonts w:asciiTheme="minorHAnsi" w:eastAsia="Times New Roman" w:hAnsiTheme="minorHAnsi" w:cs="Open Sans"/>
                <w:i/>
                <w:color w:val="548DD4"/>
                <w:sz w:val="20"/>
                <w:szCs w:val="20"/>
              </w:rPr>
            </w:pPr>
            <w:r>
              <w:rPr>
                <w:rFonts w:asciiTheme="minorHAnsi" w:hAnsiTheme="minorHAnsi"/>
                <w:b/>
                <w:i/>
                <w:color w:val="548DD4"/>
                <w:sz w:val="20"/>
              </w:rPr>
              <w:t>[500 znakov]</w:t>
            </w:r>
            <w:r>
              <w:rPr>
                <w:rFonts w:asciiTheme="minorHAnsi" w:hAnsiTheme="minorHAnsi"/>
                <w:i/>
                <w:color w:val="548DD4"/>
                <w:sz w:val="20"/>
              </w:rPr>
              <w:t xml:space="preserve"> Opišite glavne pravne in operativne kompetence ter izkušnje organizacije v zvezi z izzivi, s katerimi se je treba spoprijeti, in v zvezi s predlaganim projektom. Dokažite, da je partnerska organizacija najboljša kandidatka za izvajanje projekta.</w:t>
            </w:r>
          </w:p>
        </w:tc>
      </w:tr>
      <w:tr w:rsidR="0093573F" w:rsidRPr="00226143" w14:paraId="32C86228" w14:textId="77777777"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14:paraId="743CA7FE" w14:textId="77777777" w:rsidR="0093573F" w:rsidRPr="00815C13" w:rsidRDefault="0093573F" w:rsidP="00ED588B">
            <w:pPr>
              <w:spacing w:after="0"/>
              <w:rPr>
                <w:rFonts w:asciiTheme="minorHAnsi" w:hAnsiTheme="minorHAnsi"/>
                <w:color w:val="548DD4"/>
                <w:sz w:val="20"/>
                <w:szCs w:val="20"/>
              </w:rPr>
            </w:pPr>
            <w:r>
              <w:rPr>
                <w:rFonts w:asciiTheme="minorHAnsi" w:hAnsiTheme="minorHAnsi"/>
                <w:sz w:val="20"/>
              </w:rPr>
              <w:t>Izkušnje pri sodelovanju in/ali vodenju projektov, ki jih sofinancira EU, ali drugih mednarodnih projektov.</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14:paraId="5605ACF0" w14:textId="77777777" w:rsidR="0093573F" w:rsidRPr="00EC2260" w:rsidRDefault="0093573F" w:rsidP="00ED588B">
            <w:pPr>
              <w:spacing w:after="0"/>
              <w:rPr>
                <w:rFonts w:asciiTheme="minorHAnsi" w:eastAsia="Times New Roman" w:hAnsiTheme="minorHAnsi" w:cs="Open Sans"/>
                <w:i/>
                <w:color w:val="548DD4"/>
                <w:sz w:val="20"/>
                <w:szCs w:val="20"/>
              </w:rPr>
            </w:pPr>
            <w:r>
              <w:rPr>
                <w:rFonts w:asciiTheme="minorHAnsi" w:hAnsiTheme="minorHAnsi"/>
                <w:b/>
                <w:i/>
                <w:color w:val="548DD4"/>
                <w:sz w:val="20"/>
              </w:rPr>
              <w:t>[500 znakov]</w:t>
            </w:r>
            <w:r>
              <w:rPr>
                <w:rFonts w:asciiTheme="minorHAnsi" w:hAnsiTheme="minorHAnsi"/>
                <w:i/>
                <w:color w:val="548DD4"/>
                <w:sz w:val="20"/>
              </w:rPr>
              <w:t xml:space="preserve"> Če je ustrezno, opišite poglavitne izkušnje organizacije pri sodelovanju in/ali vodenju projektov, ki jih sofinancira EU, ali drugih mednarodnih projektov.</w:t>
            </w:r>
          </w:p>
        </w:tc>
      </w:tr>
    </w:tbl>
    <w:p w14:paraId="4C6A72BF" w14:textId="77777777" w:rsidR="00D23E46" w:rsidRDefault="00D23E46">
      <w:pPr>
        <w:spacing w:after="0" w:line="100" w:lineRule="atLeast"/>
        <w:rPr>
          <w:rFonts w:asciiTheme="minorHAnsi" w:hAnsiTheme="minorHAnsi" w:cs="Open Sans"/>
          <w:sz w:val="20"/>
          <w:szCs w:val="20"/>
        </w:rPr>
      </w:pPr>
    </w:p>
    <w:p w14:paraId="2AC0D78A" w14:textId="77777777" w:rsidR="00B95489" w:rsidRDefault="00B95489" w:rsidP="00B95489">
      <w:pPr>
        <w:spacing w:after="0" w:line="100" w:lineRule="atLeast"/>
        <w:rPr>
          <w:rFonts w:asciiTheme="minorHAnsi" w:hAnsiTheme="minorHAnsi" w:cs="Open Sans"/>
          <w:b/>
          <w:sz w:val="20"/>
          <w:szCs w:val="20"/>
        </w:rPr>
      </w:pPr>
      <w:r>
        <w:rPr>
          <w:rFonts w:asciiTheme="minorHAnsi" w:hAnsiTheme="minorHAnsi"/>
          <w:b/>
          <w:sz w:val="20"/>
        </w:rPr>
        <w:t xml:space="preserve">Pregled proračuna za organ za urbani razvoj </w:t>
      </w:r>
    </w:p>
    <w:p w14:paraId="43198DEB" w14:textId="77777777" w:rsidR="00B95489" w:rsidRDefault="00B95489" w:rsidP="00B95489">
      <w:pPr>
        <w:spacing w:after="0"/>
        <w:rPr>
          <w:rFonts w:asciiTheme="minorHAnsi" w:eastAsia="Times New Roman" w:hAnsiTheme="minorHAnsi" w:cs="Open Sans"/>
          <w:i/>
          <w:color w:val="548DD4"/>
          <w:sz w:val="20"/>
          <w:szCs w:val="20"/>
        </w:rPr>
      </w:pPr>
      <w:r>
        <w:rPr>
          <w:rFonts w:asciiTheme="minorHAnsi" w:hAnsiTheme="minorHAnsi"/>
          <w:i/>
          <w:color w:val="548DD4"/>
          <w:sz w:val="20"/>
        </w:rPr>
        <w:t>Preglednica je samodejno ustvarjena iz delovnega načrta.</w:t>
      </w:r>
    </w:p>
    <w:tbl>
      <w:tblPr>
        <w:tblStyle w:val="TableGrid"/>
        <w:tblW w:w="0" w:type="auto"/>
        <w:tblInd w:w="137" w:type="dxa"/>
        <w:tblLook w:val="04A0" w:firstRow="1" w:lastRow="0" w:firstColumn="1" w:lastColumn="0" w:noHBand="0" w:noVBand="1"/>
      </w:tblPr>
      <w:tblGrid>
        <w:gridCol w:w="3969"/>
        <w:gridCol w:w="1985"/>
      </w:tblGrid>
      <w:tr w:rsidR="00B95489" w:rsidRPr="00B95489" w14:paraId="0D76E97D" w14:textId="77777777" w:rsidTr="001D2A56">
        <w:tc>
          <w:tcPr>
            <w:tcW w:w="3969" w:type="dxa"/>
            <w:shd w:val="clear" w:color="auto" w:fill="E5DFEC" w:themeFill="accent4" w:themeFillTint="33"/>
          </w:tcPr>
          <w:p w14:paraId="46664078" w14:textId="77777777" w:rsidR="00B95489" w:rsidRPr="00B95489" w:rsidRDefault="00B95489" w:rsidP="001D2A56">
            <w:pPr>
              <w:spacing w:after="0" w:line="100" w:lineRule="atLeast"/>
              <w:rPr>
                <w:rFonts w:asciiTheme="minorHAnsi" w:hAnsiTheme="minorHAnsi" w:cs="Open Sans"/>
                <w:b/>
                <w:sz w:val="20"/>
                <w:szCs w:val="20"/>
              </w:rPr>
            </w:pPr>
            <w:r>
              <w:rPr>
                <w:rFonts w:asciiTheme="minorHAnsi" w:hAnsiTheme="minorHAnsi"/>
                <w:b/>
                <w:sz w:val="20"/>
              </w:rPr>
              <w:t>Proračunske postavke</w:t>
            </w:r>
          </w:p>
        </w:tc>
        <w:tc>
          <w:tcPr>
            <w:tcW w:w="1985" w:type="dxa"/>
            <w:shd w:val="clear" w:color="auto" w:fill="E5DFEC" w:themeFill="accent4" w:themeFillTint="33"/>
          </w:tcPr>
          <w:p w14:paraId="5BC41C1A" w14:textId="77777777" w:rsidR="00B95489" w:rsidRPr="00B95489" w:rsidRDefault="00B95489" w:rsidP="001D2A56">
            <w:pPr>
              <w:spacing w:after="0" w:line="100" w:lineRule="atLeast"/>
              <w:rPr>
                <w:rFonts w:asciiTheme="minorHAnsi" w:hAnsiTheme="minorHAnsi" w:cs="Open Sans"/>
                <w:b/>
                <w:sz w:val="20"/>
                <w:szCs w:val="20"/>
              </w:rPr>
            </w:pPr>
            <w:r>
              <w:rPr>
                <w:rFonts w:asciiTheme="minorHAnsi" w:hAnsiTheme="minorHAnsi"/>
                <w:b/>
                <w:sz w:val="20"/>
              </w:rPr>
              <w:t>Skupaj EUR</w:t>
            </w:r>
          </w:p>
        </w:tc>
      </w:tr>
      <w:tr w:rsidR="00B95489" w:rsidRPr="00B95489" w14:paraId="0B54572A" w14:textId="77777777" w:rsidTr="001D2A56">
        <w:tc>
          <w:tcPr>
            <w:tcW w:w="3969" w:type="dxa"/>
          </w:tcPr>
          <w:p w14:paraId="25E8244C" w14:textId="77777777" w:rsidR="00B95489" w:rsidRPr="00B95489" w:rsidRDefault="00B95489" w:rsidP="001D2A56">
            <w:pPr>
              <w:spacing w:after="0" w:line="100" w:lineRule="atLeast"/>
              <w:rPr>
                <w:rFonts w:asciiTheme="minorHAnsi" w:hAnsiTheme="minorHAnsi" w:cs="Open Sans"/>
                <w:sz w:val="20"/>
                <w:szCs w:val="20"/>
              </w:rPr>
            </w:pPr>
            <w:r>
              <w:rPr>
                <w:rFonts w:asciiTheme="minorHAnsi" w:hAnsiTheme="minorHAnsi"/>
                <w:sz w:val="20"/>
              </w:rPr>
              <w:t>Zaposleni</w:t>
            </w:r>
          </w:p>
        </w:tc>
        <w:tc>
          <w:tcPr>
            <w:tcW w:w="1985" w:type="dxa"/>
          </w:tcPr>
          <w:p w14:paraId="55C540D0" w14:textId="77777777" w:rsidR="00B95489" w:rsidRPr="00B95489" w:rsidRDefault="00B95489" w:rsidP="001D2A56">
            <w:pPr>
              <w:spacing w:after="0" w:line="100" w:lineRule="atLeast"/>
              <w:rPr>
                <w:rFonts w:asciiTheme="minorHAnsi" w:hAnsiTheme="minorHAnsi" w:cs="Open Sans"/>
                <w:sz w:val="20"/>
                <w:szCs w:val="20"/>
              </w:rPr>
            </w:pPr>
          </w:p>
        </w:tc>
      </w:tr>
      <w:tr w:rsidR="00B95489" w:rsidRPr="00B95489" w14:paraId="7A964EAA" w14:textId="77777777" w:rsidTr="001D2A56">
        <w:tc>
          <w:tcPr>
            <w:tcW w:w="3969" w:type="dxa"/>
          </w:tcPr>
          <w:p w14:paraId="3DA09371" w14:textId="77777777" w:rsidR="00B95489" w:rsidRPr="00B95489" w:rsidRDefault="00B95489" w:rsidP="001D2A56">
            <w:pPr>
              <w:spacing w:after="0" w:line="100" w:lineRule="atLeast"/>
              <w:rPr>
                <w:rFonts w:asciiTheme="minorHAnsi" w:hAnsiTheme="minorHAnsi" w:cs="Open Sans"/>
                <w:sz w:val="20"/>
                <w:szCs w:val="20"/>
              </w:rPr>
            </w:pPr>
            <w:r>
              <w:rPr>
                <w:rFonts w:asciiTheme="minorHAnsi" w:hAnsiTheme="minorHAnsi"/>
                <w:sz w:val="20"/>
              </w:rPr>
              <w:t>Sedež in uprava</w:t>
            </w:r>
          </w:p>
        </w:tc>
        <w:tc>
          <w:tcPr>
            <w:tcW w:w="1985" w:type="dxa"/>
          </w:tcPr>
          <w:p w14:paraId="54451DD5" w14:textId="77777777" w:rsidR="00B95489" w:rsidRPr="00B95489" w:rsidRDefault="00B95489" w:rsidP="001D2A56">
            <w:pPr>
              <w:spacing w:after="0" w:line="100" w:lineRule="atLeast"/>
              <w:rPr>
                <w:rFonts w:asciiTheme="minorHAnsi" w:hAnsiTheme="minorHAnsi" w:cs="Open Sans"/>
                <w:sz w:val="20"/>
                <w:szCs w:val="20"/>
              </w:rPr>
            </w:pPr>
          </w:p>
        </w:tc>
      </w:tr>
      <w:tr w:rsidR="00B95489" w:rsidRPr="00B95489" w14:paraId="542A63FC" w14:textId="77777777" w:rsidTr="001D2A56">
        <w:tc>
          <w:tcPr>
            <w:tcW w:w="3969" w:type="dxa"/>
          </w:tcPr>
          <w:p w14:paraId="7354CB3D" w14:textId="77777777" w:rsidR="00B95489" w:rsidRPr="00B95489" w:rsidRDefault="00B95489" w:rsidP="001D2A56">
            <w:pPr>
              <w:spacing w:after="0" w:line="100" w:lineRule="atLeast"/>
              <w:rPr>
                <w:rFonts w:asciiTheme="minorHAnsi" w:hAnsiTheme="minorHAnsi" w:cs="Open Sans"/>
                <w:sz w:val="20"/>
                <w:szCs w:val="20"/>
              </w:rPr>
            </w:pPr>
            <w:r>
              <w:rPr>
                <w:rFonts w:asciiTheme="minorHAnsi" w:hAnsiTheme="minorHAnsi"/>
                <w:sz w:val="20"/>
              </w:rPr>
              <w:t>Potni stroški in nastanitev</w:t>
            </w:r>
          </w:p>
        </w:tc>
        <w:tc>
          <w:tcPr>
            <w:tcW w:w="1985" w:type="dxa"/>
          </w:tcPr>
          <w:p w14:paraId="1705CA30" w14:textId="77777777" w:rsidR="00B95489" w:rsidRPr="00B95489" w:rsidRDefault="00B95489" w:rsidP="001D2A56">
            <w:pPr>
              <w:spacing w:after="0" w:line="100" w:lineRule="atLeast"/>
              <w:rPr>
                <w:rFonts w:asciiTheme="minorHAnsi" w:hAnsiTheme="minorHAnsi" w:cs="Open Sans"/>
                <w:sz w:val="20"/>
                <w:szCs w:val="20"/>
              </w:rPr>
            </w:pPr>
          </w:p>
        </w:tc>
      </w:tr>
      <w:tr w:rsidR="00B95489" w:rsidRPr="00B95489" w14:paraId="6CEEFCEB" w14:textId="77777777" w:rsidTr="001D2A56">
        <w:tc>
          <w:tcPr>
            <w:tcW w:w="3969" w:type="dxa"/>
          </w:tcPr>
          <w:p w14:paraId="794A9E7F" w14:textId="77777777" w:rsidR="00B95489" w:rsidRPr="00B95489" w:rsidRDefault="00B95489" w:rsidP="001D2A56">
            <w:pPr>
              <w:spacing w:after="0" w:line="100" w:lineRule="atLeast"/>
              <w:rPr>
                <w:rFonts w:asciiTheme="minorHAnsi" w:hAnsiTheme="minorHAnsi" w:cs="Open Sans"/>
                <w:sz w:val="20"/>
                <w:szCs w:val="20"/>
              </w:rPr>
            </w:pPr>
            <w:r>
              <w:rPr>
                <w:rFonts w:asciiTheme="minorHAnsi" w:hAnsiTheme="minorHAnsi"/>
                <w:sz w:val="20"/>
              </w:rPr>
              <w:t>Zunanji strokovni sodelavci in storitve</w:t>
            </w:r>
          </w:p>
        </w:tc>
        <w:tc>
          <w:tcPr>
            <w:tcW w:w="1985" w:type="dxa"/>
          </w:tcPr>
          <w:p w14:paraId="3EAF7A2E" w14:textId="77777777" w:rsidR="00B95489" w:rsidRPr="00B95489" w:rsidRDefault="00B95489" w:rsidP="001D2A56">
            <w:pPr>
              <w:spacing w:after="0" w:line="100" w:lineRule="atLeast"/>
              <w:rPr>
                <w:rFonts w:asciiTheme="minorHAnsi" w:hAnsiTheme="minorHAnsi" w:cs="Open Sans"/>
                <w:sz w:val="20"/>
                <w:szCs w:val="20"/>
              </w:rPr>
            </w:pPr>
          </w:p>
        </w:tc>
      </w:tr>
      <w:tr w:rsidR="00B95489" w:rsidRPr="00B95489" w14:paraId="1BE3A13B" w14:textId="77777777" w:rsidTr="001D2A56">
        <w:tc>
          <w:tcPr>
            <w:tcW w:w="3969" w:type="dxa"/>
          </w:tcPr>
          <w:p w14:paraId="2769A4C8" w14:textId="77777777" w:rsidR="00B95489" w:rsidRPr="00B95489" w:rsidRDefault="00B95489" w:rsidP="001D2A56">
            <w:pPr>
              <w:spacing w:after="0" w:line="100" w:lineRule="atLeast"/>
              <w:rPr>
                <w:rFonts w:asciiTheme="minorHAnsi" w:hAnsiTheme="minorHAnsi" w:cs="Open Sans"/>
                <w:sz w:val="20"/>
                <w:szCs w:val="20"/>
              </w:rPr>
            </w:pPr>
            <w:r>
              <w:rPr>
                <w:rFonts w:asciiTheme="minorHAnsi" w:hAnsiTheme="minorHAnsi"/>
                <w:sz w:val="20"/>
              </w:rPr>
              <w:t>Oprema</w:t>
            </w:r>
          </w:p>
        </w:tc>
        <w:tc>
          <w:tcPr>
            <w:tcW w:w="1985" w:type="dxa"/>
          </w:tcPr>
          <w:p w14:paraId="1AE3453B" w14:textId="77777777" w:rsidR="00B95489" w:rsidRPr="00B95489" w:rsidRDefault="00B95489" w:rsidP="001D2A56">
            <w:pPr>
              <w:spacing w:after="0" w:line="100" w:lineRule="atLeast"/>
              <w:rPr>
                <w:rFonts w:asciiTheme="minorHAnsi" w:hAnsiTheme="minorHAnsi" w:cs="Open Sans"/>
                <w:sz w:val="20"/>
                <w:szCs w:val="20"/>
              </w:rPr>
            </w:pPr>
          </w:p>
        </w:tc>
      </w:tr>
      <w:tr w:rsidR="00B95489" w:rsidRPr="00B95489" w14:paraId="0AA28D8D" w14:textId="77777777" w:rsidTr="001D2A56">
        <w:tc>
          <w:tcPr>
            <w:tcW w:w="3969" w:type="dxa"/>
          </w:tcPr>
          <w:p w14:paraId="06AD2223" w14:textId="77777777" w:rsidR="00B95489" w:rsidRPr="00B95489" w:rsidRDefault="00B95489" w:rsidP="001D2A56">
            <w:pPr>
              <w:spacing w:after="0" w:line="100" w:lineRule="atLeast"/>
              <w:rPr>
                <w:rFonts w:asciiTheme="minorHAnsi" w:hAnsiTheme="minorHAnsi" w:cs="Open Sans"/>
                <w:sz w:val="20"/>
                <w:szCs w:val="20"/>
              </w:rPr>
            </w:pPr>
            <w:r>
              <w:rPr>
                <w:rFonts w:asciiTheme="minorHAnsi" w:hAnsiTheme="minorHAnsi"/>
                <w:sz w:val="20"/>
              </w:rPr>
              <w:t>Infrastrukturna in gradbena dela</w:t>
            </w:r>
          </w:p>
        </w:tc>
        <w:tc>
          <w:tcPr>
            <w:tcW w:w="1985" w:type="dxa"/>
          </w:tcPr>
          <w:p w14:paraId="3B035A0E" w14:textId="77777777" w:rsidR="00B95489" w:rsidRPr="00B95489" w:rsidRDefault="00B95489" w:rsidP="001D2A56">
            <w:pPr>
              <w:spacing w:after="0" w:line="100" w:lineRule="atLeast"/>
              <w:rPr>
                <w:rFonts w:asciiTheme="minorHAnsi" w:hAnsiTheme="minorHAnsi" w:cs="Open Sans"/>
                <w:sz w:val="20"/>
                <w:szCs w:val="20"/>
              </w:rPr>
            </w:pPr>
          </w:p>
        </w:tc>
      </w:tr>
      <w:tr w:rsidR="00B95489" w:rsidRPr="00B95489" w14:paraId="2288DCF8" w14:textId="77777777" w:rsidTr="001D2A56">
        <w:tc>
          <w:tcPr>
            <w:tcW w:w="3969" w:type="dxa"/>
          </w:tcPr>
          <w:p w14:paraId="191D121F" w14:textId="77777777" w:rsidR="00B95489" w:rsidRPr="00B95489" w:rsidRDefault="00B95489" w:rsidP="001D2A56">
            <w:pPr>
              <w:spacing w:after="0" w:line="100" w:lineRule="atLeast"/>
              <w:rPr>
                <w:rFonts w:asciiTheme="minorHAnsi" w:hAnsiTheme="minorHAnsi" w:cs="Open Sans"/>
                <w:sz w:val="20"/>
                <w:szCs w:val="20"/>
              </w:rPr>
            </w:pPr>
            <w:r>
              <w:rPr>
                <w:rFonts w:asciiTheme="minorHAnsi" w:hAnsiTheme="minorHAnsi"/>
                <w:sz w:val="20"/>
              </w:rPr>
              <w:t>Vmesni seštevek</w:t>
            </w:r>
          </w:p>
        </w:tc>
        <w:tc>
          <w:tcPr>
            <w:tcW w:w="1985" w:type="dxa"/>
          </w:tcPr>
          <w:p w14:paraId="0B4CF613" w14:textId="77777777" w:rsidR="00B95489" w:rsidRPr="00B95489" w:rsidRDefault="00B95489" w:rsidP="001D2A56">
            <w:pPr>
              <w:spacing w:after="0" w:line="100" w:lineRule="atLeast"/>
              <w:rPr>
                <w:rFonts w:asciiTheme="minorHAnsi" w:hAnsiTheme="minorHAnsi" w:cs="Open Sans"/>
                <w:sz w:val="20"/>
                <w:szCs w:val="20"/>
              </w:rPr>
            </w:pPr>
          </w:p>
        </w:tc>
      </w:tr>
      <w:tr w:rsidR="00B95489" w:rsidRPr="00B95489" w14:paraId="658C8359" w14:textId="77777777" w:rsidTr="001D2A56">
        <w:tc>
          <w:tcPr>
            <w:tcW w:w="3969" w:type="dxa"/>
          </w:tcPr>
          <w:p w14:paraId="7791D40E" w14:textId="77777777" w:rsidR="00B95489" w:rsidRPr="00B95489" w:rsidRDefault="00B95489" w:rsidP="001D2A56">
            <w:pPr>
              <w:spacing w:after="0" w:line="100" w:lineRule="atLeast"/>
              <w:rPr>
                <w:rFonts w:asciiTheme="minorHAnsi" w:hAnsiTheme="minorHAnsi" w:cs="Open Sans"/>
                <w:sz w:val="20"/>
                <w:szCs w:val="20"/>
              </w:rPr>
            </w:pPr>
            <w:r>
              <w:rPr>
                <w:rFonts w:asciiTheme="minorHAnsi" w:hAnsiTheme="minorHAnsi"/>
                <w:sz w:val="20"/>
              </w:rPr>
              <w:t>Prihodki</w:t>
            </w:r>
          </w:p>
        </w:tc>
        <w:tc>
          <w:tcPr>
            <w:tcW w:w="1985" w:type="dxa"/>
          </w:tcPr>
          <w:p w14:paraId="3081259B" w14:textId="77777777" w:rsidR="00B95489" w:rsidRPr="00B95489" w:rsidRDefault="00B95489" w:rsidP="001D2A56">
            <w:pPr>
              <w:spacing w:after="0" w:line="100" w:lineRule="atLeast"/>
              <w:rPr>
                <w:rFonts w:asciiTheme="minorHAnsi" w:hAnsiTheme="minorHAnsi" w:cs="Open Sans"/>
                <w:sz w:val="20"/>
                <w:szCs w:val="20"/>
              </w:rPr>
            </w:pPr>
          </w:p>
        </w:tc>
      </w:tr>
      <w:tr w:rsidR="00B95489" w:rsidRPr="00B95489" w14:paraId="511C007A" w14:textId="77777777" w:rsidTr="001D2A56">
        <w:tc>
          <w:tcPr>
            <w:tcW w:w="3969" w:type="dxa"/>
          </w:tcPr>
          <w:p w14:paraId="5A97D794" w14:textId="77777777" w:rsidR="00B95489" w:rsidRPr="00B95489" w:rsidRDefault="00B95489" w:rsidP="001D2A56">
            <w:pPr>
              <w:spacing w:after="0" w:line="100" w:lineRule="atLeast"/>
              <w:rPr>
                <w:rFonts w:asciiTheme="minorHAnsi" w:hAnsiTheme="minorHAnsi" w:cs="Open Sans"/>
                <w:sz w:val="20"/>
                <w:szCs w:val="20"/>
              </w:rPr>
            </w:pPr>
            <w:r>
              <w:rPr>
                <w:rFonts w:asciiTheme="minorHAnsi" w:hAnsiTheme="minorHAnsi"/>
                <w:sz w:val="20"/>
              </w:rPr>
              <w:t>Skupaj EUR</w:t>
            </w:r>
          </w:p>
        </w:tc>
        <w:tc>
          <w:tcPr>
            <w:tcW w:w="1985" w:type="dxa"/>
          </w:tcPr>
          <w:p w14:paraId="0E363856" w14:textId="77777777" w:rsidR="00B95489" w:rsidRPr="00B95489" w:rsidRDefault="00B95489" w:rsidP="001D2A56">
            <w:pPr>
              <w:spacing w:after="0" w:line="100" w:lineRule="atLeast"/>
              <w:rPr>
                <w:rFonts w:asciiTheme="minorHAnsi" w:hAnsiTheme="minorHAnsi" w:cs="Open Sans"/>
                <w:sz w:val="20"/>
                <w:szCs w:val="20"/>
              </w:rPr>
            </w:pPr>
          </w:p>
        </w:tc>
      </w:tr>
    </w:tbl>
    <w:p w14:paraId="3A4B1BDE" w14:textId="77777777" w:rsidR="00B95489" w:rsidRPr="00B95489" w:rsidRDefault="00B95489" w:rsidP="00B95489">
      <w:pPr>
        <w:spacing w:after="0" w:line="100" w:lineRule="atLeast"/>
        <w:rPr>
          <w:rFonts w:asciiTheme="minorHAnsi" w:hAnsiTheme="minorHAnsi" w:cs="Open Sans"/>
          <w:sz w:val="20"/>
          <w:szCs w:val="20"/>
        </w:rPr>
      </w:pPr>
    </w:p>
    <w:p w14:paraId="6E78DB6D" w14:textId="77777777" w:rsidR="00B95489" w:rsidRDefault="00B95489" w:rsidP="00B95489">
      <w:pPr>
        <w:spacing w:after="0" w:line="100" w:lineRule="atLeast"/>
        <w:rPr>
          <w:rFonts w:asciiTheme="minorHAnsi" w:hAnsiTheme="minorHAnsi" w:cs="Open Sans"/>
          <w:b/>
          <w:sz w:val="20"/>
          <w:szCs w:val="20"/>
        </w:rPr>
      </w:pPr>
      <w:r>
        <w:rPr>
          <w:rFonts w:asciiTheme="minorHAnsi" w:hAnsiTheme="minorHAnsi"/>
          <w:b/>
          <w:sz w:val="20"/>
        </w:rPr>
        <w:t>Vir(-i) prispevkov:</w:t>
      </w:r>
    </w:p>
    <w:p w14:paraId="2D86E540" w14:textId="77777777" w:rsidR="00B95489" w:rsidRPr="00E95F1C" w:rsidRDefault="00B95489" w:rsidP="00B95489">
      <w:pPr>
        <w:spacing w:after="0"/>
        <w:rPr>
          <w:rFonts w:asciiTheme="minorHAnsi" w:hAnsiTheme="minorHAnsi" w:cs="Open Sans"/>
          <w:b/>
          <w:sz w:val="20"/>
          <w:szCs w:val="20"/>
        </w:rPr>
      </w:pPr>
      <w:r>
        <w:rPr>
          <w:rFonts w:asciiTheme="minorHAnsi" w:hAnsiTheme="minorHAnsi"/>
          <w:i/>
          <w:color w:val="548DD4"/>
          <w:sz w:val="20"/>
        </w:rPr>
        <w:t>Preglednica je samodejno ustvarjena iz delovnega načrta.</w:t>
      </w:r>
    </w:p>
    <w:tbl>
      <w:tblPr>
        <w:tblStyle w:val="TableGrid"/>
        <w:tblW w:w="9243" w:type="dxa"/>
        <w:tblInd w:w="108" w:type="dxa"/>
        <w:tblLook w:val="04A0" w:firstRow="1" w:lastRow="0" w:firstColumn="1" w:lastColumn="0" w:noHBand="0" w:noVBand="1"/>
      </w:tblPr>
      <w:tblGrid>
        <w:gridCol w:w="2912"/>
        <w:gridCol w:w="3021"/>
        <w:gridCol w:w="3310"/>
      </w:tblGrid>
      <w:tr w:rsidR="00B95489" w14:paraId="74B4F18D" w14:textId="77777777" w:rsidTr="001D2A56">
        <w:tc>
          <w:tcPr>
            <w:tcW w:w="2912" w:type="dxa"/>
            <w:shd w:val="clear" w:color="auto" w:fill="E5DFEC" w:themeFill="accent4" w:themeFillTint="33"/>
          </w:tcPr>
          <w:p w14:paraId="2B159D72" w14:textId="77777777" w:rsidR="00B95489" w:rsidRDefault="00B95489" w:rsidP="001D2A56">
            <w:pPr>
              <w:spacing w:after="0" w:line="100" w:lineRule="atLeast"/>
              <w:rPr>
                <w:rFonts w:asciiTheme="minorHAnsi" w:hAnsiTheme="minorHAnsi" w:cs="Open Sans"/>
                <w:sz w:val="20"/>
                <w:szCs w:val="20"/>
              </w:rPr>
            </w:pPr>
            <w:r>
              <w:rPr>
                <w:rFonts w:asciiTheme="minorHAnsi" w:hAnsiTheme="minorHAnsi"/>
                <w:sz w:val="20"/>
              </w:rPr>
              <w:t>Vir</w:t>
            </w:r>
          </w:p>
        </w:tc>
        <w:tc>
          <w:tcPr>
            <w:tcW w:w="3021" w:type="dxa"/>
            <w:shd w:val="clear" w:color="auto" w:fill="E5DFEC" w:themeFill="accent4" w:themeFillTint="33"/>
          </w:tcPr>
          <w:p w14:paraId="7745E60B" w14:textId="77777777" w:rsidR="00B95489" w:rsidRDefault="00B95489" w:rsidP="001D2A56">
            <w:pPr>
              <w:spacing w:after="0" w:line="100" w:lineRule="atLeast"/>
              <w:rPr>
                <w:rFonts w:asciiTheme="minorHAnsi" w:hAnsiTheme="minorHAnsi" w:cs="Open Sans"/>
                <w:sz w:val="20"/>
                <w:szCs w:val="20"/>
              </w:rPr>
            </w:pPr>
            <w:r>
              <w:rPr>
                <w:rFonts w:asciiTheme="minorHAnsi" w:hAnsiTheme="minorHAnsi"/>
                <w:sz w:val="20"/>
              </w:rPr>
              <w:t>Denarna sredstva</w:t>
            </w:r>
          </w:p>
        </w:tc>
        <w:tc>
          <w:tcPr>
            <w:tcW w:w="3310" w:type="dxa"/>
            <w:shd w:val="clear" w:color="auto" w:fill="E5DFEC" w:themeFill="accent4" w:themeFillTint="33"/>
          </w:tcPr>
          <w:p w14:paraId="4F9726B6" w14:textId="77777777" w:rsidR="00B95489" w:rsidRDefault="00B95489" w:rsidP="001D2A56">
            <w:pPr>
              <w:spacing w:after="0" w:line="100" w:lineRule="atLeast"/>
              <w:rPr>
                <w:rFonts w:asciiTheme="minorHAnsi" w:hAnsiTheme="minorHAnsi" w:cs="Open Sans"/>
                <w:sz w:val="20"/>
                <w:szCs w:val="20"/>
              </w:rPr>
            </w:pPr>
            <w:r>
              <w:rPr>
                <w:rFonts w:asciiTheme="minorHAnsi" w:hAnsiTheme="minorHAnsi"/>
                <w:sz w:val="20"/>
              </w:rPr>
              <w:t>Stvarna sredstva</w:t>
            </w:r>
          </w:p>
        </w:tc>
      </w:tr>
      <w:tr w:rsidR="00B95489" w14:paraId="7F9D5C35" w14:textId="77777777" w:rsidTr="001D2A56">
        <w:tc>
          <w:tcPr>
            <w:tcW w:w="2912" w:type="dxa"/>
          </w:tcPr>
          <w:p w14:paraId="5CA39B77" w14:textId="77777777" w:rsidR="00B95489" w:rsidRDefault="00B95489" w:rsidP="001D2A56">
            <w:pPr>
              <w:spacing w:after="0" w:line="100" w:lineRule="atLeast"/>
              <w:rPr>
                <w:rFonts w:asciiTheme="minorHAnsi" w:hAnsiTheme="minorHAnsi" w:cs="Open Sans"/>
                <w:sz w:val="20"/>
                <w:szCs w:val="20"/>
              </w:rPr>
            </w:pPr>
          </w:p>
        </w:tc>
        <w:tc>
          <w:tcPr>
            <w:tcW w:w="3021" w:type="dxa"/>
          </w:tcPr>
          <w:p w14:paraId="0B901E24" w14:textId="77777777" w:rsidR="00B95489" w:rsidRDefault="00B95489" w:rsidP="001D2A56">
            <w:pPr>
              <w:spacing w:after="0" w:line="100" w:lineRule="atLeast"/>
              <w:rPr>
                <w:rFonts w:asciiTheme="minorHAnsi" w:hAnsiTheme="minorHAnsi" w:cs="Open Sans"/>
                <w:sz w:val="20"/>
                <w:szCs w:val="20"/>
              </w:rPr>
            </w:pPr>
          </w:p>
        </w:tc>
        <w:tc>
          <w:tcPr>
            <w:tcW w:w="3310" w:type="dxa"/>
          </w:tcPr>
          <w:p w14:paraId="32E112DC" w14:textId="77777777" w:rsidR="00B95489" w:rsidRDefault="00B95489" w:rsidP="001D2A56">
            <w:pPr>
              <w:spacing w:after="0" w:line="100" w:lineRule="atLeast"/>
              <w:rPr>
                <w:rFonts w:asciiTheme="minorHAnsi" w:hAnsiTheme="minorHAnsi" w:cs="Open Sans"/>
                <w:sz w:val="20"/>
                <w:szCs w:val="20"/>
              </w:rPr>
            </w:pPr>
          </w:p>
        </w:tc>
      </w:tr>
      <w:tr w:rsidR="00B95489" w14:paraId="695CBA1C" w14:textId="77777777" w:rsidTr="001D2A56">
        <w:tc>
          <w:tcPr>
            <w:tcW w:w="2912" w:type="dxa"/>
          </w:tcPr>
          <w:p w14:paraId="52E758BC" w14:textId="77777777" w:rsidR="00B95489" w:rsidRDefault="00B95489" w:rsidP="001D2A56">
            <w:pPr>
              <w:spacing w:after="0" w:line="100" w:lineRule="atLeast"/>
              <w:rPr>
                <w:rFonts w:asciiTheme="minorHAnsi" w:hAnsiTheme="minorHAnsi" w:cs="Open Sans"/>
                <w:sz w:val="20"/>
                <w:szCs w:val="20"/>
              </w:rPr>
            </w:pPr>
          </w:p>
        </w:tc>
        <w:tc>
          <w:tcPr>
            <w:tcW w:w="3021" w:type="dxa"/>
          </w:tcPr>
          <w:p w14:paraId="10440B54" w14:textId="77777777" w:rsidR="00B95489" w:rsidRDefault="00B95489" w:rsidP="001D2A56">
            <w:pPr>
              <w:spacing w:after="0" w:line="100" w:lineRule="atLeast"/>
              <w:rPr>
                <w:rFonts w:asciiTheme="minorHAnsi" w:hAnsiTheme="minorHAnsi" w:cs="Open Sans"/>
                <w:sz w:val="20"/>
                <w:szCs w:val="20"/>
              </w:rPr>
            </w:pPr>
          </w:p>
        </w:tc>
        <w:tc>
          <w:tcPr>
            <w:tcW w:w="3310" w:type="dxa"/>
          </w:tcPr>
          <w:p w14:paraId="1D733FA1" w14:textId="77777777" w:rsidR="00B95489" w:rsidRDefault="00B95489" w:rsidP="001D2A56">
            <w:pPr>
              <w:spacing w:after="0" w:line="100" w:lineRule="atLeast"/>
              <w:rPr>
                <w:rFonts w:asciiTheme="minorHAnsi" w:hAnsiTheme="minorHAnsi" w:cs="Open Sans"/>
                <w:sz w:val="20"/>
                <w:szCs w:val="20"/>
              </w:rPr>
            </w:pPr>
          </w:p>
        </w:tc>
      </w:tr>
    </w:tbl>
    <w:p w14:paraId="255CADF9" w14:textId="77777777" w:rsidR="00B95489" w:rsidRDefault="00B95489" w:rsidP="00B95489">
      <w:pPr>
        <w:spacing w:after="0" w:line="100" w:lineRule="atLeast"/>
        <w:rPr>
          <w:rFonts w:asciiTheme="minorHAnsi" w:hAnsiTheme="minorHAnsi" w:cs="Open Sans"/>
          <w:sz w:val="20"/>
          <w:szCs w:val="20"/>
        </w:rPr>
      </w:pPr>
    </w:p>
    <w:p w14:paraId="6F8AEF36" w14:textId="77777777" w:rsidR="007579DF" w:rsidRPr="00276B6C" w:rsidRDefault="007579DF">
      <w:pPr>
        <w:pageBreakBefore/>
        <w:rPr>
          <w:rFonts w:asciiTheme="minorHAnsi" w:hAnsiTheme="minorHAnsi"/>
          <w:b/>
          <w:color w:val="97A5D4"/>
          <w:sz w:val="24"/>
          <w:szCs w:val="24"/>
        </w:rPr>
      </w:pPr>
      <w:r>
        <w:rPr>
          <w:rFonts w:asciiTheme="minorHAnsi" w:hAnsiTheme="minorHAnsi"/>
          <w:b/>
          <w:color w:val="6E8992"/>
          <w:sz w:val="24"/>
        </w:rPr>
        <w:lastRenderedPageBreak/>
        <w:t>DEL C – Opis projekta</w:t>
      </w:r>
    </w:p>
    <w:p w14:paraId="4007EEF1" w14:textId="77777777" w:rsidR="007579DF" w:rsidRPr="00276B6C" w:rsidRDefault="007579DF" w:rsidP="007579DF">
      <w:pPr>
        <w:spacing w:after="60"/>
        <w:jc w:val="both"/>
        <w:rPr>
          <w:rFonts w:asciiTheme="minorHAnsi" w:hAnsiTheme="minorHAnsi"/>
          <w:b/>
          <w:sz w:val="24"/>
          <w:szCs w:val="24"/>
        </w:rPr>
      </w:pPr>
      <w:r>
        <w:rPr>
          <w:rFonts w:asciiTheme="minorHAnsi" w:hAnsiTheme="minorHAnsi"/>
          <w:b/>
          <w:color w:val="97A5D4"/>
          <w:sz w:val="24"/>
        </w:rPr>
        <w:t>C.1 Relevantnost in inovativnost projekta</w:t>
      </w:r>
    </w:p>
    <w:tbl>
      <w:tblPr>
        <w:tblW w:w="9214" w:type="dxa"/>
        <w:tblInd w:w="108" w:type="dxa"/>
        <w:tblLayout w:type="fixed"/>
        <w:tblCellMar>
          <w:top w:w="57" w:type="dxa"/>
        </w:tblCellMar>
        <w:tblLook w:val="0000" w:firstRow="0" w:lastRow="0" w:firstColumn="0" w:lastColumn="0" w:noHBand="0" w:noVBand="0"/>
      </w:tblPr>
      <w:tblGrid>
        <w:gridCol w:w="9214"/>
      </w:tblGrid>
      <w:tr w:rsidR="007579DF" w:rsidRPr="00226143" w14:paraId="723D757B" w14:textId="77777777" w:rsidTr="00B17113">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E5DFEC"/>
          </w:tcPr>
          <w:p w14:paraId="0B666500" w14:textId="77777777" w:rsidR="007579DF" w:rsidRPr="00815C13" w:rsidRDefault="007579DF" w:rsidP="00062845">
            <w:pPr>
              <w:spacing w:after="60"/>
              <w:jc w:val="both"/>
              <w:rPr>
                <w:rFonts w:asciiTheme="minorHAnsi" w:hAnsiTheme="minorHAnsi"/>
                <w:sz w:val="20"/>
                <w:szCs w:val="20"/>
              </w:rPr>
            </w:pPr>
            <w:r>
              <w:rPr>
                <w:rFonts w:asciiTheme="minorHAnsi" w:hAnsiTheme="minorHAnsi"/>
                <w:b/>
                <w:sz w:val="20"/>
              </w:rPr>
              <w:t>C.1.1 Glavni izziv(-i), s katerim(-i) se je treba spoprijeti</w:t>
            </w:r>
          </w:p>
        </w:tc>
      </w:tr>
      <w:tr w:rsidR="00310D1B" w:rsidRPr="00226143" w14:paraId="7CAC67EA" w14:textId="77777777" w:rsidTr="00B17113">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FFFFFF"/>
          </w:tcPr>
          <w:p w14:paraId="3AD0F0A3" w14:textId="77777777" w:rsidR="00310D1B" w:rsidRPr="00815C13" w:rsidRDefault="00310D1B" w:rsidP="00AD3D4F">
            <w:pPr>
              <w:spacing w:after="0"/>
              <w:rPr>
                <w:rFonts w:asciiTheme="minorHAnsi" w:hAnsiTheme="minorHAnsi"/>
                <w:sz w:val="20"/>
                <w:szCs w:val="20"/>
              </w:rPr>
            </w:pPr>
            <w:r>
              <w:rPr>
                <w:rFonts w:asciiTheme="minorHAnsi" w:hAnsiTheme="minorHAnsi"/>
                <w:b/>
                <w:color w:val="548DD4"/>
                <w:sz w:val="20"/>
              </w:rPr>
              <w:t>[2000 znakov</w:t>
            </w:r>
            <w:r>
              <w:rPr>
                <w:rFonts w:asciiTheme="minorHAnsi" w:hAnsiTheme="minorHAnsi"/>
                <w:b/>
                <w:i/>
                <w:color w:val="548DD4"/>
                <w:sz w:val="20"/>
              </w:rPr>
              <w:t>]</w:t>
            </w:r>
            <w:r>
              <w:rPr>
                <w:rFonts w:asciiTheme="minorHAnsi" w:hAnsiTheme="minorHAnsi"/>
                <w:i/>
                <w:color w:val="548DD4"/>
                <w:sz w:val="20"/>
              </w:rPr>
              <w:t xml:space="preserve"> Kaj je poglavitni izziv urbanega območja, s katerim se bo projekt soočal?</w:t>
            </w:r>
            <w:r>
              <w:rPr>
                <w:rFonts w:asciiTheme="minorHAnsi" w:hAnsiTheme="minorHAnsi"/>
                <w:b/>
                <w:sz w:val="20"/>
              </w:rPr>
              <w:t xml:space="preserve"> </w:t>
            </w:r>
            <w:r>
              <w:rPr>
                <w:rFonts w:asciiTheme="minorHAnsi" w:hAnsiTheme="minorHAnsi"/>
                <w:i/>
                <w:color w:val="548DD4"/>
                <w:sz w:val="20"/>
              </w:rPr>
              <w:t>Pojasnite, zakaj ste se odločili spoprijeti se s tem izzivom. S pomočjo podatkov in drugih dokazil opišite obseg izziva, s katerim se nameravate spoprijeti, njegov obseg in globino na lokalni ravni ter njegove različne razsežnosti (družbene, gospodarske in okoljske razsežnosti izziva).</w:t>
            </w:r>
          </w:p>
        </w:tc>
      </w:tr>
    </w:tbl>
    <w:p w14:paraId="7D1B7FE1" w14:textId="77777777" w:rsidR="007F598B" w:rsidRPr="00815C13" w:rsidRDefault="007F598B">
      <w:pPr>
        <w:spacing w:after="0"/>
        <w:rPr>
          <w:rFonts w:asciiTheme="minorHAnsi" w:eastAsia="Times New Roman" w:hAnsiTheme="minorHAnsi" w:cs="Open Sans"/>
          <w:bCs/>
          <w:sz w:val="20"/>
          <w:szCs w:val="20"/>
        </w:rPr>
      </w:pPr>
    </w:p>
    <w:tbl>
      <w:tblPr>
        <w:tblW w:w="9214" w:type="dxa"/>
        <w:tblInd w:w="108" w:type="dxa"/>
        <w:tblLayout w:type="fixed"/>
        <w:tblCellMar>
          <w:top w:w="57" w:type="dxa"/>
        </w:tblCellMar>
        <w:tblLook w:val="0000" w:firstRow="0" w:lastRow="0" w:firstColumn="0" w:lastColumn="0" w:noHBand="0" w:noVBand="0"/>
      </w:tblPr>
      <w:tblGrid>
        <w:gridCol w:w="9214"/>
      </w:tblGrid>
      <w:tr w:rsidR="00310D1B" w:rsidRPr="00815C13" w14:paraId="30E135FE" w14:textId="77777777" w:rsidTr="00B17113">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E5DFEC"/>
          </w:tcPr>
          <w:p w14:paraId="2305CEF4" w14:textId="77777777" w:rsidR="00310D1B" w:rsidRPr="00815C13" w:rsidRDefault="00310D1B" w:rsidP="00062845">
            <w:pPr>
              <w:spacing w:after="60"/>
              <w:jc w:val="both"/>
              <w:rPr>
                <w:rFonts w:asciiTheme="minorHAnsi" w:hAnsiTheme="minorHAnsi"/>
                <w:sz w:val="20"/>
                <w:szCs w:val="20"/>
              </w:rPr>
            </w:pPr>
            <w:r>
              <w:rPr>
                <w:rFonts w:asciiTheme="minorHAnsi" w:hAnsiTheme="minorHAnsi"/>
                <w:b/>
                <w:sz w:val="20"/>
              </w:rPr>
              <w:t>C.1.2 Predlagana rešitev</w:t>
            </w:r>
          </w:p>
        </w:tc>
      </w:tr>
      <w:tr w:rsidR="007579DF" w:rsidRPr="00226143" w14:paraId="378E13C2" w14:textId="77777777" w:rsidTr="00B17113">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FFFFFF"/>
          </w:tcPr>
          <w:p w14:paraId="4AE11276" w14:textId="77777777" w:rsidR="007579DF" w:rsidRPr="00815C13" w:rsidRDefault="00222C58" w:rsidP="00AD3D4F">
            <w:pPr>
              <w:spacing w:after="60"/>
              <w:jc w:val="both"/>
              <w:rPr>
                <w:rFonts w:asciiTheme="minorHAnsi" w:hAnsiTheme="minorHAnsi"/>
                <w:sz w:val="20"/>
                <w:szCs w:val="20"/>
              </w:rPr>
            </w:pPr>
            <w:r>
              <w:rPr>
                <w:rFonts w:asciiTheme="minorHAnsi" w:hAnsiTheme="minorHAnsi"/>
                <w:b/>
                <w:color w:val="548DD4"/>
                <w:sz w:val="20"/>
              </w:rPr>
              <w:t>[2000 znakov]</w:t>
            </w:r>
            <w:r>
              <w:rPr>
                <w:rFonts w:asciiTheme="minorHAnsi" w:hAnsiTheme="minorHAnsi"/>
                <w:b/>
                <w:sz w:val="20"/>
              </w:rPr>
              <w:t xml:space="preserve"> </w:t>
            </w:r>
            <w:r>
              <w:rPr>
                <w:rFonts w:asciiTheme="minorHAnsi" w:hAnsiTheme="minorHAnsi"/>
                <w:i/>
                <w:color w:val="548DD4"/>
                <w:sz w:val="20"/>
              </w:rPr>
              <w:t>Opišite rešitev, ki jo predlagate za soočanje z glavnimi izzivi, ki so predstavljeni zgoraj. Opišite predlagani projekt in pojasnite, zakaj menite, da je primeren za spoprijemanje s predstavljenim izzivom.</w:t>
            </w:r>
          </w:p>
        </w:tc>
      </w:tr>
    </w:tbl>
    <w:p w14:paraId="6098B99D" w14:textId="77777777" w:rsidR="007F598B" w:rsidRPr="00815C13" w:rsidRDefault="007F598B" w:rsidP="007E19AB">
      <w:pPr>
        <w:spacing w:after="0"/>
        <w:rPr>
          <w:rFonts w:asciiTheme="minorHAnsi" w:eastAsia="Times New Roman" w:hAnsiTheme="minorHAnsi" w:cs="Open Sans"/>
          <w:bCs/>
          <w:sz w:val="20"/>
          <w:szCs w:val="20"/>
        </w:rPr>
      </w:pPr>
    </w:p>
    <w:tbl>
      <w:tblPr>
        <w:tblW w:w="9214" w:type="dxa"/>
        <w:tblInd w:w="108" w:type="dxa"/>
        <w:tblLayout w:type="fixed"/>
        <w:tblCellMar>
          <w:top w:w="57" w:type="dxa"/>
        </w:tblCellMar>
        <w:tblLook w:val="0000" w:firstRow="0" w:lastRow="0" w:firstColumn="0" w:lastColumn="0" w:noHBand="0" w:noVBand="0"/>
      </w:tblPr>
      <w:tblGrid>
        <w:gridCol w:w="9214"/>
      </w:tblGrid>
      <w:tr w:rsidR="007E1D34" w:rsidRPr="00226143" w14:paraId="2AC42EA3" w14:textId="77777777" w:rsidTr="00B17113">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E5DFEC"/>
          </w:tcPr>
          <w:p w14:paraId="5E15A874" w14:textId="77777777" w:rsidR="00062845" w:rsidRPr="00815C13" w:rsidRDefault="007E1D34" w:rsidP="00062845">
            <w:pPr>
              <w:spacing w:after="60"/>
              <w:jc w:val="both"/>
              <w:rPr>
                <w:rFonts w:asciiTheme="minorHAnsi" w:hAnsiTheme="minorHAnsi"/>
                <w:sz w:val="20"/>
                <w:szCs w:val="20"/>
              </w:rPr>
            </w:pPr>
            <w:r>
              <w:rPr>
                <w:rFonts w:asciiTheme="minorHAnsi" w:hAnsiTheme="minorHAnsi"/>
                <w:b/>
                <w:sz w:val="20"/>
              </w:rPr>
              <w:t>C.1.3 Inovativnost predlagane rešitve</w:t>
            </w:r>
          </w:p>
          <w:p w14:paraId="7FEC63F8" w14:textId="77777777" w:rsidR="007E1D34" w:rsidRPr="00815C13" w:rsidRDefault="007E1D34" w:rsidP="000F741A">
            <w:pPr>
              <w:spacing w:after="60"/>
              <w:jc w:val="both"/>
              <w:rPr>
                <w:rFonts w:asciiTheme="minorHAnsi" w:hAnsiTheme="minorHAnsi"/>
                <w:sz w:val="20"/>
                <w:szCs w:val="20"/>
              </w:rPr>
            </w:pPr>
          </w:p>
        </w:tc>
      </w:tr>
      <w:tr w:rsidR="00222C58" w:rsidRPr="00226143" w14:paraId="6270C89B" w14:textId="77777777" w:rsidTr="00B17113">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FFFFFF"/>
          </w:tcPr>
          <w:p w14:paraId="433DDB56" w14:textId="77777777" w:rsidR="00062845" w:rsidRPr="00815513" w:rsidRDefault="00222C58" w:rsidP="00CE340C">
            <w:pPr>
              <w:spacing w:after="60"/>
              <w:jc w:val="both"/>
              <w:rPr>
                <w:rFonts w:asciiTheme="minorHAnsi" w:eastAsia="Times New Roman" w:hAnsiTheme="minorHAnsi" w:cs="Open Sans"/>
                <w:b/>
                <w:color w:val="548DD4"/>
                <w:sz w:val="20"/>
                <w:szCs w:val="20"/>
              </w:rPr>
            </w:pPr>
            <w:r>
              <w:rPr>
                <w:rFonts w:asciiTheme="minorHAnsi" w:hAnsiTheme="minorHAnsi"/>
                <w:b/>
                <w:color w:val="548DD4"/>
                <w:sz w:val="20"/>
              </w:rPr>
              <w:t>[3000 znakov]</w:t>
            </w:r>
          </w:p>
          <w:p w14:paraId="37144DF5" w14:textId="77777777" w:rsidR="00AD3D4F" w:rsidRDefault="00AD3D4F" w:rsidP="00062845">
            <w:p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Pojasnite, v kakšnem obsegu predstavlja predlog projekta novo rešitev, ki lahko v zvezi z zadevnim vprašanjem zagotovi dodano vrednost.</w:t>
            </w:r>
          </w:p>
          <w:p w14:paraId="20FF7012" w14:textId="77777777" w:rsidR="00062845" w:rsidRPr="00062845" w:rsidRDefault="00062845" w:rsidP="00062845">
            <w:p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Kateri elementi predlaganega projekta so novi in inovativni v zvezi:</w:t>
            </w:r>
          </w:p>
          <w:p w14:paraId="027B21A2" w14:textId="77777777" w:rsidR="00062845" w:rsidRPr="00062845" w:rsidRDefault="00062845" w:rsidP="00062845">
            <w:p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 xml:space="preserve"> (1) z že obstoječimi politikami/programi v vašem mestu, ki se spoprijemajo s podobnimi izzivi;</w:t>
            </w:r>
          </w:p>
          <w:p w14:paraId="48C5F514" w14:textId="031B335C" w:rsidR="00062845" w:rsidRDefault="00062845" w:rsidP="00062845">
            <w:p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 xml:space="preserve"> (2) s podobnimi politi</w:t>
            </w:r>
            <w:r w:rsidR="005E25B5">
              <w:rPr>
                <w:rFonts w:asciiTheme="minorHAnsi" w:hAnsiTheme="minorHAnsi"/>
                <w:i/>
                <w:color w:val="548DD4"/>
                <w:sz w:val="20"/>
              </w:rPr>
              <w:t>kami/programi v drugih mestih?</w:t>
            </w:r>
          </w:p>
          <w:p w14:paraId="6D57E711" w14:textId="77777777" w:rsidR="00AD3D4F" w:rsidRDefault="00D45293" w:rsidP="00AD3D4F">
            <w:p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 xml:space="preserve">Osredotočite se na elemente predlaganega projekta, zaradi katerih projekt izstopa v primerjavi z obstoječimi politikami in/ali praksami na lokalni ravni ter podobnimi politikami/programi v drugih mestih. </w:t>
            </w:r>
          </w:p>
          <w:p w14:paraId="6048701C" w14:textId="77777777" w:rsidR="00222C58" w:rsidRDefault="00D45293" w:rsidP="00AD3D4F">
            <w:p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Predložite dokazila o raziskavah in analitičnih primerjavah obstoječe dobre prakse v zadevnem območju.</w:t>
            </w:r>
          </w:p>
          <w:p w14:paraId="5601C29B" w14:textId="77777777" w:rsidR="008044C2" w:rsidRDefault="008044C2" w:rsidP="00AD3D4F">
            <w:p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Opišite, ali ste pristop k svojemu projektu razvijali postopoma na podlagi spoznanj, pridobljenih iz izkušenj (razvojni pristop), ali gre za popolnoma nov pristop (oziroma pristop, ki je že bil uporabljen), ki v zadevnem sektorju oziroma kontekstu še nikoli ni bil preizkušen (revolucionaren pristop).</w:t>
            </w:r>
          </w:p>
          <w:p w14:paraId="1C938562" w14:textId="77777777" w:rsidR="00C918BD" w:rsidRPr="00062845" w:rsidRDefault="00C918BD" w:rsidP="00AD3D4F">
            <w:p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Opišite dodano vrednost, ki jo bo ta projekt ustvaril v zvezi z zadevnim vprašanjem.</w:t>
            </w:r>
          </w:p>
        </w:tc>
      </w:tr>
    </w:tbl>
    <w:p w14:paraId="1BCCD181" w14:textId="77777777" w:rsidR="00AD3D4F" w:rsidRDefault="00AD3D4F" w:rsidP="00282414">
      <w:pPr>
        <w:spacing w:after="0"/>
        <w:rPr>
          <w:rFonts w:asciiTheme="minorHAnsi" w:eastAsia="Times New Roman" w:hAnsiTheme="minorHAnsi" w:cs="Open Sans"/>
          <w:bCs/>
          <w:sz w:val="20"/>
          <w:szCs w:val="20"/>
        </w:rPr>
      </w:pPr>
    </w:p>
    <w:tbl>
      <w:tblPr>
        <w:tblW w:w="9214" w:type="dxa"/>
        <w:tblInd w:w="108" w:type="dxa"/>
        <w:tblLayout w:type="fixed"/>
        <w:tblCellMar>
          <w:top w:w="57" w:type="dxa"/>
        </w:tblCellMar>
        <w:tblLook w:val="0000" w:firstRow="0" w:lastRow="0" w:firstColumn="0" w:lastColumn="0" w:noHBand="0" w:noVBand="0"/>
      </w:tblPr>
      <w:tblGrid>
        <w:gridCol w:w="9214"/>
      </w:tblGrid>
      <w:tr w:rsidR="00AD3D4F" w:rsidRPr="00226143" w14:paraId="333A378D" w14:textId="77777777" w:rsidTr="00827DD6">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E5DFEC"/>
          </w:tcPr>
          <w:p w14:paraId="1B8E0A9F" w14:textId="77777777" w:rsidR="00AD3D4F" w:rsidRPr="00815C13" w:rsidRDefault="00AD3D4F" w:rsidP="00AD3D4F">
            <w:pPr>
              <w:spacing w:after="60"/>
              <w:jc w:val="both"/>
              <w:rPr>
                <w:rFonts w:asciiTheme="minorHAnsi" w:hAnsiTheme="minorHAnsi"/>
                <w:sz w:val="20"/>
                <w:szCs w:val="20"/>
              </w:rPr>
            </w:pPr>
            <w:r>
              <w:rPr>
                <w:rFonts w:asciiTheme="minorHAnsi" w:hAnsiTheme="minorHAnsi"/>
                <w:b/>
                <w:sz w:val="20"/>
              </w:rPr>
              <w:t>C.1.4 Morebitne ovire in nasprotovanja</w:t>
            </w:r>
          </w:p>
        </w:tc>
      </w:tr>
      <w:tr w:rsidR="00AD3D4F" w:rsidRPr="00226143" w14:paraId="3AFCF7E3" w14:textId="77777777" w:rsidTr="00827DD6">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FFFFFF"/>
          </w:tcPr>
          <w:p w14:paraId="5B71E221" w14:textId="77777777" w:rsidR="00AD3D4F" w:rsidRPr="00AD3D4F" w:rsidRDefault="008044C2" w:rsidP="00AD3D4F">
            <w:pPr>
              <w:ind w:left="201" w:hangingChars="100" w:hanging="201"/>
              <w:jc w:val="both"/>
              <w:rPr>
                <w:rFonts w:ascii="Times New Roman" w:hAnsi="Times New Roman"/>
                <w:sz w:val="24"/>
                <w:szCs w:val="24"/>
              </w:rPr>
            </w:pPr>
            <w:r>
              <w:rPr>
                <w:rFonts w:asciiTheme="minorHAnsi" w:hAnsiTheme="minorHAnsi"/>
                <w:b/>
                <w:color w:val="548DD4"/>
                <w:sz w:val="20"/>
              </w:rPr>
              <w:t>[1500 znakov]</w:t>
            </w:r>
            <w:r>
              <w:rPr>
                <w:rFonts w:asciiTheme="minorHAnsi" w:hAnsiTheme="minorHAnsi"/>
                <w:b/>
                <w:sz w:val="20"/>
              </w:rPr>
              <w:t xml:space="preserve"> </w:t>
            </w:r>
            <w:r>
              <w:rPr>
                <w:rFonts w:asciiTheme="minorHAnsi" w:hAnsiTheme="minorHAnsi"/>
                <w:i/>
                <w:color w:val="548DD4"/>
                <w:sz w:val="20"/>
              </w:rPr>
              <w:t>Opišite, ali pričakujete kakršne koli ovire ali nasprotovanja v zvezi z inovacijami; če je odgovor pritrdilen, opišite, kako jih nameravate premagati.</w:t>
            </w:r>
          </w:p>
        </w:tc>
      </w:tr>
    </w:tbl>
    <w:p w14:paraId="15BE8886" w14:textId="77777777" w:rsidR="00AD3D4F" w:rsidRPr="00815C13" w:rsidRDefault="00AD3D4F" w:rsidP="00282414">
      <w:pPr>
        <w:spacing w:after="0"/>
        <w:rPr>
          <w:rFonts w:asciiTheme="minorHAnsi" w:eastAsia="Times New Roman" w:hAnsiTheme="minorHAnsi" w:cs="Open Sans"/>
          <w:bCs/>
          <w:sz w:val="20"/>
          <w:szCs w:val="20"/>
        </w:rPr>
      </w:pPr>
    </w:p>
    <w:tbl>
      <w:tblPr>
        <w:tblW w:w="9214" w:type="dxa"/>
        <w:tblInd w:w="108" w:type="dxa"/>
        <w:tblLayout w:type="fixed"/>
        <w:tblCellMar>
          <w:top w:w="57" w:type="dxa"/>
        </w:tblCellMar>
        <w:tblLook w:val="0000" w:firstRow="0" w:lastRow="0" w:firstColumn="0" w:lastColumn="0" w:noHBand="0" w:noVBand="0"/>
      </w:tblPr>
      <w:tblGrid>
        <w:gridCol w:w="9214"/>
      </w:tblGrid>
      <w:tr w:rsidR="00171472" w:rsidRPr="008044C2" w14:paraId="093ED99C" w14:textId="77777777" w:rsidTr="00B17113">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E5DFEC"/>
          </w:tcPr>
          <w:p w14:paraId="498833FA" w14:textId="77777777" w:rsidR="00171472" w:rsidRPr="00815C13" w:rsidRDefault="008044C2" w:rsidP="00062845">
            <w:pPr>
              <w:spacing w:after="60"/>
              <w:jc w:val="both"/>
              <w:rPr>
                <w:rFonts w:asciiTheme="minorHAnsi" w:hAnsiTheme="minorHAnsi"/>
                <w:sz w:val="20"/>
                <w:szCs w:val="20"/>
              </w:rPr>
            </w:pPr>
            <w:r>
              <w:rPr>
                <w:rFonts w:asciiTheme="minorHAnsi" w:hAnsiTheme="minorHAnsi"/>
                <w:b/>
                <w:sz w:val="20"/>
              </w:rPr>
              <w:t>C.1.5 Celostni pristop</w:t>
            </w:r>
          </w:p>
        </w:tc>
      </w:tr>
      <w:tr w:rsidR="00171472" w:rsidRPr="00226143" w14:paraId="64A166B8" w14:textId="77777777" w:rsidTr="00B17113">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FFFFFF"/>
          </w:tcPr>
          <w:p w14:paraId="4B2EFCB4" w14:textId="74C819C2" w:rsidR="00171472" w:rsidRPr="00815C13" w:rsidRDefault="00171472" w:rsidP="00171472">
            <w:pPr>
              <w:spacing w:after="60"/>
              <w:jc w:val="both"/>
              <w:rPr>
                <w:rFonts w:asciiTheme="minorHAnsi" w:hAnsiTheme="minorHAnsi"/>
                <w:sz w:val="20"/>
                <w:szCs w:val="20"/>
              </w:rPr>
            </w:pPr>
            <w:r>
              <w:rPr>
                <w:rFonts w:asciiTheme="minorHAnsi" w:hAnsiTheme="minorHAnsi"/>
                <w:b/>
                <w:color w:val="548DD4"/>
                <w:sz w:val="20"/>
              </w:rPr>
              <w:t>[1500 znakov]</w:t>
            </w:r>
            <w:r>
              <w:rPr>
                <w:rFonts w:asciiTheme="minorHAnsi" w:hAnsiTheme="minorHAnsi"/>
                <w:b/>
                <w:sz w:val="20"/>
              </w:rPr>
              <w:t xml:space="preserve"> </w:t>
            </w:r>
            <w:r>
              <w:rPr>
                <w:rFonts w:asciiTheme="minorHAnsi" w:hAnsiTheme="minorHAnsi"/>
                <w:i/>
                <w:color w:val="548DD4"/>
                <w:sz w:val="20"/>
              </w:rPr>
              <w:t>V kakšnem obsegu predstavlja predla</w:t>
            </w:r>
            <w:r w:rsidR="005E25B5">
              <w:rPr>
                <w:rFonts w:asciiTheme="minorHAnsi" w:hAnsiTheme="minorHAnsi"/>
                <w:i/>
                <w:color w:val="548DD4"/>
                <w:sz w:val="20"/>
              </w:rPr>
              <w:t xml:space="preserve">gana rešitev celostni pristop? </w:t>
            </w:r>
            <w:r>
              <w:rPr>
                <w:rFonts w:asciiTheme="minorHAnsi" w:hAnsiTheme="minorHAnsi"/>
                <w:i/>
                <w:color w:val="548DD4"/>
                <w:sz w:val="20"/>
              </w:rPr>
              <w:t>Opišite, kako se bo predlagani projekt spoprijel z različnimi razsežnostmi izziva, kot so opisane zgoraj.</w:t>
            </w:r>
          </w:p>
        </w:tc>
      </w:tr>
    </w:tbl>
    <w:p w14:paraId="1EEE9F2D" w14:textId="77777777" w:rsidR="00282414" w:rsidRDefault="00282414" w:rsidP="00282414">
      <w:pPr>
        <w:spacing w:after="0"/>
        <w:rPr>
          <w:rFonts w:asciiTheme="minorHAnsi" w:eastAsia="Times New Roman" w:hAnsiTheme="minorHAnsi" w:cs="Open Sans"/>
          <w:bCs/>
          <w:sz w:val="20"/>
          <w:szCs w:val="20"/>
        </w:rPr>
      </w:pPr>
    </w:p>
    <w:p w14:paraId="435D3E44" w14:textId="77777777" w:rsidR="00144F5B" w:rsidRDefault="00144F5B" w:rsidP="00282414">
      <w:pPr>
        <w:spacing w:after="0"/>
        <w:rPr>
          <w:rFonts w:asciiTheme="minorHAnsi" w:eastAsia="Times New Roman" w:hAnsiTheme="minorHAnsi" w:cs="Open Sans"/>
          <w:bCs/>
          <w:sz w:val="20"/>
          <w:szCs w:val="20"/>
        </w:rPr>
      </w:pPr>
    </w:p>
    <w:p w14:paraId="6B2A8407" w14:textId="77777777" w:rsidR="00144F5B" w:rsidRDefault="00144F5B" w:rsidP="00282414">
      <w:pPr>
        <w:spacing w:after="0"/>
        <w:rPr>
          <w:rFonts w:asciiTheme="minorHAnsi" w:eastAsia="Times New Roman" w:hAnsiTheme="minorHAnsi" w:cs="Open Sans"/>
          <w:bCs/>
          <w:sz w:val="20"/>
          <w:szCs w:val="20"/>
        </w:rPr>
      </w:pPr>
    </w:p>
    <w:p w14:paraId="5917EBC4" w14:textId="77777777" w:rsidR="00144F5B" w:rsidRDefault="00144F5B" w:rsidP="00282414">
      <w:pPr>
        <w:spacing w:after="0"/>
        <w:rPr>
          <w:rFonts w:asciiTheme="minorHAnsi" w:eastAsia="Times New Roman" w:hAnsiTheme="minorHAnsi" w:cs="Open Sans"/>
          <w:bCs/>
          <w:sz w:val="20"/>
          <w:szCs w:val="20"/>
        </w:rPr>
      </w:pPr>
    </w:p>
    <w:p w14:paraId="05BC9559" w14:textId="77777777" w:rsidR="00144F5B" w:rsidRDefault="00144F5B" w:rsidP="00282414">
      <w:pPr>
        <w:spacing w:after="0"/>
        <w:rPr>
          <w:rFonts w:asciiTheme="minorHAnsi" w:eastAsia="Times New Roman" w:hAnsiTheme="minorHAnsi" w:cs="Open Sans"/>
          <w:bCs/>
          <w:sz w:val="20"/>
          <w:szCs w:val="20"/>
        </w:rPr>
      </w:pPr>
    </w:p>
    <w:p w14:paraId="2EBA3453" w14:textId="77777777" w:rsidR="00144F5B" w:rsidRPr="00815C13" w:rsidRDefault="00144F5B" w:rsidP="00282414">
      <w:pPr>
        <w:spacing w:after="0"/>
        <w:rPr>
          <w:rFonts w:asciiTheme="minorHAnsi" w:eastAsia="Times New Roman" w:hAnsiTheme="minorHAnsi" w:cs="Open Sans"/>
          <w:bCs/>
          <w:sz w:val="20"/>
          <w:szCs w:val="20"/>
        </w:rPr>
      </w:pPr>
    </w:p>
    <w:tbl>
      <w:tblPr>
        <w:tblW w:w="9214" w:type="dxa"/>
        <w:tblInd w:w="108" w:type="dxa"/>
        <w:tblLayout w:type="fixed"/>
        <w:tblCellMar>
          <w:top w:w="57" w:type="dxa"/>
        </w:tblCellMar>
        <w:tblLook w:val="0000" w:firstRow="0" w:lastRow="0" w:firstColumn="0" w:lastColumn="0" w:noHBand="0" w:noVBand="0"/>
      </w:tblPr>
      <w:tblGrid>
        <w:gridCol w:w="9214"/>
      </w:tblGrid>
      <w:tr w:rsidR="00171472" w:rsidRPr="00226143" w14:paraId="27FA8484" w14:textId="77777777" w:rsidTr="003416AF">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E5DFEC"/>
          </w:tcPr>
          <w:p w14:paraId="38762873" w14:textId="77777777" w:rsidR="00171472" w:rsidRPr="00815C13" w:rsidRDefault="00AD3D4F" w:rsidP="00062845">
            <w:pPr>
              <w:spacing w:after="60"/>
              <w:jc w:val="both"/>
              <w:rPr>
                <w:rFonts w:asciiTheme="minorHAnsi" w:hAnsiTheme="minorHAnsi"/>
                <w:sz w:val="20"/>
                <w:szCs w:val="20"/>
              </w:rPr>
            </w:pPr>
            <w:r>
              <w:rPr>
                <w:rFonts w:asciiTheme="minorHAnsi" w:hAnsiTheme="minorHAnsi"/>
                <w:b/>
                <w:sz w:val="20"/>
              </w:rPr>
              <w:lastRenderedPageBreak/>
              <w:t>C.1.6 Povezava s tematskimi cilji in prednostnimi naložbami ESRR</w:t>
            </w:r>
          </w:p>
        </w:tc>
      </w:tr>
      <w:tr w:rsidR="007E1D34" w:rsidRPr="00226143" w14:paraId="20B5628F" w14:textId="77777777" w:rsidTr="003416AF">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FFFFFF"/>
          </w:tcPr>
          <w:p w14:paraId="50BA9365" w14:textId="77777777" w:rsidR="007E1D34" w:rsidRPr="00815C13" w:rsidRDefault="007E1D34" w:rsidP="00CE340C">
            <w:pPr>
              <w:spacing w:after="60"/>
              <w:jc w:val="both"/>
              <w:rPr>
                <w:rFonts w:asciiTheme="minorHAnsi" w:hAnsiTheme="minorHAnsi"/>
                <w:sz w:val="20"/>
                <w:szCs w:val="20"/>
              </w:rPr>
            </w:pPr>
            <w:r>
              <w:rPr>
                <w:rFonts w:asciiTheme="minorHAnsi" w:hAnsiTheme="minorHAnsi"/>
                <w:b/>
                <w:color w:val="548DD4"/>
                <w:sz w:val="20"/>
              </w:rPr>
              <w:t>[1500 znakov]</w:t>
            </w:r>
            <w:r>
              <w:rPr>
                <w:rFonts w:asciiTheme="minorHAnsi" w:hAnsiTheme="minorHAnsi"/>
                <w:color w:val="548DD4"/>
                <w:sz w:val="20"/>
              </w:rPr>
              <w:t xml:space="preserve"> </w:t>
            </w:r>
            <w:r>
              <w:rPr>
                <w:rFonts w:asciiTheme="minorHAnsi" w:hAnsiTheme="minorHAnsi"/>
                <w:i/>
                <w:color w:val="548DD4"/>
                <w:sz w:val="20"/>
              </w:rPr>
              <w:t>Na kak način projekt podpira tematske cilje in prednostne naložbe ESRR? Tukaj navedite tematske cilje in prednostne naložbe ESRR, h katerim naj bi projekt pripomogel. Glede na pričakovan združevalni značaj predlaganega projekta je tukaj mogoče navesti več tematskih ciljev in prednostnih naložb. Za vsak navedeni tematski cilj oziroma prednostno naložbo na kratko pojasnite, kakšen bo doprinos predlaganega projekta.</w:t>
            </w:r>
            <w:r>
              <w:rPr>
                <w:rFonts w:asciiTheme="minorHAnsi" w:hAnsiTheme="minorHAnsi"/>
                <w:color w:val="548DD4"/>
                <w:sz w:val="20"/>
              </w:rPr>
              <w:t xml:space="preserve"> </w:t>
            </w:r>
          </w:p>
        </w:tc>
      </w:tr>
    </w:tbl>
    <w:p w14:paraId="6992CBC2" w14:textId="77777777" w:rsidR="001371B9" w:rsidRDefault="001371B9" w:rsidP="00506BEF">
      <w:pPr>
        <w:spacing w:after="60"/>
        <w:jc w:val="both"/>
        <w:rPr>
          <w:rFonts w:asciiTheme="minorHAnsi" w:eastAsia="Times New Roman" w:hAnsiTheme="minorHAnsi" w:cs="Open Sans"/>
          <w:b/>
          <w:bCs/>
          <w:color w:val="97A5D4"/>
          <w:sz w:val="20"/>
          <w:szCs w:val="20"/>
        </w:rPr>
      </w:pPr>
    </w:p>
    <w:p w14:paraId="3F9FBA14" w14:textId="77777777" w:rsidR="002B10DB" w:rsidRPr="00276B6C" w:rsidRDefault="002B10DB" w:rsidP="00506BEF">
      <w:pPr>
        <w:spacing w:after="60"/>
        <w:jc w:val="both"/>
        <w:rPr>
          <w:rFonts w:asciiTheme="minorHAnsi" w:hAnsiTheme="minorHAnsi"/>
          <w:b/>
          <w:sz w:val="24"/>
          <w:szCs w:val="24"/>
        </w:rPr>
      </w:pPr>
      <w:r>
        <w:rPr>
          <w:rFonts w:asciiTheme="minorHAnsi" w:hAnsiTheme="minorHAnsi"/>
          <w:b/>
          <w:color w:val="97A5D4"/>
          <w:sz w:val="24"/>
        </w:rPr>
        <w:t>C.2 Ozadje projekta in lokalno partnerstvo</w:t>
      </w:r>
    </w:p>
    <w:tbl>
      <w:tblPr>
        <w:tblW w:w="9214" w:type="dxa"/>
        <w:tblInd w:w="108" w:type="dxa"/>
        <w:tblLayout w:type="fixed"/>
        <w:tblCellMar>
          <w:top w:w="57" w:type="dxa"/>
        </w:tblCellMar>
        <w:tblLook w:val="0000" w:firstRow="0" w:lastRow="0" w:firstColumn="0" w:lastColumn="0" w:noHBand="0" w:noVBand="0"/>
      </w:tblPr>
      <w:tblGrid>
        <w:gridCol w:w="9214"/>
      </w:tblGrid>
      <w:tr w:rsidR="008F64A0" w:rsidRPr="00226143" w14:paraId="6E4B58EE" w14:textId="77777777" w:rsidTr="003416AF">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E5DFEC"/>
          </w:tcPr>
          <w:p w14:paraId="6DB25A9E" w14:textId="28CF1378" w:rsidR="008F64A0" w:rsidRPr="00815C13" w:rsidRDefault="002B10DB" w:rsidP="00A62AF1">
            <w:pPr>
              <w:spacing w:after="60"/>
              <w:jc w:val="both"/>
              <w:rPr>
                <w:rFonts w:asciiTheme="minorHAnsi" w:hAnsiTheme="minorHAnsi"/>
                <w:sz w:val="20"/>
                <w:szCs w:val="20"/>
              </w:rPr>
            </w:pPr>
            <w:r>
              <w:rPr>
                <w:rFonts w:asciiTheme="minorHAnsi" w:hAnsiTheme="minorHAnsi"/>
                <w:b/>
                <w:sz w:val="20"/>
              </w:rPr>
              <w:t>C.2.1 Povezava z drugimi lokalnimi/regionalnimi</w:t>
            </w:r>
            <w:r w:rsidR="001C0DE3" w:rsidRPr="001C0DE3">
              <w:rPr>
                <w:rFonts w:asciiTheme="minorHAnsi" w:hAnsiTheme="minorHAnsi"/>
                <w:b/>
                <w:sz w:val="20"/>
              </w:rPr>
              <w:t>/nacionalnih</w:t>
            </w:r>
            <w:r>
              <w:rPr>
                <w:rFonts w:asciiTheme="minorHAnsi" w:hAnsiTheme="minorHAnsi"/>
                <w:b/>
                <w:sz w:val="20"/>
              </w:rPr>
              <w:t xml:space="preserve"> strategijami in politikami</w:t>
            </w:r>
          </w:p>
        </w:tc>
      </w:tr>
      <w:tr w:rsidR="008F64A0" w:rsidRPr="00156D73" w14:paraId="14083E57" w14:textId="77777777" w:rsidTr="003416AF">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FFFFFF"/>
          </w:tcPr>
          <w:p w14:paraId="5B9F9447" w14:textId="77777777" w:rsidR="008F64A0" w:rsidRPr="00815C13" w:rsidRDefault="00222C58" w:rsidP="00DC5680">
            <w:pPr>
              <w:spacing w:after="0"/>
              <w:jc w:val="both"/>
              <w:rPr>
                <w:rFonts w:asciiTheme="minorHAnsi" w:hAnsiTheme="minorHAnsi"/>
                <w:sz w:val="20"/>
                <w:szCs w:val="20"/>
              </w:rPr>
            </w:pPr>
            <w:r>
              <w:rPr>
                <w:rFonts w:asciiTheme="minorHAnsi" w:hAnsiTheme="minorHAnsi"/>
                <w:b/>
                <w:color w:val="548DD4"/>
                <w:sz w:val="20"/>
              </w:rPr>
              <w:t>[1500 znakov]</w:t>
            </w:r>
            <w:r>
              <w:rPr>
                <w:rFonts w:asciiTheme="minorHAnsi" w:hAnsiTheme="minorHAnsi"/>
                <w:b/>
                <w:sz w:val="20"/>
              </w:rPr>
              <w:t xml:space="preserve"> </w:t>
            </w:r>
            <w:r>
              <w:rPr>
                <w:rFonts w:asciiTheme="minorHAnsi" w:hAnsiTheme="minorHAnsi"/>
                <w:i/>
                <w:color w:val="548DD4"/>
                <w:sz w:val="20"/>
              </w:rPr>
              <w:t>Ali je projekt del večjih lokalnih/regionalnih/nacionalnih strategij in politik? Opišite morebitne druge že obstoječe lokalne/regionalne/nacionalne strategije na lokalni ravni, ki se spoprijemajo s predstavljenim izzivom. Pojasnite, kako bodo obstoječe politike/strategije upoštevane v predlaganem projektu; predstavite predvsem elemente, ki bodo uporabljeni znova in/ali izboljšani.</w:t>
            </w:r>
          </w:p>
        </w:tc>
      </w:tr>
    </w:tbl>
    <w:p w14:paraId="1B4C3B37" w14:textId="77777777" w:rsidR="007F598B" w:rsidRPr="00815C13" w:rsidRDefault="007F598B" w:rsidP="007E19AB">
      <w:pPr>
        <w:spacing w:after="0"/>
        <w:rPr>
          <w:rFonts w:asciiTheme="minorHAnsi" w:eastAsia="Times New Roman" w:hAnsiTheme="minorHAnsi" w:cs="Open Sans"/>
          <w:bCs/>
          <w:sz w:val="20"/>
          <w:szCs w:val="20"/>
        </w:rPr>
      </w:pPr>
    </w:p>
    <w:tbl>
      <w:tblPr>
        <w:tblW w:w="9214" w:type="dxa"/>
        <w:tblInd w:w="108" w:type="dxa"/>
        <w:tblLayout w:type="fixed"/>
        <w:tblCellMar>
          <w:top w:w="57" w:type="dxa"/>
        </w:tblCellMar>
        <w:tblLook w:val="0000" w:firstRow="0" w:lastRow="0" w:firstColumn="0" w:lastColumn="0" w:noHBand="0" w:noVBand="0"/>
      </w:tblPr>
      <w:tblGrid>
        <w:gridCol w:w="9214"/>
      </w:tblGrid>
      <w:tr w:rsidR="007914C0" w:rsidRPr="00156D73" w14:paraId="4D054AD8" w14:textId="77777777" w:rsidTr="003416AF">
        <w:tc>
          <w:tcPr>
            <w:tcW w:w="9214" w:type="dxa"/>
            <w:tcBorders>
              <w:top w:val="single" w:sz="4" w:space="0" w:color="000000"/>
              <w:left w:val="single" w:sz="4" w:space="0" w:color="000000"/>
              <w:bottom w:val="single" w:sz="4" w:space="0" w:color="000000"/>
              <w:right w:val="single" w:sz="4" w:space="0" w:color="000000"/>
            </w:tcBorders>
            <w:shd w:val="clear" w:color="auto" w:fill="E5DFEC"/>
          </w:tcPr>
          <w:p w14:paraId="56887BE1" w14:textId="77777777" w:rsidR="007914C0" w:rsidRPr="00815C13" w:rsidRDefault="00F14122" w:rsidP="00A62AF1">
            <w:pPr>
              <w:spacing w:after="60"/>
              <w:jc w:val="both"/>
              <w:rPr>
                <w:rFonts w:asciiTheme="minorHAnsi" w:hAnsiTheme="minorHAnsi"/>
                <w:sz w:val="20"/>
                <w:szCs w:val="20"/>
              </w:rPr>
            </w:pPr>
            <w:r>
              <w:rPr>
                <w:rFonts w:asciiTheme="minorHAnsi" w:hAnsiTheme="minorHAnsi"/>
                <w:b/>
                <w:sz w:val="20"/>
              </w:rPr>
              <w:t>C.2.2 Sinergije z drugimi projekti in pobudami</w:t>
            </w:r>
          </w:p>
        </w:tc>
      </w:tr>
      <w:tr w:rsidR="007914C0" w:rsidRPr="00156D73" w14:paraId="45BC3019" w14:textId="77777777" w:rsidTr="003416AF">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5F150DB8" w14:textId="77777777" w:rsidR="007914C0" w:rsidRPr="00815C13" w:rsidRDefault="006F76E3" w:rsidP="007B372C">
            <w:pPr>
              <w:spacing w:after="60"/>
              <w:jc w:val="both"/>
              <w:rPr>
                <w:rFonts w:asciiTheme="minorHAnsi" w:hAnsiTheme="minorHAnsi"/>
                <w:sz w:val="20"/>
                <w:szCs w:val="20"/>
              </w:rPr>
            </w:pPr>
            <w:r>
              <w:rPr>
                <w:rFonts w:asciiTheme="minorHAnsi" w:hAnsiTheme="minorHAnsi"/>
                <w:b/>
                <w:color w:val="548DD4"/>
                <w:sz w:val="20"/>
              </w:rPr>
              <w:t>[1500 znakov]</w:t>
            </w:r>
            <w:r>
              <w:rPr>
                <w:rFonts w:asciiTheme="minorHAnsi" w:hAnsiTheme="minorHAnsi"/>
                <w:i/>
                <w:color w:val="548DD4"/>
                <w:sz w:val="20"/>
              </w:rPr>
              <w:t xml:space="preserve"> Kakšne so sinergije s preteklimi ali obstoječimi projekti EU in drugimi projekti oziroma pobudami, ki so uporabljeni v projektu?</w:t>
            </w:r>
            <w:r>
              <w:rPr>
                <w:rFonts w:asciiTheme="minorHAnsi" w:hAnsiTheme="minorHAnsi"/>
                <w:sz w:val="20"/>
              </w:rPr>
              <w:t xml:space="preserve"> </w:t>
            </w:r>
            <w:r>
              <w:rPr>
                <w:rFonts w:asciiTheme="minorHAnsi" w:hAnsiTheme="minorHAnsi"/>
                <w:i/>
                <w:color w:val="548DD4"/>
                <w:sz w:val="20"/>
              </w:rPr>
              <w:t>Opišite morebitne druge projekte in pobude (podprte ali nepodprte s sredstvi EU), ki so že bili uvedeni na lokalni ravni za spoprijemanje s predstavljenim izzivom. Pojasnite, kako bodo predstavljeni projekti/pobude upoštevani v predlaganem projektu; predstavite predvsem elemente, ki bodo uporabljeni znova in/ali izboljšani.</w:t>
            </w:r>
          </w:p>
        </w:tc>
      </w:tr>
    </w:tbl>
    <w:p w14:paraId="5F8E0A45" w14:textId="77777777" w:rsidR="007F598B" w:rsidRPr="00815C13" w:rsidRDefault="007F598B" w:rsidP="00282414">
      <w:pPr>
        <w:spacing w:after="0"/>
        <w:rPr>
          <w:rFonts w:asciiTheme="minorHAnsi" w:eastAsia="Times New Roman" w:hAnsiTheme="minorHAnsi" w:cs="Open Sans"/>
          <w:bCs/>
          <w:sz w:val="20"/>
          <w:szCs w:val="20"/>
        </w:rPr>
      </w:pPr>
    </w:p>
    <w:tbl>
      <w:tblPr>
        <w:tblW w:w="9214" w:type="dxa"/>
        <w:tblInd w:w="108" w:type="dxa"/>
        <w:tblLayout w:type="fixed"/>
        <w:tblCellMar>
          <w:top w:w="57" w:type="dxa"/>
        </w:tblCellMar>
        <w:tblLook w:val="0000" w:firstRow="0" w:lastRow="0" w:firstColumn="0" w:lastColumn="0" w:noHBand="0" w:noVBand="0"/>
      </w:tblPr>
      <w:tblGrid>
        <w:gridCol w:w="9214"/>
      </w:tblGrid>
      <w:tr w:rsidR="00BE3BCD" w:rsidRPr="00156D73" w14:paraId="3DF73C34" w14:textId="77777777" w:rsidTr="003416AF">
        <w:tc>
          <w:tcPr>
            <w:tcW w:w="9214" w:type="dxa"/>
            <w:tcBorders>
              <w:top w:val="single" w:sz="4" w:space="0" w:color="000000"/>
              <w:left w:val="single" w:sz="4" w:space="0" w:color="000000"/>
              <w:bottom w:val="single" w:sz="4" w:space="0" w:color="000000"/>
              <w:right w:val="single" w:sz="4" w:space="0" w:color="000000"/>
            </w:tcBorders>
            <w:shd w:val="clear" w:color="auto" w:fill="E5DFEC"/>
          </w:tcPr>
          <w:p w14:paraId="672CD514" w14:textId="77777777" w:rsidR="00BE3BCD" w:rsidRPr="00815C13" w:rsidRDefault="00BE3BCD" w:rsidP="006A6CA2">
            <w:pPr>
              <w:spacing w:after="60"/>
              <w:jc w:val="both"/>
              <w:rPr>
                <w:rFonts w:asciiTheme="minorHAnsi" w:hAnsiTheme="minorHAnsi" w:cs="Open Sans"/>
                <w:b/>
                <w:sz w:val="20"/>
                <w:szCs w:val="20"/>
              </w:rPr>
            </w:pPr>
            <w:r>
              <w:rPr>
                <w:rFonts w:asciiTheme="minorHAnsi" w:hAnsiTheme="minorHAnsi"/>
                <w:b/>
                <w:sz w:val="20"/>
              </w:rPr>
              <w:t>C.2.3 Sodelovanje drugih zainteresiranih strani v načrtovanju projekta</w:t>
            </w:r>
          </w:p>
        </w:tc>
      </w:tr>
      <w:tr w:rsidR="00BE3BCD" w:rsidRPr="00156D73" w14:paraId="73AFB002" w14:textId="77777777" w:rsidTr="003416AF">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50CD6BDC" w14:textId="77777777" w:rsidR="00BE3BCD" w:rsidRPr="00815C13" w:rsidRDefault="00BE3BCD" w:rsidP="00CE340C">
            <w:pPr>
              <w:spacing w:after="60"/>
              <w:jc w:val="both"/>
              <w:rPr>
                <w:rFonts w:asciiTheme="minorHAnsi" w:hAnsiTheme="minorHAnsi"/>
                <w:sz w:val="20"/>
                <w:szCs w:val="20"/>
              </w:rPr>
            </w:pPr>
            <w:r>
              <w:rPr>
                <w:rFonts w:asciiTheme="minorHAnsi" w:hAnsiTheme="minorHAnsi"/>
                <w:b/>
                <w:color w:val="548DD4"/>
                <w:sz w:val="20"/>
              </w:rPr>
              <w:t>[2000 znakov]</w:t>
            </w:r>
            <w:r>
              <w:rPr>
                <w:rFonts w:asciiTheme="minorHAnsi" w:hAnsiTheme="minorHAnsi"/>
                <w:color w:val="548DD4"/>
                <w:sz w:val="20"/>
              </w:rPr>
              <w:t xml:space="preserve"> </w:t>
            </w:r>
            <w:r>
              <w:rPr>
                <w:rFonts w:asciiTheme="minorHAnsi" w:hAnsiTheme="minorHAnsi"/>
                <w:i/>
                <w:color w:val="548DD4"/>
                <w:sz w:val="20"/>
              </w:rPr>
              <w:t>Katere so druge zainteresirane strani, ki sodelujejo v pripravi in načrtovanju projekta? Na kak način sodelujejo?</w:t>
            </w:r>
            <w:r>
              <w:rPr>
                <w:rFonts w:asciiTheme="minorHAnsi" w:hAnsiTheme="minorHAnsi"/>
                <w:b/>
                <w:sz w:val="20"/>
              </w:rPr>
              <w:t xml:space="preserve"> </w:t>
            </w:r>
            <w:r>
              <w:rPr>
                <w:rFonts w:asciiTheme="minorHAnsi" w:hAnsiTheme="minorHAnsi"/>
                <w:i/>
                <w:color w:val="548DD4"/>
                <w:sz w:val="20"/>
              </w:rPr>
              <w:t>Sestavite seznam drugih zainteresiranih strani (med katerimi naj ne bo pridruženih organov za urbani razvoj in partnerskih organizacij), ki sodelujejo v načrtovanju predlaganega projekta. Opišite mehanizme usklajevanja/posvetovanja/sonačrtovanja, ki so bili vzpostavljeni, da zagotovijo njihovo sodelovanje v fazi načrtovanja.</w:t>
            </w:r>
            <w:r>
              <w:rPr>
                <w:rFonts w:asciiTheme="minorHAnsi" w:hAnsiTheme="minorHAnsi"/>
                <w:color w:val="548DD4"/>
                <w:sz w:val="20"/>
              </w:rPr>
              <w:t xml:space="preserve"> </w:t>
            </w:r>
          </w:p>
        </w:tc>
      </w:tr>
    </w:tbl>
    <w:p w14:paraId="36003BCE" w14:textId="77777777" w:rsidR="007F598B" w:rsidRPr="00815C13" w:rsidRDefault="007F598B" w:rsidP="00B17113">
      <w:pPr>
        <w:spacing w:after="0"/>
        <w:rPr>
          <w:rFonts w:asciiTheme="minorHAnsi" w:eastAsia="Times New Roman" w:hAnsiTheme="minorHAnsi" w:cs="Open Sans"/>
          <w:bCs/>
          <w:sz w:val="20"/>
          <w:szCs w:val="20"/>
        </w:rPr>
      </w:pPr>
    </w:p>
    <w:tbl>
      <w:tblPr>
        <w:tblW w:w="9214" w:type="dxa"/>
        <w:tblInd w:w="108" w:type="dxa"/>
        <w:tblCellMar>
          <w:top w:w="57" w:type="dxa"/>
        </w:tblCellMar>
        <w:tblLook w:val="0000" w:firstRow="0" w:lastRow="0" w:firstColumn="0" w:lastColumn="0" w:noHBand="0" w:noVBand="0"/>
      </w:tblPr>
      <w:tblGrid>
        <w:gridCol w:w="9214"/>
      </w:tblGrid>
      <w:tr w:rsidR="00086F36" w:rsidRPr="00156D73" w14:paraId="0E71E562" w14:textId="77777777" w:rsidTr="003416AF">
        <w:tc>
          <w:tcPr>
            <w:tcW w:w="9214" w:type="dxa"/>
            <w:tcBorders>
              <w:top w:val="single" w:sz="4" w:space="0" w:color="000000"/>
              <w:left w:val="single" w:sz="4" w:space="0" w:color="000000"/>
              <w:bottom w:val="single" w:sz="4" w:space="0" w:color="000000"/>
              <w:right w:val="single" w:sz="4" w:space="0" w:color="000000"/>
            </w:tcBorders>
            <w:shd w:val="clear" w:color="auto" w:fill="E5DFEC"/>
          </w:tcPr>
          <w:p w14:paraId="42032A13" w14:textId="77777777" w:rsidR="00086F36" w:rsidRPr="00815C13" w:rsidRDefault="00086F36" w:rsidP="00A62AF1">
            <w:pPr>
              <w:spacing w:after="60"/>
              <w:jc w:val="both"/>
              <w:rPr>
                <w:rFonts w:asciiTheme="minorHAnsi" w:hAnsiTheme="minorHAnsi"/>
                <w:sz w:val="20"/>
                <w:szCs w:val="20"/>
              </w:rPr>
            </w:pPr>
            <w:r>
              <w:rPr>
                <w:rFonts w:asciiTheme="minorHAnsi" w:hAnsiTheme="minorHAnsi"/>
                <w:b/>
                <w:sz w:val="20"/>
              </w:rPr>
              <w:t xml:space="preserve">C.2.4 Sodelovanje drugih zainteresiranih strani v izvajanju projekta </w:t>
            </w:r>
          </w:p>
        </w:tc>
      </w:tr>
      <w:tr w:rsidR="00086F36" w:rsidRPr="00156D73" w14:paraId="505D3078" w14:textId="77777777" w:rsidTr="003416AF">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4279A935" w14:textId="77777777" w:rsidR="00086F36" w:rsidRPr="00815C13" w:rsidRDefault="00086F36" w:rsidP="00CE340C">
            <w:pPr>
              <w:spacing w:after="60"/>
              <w:jc w:val="both"/>
              <w:rPr>
                <w:rFonts w:asciiTheme="minorHAnsi" w:hAnsiTheme="minorHAnsi"/>
                <w:sz w:val="20"/>
                <w:szCs w:val="20"/>
              </w:rPr>
            </w:pPr>
            <w:r>
              <w:rPr>
                <w:rFonts w:asciiTheme="minorHAnsi" w:hAnsiTheme="minorHAnsi"/>
                <w:b/>
                <w:color w:val="548DD4"/>
                <w:sz w:val="20"/>
              </w:rPr>
              <w:t>[2000 znakov]</w:t>
            </w:r>
            <w:r>
              <w:rPr>
                <w:rFonts w:asciiTheme="minorHAnsi" w:hAnsiTheme="minorHAnsi"/>
                <w:i/>
                <w:color w:val="548DD4"/>
                <w:sz w:val="20"/>
              </w:rPr>
              <w:t xml:space="preserve"> Katere so druge zainteresirane strani, ki bodo sodelovale pri izvajanju projekta? Na kak način bodo sodelovale? Sestavite seznam drugih zainteresiranih strani (med katerimi naj ne bo pridruženih organov za urbani razvoj in partnerskih organizacij), ki bodo sodelovale v izvajanju predlaganega projekta. Opišite mehanizme usklajevanja/posvetovanja/soizvajanja, ki bodo vzpostavljeni, da zagotovijo njihovo sodelovanje v fazi izvajanja.</w:t>
            </w:r>
          </w:p>
        </w:tc>
      </w:tr>
    </w:tbl>
    <w:p w14:paraId="221939BF" w14:textId="77777777" w:rsidR="00B95489" w:rsidRDefault="00B95489">
      <w:pPr>
        <w:suppressAutoHyphens w:val="0"/>
        <w:spacing w:after="0" w:line="240" w:lineRule="auto"/>
        <w:rPr>
          <w:rFonts w:asciiTheme="minorHAnsi" w:eastAsia="Times New Roman" w:hAnsiTheme="minorHAnsi" w:cs="Open Sans"/>
          <w:bCs/>
          <w:sz w:val="20"/>
          <w:szCs w:val="20"/>
        </w:rPr>
      </w:pPr>
    </w:p>
    <w:p w14:paraId="3CC9192C" w14:textId="77777777" w:rsidR="00367D60" w:rsidRPr="00276B6C" w:rsidRDefault="00D876BB" w:rsidP="00282414">
      <w:pPr>
        <w:spacing w:after="60"/>
        <w:jc w:val="both"/>
        <w:rPr>
          <w:rFonts w:asciiTheme="minorHAnsi" w:eastAsia="Times New Roman" w:hAnsiTheme="minorHAnsi" w:cs="Open Sans"/>
          <w:b/>
          <w:bCs/>
          <w:color w:val="97A5D4"/>
          <w:sz w:val="24"/>
          <w:szCs w:val="24"/>
        </w:rPr>
      </w:pPr>
      <w:r>
        <w:rPr>
          <w:rFonts w:asciiTheme="minorHAnsi" w:hAnsiTheme="minorHAnsi"/>
          <w:b/>
          <w:color w:val="97A5D4"/>
          <w:sz w:val="24"/>
        </w:rPr>
        <w:t xml:space="preserve">C.3 Cilji, rezultati in učinki projekta </w:t>
      </w:r>
    </w:p>
    <w:p w14:paraId="09D77D16" w14:textId="77777777" w:rsidR="00517B8A" w:rsidRPr="00276B6C" w:rsidRDefault="00D876BB" w:rsidP="00222C58">
      <w:pPr>
        <w:spacing w:after="0"/>
        <w:jc w:val="both"/>
        <w:rPr>
          <w:rFonts w:asciiTheme="minorHAnsi" w:hAnsiTheme="minorHAnsi"/>
          <w:b/>
          <w:sz w:val="24"/>
          <w:szCs w:val="24"/>
          <w:u w:val="single"/>
        </w:rPr>
      </w:pPr>
      <w:r>
        <w:rPr>
          <w:rFonts w:asciiTheme="minorHAnsi" w:hAnsiTheme="minorHAnsi"/>
          <w:b/>
          <w:sz w:val="24"/>
        </w:rPr>
        <w:t>C.3.1 Splošni cilji in pričakovani rezultati (spremembe situacije na lokalni ravni)</w:t>
      </w:r>
    </w:p>
    <w:tbl>
      <w:tblPr>
        <w:tblW w:w="9214" w:type="dxa"/>
        <w:tblInd w:w="108" w:type="dxa"/>
        <w:tblLayout w:type="fixed"/>
        <w:tblCellMar>
          <w:top w:w="57" w:type="dxa"/>
        </w:tblCellMar>
        <w:tblLook w:val="0000" w:firstRow="0" w:lastRow="0" w:firstColumn="0" w:lastColumn="0" w:noHBand="0" w:noVBand="0"/>
      </w:tblPr>
      <w:tblGrid>
        <w:gridCol w:w="9214"/>
      </w:tblGrid>
      <w:tr w:rsidR="00560FF9" w:rsidRPr="00815C13" w14:paraId="654269C1" w14:textId="77777777" w:rsidTr="003416AF">
        <w:tc>
          <w:tcPr>
            <w:tcW w:w="9214" w:type="dxa"/>
            <w:tcBorders>
              <w:top w:val="single" w:sz="4" w:space="0" w:color="000000"/>
              <w:left w:val="single" w:sz="4" w:space="0" w:color="000000"/>
              <w:bottom w:val="single" w:sz="4" w:space="0" w:color="000000"/>
              <w:right w:val="single" w:sz="4" w:space="0" w:color="000000"/>
            </w:tcBorders>
            <w:shd w:val="clear" w:color="auto" w:fill="E5DFEC"/>
          </w:tcPr>
          <w:p w14:paraId="2AE66F23" w14:textId="77777777" w:rsidR="00560FF9" w:rsidRPr="00815C13" w:rsidRDefault="00560FF9" w:rsidP="00A92858">
            <w:pPr>
              <w:spacing w:after="60"/>
              <w:jc w:val="center"/>
              <w:rPr>
                <w:rFonts w:asciiTheme="minorHAnsi" w:hAnsiTheme="minorHAnsi"/>
                <w:b/>
                <w:sz w:val="20"/>
                <w:szCs w:val="20"/>
                <w:u w:val="single"/>
              </w:rPr>
            </w:pPr>
            <w:r>
              <w:rPr>
                <w:rFonts w:asciiTheme="minorHAnsi" w:hAnsiTheme="minorHAnsi"/>
                <w:b/>
                <w:sz w:val="20"/>
              </w:rPr>
              <w:t xml:space="preserve">Glavni cilj(-i) </w:t>
            </w:r>
            <w:r>
              <w:rPr>
                <w:rFonts w:asciiTheme="minorHAnsi" w:hAnsiTheme="minorHAnsi"/>
                <w:b/>
                <w:sz w:val="20"/>
                <w:u w:val="single"/>
              </w:rPr>
              <w:t>PROJEKTA</w:t>
            </w:r>
            <w:r>
              <w:rPr>
                <w:rFonts w:asciiTheme="minorHAnsi" w:hAnsiTheme="minorHAnsi"/>
                <w:b/>
                <w:sz w:val="20"/>
              </w:rPr>
              <w:t xml:space="preserve"> </w:t>
            </w:r>
          </w:p>
        </w:tc>
      </w:tr>
      <w:tr w:rsidR="00560FF9" w:rsidRPr="00156D73" w14:paraId="0EBAE7FE" w14:textId="77777777" w:rsidTr="003416AF">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3FDFFB5D" w14:textId="77777777" w:rsidR="00560FF9" w:rsidRPr="00815C13" w:rsidRDefault="006B28DA" w:rsidP="00D754FB">
            <w:pPr>
              <w:spacing w:after="0"/>
              <w:rPr>
                <w:rFonts w:asciiTheme="minorHAnsi" w:eastAsia="Times New Roman" w:hAnsiTheme="minorHAnsi" w:cs="Open Sans"/>
                <w:color w:val="548DD4"/>
                <w:sz w:val="20"/>
                <w:szCs w:val="20"/>
              </w:rPr>
            </w:pPr>
            <w:r>
              <w:rPr>
                <w:rFonts w:asciiTheme="minorHAnsi" w:hAnsiTheme="minorHAnsi"/>
                <w:b/>
                <w:color w:val="548DD4"/>
                <w:sz w:val="20"/>
              </w:rPr>
              <w:t>[1500 znakov]</w:t>
            </w:r>
            <w:r>
              <w:rPr>
                <w:rFonts w:asciiTheme="minorHAnsi" w:hAnsiTheme="minorHAnsi"/>
                <w:color w:val="548DD4"/>
                <w:sz w:val="20"/>
              </w:rPr>
              <w:t xml:space="preserve"> </w:t>
            </w:r>
            <w:r>
              <w:rPr>
                <w:rFonts w:asciiTheme="minorHAnsi" w:hAnsiTheme="minorHAnsi"/>
                <w:i/>
                <w:color w:val="548DD4"/>
                <w:sz w:val="20"/>
              </w:rPr>
              <w:t>Opišite glavni cilj oziroma cilje, ki jih želite doseči s predlaganim projektom.</w:t>
            </w:r>
          </w:p>
        </w:tc>
      </w:tr>
    </w:tbl>
    <w:p w14:paraId="3362C082" w14:textId="77777777" w:rsidR="00560FF9" w:rsidRPr="00815C13" w:rsidRDefault="00560FF9">
      <w:pPr>
        <w:tabs>
          <w:tab w:val="left" w:pos="1470"/>
          <w:tab w:val="center" w:pos="4536"/>
          <w:tab w:val="right" w:pos="9072"/>
        </w:tabs>
        <w:spacing w:after="0"/>
        <w:jc w:val="both"/>
        <w:rPr>
          <w:rFonts w:asciiTheme="minorHAnsi" w:hAnsiTheme="minorHAnsi" w:cs="Open Sans"/>
          <w:bCs/>
          <w:sz w:val="20"/>
          <w:szCs w:val="20"/>
        </w:rPr>
      </w:pPr>
    </w:p>
    <w:tbl>
      <w:tblPr>
        <w:tblW w:w="9214" w:type="dxa"/>
        <w:tblInd w:w="108" w:type="dxa"/>
        <w:tblLayout w:type="fixed"/>
        <w:tblCellMar>
          <w:top w:w="57" w:type="dxa"/>
        </w:tblCellMar>
        <w:tblLook w:val="0000" w:firstRow="0" w:lastRow="0" w:firstColumn="0" w:lastColumn="0" w:noHBand="0" w:noVBand="0"/>
      </w:tblPr>
      <w:tblGrid>
        <w:gridCol w:w="9214"/>
      </w:tblGrid>
      <w:tr w:rsidR="00560FF9" w:rsidRPr="00815C13" w14:paraId="41C389B6" w14:textId="77777777" w:rsidTr="003416AF">
        <w:trPr>
          <w:trHeight w:val="374"/>
        </w:trPr>
        <w:tc>
          <w:tcPr>
            <w:tcW w:w="9214" w:type="dxa"/>
            <w:tcBorders>
              <w:top w:val="single" w:sz="4" w:space="0" w:color="000000"/>
              <w:left w:val="single" w:sz="4" w:space="0" w:color="000000"/>
              <w:bottom w:val="single" w:sz="4" w:space="0" w:color="000000"/>
              <w:right w:val="single" w:sz="4" w:space="0" w:color="000000"/>
            </w:tcBorders>
            <w:shd w:val="clear" w:color="auto" w:fill="E5DFEC"/>
          </w:tcPr>
          <w:p w14:paraId="6E800EC5" w14:textId="77777777" w:rsidR="00560FF9" w:rsidRPr="00815C13" w:rsidRDefault="00560FF9" w:rsidP="00375273">
            <w:pPr>
              <w:spacing w:after="60"/>
              <w:jc w:val="center"/>
              <w:rPr>
                <w:rFonts w:asciiTheme="minorHAnsi" w:hAnsiTheme="minorHAnsi"/>
                <w:sz w:val="20"/>
                <w:szCs w:val="20"/>
              </w:rPr>
            </w:pPr>
            <w:r>
              <w:rPr>
                <w:rFonts w:asciiTheme="minorHAnsi" w:hAnsiTheme="minorHAnsi"/>
                <w:b/>
                <w:sz w:val="20"/>
              </w:rPr>
              <w:t xml:space="preserve">Poglavitni rezultat(-i) </w:t>
            </w:r>
            <w:r>
              <w:rPr>
                <w:rFonts w:asciiTheme="minorHAnsi" w:hAnsiTheme="minorHAnsi"/>
                <w:b/>
                <w:sz w:val="20"/>
                <w:u w:val="single"/>
              </w:rPr>
              <w:t>PROJEKTA</w:t>
            </w:r>
            <w:r>
              <w:rPr>
                <w:rFonts w:asciiTheme="minorHAnsi" w:hAnsiTheme="minorHAnsi"/>
                <w:b/>
                <w:sz w:val="20"/>
              </w:rPr>
              <w:t xml:space="preserve"> </w:t>
            </w:r>
          </w:p>
        </w:tc>
      </w:tr>
      <w:tr w:rsidR="00560FF9" w:rsidRPr="00156D73" w14:paraId="23215BA5" w14:textId="77777777" w:rsidTr="003416AF">
        <w:trPr>
          <w:trHeight w:val="315"/>
        </w:trPr>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0586E58F" w14:textId="3B912FFF" w:rsidR="00560FF9" w:rsidRPr="00815C13" w:rsidRDefault="006B28DA" w:rsidP="008C65AF">
            <w:pPr>
              <w:spacing w:after="0"/>
              <w:jc w:val="both"/>
              <w:rPr>
                <w:rFonts w:asciiTheme="minorHAnsi" w:hAnsiTheme="minorHAnsi"/>
                <w:sz w:val="20"/>
                <w:szCs w:val="20"/>
              </w:rPr>
            </w:pPr>
            <w:r>
              <w:rPr>
                <w:rFonts w:asciiTheme="minorHAnsi" w:hAnsiTheme="minorHAnsi"/>
                <w:b/>
                <w:color w:val="548DD4"/>
                <w:sz w:val="20"/>
              </w:rPr>
              <w:t>[1500 znakov]</w:t>
            </w:r>
            <w:r>
              <w:rPr>
                <w:rFonts w:asciiTheme="minorHAnsi" w:hAnsiTheme="minorHAnsi"/>
                <w:color w:val="548DD4"/>
                <w:sz w:val="20"/>
              </w:rPr>
              <w:t xml:space="preserve"> </w:t>
            </w:r>
            <w:r>
              <w:rPr>
                <w:rFonts w:asciiTheme="minorHAnsi" w:hAnsiTheme="minorHAnsi"/>
                <w:i/>
                <w:color w:val="548DD4"/>
                <w:sz w:val="20"/>
              </w:rPr>
              <w:t>Opišite spremembe situacije na lokalni ravni, ki jih želite doseči s projektom. Opišite, kakšna bo situacija na lokalni ravni, če bo projekt uspešno izveden.</w:t>
            </w:r>
          </w:p>
        </w:tc>
      </w:tr>
    </w:tbl>
    <w:p w14:paraId="51C5815D" w14:textId="77777777" w:rsidR="00517B8A" w:rsidRDefault="00517B8A">
      <w:pPr>
        <w:tabs>
          <w:tab w:val="left" w:pos="1470"/>
          <w:tab w:val="center" w:pos="4536"/>
          <w:tab w:val="right" w:pos="9072"/>
        </w:tabs>
        <w:spacing w:after="0"/>
        <w:jc w:val="both"/>
        <w:rPr>
          <w:rFonts w:asciiTheme="minorHAnsi" w:hAnsiTheme="minorHAnsi" w:cs="Open Sans"/>
          <w:bCs/>
          <w:sz w:val="20"/>
          <w:szCs w:val="20"/>
        </w:rPr>
      </w:pPr>
    </w:p>
    <w:p w14:paraId="21009E02" w14:textId="77777777" w:rsidR="002A3CEB" w:rsidRDefault="00D876BB">
      <w:pPr>
        <w:tabs>
          <w:tab w:val="left" w:pos="1470"/>
          <w:tab w:val="center" w:pos="4536"/>
          <w:tab w:val="right" w:pos="9072"/>
        </w:tabs>
        <w:spacing w:after="0"/>
        <w:jc w:val="both"/>
        <w:rPr>
          <w:rFonts w:asciiTheme="minorHAnsi" w:hAnsiTheme="minorHAnsi" w:cs="Open Sans"/>
          <w:b/>
          <w:bCs/>
          <w:sz w:val="24"/>
          <w:szCs w:val="24"/>
        </w:rPr>
      </w:pPr>
      <w:r>
        <w:rPr>
          <w:rFonts w:asciiTheme="minorHAnsi" w:hAnsiTheme="minorHAnsi"/>
          <w:b/>
          <w:sz w:val="24"/>
        </w:rPr>
        <w:t>C.3.2 Učinki</w:t>
      </w:r>
    </w:p>
    <w:p w14:paraId="2FBA88AC" w14:textId="77777777" w:rsidR="005C218F" w:rsidRPr="005C218F" w:rsidRDefault="005C218F" w:rsidP="005C218F">
      <w:pPr>
        <w:spacing w:after="0"/>
        <w:rPr>
          <w:rFonts w:asciiTheme="minorHAnsi" w:eastAsia="Times New Roman" w:hAnsiTheme="minorHAnsi" w:cs="Open Sans"/>
          <w:i/>
          <w:color w:val="548DD4"/>
          <w:sz w:val="20"/>
          <w:szCs w:val="20"/>
        </w:rPr>
      </w:pPr>
      <w:r>
        <w:rPr>
          <w:rFonts w:asciiTheme="minorHAnsi" w:hAnsiTheme="minorHAnsi"/>
          <w:i/>
          <w:color w:val="548DD4"/>
          <w:sz w:val="20"/>
        </w:rPr>
        <w:t>Preglednica učinkov je samodejno ustvarjena iz delovnega načrta (vključno z naložbo).</w:t>
      </w:r>
    </w:p>
    <w:tbl>
      <w:tblPr>
        <w:tblW w:w="9214" w:type="dxa"/>
        <w:tblInd w:w="108" w:type="dxa"/>
        <w:tblLayout w:type="fixed"/>
        <w:tblCellMar>
          <w:top w:w="57" w:type="dxa"/>
        </w:tblCellMar>
        <w:tblLook w:val="0000" w:firstRow="0" w:lastRow="0" w:firstColumn="0" w:lastColumn="0" w:noHBand="0" w:noVBand="0"/>
      </w:tblPr>
      <w:tblGrid>
        <w:gridCol w:w="2805"/>
        <w:gridCol w:w="4281"/>
        <w:gridCol w:w="2128"/>
      </w:tblGrid>
      <w:tr w:rsidR="00B93C21" w:rsidRPr="00156D73" w14:paraId="4023A8E4" w14:textId="77777777" w:rsidTr="003416AF">
        <w:tc>
          <w:tcPr>
            <w:tcW w:w="2805" w:type="dxa"/>
            <w:tcBorders>
              <w:top w:val="single" w:sz="4" w:space="0" w:color="000000"/>
              <w:left w:val="single" w:sz="4" w:space="0" w:color="000000"/>
              <w:bottom w:val="single" w:sz="4" w:space="0" w:color="000000"/>
              <w:right w:val="single" w:sz="4" w:space="0" w:color="000000"/>
            </w:tcBorders>
            <w:shd w:val="clear" w:color="auto" w:fill="E5DFEC"/>
            <w:vAlign w:val="center"/>
          </w:tcPr>
          <w:p w14:paraId="2219EF13" w14:textId="60E7AD10" w:rsidR="00B93C21" w:rsidRPr="00815C13" w:rsidRDefault="001D2A56" w:rsidP="001005BF">
            <w:pPr>
              <w:spacing w:after="0"/>
              <w:jc w:val="center"/>
              <w:rPr>
                <w:rFonts w:asciiTheme="minorHAnsi" w:hAnsiTheme="minorHAnsi"/>
                <w:b/>
                <w:sz w:val="20"/>
                <w:szCs w:val="20"/>
                <w:u w:val="single"/>
              </w:rPr>
            </w:pPr>
            <w:r>
              <w:rPr>
                <w:rFonts w:asciiTheme="minorHAnsi" w:hAnsiTheme="minorHAnsi"/>
                <w:color w:val="548DD4"/>
                <w:sz w:val="20"/>
              </w:rPr>
              <w:t xml:space="preserve"> DP</w:t>
            </w:r>
            <w:r w:rsidR="00FE5E7D">
              <w:rPr>
                <w:rFonts w:asciiTheme="minorHAnsi" w:hAnsiTheme="minorHAnsi"/>
                <w:color w:val="548DD4"/>
                <w:sz w:val="20"/>
              </w:rPr>
              <w:t xml:space="preserve"> (številka in ime)</w:t>
            </w:r>
          </w:p>
        </w:tc>
        <w:tc>
          <w:tcPr>
            <w:tcW w:w="4281" w:type="dxa"/>
            <w:tcBorders>
              <w:top w:val="single" w:sz="4" w:space="0" w:color="000000"/>
              <w:left w:val="single" w:sz="4" w:space="0" w:color="000000"/>
              <w:bottom w:val="single" w:sz="4" w:space="0" w:color="000000"/>
              <w:right w:val="single" w:sz="4" w:space="0" w:color="000000"/>
            </w:tcBorders>
            <w:shd w:val="clear" w:color="auto" w:fill="E5DFEC"/>
            <w:vAlign w:val="center"/>
          </w:tcPr>
          <w:p w14:paraId="57F57568" w14:textId="4BEB21AD" w:rsidR="00B93C21" w:rsidRPr="00815C13" w:rsidRDefault="00B93C21" w:rsidP="00FE5E7D">
            <w:pPr>
              <w:spacing w:after="0"/>
              <w:jc w:val="center"/>
              <w:rPr>
                <w:rFonts w:asciiTheme="minorHAnsi" w:hAnsiTheme="minorHAnsi" w:cs="Open Sans"/>
                <w:b/>
                <w:bCs/>
                <w:sz w:val="20"/>
                <w:szCs w:val="20"/>
              </w:rPr>
            </w:pPr>
            <w:r>
              <w:rPr>
                <w:rFonts w:asciiTheme="minorHAnsi" w:hAnsiTheme="minorHAnsi"/>
                <w:b/>
                <w:sz w:val="20"/>
              </w:rPr>
              <w:t xml:space="preserve">Učinek </w:t>
            </w:r>
            <w:r>
              <w:rPr>
                <w:rFonts w:asciiTheme="minorHAnsi" w:hAnsiTheme="minorHAnsi"/>
                <w:b/>
                <w:sz w:val="20"/>
                <w:u w:val="single"/>
              </w:rPr>
              <w:t>PROJEKTA</w:t>
            </w:r>
          </w:p>
        </w:tc>
        <w:tc>
          <w:tcPr>
            <w:tcW w:w="2128" w:type="dxa"/>
            <w:tcBorders>
              <w:top w:val="single" w:sz="4" w:space="0" w:color="000000"/>
              <w:left w:val="single" w:sz="4" w:space="0" w:color="000000"/>
              <w:bottom w:val="single" w:sz="4" w:space="0" w:color="000000"/>
              <w:right w:val="single" w:sz="4" w:space="0" w:color="000000"/>
            </w:tcBorders>
            <w:shd w:val="clear" w:color="auto" w:fill="E5DFEC"/>
            <w:vAlign w:val="center"/>
          </w:tcPr>
          <w:p w14:paraId="7EA5F7E3" w14:textId="77777777" w:rsidR="00B93C21" w:rsidRPr="00815C13" w:rsidRDefault="00B93C21" w:rsidP="001005BF">
            <w:pPr>
              <w:spacing w:after="0"/>
              <w:jc w:val="center"/>
              <w:rPr>
                <w:rFonts w:asciiTheme="minorHAnsi" w:hAnsiTheme="minorHAnsi" w:cs="Open Sans"/>
                <w:b/>
                <w:bCs/>
                <w:sz w:val="20"/>
                <w:szCs w:val="20"/>
                <w:u w:val="single"/>
              </w:rPr>
            </w:pPr>
            <w:r>
              <w:rPr>
                <w:rFonts w:asciiTheme="minorHAnsi" w:hAnsiTheme="minorHAnsi"/>
                <w:b/>
                <w:sz w:val="20"/>
              </w:rPr>
              <w:t xml:space="preserve">Ciljna vrednost pričakovanega učinka oz. učinkov </w:t>
            </w:r>
            <w:r>
              <w:rPr>
                <w:rFonts w:asciiTheme="minorHAnsi" w:hAnsiTheme="minorHAnsi"/>
                <w:b/>
                <w:sz w:val="20"/>
                <w:u w:val="single"/>
              </w:rPr>
              <w:t>PROJEKTA</w:t>
            </w:r>
          </w:p>
        </w:tc>
      </w:tr>
      <w:tr w:rsidR="00B93C21" w:rsidRPr="00815C13" w14:paraId="56CE2668" w14:textId="77777777" w:rsidTr="003416AF">
        <w:tc>
          <w:tcPr>
            <w:tcW w:w="28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312FC2F" w14:textId="66C64F0B" w:rsidR="00B93C21" w:rsidRPr="00815C13" w:rsidRDefault="001D2A56" w:rsidP="00FE5E7D">
            <w:pPr>
              <w:spacing w:after="0"/>
              <w:jc w:val="center"/>
              <w:rPr>
                <w:rFonts w:asciiTheme="minorHAnsi" w:hAnsiTheme="minorHAnsi"/>
                <w:color w:val="548DD4"/>
                <w:sz w:val="20"/>
                <w:szCs w:val="20"/>
              </w:rPr>
            </w:pPr>
            <w:r>
              <w:rPr>
                <w:rFonts w:asciiTheme="minorHAnsi" w:hAnsiTheme="minorHAnsi"/>
                <w:color w:val="548DD4"/>
                <w:sz w:val="20"/>
              </w:rPr>
              <w:t>DP</w:t>
            </w:r>
            <w:r w:rsidR="00FE5E7D">
              <w:rPr>
                <w:rFonts w:asciiTheme="minorHAnsi" w:hAnsiTheme="minorHAnsi"/>
                <w:color w:val="548DD4"/>
                <w:sz w:val="20"/>
              </w:rPr>
              <w:t xml:space="preserve"> x _ YYYYY</w:t>
            </w:r>
          </w:p>
        </w:tc>
        <w:tc>
          <w:tcPr>
            <w:tcW w:w="4281" w:type="dxa"/>
            <w:tcBorders>
              <w:top w:val="single" w:sz="4" w:space="0" w:color="000000"/>
              <w:left w:val="single" w:sz="4" w:space="0" w:color="000000"/>
              <w:bottom w:val="single" w:sz="4" w:space="0" w:color="000000"/>
              <w:right w:val="single" w:sz="4" w:space="0" w:color="000000"/>
            </w:tcBorders>
            <w:shd w:val="clear" w:color="auto" w:fill="FFFFFF"/>
          </w:tcPr>
          <w:p w14:paraId="7A616A3E" w14:textId="77777777" w:rsidR="00B93C21" w:rsidRPr="00815C13" w:rsidRDefault="00B93C21" w:rsidP="001005BF">
            <w:pPr>
              <w:spacing w:after="0"/>
              <w:jc w:val="both"/>
              <w:rPr>
                <w:rFonts w:asciiTheme="minorHAnsi" w:eastAsia="Times New Roman" w:hAnsiTheme="minorHAnsi" w:cs="Open Sans"/>
                <w:color w:val="548DD4"/>
                <w:sz w:val="20"/>
                <w:szCs w:val="20"/>
              </w:rPr>
            </w:pPr>
            <w:r>
              <w:rPr>
                <w:rFonts w:asciiTheme="minorHAnsi" w:hAnsiTheme="minorHAnsi"/>
                <w:color w:val="548DD4"/>
                <w:sz w:val="20"/>
              </w:rPr>
              <w:t>Učinek projekta X [100 znakov]</w:t>
            </w:r>
          </w:p>
        </w:tc>
        <w:tc>
          <w:tcPr>
            <w:tcW w:w="2128" w:type="dxa"/>
            <w:tcBorders>
              <w:top w:val="single" w:sz="4" w:space="0" w:color="000000"/>
              <w:left w:val="single" w:sz="4" w:space="0" w:color="000000"/>
              <w:bottom w:val="single" w:sz="4" w:space="0" w:color="000000"/>
              <w:right w:val="single" w:sz="4" w:space="0" w:color="000000"/>
            </w:tcBorders>
            <w:shd w:val="clear" w:color="auto" w:fill="auto"/>
          </w:tcPr>
          <w:p w14:paraId="0635BE32" w14:textId="77777777" w:rsidR="00B93C21" w:rsidRPr="00815C13" w:rsidRDefault="00B93C21" w:rsidP="001005BF">
            <w:pPr>
              <w:spacing w:after="0"/>
              <w:jc w:val="both"/>
              <w:rPr>
                <w:rFonts w:asciiTheme="minorHAnsi" w:eastAsia="Times New Roman" w:hAnsiTheme="minorHAnsi" w:cs="Open Sans"/>
                <w:color w:val="548DD4"/>
                <w:sz w:val="20"/>
                <w:szCs w:val="20"/>
              </w:rPr>
            </w:pPr>
          </w:p>
        </w:tc>
      </w:tr>
      <w:tr w:rsidR="00B93C21" w:rsidRPr="00815C13" w14:paraId="291138B9" w14:textId="77777777" w:rsidTr="003416AF">
        <w:tc>
          <w:tcPr>
            <w:tcW w:w="28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DA43DFF" w14:textId="77777777" w:rsidR="00B93C21" w:rsidRPr="00815C13" w:rsidRDefault="00B93C21">
            <w:pPr>
              <w:rPr>
                <w:rFonts w:asciiTheme="minorHAnsi" w:hAnsiTheme="minorHAnsi"/>
                <w:sz w:val="20"/>
                <w:szCs w:val="20"/>
              </w:rPr>
            </w:pPr>
          </w:p>
        </w:tc>
        <w:tc>
          <w:tcPr>
            <w:tcW w:w="4281" w:type="dxa"/>
            <w:tcBorders>
              <w:top w:val="single" w:sz="4" w:space="0" w:color="000000"/>
              <w:left w:val="single" w:sz="4" w:space="0" w:color="000000"/>
              <w:bottom w:val="single" w:sz="4" w:space="0" w:color="000000"/>
              <w:right w:val="single" w:sz="4" w:space="0" w:color="000000"/>
            </w:tcBorders>
            <w:shd w:val="clear" w:color="auto" w:fill="FFFFFF"/>
          </w:tcPr>
          <w:p w14:paraId="60EB2DC9" w14:textId="77777777" w:rsidR="00B93C21" w:rsidRPr="00815C13" w:rsidRDefault="00B93C21" w:rsidP="001005BF">
            <w:pPr>
              <w:spacing w:after="0"/>
              <w:jc w:val="both"/>
              <w:rPr>
                <w:rFonts w:asciiTheme="minorHAnsi" w:eastAsia="Times New Roman" w:hAnsiTheme="minorHAnsi" w:cs="Open Sans"/>
                <w:color w:val="548DD4"/>
                <w:sz w:val="20"/>
                <w:szCs w:val="20"/>
              </w:rPr>
            </w:pPr>
            <w:r>
              <w:rPr>
                <w:rFonts w:asciiTheme="minorHAnsi" w:hAnsiTheme="minorHAnsi"/>
                <w:color w:val="548DD4"/>
                <w:sz w:val="20"/>
              </w:rPr>
              <w:t>Učinek projekta Y [100 znakov]</w:t>
            </w:r>
          </w:p>
        </w:tc>
        <w:tc>
          <w:tcPr>
            <w:tcW w:w="2128" w:type="dxa"/>
            <w:tcBorders>
              <w:top w:val="single" w:sz="4" w:space="0" w:color="000000"/>
              <w:left w:val="single" w:sz="4" w:space="0" w:color="000000"/>
              <w:bottom w:val="single" w:sz="4" w:space="0" w:color="000000"/>
              <w:right w:val="single" w:sz="4" w:space="0" w:color="000000"/>
            </w:tcBorders>
            <w:shd w:val="clear" w:color="auto" w:fill="auto"/>
          </w:tcPr>
          <w:p w14:paraId="3948632B" w14:textId="77777777" w:rsidR="00B93C21" w:rsidRPr="00815C13" w:rsidRDefault="00B93C21" w:rsidP="001005BF">
            <w:pPr>
              <w:spacing w:after="0"/>
              <w:jc w:val="both"/>
              <w:rPr>
                <w:rFonts w:asciiTheme="minorHAnsi" w:eastAsia="Times New Roman" w:hAnsiTheme="minorHAnsi" w:cs="Open Sans"/>
                <w:color w:val="548DD4"/>
                <w:sz w:val="20"/>
                <w:szCs w:val="20"/>
              </w:rPr>
            </w:pPr>
          </w:p>
        </w:tc>
      </w:tr>
      <w:tr w:rsidR="00B93C21" w:rsidRPr="00815C13" w14:paraId="553BAD10" w14:textId="77777777" w:rsidTr="003416AF">
        <w:tc>
          <w:tcPr>
            <w:tcW w:w="28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4B9CB5B" w14:textId="77777777" w:rsidR="00B93C21" w:rsidRPr="00815C13" w:rsidRDefault="00B93C21">
            <w:pPr>
              <w:rPr>
                <w:rFonts w:asciiTheme="minorHAnsi" w:hAnsiTheme="minorHAnsi"/>
                <w:sz w:val="20"/>
                <w:szCs w:val="20"/>
              </w:rPr>
            </w:pPr>
          </w:p>
        </w:tc>
        <w:tc>
          <w:tcPr>
            <w:tcW w:w="4281" w:type="dxa"/>
            <w:tcBorders>
              <w:top w:val="single" w:sz="4" w:space="0" w:color="000000"/>
              <w:left w:val="single" w:sz="4" w:space="0" w:color="000000"/>
              <w:bottom w:val="single" w:sz="4" w:space="0" w:color="000000"/>
              <w:right w:val="single" w:sz="4" w:space="0" w:color="000000"/>
            </w:tcBorders>
            <w:shd w:val="clear" w:color="auto" w:fill="FFFFFF"/>
          </w:tcPr>
          <w:p w14:paraId="36BB13BD" w14:textId="77777777" w:rsidR="00B93C21" w:rsidRPr="00815C13" w:rsidRDefault="00B93C21" w:rsidP="001005BF">
            <w:pPr>
              <w:spacing w:after="0"/>
              <w:jc w:val="both"/>
              <w:rPr>
                <w:rFonts w:asciiTheme="minorHAnsi" w:eastAsia="Times New Roman" w:hAnsiTheme="minorHAnsi" w:cs="Open Sans"/>
                <w:color w:val="548DD4"/>
                <w:sz w:val="20"/>
                <w:szCs w:val="20"/>
              </w:rPr>
            </w:pPr>
            <w:r>
              <w:rPr>
                <w:rFonts w:asciiTheme="minorHAnsi" w:hAnsiTheme="minorHAnsi"/>
                <w:color w:val="548DD4"/>
                <w:sz w:val="20"/>
              </w:rPr>
              <w:t>Učinek projekta Z [100 znakov]</w:t>
            </w:r>
          </w:p>
        </w:tc>
        <w:tc>
          <w:tcPr>
            <w:tcW w:w="2128" w:type="dxa"/>
            <w:tcBorders>
              <w:top w:val="single" w:sz="4" w:space="0" w:color="000000"/>
              <w:left w:val="single" w:sz="4" w:space="0" w:color="000000"/>
              <w:bottom w:val="single" w:sz="4" w:space="0" w:color="000000"/>
              <w:right w:val="single" w:sz="4" w:space="0" w:color="000000"/>
            </w:tcBorders>
            <w:shd w:val="clear" w:color="auto" w:fill="auto"/>
          </w:tcPr>
          <w:p w14:paraId="41F0FD8C" w14:textId="77777777" w:rsidR="00B93C21" w:rsidRPr="00815C13" w:rsidRDefault="00B93C21" w:rsidP="001005BF">
            <w:pPr>
              <w:spacing w:after="0"/>
              <w:jc w:val="both"/>
              <w:rPr>
                <w:rFonts w:asciiTheme="minorHAnsi" w:eastAsia="Times New Roman" w:hAnsiTheme="minorHAnsi" w:cs="Open Sans"/>
                <w:color w:val="548DD4"/>
                <w:sz w:val="20"/>
                <w:szCs w:val="20"/>
              </w:rPr>
            </w:pPr>
          </w:p>
        </w:tc>
      </w:tr>
    </w:tbl>
    <w:p w14:paraId="6D6B2A68" w14:textId="77777777" w:rsidR="00C61C03" w:rsidRPr="00815C13" w:rsidRDefault="00C61C03" w:rsidP="00804EC8">
      <w:pPr>
        <w:spacing w:after="0"/>
        <w:rPr>
          <w:rFonts w:asciiTheme="minorHAnsi" w:eastAsia="Times New Roman" w:hAnsiTheme="minorHAnsi" w:cs="Open Sans"/>
          <w:bCs/>
          <w:sz w:val="20"/>
          <w:szCs w:val="20"/>
        </w:rPr>
      </w:pPr>
    </w:p>
    <w:tbl>
      <w:tblPr>
        <w:tblW w:w="9214" w:type="dxa"/>
        <w:tblInd w:w="108" w:type="dxa"/>
        <w:tblLayout w:type="fixed"/>
        <w:tblCellMar>
          <w:top w:w="57" w:type="dxa"/>
        </w:tblCellMar>
        <w:tblLook w:val="0000" w:firstRow="0" w:lastRow="0" w:firstColumn="0" w:lastColumn="0" w:noHBand="0" w:noVBand="0"/>
      </w:tblPr>
      <w:tblGrid>
        <w:gridCol w:w="9214"/>
      </w:tblGrid>
      <w:tr w:rsidR="00075901" w:rsidRPr="00AD3D4F" w14:paraId="0EE73B29" w14:textId="77777777" w:rsidTr="003416AF">
        <w:tc>
          <w:tcPr>
            <w:tcW w:w="9214" w:type="dxa"/>
            <w:tcBorders>
              <w:top w:val="single" w:sz="4" w:space="0" w:color="000000"/>
              <w:left w:val="single" w:sz="4" w:space="0" w:color="000000"/>
              <w:bottom w:val="single" w:sz="4" w:space="0" w:color="000000"/>
              <w:right w:val="single" w:sz="4" w:space="0" w:color="000000"/>
            </w:tcBorders>
            <w:shd w:val="clear" w:color="auto" w:fill="E5DFEC"/>
          </w:tcPr>
          <w:p w14:paraId="4346D1B1" w14:textId="77777777" w:rsidR="00075901" w:rsidRPr="00815C13" w:rsidRDefault="00D876BB" w:rsidP="00AD3D4F">
            <w:pPr>
              <w:spacing w:after="60"/>
              <w:jc w:val="both"/>
              <w:rPr>
                <w:rFonts w:asciiTheme="minorHAnsi" w:hAnsiTheme="minorHAnsi" w:cs="Open Sans"/>
                <w:b/>
                <w:sz w:val="20"/>
                <w:szCs w:val="20"/>
              </w:rPr>
            </w:pPr>
            <w:r>
              <w:rPr>
                <w:rFonts w:asciiTheme="minorHAnsi" w:hAnsiTheme="minorHAnsi"/>
                <w:b/>
                <w:sz w:val="20"/>
              </w:rPr>
              <w:t>C.3.3 Merjenje rezultatov</w:t>
            </w:r>
          </w:p>
        </w:tc>
      </w:tr>
      <w:tr w:rsidR="007F3ED5" w:rsidRPr="00156D73" w14:paraId="2D3C6C62" w14:textId="77777777" w:rsidTr="003416AF">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57D54EC9" w14:textId="77777777" w:rsidR="007F3ED5" w:rsidRPr="000A6E43" w:rsidRDefault="006B28DA" w:rsidP="000A6E43">
            <w:pPr>
              <w:spacing w:after="60"/>
              <w:jc w:val="both"/>
              <w:rPr>
                <w:rFonts w:asciiTheme="minorHAnsi" w:eastAsia="Times New Roman" w:hAnsiTheme="minorHAnsi" w:cs="Open Sans"/>
                <w:color w:val="548DD4"/>
                <w:sz w:val="20"/>
                <w:szCs w:val="20"/>
              </w:rPr>
            </w:pPr>
            <w:r>
              <w:rPr>
                <w:rFonts w:asciiTheme="minorHAnsi" w:hAnsiTheme="minorHAnsi"/>
                <w:b/>
                <w:color w:val="548DD4"/>
                <w:sz w:val="20"/>
              </w:rPr>
              <w:t>[2000 znakov]</w:t>
            </w:r>
            <w:r>
              <w:rPr>
                <w:rFonts w:asciiTheme="minorHAnsi" w:hAnsiTheme="minorHAnsi"/>
                <w:color w:val="548DD4"/>
                <w:sz w:val="20"/>
              </w:rPr>
              <w:t xml:space="preserve"> </w:t>
            </w:r>
            <w:r>
              <w:rPr>
                <w:rFonts w:asciiTheme="minorHAnsi" w:hAnsiTheme="minorHAnsi"/>
                <w:i/>
                <w:color w:val="548DD4"/>
                <w:sz w:val="20"/>
              </w:rPr>
              <w:t>Navedite informacije o glavnih kazalnikih in ciljni vrednosti, ki se bodo uporabljali za merjenje rezultatov projekta. Opišite, kako boste lahko pokazali, da je spremembo situacije na lokalni ravni mogoče neposredno pripisati vašemu novemu pristopu in ne zunanjim dejavnikom.</w:t>
            </w:r>
          </w:p>
        </w:tc>
      </w:tr>
    </w:tbl>
    <w:p w14:paraId="0216ACA5" w14:textId="77777777" w:rsidR="00C61C03" w:rsidRDefault="00C61C03">
      <w:pPr>
        <w:spacing w:after="0"/>
        <w:rPr>
          <w:rFonts w:asciiTheme="minorHAnsi" w:hAnsiTheme="minorHAnsi"/>
          <w:sz w:val="20"/>
          <w:szCs w:val="20"/>
        </w:rPr>
      </w:pPr>
    </w:p>
    <w:tbl>
      <w:tblPr>
        <w:tblW w:w="9214" w:type="dxa"/>
        <w:tblInd w:w="108" w:type="dxa"/>
        <w:tblLayout w:type="fixed"/>
        <w:tblCellMar>
          <w:top w:w="57" w:type="dxa"/>
        </w:tblCellMar>
        <w:tblLook w:val="0000" w:firstRow="0" w:lastRow="0" w:firstColumn="0" w:lastColumn="0" w:noHBand="0" w:noVBand="0"/>
      </w:tblPr>
      <w:tblGrid>
        <w:gridCol w:w="9214"/>
      </w:tblGrid>
      <w:tr w:rsidR="00AD3D4F" w:rsidRPr="00156D73" w14:paraId="38BE15CA" w14:textId="77777777" w:rsidTr="00827DD6">
        <w:tc>
          <w:tcPr>
            <w:tcW w:w="9214" w:type="dxa"/>
            <w:tcBorders>
              <w:top w:val="single" w:sz="4" w:space="0" w:color="000000"/>
              <w:left w:val="single" w:sz="4" w:space="0" w:color="000000"/>
              <w:bottom w:val="single" w:sz="4" w:space="0" w:color="000000"/>
              <w:right w:val="single" w:sz="4" w:space="0" w:color="000000"/>
            </w:tcBorders>
            <w:shd w:val="clear" w:color="auto" w:fill="E5DFEC"/>
          </w:tcPr>
          <w:p w14:paraId="3AE9DC88" w14:textId="77777777" w:rsidR="00AD3D4F" w:rsidRPr="00815C13" w:rsidRDefault="00AD3D4F" w:rsidP="000A6E43">
            <w:pPr>
              <w:spacing w:after="60"/>
              <w:jc w:val="both"/>
              <w:rPr>
                <w:rFonts w:asciiTheme="minorHAnsi" w:hAnsiTheme="minorHAnsi" w:cs="Open Sans"/>
                <w:b/>
                <w:sz w:val="20"/>
                <w:szCs w:val="20"/>
              </w:rPr>
            </w:pPr>
            <w:r>
              <w:rPr>
                <w:rFonts w:asciiTheme="minorHAnsi" w:hAnsiTheme="minorHAnsi"/>
                <w:b/>
                <w:sz w:val="20"/>
              </w:rPr>
              <w:t>C.3.4 Metodologija za spremljanje ter merjenje učinkov in rezultatov</w:t>
            </w:r>
          </w:p>
        </w:tc>
      </w:tr>
      <w:tr w:rsidR="00AD3D4F" w:rsidRPr="00156D73" w14:paraId="6E77F81C" w14:textId="77777777" w:rsidTr="00827DD6">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6F56C2B1" w14:textId="77777777" w:rsidR="00AD3D4F" w:rsidRPr="00815C13" w:rsidRDefault="006B28DA" w:rsidP="00AD3D4F">
            <w:pPr>
              <w:spacing w:after="60"/>
              <w:jc w:val="both"/>
              <w:rPr>
                <w:rFonts w:asciiTheme="minorHAnsi" w:hAnsiTheme="minorHAnsi"/>
                <w:sz w:val="20"/>
                <w:szCs w:val="20"/>
              </w:rPr>
            </w:pPr>
            <w:r>
              <w:rPr>
                <w:rFonts w:asciiTheme="minorHAnsi" w:hAnsiTheme="minorHAnsi"/>
                <w:b/>
                <w:color w:val="548DD4"/>
                <w:sz w:val="20"/>
              </w:rPr>
              <w:t>[1500 znakov]</w:t>
            </w:r>
            <w:r>
              <w:rPr>
                <w:rFonts w:asciiTheme="minorHAnsi" w:hAnsiTheme="minorHAnsi"/>
                <w:color w:val="548DD4"/>
                <w:sz w:val="20"/>
              </w:rPr>
              <w:t xml:space="preserve"> </w:t>
            </w:r>
            <w:r>
              <w:rPr>
                <w:rFonts w:asciiTheme="minorHAnsi" w:hAnsiTheme="minorHAnsi"/>
                <w:i/>
                <w:color w:val="548DD4"/>
                <w:sz w:val="20"/>
              </w:rPr>
              <w:t>Opišite metodologijo in orodja, ki jih boste uporabili za zbiranje podatkov ter spremljanje pričakovanih učinkov in rezultatov. Pojasnite, kako hitro bo mogoče začeti meriti rezultate vašega projekta na lokalni ravni.</w:t>
            </w:r>
          </w:p>
        </w:tc>
      </w:tr>
    </w:tbl>
    <w:p w14:paraId="0B763519" w14:textId="77777777" w:rsidR="00AD3D4F" w:rsidRPr="00815C13" w:rsidRDefault="00AD3D4F">
      <w:pPr>
        <w:spacing w:after="0"/>
        <w:rPr>
          <w:rFonts w:asciiTheme="minorHAnsi" w:hAnsiTheme="minorHAnsi"/>
          <w:sz w:val="20"/>
          <w:szCs w:val="20"/>
        </w:rPr>
      </w:pPr>
    </w:p>
    <w:tbl>
      <w:tblPr>
        <w:tblW w:w="9214" w:type="dxa"/>
        <w:tblInd w:w="108" w:type="dxa"/>
        <w:tblLayout w:type="fixed"/>
        <w:tblCellMar>
          <w:top w:w="57" w:type="dxa"/>
        </w:tblCellMar>
        <w:tblLook w:val="0000" w:firstRow="0" w:lastRow="0" w:firstColumn="0" w:lastColumn="0" w:noHBand="0" w:noVBand="0"/>
      </w:tblPr>
      <w:tblGrid>
        <w:gridCol w:w="9214"/>
      </w:tblGrid>
      <w:tr w:rsidR="00B93C21" w:rsidRPr="00AD3D4F" w14:paraId="3223392C" w14:textId="77777777" w:rsidTr="003416AF">
        <w:tc>
          <w:tcPr>
            <w:tcW w:w="9214" w:type="dxa"/>
            <w:tcBorders>
              <w:top w:val="single" w:sz="4" w:space="0" w:color="000000"/>
              <w:left w:val="single" w:sz="4" w:space="0" w:color="000000"/>
              <w:bottom w:val="single" w:sz="4" w:space="0" w:color="000000"/>
              <w:right w:val="single" w:sz="4" w:space="0" w:color="000000"/>
            </w:tcBorders>
            <w:shd w:val="clear" w:color="auto" w:fill="E5DFEC"/>
          </w:tcPr>
          <w:p w14:paraId="50DFBB5A" w14:textId="77777777" w:rsidR="00B93C21" w:rsidRPr="00815C13" w:rsidRDefault="00AD3D4F" w:rsidP="00A62AF1">
            <w:pPr>
              <w:spacing w:after="60"/>
              <w:jc w:val="both"/>
              <w:rPr>
                <w:rFonts w:asciiTheme="minorHAnsi" w:hAnsiTheme="minorHAnsi" w:cs="Open Sans"/>
                <w:b/>
                <w:sz w:val="20"/>
                <w:szCs w:val="20"/>
              </w:rPr>
            </w:pPr>
            <w:r>
              <w:rPr>
                <w:rFonts w:asciiTheme="minorHAnsi" w:hAnsiTheme="minorHAnsi"/>
                <w:b/>
                <w:sz w:val="20"/>
              </w:rPr>
              <w:t>C.3.5 Ciljne skupine</w:t>
            </w:r>
          </w:p>
        </w:tc>
      </w:tr>
      <w:tr w:rsidR="00B93C21" w:rsidRPr="00156D73" w14:paraId="38B10A7B" w14:textId="77777777" w:rsidTr="003416AF">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0C551FC9" w14:textId="77777777" w:rsidR="00B93C21" w:rsidRPr="00815C13" w:rsidRDefault="006B28DA" w:rsidP="0057237B">
            <w:pPr>
              <w:spacing w:after="60"/>
              <w:jc w:val="both"/>
              <w:rPr>
                <w:rFonts w:asciiTheme="minorHAnsi" w:hAnsiTheme="minorHAnsi"/>
                <w:sz w:val="20"/>
                <w:szCs w:val="20"/>
              </w:rPr>
            </w:pPr>
            <w:r>
              <w:rPr>
                <w:rFonts w:asciiTheme="minorHAnsi" w:hAnsiTheme="minorHAnsi"/>
                <w:b/>
                <w:color w:val="548DD4"/>
                <w:sz w:val="20"/>
              </w:rPr>
              <w:t>[1500 znakov]</w:t>
            </w:r>
            <w:r>
              <w:rPr>
                <w:rFonts w:asciiTheme="minorHAnsi" w:hAnsiTheme="minorHAnsi"/>
                <w:color w:val="548DD4"/>
                <w:sz w:val="20"/>
              </w:rPr>
              <w:t xml:space="preserve"> </w:t>
            </w:r>
            <w:r>
              <w:rPr>
                <w:rFonts w:asciiTheme="minorHAnsi" w:hAnsiTheme="minorHAnsi"/>
                <w:i/>
                <w:color w:val="548DD4"/>
                <w:sz w:val="20"/>
              </w:rPr>
              <w:t>Pojasnite, katere so glavne ciljne skupine predlaganega projekta ter kakšne koristi jim bodo prinesli pričakovani učinki in rezultati.</w:t>
            </w:r>
          </w:p>
        </w:tc>
      </w:tr>
    </w:tbl>
    <w:p w14:paraId="7AEBEDD1" w14:textId="77777777" w:rsidR="00AD3D4F" w:rsidRDefault="00AD3D4F" w:rsidP="00B17113">
      <w:pPr>
        <w:spacing w:after="0"/>
        <w:rPr>
          <w:rFonts w:asciiTheme="minorHAnsi" w:hAnsiTheme="minorHAnsi"/>
          <w:sz w:val="20"/>
          <w:szCs w:val="20"/>
        </w:rPr>
      </w:pPr>
    </w:p>
    <w:p w14:paraId="480F62A9" w14:textId="77777777" w:rsidR="00AD3D4F" w:rsidRPr="00815C13" w:rsidRDefault="00AD3D4F" w:rsidP="00B17113">
      <w:pPr>
        <w:spacing w:after="0"/>
        <w:rPr>
          <w:rFonts w:asciiTheme="minorHAnsi" w:hAnsiTheme="minorHAnsi"/>
          <w:sz w:val="20"/>
          <w:szCs w:val="20"/>
        </w:rPr>
      </w:pPr>
    </w:p>
    <w:p w14:paraId="1148D16D" w14:textId="77777777" w:rsidR="00310D1B" w:rsidRPr="00276B6C" w:rsidRDefault="00D876BB" w:rsidP="00375273">
      <w:pPr>
        <w:spacing w:after="60"/>
        <w:jc w:val="both"/>
        <w:rPr>
          <w:rFonts w:asciiTheme="minorHAnsi" w:eastAsia="Times New Roman" w:hAnsiTheme="minorHAnsi" w:cs="Open Sans"/>
          <w:bCs/>
          <w:sz w:val="24"/>
          <w:szCs w:val="24"/>
        </w:rPr>
      </w:pPr>
      <w:r>
        <w:rPr>
          <w:rFonts w:asciiTheme="minorHAnsi" w:hAnsiTheme="minorHAnsi"/>
          <w:b/>
          <w:color w:val="97A5D4"/>
          <w:sz w:val="24"/>
        </w:rPr>
        <w:t>C.4 Povečanje obsega projekta in njegova prenosljivost</w:t>
      </w:r>
    </w:p>
    <w:tbl>
      <w:tblPr>
        <w:tblW w:w="9214" w:type="dxa"/>
        <w:tblInd w:w="108" w:type="dxa"/>
        <w:tblLayout w:type="fixed"/>
        <w:tblCellMar>
          <w:top w:w="57" w:type="dxa"/>
        </w:tblCellMar>
        <w:tblLook w:val="0000" w:firstRow="0" w:lastRow="0" w:firstColumn="0" w:lastColumn="0" w:noHBand="0" w:noVBand="0"/>
      </w:tblPr>
      <w:tblGrid>
        <w:gridCol w:w="9214"/>
      </w:tblGrid>
      <w:tr w:rsidR="005B49D7" w:rsidRPr="00156D73" w14:paraId="0A3C881E" w14:textId="77777777" w:rsidTr="003416AF">
        <w:tc>
          <w:tcPr>
            <w:tcW w:w="9214" w:type="dxa"/>
            <w:tcBorders>
              <w:top w:val="single" w:sz="4" w:space="0" w:color="000000"/>
              <w:left w:val="single" w:sz="4" w:space="0" w:color="000000"/>
              <w:bottom w:val="single" w:sz="4" w:space="0" w:color="000000"/>
              <w:right w:val="single" w:sz="4" w:space="0" w:color="000000"/>
            </w:tcBorders>
            <w:shd w:val="clear" w:color="auto" w:fill="E5DFEC"/>
          </w:tcPr>
          <w:p w14:paraId="319708E2" w14:textId="77777777" w:rsidR="005B49D7" w:rsidRPr="00815C13" w:rsidRDefault="00D876BB" w:rsidP="00A62AF1">
            <w:pPr>
              <w:spacing w:after="60"/>
              <w:jc w:val="both"/>
              <w:rPr>
                <w:rFonts w:asciiTheme="minorHAnsi" w:hAnsiTheme="minorHAnsi"/>
                <w:sz w:val="20"/>
                <w:szCs w:val="20"/>
              </w:rPr>
            </w:pPr>
            <w:r>
              <w:rPr>
                <w:rFonts w:asciiTheme="minorHAnsi" w:hAnsiTheme="minorHAnsi"/>
                <w:b/>
                <w:sz w:val="20"/>
              </w:rPr>
              <w:t xml:space="preserve">C.4.1. Povečanje obsega projekta </w:t>
            </w:r>
          </w:p>
        </w:tc>
      </w:tr>
      <w:tr w:rsidR="005B49D7" w:rsidRPr="00156D73" w14:paraId="2FDA84DE" w14:textId="77777777" w:rsidTr="003416AF">
        <w:tc>
          <w:tcPr>
            <w:tcW w:w="9214" w:type="dxa"/>
            <w:tcBorders>
              <w:top w:val="single" w:sz="4" w:space="0" w:color="000000"/>
              <w:left w:val="single" w:sz="4" w:space="0" w:color="000000"/>
              <w:bottom w:val="single" w:sz="4" w:space="0" w:color="000000"/>
              <w:right w:val="single" w:sz="4" w:space="0" w:color="000000"/>
            </w:tcBorders>
            <w:shd w:val="clear" w:color="auto" w:fill="FFFFFF"/>
          </w:tcPr>
          <w:p w14:paraId="4F3E9B59" w14:textId="77777777" w:rsidR="005B49D7" w:rsidRPr="00A62AF1" w:rsidRDefault="006B28DA" w:rsidP="00251A86">
            <w:pPr>
              <w:spacing w:after="0"/>
              <w:jc w:val="both"/>
              <w:rPr>
                <w:rFonts w:asciiTheme="minorHAnsi" w:hAnsiTheme="minorHAnsi"/>
                <w:sz w:val="20"/>
                <w:szCs w:val="20"/>
              </w:rPr>
            </w:pPr>
            <w:r>
              <w:rPr>
                <w:rFonts w:asciiTheme="minorHAnsi" w:hAnsiTheme="minorHAnsi"/>
                <w:b/>
                <w:color w:val="548DD4"/>
                <w:sz w:val="20"/>
              </w:rPr>
              <w:t>[2000 znakov]</w:t>
            </w:r>
            <w:r>
              <w:rPr>
                <w:rFonts w:asciiTheme="minorHAnsi" w:hAnsiTheme="minorHAnsi"/>
                <w:color w:val="548DD4"/>
                <w:sz w:val="20"/>
              </w:rPr>
              <w:t xml:space="preserve"> </w:t>
            </w:r>
            <w:r>
              <w:rPr>
                <w:rFonts w:asciiTheme="minorHAnsi" w:hAnsiTheme="minorHAnsi"/>
                <w:i/>
                <w:color w:val="548DD4"/>
                <w:sz w:val="20"/>
              </w:rPr>
              <w:t>Opišite, kako ste predvideli povečati obseg projekta, če bo projekt uspešno izveden.</w:t>
            </w:r>
          </w:p>
        </w:tc>
      </w:tr>
    </w:tbl>
    <w:p w14:paraId="6D2802D3" w14:textId="77777777" w:rsidR="00310D1B" w:rsidRPr="00815C13" w:rsidRDefault="00310D1B">
      <w:pPr>
        <w:spacing w:after="0"/>
        <w:jc w:val="both"/>
        <w:rPr>
          <w:rFonts w:asciiTheme="minorHAnsi" w:eastAsia="Times New Roman" w:hAnsiTheme="minorHAnsi" w:cs="Open Sans"/>
          <w:bCs/>
          <w:sz w:val="20"/>
          <w:szCs w:val="20"/>
        </w:rPr>
      </w:pPr>
    </w:p>
    <w:tbl>
      <w:tblPr>
        <w:tblW w:w="9214" w:type="dxa"/>
        <w:tblInd w:w="108" w:type="dxa"/>
        <w:tblLayout w:type="fixed"/>
        <w:tblCellMar>
          <w:top w:w="57" w:type="dxa"/>
        </w:tblCellMar>
        <w:tblLook w:val="0000" w:firstRow="0" w:lastRow="0" w:firstColumn="0" w:lastColumn="0" w:noHBand="0" w:noVBand="0"/>
      </w:tblPr>
      <w:tblGrid>
        <w:gridCol w:w="9214"/>
      </w:tblGrid>
      <w:tr w:rsidR="00D876BB" w:rsidRPr="00156D73" w14:paraId="54B7E6F2" w14:textId="77777777" w:rsidTr="003416AF">
        <w:tc>
          <w:tcPr>
            <w:tcW w:w="9214" w:type="dxa"/>
            <w:tcBorders>
              <w:top w:val="single" w:sz="4" w:space="0" w:color="000000"/>
              <w:left w:val="single" w:sz="4" w:space="0" w:color="000000"/>
              <w:bottom w:val="single" w:sz="4" w:space="0" w:color="000000"/>
              <w:right w:val="single" w:sz="4" w:space="0" w:color="000000"/>
            </w:tcBorders>
            <w:shd w:val="clear" w:color="auto" w:fill="E5DFEC"/>
          </w:tcPr>
          <w:p w14:paraId="3301521D" w14:textId="77777777" w:rsidR="00D876BB" w:rsidRPr="00815C13" w:rsidRDefault="00D876BB" w:rsidP="00C918BD">
            <w:pPr>
              <w:spacing w:after="120"/>
              <w:jc w:val="both"/>
              <w:rPr>
                <w:rFonts w:asciiTheme="minorHAnsi" w:hAnsiTheme="minorHAnsi"/>
                <w:sz w:val="20"/>
                <w:szCs w:val="20"/>
              </w:rPr>
            </w:pPr>
            <w:r>
              <w:rPr>
                <w:rFonts w:asciiTheme="minorHAnsi" w:hAnsiTheme="minorHAnsi"/>
                <w:b/>
                <w:sz w:val="20"/>
              </w:rPr>
              <w:t xml:space="preserve">C.4.2 Prenosljivost projekta </w:t>
            </w:r>
          </w:p>
        </w:tc>
      </w:tr>
      <w:tr w:rsidR="00D876BB" w:rsidRPr="00620943" w14:paraId="28924785" w14:textId="77777777" w:rsidTr="003416AF">
        <w:tc>
          <w:tcPr>
            <w:tcW w:w="9214" w:type="dxa"/>
            <w:tcBorders>
              <w:top w:val="single" w:sz="4" w:space="0" w:color="000000"/>
              <w:left w:val="single" w:sz="4" w:space="0" w:color="000000"/>
              <w:bottom w:val="single" w:sz="4" w:space="0" w:color="000000"/>
              <w:right w:val="single" w:sz="4" w:space="0" w:color="000000"/>
            </w:tcBorders>
            <w:shd w:val="clear" w:color="auto" w:fill="FFFFFF"/>
          </w:tcPr>
          <w:p w14:paraId="2E23A589" w14:textId="77777777" w:rsidR="00D876BB" w:rsidRPr="00815C13" w:rsidRDefault="006B28DA" w:rsidP="00AD3D4F">
            <w:pPr>
              <w:spacing w:after="60"/>
              <w:jc w:val="both"/>
              <w:rPr>
                <w:rFonts w:asciiTheme="minorHAnsi" w:hAnsiTheme="minorHAnsi"/>
                <w:sz w:val="20"/>
                <w:szCs w:val="20"/>
              </w:rPr>
            </w:pPr>
            <w:r>
              <w:rPr>
                <w:rFonts w:asciiTheme="minorHAnsi" w:hAnsiTheme="minorHAnsi"/>
                <w:b/>
                <w:color w:val="548DD4"/>
                <w:sz w:val="20"/>
              </w:rPr>
              <w:t>[2000 znakov]</w:t>
            </w:r>
            <w:r>
              <w:rPr>
                <w:rFonts w:asciiTheme="minorHAnsi" w:hAnsiTheme="minorHAnsi"/>
                <w:color w:val="548DD4"/>
                <w:sz w:val="20"/>
              </w:rPr>
              <w:t xml:space="preserve"> </w:t>
            </w:r>
            <w:r>
              <w:rPr>
                <w:rFonts w:asciiTheme="minorHAnsi" w:hAnsiTheme="minorHAnsi"/>
                <w:i/>
                <w:color w:val="548DD4"/>
                <w:sz w:val="20"/>
              </w:rPr>
              <w:t>Pojasnite, zakaj menite, da bosta izziv, s katerim se spoprijemate, in predlagana rešitev pomembna za organe za urbani razvoj po vsej Evropi.</w:t>
            </w:r>
            <w:r>
              <w:rPr>
                <w:rFonts w:asciiTheme="minorHAnsi" w:hAnsiTheme="minorHAnsi"/>
                <w:color w:val="548DD4"/>
                <w:sz w:val="20"/>
              </w:rPr>
              <w:t xml:space="preserve"> </w:t>
            </w:r>
            <w:r>
              <w:rPr>
                <w:rFonts w:asciiTheme="minorHAnsi" w:hAnsiTheme="minorHAnsi"/>
                <w:i/>
                <w:color w:val="548DD4"/>
                <w:sz w:val="20"/>
              </w:rPr>
              <w:t>Pojasnite, zakaj menite, da bodo organi za urbani razvoj lahko projekt prenesli in ga ponovili. Opišite, kako je po vašem mnenju projekt mogoče prenesti.</w:t>
            </w:r>
          </w:p>
        </w:tc>
      </w:tr>
    </w:tbl>
    <w:p w14:paraId="0ECE8F7D" w14:textId="77777777" w:rsidR="00B95489" w:rsidRDefault="00B95489">
      <w:pPr>
        <w:suppressAutoHyphens w:val="0"/>
        <w:spacing w:after="0" w:line="240" w:lineRule="auto"/>
        <w:rPr>
          <w:rFonts w:asciiTheme="minorHAnsi" w:eastAsia="Times New Roman" w:hAnsiTheme="minorHAnsi" w:cs="Open Sans"/>
          <w:bCs/>
          <w:sz w:val="20"/>
          <w:szCs w:val="20"/>
        </w:rPr>
      </w:pPr>
    </w:p>
    <w:p w14:paraId="25635D8B" w14:textId="77777777" w:rsidR="00B95489" w:rsidRDefault="00B95489">
      <w:pPr>
        <w:suppressAutoHyphens w:val="0"/>
        <w:spacing w:after="0" w:line="240" w:lineRule="auto"/>
        <w:rPr>
          <w:rFonts w:asciiTheme="minorHAnsi" w:eastAsia="Times New Roman" w:hAnsiTheme="minorHAnsi" w:cs="Open Sans"/>
          <w:bCs/>
          <w:sz w:val="20"/>
          <w:szCs w:val="20"/>
        </w:rPr>
      </w:pPr>
      <w:r>
        <w:br w:type="page"/>
      </w:r>
    </w:p>
    <w:p w14:paraId="70085AA3" w14:textId="77777777" w:rsidR="00D910ED" w:rsidRDefault="00D910ED">
      <w:pPr>
        <w:suppressAutoHyphens w:val="0"/>
        <w:spacing w:after="0" w:line="240" w:lineRule="auto"/>
        <w:rPr>
          <w:rFonts w:asciiTheme="minorHAnsi" w:eastAsia="Times New Roman" w:hAnsiTheme="minorHAnsi" w:cs="Open Sans"/>
          <w:bCs/>
          <w:sz w:val="20"/>
          <w:szCs w:val="20"/>
        </w:rPr>
      </w:pPr>
    </w:p>
    <w:p w14:paraId="0B8A0173" w14:textId="77777777" w:rsidR="00496374" w:rsidRDefault="00812DE6" w:rsidP="00B17113">
      <w:pPr>
        <w:spacing w:after="0"/>
        <w:jc w:val="both"/>
        <w:rPr>
          <w:rFonts w:asciiTheme="minorHAnsi" w:eastAsia="Times New Roman" w:hAnsiTheme="minorHAnsi" w:cs="Open Sans"/>
          <w:b/>
          <w:bCs/>
          <w:color w:val="97A5D4"/>
          <w:sz w:val="24"/>
          <w:szCs w:val="24"/>
        </w:rPr>
      </w:pPr>
      <w:r>
        <w:rPr>
          <w:rFonts w:asciiTheme="minorHAnsi" w:hAnsiTheme="minorHAnsi"/>
          <w:b/>
          <w:color w:val="97A5D4"/>
          <w:sz w:val="24"/>
        </w:rPr>
        <w:t>D. Delovni načrt</w:t>
      </w:r>
    </w:p>
    <w:tbl>
      <w:tblPr>
        <w:tblW w:w="9214" w:type="dxa"/>
        <w:tblInd w:w="108" w:type="dxa"/>
        <w:tblLayout w:type="fixed"/>
        <w:tblCellMar>
          <w:top w:w="57" w:type="dxa"/>
        </w:tblCellMar>
        <w:tblLook w:val="0000" w:firstRow="0" w:lastRow="0" w:firstColumn="0" w:lastColumn="0" w:noHBand="0" w:noVBand="0"/>
      </w:tblPr>
      <w:tblGrid>
        <w:gridCol w:w="879"/>
        <w:gridCol w:w="2370"/>
        <w:gridCol w:w="1277"/>
        <w:gridCol w:w="1490"/>
        <w:gridCol w:w="1492"/>
        <w:gridCol w:w="1706"/>
      </w:tblGrid>
      <w:tr w:rsidR="007914C0" w:rsidRPr="00815C13" w14:paraId="14680EE5" w14:textId="77777777" w:rsidTr="003416AF">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48665159" w14:textId="269350E4" w:rsidR="007914C0" w:rsidRPr="00815C13" w:rsidRDefault="001D2A56" w:rsidP="00496374">
            <w:pPr>
              <w:spacing w:after="0"/>
              <w:rPr>
                <w:rFonts w:asciiTheme="minorHAnsi" w:hAnsiTheme="minorHAnsi"/>
                <w:b/>
                <w:sz w:val="20"/>
                <w:szCs w:val="20"/>
              </w:rPr>
            </w:pPr>
            <w:r>
              <w:rPr>
                <w:rFonts w:asciiTheme="minorHAnsi" w:hAnsiTheme="minorHAnsi"/>
                <w:b/>
                <w:sz w:val="20"/>
              </w:rPr>
              <w:t>Št. DP</w:t>
            </w:r>
          </w:p>
        </w:tc>
        <w:tc>
          <w:tcPr>
            <w:tcW w:w="3647" w:type="dxa"/>
            <w:gridSpan w:val="2"/>
            <w:tcBorders>
              <w:top w:val="single" w:sz="4" w:space="0" w:color="000000"/>
              <w:left w:val="single" w:sz="4" w:space="0" w:color="000000"/>
              <w:bottom w:val="single" w:sz="4" w:space="0" w:color="000000"/>
              <w:right w:val="single" w:sz="4" w:space="0" w:color="000000"/>
            </w:tcBorders>
            <w:shd w:val="clear" w:color="auto" w:fill="auto"/>
          </w:tcPr>
          <w:p w14:paraId="184BA27E" w14:textId="2FE908AD" w:rsidR="007914C0" w:rsidRPr="00815C13" w:rsidRDefault="001D2A56" w:rsidP="007B372C">
            <w:pPr>
              <w:spacing w:after="60"/>
              <w:rPr>
                <w:rFonts w:asciiTheme="minorHAnsi" w:hAnsiTheme="minorHAnsi"/>
                <w:b/>
                <w:sz w:val="20"/>
                <w:szCs w:val="20"/>
              </w:rPr>
            </w:pPr>
            <w:r>
              <w:rPr>
                <w:rFonts w:asciiTheme="minorHAnsi" w:hAnsiTheme="minorHAnsi"/>
                <w:b/>
                <w:sz w:val="20"/>
              </w:rPr>
              <w:t>Naslov DP</w:t>
            </w:r>
          </w:p>
        </w:tc>
        <w:tc>
          <w:tcPr>
            <w:tcW w:w="1490" w:type="dxa"/>
            <w:tcBorders>
              <w:top w:val="single" w:sz="4" w:space="0" w:color="000000"/>
              <w:left w:val="single" w:sz="4" w:space="0" w:color="000000"/>
              <w:bottom w:val="single" w:sz="4" w:space="0" w:color="000000"/>
              <w:right w:val="single" w:sz="4" w:space="0" w:color="000000"/>
            </w:tcBorders>
            <w:shd w:val="clear" w:color="auto" w:fill="auto"/>
          </w:tcPr>
          <w:p w14:paraId="28A5897A" w14:textId="589D7D56" w:rsidR="007914C0" w:rsidRPr="00815C13" w:rsidRDefault="001D2A56" w:rsidP="007B372C">
            <w:pPr>
              <w:spacing w:after="60"/>
              <w:rPr>
                <w:rFonts w:asciiTheme="minorHAnsi" w:hAnsiTheme="minorHAnsi"/>
                <w:b/>
                <w:sz w:val="20"/>
                <w:szCs w:val="20"/>
              </w:rPr>
            </w:pPr>
            <w:r>
              <w:rPr>
                <w:rFonts w:asciiTheme="minorHAnsi" w:hAnsiTheme="minorHAnsi"/>
                <w:b/>
                <w:sz w:val="20"/>
              </w:rPr>
              <w:t>Mesec začetka DP</w:t>
            </w:r>
          </w:p>
        </w:tc>
        <w:tc>
          <w:tcPr>
            <w:tcW w:w="1492" w:type="dxa"/>
            <w:tcBorders>
              <w:top w:val="single" w:sz="4" w:space="0" w:color="000000"/>
              <w:left w:val="single" w:sz="4" w:space="0" w:color="000000"/>
              <w:bottom w:val="single" w:sz="4" w:space="0" w:color="000000"/>
              <w:right w:val="single" w:sz="4" w:space="0" w:color="000000"/>
            </w:tcBorders>
            <w:shd w:val="clear" w:color="auto" w:fill="auto"/>
          </w:tcPr>
          <w:p w14:paraId="7197CEA8" w14:textId="619B82F9" w:rsidR="007914C0" w:rsidRPr="00815C13" w:rsidRDefault="001D2A56" w:rsidP="007B372C">
            <w:pPr>
              <w:spacing w:after="60"/>
              <w:rPr>
                <w:rFonts w:asciiTheme="minorHAnsi" w:hAnsiTheme="minorHAnsi"/>
                <w:b/>
                <w:sz w:val="20"/>
                <w:szCs w:val="20"/>
              </w:rPr>
            </w:pPr>
            <w:r>
              <w:rPr>
                <w:rFonts w:asciiTheme="minorHAnsi" w:hAnsiTheme="minorHAnsi"/>
                <w:b/>
                <w:sz w:val="20"/>
              </w:rPr>
              <w:t>Mesec zaključka DP</w:t>
            </w:r>
          </w:p>
        </w:tc>
        <w:tc>
          <w:tcPr>
            <w:tcW w:w="1706" w:type="dxa"/>
            <w:tcBorders>
              <w:top w:val="single" w:sz="4" w:space="0" w:color="000000"/>
              <w:left w:val="single" w:sz="4" w:space="0" w:color="000000"/>
              <w:bottom w:val="single" w:sz="4" w:space="0" w:color="000000"/>
              <w:right w:val="single" w:sz="4" w:space="0" w:color="000000"/>
            </w:tcBorders>
            <w:shd w:val="clear" w:color="auto" w:fill="E5DFEC"/>
          </w:tcPr>
          <w:p w14:paraId="67DFEBDB" w14:textId="5EF105A9" w:rsidR="007914C0" w:rsidRPr="00815C13" w:rsidRDefault="001D2A56" w:rsidP="007B372C">
            <w:pPr>
              <w:spacing w:after="60"/>
              <w:rPr>
                <w:rFonts w:asciiTheme="minorHAnsi" w:hAnsiTheme="minorHAnsi"/>
                <w:sz w:val="20"/>
                <w:szCs w:val="20"/>
              </w:rPr>
            </w:pPr>
            <w:r>
              <w:rPr>
                <w:rFonts w:asciiTheme="minorHAnsi" w:hAnsiTheme="minorHAnsi"/>
                <w:b/>
                <w:sz w:val="20"/>
              </w:rPr>
              <w:t>Proračun DP</w:t>
            </w:r>
          </w:p>
        </w:tc>
      </w:tr>
      <w:tr w:rsidR="007914C0" w:rsidRPr="00815C13" w14:paraId="48FBE087" w14:textId="77777777" w:rsidTr="003416AF">
        <w:tc>
          <w:tcPr>
            <w:tcW w:w="8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1034F7" w14:textId="77777777" w:rsidR="007914C0" w:rsidRPr="00815C13" w:rsidRDefault="0078660C" w:rsidP="007B372C">
            <w:pPr>
              <w:spacing w:after="60"/>
              <w:jc w:val="center"/>
              <w:rPr>
                <w:rFonts w:asciiTheme="minorHAnsi" w:hAnsiTheme="minorHAnsi" w:cs="Open Sans"/>
                <w:b/>
                <w:bCs/>
                <w:sz w:val="20"/>
                <w:szCs w:val="20"/>
              </w:rPr>
            </w:pPr>
            <w:r>
              <w:rPr>
                <w:rFonts w:asciiTheme="minorHAnsi" w:hAnsiTheme="minorHAnsi"/>
                <w:b/>
                <w:sz w:val="20"/>
              </w:rPr>
              <w:t>1</w:t>
            </w:r>
          </w:p>
        </w:tc>
        <w:tc>
          <w:tcPr>
            <w:tcW w:w="36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CCD666" w14:textId="77777777" w:rsidR="007914C0" w:rsidRDefault="007914C0" w:rsidP="007B372C">
            <w:pPr>
              <w:spacing w:after="60"/>
              <w:rPr>
                <w:rFonts w:asciiTheme="minorHAnsi" w:hAnsiTheme="minorHAnsi" w:cs="Open Sans"/>
                <w:b/>
                <w:bCs/>
                <w:sz w:val="20"/>
                <w:szCs w:val="20"/>
              </w:rPr>
            </w:pPr>
            <w:r>
              <w:rPr>
                <w:rFonts w:asciiTheme="minorHAnsi" w:hAnsiTheme="minorHAnsi"/>
                <w:b/>
                <w:sz w:val="20"/>
              </w:rPr>
              <w:t xml:space="preserve">Priprava projekta </w:t>
            </w:r>
          </w:p>
          <w:p w14:paraId="2449EBD6" w14:textId="02FB1A90" w:rsidR="005C218F" w:rsidRPr="00815C13" w:rsidRDefault="005C218F" w:rsidP="001D2A56">
            <w:pPr>
              <w:spacing w:after="60"/>
              <w:rPr>
                <w:rFonts w:asciiTheme="minorHAnsi" w:hAnsiTheme="minorHAnsi" w:cs="Open Sans"/>
                <w:bCs/>
                <w:i/>
                <w:sz w:val="20"/>
                <w:szCs w:val="20"/>
              </w:rPr>
            </w:pPr>
            <w:r>
              <w:rPr>
                <w:rFonts w:asciiTheme="minorHAnsi" w:hAnsiTheme="minorHAnsi"/>
                <w:i/>
                <w:color w:val="548DD4"/>
                <w:sz w:val="20"/>
              </w:rPr>
              <w:t xml:space="preserve">Delovni </w:t>
            </w:r>
            <w:r w:rsidR="001D2A56">
              <w:rPr>
                <w:rFonts w:asciiTheme="minorHAnsi" w:hAnsiTheme="minorHAnsi"/>
                <w:i/>
                <w:color w:val="548DD4"/>
                <w:sz w:val="20"/>
              </w:rPr>
              <w:t>paket (DP</w:t>
            </w:r>
            <w:r>
              <w:rPr>
                <w:rFonts w:asciiTheme="minorHAnsi" w:hAnsiTheme="minorHAnsi"/>
                <w:i/>
                <w:color w:val="548DD4"/>
                <w:sz w:val="20"/>
              </w:rPr>
              <w:t>) je samo za branje, spremembe niso mogoče – datuma začetka in zaključka ter pavšalni znesek so predhodno izpolnjeni</w:t>
            </w:r>
          </w:p>
        </w:tc>
        <w:tc>
          <w:tcPr>
            <w:tcW w:w="1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E92FFB" w14:textId="77777777" w:rsidR="007914C0" w:rsidRPr="00815C13" w:rsidRDefault="007914C0" w:rsidP="007B372C">
            <w:pPr>
              <w:spacing w:after="60"/>
              <w:rPr>
                <w:rFonts w:asciiTheme="minorHAnsi" w:hAnsiTheme="minorHAnsi" w:cs="Open Sans"/>
                <w:bCs/>
                <w:i/>
                <w:sz w:val="20"/>
                <w:szCs w:val="20"/>
              </w:rPr>
            </w:pPr>
            <w:r>
              <w:rPr>
                <w:rFonts w:asciiTheme="minorHAnsi" w:hAnsiTheme="minorHAnsi"/>
                <w:i/>
                <w:sz w:val="20"/>
              </w:rPr>
              <w:t>MM. LLLL</w:t>
            </w:r>
          </w:p>
        </w:tc>
        <w:tc>
          <w:tcPr>
            <w:tcW w:w="1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E295B7" w14:textId="77777777" w:rsidR="007914C0" w:rsidRPr="00815C13" w:rsidRDefault="007914C0" w:rsidP="007B372C">
            <w:pPr>
              <w:spacing w:after="60"/>
              <w:rPr>
                <w:rFonts w:asciiTheme="minorHAnsi" w:hAnsiTheme="minorHAnsi" w:cs="Open Sans"/>
                <w:bCs/>
                <w:i/>
                <w:sz w:val="20"/>
                <w:szCs w:val="20"/>
              </w:rPr>
            </w:pPr>
            <w:r>
              <w:rPr>
                <w:rFonts w:asciiTheme="minorHAnsi" w:hAnsiTheme="minorHAnsi"/>
                <w:i/>
                <w:sz w:val="20"/>
              </w:rPr>
              <w:t>MM. LLLL</w:t>
            </w:r>
          </w:p>
        </w:tc>
        <w:tc>
          <w:tcPr>
            <w:tcW w:w="1706" w:type="dxa"/>
            <w:tcBorders>
              <w:top w:val="single" w:sz="4" w:space="0" w:color="000000"/>
              <w:left w:val="single" w:sz="4" w:space="0" w:color="000000"/>
              <w:bottom w:val="single" w:sz="4" w:space="0" w:color="000000"/>
              <w:right w:val="single" w:sz="4" w:space="0" w:color="000000"/>
            </w:tcBorders>
            <w:shd w:val="clear" w:color="auto" w:fill="E5DFEC"/>
            <w:vAlign w:val="center"/>
          </w:tcPr>
          <w:p w14:paraId="3D9645AD" w14:textId="77777777" w:rsidR="007914C0" w:rsidRPr="00815C13" w:rsidRDefault="006A6CA2" w:rsidP="007B372C">
            <w:pPr>
              <w:spacing w:after="60"/>
              <w:rPr>
                <w:rFonts w:asciiTheme="minorHAnsi" w:hAnsiTheme="minorHAnsi"/>
                <w:sz w:val="20"/>
                <w:szCs w:val="20"/>
              </w:rPr>
            </w:pPr>
            <w:r>
              <w:rPr>
                <w:rFonts w:asciiTheme="minorHAnsi" w:hAnsiTheme="minorHAnsi"/>
                <w:i/>
                <w:sz w:val="20"/>
              </w:rPr>
              <w:t>20.000 EUR</w:t>
            </w:r>
          </w:p>
        </w:tc>
      </w:tr>
      <w:tr w:rsidR="007914C0" w:rsidRPr="00815C13" w14:paraId="4292A529" w14:textId="77777777" w:rsidTr="003416AF">
        <w:tc>
          <w:tcPr>
            <w:tcW w:w="9214" w:type="dxa"/>
            <w:gridSpan w:val="6"/>
            <w:tcBorders>
              <w:top w:val="single" w:sz="4" w:space="0" w:color="000000"/>
              <w:left w:val="single" w:sz="4" w:space="0" w:color="000000"/>
              <w:bottom w:val="single" w:sz="4" w:space="0" w:color="000000"/>
              <w:right w:val="single" w:sz="4" w:space="0" w:color="000000"/>
            </w:tcBorders>
            <w:shd w:val="clear" w:color="auto" w:fill="E5DFEC"/>
          </w:tcPr>
          <w:p w14:paraId="01E17D5A" w14:textId="77777777" w:rsidR="007914C0" w:rsidRPr="00815C13" w:rsidRDefault="007914C0" w:rsidP="007B372C">
            <w:pPr>
              <w:spacing w:after="60"/>
              <w:rPr>
                <w:rFonts w:asciiTheme="minorHAnsi" w:hAnsiTheme="minorHAnsi"/>
                <w:sz w:val="20"/>
                <w:szCs w:val="20"/>
              </w:rPr>
            </w:pPr>
            <w:r>
              <w:rPr>
                <w:rFonts w:asciiTheme="minorHAnsi" w:hAnsiTheme="minorHAnsi"/>
                <w:b/>
                <w:sz w:val="20"/>
              </w:rPr>
              <w:t>Sodelovanje partnerjev</w:t>
            </w:r>
          </w:p>
        </w:tc>
      </w:tr>
      <w:tr w:rsidR="007914C0" w:rsidRPr="00815C13" w14:paraId="0D1D3234" w14:textId="77777777" w:rsidTr="003416AF">
        <w:tc>
          <w:tcPr>
            <w:tcW w:w="3249" w:type="dxa"/>
            <w:gridSpan w:val="2"/>
            <w:tcBorders>
              <w:top w:val="single" w:sz="4" w:space="0" w:color="000000"/>
              <w:left w:val="single" w:sz="4" w:space="0" w:color="000000"/>
              <w:bottom w:val="single" w:sz="4" w:space="0" w:color="000000"/>
              <w:right w:val="single" w:sz="4" w:space="0" w:color="000000"/>
            </w:tcBorders>
            <w:shd w:val="clear" w:color="auto" w:fill="E5DFEC"/>
          </w:tcPr>
          <w:p w14:paraId="0ED6E9F8" w14:textId="2F1A4E2F" w:rsidR="007914C0" w:rsidRPr="00815C13" w:rsidRDefault="001D2A56" w:rsidP="007B372C">
            <w:pPr>
              <w:spacing w:after="60"/>
              <w:rPr>
                <w:rFonts w:asciiTheme="minorHAnsi" w:hAnsiTheme="minorHAnsi"/>
                <w:i/>
                <w:sz w:val="20"/>
                <w:szCs w:val="20"/>
              </w:rPr>
            </w:pPr>
            <w:r>
              <w:rPr>
                <w:rFonts w:asciiTheme="minorHAnsi" w:hAnsiTheme="minorHAnsi"/>
                <w:sz w:val="20"/>
              </w:rPr>
              <w:t>Partner, odgovoren za DP</w:t>
            </w:r>
          </w:p>
        </w:tc>
        <w:tc>
          <w:tcPr>
            <w:tcW w:w="5965" w:type="dxa"/>
            <w:gridSpan w:val="4"/>
            <w:tcBorders>
              <w:top w:val="single" w:sz="4" w:space="0" w:color="000000"/>
              <w:left w:val="single" w:sz="4" w:space="0" w:color="000000"/>
              <w:bottom w:val="single" w:sz="4" w:space="0" w:color="000000"/>
              <w:right w:val="single" w:sz="4" w:space="0" w:color="000000"/>
            </w:tcBorders>
            <w:shd w:val="clear" w:color="auto" w:fill="FFFFFF"/>
          </w:tcPr>
          <w:p w14:paraId="65DA91EE" w14:textId="77777777" w:rsidR="007914C0" w:rsidRPr="00815C13" w:rsidRDefault="0068269D" w:rsidP="007B372C">
            <w:pPr>
              <w:spacing w:after="60"/>
              <w:rPr>
                <w:rFonts w:asciiTheme="minorHAnsi" w:hAnsiTheme="minorHAnsi"/>
                <w:sz w:val="20"/>
                <w:szCs w:val="20"/>
              </w:rPr>
            </w:pPr>
            <w:r>
              <w:rPr>
                <w:rFonts w:asciiTheme="minorHAnsi" w:hAnsiTheme="minorHAnsi"/>
                <w:i/>
                <w:sz w:val="20"/>
              </w:rPr>
              <w:t>Glavni organ za urbani razvoj</w:t>
            </w:r>
          </w:p>
        </w:tc>
      </w:tr>
      <w:tr w:rsidR="007914C0" w:rsidRPr="00815C13" w14:paraId="23E61205" w14:textId="77777777" w:rsidTr="003416AF">
        <w:tc>
          <w:tcPr>
            <w:tcW w:w="9214" w:type="dxa"/>
            <w:gridSpan w:val="6"/>
            <w:tcBorders>
              <w:top w:val="single" w:sz="4" w:space="0" w:color="000000"/>
              <w:left w:val="single" w:sz="4" w:space="0" w:color="000000"/>
              <w:bottom w:val="single" w:sz="4" w:space="0" w:color="000000"/>
              <w:right w:val="single" w:sz="4" w:space="0" w:color="000000"/>
            </w:tcBorders>
            <w:shd w:val="clear" w:color="auto" w:fill="E5DFEC"/>
          </w:tcPr>
          <w:p w14:paraId="341BA718" w14:textId="77777777" w:rsidR="007914C0" w:rsidRPr="00815C13" w:rsidRDefault="007914C0" w:rsidP="007B372C">
            <w:pPr>
              <w:spacing w:after="60"/>
              <w:rPr>
                <w:rFonts w:asciiTheme="minorHAnsi" w:hAnsiTheme="minorHAnsi"/>
                <w:sz w:val="20"/>
                <w:szCs w:val="20"/>
              </w:rPr>
            </w:pPr>
            <w:r>
              <w:rPr>
                <w:rFonts w:asciiTheme="minorHAnsi" w:hAnsiTheme="minorHAnsi"/>
                <w:b/>
                <w:sz w:val="20"/>
              </w:rPr>
              <w:t xml:space="preserve">Povzetek </w:t>
            </w:r>
          </w:p>
        </w:tc>
      </w:tr>
      <w:tr w:rsidR="007914C0" w:rsidRPr="00156D73" w14:paraId="6BA9A1FD" w14:textId="77777777" w:rsidTr="003416AF">
        <w:tc>
          <w:tcPr>
            <w:tcW w:w="9214" w:type="dxa"/>
            <w:gridSpan w:val="6"/>
            <w:tcBorders>
              <w:top w:val="single" w:sz="4" w:space="0" w:color="000000"/>
              <w:left w:val="single" w:sz="4" w:space="0" w:color="000000"/>
              <w:bottom w:val="single" w:sz="4" w:space="0" w:color="000000"/>
              <w:right w:val="single" w:sz="4" w:space="0" w:color="000000"/>
            </w:tcBorders>
            <w:shd w:val="clear" w:color="auto" w:fill="FFFFFF"/>
          </w:tcPr>
          <w:p w14:paraId="4C4E1C89" w14:textId="77777777" w:rsidR="000A63D4" w:rsidRPr="00815C13" w:rsidRDefault="00635EF5" w:rsidP="007B1A7A">
            <w:pPr>
              <w:spacing w:after="60"/>
              <w:rPr>
                <w:rFonts w:asciiTheme="minorHAnsi" w:hAnsiTheme="minorHAnsi"/>
              </w:rPr>
            </w:pPr>
            <w:r>
              <w:rPr>
                <w:rFonts w:asciiTheme="minorHAnsi" w:hAnsiTheme="minorHAnsi"/>
                <w:i/>
                <w:color w:val="548DD4"/>
                <w:sz w:val="20"/>
              </w:rPr>
              <w:t>Priprava in pošiljanje prijavnice</w:t>
            </w:r>
          </w:p>
        </w:tc>
      </w:tr>
    </w:tbl>
    <w:p w14:paraId="65B8482A" w14:textId="77777777" w:rsidR="00381C4A" w:rsidRPr="00815C13" w:rsidRDefault="00381C4A" w:rsidP="00B17113">
      <w:pPr>
        <w:spacing w:after="0"/>
        <w:jc w:val="center"/>
        <w:rPr>
          <w:rFonts w:asciiTheme="minorHAnsi" w:hAnsiTheme="minorHAnsi" w:cs="Open Sans"/>
          <w:bCs/>
          <w:sz w:val="20"/>
          <w:szCs w:val="20"/>
        </w:rPr>
      </w:pPr>
    </w:p>
    <w:tbl>
      <w:tblPr>
        <w:tblW w:w="9271" w:type="dxa"/>
        <w:tblInd w:w="51" w:type="dxa"/>
        <w:tblCellMar>
          <w:top w:w="57" w:type="dxa"/>
        </w:tblCellMar>
        <w:tblLook w:val="0000" w:firstRow="0" w:lastRow="0" w:firstColumn="0" w:lastColumn="0" w:noHBand="0" w:noVBand="0"/>
      </w:tblPr>
      <w:tblGrid>
        <w:gridCol w:w="1029"/>
        <w:gridCol w:w="1949"/>
        <w:gridCol w:w="1504"/>
        <w:gridCol w:w="1268"/>
        <w:gridCol w:w="1029"/>
        <w:gridCol w:w="101"/>
        <w:gridCol w:w="142"/>
        <w:gridCol w:w="979"/>
        <w:gridCol w:w="156"/>
        <w:gridCol w:w="1114"/>
      </w:tblGrid>
      <w:tr w:rsidR="007A5D85" w:rsidRPr="00815C13" w14:paraId="0B4699FE" w14:textId="77777777" w:rsidTr="008A5F7C">
        <w:tc>
          <w:tcPr>
            <w:tcW w:w="882" w:type="dxa"/>
            <w:tcBorders>
              <w:top w:val="single" w:sz="4" w:space="0" w:color="000000"/>
              <w:left w:val="single" w:sz="4" w:space="0" w:color="000000"/>
              <w:bottom w:val="single" w:sz="4" w:space="0" w:color="000000"/>
              <w:right w:val="single" w:sz="4" w:space="0" w:color="000000"/>
            </w:tcBorders>
            <w:shd w:val="clear" w:color="auto" w:fill="auto"/>
          </w:tcPr>
          <w:p w14:paraId="69B56AC4" w14:textId="7D3183AE" w:rsidR="007A5D85" w:rsidRPr="00815C13" w:rsidRDefault="001D2A56" w:rsidP="0068269D">
            <w:pPr>
              <w:pageBreakBefore/>
              <w:spacing w:after="60"/>
              <w:rPr>
                <w:rFonts w:asciiTheme="minorHAnsi" w:hAnsiTheme="minorHAnsi" w:cs="Open Sans"/>
                <w:b/>
                <w:bCs/>
                <w:sz w:val="20"/>
                <w:szCs w:val="20"/>
              </w:rPr>
            </w:pPr>
            <w:r>
              <w:rPr>
                <w:rFonts w:asciiTheme="minorHAnsi" w:hAnsiTheme="minorHAnsi"/>
                <w:b/>
                <w:sz w:val="20"/>
              </w:rPr>
              <w:lastRenderedPageBreak/>
              <w:t>Št. DP</w:t>
            </w:r>
          </w:p>
        </w:tc>
        <w:tc>
          <w:tcPr>
            <w:tcW w:w="3570" w:type="dxa"/>
            <w:gridSpan w:val="2"/>
            <w:tcBorders>
              <w:top w:val="single" w:sz="4" w:space="0" w:color="000000"/>
              <w:left w:val="single" w:sz="4" w:space="0" w:color="000000"/>
              <w:bottom w:val="single" w:sz="4" w:space="0" w:color="000000"/>
              <w:right w:val="single" w:sz="4" w:space="0" w:color="000000"/>
            </w:tcBorders>
            <w:shd w:val="clear" w:color="auto" w:fill="auto"/>
          </w:tcPr>
          <w:p w14:paraId="6FCDD68A" w14:textId="588CDAB9" w:rsidR="007A5D85" w:rsidRPr="00815C13" w:rsidRDefault="001D2A56" w:rsidP="0068269D">
            <w:pPr>
              <w:spacing w:after="60"/>
              <w:rPr>
                <w:rFonts w:asciiTheme="minorHAnsi" w:hAnsiTheme="minorHAnsi" w:cs="Open Sans"/>
                <w:b/>
                <w:bCs/>
                <w:sz w:val="20"/>
                <w:szCs w:val="20"/>
              </w:rPr>
            </w:pPr>
            <w:r>
              <w:rPr>
                <w:rFonts w:asciiTheme="minorHAnsi" w:hAnsiTheme="minorHAnsi"/>
                <w:b/>
                <w:sz w:val="20"/>
              </w:rPr>
              <w:t>Naslov DP</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46AC5735" w14:textId="2AD35041" w:rsidR="007A5D85" w:rsidRPr="00815C13" w:rsidRDefault="007A5D85" w:rsidP="0068269D">
            <w:pPr>
              <w:spacing w:after="60"/>
              <w:rPr>
                <w:rFonts w:asciiTheme="minorHAnsi" w:hAnsiTheme="minorHAnsi" w:cs="Open Sans"/>
                <w:b/>
                <w:bCs/>
                <w:sz w:val="20"/>
                <w:szCs w:val="20"/>
              </w:rPr>
            </w:pPr>
            <w:r>
              <w:rPr>
                <w:rFonts w:asciiTheme="minorHAnsi" w:hAnsiTheme="minorHAnsi"/>
                <w:b/>
                <w:sz w:val="20"/>
              </w:rPr>
              <w:t xml:space="preserve">Mesec </w:t>
            </w:r>
            <w:r w:rsidR="001D2A56">
              <w:rPr>
                <w:rFonts w:asciiTheme="minorHAnsi" w:hAnsiTheme="minorHAnsi"/>
                <w:b/>
                <w:sz w:val="20"/>
              </w:rPr>
              <w:t>začetka DP</w:t>
            </w:r>
          </w:p>
        </w:tc>
        <w:tc>
          <w:tcPr>
            <w:tcW w:w="1276" w:type="dxa"/>
            <w:gridSpan w:val="3"/>
            <w:tcBorders>
              <w:top w:val="single" w:sz="4" w:space="0" w:color="000000"/>
              <w:left w:val="single" w:sz="4" w:space="0" w:color="000000"/>
              <w:bottom w:val="single" w:sz="4" w:space="0" w:color="000000"/>
              <w:right w:val="single" w:sz="4" w:space="0" w:color="000000"/>
            </w:tcBorders>
            <w:shd w:val="clear" w:color="auto" w:fill="auto"/>
          </w:tcPr>
          <w:p w14:paraId="5C9A5575" w14:textId="1B640518" w:rsidR="007A5D85" w:rsidRPr="00815C13" w:rsidRDefault="001D2A56" w:rsidP="0068269D">
            <w:pPr>
              <w:spacing w:after="60"/>
              <w:rPr>
                <w:rFonts w:asciiTheme="minorHAnsi" w:hAnsiTheme="minorHAnsi" w:cs="Open Sans"/>
                <w:b/>
                <w:bCs/>
                <w:sz w:val="20"/>
                <w:szCs w:val="20"/>
              </w:rPr>
            </w:pPr>
            <w:r>
              <w:rPr>
                <w:rFonts w:asciiTheme="minorHAnsi" w:hAnsiTheme="minorHAnsi"/>
                <w:b/>
                <w:sz w:val="20"/>
              </w:rPr>
              <w:t>Mesec zaključka DP</w:t>
            </w:r>
          </w:p>
        </w:tc>
        <w:tc>
          <w:tcPr>
            <w:tcW w:w="2268" w:type="dxa"/>
            <w:gridSpan w:val="3"/>
            <w:tcBorders>
              <w:top w:val="single" w:sz="4" w:space="0" w:color="000000"/>
              <w:left w:val="single" w:sz="4" w:space="0" w:color="000000"/>
              <w:bottom w:val="single" w:sz="4" w:space="0" w:color="000000"/>
              <w:right w:val="single" w:sz="4" w:space="0" w:color="000000"/>
            </w:tcBorders>
            <w:shd w:val="clear" w:color="auto" w:fill="E5DFEC"/>
          </w:tcPr>
          <w:p w14:paraId="27CD551A" w14:textId="740464D8" w:rsidR="007A5D85" w:rsidRPr="00815C13" w:rsidRDefault="001D2A56" w:rsidP="0068269D">
            <w:pPr>
              <w:spacing w:after="60"/>
              <w:rPr>
                <w:rFonts w:asciiTheme="minorHAnsi" w:hAnsiTheme="minorHAnsi"/>
                <w:sz w:val="20"/>
                <w:szCs w:val="20"/>
              </w:rPr>
            </w:pPr>
            <w:r>
              <w:rPr>
                <w:rFonts w:asciiTheme="minorHAnsi" w:hAnsiTheme="minorHAnsi"/>
                <w:b/>
                <w:sz w:val="20"/>
              </w:rPr>
              <w:t>Proračun DP</w:t>
            </w:r>
          </w:p>
        </w:tc>
      </w:tr>
      <w:tr w:rsidR="007A5D85" w:rsidRPr="00815C13" w14:paraId="3711F267" w14:textId="77777777" w:rsidTr="008A5F7C">
        <w:tc>
          <w:tcPr>
            <w:tcW w:w="8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8E6D0E" w14:textId="77777777" w:rsidR="007A5D85" w:rsidRPr="00815C13" w:rsidRDefault="0078660C" w:rsidP="0068269D">
            <w:pPr>
              <w:spacing w:after="60"/>
              <w:jc w:val="center"/>
              <w:rPr>
                <w:rFonts w:asciiTheme="minorHAnsi" w:hAnsiTheme="minorHAnsi" w:cs="Open Sans"/>
                <w:b/>
                <w:bCs/>
                <w:sz w:val="20"/>
                <w:szCs w:val="20"/>
              </w:rPr>
            </w:pPr>
            <w:r>
              <w:rPr>
                <w:rFonts w:asciiTheme="minorHAnsi" w:hAnsiTheme="minorHAnsi"/>
                <w:b/>
                <w:sz w:val="20"/>
              </w:rPr>
              <w:t>2</w:t>
            </w:r>
          </w:p>
        </w:tc>
        <w:tc>
          <w:tcPr>
            <w:tcW w:w="35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FA8C60" w14:textId="77777777" w:rsidR="007A5D85" w:rsidRPr="00815C13" w:rsidRDefault="007A5D85" w:rsidP="0068269D">
            <w:pPr>
              <w:rPr>
                <w:rFonts w:asciiTheme="minorHAnsi" w:hAnsiTheme="minorHAnsi"/>
                <w:i/>
                <w:sz w:val="20"/>
                <w:szCs w:val="20"/>
              </w:rPr>
            </w:pPr>
            <w:r>
              <w:rPr>
                <w:rFonts w:asciiTheme="minorHAnsi" w:hAnsiTheme="minorHAnsi"/>
                <w:b/>
                <w:sz w:val="20"/>
              </w:rPr>
              <w:t>Vodenje projekta</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E813FF" w14:textId="77777777" w:rsidR="007A5D85" w:rsidRPr="00815C13" w:rsidRDefault="007A5D85" w:rsidP="0068269D">
            <w:pPr>
              <w:spacing w:after="60"/>
              <w:rPr>
                <w:rFonts w:asciiTheme="minorHAnsi" w:hAnsiTheme="minorHAnsi" w:cs="Open Sans"/>
                <w:bCs/>
                <w:i/>
                <w:sz w:val="20"/>
                <w:szCs w:val="20"/>
              </w:rPr>
            </w:pPr>
            <w:r>
              <w:rPr>
                <w:rFonts w:asciiTheme="minorHAnsi" w:hAnsiTheme="minorHAnsi"/>
                <w:i/>
                <w:sz w:val="20"/>
              </w:rPr>
              <w:t>Samodejno iz dejavnosti</w:t>
            </w:r>
          </w:p>
        </w:tc>
        <w:tc>
          <w:tcPr>
            <w:tcW w:w="127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853DE4D" w14:textId="77777777" w:rsidR="007A5D85" w:rsidRPr="00815C13" w:rsidRDefault="007A5D85" w:rsidP="0068269D">
            <w:pPr>
              <w:spacing w:after="60"/>
              <w:rPr>
                <w:rFonts w:asciiTheme="minorHAnsi" w:hAnsiTheme="minorHAnsi" w:cs="Open Sans"/>
                <w:bCs/>
                <w:i/>
                <w:sz w:val="20"/>
                <w:szCs w:val="20"/>
              </w:rPr>
            </w:pPr>
            <w:r>
              <w:rPr>
                <w:rFonts w:asciiTheme="minorHAnsi" w:hAnsiTheme="minorHAnsi"/>
                <w:i/>
                <w:sz w:val="20"/>
              </w:rPr>
              <w:t>Samodejno iz dejavnosti</w:t>
            </w:r>
          </w:p>
        </w:tc>
        <w:tc>
          <w:tcPr>
            <w:tcW w:w="2268" w:type="dxa"/>
            <w:gridSpan w:val="3"/>
            <w:tcBorders>
              <w:top w:val="single" w:sz="4" w:space="0" w:color="000000"/>
              <w:left w:val="single" w:sz="4" w:space="0" w:color="000000"/>
              <w:bottom w:val="single" w:sz="4" w:space="0" w:color="000000"/>
              <w:right w:val="single" w:sz="4" w:space="0" w:color="000000"/>
            </w:tcBorders>
            <w:shd w:val="clear" w:color="auto" w:fill="E5DFEC"/>
            <w:vAlign w:val="center"/>
          </w:tcPr>
          <w:p w14:paraId="64840072" w14:textId="77777777" w:rsidR="007A5D85" w:rsidRPr="00815C13" w:rsidRDefault="007A5D85" w:rsidP="0068269D">
            <w:pPr>
              <w:spacing w:after="60"/>
              <w:rPr>
                <w:rFonts w:asciiTheme="minorHAnsi" w:hAnsiTheme="minorHAnsi"/>
                <w:sz w:val="20"/>
                <w:szCs w:val="20"/>
              </w:rPr>
            </w:pPr>
            <w:r>
              <w:rPr>
                <w:rFonts w:asciiTheme="minorHAnsi" w:hAnsiTheme="minorHAnsi"/>
                <w:i/>
                <w:sz w:val="20"/>
              </w:rPr>
              <w:t>Samodejno</w:t>
            </w:r>
          </w:p>
        </w:tc>
      </w:tr>
      <w:tr w:rsidR="007A5D85" w:rsidRPr="00815C13" w14:paraId="2E98C351" w14:textId="77777777" w:rsidTr="003416AF">
        <w:tc>
          <w:tcPr>
            <w:tcW w:w="9271" w:type="dxa"/>
            <w:gridSpan w:val="10"/>
            <w:tcBorders>
              <w:top w:val="single" w:sz="4" w:space="0" w:color="000000"/>
              <w:left w:val="single" w:sz="4" w:space="0" w:color="000000"/>
              <w:bottom w:val="single" w:sz="4" w:space="0" w:color="000000"/>
              <w:right w:val="single" w:sz="4" w:space="0" w:color="000000"/>
            </w:tcBorders>
            <w:shd w:val="clear" w:color="auto" w:fill="E5DFEC"/>
          </w:tcPr>
          <w:p w14:paraId="468D1CDA" w14:textId="77777777" w:rsidR="007A5D85" w:rsidRPr="00815C13" w:rsidRDefault="007A5D85" w:rsidP="0068269D">
            <w:pPr>
              <w:spacing w:after="60"/>
              <w:rPr>
                <w:rFonts w:asciiTheme="minorHAnsi" w:hAnsiTheme="minorHAnsi"/>
                <w:sz w:val="20"/>
                <w:szCs w:val="20"/>
              </w:rPr>
            </w:pPr>
            <w:r>
              <w:rPr>
                <w:rFonts w:asciiTheme="minorHAnsi" w:hAnsiTheme="minorHAnsi"/>
                <w:b/>
                <w:sz w:val="20"/>
              </w:rPr>
              <w:t>Sodelovanje partnerjev</w:t>
            </w:r>
          </w:p>
        </w:tc>
      </w:tr>
      <w:tr w:rsidR="007A5D85" w:rsidRPr="00815C13" w14:paraId="049F2A41" w14:textId="77777777" w:rsidTr="00A43477">
        <w:tc>
          <w:tcPr>
            <w:tcW w:w="2892" w:type="dxa"/>
            <w:gridSpan w:val="2"/>
            <w:tcBorders>
              <w:top w:val="single" w:sz="4" w:space="0" w:color="000000"/>
              <w:left w:val="single" w:sz="4" w:space="0" w:color="000000"/>
              <w:bottom w:val="single" w:sz="4" w:space="0" w:color="000000"/>
              <w:right w:val="single" w:sz="4" w:space="0" w:color="000000"/>
            </w:tcBorders>
            <w:shd w:val="clear" w:color="auto" w:fill="E5DFEC"/>
          </w:tcPr>
          <w:p w14:paraId="3589D863" w14:textId="26BCCF2A" w:rsidR="007A5D85" w:rsidRPr="00815C13" w:rsidRDefault="001D2A56" w:rsidP="0068269D">
            <w:pPr>
              <w:spacing w:after="60"/>
              <w:rPr>
                <w:rFonts w:asciiTheme="minorHAnsi" w:hAnsiTheme="minorHAnsi" w:cs="Open Sans"/>
                <w:bCs/>
                <w:sz w:val="20"/>
                <w:szCs w:val="20"/>
              </w:rPr>
            </w:pPr>
            <w:r>
              <w:rPr>
                <w:rFonts w:asciiTheme="minorHAnsi" w:hAnsiTheme="minorHAnsi"/>
                <w:sz w:val="20"/>
              </w:rPr>
              <w:t>Partner, odgovoren za DP</w:t>
            </w:r>
          </w:p>
        </w:tc>
        <w:tc>
          <w:tcPr>
            <w:tcW w:w="6379" w:type="dxa"/>
            <w:gridSpan w:val="8"/>
            <w:tcBorders>
              <w:top w:val="single" w:sz="4" w:space="0" w:color="000000"/>
              <w:left w:val="single" w:sz="4" w:space="0" w:color="000000"/>
              <w:bottom w:val="single" w:sz="4" w:space="0" w:color="000000"/>
              <w:right w:val="single" w:sz="4" w:space="0" w:color="000000"/>
            </w:tcBorders>
            <w:shd w:val="clear" w:color="auto" w:fill="FFFFFF"/>
          </w:tcPr>
          <w:p w14:paraId="043F1F44" w14:textId="77777777" w:rsidR="007A5D85" w:rsidRPr="00815C13" w:rsidRDefault="007A5D85" w:rsidP="0068269D">
            <w:pPr>
              <w:spacing w:after="60"/>
              <w:rPr>
                <w:rFonts w:asciiTheme="minorHAnsi" w:hAnsiTheme="minorHAnsi" w:cs="Open Sans"/>
                <w:bCs/>
                <w:sz w:val="20"/>
                <w:szCs w:val="20"/>
              </w:rPr>
            </w:pPr>
          </w:p>
        </w:tc>
      </w:tr>
      <w:tr w:rsidR="007A5D85" w:rsidRPr="00815C13" w14:paraId="3E07C7D0" w14:textId="77777777" w:rsidTr="00A43477">
        <w:tc>
          <w:tcPr>
            <w:tcW w:w="2892" w:type="dxa"/>
            <w:gridSpan w:val="2"/>
            <w:tcBorders>
              <w:top w:val="single" w:sz="4" w:space="0" w:color="000000"/>
              <w:left w:val="single" w:sz="4" w:space="0" w:color="000000"/>
              <w:bottom w:val="single" w:sz="4" w:space="0" w:color="000000"/>
              <w:right w:val="single" w:sz="4" w:space="0" w:color="000000"/>
            </w:tcBorders>
            <w:shd w:val="clear" w:color="auto" w:fill="E5DFEC"/>
          </w:tcPr>
          <w:p w14:paraId="6924BC14" w14:textId="77777777" w:rsidR="007A5D85" w:rsidRPr="00815C13" w:rsidRDefault="00A3254F" w:rsidP="0068269D">
            <w:pPr>
              <w:spacing w:after="60"/>
              <w:rPr>
                <w:rFonts w:asciiTheme="minorHAnsi" w:hAnsiTheme="minorHAnsi"/>
                <w:i/>
                <w:sz w:val="20"/>
                <w:szCs w:val="20"/>
              </w:rPr>
            </w:pPr>
            <w:r>
              <w:rPr>
                <w:rFonts w:asciiTheme="minorHAnsi" w:hAnsiTheme="minorHAnsi"/>
                <w:sz w:val="20"/>
              </w:rPr>
              <w:t>Drugi sodelujoči partnerji</w:t>
            </w:r>
          </w:p>
        </w:tc>
        <w:tc>
          <w:tcPr>
            <w:tcW w:w="6379" w:type="dxa"/>
            <w:gridSpan w:val="8"/>
            <w:tcBorders>
              <w:top w:val="single" w:sz="4" w:space="0" w:color="000000"/>
              <w:left w:val="single" w:sz="4" w:space="0" w:color="000000"/>
              <w:bottom w:val="single" w:sz="4" w:space="0" w:color="000000"/>
              <w:right w:val="single" w:sz="4" w:space="0" w:color="000000"/>
            </w:tcBorders>
            <w:shd w:val="clear" w:color="auto" w:fill="FFFFFF"/>
          </w:tcPr>
          <w:p w14:paraId="41503B82" w14:textId="77777777" w:rsidR="007A5D85" w:rsidRPr="00815C13" w:rsidRDefault="007A5D85" w:rsidP="0068269D">
            <w:pPr>
              <w:spacing w:after="60"/>
              <w:rPr>
                <w:rFonts w:asciiTheme="minorHAnsi" w:hAnsiTheme="minorHAnsi" w:cs="Open Sans"/>
                <w:bCs/>
                <w:i/>
                <w:sz w:val="20"/>
                <w:szCs w:val="20"/>
              </w:rPr>
            </w:pPr>
          </w:p>
        </w:tc>
      </w:tr>
      <w:tr w:rsidR="007A5D85" w:rsidRPr="00815C13" w14:paraId="6D1DB9C1" w14:textId="77777777" w:rsidTr="003416AF">
        <w:tc>
          <w:tcPr>
            <w:tcW w:w="9271" w:type="dxa"/>
            <w:gridSpan w:val="10"/>
            <w:tcBorders>
              <w:top w:val="single" w:sz="4" w:space="0" w:color="000000"/>
              <w:left w:val="single" w:sz="4" w:space="0" w:color="000000"/>
              <w:bottom w:val="single" w:sz="4" w:space="0" w:color="000000"/>
              <w:right w:val="single" w:sz="4" w:space="0" w:color="000000"/>
            </w:tcBorders>
            <w:shd w:val="clear" w:color="auto" w:fill="E5DFEC"/>
          </w:tcPr>
          <w:p w14:paraId="4B894B62" w14:textId="77777777" w:rsidR="007A5D85" w:rsidRPr="00815C13" w:rsidRDefault="007A5D85" w:rsidP="001371B9">
            <w:pPr>
              <w:spacing w:after="60"/>
              <w:rPr>
                <w:rFonts w:asciiTheme="minorHAnsi" w:hAnsiTheme="minorHAnsi"/>
                <w:sz w:val="20"/>
                <w:szCs w:val="20"/>
              </w:rPr>
            </w:pPr>
            <w:r>
              <w:rPr>
                <w:rFonts w:asciiTheme="minorHAnsi" w:hAnsiTheme="minorHAnsi"/>
                <w:b/>
                <w:sz w:val="20"/>
              </w:rPr>
              <w:t>Povzetek</w:t>
            </w:r>
            <w:r>
              <w:rPr>
                <w:rFonts w:asciiTheme="minorHAnsi" w:hAnsiTheme="minorHAnsi"/>
                <w:b/>
                <w:color w:val="548DD4"/>
                <w:sz w:val="20"/>
              </w:rPr>
              <w:t xml:space="preserve"> </w:t>
            </w:r>
          </w:p>
        </w:tc>
      </w:tr>
      <w:tr w:rsidR="007A5D85" w:rsidRPr="00156D73" w14:paraId="611E1884" w14:textId="77777777" w:rsidTr="003416AF">
        <w:tc>
          <w:tcPr>
            <w:tcW w:w="9271" w:type="dxa"/>
            <w:gridSpan w:val="10"/>
            <w:tcBorders>
              <w:top w:val="single" w:sz="4" w:space="0" w:color="000000"/>
              <w:left w:val="single" w:sz="4" w:space="0" w:color="000000"/>
              <w:bottom w:val="single" w:sz="4" w:space="0" w:color="000000"/>
              <w:right w:val="single" w:sz="4" w:space="0" w:color="000000"/>
            </w:tcBorders>
            <w:shd w:val="clear" w:color="auto" w:fill="auto"/>
          </w:tcPr>
          <w:p w14:paraId="286C0213" w14:textId="77777777" w:rsidR="0068269D" w:rsidRPr="00815C13" w:rsidRDefault="001371B9" w:rsidP="0068269D">
            <w:pPr>
              <w:spacing w:after="60"/>
              <w:rPr>
                <w:rFonts w:asciiTheme="minorHAnsi" w:eastAsia="Times New Roman" w:hAnsiTheme="minorHAnsi" w:cs="Open Sans"/>
                <w:i/>
                <w:color w:val="548DD4"/>
                <w:sz w:val="20"/>
                <w:szCs w:val="20"/>
              </w:rPr>
            </w:pPr>
            <w:r>
              <w:rPr>
                <w:rFonts w:asciiTheme="minorHAnsi" w:hAnsiTheme="minorHAnsi"/>
                <w:b/>
                <w:color w:val="548DD4"/>
                <w:sz w:val="20"/>
              </w:rPr>
              <w:t xml:space="preserve">[1500 znakov] </w:t>
            </w:r>
            <w:r>
              <w:rPr>
                <w:rFonts w:asciiTheme="minorHAnsi" w:hAnsiTheme="minorHAnsi"/>
                <w:i/>
                <w:color w:val="548DD4"/>
                <w:sz w:val="20"/>
              </w:rPr>
              <w:t>Opišite, kako bo v projektu izvedeno vodenje na strateški in operativni ravni; opišite predvsem:</w:t>
            </w:r>
          </w:p>
          <w:p w14:paraId="5298482D" w14:textId="77777777" w:rsidR="0068269D" w:rsidRPr="007B1A7A" w:rsidRDefault="0068269D" w:rsidP="007B1A7A">
            <w:pPr>
              <w:pStyle w:val="ListParagraph"/>
              <w:numPr>
                <w:ilvl w:val="0"/>
                <w:numId w:val="32"/>
              </w:numPr>
              <w:spacing w:after="60"/>
              <w:rPr>
                <w:rFonts w:asciiTheme="minorHAnsi" w:eastAsia="Times New Roman" w:hAnsiTheme="minorHAnsi" w:cs="Open Sans"/>
                <w:i/>
                <w:color w:val="548DD4"/>
                <w:sz w:val="20"/>
                <w:szCs w:val="20"/>
              </w:rPr>
            </w:pPr>
            <w:r>
              <w:rPr>
                <w:rFonts w:asciiTheme="minorHAnsi" w:hAnsiTheme="minorHAnsi"/>
                <w:i/>
                <w:color w:val="548DD4"/>
                <w:sz w:val="20"/>
              </w:rPr>
              <w:t>strukturo, odgovornosti in postopke za vodenje ter usklajevanje na dnevni ravni (kar naj vključuje tudi to, ali je predvideno oddajanje vodenja zunanjim izvajalcem);</w:t>
            </w:r>
          </w:p>
          <w:p w14:paraId="3715C5CF" w14:textId="77777777" w:rsidR="0068269D" w:rsidRPr="007B1A7A" w:rsidRDefault="0068269D" w:rsidP="007B1A7A">
            <w:pPr>
              <w:pStyle w:val="ListParagraph"/>
              <w:numPr>
                <w:ilvl w:val="0"/>
                <w:numId w:val="32"/>
              </w:numPr>
              <w:spacing w:after="60"/>
              <w:rPr>
                <w:rFonts w:asciiTheme="minorHAnsi" w:eastAsia="Times New Roman" w:hAnsiTheme="minorHAnsi" w:cs="Open Sans"/>
                <w:i/>
                <w:color w:val="548DD4"/>
                <w:sz w:val="20"/>
                <w:szCs w:val="20"/>
              </w:rPr>
            </w:pPr>
            <w:r>
              <w:rPr>
                <w:rFonts w:asciiTheme="minorHAnsi" w:hAnsiTheme="minorHAnsi"/>
                <w:i/>
                <w:color w:val="548DD4"/>
                <w:sz w:val="20"/>
              </w:rPr>
              <w:t>komunikacijo znotraj partnerstva (usmerjevalna skupina);</w:t>
            </w:r>
          </w:p>
          <w:p w14:paraId="59525969" w14:textId="77777777" w:rsidR="0068269D" w:rsidRPr="007B1A7A" w:rsidRDefault="0068269D" w:rsidP="007B1A7A">
            <w:pPr>
              <w:pStyle w:val="ListParagraph"/>
              <w:numPr>
                <w:ilvl w:val="0"/>
                <w:numId w:val="32"/>
              </w:numPr>
              <w:spacing w:after="60"/>
              <w:rPr>
                <w:rFonts w:asciiTheme="minorHAnsi" w:eastAsia="Times New Roman" w:hAnsiTheme="minorHAnsi" w:cs="Open Sans"/>
                <w:i/>
                <w:color w:val="548DD4"/>
                <w:sz w:val="20"/>
                <w:szCs w:val="20"/>
              </w:rPr>
            </w:pPr>
            <w:r>
              <w:rPr>
                <w:rFonts w:asciiTheme="minorHAnsi" w:hAnsiTheme="minorHAnsi"/>
                <w:i/>
                <w:color w:val="548DD4"/>
                <w:sz w:val="20"/>
              </w:rPr>
              <w:t>postopke poročanja in ocenjevanja;</w:t>
            </w:r>
          </w:p>
          <w:p w14:paraId="473CE85C" w14:textId="77777777" w:rsidR="0068269D" w:rsidRDefault="0068269D" w:rsidP="007B1A7A">
            <w:pPr>
              <w:pStyle w:val="ListParagraph"/>
              <w:numPr>
                <w:ilvl w:val="0"/>
                <w:numId w:val="32"/>
              </w:numPr>
              <w:spacing w:after="60"/>
              <w:rPr>
                <w:rFonts w:asciiTheme="minorHAnsi" w:eastAsia="Times New Roman" w:hAnsiTheme="minorHAnsi" w:cs="Open Sans"/>
                <w:i/>
                <w:color w:val="548DD4"/>
                <w:sz w:val="20"/>
                <w:szCs w:val="20"/>
              </w:rPr>
            </w:pPr>
            <w:r>
              <w:rPr>
                <w:rFonts w:asciiTheme="minorHAnsi" w:hAnsiTheme="minorHAnsi"/>
                <w:i/>
                <w:color w:val="548DD4"/>
                <w:sz w:val="20"/>
              </w:rPr>
              <w:t>obvladovanje tveganja in vodenje kakovosti;</w:t>
            </w:r>
          </w:p>
          <w:p w14:paraId="06AAFBC0" w14:textId="77777777" w:rsidR="007B1A7A" w:rsidRPr="007B1A7A" w:rsidRDefault="007B1A7A" w:rsidP="007B1A7A">
            <w:pPr>
              <w:pStyle w:val="ListParagraph"/>
              <w:numPr>
                <w:ilvl w:val="0"/>
                <w:numId w:val="32"/>
              </w:numPr>
              <w:spacing w:after="60"/>
              <w:rPr>
                <w:rFonts w:asciiTheme="minorHAnsi" w:eastAsia="Times New Roman" w:hAnsiTheme="minorHAnsi" w:cs="Open Sans"/>
                <w:i/>
                <w:color w:val="548DD4"/>
                <w:sz w:val="20"/>
                <w:szCs w:val="20"/>
              </w:rPr>
            </w:pPr>
            <w:r>
              <w:rPr>
                <w:rFonts w:asciiTheme="minorHAnsi" w:hAnsiTheme="minorHAnsi"/>
                <w:i/>
                <w:color w:val="548DD4"/>
                <w:sz w:val="20"/>
              </w:rPr>
              <w:t>kapitalizacijo.</w:t>
            </w:r>
          </w:p>
          <w:p w14:paraId="68889E8F" w14:textId="0E108C4A" w:rsidR="00C81E44" w:rsidRDefault="00C81E44" w:rsidP="006A6CA2">
            <w:pPr>
              <w:pStyle w:val="CommentText1"/>
              <w:spacing w:after="0"/>
              <w:jc w:val="both"/>
              <w:rPr>
                <w:rFonts w:asciiTheme="minorHAnsi" w:eastAsia="Times New Roman" w:hAnsiTheme="minorHAnsi" w:cs="Open Sans"/>
                <w:i/>
                <w:color w:val="548DD4"/>
              </w:rPr>
            </w:pPr>
            <w:r>
              <w:rPr>
                <w:rFonts w:asciiTheme="minorHAnsi" w:hAnsiTheme="minorHAnsi"/>
                <w:i/>
                <w:color w:val="548DD4"/>
              </w:rPr>
              <w:t xml:space="preserve">Upoštevajte, da je eno dejavnost treba posvetiti izključno dejavnostim kapitalizacije (nenehnemu zajemanju znanja in pridobivanju spoznanj). Sem spada tudi sodelovanje strokovnjakov za </w:t>
            </w:r>
            <w:r w:rsidR="005E25B5">
              <w:rPr>
                <w:rFonts w:asciiTheme="minorHAnsi" w:hAnsiTheme="minorHAnsi"/>
                <w:i/>
                <w:color w:val="548DD4"/>
              </w:rPr>
              <w:t>UIA v času izvajanja projekta.</w:t>
            </w:r>
          </w:p>
          <w:p w14:paraId="5C37BB6C" w14:textId="77777777" w:rsidR="00C81E44" w:rsidRPr="00C81E44" w:rsidRDefault="00A7610C" w:rsidP="006A6CA2">
            <w:pPr>
              <w:pStyle w:val="CommentText1"/>
              <w:spacing w:after="0"/>
              <w:jc w:val="both"/>
              <w:rPr>
                <w:rFonts w:asciiTheme="minorHAnsi" w:eastAsia="Times New Roman" w:hAnsiTheme="minorHAnsi" w:cs="Open Sans"/>
                <w:i/>
                <w:color w:val="548DD4"/>
              </w:rPr>
            </w:pPr>
            <w:r>
              <w:rPr>
                <w:rFonts w:asciiTheme="minorHAnsi" w:hAnsiTheme="minorHAnsi"/>
                <w:i/>
                <w:color w:val="548DD4"/>
              </w:rPr>
              <w:t xml:space="preserve">Glede na analizo potreb bo vsakemu projektu dodeljenih 30 dni sodelovanja </w:t>
            </w:r>
            <w:r w:rsidRPr="001D2A56">
              <w:rPr>
                <w:rFonts w:asciiTheme="minorHAnsi" w:hAnsiTheme="minorHAnsi"/>
                <w:i/>
                <w:color w:val="548DD4"/>
              </w:rPr>
              <w:t>strokovnjakov. Stroški strokovnih sodelavcev (kar vključuje potne stroške in stroške nastanitve) bodo kriti neposredno iz proračuna pobude UIA.</w:t>
            </w:r>
            <w:r>
              <w:rPr>
                <w:rFonts w:asciiTheme="minorHAnsi" w:hAnsiTheme="minorHAnsi"/>
                <w:i/>
                <w:color w:val="548DD4"/>
              </w:rPr>
              <w:t xml:space="preserve"> Prijavitelji tukaj navedejo glavne potrebe po strokovnem svetovanju, ki ga zagotovijo strokovnjaki UIA. To bo tudi podlaga za razpravo s stalnim sekretariatom, potem ko bo projekt odobren.</w:t>
            </w:r>
          </w:p>
        </w:tc>
      </w:tr>
      <w:tr w:rsidR="007A5D85" w:rsidRPr="00815C13" w14:paraId="30C87573" w14:textId="77777777" w:rsidTr="003416AF">
        <w:tc>
          <w:tcPr>
            <w:tcW w:w="9271" w:type="dxa"/>
            <w:gridSpan w:val="10"/>
            <w:tcBorders>
              <w:top w:val="single" w:sz="4" w:space="0" w:color="000000"/>
              <w:left w:val="single" w:sz="4" w:space="0" w:color="000000"/>
              <w:bottom w:val="single" w:sz="4" w:space="0" w:color="000000"/>
              <w:right w:val="single" w:sz="4" w:space="0" w:color="000000"/>
            </w:tcBorders>
            <w:shd w:val="clear" w:color="auto" w:fill="E5DFEC"/>
          </w:tcPr>
          <w:p w14:paraId="5A9F6A93" w14:textId="77777777" w:rsidR="007A5D85" w:rsidRPr="00815C13" w:rsidRDefault="007A5D85" w:rsidP="0068269D">
            <w:pPr>
              <w:spacing w:after="60"/>
              <w:rPr>
                <w:rFonts w:asciiTheme="minorHAnsi" w:hAnsiTheme="minorHAnsi"/>
                <w:sz w:val="20"/>
                <w:szCs w:val="20"/>
              </w:rPr>
            </w:pPr>
            <w:r>
              <w:rPr>
                <w:rFonts w:asciiTheme="minorHAnsi" w:hAnsiTheme="minorHAnsi"/>
                <w:b/>
                <w:sz w:val="20"/>
              </w:rPr>
              <w:t>Dejavnosti in končni izsledki</w:t>
            </w:r>
          </w:p>
        </w:tc>
      </w:tr>
      <w:tr w:rsidR="007A5D85" w:rsidRPr="00144F5B" w14:paraId="68621F64" w14:textId="77777777" w:rsidTr="008A5F7C">
        <w:tc>
          <w:tcPr>
            <w:tcW w:w="882" w:type="dxa"/>
            <w:vMerge w:val="restart"/>
            <w:tcBorders>
              <w:top w:val="single" w:sz="4" w:space="0" w:color="000000"/>
              <w:left w:val="single" w:sz="4" w:space="0" w:color="000000"/>
              <w:bottom w:val="single" w:sz="4" w:space="0" w:color="000000"/>
              <w:right w:val="single" w:sz="4" w:space="0" w:color="000000"/>
            </w:tcBorders>
            <w:shd w:val="clear" w:color="auto" w:fill="E5DFEC"/>
            <w:vAlign w:val="center"/>
          </w:tcPr>
          <w:p w14:paraId="154E93C6" w14:textId="77777777" w:rsidR="007A5D85" w:rsidRPr="00815C13" w:rsidRDefault="007A5D85" w:rsidP="0068269D">
            <w:pPr>
              <w:spacing w:after="0"/>
              <w:jc w:val="center"/>
              <w:rPr>
                <w:rFonts w:asciiTheme="minorHAnsi" w:hAnsiTheme="minorHAnsi"/>
                <w:sz w:val="20"/>
                <w:szCs w:val="20"/>
              </w:rPr>
            </w:pPr>
            <w:r>
              <w:rPr>
                <w:rFonts w:asciiTheme="minorHAnsi" w:hAnsiTheme="minorHAnsi"/>
                <w:sz w:val="20"/>
              </w:rPr>
              <w:t>Dejavnost 1.1</w:t>
            </w:r>
          </w:p>
        </w:tc>
        <w:tc>
          <w:tcPr>
            <w:tcW w:w="5979" w:type="dxa"/>
            <w:gridSpan w:val="5"/>
            <w:tcBorders>
              <w:top w:val="single" w:sz="4" w:space="0" w:color="000000"/>
              <w:left w:val="single" w:sz="4" w:space="0" w:color="000000"/>
              <w:bottom w:val="single" w:sz="4" w:space="0" w:color="000000"/>
              <w:right w:val="single" w:sz="4" w:space="0" w:color="000000"/>
            </w:tcBorders>
            <w:shd w:val="clear" w:color="auto" w:fill="FFFFFF"/>
          </w:tcPr>
          <w:p w14:paraId="0287C1FD" w14:textId="77777777" w:rsidR="00AB4799" w:rsidRDefault="00AB4799" w:rsidP="0068269D">
            <w:pPr>
              <w:spacing w:after="0"/>
              <w:rPr>
                <w:rFonts w:asciiTheme="minorHAnsi" w:hAnsiTheme="minorHAnsi" w:cs="Open Sans"/>
                <w:bCs/>
                <w:sz w:val="20"/>
                <w:szCs w:val="20"/>
              </w:rPr>
            </w:pPr>
            <w:r>
              <w:rPr>
                <w:rFonts w:asciiTheme="minorHAnsi" w:hAnsiTheme="minorHAnsi"/>
                <w:sz w:val="20"/>
              </w:rPr>
              <w:t>Naslov dejavnosti:</w:t>
            </w:r>
          </w:p>
          <w:p w14:paraId="2D29BD16" w14:textId="77777777" w:rsidR="006642CF" w:rsidRPr="006642CF" w:rsidRDefault="00EC2260" w:rsidP="006642CF">
            <w:p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 xml:space="preserve">Dejavnost je izvedba posebne naloge, za katero se uporabijo sredstva. Je komponenta delovnega paketa. </w:t>
            </w:r>
          </w:p>
          <w:p w14:paraId="3547B4FC" w14:textId="77777777" w:rsidR="0068269D" w:rsidRPr="007B1A7A" w:rsidRDefault="001371B9" w:rsidP="006642CF">
            <w:p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Navedite različne vrste dejavnosti v sklopu delovnega paketa. Bodite pozorni, saj je za posamezni delovni paket mogoče navesti največ 5 dejavnosti. Tipične dejavnosti za ta delovni paket so na primer:</w:t>
            </w:r>
          </w:p>
          <w:p w14:paraId="1AF6F6AC" w14:textId="77777777" w:rsidR="0068269D" w:rsidRPr="007B1A7A" w:rsidRDefault="0068269D" w:rsidP="007B1A7A">
            <w:pPr>
              <w:pStyle w:val="ListParagraph"/>
              <w:numPr>
                <w:ilvl w:val="0"/>
                <w:numId w:val="32"/>
              </w:numPr>
              <w:spacing w:after="60"/>
              <w:rPr>
                <w:rFonts w:asciiTheme="minorHAnsi" w:eastAsia="Times New Roman" w:hAnsiTheme="minorHAnsi" w:cs="Open Sans"/>
                <w:i/>
                <w:color w:val="548DD4"/>
                <w:sz w:val="20"/>
                <w:szCs w:val="20"/>
              </w:rPr>
            </w:pPr>
            <w:r>
              <w:rPr>
                <w:rFonts w:asciiTheme="minorHAnsi" w:hAnsiTheme="minorHAnsi"/>
                <w:i/>
                <w:color w:val="548DD4"/>
                <w:sz w:val="20"/>
              </w:rPr>
              <w:t>notranja komunikacija znotraj partnerstva;</w:t>
            </w:r>
          </w:p>
          <w:p w14:paraId="0F61F722" w14:textId="77777777" w:rsidR="0068269D" w:rsidRPr="007B1A7A" w:rsidRDefault="001371B9" w:rsidP="007B1A7A">
            <w:pPr>
              <w:pStyle w:val="ListParagraph"/>
              <w:numPr>
                <w:ilvl w:val="0"/>
                <w:numId w:val="32"/>
              </w:numPr>
              <w:spacing w:after="60"/>
              <w:rPr>
                <w:rFonts w:asciiTheme="minorHAnsi" w:eastAsia="Times New Roman" w:hAnsiTheme="minorHAnsi" w:cs="Open Sans"/>
                <w:i/>
                <w:color w:val="548DD4"/>
                <w:sz w:val="20"/>
                <w:szCs w:val="20"/>
              </w:rPr>
            </w:pPr>
            <w:r>
              <w:rPr>
                <w:rFonts w:asciiTheme="minorHAnsi" w:hAnsiTheme="minorHAnsi"/>
                <w:i/>
                <w:color w:val="548DD4"/>
                <w:sz w:val="20"/>
              </w:rPr>
              <w:t>nadzor projekta (revizijsko mnenje);</w:t>
            </w:r>
          </w:p>
          <w:p w14:paraId="3C52943D" w14:textId="77777777" w:rsidR="007A5D85" w:rsidRPr="006A6CA2" w:rsidRDefault="0068269D" w:rsidP="006A6CA2">
            <w:pPr>
              <w:pStyle w:val="ListParagraph"/>
              <w:numPr>
                <w:ilvl w:val="0"/>
                <w:numId w:val="32"/>
              </w:numPr>
              <w:spacing w:after="60"/>
              <w:rPr>
                <w:rFonts w:asciiTheme="minorHAnsi" w:eastAsia="Times New Roman" w:hAnsiTheme="minorHAnsi" w:cs="Open Sans"/>
                <w:i/>
                <w:color w:val="548DD4"/>
                <w:sz w:val="20"/>
                <w:szCs w:val="20"/>
              </w:rPr>
            </w:pPr>
            <w:r>
              <w:rPr>
                <w:rFonts w:asciiTheme="minorHAnsi" w:hAnsiTheme="minorHAnsi"/>
                <w:i/>
                <w:color w:val="548DD4"/>
                <w:sz w:val="20"/>
              </w:rPr>
              <w:t>usklajevanje partnerstva.</w:t>
            </w:r>
          </w:p>
        </w:tc>
        <w:tc>
          <w:tcPr>
            <w:tcW w:w="1292" w:type="dxa"/>
            <w:gridSpan w:val="3"/>
            <w:tcBorders>
              <w:top w:val="single" w:sz="4" w:space="0" w:color="000000"/>
              <w:left w:val="single" w:sz="4" w:space="0" w:color="000000"/>
              <w:bottom w:val="single" w:sz="4" w:space="0" w:color="000000"/>
              <w:right w:val="single" w:sz="4" w:space="0" w:color="000000"/>
            </w:tcBorders>
            <w:shd w:val="clear" w:color="auto" w:fill="FFFFFF"/>
          </w:tcPr>
          <w:p w14:paraId="470DCD8A" w14:textId="77777777" w:rsidR="007A5D85" w:rsidRPr="00815C13" w:rsidRDefault="007A5D85" w:rsidP="0068269D">
            <w:pPr>
              <w:spacing w:after="0"/>
              <w:rPr>
                <w:rFonts w:asciiTheme="minorHAnsi" w:hAnsiTheme="minorHAnsi"/>
                <w:i/>
                <w:sz w:val="20"/>
                <w:szCs w:val="20"/>
              </w:rPr>
            </w:pPr>
            <w:r>
              <w:rPr>
                <w:rFonts w:asciiTheme="minorHAnsi" w:hAnsiTheme="minorHAnsi"/>
                <w:sz w:val="20"/>
              </w:rPr>
              <w:t>Mesec začetka</w:t>
            </w:r>
          </w:p>
          <w:p w14:paraId="7792F7C1" w14:textId="77777777" w:rsidR="007A5D85" w:rsidRPr="00815C13" w:rsidRDefault="007A5D85" w:rsidP="0068269D">
            <w:pPr>
              <w:spacing w:after="0"/>
              <w:rPr>
                <w:rFonts w:asciiTheme="minorHAnsi" w:hAnsiTheme="minorHAnsi"/>
                <w:sz w:val="20"/>
                <w:szCs w:val="20"/>
              </w:rPr>
            </w:pPr>
            <w:r>
              <w:rPr>
                <w:rFonts w:asciiTheme="minorHAnsi" w:hAnsiTheme="minorHAnsi"/>
                <w:i/>
                <w:sz w:val="20"/>
              </w:rPr>
              <w:t>(MM. LLLL)</w:t>
            </w:r>
          </w:p>
        </w:tc>
        <w:tc>
          <w:tcPr>
            <w:tcW w:w="1118" w:type="dxa"/>
            <w:tcBorders>
              <w:top w:val="single" w:sz="4" w:space="0" w:color="000000"/>
              <w:left w:val="single" w:sz="4" w:space="0" w:color="000000"/>
              <w:bottom w:val="single" w:sz="4" w:space="0" w:color="000000"/>
              <w:right w:val="single" w:sz="4" w:space="0" w:color="000000"/>
            </w:tcBorders>
            <w:shd w:val="clear" w:color="auto" w:fill="FFFFFF"/>
          </w:tcPr>
          <w:p w14:paraId="5C379209" w14:textId="77777777" w:rsidR="007A5D85" w:rsidRPr="00815C13" w:rsidRDefault="007A5D85" w:rsidP="0068269D">
            <w:pPr>
              <w:spacing w:after="0"/>
              <w:rPr>
                <w:rFonts w:asciiTheme="minorHAnsi" w:hAnsiTheme="minorHAnsi"/>
                <w:i/>
                <w:sz w:val="20"/>
                <w:szCs w:val="20"/>
              </w:rPr>
            </w:pPr>
            <w:r>
              <w:rPr>
                <w:rFonts w:asciiTheme="minorHAnsi" w:hAnsiTheme="minorHAnsi"/>
                <w:sz w:val="20"/>
              </w:rPr>
              <w:t>Mesec zaključka</w:t>
            </w:r>
          </w:p>
          <w:p w14:paraId="5AEA44E6" w14:textId="77777777" w:rsidR="007A5D85" w:rsidRPr="00815C13" w:rsidRDefault="007A5D85" w:rsidP="0068269D">
            <w:pPr>
              <w:spacing w:after="0"/>
              <w:rPr>
                <w:rFonts w:asciiTheme="minorHAnsi" w:hAnsiTheme="minorHAnsi"/>
                <w:sz w:val="20"/>
                <w:szCs w:val="20"/>
              </w:rPr>
            </w:pPr>
            <w:r>
              <w:rPr>
                <w:rFonts w:asciiTheme="minorHAnsi" w:hAnsiTheme="minorHAnsi"/>
                <w:i/>
                <w:sz w:val="20"/>
              </w:rPr>
              <w:t>(MM. LLLL)</w:t>
            </w:r>
          </w:p>
        </w:tc>
      </w:tr>
      <w:tr w:rsidR="007A5D85" w:rsidRPr="00144F5B" w14:paraId="1AFDF4EF" w14:textId="77777777" w:rsidTr="007424C0">
        <w:tc>
          <w:tcPr>
            <w:tcW w:w="882" w:type="dxa"/>
            <w:vMerge/>
            <w:tcBorders>
              <w:top w:val="single" w:sz="4" w:space="0" w:color="000000"/>
              <w:left w:val="single" w:sz="4" w:space="0" w:color="000000"/>
              <w:bottom w:val="single" w:sz="4" w:space="0" w:color="000000"/>
              <w:right w:val="single" w:sz="4" w:space="0" w:color="000000"/>
            </w:tcBorders>
            <w:shd w:val="clear" w:color="auto" w:fill="E5DFEC"/>
            <w:vAlign w:val="center"/>
          </w:tcPr>
          <w:p w14:paraId="175B387D" w14:textId="77777777" w:rsidR="007A5D85" w:rsidRPr="00815C13" w:rsidRDefault="007A5D85" w:rsidP="0068269D">
            <w:pPr>
              <w:rPr>
                <w:rFonts w:asciiTheme="minorHAnsi" w:hAnsiTheme="minorHAnsi"/>
                <w:sz w:val="20"/>
                <w:szCs w:val="20"/>
              </w:rPr>
            </w:pPr>
          </w:p>
        </w:tc>
        <w:tc>
          <w:tcPr>
            <w:tcW w:w="8389" w:type="dxa"/>
            <w:gridSpan w:val="9"/>
            <w:tcBorders>
              <w:top w:val="single" w:sz="4" w:space="0" w:color="000000"/>
              <w:left w:val="single" w:sz="4" w:space="0" w:color="000000"/>
              <w:bottom w:val="single" w:sz="4" w:space="0" w:color="000000"/>
              <w:right w:val="single" w:sz="4" w:space="0" w:color="000000"/>
            </w:tcBorders>
            <w:shd w:val="clear" w:color="auto" w:fill="FFFFFF"/>
          </w:tcPr>
          <w:p w14:paraId="2192E23D" w14:textId="77777777" w:rsidR="007A5D85" w:rsidRPr="00A7610C" w:rsidRDefault="007A5D85" w:rsidP="00E16884">
            <w:pPr>
              <w:pStyle w:val="CommentText1"/>
              <w:spacing w:after="0"/>
              <w:rPr>
                <w:rFonts w:asciiTheme="minorHAnsi" w:hAnsiTheme="minorHAnsi"/>
                <w:color w:val="548DD4"/>
              </w:rPr>
            </w:pPr>
            <w:r>
              <w:rPr>
                <w:rFonts w:asciiTheme="minorHAnsi" w:hAnsiTheme="minorHAnsi"/>
              </w:rPr>
              <w:t xml:space="preserve">Opis dejavnosti </w:t>
            </w:r>
            <w:r>
              <w:rPr>
                <w:rFonts w:asciiTheme="minorHAnsi" w:hAnsiTheme="minorHAnsi"/>
                <w:b/>
                <w:color w:val="548DD4"/>
              </w:rPr>
              <w:t>[500 znakov]</w:t>
            </w:r>
          </w:p>
        </w:tc>
      </w:tr>
      <w:tr w:rsidR="007A5D85" w:rsidRPr="006642CF" w14:paraId="383417F6" w14:textId="77777777" w:rsidTr="008A5F7C">
        <w:tc>
          <w:tcPr>
            <w:tcW w:w="882" w:type="dxa"/>
            <w:tcBorders>
              <w:top w:val="single" w:sz="4" w:space="0" w:color="000000"/>
              <w:left w:val="single" w:sz="4" w:space="0" w:color="000000"/>
              <w:bottom w:val="single" w:sz="8" w:space="0" w:color="000000"/>
              <w:right w:val="single" w:sz="4" w:space="0" w:color="000000"/>
            </w:tcBorders>
            <w:shd w:val="clear" w:color="auto" w:fill="auto"/>
            <w:vAlign w:val="center"/>
          </w:tcPr>
          <w:p w14:paraId="1BAA4633" w14:textId="77777777" w:rsidR="007A5D85" w:rsidRPr="00815C13" w:rsidRDefault="007A5D85" w:rsidP="0068269D">
            <w:pPr>
              <w:spacing w:after="0"/>
              <w:jc w:val="center"/>
              <w:rPr>
                <w:rFonts w:asciiTheme="minorHAnsi" w:hAnsiTheme="minorHAnsi"/>
                <w:sz w:val="20"/>
                <w:szCs w:val="20"/>
              </w:rPr>
            </w:pPr>
            <w:r>
              <w:rPr>
                <w:rFonts w:asciiTheme="minorHAnsi" w:hAnsiTheme="minorHAnsi"/>
                <w:i/>
                <w:sz w:val="20"/>
              </w:rPr>
              <w:t>KI 1.1.1</w:t>
            </w:r>
          </w:p>
        </w:tc>
        <w:tc>
          <w:tcPr>
            <w:tcW w:w="5979" w:type="dxa"/>
            <w:gridSpan w:val="5"/>
            <w:tcBorders>
              <w:top w:val="single" w:sz="4" w:space="0" w:color="000000"/>
              <w:left w:val="single" w:sz="4" w:space="0" w:color="000000"/>
              <w:bottom w:val="single" w:sz="8" w:space="0" w:color="000000"/>
              <w:right w:val="single" w:sz="4" w:space="0" w:color="000000"/>
            </w:tcBorders>
            <w:shd w:val="clear" w:color="auto" w:fill="auto"/>
          </w:tcPr>
          <w:p w14:paraId="6E53D00A" w14:textId="77777777" w:rsidR="006642CF" w:rsidRPr="00815C13" w:rsidRDefault="006642CF" w:rsidP="006642CF">
            <w:pPr>
              <w:spacing w:after="0"/>
              <w:rPr>
                <w:rFonts w:asciiTheme="minorHAnsi" w:hAnsiTheme="minorHAnsi" w:cs="Open Sans"/>
                <w:bCs/>
                <w:sz w:val="20"/>
                <w:szCs w:val="20"/>
              </w:rPr>
            </w:pPr>
            <w:r>
              <w:rPr>
                <w:rFonts w:asciiTheme="minorHAnsi" w:hAnsiTheme="minorHAnsi"/>
                <w:sz w:val="20"/>
              </w:rPr>
              <w:t>Končni izsledek</w:t>
            </w:r>
          </w:p>
          <w:p w14:paraId="206114B5" w14:textId="77777777" w:rsidR="006642CF" w:rsidRPr="00C81E44" w:rsidRDefault="006642CF" w:rsidP="00C81E44">
            <w:p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 xml:space="preserve">Končni izsledek je opredmeteno oziroma neopredmeteno sredstvo, ki je stranski produkt projekta in ki prispeva k učinku projekta. </w:t>
            </w:r>
          </w:p>
        </w:tc>
        <w:tc>
          <w:tcPr>
            <w:tcW w:w="1292" w:type="dxa"/>
            <w:gridSpan w:val="3"/>
            <w:tcBorders>
              <w:top w:val="single" w:sz="4" w:space="0" w:color="000000"/>
              <w:left w:val="single" w:sz="4" w:space="0" w:color="000000"/>
              <w:bottom w:val="single" w:sz="8" w:space="0" w:color="000000"/>
              <w:right w:val="single" w:sz="4" w:space="0" w:color="000000"/>
            </w:tcBorders>
            <w:shd w:val="clear" w:color="auto" w:fill="FFFFFF"/>
          </w:tcPr>
          <w:p w14:paraId="47642E02" w14:textId="77777777" w:rsidR="007A5D85" w:rsidRPr="00815C13" w:rsidRDefault="007A5D85" w:rsidP="0068269D">
            <w:pPr>
              <w:spacing w:after="0"/>
              <w:rPr>
                <w:rFonts w:asciiTheme="minorHAnsi" w:hAnsiTheme="minorHAnsi"/>
                <w:sz w:val="20"/>
                <w:szCs w:val="20"/>
              </w:rPr>
            </w:pPr>
            <w:r>
              <w:rPr>
                <w:rFonts w:asciiTheme="minorHAnsi" w:hAnsiTheme="minorHAnsi"/>
                <w:sz w:val="20"/>
              </w:rPr>
              <w:t>Ciljna vrednost</w:t>
            </w:r>
          </w:p>
        </w:tc>
        <w:tc>
          <w:tcPr>
            <w:tcW w:w="1118" w:type="dxa"/>
            <w:tcBorders>
              <w:top w:val="single" w:sz="4" w:space="0" w:color="000000"/>
              <w:left w:val="single" w:sz="4" w:space="0" w:color="000000"/>
              <w:bottom w:val="single" w:sz="8" w:space="0" w:color="000000"/>
              <w:right w:val="single" w:sz="4" w:space="0" w:color="000000"/>
            </w:tcBorders>
            <w:shd w:val="clear" w:color="auto" w:fill="FFFFFF"/>
          </w:tcPr>
          <w:p w14:paraId="6945DCCA" w14:textId="77777777" w:rsidR="007A5D85" w:rsidRPr="006642CF" w:rsidRDefault="007A5D85" w:rsidP="0068269D">
            <w:pPr>
              <w:spacing w:after="0"/>
              <w:rPr>
                <w:rFonts w:asciiTheme="minorHAnsi" w:hAnsiTheme="minorHAnsi"/>
                <w:sz w:val="20"/>
                <w:szCs w:val="20"/>
              </w:rPr>
            </w:pPr>
            <w:r>
              <w:rPr>
                <w:rFonts w:asciiTheme="minorHAnsi" w:hAnsiTheme="minorHAnsi"/>
                <w:sz w:val="20"/>
              </w:rPr>
              <w:t xml:space="preserve">Mesec zaključka </w:t>
            </w:r>
            <w:r>
              <w:rPr>
                <w:rFonts w:asciiTheme="minorHAnsi" w:hAnsiTheme="minorHAnsi"/>
                <w:i/>
                <w:sz w:val="20"/>
              </w:rPr>
              <w:t>(MM. LLLL)</w:t>
            </w:r>
          </w:p>
        </w:tc>
      </w:tr>
      <w:tr w:rsidR="007A5D85" w:rsidRPr="006642CF" w14:paraId="1B948503" w14:textId="77777777" w:rsidTr="008A5F7C">
        <w:tc>
          <w:tcPr>
            <w:tcW w:w="882" w:type="dxa"/>
            <w:vMerge w:val="restart"/>
            <w:tcBorders>
              <w:top w:val="single" w:sz="8" w:space="0" w:color="000000"/>
              <w:left w:val="single" w:sz="4" w:space="0" w:color="000000"/>
              <w:bottom w:val="single" w:sz="4" w:space="0" w:color="000000"/>
              <w:right w:val="single" w:sz="4" w:space="0" w:color="000000"/>
            </w:tcBorders>
            <w:shd w:val="clear" w:color="auto" w:fill="E5DFEC"/>
            <w:vAlign w:val="center"/>
          </w:tcPr>
          <w:p w14:paraId="41880565" w14:textId="77777777" w:rsidR="007A5D85" w:rsidRPr="00815C13" w:rsidRDefault="007A5D85" w:rsidP="0068269D">
            <w:pPr>
              <w:spacing w:after="0"/>
              <w:jc w:val="center"/>
              <w:rPr>
                <w:rFonts w:asciiTheme="minorHAnsi" w:hAnsiTheme="minorHAnsi"/>
                <w:sz w:val="20"/>
                <w:szCs w:val="20"/>
              </w:rPr>
            </w:pPr>
            <w:r>
              <w:rPr>
                <w:rFonts w:asciiTheme="minorHAnsi" w:hAnsiTheme="minorHAnsi"/>
                <w:sz w:val="20"/>
              </w:rPr>
              <w:t>Dejavnost N</w:t>
            </w:r>
          </w:p>
        </w:tc>
        <w:tc>
          <w:tcPr>
            <w:tcW w:w="5979" w:type="dxa"/>
            <w:gridSpan w:val="5"/>
            <w:tcBorders>
              <w:top w:val="single" w:sz="8" w:space="0" w:color="000000"/>
              <w:left w:val="single" w:sz="4" w:space="0" w:color="000000"/>
              <w:bottom w:val="single" w:sz="4" w:space="0" w:color="000000"/>
              <w:right w:val="single" w:sz="4" w:space="0" w:color="000000"/>
            </w:tcBorders>
            <w:shd w:val="clear" w:color="auto" w:fill="FFFFFF"/>
          </w:tcPr>
          <w:p w14:paraId="1A43C30B" w14:textId="77777777" w:rsidR="007A5D85" w:rsidRPr="00815C13" w:rsidRDefault="007A5D85" w:rsidP="0068269D">
            <w:pPr>
              <w:spacing w:after="0"/>
              <w:rPr>
                <w:rFonts w:asciiTheme="minorHAnsi" w:hAnsiTheme="minorHAnsi" w:cs="Open Sans"/>
                <w:bCs/>
                <w:sz w:val="20"/>
                <w:szCs w:val="20"/>
              </w:rPr>
            </w:pPr>
            <w:r>
              <w:rPr>
                <w:rFonts w:asciiTheme="minorHAnsi" w:hAnsiTheme="minorHAnsi"/>
                <w:sz w:val="20"/>
              </w:rPr>
              <w:t xml:space="preserve">Naslov dejavnosti: </w:t>
            </w:r>
            <w:r>
              <w:rPr>
                <w:rFonts w:asciiTheme="minorHAnsi" w:hAnsiTheme="minorHAnsi"/>
                <w:i/>
                <w:color w:val="548DD4"/>
                <w:sz w:val="20"/>
              </w:rPr>
              <w:t>Kapitalizacija</w:t>
            </w:r>
          </w:p>
        </w:tc>
        <w:tc>
          <w:tcPr>
            <w:tcW w:w="1292" w:type="dxa"/>
            <w:gridSpan w:val="3"/>
            <w:tcBorders>
              <w:top w:val="single" w:sz="8" w:space="0" w:color="000000"/>
              <w:left w:val="single" w:sz="4" w:space="0" w:color="000000"/>
              <w:bottom w:val="single" w:sz="4" w:space="0" w:color="000000"/>
              <w:right w:val="single" w:sz="4" w:space="0" w:color="000000"/>
            </w:tcBorders>
            <w:shd w:val="clear" w:color="auto" w:fill="FFFFFF"/>
          </w:tcPr>
          <w:p w14:paraId="349E3E2F" w14:textId="77777777" w:rsidR="007A5D85" w:rsidRPr="00815C13" w:rsidRDefault="007A5D85" w:rsidP="0068269D">
            <w:pPr>
              <w:spacing w:after="0"/>
              <w:rPr>
                <w:rFonts w:asciiTheme="minorHAnsi" w:hAnsiTheme="minorHAnsi"/>
                <w:i/>
                <w:sz w:val="20"/>
                <w:szCs w:val="20"/>
              </w:rPr>
            </w:pPr>
            <w:r>
              <w:rPr>
                <w:rFonts w:asciiTheme="minorHAnsi" w:hAnsiTheme="minorHAnsi"/>
                <w:sz w:val="20"/>
              </w:rPr>
              <w:t>Mesec začetka</w:t>
            </w:r>
          </w:p>
          <w:p w14:paraId="35C46BF7" w14:textId="77777777" w:rsidR="007A5D85" w:rsidRPr="00815C13" w:rsidRDefault="007A5D85" w:rsidP="0068269D">
            <w:pPr>
              <w:spacing w:after="0"/>
              <w:rPr>
                <w:rFonts w:asciiTheme="minorHAnsi" w:hAnsiTheme="minorHAnsi" w:cs="Open Sans"/>
                <w:bCs/>
                <w:sz w:val="20"/>
                <w:szCs w:val="20"/>
              </w:rPr>
            </w:pPr>
            <w:r>
              <w:rPr>
                <w:rFonts w:asciiTheme="minorHAnsi" w:hAnsiTheme="minorHAnsi"/>
                <w:i/>
                <w:sz w:val="20"/>
              </w:rPr>
              <w:t>(MM. LLLL)</w:t>
            </w:r>
          </w:p>
        </w:tc>
        <w:tc>
          <w:tcPr>
            <w:tcW w:w="1118" w:type="dxa"/>
            <w:tcBorders>
              <w:top w:val="single" w:sz="8" w:space="0" w:color="000000"/>
              <w:left w:val="single" w:sz="4" w:space="0" w:color="000000"/>
              <w:bottom w:val="single" w:sz="4" w:space="0" w:color="000000"/>
              <w:right w:val="single" w:sz="4" w:space="0" w:color="000000"/>
            </w:tcBorders>
            <w:shd w:val="clear" w:color="auto" w:fill="FFFFFF"/>
          </w:tcPr>
          <w:p w14:paraId="4B6EA2DE" w14:textId="77777777" w:rsidR="007A5D85" w:rsidRPr="00815C13" w:rsidRDefault="007A5D85" w:rsidP="0068269D">
            <w:pPr>
              <w:spacing w:after="0"/>
              <w:rPr>
                <w:rFonts w:asciiTheme="minorHAnsi" w:hAnsiTheme="minorHAnsi"/>
                <w:i/>
                <w:sz w:val="20"/>
                <w:szCs w:val="20"/>
              </w:rPr>
            </w:pPr>
            <w:r>
              <w:rPr>
                <w:rFonts w:asciiTheme="minorHAnsi" w:hAnsiTheme="minorHAnsi"/>
                <w:sz w:val="20"/>
              </w:rPr>
              <w:t>Mesec zaključka</w:t>
            </w:r>
          </w:p>
          <w:p w14:paraId="6E6B0B11" w14:textId="77777777" w:rsidR="007A5D85" w:rsidRPr="006642CF" w:rsidRDefault="007A5D85" w:rsidP="0068269D">
            <w:pPr>
              <w:spacing w:after="0"/>
              <w:rPr>
                <w:rFonts w:asciiTheme="minorHAnsi" w:hAnsiTheme="minorHAnsi"/>
                <w:sz w:val="20"/>
                <w:szCs w:val="20"/>
              </w:rPr>
            </w:pPr>
            <w:r>
              <w:rPr>
                <w:rFonts w:asciiTheme="minorHAnsi" w:hAnsiTheme="minorHAnsi"/>
                <w:i/>
                <w:sz w:val="20"/>
              </w:rPr>
              <w:t>(MM. LLLL)</w:t>
            </w:r>
          </w:p>
        </w:tc>
      </w:tr>
      <w:tr w:rsidR="007A5D85" w:rsidRPr="00156D73" w14:paraId="55B128D4" w14:textId="77777777" w:rsidTr="007424C0">
        <w:tc>
          <w:tcPr>
            <w:tcW w:w="882" w:type="dxa"/>
            <w:vMerge/>
            <w:tcBorders>
              <w:top w:val="single" w:sz="8" w:space="0" w:color="000000"/>
              <w:left w:val="single" w:sz="4" w:space="0" w:color="000000"/>
              <w:bottom w:val="single" w:sz="4" w:space="0" w:color="000000"/>
              <w:right w:val="single" w:sz="4" w:space="0" w:color="000000"/>
            </w:tcBorders>
            <w:shd w:val="clear" w:color="auto" w:fill="E5DFEC"/>
            <w:vAlign w:val="center"/>
          </w:tcPr>
          <w:p w14:paraId="2BBF850E" w14:textId="77777777" w:rsidR="007A5D85" w:rsidRPr="006642CF" w:rsidRDefault="007A5D85" w:rsidP="0068269D">
            <w:pPr>
              <w:rPr>
                <w:rFonts w:asciiTheme="minorHAnsi" w:hAnsiTheme="minorHAnsi"/>
                <w:sz w:val="20"/>
                <w:szCs w:val="20"/>
              </w:rPr>
            </w:pPr>
          </w:p>
        </w:tc>
        <w:tc>
          <w:tcPr>
            <w:tcW w:w="8389" w:type="dxa"/>
            <w:gridSpan w:val="9"/>
            <w:tcBorders>
              <w:top w:val="single" w:sz="4" w:space="0" w:color="000000"/>
              <w:left w:val="single" w:sz="4" w:space="0" w:color="000000"/>
              <w:bottom w:val="single" w:sz="4" w:space="0" w:color="000000"/>
              <w:right w:val="single" w:sz="4" w:space="0" w:color="000000"/>
            </w:tcBorders>
            <w:shd w:val="clear" w:color="auto" w:fill="FFFFFF"/>
          </w:tcPr>
          <w:p w14:paraId="6D603011" w14:textId="77777777" w:rsidR="007424C0" w:rsidRPr="007B1A7A" w:rsidRDefault="007A5D85" w:rsidP="007B1A7A">
            <w:pPr>
              <w:spacing w:after="60"/>
              <w:rPr>
                <w:rFonts w:asciiTheme="minorHAnsi" w:eastAsia="Times New Roman" w:hAnsiTheme="minorHAnsi" w:cs="Open Sans"/>
                <w:i/>
                <w:color w:val="548DD4"/>
                <w:sz w:val="20"/>
                <w:szCs w:val="20"/>
              </w:rPr>
            </w:pPr>
            <w:r>
              <w:rPr>
                <w:rFonts w:asciiTheme="minorHAnsi" w:hAnsiTheme="minorHAnsi"/>
              </w:rPr>
              <w:t>Opis dejavnosti (predhodno izpolnjeno)</w:t>
            </w:r>
            <w:r>
              <w:rPr>
                <w:rFonts w:asciiTheme="minorHAnsi" w:hAnsiTheme="minorHAnsi"/>
                <w:i/>
                <w:color w:val="548DD4"/>
                <w:sz w:val="20"/>
              </w:rPr>
              <w:t>1) Sodelovanje strokovnjakov UIA za:</w:t>
            </w:r>
          </w:p>
          <w:p w14:paraId="1E20EF0B" w14:textId="77777777" w:rsidR="007B1A7A" w:rsidRPr="007B1A7A" w:rsidRDefault="007B1A7A" w:rsidP="007B1A7A">
            <w:pPr>
              <w:pStyle w:val="ListParagraph"/>
              <w:numPr>
                <w:ilvl w:val="0"/>
                <w:numId w:val="32"/>
              </w:numPr>
              <w:spacing w:after="60"/>
              <w:rPr>
                <w:rFonts w:asciiTheme="minorHAnsi" w:eastAsia="Times New Roman" w:hAnsiTheme="minorHAnsi" w:cs="Open Sans"/>
                <w:i/>
                <w:color w:val="548DD4"/>
                <w:sz w:val="20"/>
                <w:szCs w:val="20"/>
              </w:rPr>
            </w:pPr>
            <w:r>
              <w:rPr>
                <w:rFonts w:asciiTheme="minorHAnsi" w:hAnsiTheme="minorHAnsi"/>
                <w:i/>
                <w:color w:val="548DD4"/>
                <w:sz w:val="20"/>
              </w:rPr>
              <w:t>svetovanje in vodenje glede vsebine ukrepa, zlasti v zvezi z inovativno vsebino;</w:t>
            </w:r>
          </w:p>
          <w:p w14:paraId="707F3E01" w14:textId="77777777" w:rsidR="007B1A7A" w:rsidRPr="007B1A7A" w:rsidRDefault="007B1A7A" w:rsidP="007B1A7A">
            <w:pPr>
              <w:pStyle w:val="ListParagraph"/>
              <w:numPr>
                <w:ilvl w:val="0"/>
                <w:numId w:val="32"/>
              </w:numPr>
              <w:spacing w:after="60"/>
              <w:rPr>
                <w:rFonts w:asciiTheme="minorHAnsi" w:eastAsia="Times New Roman" w:hAnsiTheme="minorHAnsi" w:cs="Open Sans"/>
                <w:i/>
                <w:color w:val="548DD4"/>
                <w:sz w:val="20"/>
                <w:szCs w:val="20"/>
              </w:rPr>
            </w:pPr>
            <w:r>
              <w:rPr>
                <w:rFonts w:asciiTheme="minorHAnsi" w:hAnsiTheme="minorHAnsi"/>
                <w:i/>
                <w:color w:val="548DD4"/>
                <w:sz w:val="20"/>
              </w:rPr>
              <w:lastRenderedPageBreak/>
              <w:t>pomoč pri pripravi dokumentacije in predvidevanju učinkov, s katerimi bo mogoče zajeti in širši evropski javnosti posredovati pridobljena spoznanja, dobre prakse idr.;</w:t>
            </w:r>
          </w:p>
          <w:p w14:paraId="5C7A915D" w14:textId="77777777" w:rsidR="00C81E44" w:rsidRPr="00C81E44" w:rsidRDefault="007B1A7A" w:rsidP="00C81E44">
            <w:pPr>
              <w:pStyle w:val="ListParagraph"/>
              <w:numPr>
                <w:ilvl w:val="0"/>
                <w:numId w:val="32"/>
              </w:numPr>
              <w:spacing w:after="60"/>
              <w:rPr>
                <w:rFonts w:asciiTheme="minorHAnsi" w:eastAsia="Times New Roman" w:hAnsiTheme="minorHAnsi" w:cs="Open Sans"/>
                <w:i/>
                <w:color w:val="548DD4"/>
                <w:sz w:val="20"/>
                <w:szCs w:val="20"/>
              </w:rPr>
            </w:pPr>
            <w:r>
              <w:rPr>
                <w:rFonts w:asciiTheme="minorHAnsi" w:hAnsiTheme="minorHAnsi"/>
                <w:i/>
                <w:color w:val="548DD4"/>
                <w:sz w:val="20"/>
              </w:rPr>
              <w:t>podporo, s katero bo mogoče poskrbeti za dosledno izvajanje ukrepa in skladnost ukrepa z dogovorjenim predlogom.</w:t>
            </w:r>
          </w:p>
          <w:p w14:paraId="6527974A" w14:textId="77777777" w:rsidR="007B1A7A" w:rsidRPr="007B1A7A" w:rsidRDefault="007B1A7A" w:rsidP="007B1A7A">
            <w:pPr>
              <w:spacing w:after="60"/>
              <w:rPr>
                <w:rFonts w:asciiTheme="minorHAnsi" w:eastAsia="Times New Roman" w:hAnsiTheme="minorHAnsi" w:cs="Open Sans"/>
                <w:i/>
                <w:color w:val="548DD4"/>
                <w:sz w:val="20"/>
                <w:szCs w:val="20"/>
              </w:rPr>
            </w:pPr>
            <w:r>
              <w:rPr>
                <w:rFonts w:asciiTheme="minorHAnsi" w:hAnsiTheme="minorHAnsi"/>
                <w:i/>
                <w:color w:val="548DD4"/>
                <w:sz w:val="20"/>
              </w:rPr>
              <w:t>2) Sodelovanje pri dejavnostih mreže za urbani razvoj</w:t>
            </w:r>
          </w:p>
          <w:p w14:paraId="3AE3F169" w14:textId="33BE2A72" w:rsidR="007B1A7A" w:rsidRPr="00815C13" w:rsidRDefault="007B1A7A" w:rsidP="007B1A7A">
            <w:pPr>
              <w:spacing w:after="60"/>
              <w:rPr>
                <w:rFonts w:asciiTheme="minorHAnsi" w:hAnsiTheme="minorHAnsi"/>
              </w:rPr>
            </w:pPr>
            <w:r>
              <w:rPr>
                <w:rFonts w:asciiTheme="minorHAnsi" w:hAnsiTheme="minorHAnsi"/>
                <w:i/>
                <w:color w:val="548DD4"/>
                <w:sz w:val="20"/>
              </w:rPr>
              <w:t>3) Sodelovanje na nacionalnih ozir</w:t>
            </w:r>
            <w:r w:rsidR="005E25B5">
              <w:rPr>
                <w:rFonts w:asciiTheme="minorHAnsi" w:hAnsiTheme="minorHAnsi"/>
                <w:i/>
                <w:color w:val="548DD4"/>
                <w:sz w:val="20"/>
              </w:rPr>
              <w:t xml:space="preserve">oma mednarodnih konferencah za </w:t>
            </w:r>
            <w:r>
              <w:rPr>
                <w:rFonts w:asciiTheme="minorHAnsi" w:hAnsiTheme="minorHAnsi"/>
                <w:i/>
                <w:color w:val="548DD4"/>
                <w:sz w:val="20"/>
              </w:rPr>
              <w:t>stalno izmenjavo pridobljenih spoznanj in dobrih praks</w:t>
            </w:r>
          </w:p>
        </w:tc>
      </w:tr>
      <w:tr w:rsidR="007A5D85" w:rsidRPr="00815C13" w14:paraId="440A8014" w14:textId="77777777" w:rsidTr="008A5F7C">
        <w:tc>
          <w:tcPr>
            <w:tcW w:w="882" w:type="dxa"/>
            <w:tcBorders>
              <w:top w:val="single" w:sz="4" w:space="0" w:color="000000"/>
              <w:left w:val="single" w:sz="4" w:space="0" w:color="000000"/>
              <w:bottom w:val="single" w:sz="8" w:space="0" w:color="000000"/>
              <w:right w:val="single" w:sz="4" w:space="0" w:color="000000"/>
            </w:tcBorders>
            <w:shd w:val="clear" w:color="auto" w:fill="auto"/>
            <w:vAlign w:val="center"/>
          </w:tcPr>
          <w:p w14:paraId="08782523" w14:textId="77777777" w:rsidR="007A5D85" w:rsidRPr="00815C13" w:rsidRDefault="007A5D85" w:rsidP="0068269D">
            <w:pPr>
              <w:spacing w:after="0"/>
              <w:jc w:val="center"/>
              <w:rPr>
                <w:rFonts w:asciiTheme="minorHAnsi" w:hAnsiTheme="minorHAnsi"/>
                <w:sz w:val="20"/>
                <w:szCs w:val="20"/>
              </w:rPr>
            </w:pPr>
            <w:r>
              <w:rPr>
                <w:rFonts w:asciiTheme="minorHAnsi" w:hAnsiTheme="minorHAnsi"/>
                <w:i/>
                <w:sz w:val="20"/>
              </w:rPr>
              <w:lastRenderedPageBreak/>
              <w:t>KI N</w:t>
            </w:r>
          </w:p>
        </w:tc>
        <w:tc>
          <w:tcPr>
            <w:tcW w:w="5877" w:type="dxa"/>
            <w:gridSpan w:val="4"/>
            <w:tcBorders>
              <w:top w:val="single" w:sz="4" w:space="0" w:color="000000"/>
              <w:left w:val="single" w:sz="4" w:space="0" w:color="000000"/>
              <w:bottom w:val="single" w:sz="8" w:space="0" w:color="000000"/>
              <w:right w:val="single" w:sz="4" w:space="0" w:color="000000"/>
            </w:tcBorders>
            <w:shd w:val="clear" w:color="auto" w:fill="auto"/>
          </w:tcPr>
          <w:p w14:paraId="04355435" w14:textId="77777777" w:rsidR="007A5D85" w:rsidRPr="00815C13" w:rsidRDefault="007A5D85" w:rsidP="0068269D">
            <w:pPr>
              <w:spacing w:after="0"/>
              <w:rPr>
                <w:rFonts w:asciiTheme="minorHAnsi" w:hAnsiTheme="minorHAnsi" w:cs="Open Sans"/>
                <w:bCs/>
                <w:sz w:val="20"/>
                <w:szCs w:val="20"/>
              </w:rPr>
            </w:pPr>
            <w:r>
              <w:rPr>
                <w:rFonts w:asciiTheme="minorHAnsi" w:hAnsiTheme="minorHAnsi"/>
                <w:sz w:val="20"/>
              </w:rPr>
              <w:t>Končni izsledek</w:t>
            </w:r>
          </w:p>
          <w:p w14:paraId="0CEC3A57" w14:textId="77777777" w:rsidR="003416AF" w:rsidRDefault="007B1A7A" w:rsidP="007B1A7A">
            <w:pPr>
              <w:pStyle w:val="ListParagraph"/>
              <w:numPr>
                <w:ilvl w:val="0"/>
                <w:numId w:val="32"/>
              </w:numPr>
              <w:spacing w:after="60"/>
              <w:rPr>
                <w:rFonts w:asciiTheme="minorHAnsi" w:eastAsia="Times New Roman" w:hAnsiTheme="minorHAnsi" w:cs="Open Sans"/>
                <w:i/>
                <w:color w:val="548DD4"/>
                <w:sz w:val="20"/>
                <w:szCs w:val="20"/>
              </w:rPr>
            </w:pPr>
            <w:r>
              <w:rPr>
                <w:rFonts w:asciiTheme="minorHAnsi" w:hAnsiTheme="minorHAnsi"/>
                <w:i/>
                <w:color w:val="548DD4"/>
                <w:sz w:val="20"/>
              </w:rPr>
              <w:t xml:space="preserve">Tematski končni izsledki, ki jih redno posredujejo strokovnjaki UIA </w:t>
            </w:r>
          </w:p>
          <w:p w14:paraId="5D86E136" w14:textId="77777777" w:rsidR="007B1A7A" w:rsidRPr="0067110E" w:rsidRDefault="00B23535" w:rsidP="0067110E">
            <w:pPr>
              <w:pStyle w:val="ListParagraph"/>
              <w:numPr>
                <w:ilvl w:val="0"/>
                <w:numId w:val="32"/>
              </w:numPr>
              <w:spacing w:after="60"/>
              <w:rPr>
                <w:rFonts w:asciiTheme="minorHAnsi" w:eastAsia="Times New Roman" w:hAnsiTheme="minorHAnsi" w:cs="Open Sans"/>
                <w:i/>
                <w:color w:val="548DD4"/>
                <w:sz w:val="20"/>
                <w:szCs w:val="20"/>
              </w:rPr>
            </w:pPr>
            <w:r>
              <w:rPr>
                <w:rFonts w:asciiTheme="minorHAnsi" w:hAnsiTheme="minorHAnsi"/>
                <w:i/>
                <w:color w:val="548DD4"/>
                <w:sz w:val="20"/>
              </w:rPr>
              <w:t>Drugi končni izsledki v zvezi z dejavnostmi kapitalizacije</w:t>
            </w:r>
          </w:p>
        </w:tc>
        <w:tc>
          <w:tcPr>
            <w:tcW w:w="1236" w:type="dxa"/>
            <w:gridSpan w:val="3"/>
            <w:tcBorders>
              <w:top w:val="single" w:sz="4" w:space="0" w:color="000000"/>
              <w:left w:val="single" w:sz="4" w:space="0" w:color="000000"/>
              <w:bottom w:val="single" w:sz="8" w:space="0" w:color="000000"/>
              <w:right w:val="single" w:sz="4" w:space="0" w:color="000000"/>
            </w:tcBorders>
            <w:shd w:val="clear" w:color="auto" w:fill="FFFFFF"/>
          </w:tcPr>
          <w:p w14:paraId="1A7ACB02" w14:textId="77777777" w:rsidR="007A5D85" w:rsidRPr="00815C13" w:rsidRDefault="007A5D85" w:rsidP="0068269D">
            <w:pPr>
              <w:spacing w:after="0"/>
              <w:rPr>
                <w:rFonts w:asciiTheme="minorHAnsi" w:hAnsiTheme="minorHAnsi" w:cs="Open Sans"/>
                <w:bCs/>
                <w:sz w:val="20"/>
                <w:szCs w:val="20"/>
              </w:rPr>
            </w:pPr>
            <w:r>
              <w:rPr>
                <w:rFonts w:asciiTheme="minorHAnsi" w:hAnsiTheme="minorHAnsi"/>
                <w:sz w:val="20"/>
              </w:rPr>
              <w:t>Ciljna vrednost</w:t>
            </w:r>
          </w:p>
        </w:tc>
        <w:tc>
          <w:tcPr>
            <w:tcW w:w="1276" w:type="dxa"/>
            <w:gridSpan w:val="2"/>
            <w:tcBorders>
              <w:top w:val="single" w:sz="4" w:space="0" w:color="000000"/>
              <w:left w:val="single" w:sz="4" w:space="0" w:color="000000"/>
              <w:bottom w:val="single" w:sz="8" w:space="0" w:color="000000"/>
              <w:right w:val="single" w:sz="4" w:space="0" w:color="000000"/>
            </w:tcBorders>
            <w:shd w:val="clear" w:color="auto" w:fill="FFFFFF"/>
          </w:tcPr>
          <w:p w14:paraId="73CABEE6" w14:textId="77777777" w:rsidR="007A5D85" w:rsidRPr="00815C13" w:rsidRDefault="007A5D85" w:rsidP="0068269D">
            <w:pPr>
              <w:spacing w:after="0"/>
              <w:rPr>
                <w:rFonts w:asciiTheme="minorHAnsi" w:hAnsiTheme="minorHAnsi"/>
                <w:sz w:val="20"/>
                <w:szCs w:val="20"/>
              </w:rPr>
            </w:pPr>
            <w:r>
              <w:rPr>
                <w:rFonts w:asciiTheme="minorHAnsi" w:hAnsiTheme="minorHAnsi"/>
                <w:sz w:val="20"/>
              </w:rPr>
              <w:t xml:space="preserve">Mesec zaključka </w:t>
            </w:r>
            <w:r>
              <w:rPr>
                <w:rFonts w:asciiTheme="minorHAnsi" w:hAnsiTheme="minorHAnsi"/>
                <w:i/>
                <w:sz w:val="20"/>
              </w:rPr>
              <w:t>(MM. LLLL)</w:t>
            </w:r>
          </w:p>
        </w:tc>
      </w:tr>
    </w:tbl>
    <w:p w14:paraId="61E0694A" w14:textId="77777777" w:rsidR="007424C0" w:rsidRPr="00815C13" w:rsidRDefault="007424C0">
      <w:pPr>
        <w:suppressAutoHyphens w:val="0"/>
        <w:spacing w:after="0" w:line="240" w:lineRule="auto"/>
        <w:rPr>
          <w:rFonts w:asciiTheme="minorHAnsi" w:hAnsiTheme="minorHAnsi" w:cs="Open Sans"/>
          <w:bCs/>
          <w:sz w:val="20"/>
          <w:szCs w:val="20"/>
        </w:rPr>
        <w:sectPr w:rsidR="007424C0" w:rsidRPr="00815C13" w:rsidSect="00EF21C9">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20" w:footer="708" w:gutter="0"/>
          <w:cols w:space="720"/>
          <w:docGrid w:linePitch="360" w:charSpace="-2049"/>
        </w:sectPr>
      </w:pPr>
    </w:p>
    <w:p w14:paraId="7934168B" w14:textId="77777777" w:rsidR="00ED0570" w:rsidRPr="00815C13" w:rsidRDefault="00ED0570">
      <w:pPr>
        <w:suppressAutoHyphens w:val="0"/>
        <w:spacing w:after="0" w:line="240" w:lineRule="auto"/>
        <w:rPr>
          <w:rFonts w:asciiTheme="minorHAnsi" w:hAnsiTheme="minorHAnsi" w:cs="Open Sans"/>
          <w:bCs/>
          <w:sz w:val="20"/>
          <w:szCs w:val="20"/>
        </w:rPr>
      </w:pPr>
    </w:p>
    <w:tbl>
      <w:tblPr>
        <w:tblW w:w="0" w:type="auto"/>
        <w:tblInd w:w="108" w:type="dxa"/>
        <w:tblLayout w:type="fixed"/>
        <w:tblCellMar>
          <w:top w:w="57" w:type="dxa"/>
        </w:tblCellMar>
        <w:tblLook w:val="0000" w:firstRow="0" w:lastRow="0" w:firstColumn="0" w:lastColumn="0" w:noHBand="0" w:noVBand="0"/>
      </w:tblPr>
      <w:tblGrid>
        <w:gridCol w:w="13779"/>
      </w:tblGrid>
      <w:tr w:rsidR="007A5D85" w:rsidRPr="00815C13" w14:paraId="02D0BD01" w14:textId="77777777" w:rsidTr="005E0202">
        <w:tc>
          <w:tcPr>
            <w:tcW w:w="13779" w:type="dxa"/>
            <w:tcBorders>
              <w:top w:val="single" w:sz="4" w:space="0" w:color="000000"/>
              <w:left w:val="single" w:sz="4" w:space="0" w:color="000000"/>
              <w:bottom w:val="single" w:sz="4" w:space="0" w:color="000000"/>
              <w:right w:val="single" w:sz="4" w:space="0" w:color="000000"/>
            </w:tcBorders>
            <w:shd w:val="clear" w:color="auto" w:fill="D9DBEE"/>
          </w:tcPr>
          <w:p w14:paraId="5E51CA74" w14:textId="77777777" w:rsidR="007A5D85" w:rsidRPr="00815C13" w:rsidRDefault="007A5D85" w:rsidP="0068269D">
            <w:pPr>
              <w:spacing w:after="60"/>
              <w:rPr>
                <w:rFonts w:asciiTheme="minorHAnsi" w:hAnsiTheme="minorHAnsi"/>
                <w:sz w:val="20"/>
                <w:szCs w:val="20"/>
              </w:rPr>
            </w:pPr>
            <w:r>
              <w:rPr>
                <w:rFonts w:asciiTheme="minorHAnsi" w:hAnsiTheme="minorHAnsi"/>
                <w:b/>
                <w:sz w:val="20"/>
              </w:rPr>
              <w:t>Proračun delovnega paketa</w:t>
            </w:r>
          </w:p>
        </w:tc>
      </w:tr>
    </w:tbl>
    <w:p w14:paraId="1CEF8251" w14:textId="77777777" w:rsidR="003914E1" w:rsidRDefault="003914E1" w:rsidP="007A5D85">
      <w:pPr>
        <w:spacing w:after="0"/>
        <w:rPr>
          <w:rFonts w:asciiTheme="minorHAnsi" w:hAnsiTheme="minorHAnsi" w:cs="Open Sans"/>
          <w:bCs/>
          <w:sz w:val="20"/>
          <w:szCs w:val="20"/>
        </w:rPr>
      </w:pPr>
    </w:p>
    <w:tbl>
      <w:tblPr>
        <w:tblW w:w="13750" w:type="dxa"/>
        <w:tblInd w:w="137" w:type="dxa"/>
        <w:tblCellMar>
          <w:left w:w="70" w:type="dxa"/>
          <w:right w:w="70" w:type="dxa"/>
        </w:tblCellMar>
        <w:tblLook w:val="04A0" w:firstRow="1" w:lastRow="0" w:firstColumn="1" w:lastColumn="0" w:noHBand="0" w:noVBand="1"/>
      </w:tblPr>
      <w:tblGrid>
        <w:gridCol w:w="3503"/>
        <w:gridCol w:w="1600"/>
        <w:gridCol w:w="1460"/>
        <w:gridCol w:w="1460"/>
        <w:gridCol w:w="1600"/>
        <w:gridCol w:w="4127"/>
      </w:tblGrid>
      <w:tr w:rsidR="005E0202" w:rsidRPr="005E0202" w14:paraId="42AAC3DC" w14:textId="77777777" w:rsidTr="005E0202">
        <w:trPr>
          <w:trHeight w:val="300"/>
        </w:trPr>
        <w:tc>
          <w:tcPr>
            <w:tcW w:w="35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6724B0" w14:textId="77777777" w:rsidR="005E0202" w:rsidRPr="005E0202" w:rsidRDefault="005E0202" w:rsidP="005E0202">
            <w:pPr>
              <w:suppressAutoHyphens w:val="0"/>
              <w:spacing w:after="0" w:line="240" w:lineRule="auto"/>
              <w:rPr>
                <w:rFonts w:eastAsia="Times New Roman"/>
                <w:color w:val="000000"/>
              </w:rPr>
            </w:pPr>
            <w:r>
              <w:rPr>
                <w:color w:val="000000"/>
              </w:rPr>
              <w:t>Proračunske postavke</w:t>
            </w:r>
          </w:p>
        </w:tc>
        <w:tc>
          <w:tcPr>
            <w:tcW w:w="1600" w:type="dxa"/>
            <w:tcBorders>
              <w:top w:val="single" w:sz="4" w:space="0" w:color="auto"/>
              <w:left w:val="nil"/>
              <w:bottom w:val="single" w:sz="4" w:space="0" w:color="auto"/>
              <w:right w:val="single" w:sz="4" w:space="0" w:color="auto"/>
            </w:tcBorders>
            <w:shd w:val="clear" w:color="auto" w:fill="auto"/>
            <w:noWrap/>
            <w:vAlign w:val="bottom"/>
            <w:hideMark/>
          </w:tcPr>
          <w:p w14:paraId="2EF73474" w14:textId="77777777" w:rsidR="005E0202" w:rsidRPr="005E0202" w:rsidRDefault="005E0202" w:rsidP="005E0202">
            <w:pPr>
              <w:suppressAutoHyphens w:val="0"/>
              <w:spacing w:after="0" w:line="240" w:lineRule="auto"/>
              <w:rPr>
                <w:rFonts w:eastAsia="Times New Roman"/>
                <w:color w:val="000000"/>
              </w:rPr>
            </w:pPr>
            <w:r>
              <w:rPr>
                <w:color w:val="000000"/>
              </w:rPr>
              <w:t>PP1</w:t>
            </w:r>
          </w:p>
        </w:tc>
        <w:tc>
          <w:tcPr>
            <w:tcW w:w="1460" w:type="dxa"/>
            <w:tcBorders>
              <w:top w:val="single" w:sz="4" w:space="0" w:color="auto"/>
              <w:left w:val="nil"/>
              <w:bottom w:val="single" w:sz="4" w:space="0" w:color="auto"/>
              <w:right w:val="single" w:sz="4" w:space="0" w:color="auto"/>
            </w:tcBorders>
            <w:shd w:val="clear" w:color="auto" w:fill="auto"/>
            <w:noWrap/>
            <w:vAlign w:val="bottom"/>
            <w:hideMark/>
          </w:tcPr>
          <w:p w14:paraId="5CA408AD" w14:textId="77777777" w:rsidR="005E0202" w:rsidRPr="005E0202" w:rsidRDefault="005E0202" w:rsidP="005E0202">
            <w:pPr>
              <w:suppressAutoHyphens w:val="0"/>
              <w:spacing w:after="0" w:line="240" w:lineRule="auto"/>
              <w:rPr>
                <w:rFonts w:eastAsia="Times New Roman"/>
                <w:color w:val="000000"/>
              </w:rPr>
            </w:pPr>
            <w:r>
              <w:rPr>
                <w:color w:val="000000"/>
              </w:rPr>
              <w:t>PP2</w:t>
            </w:r>
          </w:p>
        </w:tc>
        <w:tc>
          <w:tcPr>
            <w:tcW w:w="1460" w:type="dxa"/>
            <w:tcBorders>
              <w:top w:val="single" w:sz="4" w:space="0" w:color="auto"/>
              <w:left w:val="nil"/>
              <w:bottom w:val="single" w:sz="4" w:space="0" w:color="auto"/>
              <w:right w:val="single" w:sz="4" w:space="0" w:color="auto"/>
            </w:tcBorders>
            <w:shd w:val="clear" w:color="auto" w:fill="auto"/>
            <w:noWrap/>
            <w:vAlign w:val="bottom"/>
            <w:hideMark/>
          </w:tcPr>
          <w:p w14:paraId="1BEDBA14" w14:textId="77777777" w:rsidR="005E0202" w:rsidRPr="005E0202" w:rsidRDefault="005E0202" w:rsidP="005E0202">
            <w:pPr>
              <w:suppressAutoHyphens w:val="0"/>
              <w:spacing w:after="0" w:line="240" w:lineRule="auto"/>
              <w:rPr>
                <w:rFonts w:eastAsia="Times New Roman"/>
                <w:color w:val="000000"/>
              </w:rPr>
            </w:pPr>
            <w:r>
              <w:rPr>
                <w:color w:val="000000"/>
              </w:rPr>
              <w:t>PPn</w:t>
            </w:r>
          </w:p>
        </w:tc>
        <w:tc>
          <w:tcPr>
            <w:tcW w:w="1600" w:type="dxa"/>
            <w:tcBorders>
              <w:top w:val="single" w:sz="4" w:space="0" w:color="auto"/>
              <w:left w:val="nil"/>
              <w:bottom w:val="single" w:sz="4" w:space="0" w:color="auto"/>
              <w:right w:val="single" w:sz="4" w:space="0" w:color="auto"/>
            </w:tcBorders>
            <w:shd w:val="clear" w:color="auto" w:fill="auto"/>
            <w:noWrap/>
            <w:vAlign w:val="bottom"/>
            <w:hideMark/>
          </w:tcPr>
          <w:p w14:paraId="0A0853F5" w14:textId="77777777" w:rsidR="005E0202" w:rsidRPr="005E0202" w:rsidRDefault="005E0202" w:rsidP="005E0202">
            <w:pPr>
              <w:suppressAutoHyphens w:val="0"/>
              <w:spacing w:after="0" w:line="240" w:lineRule="auto"/>
              <w:rPr>
                <w:rFonts w:eastAsia="Times New Roman"/>
                <w:color w:val="000000"/>
              </w:rPr>
            </w:pPr>
            <w:r>
              <w:rPr>
                <w:color w:val="000000"/>
              </w:rPr>
              <w:t>Skupaj</w:t>
            </w:r>
          </w:p>
        </w:tc>
        <w:tc>
          <w:tcPr>
            <w:tcW w:w="4127" w:type="dxa"/>
            <w:tcBorders>
              <w:top w:val="single" w:sz="4" w:space="0" w:color="auto"/>
              <w:left w:val="nil"/>
              <w:bottom w:val="single" w:sz="4" w:space="0" w:color="auto"/>
              <w:right w:val="single" w:sz="4" w:space="0" w:color="auto"/>
            </w:tcBorders>
            <w:shd w:val="clear" w:color="auto" w:fill="auto"/>
            <w:noWrap/>
            <w:vAlign w:val="bottom"/>
            <w:hideMark/>
          </w:tcPr>
          <w:p w14:paraId="7C898470" w14:textId="77777777" w:rsidR="005E0202" w:rsidRPr="005E0202" w:rsidRDefault="005E0202" w:rsidP="005E0202">
            <w:pPr>
              <w:suppressAutoHyphens w:val="0"/>
              <w:spacing w:after="0" w:line="240" w:lineRule="auto"/>
              <w:rPr>
                <w:rFonts w:eastAsia="Times New Roman"/>
                <w:color w:val="000000"/>
              </w:rPr>
            </w:pPr>
            <w:r>
              <w:rPr>
                <w:color w:val="000000"/>
              </w:rPr>
              <w:t>Komentarji</w:t>
            </w:r>
          </w:p>
        </w:tc>
      </w:tr>
      <w:tr w:rsidR="005E0202" w:rsidRPr="005E0202" w14:paraId="3CEDD9F5" w14:textId="77777777" w:rsidTr="005E020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14:paraId="2C289C79" w14:textId="77777777" w:rsidR="005E0202" w:rsidRPr="005E0202" w:rsidRDefault="005E0202" w:rsidP="005E0202">
            <w:pPr>
              <w:suppressAutoHyphens w:val="0"/>
              <w:spacing w:after="0" w:line="240" w:lineRule="auto"/>
              <w:rPr>
                <w:rFonts w:eastAsia="Times New Roman"/>
                <w:color w:val="000000"/>
              </w:rPr>
            </w:pPr>
            <w:r>
              <w:rPr>
                <w:color w:val="000000"/>
              </w:rPr>
              <w:t>Zaposleni</w:t>
            </w:r>
          </w:p>
        </w:tc>
        <w:tc>
          <w:tcPr>
            <w:tcW w:w="1600" w:type="dxa"/>
            <w:tcBorders>
              <w:top w:val="nil"/>
              <w:left w:val="nil"/>
              <w:bottom w:val="single" w:sz="4" w:space="0" w:color="auto"/>
              <w:right w:val="single" w:sz="4" w:space="0" w:color="auto"/>
            </w:tcBorders>
            <w:shd w:val="clear" w:color="auto" w:fill="auto"/>
            <w:noWrap/>
            <w:vAlign w:val="bottom"/>
            <w:hideMark/>
          </w:tcPr>
          <w:p w14:paraId="2D07A7B9" w14:textId="77777777" w:rsidR="005E0202" w:rsidRPr="005E0202" w:rsidRDefault="005E0202" w:rsidP="005E0202">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14:paraId="19BA2EEA" w14:textId="77777777" w:rsidR="005E0202" w:rsidRPr="005E0202" w:rsidRDefault="005E0202" w:rsidP="005E0202">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14:paraId="16A67E28" w14:textId="77777777" w:rsidR="005E0202" w:rsidRPr="005E0202" w:rsidRDefault="005E0202" w:rsidP="005E0202">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14:paraId="0C429263" w14:textId="77777777" w:rsidR="005E0202" w:rsidRPr="005E0202" w:rsidRDefault="005E0202" w:rsidP="005E0202">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14:paraId="70F688DF" w14:textId="77777777" w:rsidR="005E0202" w:rsidRPr="005E0202" w:rsidRDefault="005E0202" w:rsidP="005E0202">
            <w:pPr>
              <w:suppressAutoHyphens w:val="0"/>
              <w:spacing w:after="0" w:line="240" w:lineRule="auto"/>
              <w:rPr>
                <w:rFonts w:eastAsia="Times New Roman"/>
                <w:color w:val="000000"/>
              </w:rPr>
            </w:pPr>
            <w:r>
              <w:rPr>
                <w:color w:val="000000"/>
              </w:rPr>
              <w:t>[250 znakov]</w:t>
            </w:r>
          </w:p>
        </w:tc>
      </w:tr>
      <w:tr w:rsidR="005E0202" w:rsidRPr="005E0202" w14:paraId="06B80528" w14:textId="77777777" w:rsidTr="005E020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14:paraId="0BCF6B17" w14:textId="77777777" w:rsidR="005E0202" w:rsidRPr="005E0202" w:rsidRDefault="005E0202" w:rsidP="005E0202">
            <w:pPr>
              <w:suppressAutoHyphens w:val="0"/>
              <w:spacing w:after="0" w:line="240" w:lineRule="auto"/>
              <w:rPr>
                <w:rFonts w:eastAsia="Times New Roman"/>
                <w:color w:val="000000"/>
              </w:rPr>
            </w:pPr>
            <w:r>
              <w:rPr>
                <w:color w:val="000000"/>
              </w:rPr>
              <w:t>Sedež in uprava</w:t>
            </w:r>
          </w:p>
        </w:tc>
        <w:tc>
          <w:tcPr>
            <w:tcW w:w="1600" w:type="dxa"/>
            <w:tcBorders>
              <w:top w:val="nil"/>
              <w:left w:val="nil"/>
              <w:bottom w:val="single" w:sz="4" w:space="0" w:color="auto"/>
              <w:right w:val="single" w:sz="4" w:space="0" w:color="auto"/>
            </w:tcBorders>
            <w:shd w:val="clear" w:color="auto" w:fill="auto"/>
            <w:noWrap/>
            <w:vAlign w:val="bottom"/>
            <w:hideMark/>
          </w:tcPr>
          <w:p w14:paraId="2F4C1817" w14:textId="77777777" w:rsidR="005E0202" w:rsidRPr="005E0202" w:rsidRDefault="005E0202" w:rsidP="005E0202">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14:paraId="1544EFD1" w14:textId="77777777" w:rsidR="005E0202" w:rsidRPr="005E0202" w:rsidRDefault="005E0202" w:rsidP="005E0202">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14:paraId="10B0E704" w14:textId="77777777" w:rsidR="005E0202" w:rsidRPr="005E0202" w:rsidRDefault="005E0202" w:rsidP="005E0202">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14:paraId="6D9B3FDE" w14:textId="77777777" w:rsidR="005E0202" w:rsidRPr="005E0202" w:rsidRDefault="005E0202" w:rsidP="005E0202">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14:paraId="77EE296C" w14:textId="77777777" w:rsidR="005E0202" w:rsidRPr="005E0202" w:rsidRDefault="005E0202" w:rsidP="005E0202">
            <w:pPr>
              <w:suppressAutoHyphens w:val="0"/>
              <w:spacing w:after="0" w:line="240" w:lineRule="auto"/>
              <w:rPr>
                <w:rFonts w:eastAsia="Times New Roman"/>
                <w:color w:val="000000"/>
              </w:rPr>
            </w:pPr>
            <w:r>
              <w:rPr>
                <w:color w:val="000000"/>
              </w:rPr>
              <w:t>[250 znakov]</w:t>
            </w:r>
          </w:p>
        </w:tc>
      </w:tr>
      <w:tr w:rsidR="005E0202" w:rsidRPr="005E0202" w14:paraId="07EF5E97" w14:textId="77777777" w:rsidTr="005E020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14:paraId="5CAA78D1" w14:textId="77777777" w:rsidR="005E0202" w:rsidRPr="005E0202" w:rsidRDefault="005E0202" w:rsidP="005E0202">
            <w:pPr>
              <w:suppressAutoHyphens w:val="0"/>
              <w:spacing w:after="0" w:line="240" w:lineRule="auto"/>
              <w:rPr>
                <w:rFonts w:eastAsia="Times New Roman"/>
                <w:color w:val="000000"/>
              </w:rPr>
            </w:pPr>
            <w:r>
              <w:rPr>
                <w:color w:val="000000"/>
              </w:rPr>
              <w:t>Potni stroški in nastanitev</w:t>
            </w:r>
          </w:p>
        </w:tc>
        <w:tc>
          <w:tcPr>
            <w:tcW w:w="1600" w:type="dxa"/>
            <w:tcBorders>
              <w:top w:val="nil"/>
              <w:left w:val="nil"/>
              <w:bottom w:val="single" w:sz="4" w:space="0" w:color="auto"/>
              <w:right w:val="single" w:sz="4" w:space="0" w:color="auto"/>
            </w:tcBorders>
            <w:shd w:val="clear" w:color="auto" w:fill="auto"/>
            <w:noWrap/>
            <w:vAlign w:val="bottom"/>
            <w:hideMark/>
          </w:tcPr>
          <w:p w14:paraId="12E9C6FD" w14:textId="77777777" w:rsidR="005E0202" w:rsidRPr="005E0202" w:rsidRDefault="005E0202" w:rsidP="005E0202">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14:paraId="2D83A251" w14:textId="77777777" w:rsidR="005E0202" w:rsidRPr="005E0202" w:rsidRDefault="005E0202" w:rsidP="005E0202">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14:paraId="2DF6BF10" w14:textId="77777777" w:rsidR="005E0202" w:rsidRPr="005E0202" w:rsidRDefault="005E0202" w:rsidP="005E0202">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14:paraId="6E0CA725" w14:textId="77777777" w:rsidR="005E0202" w:rsidRPr="005E0202" w:rsidRDefault="005E0202" w:rsidP="005E0202">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14:paraId="76752A94" w14:textId="77777777" w:rsidR="005E0202" w:rsidRPr="005E0202" w:rsidRDefault="005E0202" w:rsidP="005E0202">
            <w:pPr>
              <w:suppressAutoHyphens w:val="0"/>
              <w:spacing w:after="0" w:line="240" w:lineRule="auto"/>
              <w:rPr>
                <w:rFonts w:eastAsia="Times New Roman"/>
                <w:color w:val="000000"/>
              </w:rPr>
            </w:pPr>
            <w:r>
              <w:rPr>
                <w:color w:val="000000"/>
              </w:rPr>
              <w:t>[250 znakov]</w:t>
            </w:r>
          </w:p>
        </w:tc>
      </w:tr>
      <w:tr w:rsidR="005E0202" w:rsidRPr="005E0202" w14:paraId="0D01EEBF" w14:textId="77777777" w:rsidTr="005E020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14:paraId="050C6CD9" w14:textId="77777777" w:rsidR="005E0202" w:rsidRPr="005E0202" w:rsidRDefault="005E0202" w:rsidP="005E0202">
            <w:pPr>
              <w:suppressAutoHyphens w:val="0"/>
              <w:spacing w:after="0" w:line="240" w:lineRule="auto"/>
              <w:rPr>
                <w:rFonts w:eastAsia="Times New Roman"/>
                <w:color w:val="000000"/>
              </w:rPr>
            </w:pPr>
            <w:r>
              <w:rPr>
                <w:color w:val="000000"/>
              </w:rPr>
              <w:t>Zunanji strokovni sodelavci in storitve</w:t>
            </w:r>
          </w:p>
        </w:tc>
        <w:tc>
          <w:tcPr>
            <w:tcW w:w="1600" w:type="dxa"/>
            <w:tcBorders>
              <w:top w:val="nil"/>
              <w:left w:val="nil"/>
              <w:bottom w:val="single" w:sz="4" w:space="0" w:color="auto"/>
              <w:right w:val="single" w:sz="4" w:space="0" w:color="auto"/>
            </w:tcBorders>
            <w:shd w:val="clear" w:color="auto" w:fill="auto"/>
            <w:noWrap/>
            <w:vAlign w:val="bottom"/>
            <w:hideMark/>
          </w:tcPr>
          <w:p w14:paraId="48B877D4" w14:textId="77777777" w:rsidR="005E0202" w:rsidRPr="005E0202" w:rsidRDefault="005E0202" w:rsidP="005E0202">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14:paraId="67D9E64A" w14:textId="77777777" w:rsidR="005E0202" w:rsidRPr="005E0202" w:rsidRDefault="005E0202" w:rsidP="005E0202">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14:paraId="2D64A2C4" w14:textId="77777777" w:rsidR="005E0202" w:rsidRPr="005E0202" w:rsidRDefault="005E0202" w:rsidP="005E0202">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14:paraId="08C4F2AD" w14:textId="77777777" w:rsidR="005E0202" w:rsidRPr="005E0202" w:rsidRDefault="005E0202" w:rsidP="005E0202">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14:paraId="069E968A" w14:textId="77777777" w:rsidR="005E0202" w:rsidRPr="005E0202" w:rsidRDefault="005E0202" w:rsidP="005E0202">
            <w:pPr>
              <w:suppressAutoHyphens w:val="0"/>
              <w:spacing w:after="0" w:line="240" w:lineRule="auto"/>
              <w:rPr>
                <w:rFonts w:eastAsia="Times New Roman"/>
                <w:color w:val="000000"/>
              </w:rPr>
            </w:pPr>
            <w:r>
              <w:rPr>
                <w:color w:val="000000"/>
              </w:rPr>
              <w:t>[250 znakov]</w:t>
            </w:r>
          </w:p>
        </w:tc>
      </w:tr>
      <w:tr w:rsidR="005E0202" w:rsidRPr="005E0202" w14:paraId="03771BAD" w14:textId="77777777" w:rsidTr="005E020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14:paraId="1E30DB39" w14:textId="77777777" w:rsidR="005E0202" w:rsidRPr="005E0202" w:rsidRDefault="005E0202" w:rsidP="005E0202">
            <w:pPr>
              <w:suppressAutoHyphens w:val="0"/>
              <w:spacing w:after="0" w:line="240" w:lineRule="auto"/>
              <w:rPr>
                <w:rFonts w:eastAsia="Times New Roman"/>
                <w:color w:val="000000"/>
              </w:rPr>
            </w:pPr>
            <w:r>
              <w:rPr>
                <w:color w:val="000000"/>
              </w:rPr>
              <w:t>Oprema</w:t>
            </w:r>
          </w:p>
        </w:tc>
        <w:tc>
          <w:tcPr>
            <w:tcW w:w="1600" w:type="dxa"/>
            <w:tcBorders>
              <w:top w:val="nil"/>
              <w:left w:val="nil"/>
              <w:bottom w:val="single" w:sz="4" w:space="0" w:color="auto"/>
              <w:right w:val="single" w:sz="4" w:space="0" w:color="auto"/>
            </w:tcBorders>
            <w:shd w:val="clear" w:color="auto" w:fill="auto"/>
            <w:noWrap/>
            <w:vAlign w:val="bottom"/>
            <w:hideMark/>
          </w:tcPr>
          <w:p w14:paraId="5356D845" w14:textId="77777777" w:rsidR="005E0202" w:rsidRPr="005E0202" w:rsidRDefault="005E0202" w:rsidP="005E0202">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14:paraId="45B3C29B" w14:textId="77777777" w:rsidR="005E0202" w:rsidRPr="005E0202" w:rsidRDefault="005E0202" w:rsidP="005E0202">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14:paraId="1C3D9199" w14:textId="77777777" w:rsidR="005E0202" w:rsidRPr="005E0202" w:rsidRDefault="005E0202" w:rsidP="005E0202">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14:paraId="01075388" w14:textId="77777777" w:rsidR="005E0202" w:rsidRPr="005E0202" w:rsidRDefault="005E0202" w:rsidP="005E0202">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14:paraId="111C3DAF" w14:textId="77777777" w:rsidR="005E0202" w:rsidRPr="005E0202" w:rsidRDefault="005E0202" w:rsidP="005E0202">
            <w:pPr>
              <w:suppressAutoHyphens w:val="0"/>
              <w:spacing w:after="0" w:line="240" w:lineRule="auto"/>
              <w:rPr>
                <w:rFonts w:eastAsia="Times New Roman"/>
                <w:color w:val="000000"/>
              </w:rPr>
            </w:pPr>
            <w:r>
              <w:rPr>
                <w:color w:val="000000"/>
              </w:rPr>
              <w:t>[250 znakov]</w:t>
            </w:r>
          </w:p>
        </w:tc>
      </w:tr>
      <w:tr w:rsidR="005E0202" w:rsidRPr="005E0202" w14:paraId="0D7E58B9" w14:textId="77777777" w:rsidTr="005E020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14:paraId="0B6D6433" w14:textId="77777777" w:rsidR="005E0202" w:rsidRPr="005E0202" w:rsidRDefault="005E0202" w:rsidP="005E0202">
            <w:pPr>
              <w:suppressAutoHyphens w:val="0"/>
              <w:spacing w:after="0" w:line="240" w:lineRule="auto"/>
              <w:rPr>
                <w:rFonts w:eastAsia="Times New Roman"/>
                <w:color w:val="000000"/>
              </w:rPr>
            </w:pPr>
            <w:r>
              <w:rPr>
                <w:color w:val="000000"/>
              </w:rPr>
              <w:t>Vmesni seštevek</w:t>
            </w:r>
          </w:p>
        </w:tc>
        <w:tc>
          <w:tcPr>
            <w:tcW w:w="1600" w:type="dxa"/>
            <w:tcBorders>
              <w:top w:val="nil"/>
              <w:left w:val="nil"/>
              <w:bottom w:val="single" w:sz="4" w:space="0" w:color="auto"/>
              <w:right w:val="single" w:sz="4" w:space="0" w:color="auto"/>
            </w:tcBorders>
            <w:shd w:val="clear" w:color="auto" w:fill="auto"/>
            <w:noWrap/>
            <w:vAlign w:val="bottom"/>
            <w:hideMark/>
          </w:tcPr>
          <w:p w14:paraId="7EA9B807" w14:textId="77777777" w:rsidR="005E0202" w:rsidRPr="005E0202" w:rsidRDefault="005E0202" w:rsidP="005E0202">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14:paraId="5005CF47" w14:textId="77777777" w:rsidR="005E0202" w:rsidRPr="005E0202" w:rsidRDefault="005E0202" w:rsidP="005E0202">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14:paraId="09EDBA3A" w14:textId="77777777" w:rsidR="005E0202" w:rsidRPr="005E0202" w:rsidRDefault="005E0202" w:rsidP="005E0202">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14:paraId="000DF7F9" w14:textId="77777777" w:rsidR="005E0202" w:rsidRPr="005E0202" w:rsidRDefault="005E0202" w:rsidP="005E0202">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14:paraId="32EEC813" w14:textId="77777777" w:rsidR="005E0202" w:rsidRPr="005E0202" w:rsidRDefault="005E0202" w:rsidP="005E0202">
            <w:pPr>
              <w:suppressAutoHyphens w:val="0"/>
              <w:spacing w:after="0" w:line="240" w:lineRule="auto"/>
              <w:rPr>
                <w:rFonts w:eastAsia="Times New Roman"/>
                <w:color w:val="000000"/>
              </w:rPr>
            </w:pPr>
            <w:r>
              <w:rPr>
                <w:color w:val="000000"/>
              </w:rPr>
              <w:t> </w:t>
            </w:r>
          </w:p>
        </w:tc>
      </w:tr>
      <w:tr w:rsidR="005E0202" w:rsidRPr="005E0202" w14:paraId="75A01E65" w14:textId="77777777" w:rsidTr="005E020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14:paraId="431E6DD3" w14:textId="77777777" w:rsidR="005E0202" w:rsidRPr="005E0202" w:rsidRDefault="005E0202" w:rsidP="005E0202">
            <w:pPr>
              <w:suppressAutoHyphens w:val="0"/>
              <w:spacing w:after="0" w:line="240" w:lineRule="auto"/>
              <w:rPr>
                <w:rFonts w:eastAsia="Times New Roman"/>
                <w:color w:val="000000"/>
              </w:rPr>
            </w:pPr>
            <w:r>
              <w:rPr>
                <w:color w:val="000000"/>
              </w:rPr>
              <w:t>Prihodki</w:t>
            </w:r>
          </w:p>
        </w:tc>
        <w:tc>
          <w:tcPr>
            <w:tcW w:w="1600" w:type="dxa"/>
            <w:tcBorders>
              <w:top w:val="nil"/>
              <w:left w:val="nil"/>
              <w:bottom w:val="single" w:sz="4" w:space="0" w:color="auto"/>
              <w:right w:val="single" w:sz="4" w:space="0" w:color="auto"/>
            </w:tcBorders>
            <w:shd w:val="clear" w:color="auto" w:fill="auto"/>
            <w:noWrap/>
            <w:vAlign w:val="bottom"/>
            <w:hideMark/>
          </w:tcPr>
          <w:p w14:paraId="01680F79" w14:textId="77777777" w:rsidR="005E0202" w:rsidRPr="005E0202" w:rsidRDefault="005E0202" w:rsidP="005E0202">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14:paraId="102643F1" w14:textId="77777777" w:rsidR="005E0202" w:rsidRPr="005E0202" w:rsidRDefault="005E0202" w:rsidP="005E0202">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14:paraId="270923C2" w14:textId="77777777" w:rsidR="005E0202" w:rsidRPr="005E0202" w:rsidRDefault="005E0202" w:rsidP="005E0202">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14:paraId="24AD9917" w14:textId="77777777" w:rsidR="005E0202" w:rsidRPr="005E0202" w:rsidRDefault="005E0202" w:rsidP="005E0202">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14:paraId="32D6CDC0" w14:textId="77777777" w:rsidR="005E0202" w:rsidRPr="005E0202" w:rsidRDefault="005E0202" w:rsidP="005E0202">
            <w:pPr>
              <w:suppressAutoHyphens w:val="0"/>
              <w:spacing w:after="0" w:line="240" w:lineRule="auto"/>
              <w:rPr>
                <w:rFonts w:eastAsia="Times New Roman"/>
                <w:color w:val="000000"/>
              </w:rPr>
            </w:pPr>
            <w:r>
              <w:rPr>
                <w:color w:val="000000"/>
              </w:rPr>
              <w:t>[250 znakov]</w:t>
            </w:r>
          </w:p>
        </w:tc>
      </w:tr>
      <w:tr w:rsidR="005E0202" w:rsidRPr="005E0202" w14:paraId="7F9AC5C8" w14:textId="77777777" w:rsidTr="005E020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14:paraId="1ABAF082" w14:textId="77777777" w:rsidR="005E0202" w:rsidRPr="005E0202" w:rsidRDefault="005E0202" w:rsidP="005E0202">
            <w:pPr>
              <w:suppressAutoHyphens w:val="0"/>
              <w:spacing w:after="0" w:line="240" w:lineRule="auto"/>
              <w:rPr>
                <w:rFonts w:eastAsia="Times New Roman"/>
                <w:color w:val="000000"/>
              </w:rPr>
            </w:pPr>
            <w:r>
              <w:rPr>
                <w:color w:val="000000"/>
              </w:rPr>
              <w:t>Skupaj</w:t>
            </w:r>
          </w:p>
        </w:tc>
        <w:tc>
          <w:tcPr>
            <w:tcW w:w="1600" w:type="dxa"/>
            <w:tcBorders>
              <w:top w:val="nil"/>
              <w:left w:val="nil"/>
              <w:bottom w:val="single" w:sz="4" w:space="0" w:color="auto"/>
              <w:right w:val="single" w:sz="4" w:space="0" w:color="auto"/>
            </w:tcBorders>
            <w:shd w:val="clear" w:color="auto" w:fill="auto"/>
            <w:noWrap/>
            <w:vAlign w:val="bottom"/>
            <w:hideMark/>
          </w:tcPr>
          <w:p w14:paraId="10A96500" w14:textId="77777777" w:rsidR="005E0202" w:rsidRPr="005E0202" w:rsidRDefault="005E0202" w:rsidP="005E0202">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14:paraId="4D946633" w14:textId="77777777" w:rsidR="005E0202" w:rsidRPr="005E0202" w:rsidRDefault="005E0202" w:rsidP="005E0202">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14:paraId="51218B04" w14:textId="77777777" w:rsidR="005E0202" w:rsidRPr="005E0202" w:rsidRDefault="005E0202" w:rsidP="005E0202">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14:paraId="0EDF0627" w14:textId="77777777" w:rsidR="005E0202" w:rsidRPr="005E0202" w:rsidRDefault="005E0202" w:rsidP="005E0202">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14:paraId="1CFBB6A6" w14:textId="77777777" w:rsidR="005E0202" w:rsidRPr="005E0202" w:rsidRDefault="005E0202" w:rsidP="005E0202">
            <w:pPr>
              <w:suppressAutoHyphens w:val="0"/>
              <w:spacing w:after="0" w:line="240" w:lineRule="auto"/>
              <w:rPr>
                <w:rFonts w:eastAsia="Times New Roman"/>
                <w:color w:val="000000"/>
              </w:rPr>
            </w:pPr>
            <w:r>
              <w:rPr>
                <w:color w:val="000000"/>
              </w:rPr>
              <w:t> </w:t>
            </w:r>
          </w:p>
        </w:tc>
      </w:tr>
      <w:tr w:rsidR="005E0202" w:rsidRPr="005E0202" w14:paraId="12DDEF8F" w14:textId="77777777" w:rsidTr="005E0202">
        <w:trPr>
          <w:trHeight w:val="300"/>
        </w:trPr>
        <w:tc>
          <w:tcPr>
            <w:tcW w:w="3503" w:type="dxa"/>
            <w:tcBorders>
              <w:top w:val="nil"/>
              <w:left w:val="nil"/>
              <w:bottom w:val="nil"/>
              <w:right w:val="nil"/>
            </w:tcBorders>
            <w:shd w:val="clear" w:color="auto" w:fill="auto"/>
            <w:noWrap/>
            <w:vAlign w:val="bottom"/>
          </w:tcPr>
          <w:p w14:paraId="6FA294CC" w14:textId="77777777" w:rsidR="005E0202" w:rsidRPr="005E0202" w:rsidRDefault="005E0202" w:rsidP="005E0202">
            <w:pPr>
              <w:suppressAutoHyphens w:val="0"/>
              <w:spacing w:after="0" w:line="240" w:lineRule="auto"/>
              <w:rPr>
                <w:rFonts w:eastAsia="Times New Roman"/>
                <w:color w:val="000000"/>
              </w:rPr>
            </w:pPr>
          </w:p>
        </w:tc>
        <w:tc>
          <w:tcPr>
            <w:tcW w:w="1600" w:type="dxa"/>
            <w:tcBorders>
              <w:top w:val="nil"/>
              <w:left w:val="nil"/>
              <w:bottom w:val="nil"/>
              <w:right w:val="nil"/>
            </w:tcBorders>
            <w:shd w:val="clear" w:color="auto" w:fill="auto"/>
            <w:noWrap/>
            <w:vAlign w:val="bottom"/>
          </w:tcPr>
          <w:p w14:paraId="4B333BC9" w14:textId="77777777" w:rsidR="005E0202" w:rsidRPr="005E0202" w:rsidRDefault="005E0202" w:rsidP="005E0202">
            <w:pPr>
              <w:suppressAutoHyphens w:val="0"/>
              <w:spacing w:after="0" w:line="240" w:lineRule="auto"/>
              <w:rPr>
                <w:rFonts w:ascii="Times New Roman" w:eastAsia="Times New Roman" w:hAnsi="Times New Roman"/>
                <w:sz w:val="20"/>
                <w:szCs w:val="20"/>
              </w:rPr>
            </w:pPr>
          </w:p>
        </w:tc>
        <w:tc>
          <w:tcPr>
            <w:tcW w:w="1460" w:type="dxa"/>
            <w:tcBorders>
              <w:top w:val="nil"/>
              <w:left w:val="nil"/>
              <w:bottom w:val="nil"/>
              <w:right w:val="nil"/>
            </w:tcBorders>
            <w:shd w:val="clear" w:color="auto" w:fill="auto"/>
            <w:noWrap/>
            <w:vAlign w:val="bottom"/>
          </w:tcPr>
          <w:p w14:paraId="07897A98" w14:textId="77777777" w:rsidR="005E0202" w:rsidRPr="005E0202" w:rsidRDefault="005E0202" w:rsidP="005E0202">
            <w:pPr>
              <w:suppressAutoHyphens w:val="0"/>
              <w:spacing w:after="0" w:line="240" w:lineRule="auto"/>
              <w:rPr>
                <w:rFonts w:ascii="Times New Roman" w:eastAsia="Times New Roman" w:hAnsi="Times New Roman"/>
                <w:sz w:val="20"/>
                <w:szCs w:val="20"/>
              </w:rPr>
            </w:pPr>
          </w:p>
        </w:tc>
        <w:tc>
          <w:tcPr>
            <w:tcW w:w="1460" w:type="dxa"/>
            <w:tcBorders>
              <w:top w:val="nil"/>
              <w:left w:val="nil"/>
              <w:bottom w:val="nil"/>
              <w:right w:val="nil"/>
            </w:tcBorders>
            <w:shd w:val="clear" w:color="auto" w:fill="auto"/>
            <w:noWrap/>
            <w:vAlign w:val="bottom"/>
          </w:tcPr>
          <w:p w14:paraId="4030D443" w14:textId="77777777" w:rsidR="005E0202" w:rsidRPr="005E0202" w:rsidRDefault="005E0202" w:rsidP="005E0202">
            <w:pPr>
              <w:suppressAutoHyphens w:val="0"/>
              <w:spacing w:after="0" w:line="240" w:lineRule="auto"/>
              <w:rPr>
                <w:rFonts w:ascii="Times New Roman" w:eastAsia="Times New Roman" w:hAnsi="Times New Roman"/>
                <w:sz w:val="20"/>
                <w:szCs w:val="20"/>
              </w:rPr>
            </w:pPr>
          </w:p>
        </w:tc>
        <w:tc>
          <w:tcPr>
            <w:tcW w:w="1600" w:type="dxa"/>
            <w:tcBorders>
              <w:top w:val="nil"/>
              <w:left w:val="nil"/>
              <w:bottom w:val="nil"/>
              <w:right w:val="nil"/>
            </w:tcBorders>
            <w:shd w:val="clear" w:color="auto" w:fill="auto"/>
            <w:noWrap/>
            <w:vAlign w:val="bottom"/>
          </w:tcPr>
          <w:p w14:paraId="2C4BED47" w14:textId="77777777" w:rsidR="005E0202" w:rsidRPr="005E0202" w:rsidRDefault="005E0202" w:rsidP="005E0202">
            <w:pPr>
              <w:suppressAutoHyphens w:val="0"/>
              <w:spacing w:after="0" w:line="240" w:lineRule="auto"/>
              <w:rPr>
                <w:rFonts w:ascii="Times New Roman" w:eastAsia="Times New Roman" w:hAnsi="Times New Roman"/>
                <w:sz w:val="20"/>
                <w:szCs w:val="20"/>
              </w:rPr>
            </w:pPr>
          </w:p>
        </w:tc>
        <w:tc>
          <w:tcPr>
            <w:tcW w:w="4127" w:type="dxa"/>
            <w:tcBorders>
              <w:top w:val="nil"/>
              <w:left w:val="nil"/>
              <w:bottom w:val="nil"/>
              <w:right w:val="nil"/>
            </w:tcBorders>
            <w:shd w:val="clear" w:color="auto" w:fill="auto"/>
            <w:noWrap/>
            <w:vAlign w:val="bottom"/>
          </w:tcPr>
          <w:p w14:paraId="77DA7596" w14:textId="77777777" w:rsidR="005E0202" w:rsidRPr="005E0202" w:rsidRDefault="005E0202" w:rsidP="005E0202">
            <w:pPr>
              <w:suppressAutoHyphens w:val="0"/>
              <w:spacing w:after="0" w:line="240" w:lineRule="auto"/>
              <w:rPr>
                <w:rFonts w:ascii="Times New Roman" w:eastAsia="Times New Roman" w:hAnsi="Times New Roman"/>
                <w:sz w:val="20"/>
                <w:szCs w:val="20"/>
              </w:rPr>
            </w:pPr>
          </w:p>
        </w:tc>
      </w:tr>
      <w:tr w:rsidR="005E0202" w:rsidRPr="00156D73" w14:paraId="04337338" w14:textId="77777777" w:rsidTr="005E0202">
        <w:trPr>
          <w:trHeight w:val="300"/>
        </w:trPr>
        <w:tc>
          <w:tcPr>
            <w:tcW w:w="13750" w:type="dxa"/>
            <w:gridSpan w:val="6"/>
            <w:tcBorders>
              <w:top w:val="single" w:sz="4" w:space="0" w:color="auto"/>
              <w:left w:val="single" w:sz="4" w:space="0" w:color="auto"/>
              <w:bottom w:val="single" w:sz="4" w:space="0" w:color="auto"/>
              <w:right w:val="single" w:sz="4" w:space="0" w:color="auto"/>
            </w:tcBorders>
            <w:shd w:val="clear" w:color="auto" w:fill="E5DFEC" w:themeFill="accent4" w:themeFillTint="33"/>
            <w:noWrap/>
            <w:vAlign w:val="bottom"/>
            <w:hideMark/>
          </w:tcPr>
          <w:p w14:paraId="673C025C" w14:textId="77777777" w:rsidR="005E0202" w:rsidRPr="005E0202" w:rsidRDefault="005E0202" w:rsidP="005E0202">
            <w:pPr>
              <w:suppressAutoHyphens w:val="0"/>
              <w:spacing w:after="0" w:line="240" w:lineRule="auto"/>
              <w:jc w:val="center"/>
              <w:rPr>
                <w:rFonts w:eastAsia="Times New Roman"/>
                <w:b/>
                <w:color w:val="000000"/>
              </w:rPr>
            </w:pPr>
            <w:r>
              <w:rPr>
                <w:b/>
                <w:color w:val="000000"/>
              </w:rPr>
              <w:t>Okvirna razčlenitev proračuna na leto</w:t>
            </w:r>
          </w:p>
        </w:tc>
      </w:tr>
      <w:tr w:rsidR="005E0202" w:rsidRPr="005E0202" w14:paraId="515F6B5F" w14:textId="77777777" w:rsidTr="005E020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14:paraId="44D7DF1F" w14:textId="77777777" w:rsidR="005E0202" w:rsidRPr="005E0202" w:rsidRDefault="005E0202" w:rsidP="005E0202">
            <w:pPr>
              <w:suppressAutoHyphens w:val="0"/>
              <w:spacing w:after="0" w:line="240" w:lineRule="auto"/>
              <w:rPr>
                <w:rFonts w:eastAsia="Times New Roman"/>
                <w:color w:val="000000"/>
              </w:rPr>
            </w:pPr>
            <w:r>
              <w:rPr>
                <w:color w:val="000000"/>
              </w:rPr>
              <w:t>Leto</w:t>
            </w:r>
          </w:p>
        </w:tc>
        <w:tc>
          <w:tcPr>
            <w:tcW w:w="1600" w:type="dxa"/>
            <w:tcBorders>
              <w:top w:val="nil"/>
              <w:left w:val="nil"/>
              <w:bottom w:val="single" w:sz="4" w:space="0" w:color="auto"/>
              <w:right w:val="single" w:sz="4" w:space="0" w:color="auto"/>
            </w:tcBorders>
            <w:shd w:val="clear" w:color="auto" w:fill="auto"/>
            <w:noWrap/>
            <w:vAlign w:val="bottom"/>
            <w:hideMark/>
          </w:tcPr>
          <w:p w14:paraId="28976F72" w14:textId="77777777" w:rsidR="005E0202" w:rsidRPr="005E0202" w:rsidRDefault="005E0202" w:rsidP="005E0202">
            <w:pPr>
              <w:suppressAutoHyphens w:val="0"/>
              <w:spacing w:after="0" w:line="240" w:lineRule="auto"/>
              <w:jc w:val="right"/>
              <w:rPr>
                <w:rFonts w:eastAsia="Times New Roman"/>
                <w:color w:val="000000"/>
              </w:rPr>
            </w:pPr>
            <w:r>
              <w:rPr>
                <w:color w:val="000000"/>
              </w:rPr>
              <w:t>2016</w:t>
            </w:r>
          </w:p>
        </w:tc>
        <w:tc>
          <w:tcPr>
            <w:tcW w:w="1460" w:type="dxa"/>
            <w:tcBorders>
              <w:top w:val="nil"/>
              <w:left w:val="nil"/>
              <w:bottom w:val="single" w:sz="4" w:space="0" w:color="auto"/>
              <w:right w:val="single" w:sz="4" w:space="0" w:color="auto"/>
            </w:tcBorders>
            <w:shd w:val="clear" w:color="auto" w:fill="auto"/>
            <w:noWrap/>
            <w:vAlign w:val="bottom"/>
            <w:hideMark/>
          </w:tcPr>
          <w:p w14:paraId="549B3152" w14:textId="77777777" w:rsidR="005E0202" w:rsidRPr="005E0202" w:rsidRDefault="005E0202" w:rsidP="005E0202">
            <w:pPr>
              <w:suppressAutoHyphens w:val="0"/>
              <w:spacing w:after="0" w:line="240" w:lineRule="auto"/>
              <w:jc w:val="right"/>
              <w:rPr>
                <w:rFonts w:eastAsia="Times New Roman"/>
                <w:color w:val="000000"/>
              </w:rPr>
            </w:pPr>
            <w:r>
              <w:rPr>
                <w:color w:val="000000"/>
              </w:rPr>
              <w:t>2017</w:t>
            </w:r>
          </w:p>
        </w:tc>
        <w:tc>
          <w:tcPr>
            <w:tcW w:w="1460" w:type="dxa"/>
            <w:tcBorders>
              <w:top w:val="nil"/>
              <w:left w:val="nil"/>
              <w:bottom w:val="single" w:sz="4" w:space="0" w:color="auto"/>
              <w:right w:val="single" w:sz="4" w:space="0" w:color="auto"/>
            </w:tcBorders>
            <w:shd w:val="clear" w:color="auto" w:fill="auto"/>
            <w:noWrap/>
            <w:vAlign w:val="bottom"/>
            <w:hideMark/>
          </w:tcPr>
          <w:p w14:paraId="60BFE683" w14:textId="77777777" w:rsidR="005E0202" w:rsidRPr="005E0202" w:rsidRDefault="005E0202" w:rsidP="005E0202">
            <w:pPr>
              <w:suppressAutoHyphens w:val="0"/>
              <w:spacing w:after="0" w:line="240" w:lineRule="auto"/>
              <w:jc w:val="right"/>
              <w:rPr>
                <w:rFonts w:eastAsia="Times New Roman"/>
                <w:color w:val="000000"/>
              </w:rPr>
            </w:pPr>
            <w:r>
              <w:rPr>
                <w:color w:val="000000"/>
              </w:rPr>
              <w:t>2018</w:t>
            </w:r>
          </w:p>
        </w:tc>
        <w:tc>
          <w:tcPr>
            <w:tcW w:w="1600" w:type="dxa"/>
            <w:tcBorders>
              <w:top w:val="nil"/>
              <w:left w:val="nil"/>
              <w:bottom w:val="single" w:sz="4" w:space="0" w:color="auto"/>
              <w:right w:val="single" w:sz="4" w:space="0" w:color="auto"/>
            </w:tcBorders>
            <w:shd w:val="clear" w:color="auto" w:fill="auto"/>
            <w:noWrap/>
            <w:vAlign w:val="bottom"/>
            <w:hideMark/>
          </w:tcPr>
          <w:p w14:paraId="3CFB139F" w14:textId="77777777" w:rsidR="005E0202" w:rsidRPr="005E0202" w:rsidRDefault="005E0202" w:rsidP="005E0202">
            <w:pPr>
              <w:suppressAutoHyphens w:val="0"/>
              <w:spacing w:after="0" w:line="240" w:lineRule="auto"/>
              <w:jc w:val="right"/>
              <w:rPr>
                <w:rFonts w:eastAsia="Times New Roman"/>
                <w:color w:val="000000"/>
              </w:rPr>
            </w:pPr>
            <w:r>
              <w:rPr>
                <w:color w:val="000000"/>
              </w:rPr>
              <w:t>2019</w:t>
            </w:r>
          </w:p>
        </w:tc>
        <w:tc>
          <w:tcPr>
            <w:tcW w:w="4127" w:type="dxa"/>
            <w:tcBorders>
              <w:top w:val="nil"/>
              <w:left w:val="nil"/>
              <w:bottom w:val="single" w:sz="4" w:space="0" w:color="auto"/>
              <w:right w:val="single" w:sz="4" w:space="0" w:color="auto"/>
            </w:tcBorders>
            <w:shd w:val="clear" w:color="auto" w:fill="auto"/>
            <w:noWrap/>
            <w:vAlign w:val="bottom"/>
            <w:hideMark/>
          </w:tcPr>
          <w:p w14:paraId="072C810C" w14:textId="77777777" w:rsidR="005E0202" w:rsidRPr="005E0202" w:rsidRDefault="005E0202" w:rsidP="005E0202">
            <w:pPr>
              <w:suppressAutoHyphens w:val="0"/>
              <w:spacing w:after="0" w:line="240" w:lineRule="auto"/>
              <w:rPr>
                <w:rFonts w:eastAsia="Times New Roman"/>
                <w:color w:val="000000"/>
              </w:rPr>
            </w:pPr>
            <w:r>
              <w:rPr>
                <w:color w:val="000000"/>
              </w:rPr>
              <w:t>Skupaj</w:t>
            </w:r>
          </w:p>
        </w:tc>
      </w:tr>
      <w:tr w:rsidR="005E0202" w:rsidRPr="005E0202" w14:paraId="759049EE" w14:textId="77777777" w:rsidTr="005E020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14:paraId="54A6F653" w14:textId="77777777" w:rsidR="005E0202" w:rsidRPr="005E0202" w:rsidRDefault="005E0202" w:rsidP="005E0202">
            <w:pPr>
              <w:suppressAutoHyphens w:val="0"/>
              <w:spacing w:after="0" w:line="240" w:lineRule="auto"/>
              <w:rPr>
                <w:rFonts w:eastAsia="Times New Roman"/>
                <w:color w:val="000000"/>
              </w:rPr>
            </w:pPr>
            <w:r>
              <w:rPr>
                <w:color w:val="000000"/>
              </w:rPr>
              <w:t>% proračuna</w:t>
            </w:r>
          </w:p>
        </w:tc>
        <w:tc>
          <w:tcPr>
            <w:tcW w:w="1600" w:type="dxa"/>
            <w:tcBorders>
              <w:top w:val="nil"/>
              <w:left w:val="nil"/>
              <w:bottom w:val="single" w:sz="4" w:space="0" w:color="auto"/>
              <w:right w:val="single" w:sz="4" w:space="0" w:color="auto"/>
            </w:tcBorders>
            <w:shd w:val="clear" w:color="auto" w:fill="FFFFFF" w:themeFill="background1"/>
            <w:noWrap/>
            <w:vAlign w:val="bottom"/>
          </w:tcPr>
          <w:p w14:paraId="2444ADB0" w14:textId="77777777" w:rsidR="005E0202" w:rsidRPr="005E0202" w:rsidRDefault="005E0202" w:rsidP="005E0202">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14:paraId="79C8031D" w14:textId="77777777" w:rsidR="005E0202" w:rsidRPr="005E0202" w:rsidRDefault="005E0202" w:rsidP="005E0202">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14:paraId="092C68FF" w14:textId="77777777" w:rsidR="005E0202" w:rsidRPr="005E0202" w:rsidRDefault="005E0202" w:rsidP="005E0202">
            <w:pPr>
              <w:suppressAutoHyphens w:val="0"/>
              <w:spacing w:after="0" w:line="240" w:lineRule="auto"/>
              <w:jc w:val="right"/>
              <w:rPr>
                <w:rFonts w:eastAsia="Times New Roman"/>
                <w:color w:val="000000"/>
              </w:rPr>
            </w:pPr>
          </w:p>
        </w:tc>
        <w:tc>
          <w:tcPr>
            <w:tcW w:w="1600" w:type="dxa"/>
            <w:tcBorders>
              <w:top w:val="nil"/>
              <w:left w:val="nil"/>
              <w:bottom w:val="single" w:sz="4" w:space="0" w:color="auto"/>
              <w:right w:val="single" w:sz="4" w:space="0" w:color="auto"/>
            </w:tcBorders>
            <w:shd w:val="clear" w:color="auto" w:fill="FFFFFF" w:themeFill="background1"/>
            <w:noWrap/>
            <w:vAlign w:val="bottom"/>
          </w:tcPr>
          <w:p w14:paraId="07C4C30D" w14:textId="77777777" w:rsidR="005E0202" w:rsidRPr="005E0202" w:rsidRDefault="005E0202" w:rsidP="005E0202">
            <w:pPr>
              <w:suppressAutoHyphens w:val="0"/>
              <w:spacing w:after="0" w:line="240" w:lineRule="auto"/>
              <w:jc w:val="right"/>
              <w:rPr>
                <w:rFonts w:eastAsia="Times New Roman"/>
                <w:color w:val="000000"/>
              </w:rPr>
            </w:pPr>
          </w:p>
        </w:tc>
        <w:tc>
          <w:tcPr>
            <w:tcW w:w="4127" w:type="dxa"/>
            <w:tcBorders>
              <w:top w:val="nil"/>
              <w:left w:val="nil"/>
              <w:bottom w:val="single" w:sz="4" w:space="0" w:color="auto"/>
              <w:right w:val="single" w:sz="4" w:space="0" w:color="auto"/>
            </w:tcBorders>
            <w:shd w:val="clear" w:color="auto" w:fill="auto"/>
            <w:noWrap/>
            <w:vAlign w:val="bottom"/>
            <w:hideMark/>
          </w:tcPr>
          <w:p w14:paraId="227B76FB" w14:textId="77777777" w:rsidR="005E0202" w:rsidRPr="005E0202" w:rsidRDefault="005E0202" w:rsidP="005E0202">
            <w:pPr>
              <w:suppressAutoHyphens w:val="0"/>
              <w:spacing w:after="0" w:line="240" w:lineRule="auto"/>
              <w:jc w:val="right"/>
              <w:rPr>
                <w:rFonts w:eastAsia="Times New Roman"/>
                <w:color w:val="000000"/>
              </w:rPr>
            </w:pPr>
            <w:r>
              <w:rPr>
                <w:color w:val="000000"/>
              </w:rPr>
              <w:t>100 %</w:t>
            </w:r>
          </w:p>
        </w:tc>
      </w:tr>
      <w:tr w:rsidR="005E0202" w:rsidRPr="005E0202" w14:paraId="34592E80" w14:textId="77777777" w:rsidTr="005E020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14:paraId="3B712BFE" w14:textId="77777777" w:rsidR="005E0202" w:rsidRPr="005E0202" w:rsidRDefault="005E0202" w:rsidP="005E0202">
            <w:pPr>
              <w:suppressAutoHyphens w:val="0"/>
              <w:spacing w:after="0" w:line="240" w:lineRule="auto"/>
              <w:rPr>
                <w:rFonts w:eastAsia="Times New Roman"/>
                <w:color w:val="000000"/>
              </w:rPr>
            </w:pPr>
            <w:r>
              <w:rPr>
                <w:color w:val="000000"/>
              </w:rPr>
              <w:t>Znesek</w:t>
            </w:r>
          </w:p>
        </w:tc>
        <w:tc>
          <w:tcPr>
            <w:tcW w:w="1600" w:type="dxa"/>
            <w:tcBorders>
              <w:top w:val="nil"/>
              <w:left w:val="nil"/>
              <w:bottom w:val="single" w:sz="4" w:space="0" w:color="auto"/>
              <w:right w:val="single" w:sz="4" w:space="0" w:color="auto"/>
            </w:tcBorders>
            <w:shd w:val="clear" w:color="auto" w:fill="auto"/>
            <w:noWrap/>
            <w:vAlign w:val="bottom"/>
          </w:tcPr>
          <w:p w14:paraId="7FB184EA" w14:textId="77777777" w:rsidR="005E0202" w:rsidRPr="005E0202" w:rsidRDefault="005E0202" w:rsidP="005E0202">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auto"/>
            <w:noWrap/>
            <w:vAlign w:val="bottom"/>
          </w:tcPr>
          <w:p w14:paraId="5844F673" w14:textId="77777777" w:rsidR="005E0202" w:rsidRPr="005E0202" w:rsidRDefault="005E0202" w:rsidP="005E0202">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auto"/>
            <w:noWrap/>
            <w:vAlign w:val="bottom"/>
          </w:tcPr>
          <w:p w14:paraId="68AF73EA" w14:textId="77777777" w:rsidR="005E0202" w:rsidRPr="005E0202" w:rsidRDefault="005E0202" w:rsidP="005E0202">
            <w:pPr>
              <w:suppressAutoHyphens w:val="0"/>
              <w:spacing w:after="0" w:line="240" w:lineRule="auto"/>
              <w:jc w:val="right"/>
              <w:rPr>
                <w:rFonts w:eastAsia="Times New Roman"/>
                <w:color w:val="000000"/>
              </w:rPr>
            </w:pPr>
          </w:p>
        </w:tc>
        <w:tc>
          <w:tcPr>
            <w:tcW w:w="1600" w:type="dxa"/>
            <w:tcBorders>
              <w:top w:val="nil"/>
              <w:left w:val="nil"/>
              <w:bottom w:val="single" w:sz="4" w:space="0" w:color="auto"/>
              <w:right w:val="single" w:sz="4" w:space="0" w:color="auto"/>
            </w:tcBorders>
            <w:shd w:val="clear" w:color="auto" w:fill="auto"/>
            <w:noWrap/>
            <w:vAlign w:val="bottom"/>
          </w:tcPr>
          <w:p w14:paraId="2DFEC58E" w14:textId="77777777" w:rsidR="005E0202" w:rsidRPr="005E0202" w:rsidRDefault="005E0202" w:rsidP="005E0202">
            <w:pPr>
              <w:suppressAutoHyphens w:val="0"/>
              <w:spacing w:after="0" w:line="240" w:lineRule="auto"/>
              <w:jc w:val="right"/>
              <w:rPr>
                <w:rFonts w:eastAsia="Times New Roman"/>
                <w:color w:val="000000"/>
              </w:rPr>
            </w:pPr>
          </w:p>
        </w:tc>
        <w:tc>
          <w:tcPr>
            <w:tcW w:w="4127" w:type="dxa"/>
            <w:tcBorders>
              <w:top w:val="nil"/>
              <w:left w:val="nil"/>
              <w:bottom w:val="single" w:sz="4" w:space="0" w:color="auto"/>
              <w:right w:val="single" w:sz="4" w:space="0" w:color="auto"/>
            </w:tcBorders>
            <w:shd w:val="clear" w:color="auto" w:fill="auto"/>
            <w:noWrap/>
            <w:vAlign w:val="bottom"/>
          </w:tcPr>
          <w:p w14:paraId="21EDA17E" w14:textId="77777777" w:rsidR="005E0202" w:rsidRPr="005E0202" w:rsidRDefault="005E0202" w:rsidP="005E0202">
            <w:pPr>
              <w:suppressAutoHyphens w:val="0"/>
              <w:spacing w:after="0" w:line="240" w:lineRule="auto"/>
              <w:jc w:val="right"/>
              <w:rPr>
                <w:rFonts w:eastAsia="Times New Roman"/>
                <w:color w:val="000000"/>
              </w:rPr>
            </w:pPr>
          </w:p>
        </w:tc>
      </w:tr>
    </w:tbl>
    <w:p w14:paraId="5C59A22A" w14:textId="77777777" w:rsidR="005E0202" w:rsidRPr="00815C13" w:rsidRDefault="005E0202" w:rsidP="007A5D85">
      <w:pPr>
        <w:spacing w:after="0"/>
        <w:rPr>
          <w:rFonts w:asciiTheme="minorHAnsi" w:hAnsiTheme="minorHAnsi" w:cs="Open Sans"/>
          <w:bCs/>
          <w:sz w:val="20"/>
          <w:szCs w:val="20"/>
        </w:rPr>
      </w:pPr>
    </w:p>
    <w:p w14:paraId="75AF11E7" w14:textId="77777777" w:rsidR="007A5D85" w:rsidRPr="00815C13" w:rsidRDefault="007A5D85" w:rsidP="007A5D85">
      <w:pPr>
        <w:spacing w:after="0"/>
        <w:rPr>
          <w:rFonts w:asciiTheme="minorHAnsi" w:hAnsiTheme="minorHAnsi" w:cs="Open Sans"/>
          <w:bCs/>
          <w:sz w:val="20"/>
          <w:szCs w:val="20"/>
        </w:rPr>
      </w:pPr>
    </w:p>
    <w:p w14:paraId="584EB34B" w14:textId="77777777" w:rsidR="007D57A9" w:rsidRPr="00815C13" w:rsidRDefault="007D57A9" w:rsidP="007A5D85">
      <w:pPr>
        <w:spacing w:after="0"/>
        <w:rPr>
          <w:rFonts w:asciiTheme="minorHAnsi" w:hAnsiTheme="minorHAnsi" w:cs="Open Sans"/>
          <w:bCs/>
          <w:sz w:val="20"/>
          <w:szCs w:val="20"/>
        </w:rPr>
        <w:sectPr w:rsidR="007D57A9" w:rsidRPr="00815C13" w:rsidSect="007424C0">
          <w:pgSz w:w="16838" w:h="11906" w:orient="landscape"/>
          <w:pgMar w:top="1417" w:right="1417" w:bottom="1417" w:left="1417" w:header="720" w:footer="708" w:gutter="0"/>
          <w:cols w:space="720"/>
          <w:docGrid w:linePitch="360" w:charSpace="-2049"/>
        </w:sectPr>
      </w:pPr>
    </w:p>
    <w:tbl>
      <w:tblPr>
        <w:tblW w:w="9497" w:type="dxa"/>
        <w:tblInd w:w="-175" w:type="dxa"/>
        <w:tblLayout w:type="fixed"/>
        <w:tblCellMar>
          <w:top w:w="57" w:type="dxa"/>
        </w:tblCellMar>
        <w:tblLook w:val="0000" w:firstRow="0" w:lastRow="0" w:firstColumn="0" w:lastColumn="0" w:noHBand="0" w:noVBand="0"/>
      </w:tblPr>
      <w:tblGrid>
        <w:gridCol w:w="1182"/>
        <w:gridCol w:w="235"/>
        <w:gridCol w:w="1701"/>
        <w:gridCol w:w="1560"/>
        <w:gridCol w:w="1275"/>
        <w:gridCol w:w="1134"/>
        <w:gridCol w:w="142"/>
        <w:gridCol w:w="1134"/>
        <w:gridCol w:w="1134"/>
      </w:tblGrid>
      <w:tr w:rsidR="007A5D85" w:rsidRPr="00815C13" w14:paraId="73BB185B" w14:textId="77777777" w:rsidTr="006413CD">
        <w:tc>
          <w:tcPr>
            <w:tcW w:w="1182" w:type="dxa"/>
            <w:tcBorders>
              <w:top w:val="single" w:sz="4" w:space="0" w:color="000000"/>
              <w:left w:val="single" w:sz="4" w:space="0" w:color="000000"/>
              <w:bottom w:val="single" w:sz="4" w:space="0" w:color="000000"/>
              <w:right w:val="single" w:sz="4" w:space="0" w:color="000000"/>
            </w:tcBorders>
            <w:shd w:val="clear" w:color="auto" w:fill="auto"/>
          </w:tcPr>
          <w:p w14:paraId="5E411F22" w14:textId="08132E94" w:rsidR="007A5D85" w:rsidRPr="00815C13" w:rsidRDefault="001D2A56" w:rsidP="0068269D">
            <w:pPr>
              <w:spacing w:after="60"/>
              <w:rPr>
                <w:rFonts w:asciiTheme="minorHAnsi" w:hAnsiTheme="minorHAnsi" w:cs="Open Sans"/>
                <w:b/>
                <w:bCs/>
                <w:sz w:val="20"/>
                <w:szCs w:val="20"/>
              </w:rPr>
            </w:pPr>
            <w:r>
              <w:rPr>
                <w:rFonts w:asciiTheme="minorHAnsi" w:hAnsiTheme="minorHAnsi"/>
                <w:b/>
                <w:sz w:val="20"/>
              </w:rPr>
              <w:lastRenderedPageBreak/>
              <w:t>Št. DP</w:t>
            </w:r>
          </w:p>
        </w:tc>
        <w:tc>
          <w:tcPr>
            <w:tcW w:w="3496" w:type="dxa"/>
            <w:gridSpan w:val="3"/>
            <w:tcBorders>
              <w:top w:val="single" w:sz="4" w:space="0" w:color="000000"/>
              <w:left w:val="single" w:sz="4" w:space="0" w:color="000000"/>
              <w:bottom w:val="single" w:sz="4" w:space="0" w:color="000000"/>
              <w:right w:val="single" w:sz="4" w:space="0" w:color="000000"/>
            </w:tcBorders>
            <w:shd w:val="clear" w:color="auto" w:fill="auto"/>
          </w:tcPr>
          <w:p w14:paraId="035441DC" w14:textId="752762F6" w:rsidR="007A5D85" w:rsidRPr="00815C13" w:rsidRDefault="001D2A56" w:rsidP="0068269D">
            <w:pPr>
              <w:spacing w:after="60"/>
              <w:rPr>
                <w:rFonts w:asciiTheme="minorHAnsi" w:hAnsiTheme="minorHAnsi" w:cs="Open Sans"/>
                <w:b/>
                <w:bCs/>
                <w:sz w:val="20"/>
                <w:szCs w:val="20"/>
              </w:rPr>
            </w:pPr>
            <w:r>
              <w:rPr>
                <w:rFonts w:asciiTheme="minorHAnsi" w:hAnsiTheme="minorHAnsi"/>
                <w:b/>
                <w:sz w:val="20"/>
              </w:rPr>
              <w:t>Naslov DP</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526F349E" w14:textId="0EF81D83" w:rsidR="007A5D85" w:rsidRPr="00815C13" w:rsidRDefault="001D2A56" w:rsidP="0068269D">
            <w:pPr>
              <w:spacing w:after="60"/>
              <w:rPr>
                <w:rFonts w:asciiTheme="minorHAnsi" w:hAnsiTheme="minorHAnsi" w:cs="Open Sans"/>
                <w:b/>
                <w:bCs/>
                <w:sz w:val="20"/>
                <w:szCs w:val="20"/>
              </w:rPr>
            </w:pPr>
            <w:r>
              <w:rPr>
                <w:rFonts w:asciiTheme="minorHAnsi" w:hAnsiTheme="minorHAnsi"/>
                <w:b/>
                <w:sz w:val="20"/>
              </w:rPr>
              <w:t>Mesec začetka DP</w:t>
            </w: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auto"/>
          </w:tcPr>
          <w:p w14:paraId="0F4264E0" w14:textId="55A6A3B3" w:rsidR="007A5D85" w:rsidRPr="00815C13" w:rsidRDefault="001D2A56" w:rsidP="0068269D">
            <w:pPr>
              <w:spacing w:after="60"/>
              <w:rPr>
                <w:rFonts w:asciiTheme="minorHAnsi" w:hAnsiTheme="minorHAnsi" w:cs="Open Sans"/>
                <w:b/>
                <w:bCs/>
                <w:sz w:val="20"/>
                <w:szCs w:val="20"/>
              </w:rPr>
            </w:pPr>
            <w:r>
              <w:rPr>
                <w:rFonts w:asciiTheme="minorHAnsi" w:hAnsiTheme="minorHAnsi"/>
                <w:b/>
                <w:sz w:val="20"/>
              </w:rPr>
              <w:t>Mesec zaključka DP</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E5DFEC"/>
          </w:tcPr>
          <w:p w14:paraId="012496D5" w14:textId="424EEAA9" w:rsidR="007A5D85" w:rsidRPr="00815C13" w:rsidRDefault="001D2A56" w:rsidP="0068269D">
            <w:pPr>
              <w:spacing w:after="60"/>
              <w:rPr>
                <w:rFonts w:asciiTheme="minorHAnsi" w:hAnsiTheme="minorHAnsi"/>
                <w:sz w:val="20"/>
                <w:szCs w:val="20"/>
              </w:rPr>
            </w:pPr>
            <w:r>
              <w:rPr>
                <w:rFonts w:asciiTheme="minorHAnsi" w:hAnsiTheme="minorHAnsi"/>
                <w:b/>
                <w:sz w:val="20"/>
              </w:rPr>
              <w:t>Proračun DP</w:t>
            </w:r>
          </w:p>
        </w:tc>
      </w:tr>
      <w:tr w:rsidR="007A5D85" w:rsidRPr="00815C13" w14:paraId="1329AFF3" w14:textId="77777777" w:rsidTr="006413CD">
        <w:tc>
          <w:tcPr>
            <w:tcW w:w="11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A256FD" w14:textId="77777777" w:rsidR="007A5D85" w:rsidRPr="00815C13" w:rsidRDefault="0078660C" w:rsidP="0078660C">
            <w:pPr>
              <w:spacing w:after="60"/>
              <w:rPr>
                <w:rFonts w:asciiTheme="minorHAnsi" w:hAnsiTheme="minorHAnsi" w:cs="Open Sans"/>
                <w:b/>
                <w:bCs/>
                <w:sz w:val="20"/>
                <w:szCs w:val="20"/>
              </w:rPr>
            </w:pPr>
            <w:r>
              <w:rPr>
                <w:rFonts w:asciiTheme="minorHAnsi" w:hAnsiTheme="minorHAnsi"/>
                <w:b/>
                <w:sz w:val="20"/>
              </w:rPr>
              <w:t>3</w:t>
            </w:r>
          </w:p>
        </w:tc>
        <w:tc>
          <w:tcPr>
            <w:tcW w:w="349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DF01DEC" w14:textId="77777777" w:rsidR="007A5D85" w:rsidRPr="00815C13" w:rsidRDefault="007A5D85" w:rsidP="0068269D">
            <w:pPr>
              <w:spacing w:after="60"/>
              <w:rPr>
                <w:rFonts w:asciiTheme="minorHAnsi" w:hAnsiTheme="minorHAnsi"/>
                <w:i/>
                <w:sz w:val="20"/>
                <w:szCs w:val="20"/>
              </w:rPr>
            </w:pPr>
            <w:r>
              <w:rPr>
                <w:rFonts w:asciiTheme="minorHAnsi" w:hAnsiTheme="minorHAnsi"/>
                <w:b/>
                <w:sz w:val="20"/>
              </w:rPr>
              <w:t>Komunikacija</w:t>
            </w:r>
          </w:p>
          <w:p w14:paraId="0FB8C3E0" w14:textId="77777777" w:rsidR="007A5D85" w:rsidRPr="00815C13" w:rsidRDefault="007A5D85" w:rsidP="0068269D">
            <w:pPr>
              <w:pStyle w:val="ListParagraph"/>
              <w:spacing w:line="100" w:lineRule="atLeast"/>
              <w:ind w:left="0"/>
              <w:jc w:val="both"/>
              <w:rPr>
                <w:rFonts w:asciiTheme="minorHAnsi" w:hAnsiTheme="minorHAnsi" w:cs="Open Sans"/>
                <w:i/>
                <w:sz w:val="20"/>
                <w:szCs w:val="20"/>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3F1362" w14:textId="77777777" w:rsidR="007A5D85" w:rsidRPr="00815C13" w:rsidRDefault="007A5D85" w:rsidP="0068269D">
            <w:pPr>
              <w:spacing w:after="60"/>
              <w:rPr>
                <w:rFonts w:asciiTheme="minorHAnsi" w:hAnsiTheme="minorHAnsi" w:cs="Open Sans"/>
                <w:bCs/>
                <w:i/>
                <w:sz w:val="20"/>
                <w:szCs w:val="20"/>
              </w:rPr>
            </w:pPr>
            <w:r>
              <w:rPr>
                <w:rFonts w:asciiTheme="minorHAnsi" w:hAnsiTheme="minorHAnsi"/>
                <w:i/>
                <w:sz w:val="20"/>
              </w:rPr>
              <w:t>Samodejno iz dejavnosti</w:t>
            </w: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4D77A7C" w14:textId="77777777" w:rsidR="007A5D85" w:rsidRPr="00815C13" w:rsidRDefault="007A5D85" w:rsidP="0068269D">
            <w:pPr>
              <w:spacing w:after="60"/>
              <w:rPr>
                <w:rFonts w:asciiTheme="minorHAnsi" w:hAnsiTheme="minorHAnsi" w:cs="Open Sans"/>
                <w:bCs/>
                <w:i/>
                <w:sz w:val="20"/>
                <w:szCs w:val="20"/>
              </w:rPr>
            </w:pPr>
            <w:r>
              <w:rPr>
                <w:rFonts w:asciiTheme="minorHAnsi" w:hAnsiTheme="minorHAnsi"/>
                <w:i/>
                <w:sz w:val="20"/>
              </w:rPr>
              <w:t>Samodejno iz dejavnosti</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E5DFEC"/>
            <w:vAlign w:val="center"/>
          </w:tcPr>
          <w:p w14:paraId="29829F65" w14:textId="77777777" w:rsidR="007A5D85" w:rsidRPr="00815C13" w:rsidRDefault="007A5D85" w:rsidP="0068269D">
            <w:pPr>
              <w:spacing w:after="60"/>
              <w:rPr>
                <w:rFonts w:asciiTheme="minorHAnsi" w:hAnsiTheme="minorHAnsi"/>
                <w:sz w:val="20"/>
                <w:szCs w:val="20"/>
              </w:rPr>
            </w:pPr>
            <w:r>
              <w:rPr>
                <w:rFonts w:asciiTheme="minorHAnsi" w:hAnsiTheme="minorHAnsi"/>
                <w:i/>
                <w:sz w:val="20"/>
              </w:rPr>
              <w:t>Samodejno</w:t>
            </w:r>
          </w:p>
        </w:tc>
      </w:tr>
      <w:tr w:rsidR="007A5D85" w:rsidRPr="00815C13" w14:paraId="29454D66" w14:textId="77777777" w:rsidTr="006413CD">
        <w:tc>
          <w:tcPr>
            <w:tcW w:w="9497" w:type="dxa"/>
            <w:gridSpan w:val="9"/>
            <w:tcBorders>
              <w:top w:val="single" w:sz="4" w:space="0" w:color="000000"/>
              <w:left w:val="single" w:sz="4" w:space="0" w:color="000000"/>
              <w:bottom w:val="single" w:sz="4" w:space="0" w:color="000000"/>
              <w:right w:val="single" w:sz="4" w:space="0" w:color="000000"/>
            </w:tcBorders>
            <w:shd w:val="clear" w:color="auto" w:fill="E5DFEC"/>
          </w:tcPr>
          <w:p w14:paraId="414FB0FA" w14:textId="77777777" w:rsidR="007A5D85" w:rsidRPr="00815C13" w:rsidRDefault="007A5D85" w:rsidP="0068269D">
            <w:pPr>
              <w:spacing w:after="60"/>
              <w:rPr>
                <w:rFonts w:asciiTheme="minorHAnsi" w:hAnsiTheme="minorHAnsi"/>
                <w:sz w:val="20"/>
                <w:szCs w:val="20"/>
              </w:rPr>
            </w:pPr>
            <w:r>
              <w:rPr>
                <w:rFonts w:asciiTheme="minorHAnsi" w:hAnsiTheme="minorHAnsi"/>
                <w:b/>
                <w:sz w:val="20"/>
              </w:rPr>
              <w:t>Sodelovanje partnerjev</w:t>
            </w:r>
          </w:p>
        </w:tc>
      </w:tr>
      <w:tr w:rsidR="007A5D85" w:rsidRPr="00815C13" w14:paraId="2703C960" w14:textId="77777777" w:rsidTr="006413CD">
        <w:tc>
          <w:tcPr>
            <w:tcW w:w="3118" w:type="dxa"/>
            <w:gridSpan w:val="3"/>
            <w:tcBorders>
              <w:top w:val="single" w:sz="4" w:space="0" w:color="000000"/>
              <w:left w:val="single" w:sz="4" w:space="0" w:color="000000"/>
              <w:bottom w:val="single" w:sz="4" w:space="0" w:color="000000"/>
              <w:right w:val="single" w:sz="4" w:space="0" w:color="000000"/>
            </w:tcBorders>
            <w:shd w:val="clear" w:color="auto" w:fill="E5DFEC"/>
          </w:tcPr>
          <w:p w14:paraId="62B70F14" w14:textId="0C84D506" w:rsidR="007A5D85" w:rsidRPr="00815C13" w:rsidRDefault="001D2A56" w:rsidP="0068269D">
            <w:pPr>
              <w:spacing w:after="60"/>
              <w:rPr>
                <w:rFonts w:asciiTheme="minorHAnsi" w:hAnsiTheme="minorHAnsi"/>
                <w:i/>
                <w:sz w:val="20"/>
                <w:szCs w:val="20"/>
              </w:rPr>
            </w:pPr>
            <w:r>
              <w:rPr>
                <w:rFonts w:asciiTheme="minorHAnsi" w:hAnsiTheme="minorHAnsi"/>
                <w:sz w:val="20"/>
              </w:rPr>
              <w:t>Partner, odgovoren za DP</w:t>
            </w:r>
          </w:p>
        </w:tc>
        <w:tc>
          <w:tcPr>
            <w:tcW w:w="6379" w:type="dxa"/>
            <w:gridSpan w:val="6"/>
            <w:tcBorders>
              <w:top w:val="single" w:sz="4" w:space="0" w:color="000000"/>
              <w:left w:val="single" w:sz="4" w:space="0" w:color="000000"/>
              <w:bottom w:val="single" w:sz="4" w:space="0" w:color="000000"/>
              <w:right w:val="single" w:sz="4" w:space="0" w:color="000000"/>
            </w:tcBorders>
            <w:shd w:val="clear" w:color="auto" w:fill="FFFFFF"/>
          </w:tcPr>
          <w:p w14:paraId="23CA67FB" w14:textId="77777777" w:rsidR="007A5D85" w:rsidRPr="00815C13" w:rsidRDefault="007A5D85" w:rsidP="0068269D">
            <w:pPr>
              <w:spacing w:after="60"/>
              <w:rPr>
                <w:rFonts w:asciiTheme="minorHAnsi" w:hAnsiTheme="minorHAnsi"/>
                <w:sz w:val="20"/>
                <w:szCs w:val="20"/>
              </w:rPr>
            </w:pPr>
          </w:p>
        </w:tc>
      </w:tr>
      <w:tr w:rsidR="007A5D85" w:rsidRPr="00815C13" w14:paraId="77B44301" w14:textId="77777777" w:rsidTr="006413CD">
        <w:tc>
          <w:tcPr>
            <w:tcW w:w="3118" w:type="dxa"/>
            <w:gridSpan w:val="3"/>
            <w:tcBorders>
              <w:top w:val="single" w:sz="4" w:space="0" w:color="000000"/>
              <w:left w:val="single" w:sz="4" w:space="0" w:color="000000"/>
              <w:bottom w:val="single" w:sz="4" w:space="0" w:color="000000"/>
              <w:right w:val="single" w:sz="4" w:space="0" w:color="000000"/>
            </w:tcBorders>
            <w:shd w:val="clear" w:color="auto" w:fill="E5DFEC"/>
          </w:tcPr>
          <w:p w14:paraId="57511C66" w14:textId="77777777" w:rsidR="007A5D85" w:rsidRPr="00815C13" w:rsidRDefault="00A3254F" w:rsidP="0068269D">
            <w:pPr>
              <w:spacing w:after="60"/>
              <w:rPr>
                <w:rFonts w:asciiTheme="minorHAnsi" w:hAnsiTheme="minorHAnsi"/>
                <w:i/>
                <w:sz w:val="20"/>
                <w:szCs w:val="20"/>
              </w:rPr>
            </w:pPr>
            <w:r>
              <w:rPr>
                <w:rFonts w:asciiTheme="minorHAnsi" w:hAnsiTheme="minorHAnsi"/>
                <w:sz w:val="20"/>
              </w:rPr>
              <w:t>Drugi sodelujoči partnerji</w:t>
            </w:r>
          </w:p>
        </w:tc>
        <w:tc>
          <w:tcPr>
            <w:tcW w:w="6379" w:type="dxa"/>
            <w:gridSpan w:val="6"/>
            <w:tcBorders>
              <w:top w:val="single" w:sz="4" w:space="0" w:color="000000"/>
              <w:left w:val="single" w:sz="4" w:space="0" w:color="000000"/>
              <w:bottom w:val="single" w:sz="4" w:space="0" w:color="000000"/>
              <w:right w:val="single" w:sz="4" w:space="0" w:color="000000"/>
            </w:tcBorders>
            <w:shd w:val="clear" w:color="auto" w:fill="FFFFFF"/>
          </w:tcPr>
          <w:p w14:paraId="5DBB5B8E" w14:textId="77777777" w:rsidR="007A5D85" w:rsidRPr="00815C13" w:rsidRDefault="007A5D85" w:rsidP="0068269D">
            <w:pPr>
              <w:spacing w:after="60"/>
              <w:rPr>
                <w:rFonts w:asciiTheme="minorHAnsi" w:hAnsiTheme="minorHAnsi" w:cs="Open Sans"/>
                <w:bCs/>
                <w:sz w:val="20"/>
                <w:szCs w:val="20"/>
              </w:rPr>
            </w:pPr>
          </w:p>
        </w:tc>
      </w:tr>
      <w:tr w:rsidR="007A5D85" w:rsidRPr="00815C13" w14:paraId="7098A07D" w14:textId="77777777" w:rsidTr="006413CD">
        <w:tc>
          <w:tcPr>
            <w:tcW w:w="9497" w:type="dxa"/>
            <w:gridSpan w:val="9"/>
            <w:tcBorders>
              <w:top w:val="single" w:sz="4" w:space="0" w:color="000000"/>
              <w:left w:val="single" w:sz="4" w:space="0" w:color="000000"/>
              <w:bottom w:val="single" w:sz="4" w:space="0" w:color="000000"/>
              <w:right w:val="single" w:sz="4" w:space="0" w:color="000000"/>
            </w:tcBorders>
            <w:shd w:val="clear" w:color="auto" w:fill="E5DFEC"/>
          </w:tcPr>
          <w:p w14:paraId="597B7732" w14:textId="77777777" w:rsidR="007A5D85" w:rsidRPr="00815C13" w:rsidRDefault="008B6920" w:rsidP="00074E59">
            <w:pPr>
              <w:spacing w:after="60"/>
              <w:rPr>
                <w:rFonts w:asciiTheme="minorHAnsi" w:hAnsiTheme="minorHAnsi"/>
                <w:sz w:val="20"/>
                <w:szCs w:val="20"/>
              </w:rPr>
            </w:pPr>
            <w:r>
              <w:rPr>
                <w:rFonts w:asciiTheme="minorHAnsi" w:hAnsiTheme="minorHAnsi"/>
                <w:b/>
                <w:sz w:val="20"/>
              </w:rPr>
              <w:t xml:space="preserve">Povzetek </w:t>
            </w:r>
          </w:p>
        </w:tc>
      </w:tr>
      <w:tr w:rsidR="007A5D85" w:rsidRPr="00156D73" w14:paraId="1E692A21" w14:textId="77777777" w:rsidTr="006413CD">
        <w:tc>
          <w:tcPr>
            <w:tcW w:w="9497" w:type="dxa"/>
            <w:gridSpan w:val="9"/>
            <w:tcBorders>
              <w:top w:val="single" w:sz="4" w:space="0" w:color="000000"/>
              <w:left w:val="single" w:sz="4" w:space="0" w:color="000000"/>
              <w:bottom w:val="single" w:sz="4" w:space="0" w:color="000000"/>
              <w:right w:val="single" w:sz="4" w:space="0" w:color="000000"/>
            </w:tcBorders>
            <w:shd w:val="clear" w:color="auto" w:fill="auto"/>
          </w:tcPr>
          <w:p w14:paraId="2A51C7C2" w14:textId="77777777" w:rsidR="000E6BB8" w:rsidRPr="00815513" w:rsidRDefault="00074E59" w:rsidP="00074E59">
            <w:pPr>
              <w:tabs>
                <w:tab w:val="left" w:pos="3248"/>
              </w:tabs>
              <w:spacing w:after="60"/>
              <w:rPr>
                <w:rFonts w:asciiTheme="minorHAnsi" w:eastAsia="Times New Roman" w:hAnsiTheme="minorHAnsi" w:cs="Open Sans"/>
                <w:color w:val="548DD4"/>
                <w:sz w:val="20"/>
                <w:szCs w:val="20"/>
              </w:rPr>
            </w:pPr>
            <w:r>
              <w:rPr>
                <w:rFonts w:asciiTheme="minorHAnsi" w:hAnsiTheme="minorHAnsi"/>
                <w:b/>
                <w:color w:val="548DD4"/>
                <w:sz w:val="20"/>
              </w:rPr>
              <w:t>[1500 znakov</w:t>
            </w:r>
            <w:r>
              <w:rPr>
                <w:rFonts w:asciiTheme="minorHAnsi" w:hAnsiTheme="minorHAnsi"/>
                <w:color w:val="548DD4"/>
                <w:sz w:val="20"/>
              </w:rPr>
              <w:t xml:space="preserve">] </w:t>
            </w:r>
            <w:r>
              <w:rPr>
                <w:rFonts w:asciiTheme="minorHAnsi" w:hAnsiTheme="minorHAnsi"/>
                <w:i/>
                <w:color w:val="548DD4"/>
                <w:sz w:val="20"/>
              </w:rPr>
              <w:t xml:space="preserve">Opišite svojo komunikacijsko strategijo in kako bo pripomogla k doseganju ciljev projekta. Jasno opišite svoje komunikacijske cilje za vsako od predstavljenih ciljnih skupin in ustrezne komunikacijske dejavnosti. </w:t>
            </w:r>
          </w:p>
        </w:tc>
      </w:tr>
      <w:tr w:rsidR="000E6BB8" w:rsidRPr="00156D73" w14:paraId="2D23A776" w14:textId="77777777" w:rsidTr="006413CD">
        <w:tc>
          <w:tcPr>
            <w:tcW w:w="4678" w:type="dxa"/>
            <w:gridSpan w:val="4"/>
            <w:tcBorders>
              <w:top w:val="single" w:sz="4" w:space="0" w:color="000000"/>
              <w:left w:val="single" w:sz="4" w:space="0" w:color="000000"/>
              <w:bottom w:val="single" w:sz="4" w:space="0" w:color="000000"/>
              <w:right w:val="single" w:sz="4" w:space="0" w:color="000000"/>
            </w:tcBorders>
            <w:shd w:val="clear" w:color="auto" w:fill="E5DFEC"/>
          </w:tcPr>
          <w:p w14:paraId="438206DC" w14:textId="77777777" w:rsidR="000E6BB8" w:rsidRPr="00815C13" w:rsidRDefault="000E6BB8" w:rsidP="0068269D">
            <w:pPr>
              <w:spacing w:after="60"/>
              <w:rPr>
                <w:rFonts w:asciiTheme="minorHAnsi" w:hAnsiTheme="minorHAnsi" w:cs="Open Sans"/>
                <w:b/>
                <w:bCs/>
                <w:sz w:val="20"/>
                <w:szCs w:val="20"/>
              </w:rPr>
            </w:pPr>
            <w:r>
              <w:rPr>
                <w:rFonts w:asciiTheme="minorHAnsi" w:hAnsiTheme="minorHAnsi"/>
                <w:b/>
                <w:sz w:val="20"/>
              </w:rPr>
              <w:t>Komunikacijski cilj</w:t>
            </w:r>
          </w:p>
          <w:p w14:paraId="6E4DFBB6" w14:textId="77777777" w:rsidR="000E6BB8" w:rsidRPr="00815C13" w:rsidRDefault="000E6BB8" w:rsidP="0068269D">
            <w:pPr>
              <w:spacing w:after="60"/>
              <w:rPr>
                <w:rFonts w:asciiTheme="minorHAnsi" w:hAnsiTheme="minorHAnsi" w:cs="Open Sans"/>
                <w:b/>
                <w:bCs/>
                <w:sz w:val="20"/>
                <w:szCs w:val="20"/>
              </w:rPr>
            </w:pPr>
            <w:r>
              <w:rPr>
                <w:rFonts w:asciiTheme="minorHAnsi" w:hAnsiTheme="minorHAnsi"/>
                <w:b/>
                <w:sz w:val="20"/>
              </w:rPr>
              <w:t>Kako lahko komunikacija pripomore k doseganju ciljev projekta?</w:t>
            </w:r>
          </w:p>
        </w:tc>
        <w:tc>
          <w:tcPr>
            <w:tcW w:w="4819" w:type="dxa"/>
            <w:gridSpan w:val="5"/>
            <w:tcBorders>
              <w:top w:val="single" w:sz="4" w:space="0" w:color="000000"/>
              <w:left w:val="single" w:sz="4" w:space="0" w:color="000000"/>
              <w:bottom w:val="single" w:sz="4" w:space="0" w:color="000000"/>
              <w:right w:val="single" w:sz="4" w:space="0" w:color="000000"/>
            </w:tcBorders>
            <w:shd w:val="clear" w:color="auto" w:fill="E5DFEC"/>
          </w:tcPr>
          <w:p w14:paraId="40BE747F" w14:textId="77777777" w:rsidR="000E6BB8" w:rsidRPr="00815C13" w:rsidRDefault="000E6BB8" w:rsidP="0068269D">
            <w:pPr>
              <w:spacing w:after="60"/>
              <w:rPr>
                <w:rFonts w:asciiTheme="minorHAnsi" w:hAnsiTheme="minorHAnsi" w:cs="Open Sans"/>
                <w:b/>
                <w:bCs/>
                <w:sz w:val="20"/>
                <w:szCs w:val="20"/>
              </w:rPr>
            </w:pPr>
            <w:r>
              <w:rPr>
                <w:rFonts w:asciiTheme="minorHAnsi" w:hAnsiTheme="minorHAnsi"/>
                <w:b/>
                <w:sz w:val="20"/>
              </w:rPr>
              <w:t>Ciljne skupine</w:t>
            </w:r>
          </w:p>
          <w:p w14:paraId="6587FDE2" w14:textId="77777777" w:rsidR="000E6BB8" w:rsidRPr="00815C13" w:rsidRDefault="000E6BB8" w:rsidP="0068269D">
            <w:pPr>
              <w:spacing w:after="60"/>
              <w:rPr>
                <w:rFonts w:asciiTheme="minorHAnsi" w:hAnsiTheme="minorHAnsi" w:cs="Open Sans"/>
                <w:b/>
                <w:bCs/>
                <w:sz w:val="20"/>
                <w:szCs w:val="20"/>
              </w:rPr>
            </w:pPr>
            <w:r>
              <w:rPr>
                <w:rFonts w:asciiTheme="minorHAnsi" w:hAnsiTheme="minorHAnsi"/>
                <w:b/>
                <w:sz w:val="20"/>
              </w:rPr>
              <w:t>Kdo so vaše ciljne skupine?</w:t>
            </w:r>
          </w:p>
        </w:tc>
      </w:tr>
      <w:tr w:rsidR="000E6BB8" w:rsidRPr="00815C13" w14:paraId="1F2DE9F3" w14:textId="77777777" w:rsidTr="006413CD">
        <w:trPr>
          <w:trHeight w:val="126"/>
        </w:trPr>
        <w:tc>
          <w:tcPr>
            <w:tcW w:w="467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BDC23F9" w14:textId="77777777" w:rsidR="000E6BB8" w:rsidRPr="00815C13" w:rsidRDefault="000E6BB8" w:rsidP="00E06309">
            <w:pPr>
              <w:spacing w:after="0"/>
              <w:jc w:val="center"/>
              <w:rPr>
                <w:rFonts w:asciiTheme="minorHAnsi" w:hAnsiTheme="minorHAnsi" w:cs="Open Sans"/>
                <w:bCs/>
                <w:sz w:val="20"/>
                <w:szCs w:val="20"/>
              </w:rPr>
            </w:pPr>
            <w:r>
              <w:rPr>
                <w:rFonts w:asciiTheme="minorHAnsi" w:hAnsiTheme="minorHAnsi"/>
                <w:b/>
                <w:color w:val="548DD4"/>
                <w:sz w:val="20"/>
              </w:rPr>
              <w:t>[500 znakov]</w:t>
            </w:r>
          </w:p>
        </w:tc>
        <w:tc>
          <w:tcPr>
            <w:tcW w:w="4819" w:type="dxa"/>
            <w:gridSpan w:val="5"/>
            <w:tcBorders>
              <w:top w:val="single" w:sz="4" w:space="0" w:color="000000"/>
              <w:left w:val="single" w:sz="4" w:space="0" w:color="000000"/>
              <w:bottom w:val="single" w:sz="4" w:space="0" w:color="000000"/>
              <w:right w:val="single" w:sz="4" w:space="0" w:color="000000"/>
            </w:tcBorders>
            <w:shd w:val="clear" w:color="auto" w:fill="auto"/>
          </w:tcPr>
          <w:p w14:paraId="575CD395" w14:textId="77777777" w:rsidR="000E6BB8" w:rsidRPr="00815C13" w:rsidRDefault="00E06309" w:rsidP="0068269D">
            <w:pPr>
              <w:spacing w:after="0"/>
              <w:rPr>
                <w:rFonts w:asciiTheme="minorHAnsi" w:hAnsiTheme="minorHAnsi" w:cs="Open Sans"/>
                <w:sz w:val="20"/>
                <w:szCs w:val="20"/>
              </w:rPr>
            </w:pPr>
            <w:r>
              <w:rPr>
                <w:rFonts w:asciiTheme="minorHAnsi" w:hAnsiTheme="minorHAnsi"/>
                <w:b/>
                <w:color w:val="548DD4"/>
                <w:sz w:val="20"/>
              </w:rPr>
              <w:t>[500 znakov]</w:t>
            </w:r>
          </w:p>
        </w:tc>
      </w:tr>
      <w:tr w:rsidR="007A5D85" w:rsidRPr="00815C13" w14:paraId="0117ACFC" w14:textId="77777777" w:rsidTr="006413CD">
        <w:tblPrEx>
          <w:tblCellMar>
            <w:top w:w="0" w:type="dxa"/>
            <w:left w:w="10" w:type="dxa"/>
            <w:right w:w="10" w:type="dxa"/>
          </w:tblCellMar>
          <w:tblLook w:val="04A0" w:firstRow="1" w:lastRow="0" w:firstColumn="1" w:lastColumn="0" w:noHBand="0" w:noVBand="1"/>
        </w:tblPrEx>
        <w:tc>
          <w:tcPr>
            <w:tcW w:w="9497" w:type="dxa"/>
            <w:gridSpan w:val="9"/>
            <w:tcBorders>
              <w:top w:val="single" w:sz="4" w:space="0" w:color="000000"/>
              <w:left w:val="single" w:sz="4" w:space="0" w:color="000000"/>
              <w:bottom w:val="single" w:sz="4" w:space="0" w:color="000000"/>
              <w:right w:val="single" w:sz="4" w:space="0" w:color="000000"/>
            </w:tcBorders>
            <w:shd w:val="clear" w:color="auto" w:fill="E5DFEC"/>
            <w:tcMar>
              <w:top w:w="57" w:type="dxa"/>
              <w:left w:w="108" w:type="dxa"/>
              <w:bottom w:w="0" w:type="dxa"/>
              <w:right w:w="108" w:type="dxa"/>
            </w:tcMar>
          </w:tcPr>
          <w:p w14:paraId="3F74DB8E" w14:textId="77777777" w:rsidR="007A5D85" w:rsidRPr="00815C13" w:rsidRDefault="007A5D85" w:rsidP="003416AF">
            <w:pPr>
              <w:spacing w:after="60"/>
              <w:rPr>
                <w:rFonts w:asciiTheme="minorHAnsi" w:hAnsiTheme="minorHAnsi" w:cs="Open Sans"/>
                <w:sz w:val="20"/>
                <w:szCs w:val="20"/>
              </w:rPr>
            </w:pPr>
            <w:r>
              <w:rPr>
                <w:rFonts w:asciiTheme="minorHAnsi" w:hAnsiTheme="minorHAnsi"/>
                <w:b/>
                <w:sz w:val="20"/>
              </w:rPr>
              <w:t>Dejavnosti in končni izsledki</w:t>
            </w:r>
          </w:p>
        </w:tc>
      </w:tr>
      <w:tr w:rsidR="007A5D85" w:rsidRPr="00815C13" w14:paraId="0835FFD3" w14:textId="77777777" w:rsidTr="006413CD">
        <w:tblPrEx>
          <w:tblCellMar>
            <w:top w:w="0" w:type="dxa"/>
            <w:left w:w="10" w:type="dxa"/>
            <w:right w:w="10" w:type="dxa"/>
          </w:tblCellMar>
          <w:tblLook w:val="04A0" w:firstRow="1" w:lastRow="0" w:firstColumn="1" w:lastColumn="0" w:noHBand="0" w:noVBand="1"/>
        </w:tblPrEx>
        <w:tc>
          <w:tcPr>
            <w:tcW w:w="1417" w:type="dxa"/>
            <w:gridSpan w:val="2"/>
            <w:tcBorders>
              <w:top w:val="single" w:sz="8" w:space="0" w:color="000000"/>
              <w:left w:val="single" w:sz="4" w:space="0" w:color="000000"/>
              <w:bottom w:val="single" w:sz="4" w:space="0" w:color="000000"/>
              <w:right w:val="single" w:sz="4" w:space="0" w:color="000000"/>
            </w:tcBorders>
            <w:shd w:val="clear" w:color="auto" w:fill="E5DFEC"/>
            <w:tcMar>
              <w:top w:w="57" w:type="dxa"/>
              <w:left w:w="108" w:type="dxa"/>
              <w:bottom w:w="0" w:type="dxa"/>
              <w:right w:w="108" w:type="dxa"/>
            </w:tcMar>
            <w:vAlign w:val="center"/>
          </w:tcPr>
          <w:p w14:paraId="0453DD39" w14:textId="77777777" w:rsidR="007A5D85" w:rsidRPr="00815C13" w:rsidRDefault="00870E5E" w:rsidP="0068269D">
            <w:pPr>
              <w:spacing w:after="0"/>
              <w:jc w:val="center"/>
              <w:rPr>
                <w:rFonts w:asciiTheme="minorHAnsi" w:hAnsiTheme="minorHAnsi"/>
                <w:sz w:val="20"/>
                <w:szCs w:val="20"/>
              </w:rPr>
            </w:pPr>
            <w:r>
              <w:rPr>
                <w:rFonts w:asciiTheme="minorHAnsi" w:hAnsiTheme="minorHAnsi"/>
                <w:sz w:val="20"/>
              </w:rPr>
              <w:t>D 1.1 Začetna dejavnost</w:t>
            </w:r>
          </w:p>
        </w:tc>
        <w:tc>
          <w:tcPr>
            <w:tcW w:w="5670" w:type="dxa"/>
            <w:gridSpan w:val="4"/>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14:paraId="205A847D" w14:textId="77777777" w:rsidR="007A5D85" w:rsidRPr="00815C13" w:rsidRDefault="007A5D85" w:rsidP="0068269D">
            <w:pPr>
              <w:pStyle w:val="CommentText"/>
              <w:spacing w:after="0"/>
              <w:rPr>
                <w:rFonts w:asciiTheme="minorHAnsi" w:hAnsiTheme="minorHAnsi"/>
              </w:rPr>
            </w:pPr>
            <w:r>
              <w:rPr>
                <w:rFonts w:asciiTheme="minorHAnsi" w:hAnsiTheme="minorHAnsi"/>
              </w:rPr>
              <w:t>Opis dejavnosti in sodelujoči partnerji</w:t>
            </w:r>
          </w:p>
          <w:p w14:paraId="4B9977E6" w14:textId="77777777" w:rsidR="00ED0570" w:rsidRPr="00815513" w:rsidRDefault="007A5D85" w:rsidP="00E06309">
            <w:pPr>
              <w:spacing w:after="0"/>
              <w:rPr>
                <w:rFonts w:asciiTheme="minorHAnsi" w:hAnsiTheme="minorHAnsi"/>
                <w:b/>
                <w:sz w:val="20"/>
                <w:szCs w:val="20"/>
              </w:rPr>
            </w:pPr>
            <w:r>
              <w:rPr>
                <w:rFonts w:asciiTheme="minorHAnsi" w:hAnsiTheme="minorHAnsi"/>
                <w:b/>
                <w:color w:val="548DD4"/>
                <w:sz w:val="20"/>
              </w:rPr>
              <w:t>[500 znakov]</w:t>
            </w:r>
          </w:p>
        </w:tc>
        <w:tc>
          <w:tcPr>
            <w:tcW w:w="1276"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14:paraId="59998DDB" w14:textId="77777777" w:rsidR="007A5D85" w:rsidRPr="00815C13" w:rsidRDefault="007A5D85" w:rsidP="0068269D">
            <w:pPr>
              <w:spacing w:after="0"/>
              <w:rPr>
                <w:rFonts w:asciiTheme="minorHAnsi" w:hAnsiTheme="minorHAnsi"/>
                <w:sz w:val="20"/>
                <w:szCs w:val="20"/>
              </w:rPr>
            </w:pPr>
            <w:r>
              <w:rPr>
                <w:rFonts w:asciiTheme="minorHAnsi" w:hAnsiTheme="minorHAnsi"/>
                <w:sz w:val="20"/>
              </w:rPr>
              <w:t>Mesec začetka</w:t>
            </w:r>
          </w:p>
          <w:p w14:paraId="72E3DDE0" w14:textId="77777777" w:rsidR="007A5D85" w:rsidRPr="00815C13" w:rsidRDefault="007A5D85" w:rsidP="0068269D">
            <w:pPr>
              <w:spacing w:after="0"/>
              <w:rPr>
                <w:rFonts w:asciiTheme="minorHAnsi" w:hAnsiTheme="minorHAnsi"/>
                <w:sz w:val="20"/>
                <w:szCs w:val="20"/>
              </w:rPr>
            </w:pPr>
            <w:r>
              <w:rPr>
                <w:rFonts w:asciiTheme="minorHAnsi" w:hAnsiTheme="minorHAnsi"/>
                <w:i/>
                <w:sz w:val="20"/>
              </w:rPr>
              <w:t>(MM. LLLL)</w:t>
            </w:r>
          </w:p>
        </w:tc>
        <w:tc>
          <w:tcPr>
            <w:tcW w:w="1134"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14:paraId="2AC3D9FB" w14:textId="77777777" w:rsidR="007A5D85" w:rsidRPr="00815C13" w:rsidRDefault="007A5D85" w:rsidP="0068269D">
            <w:pPr>
              <w:spacing w:after="0"/>
              <w:rPr>
                <w:rFonts w:asciiTheme="minorHAnsi" w:hAnsiTheme="minorHAnsi"/>
                <w:sz w:val="20"/>
                <w:szCs w:val="20"/>
              </w:rPr>
            </w:pPr>
            <w:r>
              <w:rPr>
                <w:rFonts w:asciiTheme="minorHAnsi" w:hAnsiTheme="minorHAnsi"/>
                <w:sz w:val="20"/>
              </w:rPr>
              <w:t>Mesec zaključka</w:t>
            </w:r>
          </w:p>
          <w:p w14:paraId="368E328C" w14:textId="77777777" w:rsidR="007A5D85" w:rsidRPr="00815C13" w:rsidRDefault="007A5D85" w:rsidP="0068269D">
            <w:pPr>
              <w:spacing w:after="0"/>
              <w:rPr>
                <w:rFonts w:asciiTheme="minorHAnsi" w:hAnsiTheme="minorHAnsi"/>
                <w:sz w:val="20"/>
                <w:szCs w:val="20"/>
              </w:rPr>
            </w:pPr>
            <w:r>
              <w:rPr>
                <w:rFonts w:asciiTheme="minorHAnsi" w:hAnsiTheme="minorHAnsi"/>
                <w:i/>
                <w:sz w:val="20"/>
              </w:rPr>
              <w:t>(MM. LLLL)</w:t>
            </w:r>
          </w:p>
        </w:tc>
      </w:tr>
      <w:tr w:rsidR="007A5D85" w:rsidRPr="00815C13" w14:paraId="6D0C2050" w14:textId="77777777" w:rsidTr="006413CD">
        <w:tblPrEx>
          <w:tblCellMar>
            <w:top w:w="0" w:type="dxa"/>
            <w:left w:w="10" w:type="dxa"/>
            <w:right w:w="10" w:type="dxa"/>
          </w:tblCellMar>
          <w:tblLook w:val="04A0" w:firstRow="1" w:lastRow="0" w:firstColumn="1" w:lastColumn="0" w:noHBand="0" w:noVBand="1"/>
        </w:tblPrEx>
        <w:trPr>
          <w:trHeight w:val="126"/>
        </w:trPr>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14:paraId="1AA408C3" w14:textId="77777777" w:rsidR="007A5D85" w:rsidRPr="00815C13" w:rsidRDefault="007A5D85" w:rsidP="0068269D">
            <w:pPr>
              <w:spacing w:after="0"/>
              <w:jc w:val="center"/>
              <w:rPr>
                <w:rFonts w:asciiTheme="minorHAnsi" w:hAnsiTheme="minorHAnsi"/>
                <w:sz w:val="20"/>
                <w:szCs w:val="20"/>
              </w:rPr>
            </w:pPr>
            <w:r>
              <w:rPr>
                <w:rFonts w:asciiTheme="minorHAnsi" w:hAnsiTheme="minorHAnsi"/>
                <w:i/>
                <w:sz w:val="20"/>
              </w:rPr>
              <w:t>KI 1.1.1</w:t>
            </w:r>
          </w:p>
        </w:tc>
        <w:tc>
          <w:tcPr>
            <w:tcW w:w="5670" w:type="dxa"/>
            <w:gridSpan w:val="4"/>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14:paraId="21F0E2C7" w14:textId="77777777" w:rsidR="007A5D85" w:rsidRPr="00815C13" w:rsidRDefault="007A5D85" w:rsidP="003416AF">
            <w:pPr>
              <w:spacing w:after="0"/>
              <w:rPr>
                <w:rFonts w:asciiTheme="minorHAnsi" w:hAnsiTheme="minorHAnsi"/>
                <w:sz w:val="20"/>
                <w:szCs w:val="20"/>
              </w:rPr>
            </w:pPr>
            <w:r>
              <w:rPr>
                <w:rFonts w:asciiTheme="minorHAnsi" w:hAnsiTheme="minorHAnsi"/>
                <w:sz w:val="20"/>
              </w:rPr>
              <w:t>Končni izsledek</w:t>
            </w:r>
          </w:p>
        </w:tc>
        <w:tc>
          <w:tcPr>
            <w:tcW w:w="1276" w:type="dxa"/>
            <w:gridSpan w:val="2"/>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14:paraId="3138C024" w14:textId="77777777" w:rsidR="007A5D85" w:rsidRPr="00815C13" w:rsidRDefault="007A5D85" w:rsidP="0068269D">
            <w:pPr>
              <w:spacing w:after="0"/>
              <w:rPr>
                <w:rFonts w:asciiTheme="minorHAnsi" w:hAnsiTheme="minorHAnsi" w:cs="Open Sans"/>
                <w:sz w:val="20"/>
                <w:szCs w:val="20"/>
              </w:rPr>
            </w:pPr>
            <w:r>
              <w:rPr>
                <w:rFonts w:asciiTheme="minorHAnsi" w:hAnsiTheme="minorHAnsi"/>
                <w:sz w:val="20"/>
              </w:rPr>
              <w:t>Ciljna vrednost</w:t>
            </w:r>
          </w:p>
        </w:tc>
        <w:tc>
          <w:tcPr>
            <w:tcW w:w="1134" w:type="dxa"/>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14:paraId="692FE25E" w14:textId="77777777" w:rsidR="007A5D85" w:rsidRPr="00815C13" w:rsidRDefault="007A5D85" w:rsidP="0068269D">
            <w:pPr>
              <w:spacing w:after="0"/>
              <w:rPr>
                <w:rFonts w:asciiTheme="minorHAnsi" w:hAnsiTheme="minorHAnsi"/>
                <w:sz w:val="20"/>
                <w:szCs w:val="20"/>
              </w:rPr>
            </w:pPr>
            <w:r>
              <w:rPr>
                <w:rFonts w:asciiTheme="minorHAnsi" w:hAnsiTheme="minorHAnsi"/>
                <w:sz w:val="20"/>
              </w:rPr>
              <w:t xml:space="preserve">Mesec zaključka </w:t>
            </w:r>
            <w:r>
              <w:rPr>
                <w:rFonts w:asciiTheme="minorHAnsi" w:hAnsiTheme="minorHAnsi"/>
                <w:i/>
                <w:sz w:val="20"/>
              </w:rPr>
              <w:t>(MM. LLLL)</w:t>
            </w:r>
          </w:p>
        </w:tc>
      </w:tr>
      <w:tr w:rsidR="007A5D85" w:rsidRPr="00870E5E" w14:paraId="2325E42A" w14:textId="77777777" w:rsidTr="006413CD">
        <w:tblPrEx>
          <w:tblCellMar>
            <w:top w:w="0" w:type="dxa"/>
            <w:left w:w="10" w:type="dxa"/>
            <w:right w:w="10" w:type="dxa"/>
          </w:tblCellMar>
          <w:tblLook w:val="04A0" w:firstRow="1" w:lastRow="0" w:firstColumn="1" w:lastColumn="0" w:noHBand="0" w:noVBand="1"/>
        </w:tblPrEx>
        <w:tc>
          <w:tcPr>
            <w:tcW w:w="1417" w:type="dxa"/>
            <w:gridSpan w:val="2"/>
            <w:tcBorders>
              <w:top w:val="single" w:sz="4" w:space="0" w:color="000000"/>
              <w:left w:val="single" w:sz="4" w:space="0" w:color="000000"/>
              <w:bottom w:val="single" w:sz="4" w:space="0" w:color="000000"/>
              <w:right w:val="single" w:sz="4" w:space="0" w:color="000000"/>
            </w:tcBorders>
            <w:shd w:val="clear" w:color="auto" w:fill="E5DFEC"/>
            <w:tcMar>
              <w:top w:w="57" w:type="dxa"/>
              <w:left w:w="108" w:type="dxa"/>
              <w:bottom w:w="0" w:type="dxa"/>
              <w:right w:w="108" w:type="dxa"/>
            </w:tcMar>
            <w:vAlign w:val="center"/>
          </w:tcPr>
          <w:p w14:paraId="05409A0C" w14:textId="77777777" w:rsidR="007A5D85" w:rsidRPr="00870E5E" w:rsidRDefault="00870E5E" w:rsidP="0068269D">
            <w:pPr>
              <w:spacing w:after="0"/>
              <w:jc w:val="center"/>
              <w:rPr>
                <w:rFonts w:asciiTheme="minorHAnsi" w:hAnsiTheme="minorHAnsi"/>
                <w:sz w:val="20"/>
                <w:szCs w:val="20"/>
              </w:rPr>
            </w:pPr>
            <w:r>
              <w:rPr>
                <w:rFonts w:asciiTheme="minorHAnsi" w:hAnsiTheme="minorHAnsi"/>
                <w:sz w:val="20"/>
              </w:rPr>
              <w:t>D.1.2 Objave</w:t>
            </w:r>
          </w:p>
        </w:tc>
        <w:tc>
          <w:tcPr>
            <w:tcW w:w="5670" w:type="dxa"/>
            <w:gridSpan w:val="4"/>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14:paraId="1A6270F0" w14:textId="77777777" w:rsidR="007A5D85" w:rsidRPr="00815C13" w:rsidRDefault="007A5D85" w:rsidP="000E6BB8">
            <w:pPr>
              <w:spacing w:after="0"/>
              <w:rPr>
                <w:rFonts w:asciiTheme="minorHAnsi" w:hAnsiTheme="minorHAnsi" w:cs="Open Sans"/>
                <w:bCs/>
                <w:sz w:val="20"/>
                <w:szCs w:val="20"/>
              </w:rPr>
            </w:pPr>
            <w:r>
              <w:rPr>
                <w:rFonts w:asciiTheme="minorHAnsi" w:hAnsiTheme="minorHAnsi"/>
                <w:sz w:val="20"/>
              </w:rPr>
              <w:t>Opis dejavnosti in sodelujoči partnerji</w:t>
            </w:r>
          </w:p>
          <w:p w14:paraId="4D9371F7" w14:textId="77777777" w:rsidR="003416AF" w:rsidRPr="00815513" w:rsidRDefault="003416AF" w:rsidP="00E06309">
            <w:pPr>
              <w:spacing w:after="0"/>
              <w:rPr>
                <w:rFonts w:asciiTheme="minorHAnsi" w:hAnsiTheme="minorHAnsi"/>
                <w:b/>
                <w:sz w:val="20"/>
                <w:szCs w:val="20"/>
              </w:rPr>
            </w:pPr>
            <w:r>
              <w:rPr>
                <w:rFonts w:asciiTheme="minorHAnsi" w:hAnsiTheme="minorHAnsi"/>
                <w:b/>
                <w:color w:val="548DD4"/>
                <w:sz w:val="20"/>
              </w:rPr>
              <w:t>[500 znakov]</w:t>
            </w: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14:paraId="2C87F536" w14:textId="77777777" w:rsidR="007A5D85" w:rsidRPr="00870E5E" w:rsidRDefault="007A5D85" w:rsidP="0068269D">
            <w:pPr>
              <w:spacing w:after="0"/>
              <w:rPr>
                <w:rFonts w:asciiTheme="minorHAnsi" w:hAnsiTheme="minorHAnsi"/>
                <w:sz w:val="20"/>
                <w:szCs w:val="20"/>
              </w:rPr>
            </w:pPr>
            <w:r>
              <w:rPr>
                <w:rFonts w:asciiTheme="minorHAnsi" w:hAnsiTheme="minorHAnsi"/>
                <w:sz w:val="20"/>
              </w:rPr>
              <w:t>Mesec začetka</w:t>
            </w:r>
          </w:p>
          <w:p w14:paraId="76D6E258" w14:textId="77777777" w:rsidR="007A5D85" w:rsidRPr="00870E5E" w:rsidRDefault="007A5D85" w:rsidP="0068269D">
            <w:pPr>
              <w:spacing w:after="0"/>
              <w:rPr>
                <w:rFonts w:asciiTheme="minorHAnsi" w:hAnsiTheme="minorHAnsi"/>
                <w:sz w:val="20"/>
                <w:szCs w:val="20"/>
              </w:rPr>
            </w:pPr>
            <w:r>
              <w:rPr>
                <w:rFonts w:asciiTheme="minorHAnsi" w:hAnsiTheme="minorHAnsi"/>
                <w:i/>
                <w:sz w:val="20"/>
              </w:rPr>
              <w:t>(MM. LLLL)</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14:paraId="2CB63FFB" w14:textId="77777777" w:rsidR="007A5D85" w:rsidRPr="00870E5E" w:rsidRDefault="007A5D85" w:rsidP="0068269D">
            <w:pPr>
              <w:spacing w:after="0"/>
              <w:rPr>
                <w:rFonts w:asciiTheme="minorHAnsi" w:hAnsiTheme="minorHAnsi"/>
                <w:sz w:val="20"/>
                <w:szCs w:val="20"/>
              </w:rPr>
            </w:pPr>
            <w:r>
              <w:rPr>
                <w:rFonts w:asciiTheme="minorHAnsi" w:hAnsiTheme="minorHAnsi"/>
                <w:sz w:val="20"/>
              </w:rPr>
              <w:t>Mesec zaključka</w:t>
            </w:r>
          </w:p>
          <w:p w14:paraId="66C15D51" w14:textId="77777777" w:rsidR="007A5D85" w:rsidRPr="00870E5E" w:rsidRDefault="007A5D85" w:rsidP="0068269D">
            <w:pPr>
              <w:spacing w:after="0"/>
              <w:rPr>
                <w:rFonts w:asciiTheme="minorHAnsi" w:hAnsiTheme="minorHAnsi"/>
                <w:sz w:val="20"/>
                <w:szCs w:val="20"/>
              </w:rPr>
            </w:pPr>
            <w:r>
              <w:rPr>
                <w:rFonts w:asciiTheme="minorHAnsi" w:hAnsiTheme="minorHAnsi"/>
                <w:i/>
                <w:sz w:val="20"/>
              </w:rPr>
              <w:t>(MM. LLLL)</w:t>
            </w:r>
          </w:p>
        </w:tc>
      </w:tr>
      <w:tr w:rsidR="007A5D85" w:rsidRPr="00815C13" w14:paraId="028B9981" w14:textId="77777777" w:rsidTr="006413CD">
        <w:tblPrEx>
          <w:tblCellMar>
            <w:top w:w="0" w:type="dxa"/>
            <w:left w:w="10" w:type="dxa"/>
            <w:right w:w="10" w:type="dxa"/>
          </w:tblCellMar>
          <w:tblLook w:val="04A0" w:firstRow="1" w:lastRow="0" w:firstColumn="1" w:lastColumn="0" w:noHBand="0" w:noVBand="1"/>
        </w:tblPrEx>
        <w:tc>
          <w:tcPr>
            <w:tcW w:w="1417" w:type="dxa"/>
            <w:gridSpan w:val="2"/>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vAlign w:val="center"/>
          </w:tcPr>
          <w:p w14:paraId="7FAEDCC5" w14:textId="77777777" w:rsidR="007A5D85" w:rsidRPr="00870E5E" w:rsidRDefault="007A5D85" w:rsidP="0068269D">
            <w:pPr>
              <w:spacing w:after="0"/>
              <w:jc w:val="center"/>
              <w:rPr>
                <w:rFonts w:asciiTheme="minorHAnsi" w:hAnsiTheme="minorHAnsi"/>
                <w:sz w:val="20"/>
                <w:szCs w:val="20"/>
              </w:rPr>
            </w:pPr>
            <w:r>
              <w:rPr>
                <w:rFonts w:asciiTheme="minorHAnsi" w:hAnsiTheme="minorHAnsi"/>
                <w:i/>
                <w:sz w:val="20"/>
              </w:rPr>
              <w:t>KI 1.2.1</w:t>
            </w:r>
          </w:p>
        </w:tc>
        <w:tc>
          <w:tcPr>
            <w:tcW w:w="5670" w:type="dxa"/>
            <w:gridSpan w:val="4"/>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tcPr>
          <w:p w14:paraId="725876A3" w14:textId="77777777" w:rsidR="007A5D85" w:rsidRPr="00815C13" w:rsidRDefault="007A5D85" w:rsidP="0068269D">
            <w:pPr>
              <w:spacing w:after="0"/>
              <w:rPr>
                <w:rFonts w:asciiTheme="minorHAnsi" w:hAnsiTheme="minorHAnsi" w:cs="Open Sans"/>
                <w:bCs/>
                <w:sz w:val="20"/>
                <w:szCs w:val="20"/>
              </w:rPr>
            </w:pPr>
            <w:r>
              <w:rPr>
                <w:rFonts w:asciiTheme="minorHAnsi" w:hAnsiTheme="minorHAnsi"/>
                <w:sz w:val="20"/>
              </w:rPr>
              <w:t>Končni izsledek</w:t>
            </w:r>
          </w:p>
        </w:tc>
        <w:tc>
          <w:tcPr>
            <w:tcW w:w="1276" w:type="dxa"/>
            <w:gridSpan w:val="2"/>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14:paraId="46CC3BD5" w14:textId="77777777" w:rsidR="007A5D85" w:rsidRPr="00815C13" w:rsidRDefault="007A5D85" w:rsidP="0068269D">
            <w:pPr>
              <w:spacing w:after="0"/>
              <w:rPr>
                <w:rFonts w:asciiTheme="minorHAnsi" w:hAnsiTheme="minorHAnsi" w:cs="Open Sans"/>
                <w:bCs/>
                <w:sz w:val="20"/>
                <w:szCs w:val="20"/>
              </w:rPr>
            </w:pPr>
            <w:r>
              <w:rPr>
                <w:rFonts w:asciiTheme="minorHAnsi" w:hAnsiTheme="minorHAnsi"/>
                <w:sz w:val="20"/>
              </w:rPr>
              <w:t>Ciljna vrednost</w:t>
            </w:r>
          </w:p>
        </w:tc>
        <w:tc>
          <w:tcPr>
            <w:tcW w:w="1134" w:type="dxa"/>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14:paraId="24203485" w14:textId="77777777" w:rsidR="007A5D85" w:rsidRPr="00815C13" w:rsidRDefault="007A5D85" w:rsidP="0068269D">
            <w:pPr>
              <w:spacing w:after="0"/>
              <w:rPr>
                <w:rFonts w:asciiTheme="minorHAnsi" w:hAnsiTheme="minorHAnsi"/>
                <w:sz w:val="20"/>
                <w:szCs w:val="20"/>
              </w:rPr>
            </w:pPr>
            <w:r>
              <w:rPr>
                <w:rFonts w:asciiTheme="minorHAnsi" w:hAnsiTheme="minorHAnsi"/>
                <w:sz w:val="20"/>
              </w:rPr>
              <w:t xml:space="preserve">Mesec zaključka </w:t>
            </w:r>
            <w:r>
              <w:rPr>
                <w:rFonts w:asciiTheme="minorHAnsi" w:hAnsiTheme="minorHAnsi"/>
                <w:i/>
                <w:sz w:val="20"/>
              </w:rPr>
              <w:t>(MM. LLLL)</w:t>
            </w:r>
          </w:p>
        </w:tc>
      </w:tr>
      <w:tr w:rsidR="007A5D85" w:rsidRPr="00870E5E" w14:paraId="409430F0" w14:textId="77777777" w:rsidTr="006413CD">
        <w:tblPrEx>
          <w:tblCellMar>
            <w:top w:w="0" w:type="dxa"/>
            <w:left w:w="10" w:type="dxa"/>
            <w:right w:w="10" w:type="dxa"/>
          </w:tblCellMar>
          <w:tblLook w:val="04A0" w:firstRow="1" w:lastRow="0" w:firstColumn="1" w:lastColumn="0" w:noHBand="0" w:noVBand="1"/>
        </w:tblPrEx>
        <w:tc>
          <w:tcPr>
            <w:tcW w:w="1417" w:type="dxa"/>
            <w:gridSpan w:val="2"/>
            <w:tcBorders>
              <w:top w:val="single" w:sz="8" w:space="0" w:color="000000"/>
              <w:left w:val="single" w:sz="4" w:space="0" w:color="000000"/>
              <w:right w:val="single" w:sz="4" w:space="0" w:color="000000"/>
            </w:tcBorders>
            <w:shd w:val="clear" w:color="auto" w:fill="E5DFEC"/>
            <w:tcMar>
              <w:top w:w="57" w:type="dxa"/>
              <w:left w:w="108" w:type="dxa"/>
              <w:bottom w:w="0" w:type="dxa"/>
              <w:right w:w="108" w:type="dxa"/>
            </w:tcMar>
            <w:vAlign w:val="center"/>
          </w:tcPr>
          <w:p w14:paraId="408C8C68" w14:textId="77777777" w:rsidR="007A5D85" w:rsidRPr="00815C13" w:rsidRDefault="00870E5E" w:rsidP="0068269D">
            <w:pPr>
              <w:spacing w:after="0"/>
              <w:jc w:val="center"/>
              <w:rPr>
                <w:rFonts w:asciiTheme="minorHAnsi" w:hAnsiTheme="minorHAnsi" w:cs="Open Sans"/>
                <w:sz w:val="20"/>
                <w:szCs w:val="20"/>
              </w:rPr>
            </w:pPr>
            <w:r>
              <w:rPr>
                <w:rFonts w:asciiTheme="minorHAnsi" w:hAnsiTheme="minorHAnsi"/>
                <w:sz w:val="20"/>
              </w:rPr>
              <w:t>D 1.3 Digitalna dejavnost</w:t>
            </w:r>
          </w:p>
        </w:tc>
        <w:tc>
          <w:tcPr>
            <w:tcW w:w="5670" w:type="dxa"/>
            <w:gridSpan w:val="4"/>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14:paraId="6AF34181" w14:textId="77777777" w:rsidR="007A5D85" w:rsidRPr="00815C13" w:rsidRDefault="007A5D85" w:rsidP="0068269D">
            <w:pPr>
              <w:spacing w:after="0"/>
              <w:rPr>
                <w:rFonts w:asciiTheme="minorHAnsi" w:hAnsiTheme="minorHAnsi" w:cs="Open Sans"/>
                <w:bCs/>
                <w:sz w:val="20"/>
                <w:szCs w:val="20"/>
              </w:rPr>
            </w:pPr>
            <w:r>
              <w:rPr>
                <w:rFonts w:asciiTheme="minorHAnsi" w:hAnsiTheme="minorHAnsi"/>
                <w:sz w:val="20"/>
              </w:rPr>
              <w:t>Opis dejavnosti in sodelujoči partnerji</w:t>
            </w:r>
          </w:p>
          <w:p w14:paraId="1124ECE6" w14:textId="77777777" w:rsidR="007A5D85" w:rsidRPr="00815513" w:rsidRDefault="00E06309" w:rsidP="0068269D">
            <w:pPr>
              <w:spacing w:after="0"/>
              <w:rPr>
                <w:rFonts w:asciiTheme="minorHAnsi" w:hAnsiTheme="minorHAnsi"/>
                <w:b/>
                <w:sz w:val="20"/>
                <w:szCs w:val="20"/>
              </w:rPr>
            </w:pPr>
            <w:r>
              <w:rPr>
                <w:rFonts w:asciiTheme="minorHAnsi" w:hAnsiTheme="minorHAnsi"/>
                <w:b/>
                <w:color w:val="548DD4"/>
                <w:sz w:val="20"/>
              </w:rPr>
              <w:t>[500 znakov]</w:t>
            </w:r>
          </w:p>
        </w:tc>
        <w:tc>
          <w:tcPr>
            <w:tcW w:w="1276"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14:paraId="50A0F0EC" w14:textId="77777777"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Mesec začetka</w:t>
            </w:r>
          </w:p>
          <w:p w14:paraId="49475E82" w14:textId="77777777"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(MM. LLLL)</w:t>
            </w:r>
          </w:p>
        </w:tc>
        <w:tc>
          <w:tcPr>
            <w:tcW w:w="1134"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14:paraId="520173B9" w14:textId="77777777" w:rsidR="007A5D85" w:rsidRPr="00815C13" w:rsidRDefault="007A5D85" w:rsidP="0068269D">
            <w:pPr>
              <w:spacing w:after="0"/>
              <w:rPr>
                <w:rFonts w:asciiTheme="minorHAnsi" w:hAnsiTheme="minorHAnsi" w:cs="Open Sans"/>
                <w:bCs/>
                <w:sz w:val="20"/>
                <w:szCs w:val="20"/>
              </w:rPr>
            </w:pPr>
            <w:r>
              <w:rPr>
                <w:rFonts w:asciiTheme="minorHAnsi" w:hAnsiTheme="minorHAnsi"/>
                <w:sz w:val="20"/>
              </w:rPr>
              <w:t xml:space="preserve">Mesec zaključka </w:t>
            </w:r>
          </w:p>
          <w:p w14:paraId="1CC15986" w14:textId="77777777"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(MM. LLLL)</w:t>
            </w:r>
          </w:p>
        </w:tc>
      </w:tr>
      <w:tr w:rsidR="00C5071C" w:rsidRPr="00815C13" w14:paraId="0E895257" w14:textId="77777777" w:rsidTr="003B6436">
        <w:tblPrEx>
          <w:tblCellMar>
            <w:top w:w="0" w:type="dxa"/>
            <w:left w:w="10" w:type="dxa"/>
            <w:right w:w="10" w:type="dxa"/>
          </w:tblCellMar>
          <w:tblLook w:val="04A0" w:firstRow="1" w:lastRow="0" w:firstColumn="1" w:lastColumn="0" w:noHBand="0" w:noVBand="1"/>
        </w:tblPrEx>
        <w:tc>
          <w:tcPr>
            <w:tcW w:w="1417" w:type="dxa"/>
            <w:gridSpan w:val="2"/>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vAlign w:val="center"/>
          </w:tcPr>
          <w:p w14:paraId="10263710" w14:textId="77777777" w:rsidR="00C5071C" w:rsidRPr="00870E5E" w:rsidRDefault="00C5071C" w:rsidP="00C5071C">
            <w:pPr>
              <w:spacing w:after="0"/>
              <w:jc w:val="center"/>
              <w:rPr>
                <w:rFonts w:asciiTheme="minorHAnsi" w:hAnsiTheme="minorHAnsi"/>
                <w:sz w:val="20"/>
                <w:szCs w:val="20"/>
              </w:rPr>
            </w:pPr>
            <w:r>
              <w:rPr>
                <w:rFonts w:asciiTheme="minorHAnsi" w:hAnsiTheme="minorHAnsi"/>
                <w:i/>
                <w:sz w:val="20"/>
              </w:rPr>
              <w:t>KI 1.3.1</w:t>
            </w:r>
          </w:p>
        </w:tc>
        <w:tc>
          <w:tcPr>
            <w:tcW w:w="5670" w:type="dxa"/>
            <w:gridSpan w:val="4"/>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tcPr>
          <w:p w14:paraId="251B2C6B" w14:textId="77777777" w:rsidR="00C5071C" w:rsidRPr="00815C13" w:rsidRDefault="00C5071C" w:rsidP="003B6436">
            <w:pPr>
              <w:spacing w:after="0"/>
              <w:rPr>
                <w:rFonts w:asciiTheme="minorHAnsi" w:hAnsiTheme="minorHAnsi" w:cs="Open Sans"/>
                <w:bCs/>
                <w:sz w:val="20"/>
                <w:szCs w:val="20"/>
              </w:rPr>
            </w:pPr>
            <w:r>
              <w:rPr>
                <w:rFonts w:asciiTheme="minorHAnsi" w:hAnsiTheme="minorHAnsi"/>
                <w:sz w:val="20"/>
              </w:rPr>
              <w:t>Končni izsledek</w:t>
            </w:r>
          </w:p>
        </w:tc>
        <w:tc>
          <w:tcPr>
            <w:tcW w:w="1276" w:type="dxa"/>
            <w:gridSpan w:val="2"/>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14:paraId="1E83C2EA" w14:textId="77777777" w:rsidR="00C5071C" w:rsidRPr="00815C13" w:rsidRDefault="00C5071C" w:rsidP="003B6436">
            <w:pPr>
              <w:spacing w:after="0"/>
              <w:rPr>
                <w:rFonts w:asciiTheme="minorHAnsi" w:hAnsiTheme="minorHAnsi" w:cs="Open Sans"/>
                <w:bCs/>
                <w:sz w:val="20"/>
                <w:szCs w:val="20"/>
              </w:rPr>
            </w:pPr>
            <w:r>
              <w:rPr>
                <w:rFonts w:asciiTheme="minorHAnsi" w:hAnsiTheme="minorHAnsi"/>
                <w:sz w:val="20"/>
              </w:rPr>
              <w:t>Ciljna vrednost</w:t>
            </w:r>
          </w:p>
        </w:tc>
        <w:tc>
          <w:tcPr>
            <w:tcW w:w="1134" w:type="dxa"/>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14:paraId="3FD94DC5" w14:textId="77777777" w:rsidR="00C5071C" w:rsidRPr="00815C13" w:rsidRDefault="00C5071C" w:rsidP="003B6436">
            <w:pPr>
              <w:spacing w:after="0"/>
              <w:rPr>
                <w:rFonts w:asciiTheme="minorHAnsi" w:hAnsiTheme="minorHAnsi"/>
                <w:sz w:val="20"/>
                <w:szCs w:val="20"/>
              </w:rPr>
            </w:pPr>
            <w:r>
              <w:rPr>
                <w:rFonts w:asciiTheme="minorHAnsi" w:hAnsiTheme="minorHAnsi"/>
                <w:sz w:val="20"/>
              </w:rPr>
              <w:t xml:space="preserve">Mesec zaključka </w:t>
            </w:r>
            <w:r>
              <w:rPr>
                <w:rFonts w:asciiTheme="minorHAnsi" w:hAnsiTheme="minorHAnsi"/>
                <w:i/>
                <w:sz w:val="20"/>
              </w:rPr>
              <w:t>(MM. LLLL)</w:t>
            </w:r>
          </w:p>
        </w:tc>
      </w:tr>
      <w:tr w:rsidR="007A5D85" w:rsidRPr="00815C13" w14:paraId="13C66836" w14:textId="77777777" w:rsidTr="006413CD">
        <w:tblPrEx>
          <w:tblCellMar>
            <w:top w:w="0" w:type="dxa"/>
            <w:left w:w="10" w:type="dxa"/>
            <w:right w:w="10" w:type="dxa"/>
          </w:tblCellMar>
          <w:tblLook w:val="04A0" w:firstRow="1" w:lastRow="0" w:firstColumn="1" w:lastColumn="0" w:noHBand="0" w:noVBand="1"/>
        </w:tblPrEx>
        <w:tc>
          <w:tcPr>
            <w:tcW w:w="1417" w:type="dxa"/>
            <w:gridSpan w:val="2"/>
            <w:tcBorders>
              <w:top w:val="single" w:sz="8" w:space="0" w:color="000000"/>
              <w:left w:val="single" w:sz="4" w:space="0" w:color="000000"/>
              <w:bottom w:val="single" w:sz="4" w:space="0" w:color="000000"/>
              <w:right w:val="single" w:sz="4" w:space="0" w:color="000000"/>
            </w:tcBorders>
            <w:shd w:val="clear" w:color="auto" w:fill="E5DFEC"/>
            <w:tcMar>
              <w:top w:w="57" w:type="dxa"/>
              <w:left w:w="108" w:type="dxa"/>
              <w:bottom w:w="0" w:type="dxa"/>
              <w:right w:w="108" w:type="dxa"/>
            </w:tcMar>
            <w:vAlign w:val="center"/>
          </w:tcPr>
          <w:p w14:paraId="452889EE" w14:textId="77777777" w:rsidR="007A5D85" w:rsidRPr="00815C13" w:rsidRDefault="00870E5E" w:rsidP="0068269D">
            <w:pPr>
              <w:spacing w:after="0"/>
              <w:jc w:val="center"/>
              <w:rPr>
                <w:rFonts w:asciiTheme="minorHAnsi" w:hAnsiTheme="minorHAnsi" w:cs="Open Sans"/>
                <w:sz w:val="20"/>
                <w:szCs w:val="20"/>
              </w:rPr>
            </w:pPr>
            <w:r>
              <w:rPr>
                <w:rFonts w:asciiTheme="minorHAnsi" w:hAnsiTheme="minorHAnsi"/>
                <w:sz w:val="20"/>
              </w:rPr>
              <w:t>D 1.4 Javne prireditve</w:t>
            </w:r>
          </w:p>
        </w:tc>
        <w:tc>
          <w:tcPr>
            <w:tcW w:w="5670" w:type="dxa"/>
            <w:gridSpan w:val="4"/>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14:paraId="3F403D63" w14:textId="77777777" w:rsidR="007A5D85" w:rsidRPr="00815C13" w:rsidRDefault="007A5D85" w:rsidP="000E6BB8">
            <w:pPr>
              <w:spacing w:after="0"/>
              <w:rPr>
                <w:rFonts w:asciiTheme="minorHAnsi" w:hAnsiTheme="minorHAnsi" w:cs="Open Sans"/>
                <w:bCs/>
                <w:sz w:val="20"/>
                <w:szCs w:val="20"/>
              </w:rPr>
            </w:pPr>
            <w:r>
              <w:rPr>
                <w:rFonts w:asciiTheme="minorHAnsi" w:hAnsiTheme="minorHAnsi"/>
                <w:sz w:val="20"/>
              </w:rPr>
              <w:t>Opis dejavnosti in sodelujoči partnerji</w:t>
            </w:r>
          </w:p>
          <w:p w14:paraId="1E7FD536" w14:textId="77777777" w:rsidR="007D57A9" w:rsidRPr="00815513" w:rsidRDefault="00E06309" w:rsidP="000E6BB8">
            <w:pPr>
              <w:spacing w:after="0"/>
              <w:rPr>
                <w:rFonts w:asciiTheme="minorHAnsi" w:hAnsiTheme="minorHAnsi" w:cs="Open Sans"/>
                <w:b/>
                <w:bCs/>
                <w:sz w:val="20"/>
                <w:szCs w:val="20"/>
              </w:rPr>
            </w:pPr>
            <w:r>
              <w:rPr>
                <w:rFonts w:asciiTheme="minorHAnsi" w:hAnsiTheme="minorHAnsi"/>
                <w:b/>
                <w:color w:val="548DD4"/>
                <w:sz w:val="20"/>
              </w:rPr>
              <w:t>[500 znakov]</w:t>
            </w:r>
          </w:p>
        </w:tc>
        <w:tc>
          <w:tcPr>
            <w:tcW w:w="1276"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14:paraId="29232EB8" w14:textId="77777777"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Mesec začetka</w:t>
            </w:r>
          </w:p>
          <w:p w14:paraId="45C401DD" w14:textId="77777777"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(MM. LLLL)</w:t>
            </w:r>
          </w:p>
        </w:tc>
        <w:tc>
          <w:tcPr>
            <w:tcW w:w="1134"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14:paraId="0B885DE5" w14:textId="77777777"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Mesec zaključka</w:t>
            </w:r>
          </w:p>
          <w:p w14:paraId="0986CF2B" w14:textId="77777777"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(MM. LLLL)</w:t>
            </w:r>
          </w:p>
        </w:tc>
      </w:tr>
      <w:tr w:rsidR="007A5D85" w:rsidRPr="00815C13" w14:paraId="513053E5" w14:textId="77777777" w:rsidTr="00C5071C">
        <w:tblPrEx>
          <w:tblCellMar>
            <w:top w:w="0" w:type="dxa"/>
            <w:left w:w="10" w:type="dxa"/>
            <w:right w:w="10" w:type="dxa"/>
          </w:tblCellMar>
          <w:tblLook w:val="04A0" w:firstRow="1" w:lastRow="0" w:firstColumn="1" w:lastColumn="0" w:noHBand="0" w:noVBand="1"/>
        </w:tblPrEx>
        <w:tc>
          <w:tcPr>
            <w:tcW w:w="1417" w:type="dxa"/>
            <w:gridSpan w:val="2"/>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14:paraId="3D988CF3" w14:textId="77777777" w:rsidR="007A5D85" w:rsidRPr="00C5071C" w:rsidRDefault="00C5071C" w:rsidP="0068269D">
            <w:pPr>
              <w:spacing w:after="0"/>
              <w:jc w:val="center"/>
              <w:rPr>
                <w:rFonts w:asciiTheme="minorHAnsi" w:hAnsiTheme="minorHAnsi" w:cs="Open Sans"/>
                <w:i/>
                <w:sz w:val="20"/>
                <w:szCs w:val="20"/>
              </w:rPr>
            </w:pPr>
            <w:r>
              <w:rPr>
                <w:rFonts w:asciiTheme="minorHAnsi" w:hAnsiTheme="minorHAnsi"/>
                <w:i/>
                <w:sz w:val="20"/>
              </w:rPr>
              <w:t>KI 1.4.1</w:t>
            </w:r>
          </w:p>
        </w:tc>
        <w:tc>
          <w:tcPr>
            <w:tcW w:w="5670" w:type="dxa"/>
            <w:gridSpan w:val="4"/>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14:paraId="20641BFF" w14:textId="77777777" w:rsidR="007A5D85" w:rsidRPr="00815C13" w:rsidRDefault="007A5D85" w:rsidP="0068269D">
            <w:pPr>
              <w:spacing w:after="0"/>
              <w:rPr>
                <w:rFonts w:asciiTheme="minorHAnsi" w:hAnsiTheme="minorHAnsi" w:cs="Open Sans"/>
                <w:bCs/>
                <w:sz w:val="20"/>
                <w:szCs w:val="20"/>
              </w:rPr>
            </w:pPr>
            <w:r>
              <w:rPr>
                <w:rFonts w:asciiTheme="minorHAnsi" w:hAnsiTheme="minorHAnsi"/>
                <w:sz w:val="20"/>
              </w:rPr>
              <w:t>Končni izsledek</w:t>
            </w:r>
          </w:p>
        </w:tc>
        <w:tc>
          <w:tcPr>
            <w:tcW w:w="1276"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14:paraId="3B92D7AF" w14:textId="77777777" w:rsidR="007A5D85" w:rsidRPr="00815C13" w:rsidRDefault="007A5D85" w:rsidP="0068269D">
            <w:pPr>
              <w:spacing w:after="0"/>
              <w:rPr>
                <w:rFonts w:asciiTheme="minorHAnsi" w:hAnsiTheme="minorHAnsi" w:cs="Open Sans"/>
                <w:bCs/>
                <w:sz w:val="20"/>
                <w:szCs w:val="20"/>
              </w:rPr>
            </w:pPr>
            <w:r>
              <w:rPr>
                <w:rFonts w:asciiTheme="minorHAnsi" w:hAnsiTheme="minorHAnsi"/>
                <w:sz w:val="20"/>
              </w:rPr>
              <w:t>Ciljna vrednost</w:t>
            </w:r>
          </w:p>
        </w:tc>
        <w:tc>
          <w:tcPr>
            <w:tcW w:w="1134"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14:paraId="0B692A72" w14:textId="77777777"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Mesec zaključka</w:t>
            </w:r>
          </w:p>
          <w:p w14:paraId="5C8E1108" w14:textId="77777777"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(MM. LLLL)</w:t>
            </w:r>
          </w:p>
        </w:tc>
      </w:tr>
      <w:tr w:rsidR="007A5D85" w:rsidRPr="00815C13" w14:paraId="192484FE" w14:textId="77777777" w:rsidTr="006413CD">
        <w:tblPrEx>
          <w:tblCellMar>
            <w:top w:w="0" w:type="dxa"/>
            <w:left w:w="10" w:type="dxa"/>
            <w:right w:w="10" w:type="dxa"/>
          </w:tblCellMar>
          <w:tblLook w:val="04A0" w:firstRow="1" w:lastRow="0" w:firstColumn="1" w:lastColumn="0" w:noHBand="0" w:noVBand="1"/>
        </w:tblPrEx>
        <w:tc>
          <w:tcPr>
            <w:tcW w:w="1417" w:type="dxa"/>
            <w:gridSpan w:val="2"/>
            <w:tcBorders>
              <w:top w:val="single" w:sz="8" w:space="0" w:color="000000"/>
              <w:left w:val="single" w:sz="4" w:space="0" w:color="000000"/>
              <w:bottom w:val="single" w:sz="4" w:space="0" w:color="000000"/>
              <w:right w:val="single" w:sz="4" w:space="0" w:color="000000"/>
            </w:tcBorders>
            <w:shd w:val="clear" w:color="auto" w:fill="E5DFEC"/>
            <w:tcMar>
              <w:top w:w="57" w:type="dxa"/>
              <w:left w:w="108" w:type="dxa"/>
              <w:bottom w:w="0" w:type="dxa"/>
              <w:right w:w="108" w:type="dxa"/>
            </w:tcMar>
            <w:vAlign w:val="center"/>
          </w:tcPr>
          <w:p w14:paraId="460F58EC" w14:textId="77777777" w:rsidR="007A5D85" w:rsidRPr="00815C13" w:rsidRDefault="00870E5E" w:rsidP="0068269D">
            <w:pPr>
              <w:spacing w:after="0"/>
              <w:jc w:val="center"/>
              <w:rPr>
                <w:rFonts w:asciiTheme="minorHAnsi" w:hAnsiTheme="minorHAnsi" w:cs="Open Sans"/>
                <w:sz w:val="20"/>
                <w:szCs w:val="20"/>
              </w:rPr>
            </w:pPr>
            <w:r>
              <w:rPr>
                <w:rFonts w:asciiTheme="minorHAnsi" w:hAnsiTheme="minorHAnsi"/>
                <w:sz w:val="20"/>
              </w:rPr>
              <w:t>D 1.5 Promocijsko gradivo</w:t>
            </w:r>
          </w:p>
        </w:tc>
        <w:tc>
          <w:tcPr>
            <w:tcW w:w="5670" w:type="dxa"/>
            <w:gridSpan w:val="4"/>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14:paraId="55D342AE" w14:textId="77777777" w:rsidR="007A5D85" w:rsidRPr="00815C13" w:rsidRDefault="007A5D85" w:rsidP="00015A7D">
            <w:pPr>
              <w:spacing w:after="0"/>
              <w:rPr>
                <w:rFonts w:asciiTheme="minorHAnsi" w:hAnsiTheme="minorHAnsi" w:cs="Open Sans"/>
                <w:bCs/>
                <w:sz w:val="20"/>
                <w:szCs w:val="20"/>
              </w:rPr>
            </w:pPr>
            <w:r>
              <w:rPr>
                <w:rFonts w:asciiTheme="minorHAnsi" w:hAnsiTheme="minorHAnsi"/>
                <w:sz w:val="20"/>
              </w:rPr>
              <w:t>Opis dejavnosti in sodelujoči partnerji</w:t>
            </w:r>
          </w:p>
          <w:p w14:paraId="24B1EB19" w14:textId="77777777" w:rsidR="007D57A9" w:rsidRPr="00815513" w:rsidRDefault="00E06309" w:rsidP="00015A7D">
            <w:pPr>
              <w:spacing w:after="0"/>
              <w:rPr>
                <w:rFonts w:asciiTheme="minorHAnsi" w:hAnsiTheme="minorHAnsi" w:cs="Open Sans"/>
                <w:b/>
                <w:bCs/>
                <w:sz w:val="20"/>
                <w:szCs w:val="20"/>
              </w:rPr>
            </w:pPr>
            <w:r>
              <w:rPr>
                <w:rFonts w:asciiTheme="minorHAnsi" w:hAnsiTheme="minorHAnsi"/>
                <w:b/>
                <w:color w:val="548DD4"/>
                <w:sz w:val="20"/>
              </w:rPr>
              <w:t>[500 znakov]</w:t>
            </w:r>
          </w:p>
        </w:tc>
        <w:tc>
          <w:tcPr>
            <w:tcW w:w="1276"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14:paraId="5894E869" w14:textId="77777777"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Mesec začetka</w:t>
            </w:r>
          </w:p>
          <w:p w14:paraId="63A4E52D" w14:textId="77777777"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(MM. LLLL)</w:t>
            </w:r>
          </w:p>
        </w:tc>
        <w:tc>
          <w:tcPr>
            <w:tcW w:w="1134"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14:paraId="47F8D1CE" w14:textId="77777777"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Mesec zaključka</w:t>
            </w:r>
          </w:p>
          <w:p w14:paraId="2F95993D" w14:textId="77777777"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(MM. LLLL)</w:t>
            </w:r>
          </w:p>
        </w:tc>
      </w:tr>
      <w:tr w:rsidR="007A5D85" w:rsidRPr="00815C13" w14:paraId="4EAD065D" w14:textId="77777777" w:rsidTr="00C5071C">
        <w:tblPrEx>
          <w:tblCellMar>
            <w:top w:w="0" w:type="dxa"/>
            <w:left w:w="10" w:type="dxa"/>
            <w:right w:w="10" w:type="dxa"/>
          </w:tblCellMar>
          <w:tblLook w:val="04A0" w:firstRow="1" w:lastRow="0" w:firstColumn="1" w:lastColumn="0" w:noHBand="0" w:noVBand="1"/>
        </w:tblPrEx>
        <w:tc>
          <w:tcPr>
            <w:tcW w:w="1417" w:type="dxa"/>
            <w:gridSpan w:val="2"/>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14:paraId="290EB0DC" w14:textId="77777777" w:rsidR="007A5D85" w:rsidRPr="00815C13" w:rsidRDefault="00C5071C" w:rsidP="00C5071C">
            <w:pPr>
              <w:spacing w:after="0"/>
              <w:jc w:val="center"/>
              <w:rPr>
                <w:rFonts w:asciiTheme="minorHAnsi" w:hAnsiTheme="minorHAnsi" w:cs="Open Sans"/>
                <w:sz w:val="20"/>
                <w:szCs w:val="20"/>
              </w:rPr>
            </w:pPr>
            <w:r>
              <w:rPr>
                <w:rFonts w:asciiTheme="minorHAnsi" w:hAnsiTheme="minorHAnsi"/>
                <w:i/>
                <w:sz w:val="20"/>
              </w:rPr>
              <w:lastRenderedPageBreak/>
              <w:t>KI 1.5.1</w:t>
            </w:r>
          </w:p>
        </w:tc>
        <w:tc>
          <w:tcPr>
            <w:tcW w:w="5670" w:type="dxa"/>
            <w:gridSpan w:val="4"/>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14:paraId="33A39E52" w14:textId="77777777" w:rsidR="007A5D85" w:rsidRPr="00815C13" w:rsidRDefault="007A5D85" w:rsidP="0068269D">
            <w:pPr>
              <w:spacing w:after="0"/>
              <w:rPr>
                <w:rFonts w:asciiTheme="minorHAnsi" w:hAnsiTheme="minorHAnsi" w:cs="Open Sans"/>
                <w:bCs/>
                <w:sz w:val="20"/>
                <w:szCs w:val="20"/>
              </w:rPr>
            </w:pPr>
            <w:r>
              <w:rPr>
                <w:rFonts w:asciiTheme="minorHAnsi" w:hAnsiTheme="minorHAnsi"/>
                <w:sz w:val="20"/>
              </w:rPr>
              <w:t>Končni izsledek</w:t>
            </w:r>
          </w:p>
        </w:tc>
        <w:tc>
          <w:tcPr>
            <w:tcW w:w="1276"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14:paraId="26FD84AF" w14:textId="77777777" w:rsidR="007A5D85" w:rsidRPr="00815C13" w:rsidRDefault="007A5D85" w:rsidP="0068269D">
            <w:pPr>
              <w:spacing w:after="0"/>
              <w:rPr>
                <w:rFonts w:asciiTheme="minorHAnsi" w:hAnsiTheme="minorHAnsi" w:cs="Open Sans"/>
                <w:bCs/>
                <w:sz w:val="20"/>
                <w:szCs w:val="20"/>
              </w:rPr>
            </w:pPr>
            <w:r>
              <w:rPr>
                <w:rFonts w:asciiTheme="minorHAnsi" w:hAnsiTheme="minorHAnsi"/>
                <w:sz w:val="20"/>
              </w:rPr>
              <w:t>Ciljna vrednost</w:t>
            </w:r>
          </w:p>
        </w:tc>
        <w:tc>
          <w:tcPr>
            <w:tcW w:w="1134"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14:paraId="66D7FFB2" w14:textId="77777777"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Mesec zaključka</w:t>
            </w:r>
          </w:p>
          <w:p w14:paraId="07792C81" w14:textId="77777777"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(MM. LLLL)</w:t>
            </w:r>
          </w:p>
        </w:tc>
      </w:tr>
      <w:tr w:rsidR="007A5D85" w:rsidRPr="00815C13" w14:paraId="018F23C2" w14:textId="77777777" w:rsidTr="006413CD">
        <w:tblPrEx>
          <w:tblCellMar>
            <w:top w:w="0" w:type="dxa"/>
            <w:left w:w="10" w:type="dxa"/>
            <w:right w:w="10" w:type="dxa"/>
          </w:tblCellMar>
          <w:tblLook w:val="04A0" w:firstRow="1" w:lastRow="0" w:firstColumn="1" w:lastColumn="0" w:noHBand="0" w:noVBand="1"/>
        </w:tblPrEx>
        <w:tc>
          <w:tcPr>
            <w:tcW w:w="1417" w:type="dxa"/>
            <w:gridSpan w:val="2"/>
            <w:tcBorders>
              <w:top w:val="single" w:sz="8" w:space="0" w:color="000000"/>
              <w:left w:val="single" w:sz="4" w:space="0" w:color="000000"/>
              <w:bottom w:val="single" w:sz="4" w:space="0" w:color="000000"/>
              <w:right w:val="single" w:sz="4" w:space="0" w:color="000000"/>
            </w:tcBorders>
            <w:shd w:val="clear" w:color="auto" w:fill="E5DFEC"/>
            <w:tcMar>
              <w:top w:w="57" w:type="dxa"/>
              <w:left w:w="108" w:type="dxa"/>
              <w:bottom w:w="0" w:type="dxa"/>
              <w:right w:w="108" w:type="dxa"/>
            </w:tcMar>
            <w:vAlign w:val="center"/>
          </w:tcPr>
          <w:p w14:paraId="5ED9EBC9" w14:textId="77777777" w:rsidR="007A5D85" w:rsidRPr="00815C13" w:rsidRDefault="00870E5E" w:rsidP="0068269D">
            <w:pPr>
              <w:spacing w:after="0"/>
              <w:jc w:val="center"/>
              <w:rPr>
                <w:rFonts w:asciiTheme="minorHAnsi" w:hAnsiTheme="minorHAnsi" w:cs="Open Sans"/>
                <w:sz w:val="20"/>
                <w:szCs w:val="20"/>
              </w:rPr>
            </w:pPr>
            <w:r>
              <w:rPr>
                <w:rFonts w:asciiTheme="minorHAnsi" w:hAnsiTheme="minorHAnsi"/>
                <w:sz w:val="20"/>
              </w:rPr>
              <w:t>D 1.6 Odnosi z mediji</w:t>
            </w:r>
          </w:p>
        </w:tc>
        <w:tc>
          <w:tcPr>
            <w:tcW w:w="5670" w:type="dxa"/>
            <w:gridSpan w:val="4"/>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14:paraId="69375B3A" w14:textId="77777777" w:rsidR="007A5D85" w:rsidRPr="00815C13" w:rsidRDefault="007A5D85" w:rsidP="00015A7D">
            <w:pPr>
              <w:spacing w:after="0"/>
              <w:rPr>
                <w:rFonts w:asciiTheme="minorHAnsi" w:hAnsiTheme="minorHAnsi" w:cs="Open Sans"/>
                <w:bCs/>
                <w:sz w:val="20"/>
                <w:szCs w:val="20"/>
              </w:rPr>
            </w:pPr>
            <w:r>
              <w:rPr>
                <w:rFonts w:asciiTheme="minorHAnsi" w:hAnsiTheme="minorHAnsi"/>
                <w:sz w:val="20"/>
              </w:rPr>
              <w:t>Opis dejavnosti in sodelujoči partnerji</w:t>
            </w:r>
          </w:p>
          <w:p w14:paraId="0BB3BEC7" w14:textId="77777777" w:rsidR="007D57A9" w:rsidRPr="00815513" w:rsidRDefault="00E06309" w:rsidP="00015A7D">
            <w:pPr>
              <w:spacing w:after="0"/>
              <w:rPr>
                <w:rFonts w:asciiTheme="minorHAnsi" w:hAnsiTheme="minorHAnsi" w:cs="Open Sans"/>
                <w:b/>
                <w:bCs/>
                <w:sz w:val="20"/>
                <w:szCs w:val="20"/>
              </w:rPr>
            </w:pPr>
            <w:r>
              <w:rPr>
                <w:rFonts w:asciiTheme="minorHAnsi" w:hAnsiTheme="minorHAnsi"/>
                <w:b/>
                <w:color w:val="548DD4"/>
                <w:sz w:val="20"/>
              </w:rPr>
              <w:t>[500 znakov]</w:t>
            </w:r>
          </w:p>
        </w:tc>
        <w:tc>
          <w:tcPr>
            <w:tcW w:w="1276"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14:paraId="09AA91B1" w14:textId="77777777"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Mesec začetka</w:t>
            </w:r>
          </w:p>
          <w:p w14:paraId="6FA3EC05" w14:textId="77777777"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(MM. LLLL)</w:t>
            </w:r>
          </w:p>
        </w:tc>
        <w:tc>
          <w:tcPr>
            <w:tcW w:w="1134"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14:paraId="7EA268E9" w14:textId="77777777"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Mesec zaključka</w:t>
            </w:r>
          </w:p>
          <w:p w14:paraId="379F9E78" w14:textId="77777777"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(MM. LLLL)</w:t>
            </w:r>
          </w:p>
        </w:tc>
      </w:tr>
      <w:tr w:rsidR="007A5D85" w:rsidRPr="00815C13" w14:paraId="195C64B5" w14:textId="77777777" w:rsidTr="00C5071C">
        <w:tblPrEx>
          <w:tblCellMar>
            <w:top w:w="0" w:type="dxa"/>
            <w:left w:w="10" w:type="dxa"/>
            <w:right w:w="10" w:type="dxa"/>
          </w:tblCellMar>
          <w:tblLook w:val="04A0" w:firstRow="1" w:lastRow="0" w:firstColumn="1" w:lastColumn="0" w:noHBand="0" w:noVBand="1"/>
        </w:tblPrEx>
        <w:tc>
          <w:tcPr>
            <w:tcW w:w="1417" w:type="dxa"/>
            <w:gridSpan w:val="2"/>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14:paraId="6B5B8BDC" w14:textId="77777777" w:rsidR="007A5D85" w:rsidRPr="00815C13" w:rsidRDefault="00C5071C" w:rsidP="0068269D">
            <w:pPr>
              <w:spacing w:after="0"/>
              <w:jc w:val="center"/>
              <w:rPr>
                <w:rFonts w:asciiTheme="minorHAnsi" w:hAnsiTheme="minorHAnsi" w:cs="Open Sans"/>
                <w:sz w:val="20"/>
                <w:szCs w:val="20"/>
              </w:rPr>
            </w:pPr>
            <w:r>
              <w:rPr>
                <w:rFonts w:asciiTheme="minorHAnsi" w:hAnsiTheme="minorHAnsi"/>
                <w:sz w:val="20"/>
              </w:rPr>
              <w:t>KI 1.6.1</w:t>
            </w:r>
          </w:p>
        </w:tc>
        <w:tc>
          <w:tcPr>
            <w:tcW w:w="5670" w:type="dxa"/>
            <w:gridSpan w:val="4"/>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14:paraId="32117494" w14:textId="77777777" w:rsidR="007A5D85" w:rsidRPr="00815C13" w:rsidRDefault="007A5D85" w:rsidP="0068269D">
            <w:pPr>
              <w:spacing w:after="0"/>
              <w:rPr>
                <w:rFonts w:asciiTheme="minorHAnsi" w:hAnsiTheme="minorHAnsi" w:cs="Open Sans"/>
                <w:bCs/>
                <w:sz w:val="20"/>
                <w:szCs w:val="20"/>
              </w:rPr>
            </w:pPr>
            <w:r>
              <w:rPr>
                <w:rFonts w:asciiTheme="minorHAnsi" w:hAnsiTheme="minorHAnsi"/>
                <w:sz w:val="20"/>
              </w:rPr>
              <w:t>Končni izsledek</w:t>
            </w:r>
          </w:p>
        </w:tc>
        <w:tc>
          <w:tcPr>
            <w:tcW w:w="1276"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14:paraId="62B2284E" w14:textId="77777777" w:rsidR="007A5D85" w:rsidRPr="00815C13" w:rsidRDefault="007A5D85" w:rsidP="0068269D">
            <w:pPr>
              <w:spacing w:after="0"/>
              <w:rPr>
                <w:rFonts w:asciiTheme="minorHAnsi" w:hAnsiTheme="minorHAnsi" w:cs="Open Sans"/>
                <w:bCs/>
                <w:sz w:val="20"/>
                <w:szCs w:val="20"/>
              </w:rPr>
            </w:pPr>
            <w:r>
              <w:rPr>
                <w:rFonts w:asciiTheme="minorHAnsi" w:hAnsiTheme="minorHAnsi"/>
                <w:sz w:val="20"/>
              </w:rPr>
              <w:t>Ciljna vrednost</w:t>
            </w:r>
          </w:p>
        </w:tc>
        <w:tc>
          <w:tcPr>
            <w:tcW w:w="1134"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14:paraId="67C130AB" w14:textId="77777777"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Mesec zaključka</w:t>
            </w:r>
          </w:p>
          <w:p w14:paraId="79750561" w14:textId="77777777"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(MM. LLLL)</w:t>
            </w:r>
          </w:p>
        </w:tc>
      </w:tr>
      <w:tr w:rsidR="007A5D85" w:rsidRPr="00815C13" w14:paraId="776EF7CA" w14:textId="77777777" w:rsidTr="006413CD">
        <w:tblPrEx>
          <w:tblCellMar>
            <w:top w:w="0" w:type="dxa"/>
            <w:left w:w="10" w:type="dxa"/>
            <w:right w:w="10" w:type="dxa"/>
          </w:tblCellMar>
          <w:tblLook w:val="04A0" w:firstRow="1" w:lastRow="0" w:firstColumn="1" w:lastColumn="0" w:noHBand="0" w:noVBand="1"/>
        </w:tblPrEx>
        <w:tc>
          <w:tcPr>
            <w:tcW w:w="1417" w:type="dxa"/>
            <w:gridSpan w:val="2"/>
            <w:tcBorders>
              <w:top w:val="single" w:sz="8" w:space="0" w:color="000000"/>
              <w:left w:val="single" w:sz="4" w:space="0" w:color="000000"/>
              <w:bottom w:val="single" w:sz="4" w:space="0" w:color="000000"/>
              <w:right w:val="single" w:sz="4" w:space="0" w:color="000000"/>
            </w:tcBorders>
            <w:shd w:val="clear" w:color="auto" w:fill="E5DFEC"/>
            <w:tcMar>
              <w:top w:w="57" w:type="dxa"/>
              <w:left w:w="108" w:type="dxa"/>
              <w:bottom w:w="0" w:type="dxa"/>
              <w:right w:w="108" w:type="dxa"/>
            </w:tcMar>
            <w:vAlign w:val="center"/>
          </w:tcPr>
          <w:p w14:paraId="08904102" w14:textId="77777777" w:rsidR="007A5D85" w:rsidRPr="00870E5E" w:rsidRDefault="00870E5E" w:rsidP="0068269D">
            <w:pPr>
              <w:spacing w:after="0"/>
              <w:jc w:val="center"/>
              <w:rPr>
                <w:rFonts w:asciiTheme="minorHAnsi" w:hAnsiTheme="minorHAnsi"/>
                <w:sz w:val="20"/>
                <w:szCs w:val="20"/>
              </w:rPr>
            </w:pPr>
            <w:r>
              <w:rPr>
                <w:rFonts w:asciiTheme="minorHAnsi" w:hAnsiTheme="minorHAnsi"/>
                <w:sz w:val="20"/>
              </w:rPr>
              <w:t>D 1.7 Dejavnost končnega posredovanja (obvezno)</w:t>
            </w:r>
          </w:p>
        </w:tc>
        <w:tc>
          <w:tcPr>
            <w:tcW w:w="5670" w:type="dxa"/>
            <w:gridSpan w:val="4"/>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14:paraId="211AA79F" w14:textId="77777777" w:rsidR="007A5D85" w:rsidRPr="00815C13" w:rsidRDefault="007A5D85" w:rsidP="00735AC6">
            <w:pPr>
              <w:tabs>
                <w:tab w:val="center" w:pos="2727"/>
              </w:tabs>
              <w:spacing w:after="0"/>
              <w:jc w:val="both"/>
              <w:rPr>
                <w:rFonts w:asciiTheme="minorHAnsi" w:hAnsiTheme="minorHAnsi" w:cs="Open Sans"/>
                <w:bCs/>
                <w:i/>
                <w:sz w:val="20"/>
                <w:szCs w:val="20"/>
              </w:rPr>
            </w:pPr>
            <w:r>
              <w:rPr>
                <w:rFonts w:asciiTheme="minorHAnsi" w:hAnsiTheme="minorHAnsi"/>
                <w:sz w:val="20"/>
              </w:rPr>
              <w:t>Opis dejavnosti in sodelujoči partnerji</w:t>
            </w:r>
          </w:p>
          <w:p w14:paraId="169D3397" w14:textId="77777777" w:rsidR="007D57A9" w:rsidRPr="00815513" w:rsidRDefault="00E06309" w:rsidP="00015A7D">
            <w:pPr>
              <w:spacing w:after="0"/>
              <w:jc w:val="both"/>
              <w:rPr>
                <w:rFonts w:asciiTheme="minorHAnsi" w:hAnsiTheme="minorHAnsi"/>
                <w:b/>
                <w:sz w:val="20"/>
                <w:szCs w:val="20"/>
              </w:rPr>
            </w:pPr>
            <w:r>
              <w:rPr>
                <w:rFonts w:asciiTheme="minorHAnsi" w:hAnsiTheme="minorHAnsi"/>
                <w:b/>
                <w:color w:val="548DD4"/>
                <w:sz w:val="20"/>
              </w:rPr>
              <w:t>[500 znakov]</w:t>
            </w:r>
          </w:p>
        </w:tc>
        <w:tc>
          <w:tcPr>
            <w:tcW w:w="1276"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14:paraId="27D0DD82" w14:textId="77777777" w:rsidR="007A5D85" w:rsidRPr="00815C13" w:rsidRDefault="007A5D85" w:rsidP="0068269D">
            <w:pPr>
              <w:spacing w:after="0"/>
              <w:rPr>
                <w:rFonts w:asciiTheme="minorHAnsi" w:hAnsiTheme="minorHAnsi"/>
                <w:sz w:val="20"/>
                <w:szCs w:val="20"/>
              </w:rPr>
            </w:pPr>
            <w:r>
              <w:rPr>
                <w:rFonts w:asciiTheme="minorHAnsi" w:hAnsiTheme="minorHAnsi"/>
                <w:sz w:val="20"/>
              </w:rPr>
              <w:t>Mesec začetka</w:t>
            </w:r>
          </w:p>
          <w:p w14:paraId="12CE79CE" w14:textId="77777777" w:rsidR="007A5D85" w:rsidRPr="00815C13" w:rsidRDefault="007A5D85" w:rsidP="0068269D">
            <w:pPr>
              <w:spacing w:after="0"/>
              <w:rPr>
                <w:rFonts w:asciiTheme="minorHAnsi" w:hAnsiTheme="minorHAnsi"/>
                <w:sz w:val="20"/>
                <w:szCs w:val="20"/>
              </w:rPr>
            </w:pPr>
            <w:r>
              <w:rPr>
                <w:rFonts w:asciiTheme="minorHAnsi" w:hAnsiTheme="minorHAnsi"/>
                <w:i/>
                <w:sz w:val="20"/>
              </w:rPr>
              <w:t>(MM. LLLL)</w:t>
            </w:r>
          </w:p>
        </w:tc>
        <w:tc>
          <w:tcPr>
            <w:tcW w:w="1134"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14:paraId="16238272" w14:textId="77777777" w:rsidR="007A5D85" w:rsidRPr="00815C13" w:rsidRDefault="007A5D85" w:rsidP="0068269D">
            <w:pPr>
              <w:spacing w:after="0"/>
              <w:rPr>
                <w:rFonts w:asciiTheme="minorHAnsi" w:hAnsiTheme="minorHAnsi"/>
                <w:sz w:val="20"/>
                <w:szCs w:val="20"/>
              </w:rPr>
            </w:pPr>
            <w:r>
              <w:rPr>
                <w:rFonts w:asciiTheme="minorHAnsi" w:hAnsiTheme="minorHAnsi"/>
                <w:sz w:val="20"/>
              </w:rPr>
              <w:t>Mesec zaključka</w:t>
            </w:r>
          </w:p>
          <w:p w14:paraId="6B500223" w14:textId="77777777" w:rsidR="007A5D85" w:rsidRPr="00815C13" w:rsidRDefault="007A5D85" w:rsidP="0068269D">
            <w:pPr>
              <w:spacing w:after="0"/>
              <w:rPr>
                <w:rFonts w:asciiTheme="minorHAnsi" w:hAnsiTheme="minorHAnsi"/>
                <w:sz w:val="20"/>
                <w:szCs w:val="20"/>
              </w:rPr>
            </w:pPr>
            <w:r>
              <w:rPr>
                <w:rFonts w:asciiTheme="minorHAnsi" w:hAnsiTheme="minorHAnsi"/>
                <w:i/>
                <w:sz w:val="20"/>
              </w:rPr>
              <w:t>(MM. LLLL)</w:t>
            </w:r>
          </w:p>
        </w:tc>
      </w:tr>
      <w:tr w:rsidR="007A5D85" w:rsidRPr="00815C13" w14:paraId="69B52C86" w14:textId="77777777" w:rsidTr="0064129E">
        <w:tblPrEx>
          <w:tblCellMar>
            <w:top w:w="0" w:type="dxa"/>
            <w:left w:w="10" w:type="dxa"/>
            <w:right w:w="10" w:type="dxa"/>
          </w:tblCellMar>
          <w:tblLook w:val="04A0" w:firstRow="1" w:lastRow="0" w:firstColumn="1" w:lastColumn="0" w:noHBand="0" w:noVBand="1"/>
        </w:tblPrEx>
        <w:trPr>
          <w:trHeight w:val="126"/>
        </w:trPr>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14:paraId="772502FB" w14:textId="77777777" w:rsidR="007A5D85" w:rsidRPr="00815C13" w:rsidRDefault="007A5D85" w:rsidP="0068269D">
            <w:pPr>
              <w:spacing w:after="0"/>
              <w:jc w:val="center"/>
              <w:rPr>
                <w:rFonts w:asciiTheme="minorHAnsi" w:hAnsiTheme="minorHAnsi"/>
                <w:sz w:val="20"/>
                <w:szCs w:val="20"/>
              </w:rPr>
            </w:pPr>
            <w:r>
              <w:rPr>
                <w:rFonts w:asciiTheme="minorHAnsi" w:hAnsiTheme="minorHAnsi"/>
                <w:i/>
                <w:sz w:val="20"/>
              </w:rPr>
              <w:t>KI 1.7.1</w:t>
            </w:r>
          </w:p>
        </w:tc>
        <w:tc>
          <w:tcPr>
            <w:tcW w:w="5670" w:type="dxa"/>
            <w:gridSpan w:val="4"/>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14:paraId="61F04819" w14:textId="77777777" w:rsidR="007A5D85" w:rsidRPr="00815C13" w:rsidRDefault="007A5D85" w:rsidP="0068269D">
            <w:pPr>
              <w:spacing w:after="0"/>
              <w:rPr>
                <w:rFonts w:asciiTheme="minorHAnsi" w:hAnsiTheme="minorHAnsi"/>
                <w:sz w:val="20"/>
                <w:szCs w:val="20"/>
              </w:rPr>
            </w:pPr>
            <w:r>
              <w:rPr>
                <w:rFonts w:asciiTheme="minorHAnsi" w:hAnsiTheme="minorHAnsi"/>
                <w:sz w:val="20"/>
              </w:rPr>
              <w:t>Končni izsledek</w:t>
            </w:r>
          </w:p>
          <w:p w14:paraId="5A0ADD18" w14:textId="77777777" w:rsidR="007A5D85" w:rsidRPr="00815C13" w:rsidRDefault="007A5D85" w:rsidP="0068269D">
            <w:pPr>
              <w:pStyle w:val="ListParagraph"/>
              <w:spacing w:after="0" w:line="100" w:lineRule="atLeast"/>
              <w:ind w:left="0"/>
              <w:jc w:val="both"/>
              <w:rPr>
                <w:rFonts w:asciiTheme="minorHAnsi" w:hAnsiTheme="minorHAnsi" w:cs="Open Sans"/>
                <w:sz w:val="20"/>
                <w:szCs w:val="20"/>
              </w:rPr>
            </w:pP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14:paraId="6DD0BEC7" w14:textId="77777777" w:rsidR="007A5D85" w:rsidRPr="00815C13" w:rsidRDefault="007A5D85" w:rsidP="0068269D">
            <w:pPr>
              <w:spacing w:after="0"/>
              <w:rPr>
                <w:rFonts w:asciiTheme="minorHAnsi" w:hAnsiTheme="minorHAnsi" w:cs="Open Sans"/>
                <w:sz w:val="20"/>
                <w:szCs w:val="20"/>
              </w:rPr>
            </w:pPr>
            <w:r>
              <w:rPr>
                <w:rFonts w:asciiTheme="minorHAnsi" w:hAnsiTheme="minorHAnsi"/>
                <w:sz w:val="20"/>
              </w:rPr>
              <w:t>Ciljna vrednost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14:paraId="7C33C90F" w14:textId="77777777" w:rsidR="007A5D85" w:rsidRPr="00815C13" w:rsidRDefault="007A5D85" w:rsidP="0068269D">
            <w:pPr>
              <w:spacing w:after="0"/>
              <w:rPr>
                <w:rFonts w:asciiTheme="minorHAnsi" w:hAnsiTheme="minorHAnsi"/>
                <w:sz w:val="20"/>
                <w:szCs w:val="20"/>
              </w:rPr>
            </w:pPr>
            <w:r>
              <w:rPr>
                <w:rFonts w:asciiTheme="minorHAnsi" w:hAnsiTheme="minorHAnsi"/>
                <w:sz w:val="20"/>
              </w:rPr>
              <w:t xml:space="preserve">Mesec zaključka </w:t>
            </w:r>
            <w:r>
              <w:rPr>
                <w:rFonts w:asciiTheme="minorHAnsi" w:hAnsiTheme="minorHAnsi"/>
                <w:i/>
                <w:sz w:val="20"/>
              </w:rPr>
              <w:t>(MM. LLLL)</w:t>
            </w:r>
          </w:p>
        </w:tc>
      </w:tr>
      <w:tr w:rsidR="007A5D85" w:rsidRPr="00815C13" w14:paraId="1EDE52D8" w14:textId="77777777" w:rsidTr="003B6436">
        <w:tblPrEx>
          <w:tblCellMar>
            <w:top w:w="0" w:type="dxa"/>
            <w:left w:w="10" w:type="dxa"/>
            <w:right w:w="10" w:type="dxa"/>
          </w:tblCellMar>
          <w:tblLook w:val="04A0" w:firstRow="1" w:lastRow="0" w:firstColumn="1" w:lastColumn="0" w:noHBand="0" w:noVBand="1"/>
        </w:tblPrEx>
        <w:trPr>
          <w:trHeight w:val="126"/>
        </w:trPr>
        <w:tc>
          <w:tcPr>
            <w:tcW w:w="1417" w:type="dxa"/>
            <w:gridSpan w:val="2"/>
            <w:tcBorders>
              <w:top w:val="single" w:sz="4" w:space="0" w:color="000000"/>
              <w:left w:val="single" w:sz="4" w:space="0" w:color="000000"/>
              <w:bottom w:val="single" w:sz="4" w:space="0" w:color="000000"/>
              <w:right w:val="single" w:sz="4" w:space="0" w:color="000000"/>
            </w:tcBorders>
            <w:shd w:val="clear" w:color="auto" w:fill="E5DFEC" w:themeFill="accent4" w:themeFillTint="33"/>
            <w:tcMar>
              <w:top w:w="57" w:type="dxa"/>
              <w:left w:w="108" w:type="dxa"/>
              <w:bottom w:w="0" w:type="dxa"/>
              <w:right w:w="108" w:type="dxa"/>
            </w:tcMar>
            <w:vAlign w:val="center"/>
          </w:tcPr>
          <w:p w14:paraId="6679F60E" w14:textId="77777777" w:rsidR="007A5D85" w:rsidRPr="00815C13" w:rsidRDefault="00870E5E" w:rsidP="0068269D">
            <w:pPr>
              <w:spacing w:after="0"/>
              <w:jc w:val="center"/>
              <w:rPr>
                <w:rFonts w:asciiTheme="minorHAnsi" w:hAnsiTheme="minorHAnsi" w:cs="Open Sans"/>
                <w:sz w:val="20"/>
                <w:szCs w:val="20"/>
              </w:rPr>
            </w:pPr>
            <w:r>
              <w:rPr>
                <w:rFonts w:asciiTheme="minorHAnsi" w:hAnsiTheme="minorHAnsi"/>
                <w:sz w:val="20"/>
              </w:rPr>
              <w:t>D 1.N Druge vrste predvidenih dejavnosti (največ 3)</w:t>
            </w:r>
          </w:p>
        </w:tc>
        <w:tc>
          <w:tcPr>
            <w:tcW w:w="5670" w:type="dxa"/>
            <w:gridSpan w:val="4"/>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14:paraId="6FE16E12" w14:textId="77777777" w:rsidR="007D57A9" w:rsidRPr="00815C13" w:rsidRDefault="007D57A9" w:rsidP="007D57A9">
            <w:pPr>
              <w:spacing w:after="0"/>
              <w:jc w:val="both"/>
              <w:rPr>
                <w:rFonts w:asciiTheme="minorHAnsi" w:hAnsiTheme="minorHAnsi" w:cs="Open Sans"/>
                <w:bCs/>
                <w:i/>
                <w:sz w:val="20"/>
                <w:szCs w:val="20"/>
              </w:rPr>
            </w:pPr>
            <w:r>
              <w:rPr>
                <w:rFonts w:asciiTheme="minorHAnsi" w:hAnsiTheme="minorHAnsi"/>
                <w:sz w:val="20"/>
              </w:rPr>
              <w:t>Opis dejavnosti in sodelujoči partnerji</w:t>
            </w:r>
          </w:p>
          <w:p w14:paraId="36489376" w14:textId="77777777" w:rsidR="007A5D85" w:rsidRPr="00815513" w:rsidRDefault="00E06309" w:rsidP="007D57A9">
            <w:pPr>
              <w:spacing w:after="0"/>
              <w:rPr>
                <w:rFonts w:asciiTheme="minorHAnsi" w:hAnsiTheme="minorHAnsi" w:cs="Open Sans"/>
                <w:b/>
                <w:bCs/>
                <w:sz w:val="20"/>
                <w:szCs w:val="20"/>
              </w:rPr>
            </w:pPr>
            <w:r>
              <w:rPr>
                <w:rFonts w:asciiTheme="minorHAnsi" w:hAnsiTheme="minorHAnsi"/>
                <w:b/>
                <w:color w:val="548DD4"/>
                <w:sz w:val="20"/>
              </w:rPr>
              <w:t>[500 znakov]</w:t>
            </w: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14:paraId="194DF780" w14:textId="77777777" w:rsidR="007A5D85" w:rsidRPr="00815C13" w:rsidRDefault="007A5D85" w:rsidP="0068269D">
            <w:pPr>
              <w:spacing w:after="0"/>
              <w:rPr>
                <w:rFonts w:asciiTheme="minorHAnsi" w:hAnsiTheme="minorHAnsi" w:cs="Open Sans"/>
                <w:bCs/>
                <w:sz w:val="20"/>
                <w:szCs w:val="20"/>
              </w:rPr>
            </w:pPr>
            <w:r>
              <w:rPr>
                <w:rFonts w:asciiTheme="minorHAnsi" w:hAnsiTheme="minorHAnsi"/>
                <w:sz w:val="20"/>
              </w:rPr>
              <w:t>Datum začetka</w:t>
            </w:r>
          </w:p>
          <w:p w14:paraId="5F1CB6F9" w14:textId="77777777"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(MM. LLLL)</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14:paraId="6BA4679D" w14:textId="77777777" w:rsidR="007A5D85" w:rsidRPr="00815C13" w:rsidRDefault="007A5D85" w:rsidP="0068269D">
            <w:pPr>
              <w:spacing w:after="0"/>
              <w:rPr>
                <w:rFonts w:asciiTheme="minorHAnsi" w:hAnsiTheme="minorHAnsi" w:cs="Open Sans"/>
                <w:bCs/>
                <w:sz w:val="20"/>
                <w:szCs w:val="20"/>
              </w:rPr>
            </w:pPr>
            <w:r>
              <w:rPr>
                <w:rFonts w:asciiTheme="minorHAnsi" w:hAnsiTheme="minorHAnsi"/>
                <w:sz w:val="20"/>
              </w:rPr>
              <w:t>Datum zaključka</w:t>
            </w:r>
          </w:p>
          <w:p w14:paraId="1D27E73A" w14:textId="77777777"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(MM. LLLL)</w:t>
            </w:r>
          </w:p>
        </w:tc>
      </w:tr>
      <w:tr w:rsidR="007A5D85" w:rsidRPr="00870E5E" w14:paraId="5B7793B6" w14:textId="77777777" w:rsidTr="0064129E">
        <w:tblPrEx>
          <w:tblCellMar>
            <w:top w:w="0" w:type="dxa"/>
            <w:left w:w="10" w:type="dxa"/>
            <w:right w:w="10" w:type="dxa"/>
          </w:tblCellMar>
          <w:tblLook w:val="04A0" w:firstRow="1" w:lastRow="0" w:firstColumn="1" w:lastColumn="0" w:noHBand="0" w:noVBand="1"/>
        </w:tblPrEx>
        <w:trPr>
          <w:trHeight w:val="126"/>
        </w:trPr>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14:paraId="521CF9D7" w14:textId="77777777" w:rsidR="007A5D85" w:rsidRPr="00815C13" w:rsidRDefault="007A5D85" w:rsidP="00870E5E">
            <w:pPr>
              <w:spacing w:after="0"/>
              <w:jc w:val="center"/>
              <w:rPr>
                <w:rFonts w:asciiTheme="minorHAnsi" w:hAnsiTheme="minorHAnsi" w:cs="Open Sans"/>
                <w:i/>
                <w:sz w:val="20"/>
                <w:szCs w:val="20"/>
              </w:rPr>
            </w:pPr>
            <w:r>
              <w:rPr>
                <w:rFonts w:asciiTheme="minorHAnsi" w:hAnsiTheme="minorHAnsi"/>
                <w:i/>
                <w:sz w:val="20"/>
              </w:rPr>
              <w:t>KI 1.N.N</w:t>
            </w:r>
          </w:p>
        </w:tc>
        <w:tc>
          <w:tcPr>
            <w:tcW w:w="5670" w:type="dxa"/>
            <w:gridSpan w:val="4"/>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14:paraId="3CA990FC" w14:textId="77777777" w:rsidR="007A5D85" w:rsidRPr="00815C13" w:rsidRDefault="007A5D85" w:rsidP="0068269D">
            <w:pPr>
              <w:spacing w:after="0"/>
              <w:rPr>
                <w:rFonts w:asciiTheme="minorHAnsi" w:hAnsiTheme="minorHAnsi" w:cs="Open Sans"/>
                <w:bCs/>
                <w:sz w:val="20"/>
                <w:szCs w:val="20"/>
              </w:rPr>
            </w:pPr>
            <w:r>
              <w:rPr>
                <w:rFonts w:asciiTheme="minorHAnsi" w:hAnsiTheme="minorHAnsi"/>
                <w:sz w:val="20"/>
              </w:rPr>
              <w:t>Končni izsledek</w:t>
            </w:r>
          </w:p>
        </w:tc>
        <w:tc>
          <w:tcPr>
            <w:tcW w:w="1276" w:type="dxa"/>
            <w:gridSpan w:val="2"/>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14:paraId="502BF241" w14:textId="77777777" w:rsidR="007A5D85" w:rsidRPr="00815C13" w:rsidRDefault="007A5D85" w:rsidP="0068269D">
            <w:pPr>
              <w:spacing w:after="0"/>
              <w:rPr>
                <w:rFonts w:asciiTheme="minorHAnsi" w:hAnsiTheme="minorHAnsi" w:cs="Open Sans"/>
                <w:bCs/>
                <w:sz w:val="20"/>
                <w:szCs w:val="20"/>
              </w:rPr>
            </w:pPr>
            <w:r>
              <w:rPr>
                <w:rFonts w:asciiTheme="minorHAnsi" w:hAnsiTheme="minorHAnsi"/>
                <w:sz w:val="20"/>
              </w:rPr>
              <w:t>Ciljna vrednost</w:t>
            </w:r>
          </w:p>
        </w:tc>
        <w:tc>
          <w:tcPr>
            <w:tcW w:w="1134" w:type="dxa"/>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14:paraId="40F9983B" w14:textId="77777777"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Mesec zaključka</w:t>
            </w:r>
          </w:p>
          <w:p w14:paraId="4251E97F" w14:textId="77777777"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(MM. LLLL)</w:t>
            </w:r>
          </w:p>
        </w:tc>
      </w:tr>
    </w:tbl>
    <w:p w14:paraId="156AA082" w14:textId="77777777" w:rsidR="007D57A9" w:rsidRPr="00815C13" w:rsidRDefault="007D57A9" w:rsidP="007A5D85">
      <w:pPr>
        <w:spacing w:after="0"/>
        <w:rPr>
          <w:rFonts w:asciiTheme="minorHAnsi" w:hAnsiTheme="minorHAnsi" w:cs="Open Sans"/>
          <w:bCs/>
          <w:sz w:val="20"/>
          <w:szCs w:val="20"/>
        </w:rPr>
        <w:sectPr w:rsidR="007D57A9" w:rsidRPr="00815C13" w:rsidSect="007D57A9">
          <w:pgSz w:w="11906" w:h="16838"/>
          <w:pgMar w:top="1417" w:right="1417" w:bottom="1417" w:left="1417" w:header="720" w:footer="708" w:gutter="0"/>
          <w:cols w:space="720"/>
          <w:docGrid w:linePitch="360" w:charSpace="-2049"/>
        </w:sectPr>
      </w:pPr>
    </w:p>
    <w:tbl>
      <w:tblPr>
        <w:tblW w:w="0" w:type="auto"/>
        <w:tblInd w:w="108" w:type="dxa"/>
        <w:tblLayout w:type="fixed"/>
        <w:tblCellMar>
          <w:top w:w="57" w:type="dxa"/>
        </w:tblCellMar>
        <w:tblLook w:val="0000" w:firstRow="0" w:lastRow="0" w:firstColumn="0" w:lastColumn="0" w:noHBand="0" w:noVBand="0"/>
      </w:tblPr>
      <w:tblGrid>
        <w:gridCol w:w="13779"/>
      </w:tblGrid>
      <w:tr w:rsidR="005E0202" w:rsidRPr="00815C13" w14:paraId="29B170F4" w14:textId="77777777" w:rsidTr="008073E7">
        <w:tc>
          <w:tcPr>
            <w:tcW w:w="13779" w:type="dxa"/>
            <w:tcBorders>
              <w:top w:val="single" w:sz="4" w:space="0" w:color="000000"/>
              <w:left w:val="single" w:sz="4" w:space="0" w:color="000000"/>
              <w:bottom w:val="single" w:sz="4" w:space="0" w:color="000000"/>
              <w:right w:val="single" w:sz="4" w:space="0" w:color="000000"/>
            </w:tcBorders>
            <w:shd w:val="clear" w:color="auto" w:fill="E5DFEC" w:themeFill="accent4" w:themeFillTint="33"/>
          </w:tcPr>
          <w:p w14:paraId="369C6A94" w14:textId="77777777" w:rsidR="005E0202" w:rsidRPr="00815C13" w:rsidRDefault="005E0202" w:rsidP="001D2A56">
            <w:pPr>
              <w:spacing w:after="60"/>
              <w:rPr>
                <w:rFonts w:asciiTheme="minorHAnsi" w:hAnsiTheme="minorHAnsi"/>
                <w:sz w:val="20"/>
                <w:szCs w:val="20"/>
              </w:rPr>
            </w:pPr>
            <w:r>
              <w:rPr>
                <w:rFonts w:asciiTheme="minorHAnsi" w:hAnsiTheme="minorHAnsi"/>
                <w:b/>
                <w:sz w:val="20"/>
              </w:rPr>
              <w:lastRenderedPageBreak/>
              <w:t>Proračun delovnega paketa</w:t>
            </w:r>
          </w:p>
        </w:tc>
      </w:tr>
    </w:tbl>
    <w:p w14:paraId="17471B88" w14:textId="77777777" w:rsidR="005E0202" w:rsidRDefault="005E0202" w:rsidP="005E0202">
      <w:pPr>
        <w:spacing w:after="0"/>
        <w:rPr>
          <w:rFonts w:asciiTheme="minorHAnsi" w:hAnsiTheme="minorHAnsi" w:cs="Open Sans"/>
          <w:bCs/>
          <w:sz w:val="20"/>
          <w:szCs w:val="20"/>
        </w:rPr>
      </w:pPr>
    </w:p>
    <w:tbl>
      <w:tblPr>
        <w:tblW w:w="13750" w:type="dxa"/>
        <w:tblInd w:w="137" w:type="dxa"/>
        <w:tblCellMar>
          <w:left w:w="70" w:type="dxa"/>
          <w:right w:w="70" w:type="dxa"/>
        </w:tblCellMar>
        <w:tblLook w:val="04A0" w:firstRow="1" w:lastRow="0" w:firstColumn="1" w:lastColumn="0" w:noHBand="0" w:noVBand="1"/>
      </w:tblPr>
      <w:tblGrid>
        <w:gridCol w:w="3503"/>
        <w:gridCol w:w="1600"/>
        <w:gridCol w:w="1460"/>
        <w:gridCol w:w="1460"/>
        <w:gridCol w:w="1600"/>
        <w:gridCol w:w="4127"/>
      </w:tblGrid>
      <w:tr w:rsidR="005E0202" w:rsidRPr="005E0202" w14:paraId="3F4CC36B" w14:textId="77777777" w:rsidTr="008073E7">
        <w:trPr>
          <w:trHeight w:val="300"/>
        </w:trPr>
        <w:tc>
          <w:tcPr>
            <w:tcW w:w="3503" w:type="dxa"/>
            <w:tcBorders>
              <w:top w:val="single" w:sz="4" w:space="0" w:color="auto"/>
              <w:left w:val="single" w:sz="4" w:space="0" w:color="auto"/>
              <w:bottom w:val="single" w:sz="4" w:space="0" w:color="auto"/>
              <w:right w:val="single" w:sz="4" w:space="0" w:color="auto"/>
            </w:tcBorders>
            <w:shd w:val="clear" w:color="auto" w:fill="E5DFEC" w:themeFill="accent4" w:themeFillTint="33"/>
            <w:noWrap/>
            <w:vAlign w:val="bottom"/>
            <w:hideMark/>
          </w:tcPr>
          <w:p w14:paraId="1DF7F08C" w14:textId="77777777" w:rsidR="005E0202" w:rsidRPr="005E0202" w:rsidRDefault="005E0202" w:rsidP="001D2A56">
            <w:pPr>
              <w:suppressAutoHyphens w:val="0"/>
              <w:spacing w:after="0" w:line="240" w:lineRule="auto"/>
              <w:rPr>
                <w:rFonts w:eastAsia="Times New Roman"/>
                <w:color w:val="000000"/>
              </w:rPr>
            </w:pPr>
            <w:r>
              <w:rPr>
                <w:color w:val="000000"/>
              </w:rPr>
              <w:t>Proračunske postavke</w:t>
            </w:r>
          </w:p>
        </w:tc>
        <w:tc>
          <w:tcPr>
            <w:tcW w:w="160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14:paraId="4BD3F0EB" w14:textId="77777777" w:rsidR="005E0202" w:rsidRPr="005E0202" w:rsidRDefault="005E0202" w:rsidP="001D2A56">
            <w:pPr>
              <w:suppressAutoHyphens w:val="0"/>
              <w:spacing w:after="0" w:line="240" w:lineRule="auto"/>
              <w:rPr>
                <w:rFonts w:eastAsia="Times New Roman"/>
                <w:color w:val="000000"/>
              </w:rPr>
            </w:pPr>
            <w:r>
              <w:rPr>
                <w:color w:val="000000"/>
              </w:rPr>
              <w:t>PP1</w:t>
            </w:r>
          </w:p>
        </w:tc>
        <w:tc>
          <w:tcPr>
            <w:tcW w:w="146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14:paraId="1CCE3AD8" w14:textId="77777777" w:rsidR="005E0202" w:rsidRPr="005E0202" w:rsidRDefault="005E0202" w:rsidP="001D2A56">
            <w:pPr>
              <w:suppressAutoHyphens w:val="0"/>
              <w:spacing w:after="0" w:line="240" w:lineRule="auto"/>
              <w:rPr>
                <w:rFonts w:eastAsia="Times New Roman"/>
                <w:color w:val="000000"/>
              </w:rPr>
            </w:pPr>
            <w:r>
              <w:rPr>
                <w:color w:val="000000"/>
              </w:rPr>
              <w:t>PP2</w:t>
            </w:r>
          </w:p>
        </w:tc>
        <w:tc>
          <w:tcPr>
            <w:tcW w:w="146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14:paraId="2EB43148" w14:textId="77777777" w:rsidR="005E0202" w:rsidRPr="005E0202" w:rsidRDefault="005E0202" w:rsidP="001D2A56">
            <w:pPr>
              <w:suppressAutoHyphens w:val="0"/>
              <w:spacing w:after="0" w:line="240" w:lineRule="auto"/>
              <w:rPr>
                <w:rFonts w:eastAsia="Times New Roman"/>
                <w:color w:val="000000"/>
              </w:rPr>
            </w:pPr>
            <w:r>
              <w:rPr>
                <w:color w:val="000000"/>
              </w:rPr>
              <w:t>PPn</w:t>
            </w:r>
          </w:p>
        </w:tc>
        <w:tc>
          <w:tcPr>
            <w:tcW w:w="160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14:paraId="51D37591" w14:textId="77777777" w:rsidR="005E0202" w:rsidRPr="005E0202" w:rsidRDefault="005E0202" w:rsidP="001D2A56">
            <w:pPr>
              <w:suppressAutoHyphens w:val="0"/>
              <w:spacing w:after="0" w:line="240" w:lineRule="auto"/>
              <w:rPr>
                <w:rFonts w:eastAsia="Times New Roman"/>
                <w:color w:val="000000"/>
              </w:rPr>
            </w:pPr>
            <w:r>
              <w:rPr>
                <w:color w:val="000000"/>
              </w:rPr>
              <w:t>Skupaj</w:t>
            </w:r>
          </w:p>
        </w:tc>
        <w:tc>
          <w:tcPr>
            <w:tcW w:w="4127"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14:paraId="3852106C" w14:textId="77777777" w:rsidR="005E0202" w:rsidRPr="005E0202" w:rsidRDefault="005E0202" w:rsidP="001D2A56">
            <w:pPr>
              <w:suppressAutoHyphens w:val="0"/>
              <w:spacing w:after="0" w:line="240" w:lineRule="auto"/>
              <w:rPr>
                <w:rFonts w:eastAsia="Times New Roman"/>
                <w:color w:val="000000"/>
              </w:rPr>
            </w:pPr>
            <w:r>
              <w:rPr>
                <w:color w:val="000000"/>
              </w:rPr>
              <w:t>Komentarji</w:t>
            </w:r>
          </w:p>
        </w:tc>
      </w:tr>
      <w:tr w:rsidR="005E0202" w:rsidRPr="005E0202" w14:paraId="1A08A231" w14:textId="77777777" w:rsidTr="001D2A56">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14:paraId="7EF1C4F2" w14:textId="77777777" w:rsidR="005E0202" w:rsidRPr="005E0202" w:rsidRDefault="005E0202" w:rsidP="001D2A56">
            <w:pPr>
              <w:suppressAutoHyphens w:val="0"/>
              <w:spacing w:after="0" w:line="240" w:lineRule="auto"/>
              <w:rPr>
                <w:rFonts w:eastAsia="Times New Roman"/>
                <w:color w:val="000000"/>
              </w:rPr>
            </w:pPr>
            <w:r>
              <w:rPr>
                <w:color w:val="000000"/>
              </w:rPr>
              <w:t>Zaposleni</w:t>
            </w:r>
          </w:p>
        </w:tc>
        <w:tc>
          <w:tcPr>
            <w:tcW w:w="1600" w:type="dxa"/>
            <w:tcBorders>
              <w:top w:val="nil"/>
              <w:left w:val="nil"/>
              <w:bottom w:val="single" w:sz="4" w:space="0" w:color="auto"/>
              <w:right w:val="single" w:sz="4" w:space="0" w:color="auto"/>
            </w:tcBorders>
            <w:shd w:val="clear" w:color="auto" w:fill="auto"/>
            <w:noWrap/>
            <w:vAlign w:val="bottom"/>
            <w:hideMark/>
          </w:tcPr>
          <w:p w14:paraId="1C1D7965" w14:textId="77777777" w:rsidR="005E0202" w:rsidRPr="005E0202" w:rsidRDefault="005E0202" w:rsidP="001D2A56">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14:paraId="31C6C65F" w14:textId="77777777" w:rsidR="005E0202" w:rsidRPr="005E0202" w:rsidRDefault="005E0202" w:rsidP="001D2A56">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14:paraId="31B50A92" w14:textId="77777777" w:rsidR="005E0202" w:rsidRPr="005E0202" w:rsidRDefault="005E0202" w:rsidP="001D2A56">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14:paraId="096357A3" w14:textId="77777777" w:rsidR="005E0202" w:rsidRPr="005E0202" w:rsidRDefault="005E0202" w:rsidP="001D2A56">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14:paraId="4325BE77" w14:textId="77777777" w:rsidR="005E0202" w:rsidRPr="005E0202" w:rsidRDefault="005E0202" w:rsidP="001D2A56">
            <w:pPr>
              <w:suppressAutoHyphens w:val="0"/>
              <w:spacing w:after="0" w:line="240" w:lineRule="auto"/>
              <w:rPr>
                <w:rFonts w:eastAsia="Times New Roman"/>
                <w:color w:val="000000"/>
              </w:rPr>
            </w:pPr>
            <w:r>
              <w:rPr>
                <w:color w:val="000000"/>
              </w:rPr>
              <w:t>[250 znakov]</w:t>
            </w:r>
          </w:p>
        </w:tc>
      </w:tr>
      <w:tr w:rsidR="005E0202" w:rsidRPr="005E0202" w14:paraId="225FC727" w14:textId="77777777" w:rsidTr="001D2A56">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14:paraId="5842E5CD" w14:textId="77777777" w:rsidR="005E0202" w:rsidRPr="005E0202" w:rsidRDefault="005E0202" w:rsidP="001D2A56">
            <w:pPr>
              <w:suppressAutoHyphens w:val="0"/>
              <w:spacing w:after="0" w:line="240" w:lineRule="auto"/>
              <w:rPr>
                <w:rFonts w:eastAsia="Times New Roman"/>
                <w:color w:val="000000"/>
              </w:rPr>
            </w:pPr>
            <w:r>
              <w:rPr>
                <w:color w:val="000000"/>
              </w:rPr>
              <w:t>Sedež in uprava</w:t>
            </w:r>
          </w:p>
        </w:tc>
        <w:tc>
          <w:tcPr>
            <w:tcW w:w="1600" w:type="dxa"/>
            <w:tcBorders>
              <w:top w:val="nil"/>
              <w:left w:val="nil"/>
              <w:bottom w:val="single" w:sz="4" w:space="0" w:color="auto"/>
              <w:right w:val="single" w:sz="4" w:space="0" w:color="auto"/>
            </w:tcBorders>
            <w:shd w:val="clear" w:color="auto" w:fill="auto"/>
            <w:noWrap/>
            <w:vAlign w:val="bottom"/>
            <w:hideMark/>
          </w:tcPr>
          <w:p w14:paraId="1976C590" w14:textId="77777777" w:rsidR="005E0202" w:rsidRPr="005E0202" w:rsidRDefault="005E0202" w:rsidP="001D2A56">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14:paraId="7C85E1DA" w14:textId="77777777" w:rsidR="005E0202" w:rsidRPr="005E0202" w:rsidRDefault="005E0202" w:rsidP="001D2A56">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14:paraId="37365F68" w14:textId="77777777" w:rsidR="005E0202" w:rsidRPr="005E0202" w:rsidRDefault="005E0202" w:rsidP="001D2A56">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14:paraId="3BF6F252" w14:textId="77777777" w:rsidR="005E0202" w:rsidRPr="005E0202" w:rsidRDefault="005E0202" w:rsidP="001D2A56">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14:paraId="0BBB0FF4" w14:textId="77777777" w:rsidR="005E0202" w:rsidRPr="005E0202" w:rsidRDefault="005E0202" w:rsidP="001D2A56">
            <w:pPr>
              <w:suppressAutoHyphens w:val="0"/>
              <w:spacing w:after="0" w:line="240" w:lineRule="auto"/>
              <w:rPr>
                <w:rFonts w:eastAsia="Times New Roman"/>
                <w:color w:val="000000"/>
              </w:rPr>
            </w:pPr>
            <w:r>
              <w:rPr>
                <w:color w:val="000000"/>
              </w:rPr>
              <w:t>[250 znakov]</w:t>
            </w:r>
          </w:p>
        </w:tc>
      </w:tr>
      <w:tr w:rsidR="005E0202" w:rsidRPr="005E0202" w14:paraId="516710C7" w14:textId="77777777" w:rsidTr="001D2A56">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14:paraId="4F67EFE5" w14:textId="77777777" w:rsidR="005E0202" w:rsidRPr="005E0202" w:rsidRDefault="005E0202" w:rsidP="001D2A56">
            <w:pPr>
              <w:suppressAutoHyphens w:val="0"/>
              <w:spacing w:after="0" w:line="240" w:lineRule="auto"/>
              <w:rPr>
                <w:rFonts w:eastAsia="Times New Roman"/>
                <w:color w:val="000000"/>
              </w:rPr>
            </w:pPr>
            <w:r>
              <w:rPr>
                <w:color w:val="000000"/>
              </w:rPr>
              <w:t>Potni stroški in nastanitev</w:t>
            </w:r>
          </w:p>
        </w:tc>
        <w:tc>
          <w:tcPr>
            <w:tcW w:w="1600" w:type="dxa"/>
            <w:tcBorders>
              <w:top w:val="nil"/>
              <w:left w:val="nil"/>
              <w:bottom w:val="single" w:sz="4" w:space="0" w:color="auto"/>
              <w:right w:val="single" w:sz="4" w:space="0" w:color="auto"/>
            </w:tcBorders>
            <w:shd w:val="clear" w:color="auto" w:fill="auto"/>
            <w:noWrap/>
            <w:vAlign w:val="bottom"/>
            <w:hideMark/>
          </w:tcPr>
          <w:p w14:paraId="616AFE07" w14:textId="77777777" w:rsidR="005E0202" w:rsidRPr="005E0202" w:rsidRDefault="005E0202" w:rsidP="001D2A56">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14:paraId="60A04A94" w14:textId="77777777" w:rsidR="005E0202" w:rsidRPr="005E0202" w:rsidRDefault="005E0202" w:rsidP="001D2A56">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14:paraId="0059E929" w14:textId="77777777" w:rsidR="005E0202" w:rsidRPr="005E0202" w:rsidRDefault="005E0202" w:rsidP="001D2A56">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14:paraId="145271C2" w14:textId="77777777" w:rsidR="005E0202" w:rsidRPr="005E0202" w:rsidRDefault="005E0202" w:rsidP="001D2A56">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14:paraId="39E2EB3B" w14:textId="77777777" w:rsidR="005E0202" w:rsidRPr="005E0202" w:rsidRDefault="005E0202" w:rsidP="001D2A56">
            <w:pPr>
              <w:suppressAutoHyphens w:val="0"/>
              <w:spacing w:after="0" w:line="240" w:lineRule="auto"/>
              <w:rPr>
                <w:rFonts w:eastAsia="Times New Roman"/>
                <w:color w:val="000000"/>
              </w:rPr>
            </w:pPr>
            <w:r>
              <w:rPr>
                <w:color w:val="000000"/>
              </w:rPr>
              <w:t>[250 znakov]</w:t>
            </w:r>
          </w:p>
        </w:tc>
      </w:tr>
      <w:tr w:rsidR="005E0202" w:rsidRPr="005E0202" w14:paraId="6E79F3C9" w14:textId="77777777" w:rsidTr="001D2A56">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14:paraId="79FB863E" w14:textId="77777777" w:rsidR="005E0202" w:rsidRPr="005E0202" w:rsidRDefault="005E0202" w:rsidP="001D2A56">
            <w:pPr>
              <w:suppressAutoHyphens w:val="0"/>
              <w:spacing w:after="0" w:line="240" w:lineRule="auto"/>
              <w:rPr>
                <w:rFonts w:eastAsia="Times New Roman"/>
                <w:color w:val="000000"/>
              </w:rPr>
            </w:pPr>
            <w:r>
              <w:rPr>
                <w:color w:val="000000"/>
              </w:rPr>
              <w:t>Zunanji strokovni sodelavci in storitve</w:t>
            </w:r>
          </w:p>
        </w:tc>
        <w:tc>
          <w:tcPr>
            <w:tcW w:w="1600" w:type="dxa"/>
            <w:tcBorders>
              <w:top w:val="nil"/>
              <w:left w:val="nil"/>
              <w:bottom w:val="single" w:sz="4" w:space="0" w:color="auto"/>
              <w:right w:val="single" w:sz="4" w:space="0" w:color="auto"/>
            </w:tcBorders>
            <w:shd w:val="clear" w:color="auto" w:fill="auto"/>
            <w:noWrap/>
            <w:vAlign w:val="bottom"/>
            <w:hideMark/>
          </w:tcPr>
          <w:p w14:paraId="415A0491" w14:textId="77777777" w:rsidR="005E0202" w:rsidRPr="005E0202" w:rsidRDefault="005E0202" w:rsidP="001D2A56">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14:paraId="356DF4E2" w14:textId="77777777" w:rsidR="005E0202" w:rsidRPr="005E0202" w:rsidRDefault="005E0202" w:rsidP="001D2A56">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14:paraId="56586382" w14:textId="77777777" w:rsidR="005E0202" w:rsidRPr="005E0202" w:rsidRDefault="005E0202" w:rsidP="001D2A56">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14:paraId="17EE512A" w14:textId="77777777" w:rsidR="005E0202" w:rsidRPr="005E0202" w:rsidRDefault="005E0202" w:rsidP="001D2A56">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14:paraId="2CAC710E" w14:textId="77777777" w:rsidR="005E0202" w:rsidRPr="005E0202" w:rsidRDefault="005E0202" w:rsidP="001D2A56">
            <w:pPr>
              <w:suppressAutoHyphens w:val="0"/>
              <w:spacing w:after="0" w:line="240" w:lineRule="auto"/>
              <w:rPr>
                <w:rFonts w:eastAsia="Times New Roman"/>
                <w:color w:val="000000"/>
              </w:rPr>
            </w:pPr>
            <w:r>
              <w:rPr>
                <w:color w:val="000000"/>
              </w:rPr>
              <w:t>[250 znakov]</w:t>
            </w:r>
          </w:p>
        </w:tc>
      </w:tr>
      <w:tr w:rsidR="005E0202" w:rsidRPr="005E0202" w14:paraId="021981B7" w14:textId="77777777" w:rsidTr="001D2A56">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14:paraId="578A4DB8" w14:textId="77777777" w:rsidR="005E0202" w:rsidRPr="005E0202" w:rsidRDefault="005E0202" w:rsidP="001D2A56">
            <w:pPr>
              <w:suppressAutoHyphens w:val="0"/>
              <w:spacing w:after="0" w:line="240" w:lineRule="auto"/>
              <w:rPr>
                <w:rFonts w:eastAsia="Times New Roman"/>
                <w:color w:val="000000"/>
              </w:rPr>
            </w:pPr>
            <w:r>
              <w:rPr>
                <w:color w:val="000000"/>
              </w:rPr>
              <w:t>Oprema</w:t>
            </w:r>
          </w:p>
        </w:tc>
        <w:tc>
          <w:tcPr>
            <w:tcW w:w="1600" w:type="dxa"/>
            <w:tcBorders>
              <w:top w:val="nil"/>
              <w:left w:val="nil"/>
              <w:bottom w:val="single" w:sz="4" w:space="0" w:color="auto"/>
              <w:right w:val="single" w:sz="4" w:space="0" w:color="auto"/>
            </w:tcBorders>
            <w:shd w:val="clear" w:color="auto" w:fill="auto"/>
            <w:noWrap/>
            <w:vAlign w:val="bottom"/>
            <w:hideMark/>
          </w:tcPr>
          <w:p w14:paraId="6FD474AA" w14:textId="77777777" w:rsidR="005E0202" w:rsidRPr="005E0202" w:rsidRDefault="005E0202" w:rsidP="001D2A56">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14:paraId="448CA262" w14:textId="77777777" w:rsidR="005E0202" w:rsidRPr="005E0202" w:rsidRDefault="005E0202" w:rsidP="001D2A56">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14:paraId="623E508F" w14:textId="77777777" w:rsidR="005E0202" w:rsidRPr="005E0202" w:rsidRDefault="005E0202" w:rsidP="001D2A56">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14:paraId="0BA55851" w14:textId="77777777" w:rsidR="005E0202" w:rsidRPr="005E0202" w:rsidRDefault="005E0202" w:rsidP="001D2A56">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14:paraId="6139D126" w14:textId="77777777" w:rsidR="005E0202" w:rsidRPr="005E0202" w:rsidRDefault="005E0202" w:rsidP="001D2A56">
            <w:pPr>
              <w:suppressAutoHyphens w:val="0"/>
              <w:spacing w:after="0" w:line="240" w:lineRule="auto"/>
              <w:rPr>
                <w:rFonts w:eastAsia="Times New Roman"/>
                <w:color w:val="000000"/>
              </w:rPr>
            </w:pPr>
            <w:r>
              <w:rPr>
                <w:color w:val="000000"/>
              </w:rPr>
              <w:t>[250 znakov]</w:t>
            </w:r>
          </w:p>
        </w:tc>
      </w:tr>
      <w:tr w:rsidR="005E0202" w:rsidRPr="005E0202" w14:paraId="127F7838" w14:textId="77777777" w:rsidTr="001D2A56">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14:paraId="2791F3F7" w14:textId="77777777" w:rsidR="005E0202" w:rsidRPr="005E0202" w:rsidRDefault="005E0202" w:rsidP="001D2A56">
            <w:pPr>
              <w:suppressAutoHyphens w:val="0"/>
              <w:spacing w:after="0" w:line="240" w:lineRule="auto"/>
              <w:rPr>
                <w:rFonts w:eastAsia="Times New Roman"/>
                <w:color w:val="000000"/>
              </w:rPr>
            </w:pPr>
            <w:r>
              <w:rPr>
                <w:color w:val="000000"/>
              </w:rPr>
              <w:t>Vmesni seštevek</w:t>
            </w:r>
          </w:p>
        </w:tc>
        <w:tc>
          <w:tcPr>
            <w:tcW w:w="1600" w:type="dxa"/>
            <w:tcBorders>
              <w:top w:val="nil"/>
              <w:left w:val="nil"/>
              <w:bottom w:val="single" w:sz="4" w:space="0" w:color="auto"/>
              <w:right w:val="single" w:sz="4" w:space="0" w:color="auto"/>
            </w:tcBorders>
            <w:shd w:val="clear" w:color="auto" w:fill="auto"/>
            <w:noWrap/>
            <w:vAlign w:val="bottom"/>
            <w:hideMark/>
          </w:tcPr>
          <w:p w14:paraId="25492433" w14:textId="77777777" w:rsidR="005E0202" w:rsidRPr="005E0202" w:rsidRDefault="005E0202" w:rsidP="001D2A56">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14:paraId="01FE7E5D" w14:textId="77777777" w:rsidR="005E0202" w:rsidRPr="005E0202" w:rsidRDefault="005E0202" w:rsidP="001D2A56">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14:paraId="1B42745A" w14:textId="77777777" w:rsidR="005E0202" w:rsidRPr="005E0202" w:rsidRDefault="005E0202" w:rsidP="001D2A56">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14:paraId="5F766DDF" w14:textId="77777777" w:rsidR="005E0202" w:rsidRPr="005E0202" w:rsidRDefault="005E0202" w:rsidP="001D2A56">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14:paraId="5D61F84D" w14:textId="77777777" w:rsidR="005E0202" w:rsidRPr="005E0202" w:rsidRDefault="005E0202" w:rsidP="001D2A56">
            <w:pPr>
              <w:suppressAutoHyphens w:val="0"/>
              <w:spacing w:after="0" w:line="240" w:lineRule="auto"/>
              <w:rPr>
                <w:rFonts w:eastAsia="Times New Roman"/>
                <w:color w:val="000000"/>
              </w:rPr>
            </w:pPr>
            <w:r>
              <w:rPr>
                <w:color w:val="000000"/>
              </w:rPr>
              <w:t> </w:t>
            </w:r>
          </w:p>
        </w:tc>
      </w:tr>
      <w:tr w:rsidR="005E0202" w:rsidRPr="005E0202" w14:paraId="48F0830D" w14:textId="77777777" w:rsidTr="001D2A56">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14:paraId="3F33B271" w14:textId="77777777" w:rsidR="005E0202" w:rsidRPr="005E0202" w:rsidRDefault="005E0202" w:rsidP="001D2A56">
            <w:pPr>
              <w:suppressAutoHyphens w:val="0"/>
              <w:spacing w:after="0" w:line="240" w:lineRule="auto"/>
              <w:rPr>
                <w:rFonts w:eastAsia="Times New Roman"/>
                <w:color w:val="000000"/>
              </w:rPr>
            </w:pPr>
            <w:r>
              <w:rPr>
                <w:color w:val="000000"/>
              </w:rPr>
              <w:t>Prihodki</w:t>
            </w:r>
          </w:p>
        </w:tc>
        <w:tc>
          <w:tcPr>
            <w:tcW w:w="1600" w:type="dxa"/>
            <w:tcBorders>
              <w:top w:val="nil"/>
              <w:left w:val="nil"/>
              <w:bottom w:val="single" w:sz="4" w:space="0" w:color="auto"/>
              <w:right w:val="single" w:sz="4" w:space="0" w:color="auto"/>
            </w:tcBorders>
            <w:shd w:val="clear" w:color="auto" w:fill="auto"/>
            <w:noWrap/>
            <w:vAlign w:val="bottom"/>
            <w:hideMark/>
          </w:tcPr>
          <w:p w14:paraId="3D51786F" w14:textId="77777777" w:rsidR="005E0202" w:rsidRPr="005E0202" w:rsidRDefault="005E0202" w:rsidP="001D2A56">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14:paraId="79861CED" w14:textId="77777777" w:rsidR="005E0202" w:rsidRPr="005E0202" w:rsidRDefault="005E0202" w:rsidP="001D2A56">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14:paraId="2910B1CD" w14:textId="77777777" w:rsidR="005E0202" w:rsidRPr="005E0202" w:rsidRDefault="005E0202" w:rsidP="001D2A56">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14:paraId="0081C923" w14:textId="77777777" w:rsidR="005E0202" w:rsidRPr="005E0202" w:rsidRDefault="005E0202" w:rsidP="001D2A56">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14:paraId="0E0DF805" w14:textId="77777777" w:rsidR="005E0202" w:rsidRPr="005E0202" w:rsidRDefault="005E0202" w:rsidP="001D2A56">
            <w:pPr>
              <w:suppressAutoHyphens w:val="0"/>
              <w:spacing w:after="0" w:line="240" w:lineRule="auto"/>
              <w:rPr>
                <w:rFonts w:eastAsia="Times New Roman"/>
                <w:color w:val="000000"/>
              </w:rPr>
            </w:pPr>
            <w:r>
              <w:rPr>
                <w:color w:val="000000"/>
              </w:rPr>
              <w:t>[250 znakov]</w:t>
            </w:r>
          </w:p>
        </w:tc>
      </w:tr>
      <w:tr w:rsidR="005E0202" w:rsidRPr="005E0202" w14:paraId="21298846" w14:textId="77777777" w:rsidTr="001D2A56">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14:paraId="4DE067A5" w14:textId="77777777" w:rsidR="005E0202" w:rsidRPr="005E0202" w:rsidRDefault="005E0202" w:rsidP="001D2A56">
            <w:pPr>
              <w:suppressAutoHyphens w:val="0"/>
              <w:spacing w:after="0" w:line="240" w:lineRule="auto"/>
              <w:rPr>
                <w:rFonts w:eastAsia="Times New Roman"/>
                <w:color w:val="000000"/>
              </w:rPr>
            </w:pPr>
            <w:r>
              <w:rPr>
                <w:color w:val="000000"/>
              </w:rPr>
              <w:t>Skupaj EUR</w:t>
            </w:r>
          </w:p>
        </w:tc>
        <w:tc>
          <w:tcPr>
            <w:tcW w:w="1600" w:type="dxa"/>
            <w:tcBorders>
              <w:top w:val="nil"/>
              <w:left w:val="nil"/>
              <w:bottom w:val="single" w:sz="4" w:space="0" w:color="auto"/>
              <w:right w:val="single" w:sz="4" w:space="0" w:color="auto"/>
            </w:tcBorders>
            <w:shd w:val="clear" w:color="auto" w:fill="auto"/>
            <w:noWrap/>
            <w:vAlign w:val="bottom"/>
            <w:hideMark/>
          </w:tcPr>
          <w:p w14:paraId="34F505E6" w14:textId="77777777" w:rsidR="005E0202" w:rsidRPr="005E0202" w:rsidRDefault="005E0202" w:rsidP="001D2A56">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14:paraId="36F0240B" w14:textId="77777777" w:rsidR="005E0202" w:rsidRPr="005E0202" w:rsidRDefault="005E0202" w:rsidP="001D2A56">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14:paraId="35A38B85" w14:textId="77777777" w:rsidR="005E0202" w:rsidRPr="005E0202" w:rsidRDefault="005E0202" w:rsidP="001D2A56">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14:paraId="5E2C38C5" w14:textId="77777777" w:rsidR="005E0202" w:rsidRPr="005E0202" w:rsidRDefault="005E0202" w:rsidP="001D2A56">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14:paraId="618AB408" w14:textId="77777777" w:rsidR="005E0202" w:rsidRPr="005E0202" w:rsidRDefault="005E0202" w:rsidP="001D2A56">
            <w:pPr>
              <w:suppressAutoHyphens w:val="0"/>
              <w:spacing w:after="0" w:line="240" w:lineRule="auto"/>
              <w:rPr>
                <w:rFonts w:eastAsia="Times New Roman"/>
                <w:color w:val="000000"/>
              </w:rPr>
            </w:pPr>
            <w:r>
              <w:rPr>
                <w:color w:val="000000"/>
              </w:rPr>
              <w:t> </w:t>
            </w:r>
          </w:p>
        </w:tc>
      </w:tr>
      <w:tr w:rsidR="005E0202" w:rsidRPr="005E0202" w14:paraId="63DB7800" w14:textId="77777777" w:rsidTr="001D2A56">
        <w:trPr>
          <w:trHeight w:val="300"/>
        </w:trPr>
        <w:tc>
          <w:tcPr>
            <w:tcW w:w="3503" w:type="dxa"/>
            <w:tcBorders>
              <w:top w:val="nil"/>
              <w:left w:val="nil"/>
              <w:bottom w:val="nil"/>
              <w:right w:val="nil"/>
            </w:tcBorders>
            <w:shd w:val="clear" w:color="auto" w:fill="auto"/>
            <w:noWrap/>
            <w:vAlign w:val="bottom"/>
          </w:tcPr>
          <w:p w14:paraId="515DB873" w14:textId="77777777" w:rsidR="005E0202" w:rsidRPr="005E0202" w:rsidRDefault="005E0202" w:rsidP="001D2A56">
            <w:pPr>
              <w:suppressAutoHyphens w:val="0"/>
              <w:spacing w:after="0" w:line="240" w:lineRule="auto"/>
              <w:rPr>
                <w:rFonts w:eastAsia="Times New Roman"/>
                <w:color w:val="000000"/>
              </w:rPr>
            </w:pPr>
          </w:p>
        </w:tc>
        <w:tc>
          <w:tcPr>
            <w:tcW w:w="1600" w:type="dxa"/>
            <w:tcBorders>
              <w:top w:val="nil"/>
              <w:left w:val="nil"/>
              <w:bottom w:val="nil"/>
              <w:right w:val="nil"/>
            </w:tcBorders>
            <w:shd w:val="clear" w:color="auto" w:fill="auto"/>
            <w:noWrap/>
            <w:vAlign w:val="bottom"/>
          </w:tcPr>
          <w:p w14:paraId="1379F783" w14:textId="77777777" w:rsidR="005E0202" w:rsidRPr="005E0202" w:rsidRDefault="005E0202" w:rsidP="001D2A56">
            <w:pPr>
              <w:suppressAutoHyphens w:val="0"/>
              <w:spacing w:after="0" w:line="240" w:lineRule="auto"/>
              <w:rPr>
                <w:rFonts w:ascii="Times New Roman" w:eastAsia="Times New Roman" w:hAnsi="Times New Roman"/>
                <w:sz w:val="20"/>
                <w:szCs w:val="20"/>
              </w:rPr>
            </w:pPr>
          </w:p>
        </w:tc>
        <w:tc>
          <w:tcPr>
            <w:tcW w:w="1460" w:type="dxa"/>
            <w:tcBorders>
              <w:top w:val="nil"/>
              <w:left w:val="nil"/>
              <w:bottom w:val="nil"/>
              <w:right w:val="nil"/>
            </w:tcBorders>
            <w:shd w:val="clear" w:color="auto" w:fill="auto"/>
            <w:noWrap/>
            <w:vAlign w:val="bottom"/>
          </w:tcPr>
          <w:p w14:paraId="49190700" w14:textId="77777777" w:rsidR="005E0202" w:rsidRPr="005E0202" w:rsidRDefault="005E0202" w:rsidP="001D2A56">
            <w:pPr>
              <w:suppressAutoHyphens w:val="0"/>
              <w:spacing w:after="0" w:line="240" w:lineRule="auto"/>
              <w:rPr>
                <w:rFonts w:ascii="Times New Roman" w:eastAsia="Times New Roman" w:hAnsi="Times New Roman"/>
                <w:sz w:val="20"/>
                <w:szCs w:val="20"/>
              </w:rPr>
            </w:pPr>
          </w:p>
        </w:tc>
        <w:tc>
          <w:tcPr>
            <w:tcW w:w="1460" w:type="dxa"/>
            <w:tcBorders>
              <w:top w:val="nil"/>
              <w:left w:val="nil"/>
              <w:bottom w:val="nil"/>
              <w:right w:val="nil"/>
            </w:tcBorders>
            <w:shd w:val="clear" w:color="auto" w:fill="auto"/>
            <w:noWrap/>
            <w:vAlign w:val="bottom"/>
          </w:tcPr>
          <w:p w14:paraId="602E5D7F" w14:textId="77777777" w:rsidR="005E0202" w:rsidRPr="005E0202" w:rsidRDefault="005E0202" w:rsidP="001D2A56">
            <w:pPr>
              <w:suppressAutoHyphens w:val="0"/>
              <w:spacing w:after="0" w:line="240" w:lineRule="auto"/>
              <w:rPr>
                <w:rFonts w:ascii="Times New Roman" w:eastAsia="Times New Roman" w:hAnsi="Times New Roman"/>
                <w:sz w:val="20"/>
                <w:szCs w:val="20"/>
              </w:rPr>
            </w:pPr>
          </w:p>
        </w:tc>
        <w:tc>
          <w:tcPr>
            <w:tcW w:w="1600" w:type="dxa"/>
            <w:tcBorders>
              <w:top w:val="nil"/>
              <w:left w:val="nil"/>
              <w:bottom w:val="nil"/>
              <w:right w:val="nil"/>
            </w:tcBorders>
            <w:shd w:val="clear" w:color="auto" w:fill="auto"/>
            <w:noWrap/>
            <w:vAlign w:val="bottom"/>
          </w:tcPr>
          <w:p w14:paraId="6DC5AA73" w14:textId="77777777" w:rsidR="005E0202" w:rsidRPr="005E0202" w:rsidRDefault="005E0202" w:rsidP="001D2A56">
            <w:pPr>
              <w:suppressAutoHyphens w:val="0"/>
              <w:spacing w:after="0" w:line="240" w:lineRule="auto"/>
              <w:rPr>
                <w:rFonts w:ascii="Times New Roman" w:eastAsia="Times New Roman" w:hAnsi="Times New Roman"/>
                <w:sz w:val="20"/>
                <w:szCs w:val="20"/>
              </w:rPr>
            </w:pPr>
          </w:p>
        </w:tc>
        <w:tc>
          <w:tcPr>
            <w:tcW w:w="4127" w:type="dxa"/>
            <w:tcBorders>
              <w:top w:val="nil"/>
              <w:left w:val="nil"/>
              <w:bottom w:val="nil"/>
              <w:right w:val="nil"/>
            </w:tcBorders>
            <w:shd w:val="clear" w:color="auto" w:fill="auto"/>
            <w:noWrap/>
            <w:vAlign w:val="bottom"/>
          </w:tcPr>
          <w:p w14:paraId="5328EB66" w14:textId="77777777" w:rsidR="005E0202" w:rsidRPr="005E0202" w:rsidRDefault="005E0202" w:rsidP="001D2A56">
            <w:pPr>
              <w:suppressAutoHyphens w:val="0"/>
              <w:spacing w:after="0" w:line="240" w:lineRule="auto"/>
              <w:rPr>
                <w:rFonts w:ascii="Times New Roman" w:eastAsia="Times New Roman" w:hAnsi="Times New Roman"/>
                <w:sz w:val="20"/>
                <w:szCs w:val="20"/>
              </w:rPr>
            </w:pPr>
          </w:p>
        </w:tc>
      </w:tr>
      <w:tr w:rsidR="005E0202" w:rsidRPr="00156D73" w14:paraId="52A0011B" w14:textId="77777777" w:rsidTr="001D2A56">
        <w:trPr>
          <w:trHeight w:val="300"/>
        </w:trPr>
        <w:tc>
          <w:tcPr>
            <w:tcW w:w="13750" w:type="dxa"/>
            <w:gridSpan w:val="6"/>
            <w:tcBorders>
              <w:top w:val="single" w:sz="4" w:space="0" w:color="auto"/>
              <w:left w:val="single" w:sz="4" w:space="0" w:color="auto"/>
              <w:bottom w:val="single" w:sz="4" w:space="0" w:color="auto"/>
              <w:right w:val="single" w:sz="4" w:space="0" w:color="auto"/>
            </w:tcBorders>
            <w:shd w:val="clear" w:color="auto" w:fill="E5DFEC" w:themeFill="accent4" w:themeFillTint="33"/>
            <w:noWrap/>
            <w:vAlign w:val="bottom"/>
            <w:hideMark/>
          </w:tcPr>
          <w:p w14:paraId="759790EE" w14:textId="77777777" w:rsidR="005E0202" w:rsidRPr="005E0202" w:rsidRDefault="005E0202" w:rsidP="001D2A56">
            <w:pPr>
              <w:suppressAutoHyphens w:val="0"/>
              <w:spacing w:after="0" w:line="240" w:lineRule="auto"/>
              <w:jc w:val="center"/>
              <w:rPr>
                <w:rFonts w:eastAsia="Times New Roman"/>
                <w:b/>
                <w:color w:val="000000"/>
              </w:rPr>
            </w:pPr>
            <w:r>
              <w:rPr>
                <w:b/>
                <w:color w:val="000000"/>
              </w:rPr>
              <w:t>Okvirna razčlenitev proračuna na leto</w:t>
            </w:r>
          </w:p>
        </w:tc>
      </w:tr>
      <w:tr w:rsidR="008073E7" w:rsidRPr="005E0202" w14:paraId="40C30AE5" w14:textId="77777777" w:rsidTr="008073E7">
        <w:trPr>
          <w:trHeight w:val="300"/>
        </w:trPr>
        <w:tc>
          <w:tcPr>
            <w:tcW w:w="3503"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5F575262" w14:textId="77777777" w:rsidR="005E0202" w:rsidRPr="005E0202" w:rsidRDefault="005E0202" w:rsidP="001D2A56">
            <w:pPr>
              <w:suppressAutoHyphens w:val="0"/>
              <w:spacing w:after="0" w:line="240" w:lineRule="auto"/>
              <w:rPr>
                <w:rFonts w:eastAsia="Times New Roman"/>
                <w:color w:val="000000"/>
              </w:rPr>
            </w:pPr>
            <w:r>
              <w:rPr>
                <w:color w:val="000000"/>
              </w:rPr>
              <w:t>Leto</w:t>
            </w:r>
          </w:p>
        </w:tc>
        <w:tc>
          <w:tcPr>
            <w:tcW w:w="1600" w:type="dxa"/>
            <w:tcBorders>
              <w:top w:val="nil"/>
              <w:left w:val="nil"/>
              <w:bottom w:val="single" w:sz="4" w:space="0" w:color="auto"/>
              <w:right w:val="single" w:sz="4" w:space="0" w:color="auto"/>
            </w:tcBorders>
            <w:shd w:val="clear" w:color="auto" w:fill="FFFFFF" w:themeFill="background1"/>
            <w:noWrap/>
            <w:vAlign w:val="bottom"/>
          </w:tcPr>
          <w:p w14:paraId="340050D2" w14:textId="77777777" w:rsidR="005E0202" w:rsidRPr="005E0202" w:rsidRDefault="005E0202" w:rsidP="001D2A56">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14:paraId="0B294C41" w14:textId="77777777" w:rsidR="005E0202" w:rsidRPr="005E0202" w:rsidRDefault="005E0202" w:rsidP="001D2A56">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14:paraId="4A5F036C" w14:textId="77777777" w:rsidR="005E0202" w:rsidRPr="005E0202" w:rsidRDefault="005E0202" w:rsidP="001D2A56">
            <w:pPr>
              <w:suppressAutoHyphens w:val="0"/>
              <w:spacing w:after="0" w:line="240" w:lineRule="auto"/>
              <w:jc w:val="right"/>
              <w:rPr>
                <w:rFonts w:eastAsia="Times New Roman"/>
                <w:color w:val="000000"/>
              </w:rPr>
            </w:pPr>
          </w:p>
        </w:tc>
        <w:tc>
          <w:tcPr>
            <w:tcW w:w="1600" w:type="dxa"/>
            <w:tcBorders>
              <w:top w:val="nil"/>
              <w:left w:val="nil"/>
              <w:bottom w:val="single" w:sz="4" w:space="0" w:color="auto"/>
              <w:right w:val="single" w:sz="4" w:space="0" w:color="auto"/>
            </w:tcBorders>
            <w:shd w:val="clear" w:color="auto" w:fill="FFFFFF" w:themeFill="background1"/>
            <w:noWrap/>
            <w:vAlign w:val="bottom"/>
          </w:tcPr>
          <w:p w14:paraId="3A132DB6" w14:textId="77777777" w:rsidR="005E0202" w:rsidRPr="005E0202" w:rsidRDefault="005E0202" w:rsidP="001D2A56">
            <w:pPr>
              <w:suppressAutoHyphens w:val="0"/>
              <w:spacing w:after="0" w:line="240" w:lineRule="auto"/>
              <w:jc w:val="right"/>
              <w:rPr>
                <w:rFonts w:eastAsia="Times New Roman"/>
                <w:color w:val="000000"/>
              </w:rPr>
            </w:pPr>
          </w:p>
        </w:tc>
        <w:tc>
          <w:tcPr>
            <w:tcW w:w="4127" w:type="dxa"/>
            <w:tcBorders>
              <w:top w:val="nil"/>
              <w:left w:val="nil"/>
              <w:bottom w:val="single" w:sz="4" w:space="0" w:color="auto"/>
              <w:right w:val="single" w:sz="4" w:space="0" w:color="auto"/>
            </w:tcBorders>
            <w:shd w:val="clear" w:color="auto" w:fill="FFFFFF" w:themeFill="background1"/>
            <w:noWrap/>
            <w:vAlign w:val="bottom"/>
            <w:hideMark/>
          </w:tcPr>
          <w:p w14:paraId="0CCD730A" w14:textId="77777777" w:rsidR="005E0202" w:rsidRPr="005E0202" w:rsidRDefault="008073E7" w:rsidP="008073E7">
            <w:pPr>
              <w:suppressAutoHyphens w:val="0"/>
              <w:spacing w:after="0" w:line="240" w:lineRule="auto"/>
              <w:jc w:val="both"/>
              <w:rPr>
                <w:rFonts w:eastAsia="Times New Roman"/>
                <w:color w:val="000000"/>
              </w:rPr>
            </w:pPr>
            <w:r>
              <w:rPr>
                <w:color w:val="000000"/>
              </w:rPr>
              <w:t xml:space="preserve">Skupaj </w:t>
            </w:r>
          </w:p>
        </w:tc>
      </w:tr>
      <w:tr w:rsidR="005E0202" w:rsidRPr="005E0202" w14:paraId="0CD4A48E" w14:textId="77777777" w:rsidTr="001D2A56">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14:paraId="1585B8E1" w14:textId="77777777" w:rsidR="005E0202" w:rsidRPr="005E0202" w:rsidRDefault="005E0202" w:rsidP="001D2A56">
            <w:pPr>
              <w:suppressAutoHyphens w:val="0"/>
              <w:spacing w:after="0" w:line="240" w:lineRule="auto"/>
              <w:rPr>
                <w:rFonts w:eastAsia="Times New Roman"/>
                <w:color w:val="000000"/>
              </w:rPr>
            </w:pPr>
            <w:r>
              <w:rPr>
                <w:color w:val="000000"/>
              </w:rPr>
              <w:t>% proračuna</w:t>
            </w:r>
          </w:p>
        </w:tc>
        <w:tc>
          <w:tcPr>
            <w:tcW w:w="1600" w:type="dxa"/>
            <w:tcBorders>
              <w:top w:val="nil"/>
              <w:left w:val="nil"/>
              <w:bottom w:val="single" w:sz="4" w:space="0" w:color="auto"/>
              <w:right w:val="single" w:sz="4" w:space="0" w:color="auto"/>
            </w:tcBorders>
            <w:shd w:val="clear" w:color="auto" w:fill="FFFFFF" w:themeFill="background1"/>
            <w:noWrap/>
            <w:vAlign w:val="bottom"/>
          </w:tcPr>
          <w:p w14:paraId="4612405E" w14:textId="77777777" w:rsidR="005E0202" w:rsidRPr="005E0202" w:rsidRDefault="005E0202" w:rsidP="001D2A56">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14:paraId="453C2B91" w14:textId="77777777" w:rsidR="005E0202" w:rsidRPr="005E0202" w:rsidRDefault="005E0202" w:rsidP="001D2A56">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14:paraId="30603637" w14:textId="77777777" w:rsidR="005E0202" w:rsidRPr="005E0202" w:rsidRDefault="005E0202" w:rsidP="001D2A56">
            <w:pPr>
              <w:suppressAutoHyphens w:val="0"/>
              <w:spacing w:after="0" w:line="240" w:lineRule="auto"/>
              <w:jc w:val="right"/>
              <w:rPr>
                <w:rFonts w:eastAsia="Times New Roman"/>
                <w:color w:val="000000"/>
              </w:rPr>
            </w:pPr>
          </w:p>
        </w:tc>
        <w:tc>
          <w:tcPr>
            <w:tcW w:w="1600" w:type="dxa"/>
            <w:tcBorders>
              <w:top w:val="nil"/>
              <w:left w:val="nil"/>
              <w:bottom w:val="single" w:sz="4" w:space="0" w:color="auto"/>
              <w:right w:val="single" w:sz="4" w:space="0" w:color="auto"/>
            </w:tcBorders>
            <w:shd w:val="clear" w:color="auto" w:fill="FFFFFF" w:themeFill="background1"/>
            <w:noWrap/>
            <w:vAlign w:val="bottom"/>
          </w:tcPr>
          <w:p w14:paraId="760C9BF7" w14:textId="77777777" w:rsidR="005E0202" w:rsidRPr="005E0202" w:rsidRDefault="005E0202" w:rsidP="001D2A56">
            <w:pPr>
              <w:suppressAutoHyphens w:val="0"/>
              <w:spacing w:after="0" w:line="240" w:lineRule="auto"/>
              <w:jc w:val="right"/>
              <w:rPr>
                <w:rFonts w:eastAsia="Times New Roman"/>
                <w:color w:val="000000"/>
              </w:rPr>
            </w:pPr>
          </w:p>
        </w:tc>
        <w:tc>
          <w:tcPr>
            <w:tcW w:w="4127" w:type="dxa"/>
            <w:tcBorders>
              <w:top w:val="nil"/>
              <w:left w:val="nil"/>
              <w:bottom w:val="single" w:sz="4" w:space="0" w:color="auto"/>
              <w:right w:val="single" w:sz="4" w:space="0" w:color="auto"/>
            </w:tcBorders>
            <w:shd w:val="clear" w:color="auto" w:fill="auto"/>
            <w:noWrap/>
            <w:vAlign w:val="bottom"/>
            <w:hideMark/>
          </w:tcPr>
          <w:p w14:paraId="5CC85794" w14:textId="77777777" w:rsidR="005E0202" w:rsidRPr="005E0202" w:rsidRDefault="005E0202" w:rsidP="001D2A56">
            <w:pPr>
              <w:suppressAutoHyphens w:val="0"/>
              <w:spacing w:after="0" w:line="240" w:lineRule="auto"/>
              <w:jc w:val="right"/>
              <w:rPr>
                <w:rFonts w:eastAsia="Times New Roman"/>
                <w:color w:val="000000"/>
              </w:rPr>
            </w:pPr>
            <w:r>
              <w:rPr>
                <w:color w:val="000000"/>
              </w:rPr>
              <w:t>100 %</w:t>
            </w:r>
          </w:p>
        </w:tc>
      </w:tr>
      <w:tr w:rsidR="005E0202" w:rsidRPr="005E0202" w14:paraId="4C454945" w14:textId="77777777" w:rsidTr="001D2A56">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14:paraId="54B9A29E" w14:textId="77777777" w:rsidR="005E0202" w:rsidRPr="005E0202" w:rsidRDefault="005E0202" w:rsidP="001D2A56">
            <w:pPr>
              <w:suppressAutoHyphens w:val="0"/>
              <w:spacing w:after="0" w:line="240" w:lineRule="auto"/>
              <w:rPr>
                <w:rFonts w:eastAsia="Times New Roman"/>
                <w:color w:val="000000"/>
              </w:rPr>
            </w:pPr>
            <w:r>
              <w:rPr>
                <w:color w:val="000000"/>
              </w:rPr>
              <w:t>Znesek v EUR</w:t>
            </w:r>
          </w:p>
        </w:tc>
        <w:tc>
          <w:tcPr>
            <w:tcW w:w="1600" w:type="dxa"/>
            <w:tcBorders>
              <w:top w:val="nil"/>
              <w:left w:val="nil"/>
              <w:bottom w:val="single" w:sz="4" w:space="0" w:color="auto"/>
              <w:right w:val="single" w:sz="4" w:space="0" w:color="auto"/>
            </w:tcBorders>
            <w:shd w:val="clear" w:color="auto" w:fill="auto"/>
            <w:noWrap/>
            <w:vAlign w:val="bottom"/>
          </w:tcPr>
          <w:p w14:paraId="70A068BA" w14:textId="77777777" w:rsidR="005E0202" w:rsidRPr="005E0202" w:rsidRDefault="005E0202" w:rsidP="001D2A56">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auto"/>
            <w:noWrap/>
            <w:vAlign w:val="bottom"/>
          </w:tcPr>
          <w:p w14:paraId="54DEA5E6" w14:textId="77777777" w:rsidR="005E0202" w:rsidRPr="005E0202" w:rsidRDefault="005E0202" w:rsidP="001D2A56">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auto"/>
            <w:noWrap/>
            <w:vAlign w:val="bottom"/>
          </w:tcPr>
          <w:p w14:paraId="7C8F4BFB" w14:textId="77777777" w:rsidR="005E0202" w:rsidRPr="005E0202" w:rsidRDefault="005E0202" w:rsidP="001D2A56">
            <w:pPr>
              <w:suppressAutoHyphens w:val="0"/>
              <w:spacing w:after="0" w:line="240" w:lineRule="auto"/>
              <w:jc w:val="right"/>
              <w:rPr>
                <w:rFonts w:eastAsia="Times New Roman"/>
                <w:color w:val="000000"/>
              </w:rPr>
            </w:pPr>
          </w:p>
        </w:tc>
        <w:tc>
          <w:tcPr>
            <w:tcW w:w="1600" w:type="dxa"/>
            <w:tcBorders>
              <w:top w:val="nil"/>
              <w:left w:val="nil"/>
              <w:bottom w:val="single" w:sz="4" w:space="0" w:color="auto"/>
              <w:right w:val="single" w:sz="4" w:space="0" w:color="auto"/>
            </w:tcBorders>
            <w:shd w:val="clear" w:color="auto" w:fill="auto"/>
            <w:noWrap/>
            <w:vAlign w:val="bottom"/>
          </w:tcPr>
          <w:p w14:paraId="2062DDD0" w14:textId="77777777" w:rsidR="005E0202" w:rsidRPr="005E0202" w:rsidRDefault="005E0202" w:rsidP="001D2A56">
            <w:pPr>
              <w:suppressAutoHyphens w:val="0"/>
              <w:spacing w:after="0" w:line="240" w:lineRule="auto"/>
              <w:jc w:val="right"/>
              <w:rPr>
                <w:rFonts w:eastAsia="Times New Roman"/>
                <w:color w:val="000000"/>
              </w:rPr>
            </w:pPr>
          </w:p>
        </w:tc>
        <w:tc>
          <w:tcPr>
            <w:tcW w:w="4127" w:type="dxa"/>
            <w:tcBorders>
              <w:top w:val="nil"/>
              <w:left w:val="nil"/>
              <w:bottom w:val="single" w:sz="4" w:space="0" w:color="auto"/>
              <w:right w:val="single" w:sz="4" w:space="0" w:color="auto"/>
            </w:tcBorders>
            <w:shd w:val="clear" w:color="auto" w:fill="auto"/>
            <w:noWrap/>
            <w:vAlign w:val="bottom"/>
          </w:tcPr>
          <w:p w14:paraId="0BE43155" w14:textId="77777777" w:rsidR="005E0202" w:rsidRPr="005E0202" w:rsidRDefault="005E0202" w:rsidP="001D2A56">
            <w:pPr>
              <w:suppressAutoHyphens w:val="0"/>
              <w:spacing w:after="0" w:line="240" w:lineRule="auto"/>
              <w:jc w:val="right"/>
              <w:rPr>
                <w:rFonts w:eastAsia="Times New Roman"/>
                <w:color w:val="000000"/>
              </w:rPr>
            </w:pPr>
          </w:p>
        </w:tc>
      </w:tr>
    </w:tbl>
    <w:p w14:paraId="1918A92C" w14:textId="77777777" w:rsidR="005E0202" w:rsidRPr="00815C13" w:rsidRDefault="005E0202" w:rsidP="005E0202">
      <w:pPr>
        <w:spacing w:after="0"/>
        <w:rPr>
          <w:rFonts w:asciiTheme="minorHAnsi" w:hAnsiTheme="minorHAnsi" w:cs="Open Sans"/>
          <w:bCs/>
          <w:sz w:val="20"/>
          <w:szCs w:val="20"/>
        </w:rPr>
      </w:pPr>
    </w:p>
    <w:p w14:paraId="621EACF0" w14:textId="77777777" w:rsidR="00C51873" w:rsidRPr="00815C13" w:rsidRDefault="00C51873" w:rsidP="00C51873">
      <w:pPr>
        <w:tabs>
          <w:tab w:val="left" w:pos="4769"/>
        </w:tabs>
        <w:spacing w:after="0"/>
        <w:rPr>
          <w:rFonts w:asciiTheme="minorHAnsi" w:hAnsiTheme="minorHAnsi" w:cs="Open Sans"/>
          <w:bCs/>
          <w:sz w:val="20"/>
          <w:szCs w:val="20"/>
        </w:rPr>
      </w:pPr>
    </w:p>
    <w:p w14:paraId="4DDD569E" w14:textId="77777777" w:rsidR="007D57A9" w:rsidRPr="00815C13" w:rsidRDefault="007D57A9">
      <w:pPr>
        <w:suppressAutoHyphens w:val="0"/>
        <w:spacing w:after="0" w:line="240" w:lineRule="auto"/>
        <w:rPr>
          <w:rFonts w:asciiTheme="minorHAnsi" w:hAnsiTheme="minorHAnsi" w:cs="Open Sans"/>
          <w:bCs/>
          <w:sz w:val="20"/>
          <w:szCs w:val="20"/>
        </w:rPr>
        <w:sectPr w:rsidR="007D57A9" w:rsidRPr="00815C13" w:rsidSect="007D57A9">
          <w:pgSz w:w="16838" w:h="11906" w:orient="landscape"/>
          <w:pgMar w:top="1417" w:right="1417" w:bottom="1417" w:left="1417" w:header="720" w:footer="708" w:gutter="0"/>
          <w:cols w:space="720"/>
          <w:docGrid w:linePitch="360" w:charSpace="-2049"/>
        </w:sectPr>
      </w:pPr>
    </w:p>
    <w:tbl>
      <w:tblPr>
        <w:tblW w:w="9498" w:type="dxa"/>
        <w:tblInd w:w="-176" w:type="dxa"/>
        <w:tblLayout w:type="fixed"/>
        <w:tblCellMar>
          <w:top w:w="57" w:type="dxa"/>
        </w:tblCellMar>
        <w:tblLook w:val="0000" w:firstRow="0" w:lastRow="0" w:firstColumn="0" w:lastColumn="0" w:noHBand="0" w:noVBand="0"/>
      </w:tblPr>
      <w:tblGrid>
        <w:gridCol w:w="1184"/>
        <w:gridCol w:w="1901"/>
        <w:gridCol w:w="1594"/>
        <w:gridCol w:w="1275"/>
        <w:gridCol w:w="1134"/>
        <w:gridCol w:w="142"/>
        <w:gridCol w:w="1134"/>
        <w:gridCol w:w="1134"/>
      </w:tblGrid>
      <w:tr w:rsidR="007914C0" w:rsidRPr="00815C13" w14:paraId="380851B3" w14:textId="77777777" w:rsidTr="00D71AC6">
        <w:tc>
          <w:tcPr>
            <w:tcW w:w="1184" w:type="dxa"/>
            <w:tcBorders>
              <w:top w:val="single" w:sz="4" w:space="0" w:color="000000"/>
              <w:left w:val="single" w:sz="4" w:space="0" w:color="000000"/>
              <w:bottom w:val="single" w:sz="4" w:space="0" w:color="000000"/>
              <w:right w:val="single" w:sz="4" w:space="0" w:color="000000"/>
            </w:tcBorders>
            <w:shd w:val="clear" w:color="auto" w:fill="auto"/>
          </w:tcPr>
          <w:p w14:paraId="3F50C6A9" w14:textId="434A9CDC" w:rsidR="007914C0" w:rsidRPr="00815C13" w:rsidRDefault="001D2A56" w:rsidP="007B372C">
            <w:pPr>
              <w:spacing w:after="60"/>
              <w:rPr>
                <w:rFonts w:asciiTheme="minorHAnsi" w:hAnsiTheme="minorHAnsi" w:cs="Open Sans"/>
                <w:b/>
                <w:bCs/>
                <w:sz w:val="20"/>
                <w:szCs w:val="20"/>
              </w:rPr>
            </w:pPr>
            <w:r>
              <w:rPr>
                <w:rFonts w:asciiTheme="minorHAnsi" w:hAnsiTheme="minorHAnsi"/>
                <w:b/>
                <w:sz w:val="20"/>
              </w:rPr>
              <w:lastRenderedPageBreak/>
              <w:t>Št. DP</w:t>
            </w:r>
          </w:p>
        </w:tc>
        <w:tc>
          <w:tcPr>
            <w:tcW w:w="3495" w:type="dxa"/>
            <w:gridSpan w:val="2"/>
            <w:tcBorders>
              <w:top w:val="single" w:sz="4" w:space="0" w:color="000000"/>
              <w:left w:val="single" w:sz="4" w:space="0" w:color="000000"/>
              <w:bottom w:val="single" w:sz="4" w:space="0" w:color="000000"/>
              <w:right w:val="single" w:sz="4" w:space="0" w:color="000000"/>
            </w:tcBorders>
            <w:shd w:val="clear" w:color="auto" w:fill="auto"/>
          </w:tcPr>
          <w:p w14:paraId="18E22461" w14:textId="1713EDD3" w:rsidR="007914C0" w:rsidRPr="00815C13" w:rsidRDefault="001D2A56" w:rsidP="007B372C">
            <w:pPr>
              <w:spacing w:after="60"/>
              <w:rPr>
                <w:rFonts w:asciiTheme="minorHAnsi" w:hAnsiTheme="minorHAnsi" w:cs="Open Sans"/>
                <w:b/>
                <w:bCs/>
                <w:sz w:val="20"/>
                <w:szCs w:val="20"/>
              </w:rPr>
            </w:pPr>
            <w:r>
              <w:rPr>
                <w:rFonts w:asciiTheme="minorHAnsi" w:hAnsiTheme="minorHAnsi"/>
                <w:b/>
                <w:sz w:val="20"/>
              </w:rPr>
              <w:t>Naslov DP</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369A4EB1" w14:textId="3776D155" w:rsidR="007914C0" w:rsidRPr="00815C13" w:rsidRDefault="001D2A56" w:rsidP="007B372C">
            <w:pPr>
              <w:spacing w:after="60"/>
              <w:rPr>
                <w:rFonts w:asciiTheme="minorHAnsi" w:hAnsiTheme="minorHAnsi" w:cs="Open Sans"/>
                <w:b/>
                <w:bCs/>
                <w:sz w:val="20"/>
                <w:szCs w:val="20"/>
              </w:rPr>
            </w:pPr>
            <w:r>
              <w:rPr>
                <w:rFonts w:asciiTheme="minorHAnsi" w:hAnsiTheme="minorHAnsi"/>
                <w:b/>
                <w:sz w:val="20"/>
              </w:rPr>
              <w:t>Mesec začetka DP</w:t>
            </w: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auto"/>
          </w:tcPr>
          <w:p w14:paraId="58C9B1A5" w14:textId="70F9166A" w:rsidR="007914C0" w:rsidRPr="00815C13" w:rsidRDefault="001D2A56" w:rsidP="007B372C">
            <w:pPr>
              <w:spacing w:after="60"/>
              <w:rPr>
                <w:rFonts w:asciiTheme="minorHAnsi" w:hAnsiTheme="minorHAnsi" w:cs="Open Sans"/>
                <w:b/>
                <w:bCs/>
                <w:sz w:val="20"/>
                <w:szCs w:val="20"/>
              </w:rPr>
            </w:pPr>
            <w:r>
              <w:rPr>
                <w:rFonts w:asciiTheme="minorHAnsi" w:hAnsiTheme="minorHAnsi"/>
                <w:b/>
                <w:sz w:val="20"/>
              </w:rPr>
              <w:t>Mesec zaključka DP</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E5DFEC"/>
          </w:tcPr>
          <w:p w14:paraId="4CB0DC82" w14:textId="3D2B6418" w:rsidR="007914C0" w:rsidRPr="00815C13" w:rsidRDefault="001D2A56" w:rsidP="007B372C">
            <w:pPr>
              <w:spacing w:after="60"/>
              <w:rPr>
                <w:rFonts w:asciiTheme="minorHAnsi" w:hAnsiTheme="minorHAnsi"/>
                <w:sz w:val="20"/>
                <w:szCs w:val="20"/>
              </w:rPr>
            </w:pPr>
            <w:r>
              <w:rPr>
                <w:rFonts w:asciiTheme="minorHAnsi" w:hAnsiTheme="minorHAnsi"/>
                <w:b/>
                <w:sz w:val="20"/>
              </w:rPr>
              <w:t>Proračun DP</w:t>
            </w:r>
          </w:p>
        </w:tc>
      </w:tr>
      <w:tr w:rsidR="007914C0" w:rsidRPr="00815C13" w14:paraId="5E625822" w14:textId="77777777" w:rsidTr="00D71AC6">
        <w:tc>
          <w:tcPr>
            <w:tcW w:w="11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331E23" w14:textId="77777777" w:rsidR="007914C0" w:rsidRDefault="003914E1" w:rsidP="007B372C">
            <w:pPr>
              <w:spacing w:after="60"/>
              <w:jc w:val="center"/>
              <w:rPr>
                <w:rFonts w:asciiTheme="minorHAnsi" w:hAnsiTheme="minorHAnsi" w:cs="Open Sans"/>
                <w:b/>
                <w:bCs/>
                <w:i/>
                <w:sz w:val="20"/>
                <w:szCs w:val="20"/>
              </w:rPr>
            </w:pPr>
            <w:r>
              <w:rPr>
                <w:rFonts w:asciiTheme="minorHAnsi" w:hAnsiTheme="minorHAnsi"/>
                <w:b/>
                <w:i/>
                <w:sz w:val="20"/>
              </w:rPr>
              <w:t>4-7</w:t>
            </w:r>
          </w:p>
          <w:p w14:paraId="6E1803F2" w14:textId="77777777" w:rsidR="00802226" w:rsidRPr="00815C13" w:rsidRDefault="00802226" w:rsidP="007B372C">
            <w:pPr>
              <w:spacing w:after="60"/>
              <w:jc w:val="center"/>
              <w:rPr>
                <w:rFonts w:asciiTheme="minorHAnsi" w:hAnsiTheme="minorHAnsi"/>
                <w:i/>
                <w:sz w:val="20"/>
                <w:szCs w:val="20"/>
              </w:rPr>
            </w:pPr>
          </w:p>
        </w:tc>
        <w:tc>
          <w:tcPr>
            <w:tcW w:w="34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5C55F3" w14:textId="77777777" w:rsidR="007914C0" w:rsidRPr="00815C13" w:rsidRDefault="002A48FE" w:rsidP="007B372C">
            <w:pPr>
              <w:spacing w:after="60"/>
              <w:rPr>
                <w:rFonts w:asciiTheme="minorHAnsi" w:hAnsiTheme="minorHAnsi" w:cs="Open Sans"/>
                <w:bCs/>
                <w:i/>
                <w:sz w:val="20"/>
                <w:szCs w:val="20"/>
              </w:rPr>
            </w:pPr>
            <w:r>
              <w:rPr>
                <w:rFonts w:asciiTheme="minorHAnsi" w:hAnsiTheme="minorHAnsi"/>
                <w:i/>
                <w:sz w:val="20"/>
              </w:rPr>
              <w:t>IZVAJANJE</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5A08A5" w14:textId="77777777" w:rsidR="007914C0" w:rsidRPr="00815C13" w:rsidRDefault="007914C0" w:rsidP="007B372C">
            <w:pPr>
              <w:spacing w:after="60"/>
              <w:rPr>
                <w:rFonts w:asciiTheme="minorHAnsi" w:hAnsiTheme="minorHAnsi" w:cs="Open Sans"/>
                <w:bCs/>
                <w:i/>
                <w:sz w:val="20"/>
                <w:szCs w:val="20"/>
              </w:rPr>
            </w:pPr>
            <w:r>
              <w:rPr>
                <w:rFonts w:asciiTheme="minorHAnsi" w:hAnsiTheme="minorHAnsi"/>
                <w:i/>
                <w:sz w:val="20"/>
              </w:rPr>
              <w:t>Samodejno iz dejavnosti</w:t>
            </w: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00A72B7" w14:textId="77777777" w:rsidR="007914C0" w:rsidRPr="00815C13" w:rsidRDefault="007914C0" w:rsidP="007B372C">
            <w:pPr>
              <w:spacing w:after="60"/>
              <w:rPr>
                <w:rFonts w:asciiTheme="minorHAnsi" w:hAnsiTheme="minorHAnsi" w:cs="Open Sans"/>
                <w:bCs/>
                <w:i/>
                <w:sz w:val="20"/>
                <w:szCs w:val="20"/>
              </w:rPr>
            </w:pPr>
            <w:r>
              <w:rPr>
                <w:rFonts w:asciiTheme="minorHAnsi" w:hAnsiTheme="minorHAnsi"/>
                <w:i/>
                <w:sz w:val="20"/>
              </w:rPr>
              <w:t>Samodejno iz dejavnosti</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E5DFEC"/>
            <w:vAlign w:val="center"/>
          </w:tcPr>
          <w:p w14:paraId="4BDFA8FA" w14:textId="77777777" w:rsidR="007914C0" w:rsidRPr="00815C13" w:rsidRDefault="007914C0" w:rsidP="007B372C">
            <w:pPr>
              <w:spacing w:after="60"/>
              <w:rPr>
                <w:rFonts w:asciiTheme="minorHAnsi" w:hAnsiTheme="minorHAnsi"/>
                <w:sz w:val="20"/>
                <w:szCs w:val="20"/>
              </w:rPr>
            </w:pPr>
            <w:r>
              <w:rPr>
                <w:rFonts w:asciiTheme="minorHAnsi" w:hAnsiTheme="minorHAnsi"/>
                <w:i/>
                <w:sz w:val="20"/>
              </w:rPr>
              <w:t>Samodejno</w:t>
            </w:r>
          </w:p>
        </w:tc>
      </w:tr>
      <w:tr w:rsidR="007914C0" w:rsidRPr="00815C13" w14:paraId="7BAB0954" w14:textId="77777777" w:rsidTr="00D71AC6">
        <w:tc>
          <w:tcPr>
            <w:tcW w:w="9498" w:type="dxa"/>
            <w:gridSpan w:val="8"/>
            <w:tcBorders>
              <w:top w:val="single" w:sz="4" w:space="0" w:color="000000"/>
              <w:left w:val="single" w:sz="4" w:space="0" w:color="000000"/>
              <w:bottom w:val="single" w:sz="4" w:space="0" w:color="000000"/>
              <w:right w:val="single" w:sz="4" w:space="0" w:color="000000"/>
            </w:tcBorders>
            <w:shd w:val="clear" w:color="auto" w:fill="E5DFEC"/>
          </w:tcPr>
          <w:p w14:paraId="7DDBFDF8" w14:textId="77777777" w:rsidR="007914C0" w:rsidRPr="00815C13" w:rsidRDefault="007914C0" w:rsidP="007B372C">
            <w:pPr>
              <w:spacing w:after="60"/>
              <w:rPr>
                <w:rFonts w:asciiTheme="minorHAnsi" w:hAnsiTheme="minorHAnsi"/>
                <w:sz w:val="20"/>
                <w:szCs w:val="20"/>
              </w:rPr>
            </w:pPr>
            <w:r>
              <w:rPr>
                <w:rFonts w:asciiTheme="minorHAnsi" w:hAnsiTheme="minorHAnsi"/>
                <w:b/>
                <w:sz w:val="20"/>
              </w:rPr>
              <w:t>Sodelovanje partnerjev</w:t>
            </w:r>
          </w:p>
        </w:tc>
      </w:tr>
      <w:tr w:rsidR="007914C0" w:rsidRPr="00815C13" w14:paraId="052604D9" w14:textId="77777777" w:rsidTr="00D71AC6">
        <w:tc>
          <w:tcPr>
            <w:tcW w:w="3085" w:type="dxa"/>
            <w:gridSpan w:val="2"/>
            <w:tcBorders>
              <w:top w:val="single" w:sz="4" w:space="0" w:color="000000"/>
              <w:left w:val="single" w:sz="4" w:space="0" w:color="000000"/>
              <w:bottom w:val="single" w:sz="4" w:space="0" w:color="000000"/>
              <w:right w:val="single" w:sz="4" w:space="0" w:color="000000"/>
            </w:tcBorders>
            <w:shd w:val="clear" w:color="auto" w:fill="E5DFEC"/>
          </w:tcPr>
          <w:p w14:paraId="6B91CDA1" w14:textId="0C6613B4" w:rsidR="007914C0" w:rsidRPr="00815C13" w:rsidRDefault="001D2A56" w:rsidP="007B372C">
            <w:pPr>
              <w:spacing w:after="60"/>
              <w:rPr>
                <w:rFonts w:asciiTheme="minorHAnsi" w:hAnsiTheme="minorHAnsi" w:cs="Open Sans"/>
                <w:bCs/>
                <w:sz w:val="20"/>
                <w:szCs w:val="20"/>
              </w:rPr>
            </w:pPr>
            <w:r>
              <w:rPr>
                <w:rFonts w:asciiTheme="minorHAnsi" w:hAnsiTheme="minorHAnsi"/>
                <w:sz w:val="20"/>
              </w:rPr>
              <w:t>Partner, odgovoren za DP</w:t>
            </w:r>
          </w:p>
        </w:tc>
        <w:tc>
          <w:tcPr>
            <w:tcW w:w="6413" w:type="dxa"/>
            <w:gridSpan w:val="6"/>
            <w:tcBorders>
              <w:top w:val="single" w:sz="4" w:space="0" w:color="000000"/>
              <w:left w:val="single" w:sz="4" w:space="0" w:color="000000"/>
              <w:bottom w:val="single" w:sz="4" w:space="0" w:color="000000"/>
              <w:right w:val="single" w:sz="4" w:space="0" w:color="000000"/>
            </w:tcBorders>
            <w:shd w:val="clear" w:color="auto" w:fill="FFFFFF"/>
          </w:tcPr>
          <w:p w14:paraId="538A8BE7" w14:textId="77777777" w:rsidR="007914C0" w:rsidRPr="00815C13" w:rsidRDefault="007914C0" w:rsidP="007B372C">
            <w:pPr>
              <w:spacing w:after="60"/>
              <w:rPr>
                <w:rFonts w:asciiTheme="minorHAnsi" w:hAnsiTheme="minorHAnsi" w:cs="Open Sans"/>
                <w:bCs/>
                <w:sz w:val="20"/>
                <w:szCs w:val="20"/>
              </w:rPr>
            </w:pPr>
          </w:p>
        </w:tc>
      </w:tr>
      <w:tr w:rsidR="007914C0" w:rsidRPr="00815C13" w14:paraId="7EA38381" w14:textId="77777777" w:rsidTr="00D71AC6">
        <w:tc>
          <w:tcPr>
            <w:tcW w:w="3085" w:type="dxa"/>
            <w:gridSpan w:val="2"/>
            <w:tcBorders>
              <w:top w:val="single" w:sz="4" w:space="0" w:color="000000"/>
              <w:left w:val="single" w:sz="4" w:space="0" w:color="000000"/>
              <w:bottom w:val="single" w:sz="4" w:space="0" w:color="000000"/>
              <w:right w:val="single" w:sz="4" w:space="0" w:color="000000"/>
            </w:tcBorders>
            <w:shd w:val="clear" w:color="auto" w:fill="E5DFEC"/>
          </w:tcPr>
          <w:p w14:paraId="1E94A9D6" w14:textId="77777777" w:rsidR="007914C0" w:rsidRPr="00815C13" w:rsidRDefault="00A3254F" w:rsidP="00FF3DD3">
            <w:pPr>
              <w:spacing w:after="60"/>
              <w:rPr>
                <w:rFonts w:asciiTheme="minorHAnsi" w:hAnsiTheme="minorHAnsi"/>
                <w:i/>
                <w:sz w:val="20"/>
                <w:szCs w:val="20"/>
              </w:rPr>
            </w:pPr>
            <w:r>
              <w:rPr>
                <w:rFonts w:asciiTheme="minorHAnsi" w:hAnsiTheme="minorHAnsi"/>
                <w:sz w:val="20"/>
              </w:rPr>
              <w:t>Drugi sodelujoči partnerji</w:t>
            </w:r>
          </w:p>
        </w:tc>
        <w:tc>
          <w:tcPr>
            <w:tcW w:w="6413" w:type="dxa"/>
            <w:gridSpan w:val="6"/>
            <w:tcBorders>
              <w:top w:val="single" w:sz="4" w:space="0" w:color="000000"/>
              <w:left w:val="single" w:sz="4" w:space="0" w:color="000000"/>
              <w:bottom w:val="single" w:sz="4" w:space="0" w:color="000000"/>
              <w:right w:val="single" w:sz="4" w:space="0" w:color="000000"/>
            </w:tcBorders>
            <w:shd w:val="clear" w:color="auto" w:fill="FFFFFF"/>
          </w:tcPr>
          <w:p w14:paraId="484448A3" w14:textId="77777777" w:rsidR="007914C0" w:rsidRPr="00815C13" w:rsidRDefault="007914C0" w:rsidP="007B372C">
            <w:pPr>
              <w:spacing w:after="60"/>
              <w:rPr>
                <w:rFonts w:asciiTheme="minorHAnsi" w:hAnsiTheme="minorHAnsi" w:cs="Open Sans"/>
                <w:bCs/>
                <w:i/>
                <w:sz w:val="20"/>
                <w:szCs w:val="20"/>
              </w:rPr>
            </w:pPr>
          </w:p>
        </w:tc>
      </w:tr>
      <w:tr w:rsidR="007914C0" w:rsidRPr="00815C13" w14:paraId="27AD0118" w14:textId="77777777" w:rsidTr="00D71AC6">
        <w:tc>
          <w:tcPr>
            <w:tcW w:w="9498" w:type="dxa"/>
            <w:gridSpan w:val="8"/>
            <w:tcBorders>
              <w:top w:val="single" w:sz="4" w:space="0" w:color="000000"/>
              <w:left w:val="single" w:sz="4" w:space="0" w:color="000000"/>
              <w:bottom w:val="single" w:sz="4" w:space="0" w:color="000000"/>
              <w:right w:val="single" w:sz="4" w:space="0" w:color="000000"/>
            </w:tcBorders>
            <w:shd w:val="clear" w:color="auto" w:fill="E5DFEC"/>
          </w:tcPr>
          <w:p w14:paraId="61F8FA73" w14:textId="216F1F33" w:rsidR="007914C0" w:rsidRPr="00815C13" w:rsidRDefault="007914C0" w:rsidP="00074E59">
            <w:pPr>
              <w:spacing w:after="60"/>
              <w:rPr>
                <w:rFonts w:asciiTheme="minorHAnsi" w:hAnsiTheme="minorHAnsi"/>
                <w:sz w:val="20"/>
                <w:szCs w:val="20"/>
              </w:rPr>
            </w:pPr>
            <w:r>
              <w:rPr>
                <w:rFonts w:asciiTheme="minorHAnsi" w:hAnsiTheme="minorHAnsi"/>
                <w:b/>
                <w:sz w:val="20"/>
              </w:rPr>
              <w:t>Povzetek</w:t>
            </w:r>
          </w:p>
        </w:tc>
      </w:tr>
      <w:tr w:rsidR="007914C0" w:rsidRPr="00156D73" w14:paraId="7DFCB0C0" w14:textId="77777777" w:rsidTr="00D71AC6">
        <w:tc>
          <w:tcPr>
            <w:tcW w:w="9498" w:type="dxa"/>
            <w:gridSpan w:val="8"/>
            <w:tcBorders>
              <w:top w:val="single" w:sz="4" w:space="0" w:color="000000"/>
              <w:left w:val="single" w:sz="4" w:space="0" w:color="000000"/>
              <w:bottom w:val="single" w:sz="4" w:space="0" w:color="000000"/>
              <w:right w:val="single" w:sz="4" w:space="0" w:color="000000"/>
            </w:tcBorders>
            <w:shd w:val="clear" w:color="auto" w:fill="auto"/>
          </w:tcPr>
          <w:p w14:paraId="330FBE1A" w14:textId="77777777" w:rsidR="007914C0" w:rsidRPr="00815C13" w:rsidRDefault="00074E59" w:rsidP="00074E59">
            <w:pPr>
              <w:spacing w:after="60"/>
              <w:rPr>
                <w:rFonts w:asciiTheme="minorHAnsi" w:hAnsiTheme="minorHAnsi"/>
                <w:sz w:val="20"/>
                <w:szCs w:val="20"/>
              </w:rPr>
            </w:pPr>
            <w:r>
              <w:rPr>
                <w:rFonts w:asciiTheme="minorHAnsi" w:hAnsiTheme="minorHAnsi"/>
                <w:b/>
                <w:color w:val="548DD4"/>
                <w:sz w:val="20"/>
              </w:rPr>
              <w:t xml:space="preserve">[1500 znakov] </w:t>
            </w:r>
            <w:r>
              <w:rPr>
                <w:rFonts w:asciiTheme="minorHAnsi" w:hAnsiTheme="minorHAnsi"/>
                <w:i/>
                <w:color w:val="548DD4"/>
                <w:sz w:val="20"/>
              </w:rPr>
              <w:t>Ustvarite največ 4 delovne pakete za izvajanje, ki bodo ustrezali glavnim stebrom vašega projekta.</w:t>
            </w:r>
            <w:r>
              <w:rPr>
                <w:rFonts w:asciiTheme="minorHAnsi" w:hAnsiTheme="minorHAnsi"/>
                <w:sz w:val="20"/>
              </w:rPr>
              <w:t xml:space="preserve"> </w:t>
            </w:r>
          </w:p>
        </w:tc>
      </w:tr>
      <w:tr w:rsidR="007914C0" w:rsidRPr="00815C13" w14:paraId="760C0225" w14:textId="77777777" w:rsidTr="00D71AC6">
        <w:tc>
          <w:tcPr>
            <w:tcW w:w="9498" w:type="dxa"/>
            <w:gridSpan w:val="8"/>
            <w:tcBorders>
              <w:top w:val="single" w:sz="4" w:space="0" w:color="000000"/>
              <w:left w:val="single" w:sz="4" w:space="0" w:color="000000"/>
              <w:bottom w:val="single" w:sz="4" w:space="0" w:color="000000"/>
              <w:right w:val="single" w:sz="4" w:space="0" w:color="000000"/>
            </w:tcBorders>
            <w:shd w:val="clear" w:color="auto" w:fill="E5DFEC"/>
          </w:tcPr>
          <w:p w14:paraId="6215B6A0" w14:textId="77777777" w:rsidR="007914C0" w:rsidRPr="00815C13" w:rsidRDefault="007914C0" w:rsidP="007B372C">
            <w:pPr>
              <w:spacing w:after="60"/>
              <w:rPr>
                <w:rFonts w:asciiTheme="minorHAnsi" w:hAnsiTheme="minorHAnsi"/>
                <w:sz w:val="20"/>
                <w:szCs w:val="20"/>
              </w:rPr>
            </w:pPr>
            <w:r>
              <w:rPr>
                <w:rFonts w:asciiTheme="minorHAnsi" w:hAnsiTheme="minorHAnsi"/>
                <w:b/>
                <w:sz w:val="20"/>
              </w:rPr>
              <w:t xml:space="preserve">Dejavnosti, učinki in končni izsledki </w:t>
            </w:r>
          </w:p>
        </w:tc>
      </w:tr>
      <w:tr w:rsidR="007914C0" w:rsidRPr="00815C13" w14:paraId="4C20BD67" w14:textId="77777777" w:rsidTr="00D71AC6">
        <w:trPr>
          <w:trHeight w:val="276"/>
        </w:trPr>
        <w:tc>
          <w:tcPr>
            <w:tcW w:w="1184" w:type="dxa"/>
            <w:vMerge w:val="restart"/>
            <w:tcBorders>
              <w:top w:val="single" w:sz="4" w:space="0" w:color="000000"/>
              <w:left w:val="single" w:sz="4" w:space="0" w:color="000000"/>
              <w:bottom w:val="single" w:sz="4" w:space="0" w:color="000000"/>
              <w:right w:val="single" w:sz="4" w:space="0" w:color="000000"/>
            </w:tcBorders>
            <w:shd w:val="clear" w:color="auto" w:fill="E5DFEC"/>
            <w:vAlign w:val="center"/>
          </w:tcPr>
          <w:p w14:paraId="45BB4678" w14:textId="77777777" w:rsidR="007914C0" w:rsidRPr="00815C13" w:rsidRDefault="00870E5E" w:rsidP="007B372C">
            <w:pPr>
              <w:spacing w:after="0"/>
              <w:jc w:val="center"/>
              <w:rPr>
                <w:rFonts w:asciiTheme="minorHAnsi" w:hAnsiTheme="minorHAnsi"/>
                <w:sz w:val="20"/>
                <w:szCs w:val="20"/>
              </w:rPr>
            </w:pPr>
            <w:r>
              <w:rPr>
                <w:rFonts w:asciiTheme="minorHAnsi" w:hAnsiTheme="minorHAnsi"/>
                <w:sz w:val="20"/>
              </w:rPr>
              <w:t>Dejavnost 1.1</w:t>
            </w:r>
          </w:p>
        </w:tc>
        <w:tc>
          <w:tcPr>
            <w:tcW w:w="5904" w:type="dxa"/>
            <w:gridSpan w:val="4"/>
            <w:tcBorders>
              <w:top w:val="single" w:sz="4" w:space="0" w:color="000000"/>
              <w:left w:val="single" w:sz="4" w:space="0" w:color="000000"/>
              <w:bottom w:val="single" w:sz="4" w:space="0" w:color="000000"/>
              <w:right w:val="single" w:sz="4" w:space="0" w:color="000000"/>
            </w:tcBorders>
            <w:shd w:val="clear" w:color="auto" w:fill="FFFFFF"/>
          </w:tcPr>
          <w:p w14:paraId="3C8B3B57" w14:textId="77777777" w:rsidR="007914C0" w:rsidRDefault="007914C0" w:rsidP="007B372C">
            <w:pPr>
              <w:spacing w:after="0"/>
              <w:rPr>
                <w:rFonts w:asciiTheme="minorHAnsi" w:hAnsiTheme="minorHAnsi" w:cs="Open Sans"/>
                <w:bCs/>
                <w:sz w:val="20"/>
                <w:szCs w:val="20"/>
              </w:rPr>
            </w:pPr>
            <w:r>
              <w:rPr>
                <w:rFonts w:asciiTheme="minorHAnsi" w:hAnsiTheme="minorHAnsi"/>
                <w:sz w:val="20"/>
              </w:rPr>
              <w:t>Naslov dejavnosti</w:t>
            </w:r>
          </w:p>
          <w:p w14:paraId="447058F7" w14:textId="77777777" w:rsidR="00496374" w:rsidRPr="0067110E" w:rsidRDefault="006642CF" w:rsidP="0067110E">
            <w:p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Tukaj navedite različne dejavnosti v okviru tega delovnega paketa. Bodite pozorni, saj je za posamezni delovni paket mogoče navesti največ 5 dejavnosti.</w:t>
            </w: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FFFFFF"/>
          </w:tcPr>
          <w:p w14:paraId="2511C5D6" w14:textId="77777777" w:rsidR="007914C0" w:rsidRPr="00815C13" w:rsidRDefault="007914C0" w:rsidP="007B372C">
            <w:pPr>
              <w:spacing w:after="0"/>
              <w:rPr>
                <w:rFonts w:asciiTheme="minorHAnsi" w:hAnsiTheme="minorHAnsi"/>
                <w:i/>
                <w:sz w:val="20"/>
                <w:szCs w:val="20"/>
              </w:rPr>
            </w:pPr>
            <w:r>
              <w:rPr>
                <w:rFonts w:asciiTheme="minorHAnsi" w:hAnsiTheme="minorHAnsi"/>
                <w:sz w:val="20"/>
              </w:rPr>
              <w:t>Mesec začetka</w:t>
            </w:r>
          </w:p>
          <w:p w14:paraId="35DF6EDF" w14:textId="77777777" w:rsidR="007914C0" w:rsidRPr="00815C13" w:rsidRDefault="007914C0" w:rsidP="007B372C">
            <w:pPr>
              <w:spacing w:after="0"/>
              <w:rPr>
                <w:rFonts w:asciiTheme="minorHAnsi" w:hAnsiTheme="minorHAnsi"/>
                <w:sz w:val="20"/>
                <w:szCs w:val="20"/>
              </w:rPr>
            </w:pPr>
            <w:r>
              <w:rPr>
                <w:rFonts w:asciiTheme="minorHAnsi" w:hAnsiTheme="minorHAnsi"/>
                <w:i/>
                <w:sz w:val="20"/>
              </w:rPr>
              <w:t>(MM. LLLL)</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57AD2977" w14:textId="77777777" w:rsidR="007914C0" w:rsidRPr="00815C13" w:rsidRDefault="007914C0" w:rsidP="007B372C">
            <w:pPr>
              <w:spacing w:after="0"/>
              <w:rPr>
                <w:rFonts w:asciiTheme="minorHAnsi" w:hAnsiTheme="minorHAnsi"/>
                <w:i/>
                <w:sz w:val="20"/>
                <w:szCs w:val="20"/>
              </w:rPr>
            </w:pPr>
            <w:r>
              <w:rPr>
                <w:rFonts w:asciiTheme="minorHAnsi" w:hAnsiTheme="minorHAnsi"/>
                <w:sz w:val="20"/>
              </w:rPr>
              <w:t>Mesec zaključka</w:t>
            </w:r>
          </w:p>
          <w:p w14:paraId="291CACDF" w14:textId="77777777" w:rsidR="007914C0" w:rsidRPr="00815C13" w:rsidRDefault="007914C0" w:rsidP="007B372C">
            <w:pPr>
              <w:spacing w:after="0"/>
              <w:rPr>
                <w:rFonts w:asciiTheme="minorHAnsi" w:hAnsiTheme="minorHAnsi"/>
                <w:sz w:val="20"/>
                <w:szCs w:val="20"/>
              </w:rPr>
            </w:pPr>
            <w:r>
              <w:rPr>
                <w:rFonts w:asciiTheme="minorHAnsi" w:hAnsiTheme="minorHAnsi"/>
                <w:i/>
                <w:sz w:val="20"/>
              </w:rPr>
              <w:t>(MM. LLLL)</w:t>
            </w:r>
          </w:p>
        </w:tc>
      </w:tr>
      <w:tr w:rsidR="007914C0" w:rsidRPr="00156D73" w14:paraId="3C02C3B3" w14:textId="77777777" w:rsidTr="00A7610C">
        <w:trPr>
          <w:trHeight w:val="528"/>
        </w:trPr>
        <w:tc>
          <w:tcPr>
            <w:tcW w:w="1184" w:type="dxa"/>
            <w:vMerge/>
            <w:tcBorders>
              <w:top w:val="single" w:sz="4" w:space="0" w:color="000000"/>
              <w:left w:val="single" w:sz="4" w:space="0" w:color="000000"/>
              <w:bottom w:val="single" w:sz="4" w:space="0" w:color="000000"/>
              <w:right w:val="single" w:sz="4" w:space="0" w:color="000000"/>
            </w:tcBorders>
            <w:shd w:val="clear" w:color="auto" w:fill="E5DFEC"/>
            <w:vAlign w:val="center"/>
          </w:tcPr>
          <w:p w14:paraId="1F0F02D2" w14:textId="77777777" w:rsidR="007914C0" w:rsidRPr="00815C13" w:rsidRDefault="007914C0">
            <w:pPr>
              <w:rPr>
                <w:rFonts w:asciiTheme="minorHAnsi" w:hAnsiTheme="minorHAnsi"/>
                <w:sz w:val="20"/>
                <w:szCs w:val="20"/>
              </w:rPr>
            </w:pPr>
          </w:p>
        </w:tc>
        <w:tc>
          <w:tcPr>
            <w:tcW w:w="8314" w:type="dxa"/>
            <w:gridSpan w:val="7"/>
            <w:tcBorders>
              <w:top w:val="single" w:sz="4" w:space="0" w:color="000000"/>
              <w:left w:val="single" w:sz="4" w:space="0" w:color="000000"/>
              <w:bottom w:val="single" w:sz="4" w:space="0" w:color="000000"/>
              <w:right w:val="single" w:sz="4" w:space="0" w:color="000000"/>
            </w:tcBorders>
            <w:shd w:val="clear" w:color="auto" w:fill="FFFFFF"/>
          </w:tcPr>
          <w:p w14:paraId="1DEBE312" w14:textId="77777777" w:rsidR="007914C0" w:rsidRPr="00815C13" w:rsidRDefault="007914C0" w:rsidP="007D57A9">
            <w:pPr>
              <w:pStyle w:val="CommentText1"/>
              <w:spacing w:after="0"/>
              <w:rPr>
                <w:rFonts w:asciiTheme="minorHAnsi" w:hAnsiTheme="minorHAnsi"/>
                <w:color w:val="548DD4"/>
              </w:rPr>
            </w:pPr>
            <w:r>
              <w:rPr>
                <w:rFonts w:asciiTheme="minorHAnsi" w:hAnsiTheme="minorHAnsi"/>
              </w:rPr>
              <w:t>Opis dejavnosti in sodelujoči partnerji</w:t>
            </w:r>
          </w:p>
          <w:p w14:paraId="7D72E687" w14:textId="77777777" w:rsidR="000A63D4" w:rsidRPr="00815513" w:rsidRDefault="000A63D4" w:rsidP="00E16884">
            <w:pPr>
              <w:pStyle w:val="CommentText1"/>
              <w:rPr>
                <w:rFonts w:asciiTheme="minorHAnsi" w:hAnsiTheme="minorHAnsi"/>
                <w:b/>
              </w:rPr>
            </w:pPr>
            <w:r>
              <w:rPr>
                <w:rFonts w:asciiTheme="minorHAnsi" w:hAnsiTheme="minorHAnsi"/>
                <w:b/>
                <w:color w:val="548DD4"/>
              </w:rPr>
              <w:t>[500 znakov]</w:t>
            </w:r>
          </w:p>
        </w:tc>
      </w:tr>
      <w:tr w:rsidR="007914C0" w:rsidRPr="00815C13" w14:paraId="0F4333E2" w14:textId="77777777" w:rsidTr="00D71AC6">
        <w:tc>
          <w:tcPr>
            <w:tcW w:w="1184" w:type="dxa"/>
            <w:tcBorders>
              <w:top w:val="single" w:sz="4" w:space="0" w:color="000000"/>
              <w:left w:val="single" w:sz="4" w:space="0" w:color="000000"/>
              <w:bottom w:val="single" w:sz="8" w:space="0" w:color="000000"/>
              <w:right w:val="single" w:sz="4" w:space="0" w:color="000000"/>
            </w:tcBorders>
            <w:shd w:val="clear" w:color="auto" w:fill="auto"/>
            <w:vAlign w:val="center"/>
          </w:tcPr>
          <w:p w14:paraId="511A9134" w14:textId="77777777" w:rsidR="007914C0" w:rsidRPr="00815C13" w:rsidRDefault="007914C0" w:rsidP="007B372C">
            <w:pPr>
              <w:spacing w:after="0"/>
              <w:jc w:val="center"/>
              <w:rPr>
                <w:rFonts w:asciiTheme="minorHAnsi" w:hAnsiTheme="minorHAnsi" w:cs="Open Sans"/>
                <w:sz w:val="20"/>
                <w:szCs w:val="20"/>
              </w:rPr>
            </w:pPr>
            <w:r>
              <w:rPr>
                <w:rFonts w:asciiTheme="minorHAnsi" w:hAnsiTheme="minorHAnsi"/>
                <w:sz w:val="20"/>
              </w:rPr>
              <w:t>KI / U</w:t>
            </w:r>
          </w:p>
          <w:p w14:paraId="0341564E" w14:textId="77777777" w:rsidR="007914C0" w:rsidRPr="00815C13" w:rsidRDefault="00870E5E" w:rsidP="007B372C">
            <w:pPr>
              <w:spacing w:after="0"/>
              <w:jc w:val="center"/>
              <w:rPr>
                <w:rFonts w:asciiTheme="minorHAnsi" w:hAnsiTheme="minorHAnsi" w:cs="Open Sans"/>
                <w:sz w:val="20"/>
                <w:szCs w:val="20"/>
              </w:rPr>
            </w:pPr>
            <w:r>
              <w:rPr>
                <w:rFonts w:asciiTheme="minorHAnsi" w:hAnsiTheme="minorHAnsi"/>
                <w:sz w:val="20"/>
              </w:rPr>
              <w:t>1.1.1</w:t>
            </w:r>
          </w:p>
        </w:tc>
        <w:tc>
          <w:tcPr>
            <w:tcW w:w="5904" w:type="dxa"/>
            <w:gridSpan w:val="4"/>
            <w:tcBorders>
              <w:top w:val="single" w:sz="4" w:space="0" w:color="000000"/>
              <w:left w:val="single" w:sz="4" w:space="0" w:color="000000"/>
              <w:bottom w:val="single" w:sz="8" w:space="0" w:color="000000"/>
              <w:right w:val="single" w:sz="4" w:space="0" w:color="000000"/>
            </w:tcBorders>
            <w:shd w:val="clear" w:color="auto" w:fill="auto"/>
          </w:tcPr>
          <w:p w14:paraId="7C989CB7" w14:textId="77777777" w:rsidR="007914C0" w:rsidRPr="00815C13" w:rsidRDefault="007914C0" w:rsidP="007B372C">
            <w:pPr>
              <w:spacing w:after="0"/>
              <w:rPr>
                <w:rFonts w:asciiTheme="minorHAnsi" w:hAnsiTheme="minorHAnsi"/>
                <w:color w:val="548DD4"/>
                <w:sz w:val="20"/>
                <w:szCs w:val="20"/>
              </w:rPr>
            </w:pPr>
            <w:r>
              <w:rPr>
                <w:rFonts w:asciiTheme="minorHAnsi" w:hAnsiTheme="minorHAnsi"/>
                <w:sz w:val="20"/>
              </w:rPr>
              <w:t xml:space="preserve">Opis končnega izsledka oziroma učinka </w:t>
            </w:r>
            <w:r>
              <w:rPr>
                <w:rFonts w:asciiTheme="minorHAnsi" w:hAnsiTheme="minorHAnsi"/>
                <w:b/>
                <w:color w:val="548DD4"/>
                <w:sz w:val="20"/>
              </w:rPr>
              <w:t>[250 znakov]</w:t>
            </w:r>
          </w:p>
          <w:p w14:paraId="05C10309" w14:textId="77777777" w:rsidR="00EC2260" w:rsidRDefault="006642CF" w:rsidP="00802226">
            <w:p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 xml:space="preserve">Končni izsledek je opredmeteno oziroma neopredmeteno sredstvo, ki je stranski produkt projekta in ki prispeva k učinku projekta. </w:t>
            </w:r>
          </w:p>
          <w:p w14:paraId="589E1FB3" w14:textId="77777777" w:rsidR="006642CF" w:rsidRPr="00802226" w:rsidRDefault="006642CF" w:rsidP="00802226">
            <w:p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 xml:space="preserve">Učinek je vse, kar je bilo dejansko ustvarjeno v zameno za denarna sredstva, namenjena projektu. Zajeti ga je mogoče s kazalnikom neposrednega učinka, njegov doprinos k doseganju rezultatov projekta pa je neposreden. </w:t>
            </w:r>
          </w:p>
          <w:p w14:paraId="4532EF0B" w14:textId="77777777" w:rsidR="006642CF" w:rsidRPr="00802226" w:rsidRDefault="006642CF" w:rsidP="00802226">
            <w:p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 xml:space="preserve">Izberite, ali bo rezultat dane dejavnosti končni izsledek ali učinek, ter podajte opis. </w:t>
            </w:r>
          </w:p>
          <w:p w14:paraId="4E094ABE" w14:textId="77777777" w:rsidR="000A63D4" w:rsidRPr="006642CF" w:rsidRDefault="006642CF" w:rsidP="00802226">
            <w:pPr>
              <w:spacing w:after="60"/>
              <w:jc w:val="both"/>
              <w:rPr>
                <w:rFonts w:asciiTheme="minorHAnsi" w:hAnsiTheme="minorHAnsi" w:cs="Open Sans"/>
                <w:bCs/>
              </w:rPr>
            </w:pPr>
            <w:r>
              <w:rPr>
                <w:rFonts w:asciiTheme="minorHAnsi" w:hAnsiTheme="minorHAnsi"/>
                <w:i/>
                <w:color w:val="548DD4"/>
                <w:sz w:val="20"/>
              </w:rPr>
              <w:t>Upoštevajte, da na splošno velja, da sta za učinek projekta potrebna 2 končna izsledka ali več.</w:t>
            </w:r>
            <w:r>
              <w:t xml:space="preserve"> </w:t>
            </w:r>
          </w:p>
        </w:tc>
        <w:tc>
          <w:tcPr>
            <w:tcW w:w="1276" w:type="dxa"/>
            <w:gridSpan w:val="2"/>
            <w:tcBorders>
              <w:top w:val="single" w:sz="4" w:space="0" w:color="000000"/>
              <w:left w:val="single" w:sz="4" w:space="0" w:color="000000"/>
              <w:bottom w:val="single" w:sz="8" w:space="0" w:color="000000"/>
              <w:right w:val="single" w:sz="4" w:space="0" w:color="000000"/>
            </w:tcBorders>
            <w:shd w:val="clear" w:color="auto" w:fill="FFFFFF"/>
          </w:tcPr>
          <w:p w14:paraId="55853B61" w14:textId="77777777" w:rsidR="007914C0" w:rsidRPr="00815C13" w:rsidRDefault="007914C0" w:rsidP="007B372C">
            <w:pPr>
              <w:spacing w:after="0"/>
              <w:rPr>
                <w:rFonts w:asciiTheme="minorHAnsi" w:hAnsiTheme="minorHAnsi"/>
                <w:sz w:val="20"/>
                <w:szCs w:val="20"/>
              </w:rPr>
            </w:pPr>
            <w:r>
              <w:rPr>
                <w:rFonts w:asciiTheme="minorHAnsi" w:hAnsiTheme="minorHAnsi"/>
                <w:sz w:val="20"/>
              </w:rPr>
              <w:t>Ciljna vrednost</w:t>
            </w:r>
          </w:p>
        </w:tc>
        <w:tc>
          <w:tcPr>
            <w:tcW w:w="1134" w:type="dxa"/>
            <w:tcBorders>
              <w:top w:val="single" w:sz="4" w:space="0" w:color="000000"/>
              <w:left w:val="single" w:sz="4" w:space="0" w:color="000000"/>
              <w:bottom w:val="single" w:sz="8" w:space="0" w:color="000000"/>
              <w:right w:val="single" w:sz="4" w:space="0" w:color="000000"/>
            </w:tcBorders>
            <w:shd w:val="clear" w:color="auto" w:fill="FFFFFF"/>
          </w:tcPr>
          <w:p w14:paraId="7343E8B4" w14:textId="77777777" w:rsidR="007914C0" w:rsidRPr="00815C13" w:rsidRDefault="007914C0" w:rsidP="007B372C">
            <w:pPr>
              <w:spacing w:after="0"/>
              <w:rPr>
                <w:rFonts w:asciiTheme="minorHAnsi" w:hAnsiTheme="minorHAnsi"/>
                <w:sz w:val="20"/>
                <w:szCs w:val="20"/>
              </w:rPr>
            </w:pPr>
            <w:r>
              <w:rPr>
                <w:rFonts w:asciiTheme="minorHAnsi" w:hAnsiTheme="minorHAnsi"/>
                <w:sz w:val="20"/>
              </w:rPr>
              <w:t xml:space="preserve">Mesec zaključka </w:t>
            </w:r>
            <w:r>
              <w:rPr>
                <w:rFonts w:asciiTheme="minorHAnsi" w:hAnsiTheme="minorHAnsi"/>
                <w:i/>
                <w:sz w:val="20"/>
              </w:rPr>
              <w:t>(MM. LLLL)</w:t>
            </w:r>
          </w:p>
        </w:tc>
      </w:tr>
      <w:tr w:rsidR="007914C0" w:rsidRPr="00815C13" w14:paraId="5AF0523E" w14:textId="77777777" w:rsidTr="00D71AC6">
        <w:tc>
          <w:tcPr>
            <w:tcW w:w="1184" w:type="dxa"/>
            <w:vMerge w:val="restart"/>
            <w:tcBorders>
              <w:top w:val="single" w:sz="8" w:space="0" w:color="000000"/>
              <w:left w:val="single" w:sz="4" w:space="0" w:color="000000"/>
              <w:bottom w:val="single" w:sz="4" w:space="0" w:color="000000"/>
              <w:right w:val="single" w:sz="4" w:space="0" w:color="000000"/>
            </w:tcBorders>
            <w:shd w:val="clear" w:color="auto" w:fill="E5DFEC"/>
            <w:vAlign w:val="center"/>
          </w:tcPr>
          <w:p w14:paraId="202A2D8F" w14:textId="77777777" w:rsidR="007914C0" w:rsidRPr="00815C13" w:rsidRDefault="007914C0" w:rsidP="00BC5896">
            <w:pPr>
              <w:spacing w:after="0"/>
              <w:jc w:val="center"/>
              <w:rPr>
                <w:rFonts w:asciiTheme="minorHAnsi" w:hAnsiTheme="minorHAnsi"/>
                <w:sz w:val="20"/>
                <w:szCs w:val="20"/>
              </w:rPr>
            </w:pPr>
            <w:r>
              <w:rPr>
                <w:rFonts w:asciiTheme="minorHAnsi" w:hAnsiTheme="minorHAnsi"/>
                <w:sz w:val="20"/>
              </w:rPr>
              <w:t>Dejavnost 1.N</w:t>
            </w:r>
          </w:p>
        </w:tc>
        <w:tc>
          <w:tcPr>
            <w:tcW w:w="5904" w:type="dxa"/>
            <w:gridSpan w:val="4"/>
            <w:tcBorders>
              <w:top w:val="single" w:sz="8" w:space="0" w:color="000000"/>
              <w:left w:val="single" w:sz="4" w:space="0" w:color="000000"/>
              <w:bottom w:val="single" w:sz="4" w:space="0" w:color="000000"/>
              <w:right w:val="single" w:sz="4" w:space="0" w:color="000000"/>
            </w:tcBorders>
            <w:shd w:val="clear" w:color="auto" w:fill="FFFFFF"/>
          </w:tcPr>
          <w:p w14:paraId="0D22933B" w14:textId="77777777" w:rsidR="000A63D4" w:rsidRPr="00815C13" w:rsidRDefault="007914C0" w:rsidP="007B372C">
            <w:pPr>
              <w:spacing w:after="0"/>
              <w:rPr>
                <w:rFonts w:asciiTheme="minorHAnsi" w:hAnsiTheme="minorHAnsi" w:cs="Open Sans"/>
                <w:bCs/>
                <w:sz w:val="20"/>
                <w:szCs w:val="20"/>
              </w:rPr>
            </w:pPr>
            <w:r>
              <w:rPr>
                <w:rFonts w:asciiTheme="minorHAnsi" w:hAnsiTheme="minorHAnsi"/>
                <w:sz w:val="20"/>
              </w:rPr>
              <w:t>Naslov dejavnosti</w:t>
            </w:r>
          </w:p>
        </w:tc>
        <w:tc>
          <w:tcPr>
            <w:tcW w:w="1276" w:type="dxa"/>
            <w:gridSpan w:val="2"/>
            <w:tcBorders>
              <w:top w:val="single" w:sz="8" w:space="0" w:color="000000"/>
              <w:left w:val="single" w:sz="4" w:space="0" w:color="000000"/>
              <w:bottom w:val="single" w:sz="4" w:space="0" w:color="000000"/>
              <w:right w:val="single" w:sz="4" w:space="0" w:color="000000"/>
            </w:tcBorders>
            <w:shd w:val="clear" w:color="auto" w:fill="FFFFFF"/>
          </w:tcPr>
          <w:p w14:paraId="0276EE77" w14:textId="77777777" w:rsidR="007914C0" w:rsidRPr="00815C13" w:rsidRDefault="007914C0" w:rsidP="007B372C">
            <w:pPr>
              <w:spacing w:after="0"/>
              <w:rPr>
                <w:rFonts w:asciiTheme="minorHAnsi" w:hAnsiTheme="minorHAnsi"/>
                <w:i/>
                <w:sz w:val="20"/>
                <w:szCs w:val="20"/>
              </w:rPr>
            </w:pPr>
            <w:r>
              <w:rPr>
                <w:rFonts w:asciiTheme="minorHAnsi" w:hAnsiTheme="minorHAnsi"/>
                <w:sz w:val="20"/>
              </w:rPr>
              <w:t>Mesec začetka</w:t>
            </w:r>
          </w:p>
          <w:p w14:paraId="27A70F44" w14:textId="77777777" w:rsidR="007914C0" w:rsidRPr="00815C13" w:rsidRDefault="007914C0" w:rsidP="007B372C">
            <w:pPr>
              <w:spacing w:after="0"/>
              <w:rPr>
                <w:rFonts w:asciiTheme="minorHAnsi" w:hAnsiTheme="minorHAnsi" w:cs="Open Sans"/>
                <w:bCs/>
                <w:sz w:val="20"/>
                <w:szCs w:val="20"/>
              </w:rPr>
            </w:pPr>
            <w:r>
              <w:rPr>
                <w:rFonts w:asciiTheme="minorHAnsi" w:hAnsiTheme="minorHAnsi"/>
                <w:i/>
                <w:sz w:val="20"/>
              </w:rPr>
              <w:t>(MM. LLLL)</w:t>
            </w:r>
          </w:p>
        </w:tc>
        <w:tc>
          <w:tcPr>
            <w:tcW w:w="1134" w:type="dxa"/>
            <w:tcBorders>
              <w:top w:val="single" w:sz="8" w:space="0" w:color="000000"/>
              <w:left w:val="single" w:sz="4" w:space="0" w:color="000000"/>
              <w:bottom w:val="single" w:sz="4" w:space="0" w:color="000000"/>
              <w:right w:val="single" w:sz="4" w:space="0" w:color="000000"/>
            </w:tcBorders>
            <w:shd w:val="clear" w:color="auto" w:fill="FFFFFF"/>
          </w:tcPr>
          <w:p w14:paraId="4F017AD9" w14:textId="77777777" w:rsidR="007914C0" w:rsidRPr="00815C13" w:rsidRDefault="007914C0" w:rsidP="007B372C">
            <w:pPr>
              <w:spacing w:after="0"/>
              <w:rPr>
                <w:rFonts w:asciiTheme="minorHAnsi" w:hAnsiTheme="minorHAnsi"/>
                <w:i/>
                <w:sz w:val="20"/>
                <w:szCs w:val="20"/>
              </w:rPr>
            </w:pPr>
            <w:r>
              <w:rPr>
                <w:rFonts w:asciiTheme="minorHAnsi" w:hAnsiTheme="minorHAnsi"/>
                <w:sz w:val="20"/>
              </w:rPr>
              <w:t>Mesec zaključka</w:t>
            </w:r>
          </w:p>
          <w:p w14:paraId="06D2AAD5" w14:textId="77777777" w:rsidR="007914C0" w:rsidRPr="00815C13" w:rsidRDefault="007914C0" w:rsidP="007B372C">
            <w:pPr>
              <w:spacing w:after="0"/>
              <w:rPr>
                <w:rFonts w:asciiTheme="minorHAnsi" w:hAnsiTheme="minorHAnsi"/>
                <w:sz w:val="20"/>
                <w:szCs w:val="20"/>
              </w:rPr>
            </w:pPr>
            <w:r>
              <w:rPr>
                <w:rFonts w:asciiTheme="minorHAnsi" w:hAnsiTheme="minorHAnsi"/>
                <w:i/>
                <w:sz w:val="20"/>
              </w:rPr>
              <w:t>(MM. LLLL)</w:t>
            </w:r>
          </w:p>
        </w:tc>
      </w:tr>
      <w:tr w:rsidR="007914C0" w:rsidRPr="00156D73" w14:paraId="19E7718A" w14:textId="77777777" w:rsidTr="00D71AC6">
        <w:tc>
          <w:tcPr>
            <w:tcW w:w="1184" w:type="dxa"/>
            <w:vMerge/>
            <w:tcBorders>
              <w:top w:val="single" w:sz="8" w:space="0" w:color="000000"/>
              <w:left w:val="single" w:sz="4" w:space="0" w:color="000000"/>
              <w:bottom w:val="single" w:sz="4" w:space="0" w:color="000000"/>
              <w:right w:val="single" w:sz="4" w:space="0" w:color="000000"/>
            </w:tcBorders>
            <w:shd w:val="clear" w:color="auto" w:fill="E5DFEC"/>
            <w:vAlign w:val="center"/>
          </w:tcPr>
          <w:p w14:paraId="508FFC73" w14:textId="77777777" w:rsidR="007914C0" w:rsidRPr="00815C13" w:rsidRDefault="007914C0">
            <w:pPr>
              <w:rPr>
                <w:rFonts w:asciiTheme="minorHAnsi" w:hAnsiTheme="minorHAnsi"/>
                <w:sz w:val="20"/>
                <w:szCs w:val="20"/>
              </w:rPr>
            </w:pPr>
          </w:p>
        </w:tc>
        <w:tc>
          <w:tcPr>
            <w:tcW w:w="8314" w:type="dxa"/>
            <w:gridSpan w:val="7"/>
            <w:tcBorders>
              <w:top w:val="single" w:sz="4" w:space="0" w:color="000000"/>
              <w:left w:val="single" w:sz="4" w:space="0" w:color="000000"/>
              <w:bottom w:val="single" w:sz="4" w:space="0" w:color="000000"/>
              <w:right w:val="single" w:sz="4" w:space="0" w:color="000000"/>
            </w:tcBorders>
            <w:shd w:val="clear" w:color="auto" w:fill="FFFFFF"/>
          </w:tcPr>
          <w:p w14:paraId="3ED49F25" w14:textId="77777777" w:rsidR="007914C0" w:rsidRPr="00815C13" w:rsidRDefault="007914C0" w:rsidP="007D57A9">
            <w:pPr>
              <w:pStyle w:val="CommentText1"/>
              <w:spacing w:after="0"/>
              <w:rPr>
                <w:rFonts w:asciiTheme="minorHAnsi" w:hAnsiTheme="minorHAnsi"/>
                <w:color w:val="548DD4"/>
              </w:rPr>
            </w:pPr>
            <w:r>
              <w:rPr>
                <w:rFonts w:asciiTheme="minorHAnsi" w:hAnsiTheme="minorHAnsi"/>
              </w:rPr>
              <w:t xml:space="preserve">Opis dejavnosti in sodelujoči partnerji </w:t>
            </w:r>
          </w:p>
          <w:p w14:paraId="7DEA2056" w14:textId="77777777" w:rsidR="000A63D4" w:rsidRPr="00815513" w:rsidRDefault="000A63D4" w:rsidP="006413CD">
            <w:pPr>
              <w:pStyle w:val="CommentText1"/>
              <w:rPr>
                <w:rFonts w:asciiTheme="minorHAnsi" w:hAnsiTheme="minorHAnsi"/>
                <w:b/>
              </w:rPr>
            </w:pPr>
            <w:r>
              <w:rPr>
                <w:rFonts w:asciiTheme="minorHAnsi" w:hAnsiTheme="minorHAnsi"/>
                <w:b/>
                <w:color w:val="548DD4"/>
              </w:rPr>
              <w:t>[500 znakov]</w:t>
            </w:r>
          </w:p>
        </w:tc>
      </w:tr>
      <w:tr w:rsidR="00BC5896" w:rsidRPr="00815C13" w14:paraId="56280356" w14:textId="77777777" w:rsidTr="00D71AC6">
        <w:tc>
          <w:tcPr>
            <w:tcW w:w="1184" w:type="dxa"/>
            <w:tcBorders>
              <w:top w:val="single" w:sz="4" w:space="0" w:color="000000"/>
              <w:left w:val="single" w:sz="4" w:space="0" w:color="000000"/>
              <w:bottom w:val="single" w:sz="8" w:space="0" w:color="000000"/>
              <w:right w:val="single" w:sz="4" w:space="0" w:color="000000"/>
            </w:tcBorders>
            <w:shd w:val="clear" w:color="auto" w:fill="auto"/>
            <w:vAlign w:val="center"/>
          </w:tcPr>
          <w:p w14:paraId="5EFB7CFE" w14:textId="77777777" w:rsidR="00BC5896" w:rsidRPr="00815C13" w:rsidRDefault="00BC5896" w:rsidP="00A77605">
            <w:pPr>
              <w:spacing w:after="0"/>
              <w:jc w:val="center"/>
              <w:rPr>
                <w:rFonts w:asciiTheme="minorHAnsi" w:hAnsiTheme="minorHAnsi" w:cs="Open Sans"/>
                <w:sz w:val="20"/>
                <w:szCs w:val="20"/>
              </w:rPr>
            </w:pPr>
            <w:r>
              <w:rPr>
                <w:rFonts w:asciiTheme="minorHAnsi" w:hAnsiTheme="minorHAnsi"/>
                <w:sz w:val="20"/>
              </w:rPr>
              <w:t>KI / U</w:t>
            </w:r>
          </w:p>
          <w:p w14:paraId="70F70F83" w14:textId="77777777" w:rsidR="00BC5896" w:rsidRPr="00815C13" w:rsidRDefault="00870E5E" w:rsidP="00BC5896">
            <w:pPr>
              <w:spacing w:after="0"/>
              <w:jc w:val="center"/>
              <w:rPr>
                <w:rFonts w:asciiTheme="minorHAnsi" w:hAnsiTheme="minorHAnsi" w:cs="Open Sans"/>
                <w:sz w:val="20"/>
                <w:szCs w:val="20"/>
              </w:rPr>
            </w:pPr>
            <w:r>
              <w:rPr>
                <w:rFonts w:asciiTheme="minorHAnsi" w:hAnsiTheme="minorHAnsi"/>
                <w:sz w:val="20"/>
              </w:rPr>
              <w:t>1.N.N</w:t>
            </w:r>
          </w:p>
        </w:tc>
        <w:tc>
          <w:tcPr>
            <w:tcW w:w="5904" w:type="dxa"/>
            <w:gridSpan w:val="4"/>
            <w:tcBorders>
              <w:top w:val="single" w:sz="4" w:space="0" w:color="000000"/>
              <w:left w:val="single" w:sz="4" w:space="0" w:color="000000"/>
              <w:bottom w:val="single" w:sz="8" w:space="0" w:color="000000"/>
              <w:right w:val="single" w:sz="4" w:space="0" w:color="000000"/>
            </w:tcBorders>
            <w:shd w:val="clear" w:color="auto" w:fill="auto"/>
          </w:tcPr>
          <w:p w14:paraId="511AFC5D" w14:textId="77777777" w:rsidR="00BC5896" w:rsidRPr="00815C13" w:rsidRDefault="00BC5896" w:rsidP="00A77605">
            <w:pPr>
              <w:spacing w:after="0"/>
              <w:rPr>
                <w:rFonts w:asciiTheme="minorHAnsi" w:hAnsiTheme="minorHAnsi"/>
                <w:color w:val="548DD4"/>
                <w:sz w:val="20"/>
                <w:szCs w:val="20"/>
              </w:rPr>
            </w:pPr>
            <w:r>
              <w:rPr>
                <w:rFonts w:asciiTheme="minorHAnsi" w:hAnsiTheme="minorHAnsi"/>
                <w:sz w:val="20"/>
              </w:rPr>
              <w:t xml:space="preserve">Opis končnega izsledka oziroma učinka </w:t>
            </w:r>
            <w:r>
              <w:rPr>
                <w:rFonts w:asciiTheme="minorHAnsi" w:hAnsiTheme="minorHAnsi"/>
                <w:b/>
                <w:color w:val="548DD4"/>
                <w:sz w:val="20"/>
              </w:rPr>
              <w:t>[250 znakov]</w:t>
            </w:r>
          </w:p>
          <w:p w14:paraId="13506BA8" w14:textId="77777777" w:rsidR="000A63D4" w:rsidRPr="00815C13" w:rsidRDefault="000A63D4" w:rsidP="007D57A9">
            <w:pPr>
              <w:spacing w:after="0"/>
              <w:rPr>
                <w:rFonts w:asciiTheme="minorHAnsi" w:hAnsiTheme="minorHAnsi" w:cs="Open Sans"/>
                <w:bCs/>
                <w:sz w:val="20"/>
                <w:szCs w:val="20"/>
              </w:rPr>
            </w:pPr>
          </w:p>
        </w:tc>
        <w:tc>
          <w:tcPr>
            <w:tcW w:w="1276" w:type="dxa"/>
            <w:gridSpan w:val="2"/>
            <w:tcBorders>
              <w:top w:val="single" w:sz="4" w:space="0" w:color="000000"/>
              <w:left w:val="single" w:sz="4" w:space="0" w:color="000000"/>
              <w:bottom w:val="single" w:sz="8" w:space="0" w:color="000000"/>
              <w:right w:val="single" w:sz="4" w:space="0" w:color="000000"/>
            </w:tcBorders>
            <w:shd w:val="clear" w:color="auto" w:fill="FFFFFF"/>
          </w:tcPr>
          <w:p w14:paraId="0F3EC6C7" w14:textId="77777777" w:rsidR="00BC5896" w:rsidRPr="00815C13" w:rsidRDefault="00BC5896" w:rsidP="00A77605">
            <w:pPr>
              <w:spacing w:after="0"/>
              <w:rPr>
                <w:rFonts w:asciiTheme="minorHAnsi" w:hAnsiTheme="minorHAnsi"/>
                <w:sz w:val="20"/>
                <w:szCs w:val="20"/>
              </w:rPr>
            </w:pPr>
            <w:r>
              <w:rPr>
                <w:rFonts w:asciiTheme="minorHAnsi" w:hAnsiTheme="minorHAnsi"/>
                <w:sz w:val="20"/>
              </w:rPr>
              <w:t>Ciljna vrednost</w:t>
            </w:r>
          </w:p>
        </w:tc>
        <w:tc>
          <w:tcPr>
            <w:tcW w:w="1134" w:type="dxa"/>
            <w:tcBorders>
              <w:top w:val="single" w:sz="4" w:space="0" w:color="000000"/>
              <w:left w:val="single" w:sz="4" w:space="0" w:color="000000"/>
              <w:bottom w:val="single" w:sz="8" w:space="0" w:color="000000"/>
              <w:right w:val="single" w:sz="4" w:space="0" w:color="000000"/>
            </w:tcBorders>
            <w:shd w:val="clear" w:color="auto" w:fill="FFFFFF"/>
          </w:tcPr>
          <w:p w14:paraId="765C835A" w14:textId="77777777" w:rsidR="00BC5896" w:rsidRPr="00815C13" w:rsidRDefault="00BC5896" w:rsidP="00A77605">
            <w:pPr>
              <w:spacing w:after="0"/>
              <w:rPr>
                <w:rFonts w:asciiTheme="minorHAnsi" w:hAnsiTheme="minorHAnsi"/>
                <w:sz w:val="20"/>
                <w:szCs w:val="20"/>
              </w:rPr>
            </w:pPr>
            <w:r>
              <w:rPr>
                <w:rFonts w:asciiTheme="minorHAnsi" w:hAnsiTheme="minorHAnsi"/>
                <w:sz w:val="20"/>
              </w:rPr>
              <w:t xml:space="preserve">Mesec zaključka </w:t>
            </w:r>
            <w:r>
              <w:rPr>
                <w:rFonts w:asciiTheme="minorHAnsi" w:hAnsiTheme="minorHAnsi"/>
                <w:i/>
                <w:sz w:val="20"/>
              </w:rPr>
              <w:t>(MM. LLLL)</w:t>
            </w:r>
          </w:p>
        </w:tc>
      </w:tr>
    </w:tbl>
    <w:p w14:paraId="5814ECF5" w14:textId="77777777" w:rsidR="007D57A9" w:rsidRPr="00815C13" w:rsidRDefault="007D57A9">
      <w:pPr>
        <w:suppressAutoHyphens w:val="0"/>
        <w:spacing w:after="0" w:line="240" w:lineRule="auto"/>
        <w:rPr>
          <w:rFonts w:asciiTheme="minorHAnsi" w:hAnsiTheme="minorHAnsi" w:cs="Open Sans"/>
          <w:bCs/>
          <w:sz w:val="20"/>
          <w:szCs w:val="20"/>
        </w:rPr>
        <w:sectPr w:rsidR="007D57A9" w:rsidRPr="00815C13" w:rsidSect="007D57A9">
          <w:pgSz w:w="11906" w:h="16838"/>
          <w:pgMar w:top="1417" w:right="1417" w:bottom="1417" w:left="1417" w:header="720" w:footer="708" w:gutter="0"/>
          <w:cols w:space="720"/>
          <w:docGrid w:linePitch="360" w:charSpace="-2049"/>
        </w:sectPr>
      </w:pPr>
    </w:p>
    <w:p w14:paraId="35D3505E" w14:textId="77777777" w:rsidR="000B6AAD" w:rsidRPr="00815C13" w:rsidRDefault="000B6AAD" w:rsidP="005929FC">
      <w:pPr>
        <w:spacing w:after="0"/>
        <w:rPr>
          <w:rFonts w:asciiTheme="minorHAnsi" w:hAnsiTheme="minorHAnsi" w:cs="Open Sans"/>
          <w:bCs/>
          <w:sz w:val="20"/>
          <w:szCs w:val="20"/>
        </w:rPr>
      </w:pPr>
    </w:p>
    <w:tbl>
      <w:tblPr>
        <w:tblW w:w="0" w:type="auto"/>
        <w:tblInd w:w="108" w:type="dxa"/>
        <w:tblLayout w:type="fixed"/>
        <w:tblCellMar>
          <w:top w:w="57" w:type="dxa"/>
        </w:tblCellMar>
        <w:tblLook w:val="0000" w:firstRow="0" w:lastRow="0" w:firstColumn="0" w:lastColumn="0" w:noHBand="0" w:noVBand="0"/>
      </w:tblPr>
      <w:tblGrid>
        <w:gridCol w:w="13779"/>
      </w:tblGrid>
      <w:tr w:rsidR="005E0202" w:rsidRPr="00815C13" w14:paraId="648CCB54" w14:textId="77777777" w:rsidTr="008073E7">
        <w:tc>
          <w:tcPr>
            <w:tcW w:w="13779" w:type="dxa"/>
            <w:tcBorders>
              <w:top w:val="single" w:sz="4" w:space="0" w:color="000000"/>
              <w:left w:val="single" w:sz="4" w:space="0" w:color="000000"/>
              <w:bottom w:val="single" w:sz="4" w:space="0" w:color="000000"/>
              <w:right w:val="single" w:sz="4" w:space="0" w:color="000000"/>
            </w:tcBorders>
            <w:shd w:val="clear" w:color="auto" w:fill="E5DFEC" w:themeFill="accent4" w:themeFillTint="33"/>
          </w:tcPr>
          <w:p w14:paraId="06BEE611" w14:textId="77777777" w:rsidR="005E0202" w:rsidRPr="00815C13" w:rsidRDefault="005E0202" w:rsidP="001D2A56">
            <w:pPr>
              <w:spacing w:after="60"/>
              <w:rPr>
                <w:rFonts w:asciiTheme="minorHAnsi" w:hAnsiTheme="minorHAnsi"/>
                <w:sz w:val="20"/>
                <w:szCs w:val="20"/>
              </w:rPr>
            </w:pPr>
            <w:r>
              <w:rPr>
                <w:rFonts w:asciiTheme="minorHAnsi" w:hAnsiTheme="minorHAnsi"/>
                <w:b/>
                <w:sz w:val="20"/>
              </w:rPr>
              <w:t>Proračun delovnega paketa</w:t>
            </w:r>
          </w:p>
        </w:tc>
      </w:tr>
    </w:tbl>
    <w:p w14:paraId="0861355A" w14:textId="77777777" w:rsidR="005E0202" w:rsidRDefault="005E0202" w:rsidP="005E0202">
      <w:pPr>
        <w:spacing w:after="0"/>
        <w:rPr>
          <w:rFonts w:asciiTheme="minorHAnsi" w:hAnsiTheme="minorHAnsi" w:cs="Open Sans"/>
          <w:bCs/>
          <w:sz w:val="20"/>
          <w:szCs w:val="20"/>
        </w:rPr>
      </w:pPr>
    </w:p>
    <w:tbl>
      <w:tblPr>
        <w:tblW w:w="13750" w:type="dxa"/>
        <w:tblInd w:w="137" w:type="dxa"/>
        <w:tblCellMar>
          <w:left w:w="70" w:type="dxa"/>
          <w:right w:w="70" w:type="dxa"/>
        </w:tblCellMar>
        <w:tblLook w:val="04A0" w:firstRow="1" w:lastRow="0" w:firstColumn="1" w:lastColumn="0" w:noHBand="0" w:noVBand="1"/>
      </w:tblPr>
      <w:tblGrid>
        <w:gridCol w:w="3503"/>
        <w:gridCol w:w="1600"/>
        <w:gridCol w:w="1460"/>
        <w:gridCol w:w="1460"/>
        <w:gridCol w:w="1600"/>
        <w:gridCol w:w="4127"/>
      </w:tblGrid>
      <w:tr w:rsidR="005E0202" w:rsidRPr="005E0202" w14:paraId="3CEC2EB8" w14:textId="77777777" w:rsidTr="008073E7">
        <w:trPr>
          <w:trHeight w:val="300"/>
        </w:trPr>
        <w:tc>
          <w:tcPr>
            <w:tcW w:w="3503" w:type="dxa"/>
            <w:tcBorders>
              <w:top w:val="single" w:sz="4" w:space="0" w:color="auto"/>
              <w:left w:val="single" w:sz="4" w:space="0" w:color="auto"/>
              <w:bottom w:val="single" w:sz="4" w:space="0" w:color="auto"/>
              <w:right w:val="single" w:sz="4" w:space="0" w:color="auto"/>
            </w:tcBorders>
            <w:shd w:val="clear" w:color="auto" w:fill="E5DFEC" w:themeFill="accent4" w:themeFillTint="33"/>
            <w:noWrap/>
            <w:vAlign w:val="bottom"/>
            <w:hideMark/>
          </w:tcPr>
          <w:p w14:paraId="14487D63" w14:textId="77777777" w:rsidR="005E0202" w:rsidRPr="005E0202" w:rsidRDefault="005E0202" w:rsidP="001D2A56">
            <w:pPr>
              <w:suppressAutoHyphens w:val="0"/>
              <w:spacing w:after="0" w:line="240" w:lineRule="auto"/>
              <w:rPr>
                <w:rFonts w:eastAsia="Times New Roman"/>
                <w:color w:val="000000"/>
              </w:rPr>
            </w:pPr>
            <w:r>
              <w:rPr>
                <w:color w:val="000000"/>
              </w:rPr>
              <w:t>Proračunske postavke</w:t>
            </w:r>
          </w:p>
        </w:tc>
        <w:tc>
          <w:tcPr>
            <w:tcW w:w="160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14:paraId="3BFF0194" w14:textId="77777777" w:rsidR="005E0202" w:rsidRPr="005E0202" w:rsidRDefault="005E0202" w:rsidP="001D2A56">
            <w:pPr>
              <w:suppressAutoHyphens w:val="0"/>
              <w:spacing w:after="0" w:line="240" w:lineRule="auto"/>
              <w:rPr>
                <w:rFonts w:eastAsia="Times New Roman"/>
                <w:color w:val="000000"/>
              </w:rPr>
            </w:pPr>
            <w:r>
              <w:rPr>
                <w:color w:val="000000"/>
              </w:rPr>
              <w:t>PP1</w:t>
            </w:r>
          </w:p>
        </w:tc>
        <w:tc>
          <w:tcPr>
            <w:tcW w:w="146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14:paraId="40EC5099" w14:textId="77777777" w:rsidR="005E0202" w:rsidRPr="005E0202" w:rsidRDefault="005E0202" w:rsidP="001D2A56">
            <w:pPr>
              <w:suppressAutoHyphens w:val="0"/>
              <w:spacing w:after="0" w:line="240" w:lineRule="auto"/>
              <w:rPr>
                <w:rFonts w:eastAsia="Times New Roman"/>
                <w:color w:val="000000"/>
              </w:rPr>
            </w:pPr>
            <w:r>
              <w:rPr>
                <w:color w:val="000000"/>
              </w:rPr>
              <w:t>PP2</w:t>
            </w:r>
          </w:p>
        </w:tc>
        <w:tc>
          <w:tcPr>
            <w:tcW w:w="146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14:paraId="44DCE283" w14:textId="77777777" w:rsidR="005E0202" w:rsidRPr="005E0202" w:rsidRDefault="005E0202" w:rsidP="001D2A56">
            <w:pPr>
              <w:suppressAutoHyphens w:val="0"/>
              <w:spacing w:after="0" w:line="240" w:lineRule="auto"/>
              <w:rPr>
                <w:rFonts w:eastAsia="Times New Roman"/>
                <w:color w:val="000000"/>
              </w:rPr>
            </w:pPr>
            <w:r>
              <w:rPr>
                <w:color w:val="000000"/>
              </w:rPr>
              <w:t>PPn</w:t>
            </w:r>
          </w:p>
        </w:tc>
        <w:tc>
          <w:tcPr>
            <w:tcW w:w="160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14:paraId="68EA88C4" w14:textId="77777777" w:rsidR="005E0202" w:rsidRPr="005E0202" w:rsidRDefault="005E0202" w:rsidP="001D2A56">
            <w:pPr>
              <w:suppressAutoHyphens w:val="0"/>
              <w:spacing w:after="0" w:line="240" w:lineRule="auto"/>
              <w:rPr>
                <w:rFonts w:eastAsia="Times New Roman"/>
                <w:color w:val="000000"/>
              </w:rPr>
            </w:pPr>
            <w:r>
              <w:rPr>
                <w:color w:val="000000"/>
              </w:rPr>
              <w:t>Skupaj</w:t>
            </w:r>
          </w:p>
        </w:tc>
        <w:tc>
          <w:tcPr>
            <w:tcW w:w="4127"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14:paraId="088DA47E" w14:textId="77777777" w:rsidR="005E0202" w:rsidRPr="005E0202" w:rsidRDefault="005E0202" w:rsidP="001D2A56">
            <w:pPr>
              <w:suppressAutoHyphens w:val="0"/>
              <w:spacing w:after="0" w:line="240" w:lineRule="auto"/>
              <w:rPr>
                <w:rFonts w:eastAsia="Times New Roman"/>
                <w:color w:val="000000"/>
              </w:rPr>
            </w:pPr>
            <w:r>
              <w:rPr>
                <w:color w:val="000000"/>
              </w:rPr>
              <w:t>Komentarji</w:t>
            </w:r>
          </w:p>
        </w:tc>
      </w:tr>
      <w:tr w:rsidR="005E0202" w:rsidRPr="005E0202" w14:paraId="73155922" w14:textId="77777777" w:rsidTr="001D2A56">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14:paraId="4BC9247B" w14:textId="77777777" w:rsidR="005E0202" w:rsidRPr="005E0202" w:rsidRDefault="005E0202" w:rsidP="001D2A56">
            <w:pPr>
              <w:suppressAutoHyphens w:val="0"/>
              <w:spacing w:after="0" w:line="240" w:lineRule="auto"/>
              <w:rPr>
                <w:rFonts w:eastAsia="Times New Roman"/>
                <w:color w:val="000000"/>
              </w:rPr>
            </w:pPr>
            <w:r>
              <w:rPr>
                <w:color w:val="000000"/>
              </w:rPr>
              <w:t>Zaposleni</w:t>
            </w:r>
          </w:p>
        </w:tc>
        <w:tc>
          <w:tcPr>
            <w:tcW w:w="1600" w:type="dxa"/>
            <w:tcBorders>
              <w:top w:val="nil"/>
              <w:left w:val="nil"/>
              <w:bottom w:val="single" w:sz="4" w:space="0" w:color="auto"/>
              <w:right w:val="single" w:sz="4" w:space="0" w:color="auto"/>
            </w:tcBorders>
            <w:shd w:val="clear" w:color="auto" w:fill="auto"/>
            <w:noWrap/>
            <w:vAlign w:val="bottom"/>
            <w:hideMark/>
          </w:tcPr>
          <w:p w14:paraId="7E896224" w14:textId="77777777" w:rsidR="005E0202" w:rsidRPr="005E0202" w:rsidRDefault="005E0202" w:rsidP="001D2A56">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14:paraId="7786E8A6" w14:textId="77777777" w:rsidR="005E0202" w:rsidRPr="005E0202" w:rsidRDefault="005E0202" w:rsidP="001D2A56">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14:paraId="0D9825F6" w14:textId="77777777" w:rsidR="005E0202" w:rsidRPr="005E0202" w:rsidRDefault="005E0202" w:rsidP="001D2A56">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14:paraId="20F5195F" w14:textId="77777777" w:rsidR="005E0202" w:rsidRPr="005E0202" w:rsidRDefault="005E0202" w:rsidP="001D2A56">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14:paraId="75DB2488" w14:textId="77777777" w:rsidR="005E0202" w:rsidRPr="005E0202" w:rsidRDefault="005E0202" w:rsidP="001D2A56">
            <w:pPr>
              <w:suppressAutoHyphens w:val="0"/>
              <w:spacing w:after="0" w:line="240" w:lineRule="auto"/>
              <w:rPr>
                <w:rFonts w:eastAsia="Times New Roman"/>
                <w:color w:val="000000"/>
              </w:rPr>
            </w:pPr>
            <w:r>
              <w:rPr>
                <w:color w:val="000000"/>
              </w:rPr>
              <w:t>[250 znakov]</w:t>
            </w:r>
          </w:p>
        </w:tc>
      </w:tr>
      <w:tr w:rsidR="005E0202" w:rsidRPr="005E0202" w14:paraId="0C344B7D" w14:textId="77777777" w:rsidTr="001D2A56">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14:paraId="15096491" w14:textId="77777777" w:rsidR="005E0202" w:rsidRPr="005E0202" w:rsidRDefault="005E0202" w:rsidP="001D2A56">
            <w:pPr>
              <w:suppressAutoHyphens w:val="0"/>
              <w:spacing w:after="0" w:line="240" w:lineRule="auto"/>
              <w:rPr>
                <w:rFonts w:eastAsia="Times New Roman"/>
                <w:color w:val="000000"/>
              </w:rPr>
            </w:pPr>
            <w:r>
              <w:rPr>
                <w:color w:val="000000"/>
              </w:rPr>
              <w:t>Sedež in uprava</w:t>
            </w:r>
          </w:p>
        </w:tc>
        <w:tc>
          <w:tcPr>
            <w:tcW w:w="1600" w:type="dxa"/>
            <w:tcBorders>
              <w:top w:val="nil"/>
              <w:left w:val="nil"/>
              <w:bottom w:val="single" w:sz="4" w:space="0" w:color="auto"/>
              <w:right w:val="single" w:sz="4" w:space="0" w:color="auto"/>
            </w:tcBorders>
            <w:shd w:val="clear" w:color="auto" w:fill="auto"/>
            <w:noWrap/>
            <w:vAlign w:val="bottom"/>
            <w:hideMark/>
          </w:tcPr>
          <w:p w14:paraId="2463C1DB" w14:textId="77777777" w:rsidR="005E0202" w:rsidRPr="005E0202" w:rsidRDefault="005E0202" w:rsidP="001D2A56">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14:paraId="2210A45C" w14:textId="77777777" w:rsidR="005E0202" w:rsidRPr="005E0202" w:rsidRDefault="005E0202" w:rsidP="001D2A56">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14:paraId="737E20EE" w14:textId="77777777" w:rsidR="005E0202" w:rsidRPr="005E0202" w:rsidRDefault="005E0202" w:rsidP="001D2A56">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14:paraId="48C23D8D" w14:textId="77777777" w:rsidR="005E0202" w:rsidRPr="005E0202" w:rsidRDefault="005E0202" w:rsidP="001D2A56">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14:paraId="5EC0240F" w14:textId="77777777" w:rsidR="005E0202" w:rsidRPr="005E0202" w:rsidRDefault="005E0202" w:rsidP="001D2A56">
            <w:pPr>
              <w:suppressAutoHyphens w:val="0"/>
              <w:spacing w:after="0" w:line="240" w:lineRule="auto"/>
              <w:rPr>
                <w:rFonts w:eastAsia="Times New Roman"/>
                <w:color w:val="000000"/>
              </w:rPr>
            </w:pPr>
            <w:r>
              <w:rPr>
                <w:color w:val="000000"/>
              </w:rPr>
              <w:t>[250 znakov]</w:t>
            </w:r>
          </w:p>
        </w:tc>
      </w:tr>
      <w:tr w:rsidR="005E0202" w:rsidRPr="005E0202" w14:paraId="1CDEF27D" w14:textId="77777777" w:rsidTr="001D2A56">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14:paraId="4D40AD70" w14:textId="77777777" w:rsidR="005E0202" w:rsidRPr="005E0202" w:rsidRDefault="005E0202" w:rsidP="001D2A56">
            <w:pPr>
              <w:suppressAutoHyphens w:val="0"/>
              <w:spacing w:after="0" w:line="240" w:lineRule="auto"/>
              <w:rPr>
                <w:rFonts w:eastAsia="Times New Roman"/>
                <w:color w:val="000000"/>
              </w:rPr>
            </w:pPr>
            <w:r>
              <w:rPr>
                <w:color w:val="000000"/>
              </w:rPr>
              <w:t>Potni stroški in nastanitev</w:t>
            </w:r>
          </w:p>
        </w:tc>
        <w:tc>
          <w:tcPr>
            <w:tcW w:w="1600" w:type="dxa"/>
            <w:tcBorders>
              <w:top w:val="nil"/>
              <w:left w:val="nil"/>
              <w:bottom w:val="single" w:sz="4" w:space="0" w:color="auto"/>
              <w:right w:val="single" w:sz="4" w:space="0" w:color="auto"/>
            </w:tcBorders>
            <w:shd w:val="clear" w:color="auto" w:fill="auto"/>
            <w:noWrap/>
            <w:vAlign w:val="bottom"/>
            <w:hideMark/>
          </w:tcPr>
          <w:p w14:paraId="454A6FEA" w14:textId="77777777" w:rsidR="005E0202" w:rsidRPr="005E0202" w:rsidRDefault="005E0202" w:rsidP="001D2A56">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14:paraId="53B42FC2" w14:textId="77777777" w:rsidR="005E0202" w:rsidRPr="005E0202" w:rsidRDefault="005E0202" w:rsidP="001D2A56">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14:paraId="429917D1" w14:textId="77777777" w:rsidR="005E0202" w:rsidRPr="005E0202" w:rsidRDefault="005E0202" w:rsidP="001D2A56">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14:paraId="06338DD0" w14:textId="77777777" w:rsidR="005E0202" w:rsidRPr="005E0202" w:rsidRDefault="005E0202" w:rsidP="001D2A56">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14:paraId="02D412B9" w14:textId="77777777" w:rsidR="005E0202" w:rsidRPr="005E0202" w:rsidRDefault="005E0202" w:rsidP="001D2A56">
            <w:pPr>
              <w:suppressAutoHyphens w:val="0"/>
              <w:spacing w:after="0" w:line="240" w:lineRule="auto"/>
              <w:rPr>
                <w:rFonts w:eastAsia="Times New Roman"/>
                <w:color w:val="000000"/>
              </w:rPr>
            </w:pPr>
            <w:r>
              <w:rPr>
                <w:color w:val="000000"/>
              </w:rPr>
              <w:t>[250 znakov]</w:t>
            </w:r>
          </w:p>
        </w:tc>
      </w:tr>
      <w:tr w:rsidR="005E0202" w:rsidRPr="005E0202" w14:paraId="4F5B238C" w14:textId="77777777" w:rsidTr="001D2A56">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14:paraId="3009707E" w14:textId="77777777" w:rsidR="005E0202" w:rsidRPr="005E0202" w:rsidRDefault="005E0202" w:rsidP="001D2A56">
            <w:pPr>
              <w:suppressAutoHyphens w:val="0"/>
              <w:spacing w:after="0" w:line="240" w:lineRule="auto"/>
              <w:rPr>
                <w:rFonts w:eastAsia="Times New Roman"/>
                <w:color w:val="000000"/>
              </w:rPr>
            </w:pPr>
            <w:r>
              <w:rPr>
                <w:color w:val="000000"/>
              </w:rPr>
              <w:t>Zunanji strokovni sodelavci in storitve</w:t>
            </w:r>
          </w:p>
        </w:tc>
        <w:tc>
          <w:tcPr>
            <w:tcW w:w="1600" w:type="dxa"/>
            <w:tcBorders>
              <w:top w:val="nil"/>
              <w:left w:val="nil"/>
              <w:bottom w:val="single" w:sz="4" w:space="0" w:color="auto"/>
              <w:right w:val="single" w:sz="4" w:space="0" w:color="auto"/>
            </w:tcBorders>
            <w:shd w:val="clear" w:color="auto" w:fill="auto"/>
            <w:noWrap/>
            <w:vAlign w:val="bottom"/>
            <w:hideMark/>
          </w:tcPr>
          <w:p w14:paraId="752D5C66" w14:textId="77777777" w:rsidR="005E0202" w:rsidRPr="005E0202" w:rsidRDefault="005E0202" w:rsidP="001D2A56">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14:paraId="683EB1F5" w14:textId="77777777" w:rsidR="005E0202" w:rsidRPr="005E0202" w:rsidRDefault="005E0202" w:rsidP="001D2A56">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14:paraId="483DFC6A" w14:textId="77777777" w:rsidR="005E0202" w:rsidRPr="005E0202" w:rsidRDefault="005E0202" w:rsidP="001D2A56">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14:paraId="0D094461" w14:textId="77777777" w:rsidR="005E0202" w:rsidRPr="005E0202" w:rsidRDefault="005E0202" w:rsidP="001D2A56">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14:paraId="3790F6DC" w14:textId="77777777" w:rsidR="005E0202" w:rsidRPr="005E0202" w:rsidRDefault="005E0202" w:rsidP="001D2A56">
            <w:pPr>
              <w:suppressAutoHyphens w:val="0"/>
              <w:spacing w:after="0" w:line="240" w:lineRule="auto"/>
              <w:rPr>
                <w:rFonts w:eastAsia="Times New Roman"/>
                <w:color w:val="000000"/>
              </w:rPr>
            </w:pPr>
            <w:r>
              <w:rPr>
                <w:color w:val="000000"/>
              </w:rPr>
              <w:t>[250 znakov]</w:t>
            </w:r>
          </w:p>
        </w:tc>
      </w:tr>
      <w:tr w:rsidR="005E0202" w:rsidRPr="005E0202" w14:paraId="5EEED9AC" w14:textId="77777777" w:rsidTr="001D2A56">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14:paraId="766F9297" w14:textId="77777777" w:rsidR="005E0202" w:rsidRPr="005E0202" w:rsidRDefault="005E0202" w:rsidP="001D2A56">
            <w:pPr>
              <w:suppressAutoHyphens w:val="0"/>
              <w:spacing w:after="0" w:line="240" w:lineRule="auto"/>
              <w:rPr>
                <w:rFonts w:eastAsia="Times New Roman"/>
                <w:color w:val="000000"/>
              </w:rPr>
            </w:pPr>
            <w:r>
              <w:rPr>
                <w:color w:val="000000"/>
              </w:rPr>
              <w:t>Oprema</w:t>
            </w:r>
          </w:p>
        </w:tc>
        <w:tc>
          <w:tcPr>
            <w:tcW w:w="1600" w:type="dxa"/>
            <w:tcBorders>
              <w:top w:val="nil"/>
              <w:left w:val="nil"/>
              <w:bottom w:val="single" w:sz="4" w:space="0" w:color="auto"/>
              <w:right w:val="single" w:sz="4" w:space="0" w:color="auto"/>
            </w:tcBorders>
            <w:shd w:val="clear" w:color="auto" w:fill="auto"/>
            <w:noWrap/>
            <w:vAlign w:val="bottom"/>
            <w:hideMark/>
          </w:tcPr>
          <w:p w14:paraId="315797CD" w14:textId="77777777" w:rsidR="005E0202" w:rsidRPr="005E0202" w:rsidRDefault="005E0202" w:rsidP="001D2A56">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14:paraId="08677183" w14:textId="77777777" w:rsidR="005E0202" w:rsidRPr="005E0202" w:rsidRDefault="005E0202" w:rsidP="001D2A56">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14:paraId="037A607F" w14:textId="77777777" w:rsidR="005E0202" w:rsidRPr="005E0202" w:rsidRDefault="005E0202" w:rsidP="001D2A56">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14:paraId="08D49A91" w14:textId="77777777" w:rsidR="005E0202" w:rsidRPr="005E0202" w:rsidRDefault="005E0202" w:rsidP="001D2A56">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14:paraId="5F3A6984" w14:textId="77777777" w:rsidR="005E0202" w:rsidRPr="005E0202" w:rsidRDefault="005E0202" w:rsidP="001D2A56">
            <w:pPr>
              <w:suppressAutoHyphens w:val="0"/>
              <w:spacing w:after="0" w:line="240" w:lineRule="auto"/>
              <w:rPr>
                <w:rFonts w:eastAsia="Times New Roman"/>
                <w:color w:val="000000"/>
              </w:rPr>
            </w:pPr>
            <w:r>
              <w:rPr>
                <w:color w:val="000000"/>
              </w:rPr>
              <w:t>[250 znakov]</w:t>
            </w:r>
          </w:p>
        </w:tc>
      </w:tr>
      <w:tr w:rsidR="005E0202" w:rsidRPr="005E0202" w14:paraId="1ECD652F" w14:textId="77777777" w:rsidTr="001D2A56">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14:paraId="0C218AD5" w14:textId="77777777" w:rsidR="005E0202" w:rsidRPr="005E0202" w:rsidRDefault="005E0202" w:rsidP="001D2A56">
            <w:pPr>
              <w:suppressAutoHyphens w:val="0"/>
              <w:spacing w:after="0" w:line="240" w:lineRule="auto"/>
              <w:rPr>
                <w:rFonts w:eastAsia="Times New Roman"/>
                <w:color w:val="000000"/>
              </w:rPr>
            </w:pPr>
            <w:r>
              <w:rPr>
                <w:color w:val="000000"/>
              </w:rPr>
              <w:t>Vmesni seštevek</w:t>
            </w:r>
          </w:p>
        </w:tc>
        <w:tc>
          <w:tcPr>
            <w:tcW w:w="1600" w:type="dxa"/>
            <w:tcBorders>
              <w:top w:val="nil"/>
              <w:left w:val="nil"/>
              <w:bottom w:val="single" w:sz="4" w:space="0" w:color="auto"/>
              <w:right w:val="single" w:sz="4" w:space="0" w:color="auto"/>
            </w:tcBorders>
            <w:shd w:val="clear" w:color="auto" w:fill="auto"/>
            <w:noWrap/>
            <w:vAlign w:val="bottom"/>
            <w:hideMark/>
          </w:tcPr>
          <w:p w14:paraId="7DD7BDB4" w14:textId="77777777" w:rsidR="005E0202" w:rsidRPr="005E0202" w:rsidRDefault="005E0202" w:rsidP="001D2A56">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14:paraId="5895A8A9" w14:textId="77777777" w:rsidR="005E0202" w:rsidRPr="005E0202" w:rsidRDefault="005E0202" w:rsidP="001D2A56">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14:paraId="0074486B" w14:textId="77777777" w:rsidR="005E0202" w:rsidRPr="005E0202" w:rsidRDefault="005E0202" w:rsidP="001D2A56">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14:paraId="080AEF5D" w14:textId="77777777" w:rsidR="005E0202" w:rsidRPr="005E0202" w:rsidRDefault="005E0202" w:rsidP="001D2A56">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14:paraId="268D88FF" w14:textId="77777777" w:rsidR="005E0202" w:rsidRPr="005E0202" w:rsidRDefault="005E0202" w:rsidP="001D2A56">
            <w:pPr>
              <w:suppressAutoHyphens w:val="0"/>
              <w:spacing w:after="0" w:line="240" w:lineRule="auto"/>
              <w:rPr>
                <w:rFonts w:eastAsia="Times New Roman"/>
                <w:color w:val="000000"/>
              </w:rPr>
            </w:pPr>
            <w:r>
              <w:rPr>
                <w:color w:val="000000"/>
              </w:rPr>
              <w:t> </w:t>
            </w:r>
          </w:p>
        </w:tc>
      </w:tr>
      <w:tr w:rsidR="005E0202" w:rsidRPr="005E0202" w14:paraId="4C63F108" w14:textId="77777777" w:rsidTr="001D2A56">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14:paraId="48AF834B" w14:textId="77777777" w:rsidR="005E0202" w:rsidRPr="005E0202" w:rsidRDefault="005E0202" w:rsidP="001D2A56">
            <w:pPr>
              <w:suppressAutoHyphens w:val="0"/>
              <w:spacing w:after="0" w:line="240" w:lineRule="auto"/>
              <w:rPr>
                <w:rFonts w:eastAsia="Times New Roman"/>
                <w:color w:val="000000"/>
              </w:rPr>
            </w:pPr>
            <w:r>
              <w:rPr>
                <w:color w:val="000000"/>
              </w:rPr>
              <w:t>Prihodki</w:t>
            </w:r>
          </w:p>
        </w:tc>
        <w:tc>
          <w:tcPr>
            <w:tcW w:w="1600" w:type="dxa"/>
            <w:tcBorders>
              <w:top w:val="nil"/>
              <w:left w:val="nil"/>
              <w:bottom w:val="single" w:sz="4" w:space="0" w:color="auto"/>
              <w:right w:val="single" w:sz="4" w:space="0" w:color="auto"/>
            </w:tcBorders>
            <w:shd w:val="clear" w:color="auto" w:fill="auto"/>
            <w:noWrap/>
            <w:vAlign w:val="bottom"/>
            <w:hideMark/>
          </w:tcPr>
          <w:p w14:paraId="104CB3D2" w14:textId="77777777" w:rsidR="005E0202" w:rsidRPr="005E0202" w:rsidRDefault="005E0202" w:rsidP="001D2A56">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14:paraId="699B39BB" w14:textId="77777777" w:rsidR="005E0202" w:rsidRPr="005E0202" w:rsidRDefault="005E0202" w:rsidP="001D2A56">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14:paraId="0302AEDA" w14:textId="77777777" w:rsidR="005E0202" w:rsidRPr="005E0202" w:rsidRDefault="005E0202" w:rsidP="001D2A56">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14:paraId="18FA9499" w14:textId="77777777" w:rsidR="005E0202" w:rsidRPr="005E0202" w:rsidRDefault="005E0202" w:rsidP="001D2A56">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14:paraId="60237C49" w14:textId="77777777" w:rsidR="005E0202" w:rsidRPr="005E0202" w:rsidRDefault="005E0202" w:rsidP="001D2A56">
            <w:pPr>
              <w:suppressAutoHyphens w:val="0"/>
              <w:spacing w:after="0" w:line="240" w:lineRule="auto"/>
              <w:rPr>
                <w:rFonts w:eastAsia="Times New Roman"/>
                <w:color w:val="000000"/>
              </w:rPr>
            </w:pPr>
            <w:r>
              <w:rPr>
                <w:color w:val="000000"/>
              </w:rPr>
              <w:t>[250 znakov]</w:t>
            </w:r>
          </w:p>
        </w:tc>
      </w:tr>
      <w:tr w:rsidR="005E0202" w:rsidRPr="005E0202" w14:paraId="39195F52" w14:textId="77777777" w:rsidTr="001D2A56">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14:paraId="3122AB0E" w14:textId="77777777" w:rsidR="005E0202" w:rsidRPr="005E0202" w:rsidRDefault="005E0202" w:rsidP="001D2A56">
            <w:pPr>
              <w:suppressAutoHyphens w:val="0"/>
              <w:spacing w:after="0" w:line="240" w:lineRule="auto"/>
              <w:rPr>
                <w:rFonts w:eastAsia="Times New Roman"/>
                <w:color w:val="000000"/>
              </w:rPr>
            </w:pPr>
            <w:r>
              <w:rPr>
                <w:color w:val="000000"/>
              </w:rPr>
              <w:t>Skupaj EUR</w:t>
            </w:r>
          </w:p>
        </w:tc>
        <w:tc>
          <w:tcPr>
            <w:tcW w:w="1600" w:type="dxa"/>
            <w:tcBorders>
              <w:top w:val="nil"/>
              <w:left w:val="nil"/>
              <w:bottom w:val="single" w:sz="4" w:space="0" w:color="auto"/>
              <w:right w:val="single" w:sz="4" w:space="0" w:color="auto"/>
            </w:tcBorders>
            <w:shd w:val="clear" w:color="auto" w:fill="auto"/>
            <w:noWrap/>
            <w:vAlign w:val="bottom"/>
            <w:hideMark/>
          </w:tcPr>
          <w:p w14:paraId="1A090830" w14:textId="77777777" w:rsidR="005E0202" w:rsidRPr="005E0202" w:rsidRDefault="005E0202" w:rsidP="001D2A56">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14:paraId="678BD394" w14:textId="77777777" w:rsidR="005E0202" w:rsidRPr="005E0202" w:rsidRDefault="005E0202" w:rsidP="001D2A56">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14:paraId="7A40D32B" w14:textId="77777777" w:rsidR="005E0202" w:rsidRPr="005E0202" w:rsidRDefault="005E0202" w:rsidP="001D2A56">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14:paraId="23F202DF" w14:textId="77777777" w:rsidR="005E0202" w:rsidRPr="005E0202" w:rsidRDefault="005E0202" w:rsidP="001D2A56">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14:paraId="1664EE5F" w14:textId="77777777" w:rsidR="005E0202" w:rsidRPr="005E0202" w:rsidRDefault="005E0202" w:rsidP="001D2A56">
            <w:pPr>
              <w:suppressAutoHyphens w:val="0"/>
              <w:spacing w:after="0" w:line="240" w:lineRule="auto"/>
              <w:rPr>
                <w:rFonts w:eastAsia="Times New Roman"/>
                <w:color w:val="000000"/>
              </w:rPr>
            </w:pPr>
            <w:r>
              <w:rPr>
                <w:color w:val="000000"/>
              </w:rPr>
              <w:t> </w:t>
            </w:r>
          </w:p>
        </w:tc>
      </w:tr>
      <w:tr w:rsidR="005E0202" w:rsidRPr="005E0202" w14:paraId="4A8B8001" w14:textId="77777777" w:rsidTr="001D2A56">
        <w:trPr>
          <w:trHeight w:val="300"/>
        </w:trPr>
        <w:tc>
          <w:tcPr>
            <w:tcW w:w="3503" w:type="dxa"/>
            <w:tcBorders>
              <w:top w:val="nil"/>
              <w:left w:val="nil"/>
              <w:bottom w:val="nil"/>
              <w:right w:val="nil"/>
            </w:tcBorders>
            <w:shd w:val="clear" w:color="auto" w:fill="auto"/>
            <w:noWrap/>
            <w:vAlign w:val="bottom"/>
          </w:tcPr>
          <w:p w14:paraId="1D6A9818" w14:textId="77777777" w:rsidR="005E0202" w:rsidRPr="005E0202" w:rsidRDefault="005E0202" w:rsidP="001D2A56">
            <w:pPr>
              <w:suppressAutoHyphens w:val="0"/>
              <w:spacing w:after="0" w:line="240" w:lineRule="auto"/>
              <w:rPr>
                <w:rFonts w:eastAsia="Times New Roman"/>
                <w:color w:val="000000"/>
              </w:rPr>
            </w:pPr>
          </w:p>
        </w:tc>
        <w:tc>
          <w:tcPr>
            <w:tcW w:w="1600" w:type="dxa"/>
            <w:tcBorders>
              <w:top w:val="nil"/>
              <w:left w:val="nil"/>
              <w:bottom w:val="nil"/>
              <w:right w:val="nil"/>
            </w:tcBorders>
            <w:shd w:val="clear" w:color="auto" w:fill="auto"/>
            <w:noWrap/>
            <w:vAlign w:val="bottom"/>
          </w:tcPr>
          <w:p w14:paraId="1D599940" w14:textId="77777777" w:rsidR="005E0202" w:rsidRPr="005E0202" w:rsidRDefault="005E0202" w:rsidP="001D2A56">
            <w:pPr>
              <w:suppressAutoHyphens w:val="0"/>
              <w:spacing w:after="0" w:line="240" w:lineRule="auto"/>
              <w:rPr>
                <w:rFonts w:ascii="Times New Roman" w:eastAsia="Times New Roman" w:hAnsi="Times New Roman"/>
                <w:sz w:val="20"/>
                <w:szCs w:val="20"/>
              </w:rPr>
            </w:pPr>
          </w:p>
        </w:tc>
        <w:tc>
          <w:tcPr>
            <w:tcW w:w="1460" w:type="dxa"/>
            <w:tcBorders>
              <w:top w:val="nil"/>
              <w:left w:val="nil"/>
              <w:bottom w:val="nil"/>
              <w:right w:val="nil"/>
            </w:tcBorders>
            <w:shd w:val="clear" w:color="auto" w:fill="auto"/>
            <w:noWrap/>
            <w:vAlign w:val="bottom"/>
          </w:tcPr>
          <w:p w14:paraId="1158FF80" w14:textId="77777777" w:rsidR="005E0202" w:rsidRPr="005E0202" w:rsidRDefault="005E0202" w:rsidP="001D2A56">
            <w:pPr>
              <w:suppressAutoHyphens w:val="0"/>
              <w:spacing w:after="0" w:line="240" w:lineRule="auto"/>
              <w:rPr>
                <w:rFonts w:ascii="Times New Roman" w:eastAsia="Times New Roman" w:hAnsi="Times New Roman"/>
                <w:sz w:val="20"/>
                <w:szCs w:val="20"/>
              </w:rPr>
            </w:pPr>
          </w:p>
        </w:tc>
        <w:tc>
          <w:tcPr>
            <w:tcW w:w="1460" w:type="dxa"/>
            <w:tcBorders>
              <w:top w:val="nil"/>
              <w:left w:val="nil"/>
              <w:bottom w:val="nil"/>
              <w:right w:val="nil"/>
            </w:tcBorders>
            <w:shd w:val="clear" w:color="auto" w:fill="auto"/>
            <w:noWrap/>
            <w:vAlign w:val="bottom"/>
          </w:tcPr>
          <w:p w14:paraId="1E4E7D69" w14:textId="77777777" w:rsidR="005E0202" w:rsidRPr="005E0202" w:rsidRDefault="005E0202" w:rsidP="001D2A56">
            <w:pPr>
              <w:suppressAutoHyphens w:val="0"/>
              <w:spacing w:after="0" w:line="240" w:lineRule="auto"/>
              <w:rPr>
                <w:rFonts w:ascii="Times New Roman" w:eastAsia="Times New Roman" w:hAnsi="Times New Roman"/>
                <w:sz w:val="20"/>
                <w:szCs w:val="20"/>
              </w:rPr>
            </w:pPr>
          </w:p>
        </w:tc>
        <w:tc>
          <w:tcPr>
            <w:tcW w:w="1600" w:type="dxa"/>
            <w:tcBorders>
              <w:top w:val="nil"/>
              <w:left w:val="nil"/>
              <w:bottom w:val="nil"/>
              <w:right w:val="nil"/>
            </w:tcBorders>
            <w:shd w:val="clear" w:color="auto" w:fill="auto"/>
            <w:noWrap/>
            <w:vAlign w:val="bottom"/>
          </w:tcPr>
          <w:p w14:paraId="442DE98E" w14:textId="77777777" w:rsidR="005E0202" w:rsidRPr="005E0202" w:rsidRDefault="005E0202" w:rsidP="001D2A56">
            <w:pPr>
              <w:suppressAutoHyphens w:val="0"/>
              <w:spacing w:after="0" w:line="240" w:lineRule="auto"/>
              <w:rPr>
                <w:rFonts w:ascii="Times New Roman" w:eastAsia="Times New Roman" w:hAnsi="Times New Roman"/>
                <w:sz w:val="20"/>
                <w:szCs w:val="20"/>
              </w:rPr>
            </w:pPr>
          </w:p>
        </w:tc>
        <w:tc>
          <w:tcPr>
            <w:tcW w:w="4127" w:type="dxa"/>
            <w:tcBorders>
              <w:top w:val="nil"/>
              <w:left w:val="nil"/>
              <w:bottom w:val="nil"/>
              <w:right w:val="nil"/>
            </w:tcBorders>
            <w:shd w:val="clear" w:color="auto" w:fill="auto"/>
            <w:noWrap/>
            <w:vAlign w:val="bottom"/>
          </w:tcPr>
          <w:p w14:paraId="3065C035" w14:textId="77777777" w:rsidR="005E0202" w:rsidRPr="005E0202" w:rsidRDefault="005E0202" w:rsidP="001D2A56">
            <w:pPr>
              <w:suppressAutoHyphens w:val="0"/>
              <w:spacing w:after="0" w:line="240" w:lineRule="auto"/>
              <w:rPr>
                <w:rFonts w:ascii="Times New Roman" w:eastAsia="Times New Roman" w:hAnsi="Times New Roman"/>
                <w:sz w:val="20"/>
                <w:szCs w:val="20"/>
              </w:rPr>
            </w:pPr>
          </w:p>
        </w:tc>
      </w:tr>
      <w:tr w:rsidR="005E0202" w:rsidRPr="00156D73" w14:paraId="614842E6" w14:textId="77777777" w:rsidTr="001D2A56">
        <w:trPr>
          <w:trHeight w:val="300"/>
        </w:trPr>
        <w:tc>
          <w:tcPr>
            <w:tcW w:w="13750" w:type="dxa"/>
            <w:gridSpan w:val="6"/>
            <w:tcBorders>
              <w:top w:val="single" w:sz="4" w:space="0" w:color="auto"/>
              <w:left w:val="single" w:sz="4" w:space="0" w:color="auto"/>
              <w:bottom w:val="single" w:sz="4" w:space="0" w:color="auto"/>
              <w:right w:val="single" w:sz="4" w:space="0" w:color="auto"/>
            </w:tcBorders>
            <w:shd w:val="clear" w:color="auto" w:fill="E5DFEC" w:themeFill="accent4" w:themeFillTint="33"/>
            <w:noWrap/>
            <w:vAlign w:val="bottom"/>
            <w:hideMark/>
          </w:tcPr>
          <w:p w14:paraId="64BA7C87" w14:textId="77777777" w:rsidR="005E0202" w:rsidRPr="005E0202" w:rsidRDefault="005E0202" w:rsidP="001D2A56">
            <w:pPr>
              <w:suppressAutoHyphens w:val="0"/>
              <w:spacing w:after="0" w:line="240" w:lineRule="auto"/>
              <w:jc w:val="center"/>
              <w:rPr>
                <w:rFonts w:eastAsia="Times New Roman"/>
                <w:b/>
                <w:color w:val="000000"/>
              </w:rPr>
            </w:pPr>
            <w:r>
              <w:rPr>
                <w:b/>
                <w:color w:val="000000"/>
              </w:rPr>
              <w:t>Okvirna razčlenitev proračuna na leto</w:t>
            </w:r>
          </w:p>
        </w:tc>
      </w:tr>
      <w:tr w:rsidR="008073E7" w:rsidRPr="005E0202" w14:paraId="5E65E970" w14:textId="77777777" w:rsidTr="008073E7">
        <w:trPr>
          <w:trHeight w:val="300"/>
        </w:trPr>
        <w:tc>
          <w:tcPr>
            <w:tcW w:w="3503"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2C3B5510" w14:textId="77777777" w:rsidR="005E0202" w:rsidRPr="005E0202" w:rsidRDefault="005E0202" w:rsidP="001D2A56">
            <w:pPr>
              <w:suppressAutoHyphens w:val="0"/>
              <w:spacing w:after="0" w:line="240" w:lineRule="auto"/>
              <w:rPr>
                <w:rFonts w:eastAsia="Times New Roman"/>
                <w:color w:val="000000"/>
              </w:rPr>
            </w:pPr>
            <w:r>
              <w:rPr>
                <w:color w:val="000000"/>
              </w:rPr>
              <w:t>Leto</w:t>
            </w:r>
          </w:p>
        </w:tc>
        <w:tc>
          <w:tcPr>
            <w:tcW w:w="1600" w:type="dxa"/>
            <w:tcBorders>
              <w:top w:val="nil"/>
              <w:left w:val="nil"/>
              <w:bottom w:val="single" w:sz="4" w:space="0" w:color="auto"/>
              <w:right w:val="single" w:sz="4" w:space="0" w:color="auto"/>
            </w:tcBorders>
            <w:shd w:val="clear" w:color="auto" w:fill="FFFFFF" w:themeFill="background1"/>
            <w:noWrap/>
            <w:vAlign w:val="bottom"/>
          </w:tcPr>
          <w:p w14:paraId="7B3B02AD" w14:textId="77777777" w:rsidR="005E0202" w:rsidRPr="005E0202" w:rsidRDefault="005E0202" w:rsidP="001D2A56">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14:paraId="21E2AC13" w14:textId="77777777" w:rsidR="005E0202" w:rsidRPr="005E0202" w:rsidRDefault="005E0202" w:rsidP="001D2A56">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14:paraId="0FF006E2" w14:textId="77777777" w:rsidR="005E0202" w:rsidRPr="005E0202" w:rsidRDefault="005E0202" w:rsidP="001D2A56">
            <w:pPr>
              <w:suppressAutoHyphens w:val="0"/>
              <w:spacing w:after="0" w:line="240" w:lineRule="auto"/>
              <w:jc w:val="right"/>
              <w:rPr>
                <w:rFonts w:eastAsia="Times New Roman"/>
                <w:color w:val="000000"/>
              </w:rPr>
            </w:pPr>
          </w:p>
        </w:tc>
        <w:tc>
          <w:tcPr>
            <w:tcW w:w="1600" w:type="dxa"/>
            <w:tcBorders>
              <w:top w:val="nil"/>
              <w:left w:val="nil"/>
              <w:bottom w:val="single" w:sz="4" w:space="0" w:color="auto"/>
              <w:right w:val="single" w:sz="4" w:space="0" w:color="auto"/>
            </w:tcBorders>
            <w:shd w:val="clear" w:color="auto" w:fill="FFFFFF" w:themeFill="background1"/>
            <w:noWrap/>
            <w:vAlign w:val="bottom"/>
          </w:tcPr>
          <w:p w14:paraId="0644C580" w14:textId="77777777" w:rsidR="005E0202" w:rsidRPr="005E0202" w:rsidRDefault="005E0202" w:rsidP="001D2A56">
            <w:pPr>
              <w:suppressAutoHyphens w:val="0"/>
              <w:spacing w:after="0" w:line="240" w:lineRule="auto"/>
              <w:jc w:val="right"/>
              <w:rPr>
                <w:rFonts w:eastAsia="Times New Roman"/>
                <w:color w:val="000000"/>
              </w:rPr>
            </w:pPr>
          </w:p>
        </w:tc>
        <w:tc>
          <w:tcPr>
            <w:tcW w:w="4127" w:type="dxa"/>
            <w:tcBorders>
              <w:top w:val="nil"/>
              <w:left w:val="nil"/>
              <w:bottom w:val="single" w:sz="4" w:space="0" w:color="auto"/>
              <w:right w:val="single" w:sz="4" w:space="0" w:color="auto"/>
            </w:tcBorders>
            <w:shd w:val="clear" w:color="auto" w:fill="FFFFFF" w:themeFill="background1"/>
            <w:noWrap/>
            <w:vAlign w:val="bottom"/>
            <w:hideMark/>
          </w:tcPr>
          <w:p w14:paraId="17597839" w14:textId="77777777" w:rsidR="005E0202" w:rsidRPr="005E0202" w:rsidRDefault="008073E7" w:rsidP="001D2A56">
            <w:pPr>
              <w:suppressAutoHyphens w:val="0"/>
              <w:spacing w:after="0" w:line="240" w:lineRule="auto"/>
              <w:rPr>
                <w:rFonts w:eastAsia="Times New Roman"/>
                <w:color w:val="000000"/>
              </w:rPr>
            </w:pPr>
            <w:r>
              <w:rPr>
                <w:color w:val="000000"/>
              </w:rPr>
              <w:t xml:space="preserve">Skupaj </w:t>
            </w:r>
          </w:p>
        </w:tc>
      </w:tr>
      <w:tr w:rsidR="005E0202" w:rsidRPr="005E0202" w14:paraId="7E9FD97F" w14:textId="77777777" w:rsidTr="001D2A56">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14:paraId="06B95983" w14:textId="77777777" w:rsidR="005E0202" w:rsidRPr="005E0202" w:rsidRDefault="005E0202" w:rsidP="001D2A56">
            <w:pPr>
              <w:suppressAutoHyphens w:val="0"/>
              <w:spacing w:after="0" w:line="240" w:lineRule="auto"/>
              <w:rPr>
                <w:rFonts w:eastAsia="Times New Roman"/>
                <w:color w:val="000000"/>
              </w:rPr>
            </w:pPr>
            <w:r>
              <w:rPr>
                <w:color w:val="000000"/>
              </w:rPr>
              <w:t>% proračuna</w:t>
            </w:r>
          </w:p>
        </w:tc>
        <w:tc>
          <w:tcPr>
            <w:tcW w:w="1600" w:type="dxa"/>
            <w:tcBorders>
              <w:top w:val="nil"/>
              <w:left w:val="nil"/>
              <w:bottom w:val="single" w:sz="4" w:space="0" w:color="auto"/>
              <w:right w:val="single" w:sz="4" w:space="0" w:color="auto"/>
            </w:tcBorders>
            <w:shd w:val="clear" w:color="auto" w:fill="FFFFFF" w:themeFill="background1"/>
            <w:noWrap/>
            <w:vAlign w:val="bottom"/>
          </w:tcPr>
          <w:p w14:paraId="0FABB8AE" w14:textId="77777777" w:rsidR="005E0202" w:rsidRPr="005E0202" w:rsidRDefault="005E0202" w:rsidP="001D2A56">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14:paraId="49D8A6A1" w14:textId="77777777" w:rsidR="005E0202" w:rsidRPr="005E0202" w:rsidRDefault="005E0202" w:rsidP="001D2A56">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14:paraId="177D49E7" w14:textId="77777777" w:rsidR="005E0202" w:rsidRPr="005E0202" w:rsidRDefault="005E0202" w:rsidP="001D2A56">
            <w:pPr>
              <w:suppressAutoHyphens w:val="0"/>
              <w:spacing w:after="0" w:line="240" w:lineRule="auto"/>
              <w:jc w:val="right"/>
              <w:rPr>
                <w:rFonts w:eastAsia="Times New Roman"/>
                <w:color w:val="000000"/>
              </w:rPr>
            </w:pPr>
          </w:p>
        </w:tc>
        <w:tc>
          <w:tcPr>
            <w:tcW w:w="1600" w:type="dxa"/>
            <w:tcBorders>
              <w:top w:val="nil"/>
              <w:left w:val="nil"/>
              <w:bottom w:val="single" w:sz="4" w:space="0" w:color="auto"/>
              <w:right w:val="single" w:sz="4" w:space="0" w:color="auto"/>
            </w:tcBorders>
            <w:shd w:val="clear" w:color="auto" w:fill="FFFFFF" w:themeFill="background1"/>
            <w:noWrap/>
            <w:vAlign w:val="bottom"/>
          </w:tcPr>
          <w:p w14:paraId="3C88ED79" w14:textId="77777777" w:rsidR="005E0202" w:rsidRPr="005E0202" w:rsidRDefault="005E0202" w:rsidP="001D2A56">
            <w:pPr>
              <w:suppressAutoHyphens w:val="0"/>
              <w:spacing w:after="0" w:line="240" w:lineRule="auto"/>
              <w:jc w:val="right"/>
              <w:rPr>
                <w:rFonts w:eastAsia="Times New Roman"/>
                <w:color w:val="000000"/>
              </w:rPr>
            </w:pPr>
          </w:p>
        </w:tc>
        <w:tc>
          <w:tcPr>
            <w:tcW w:w="4127" w:type="dxa"/>
            <w:tcBorders>
              <w:top w:val="nil"/>
              <w:left w:val="nil"/>
              <w:bottom w:val="single" w:sz="4" w:space="0" w:color="auto"/>
              <w:right w:val="single" w:sz="4" w:space="0" w:color="auto"/>
            </w:tcBorders>
            <w:shd w:val="clear" w:color="auto" w:fill="auto"/>
            <w:noWrap/>
            <w:vAlign w:val="bottom"/>
            <w:hideMark/>
          </w:tcPr>
          <w:p w14:paraId="6C0B0A87" w14:textId="77777777" w:rsidR="005E0202" w:rsidRPr="005E0202" w:rsidRDefault="005E0202" w:rsidP="001D2A56">
            <w:pPr>
              <w:suppressAutoHyphens w:val="0"/>
              <w:spacing w:after="0" w:line="240" w:lineRule="auto"/>
              <w:jc w:val="right"/>
              <w:rPr>
                <w:rFonts w:eastAsia="Times New Roman"/>
                <w:color w:val="000000"/>
              </w:rPr>
            </w:pPr>
            <w:r>
              <w:rPr>
                <w:color w:val="000000"/>
              </w:rPr>
              <w:t>100 %</w:t>
            </w:r>
          </w:p>
        </w:tc>
      </w:tr>
      <w:tr w:rsidR="005E0202" w:rsidRPr="005E0202" w14:paraId="633F017A" w14:textId="77777777" w:rsidTr="001D2A56">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14:paraId="5567D219" w14:textId="77777777" w:rsidR="005E0202" w:rsidRPr="005E0202" w:rsidRDefault="005E0202" w:rsidP="001D2A56">
            <w:pPr>
              <w:suppressAutoHyphens w:val="0"/>
              <w:spacing w:after="0" w:line="240" w:lineRule="auto"/>
              <w:rPr>
                <w:rFonts w:eastAsia="Times New Roman"/>
                <w:color w:val="000000"/>
              </w:rPr>
            </w:pPr>
            <w:r>
              <w:rPr>
                <w:color w:val="000000"/>
              </w:rPr>
              <w:t>Znesek v EUR</w:t>
            </w:r>
          </w:p>
        </w:tc>
        <w:tc>
          <w:tcPr>
            <w:tcW w:w="1600" w:type="dxa"/>
            <w:tcBorders>
              <w:top w:val="nil"/>
              <w:left w:val="nil"/>
              <w:bottom w:val="single" w:sz="4" w:space="0" w:color="auto"/>
              <w:right w:val="single" w:sz="4" w:space="0" w:color="auto"/>
            </w:tcBorders>
            <w:shd w:val="clear" w:color="auto" w:fill="auto"/>
            <w:noWrap/>
            <w:vAlign w:val="bottom"/>
          </w:tcPr>
          <w:p w14:paraId="0AF3F7C1" w14:textId="77777777" w:rsidR="005E0202" w:rsidRPr="005E0202" w:rsidRDefault="005E0202" w:rsidP="001D2A56">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auto"/>
            <w:noWrap/>
            <w:vAlign w:val="bottom"/>
          </w:tcPr>
          <w:p w14:paraId="4C746574" w14:textId="77777777" w:rsidR="005E0202" w:rsidRPr="005E0202" w:rsidRDefault="005E0202" w:rsidP="001D2A56">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auto"/>
            <w:noWrap/>
            <w:vAlign w:val="bottom"/>
          </w:tcPr>
          <w:p w14:paraId="2864F1C7" w14:textId="77777777" w:rsidR="005E0202" w:rsidRPr="005E0202" w:rsidRDefault="005E0202" w:rsidP="001D2A56">
            <w:pPr>
              <w:suppressAutoHyphens w:val="0"/>
              <w:spacing w:after="0" w:line="240" w:lineRule="auto"/>
              <w:jc w:val="right"/>
              <w:rPr>
                <w:rFonts w:eastAsia="Times New Roman"/>
                <w:color w:val="000000"/>
              </w:rPr>
            </w:pPr>
          </w:p>
        </w:tc>
        <w:tc>
          <w:tcPr>
            <w:tcW w:w="1600" w:type="dxa"/>
            <w:tcBorders>
              <w:top w:val="nil"/>
              <w:left w:val="nil"/>
              <w:bottom w:val="single" w:sz="4" w:space="0" w:color="auto"/>
              <w:right w:val="single" w:sz="4" w:space="0" w:color="auto"/>
            </w:tcBorders>
            <w:shd w:val="clear" w:color="auto" w:fill="auto"/>
            <w:noWrap/>
            <w:vAlign w:val="bottom"/>
          </w:tcPr>
          <w:p w14:paraId="439C2294" w14:textId="77777777" w:rsidR="005E0202" w:rsidRPr="005E0202" w:rsidRDefault="005E0202" w:rsidP="001D2A56">
            <w:pPr>
              <w:suppressAutoHyphens w:val="0"/>
              <w:spacing w:after="0" w:line="240" w:lineRule="auto"/>
              <w:jc w:val="right"/>
              <w:rPr>
                <w:rFonts w:eastAsia="Times New Roman"/>
                <w:color w:val="000000"/>
              </w:rPr>
            </w:pPr>
          </w:p>
        </w:tc>
        <w:tc>
          <w:tcPr>
            <w:tcW w:w="4127" w:type="dxa"/>
            <w:tcBorders>
              <w:top w:val="nil"/>
              <w:left w:val="nil"/>
              <w:bottom w:val="single" w:sz="4" w:space="0" w:color="auto"/>
              <w:right w:val="single" w:sz="4" w:space="0" w:color="auto"/>
            </w:tcBorders>
            <w:shd w:val="clear" w:color="auto" w:fill="auto"/>
            <w:noWrap/>
            <w:vAlign w:val="bottom"/>
          </w:tcPr>
          <w:p w14:paraId="57E765F3" w14:textId="77777777" w:rsidR="005E0202" w:rsidRPr="005E0202" w:rsidRDefault="005E0202" w:rsidP="001D2A56">
            <w:pPr>
              <w:suppressAutoHyphens w:val="0"/>
              <w:spacing w:after="0" w:line="240" w:lineRule="auto"/>
              <w:jc w:val="right"/>
              <w:rPr>
                <w:rFonts w:eastAsia="Times New Roman"/>
                <w:color w:val="000000"/>
              </w:rPr>
            </w:pPr>
          </w:p>
        </w:tc>
      </w:tr>
    </w:tbl>
    <w:p w14:paraId="03289C3C" w14:textId="77777777" w:rsidR="005E0202" w:rsidRPr="00815C13" w:rsidRDefault="005E0202" w:rsidP="005E0202">
      <w:pPr>
        <w:spacing w:after="0"/>
        <w:rPr>
          <w:rFonts w:asciiTheme="minorHAnsi" w:hAnsiTheme="minorHAnsi" w:cs="Open Sans"/>
          <w:bCs/>
          <w:sz w:val="20"/>
          <w:szCs w:val="20"/>
        </w:rPr>
      </w:pPr>
    </w:p>
    <w:p w14:paraId="47FE6763" w14:textId="77777777" w:rsidR="000D41A2" w:rsidRPr="00815C13" w:rsidRDefault="000D41A2" w:rsidP="005929FC">
      <w:pPr>
        <w:spacing w:after="0"/>
        <w:rPr>
          <w:rFonts w:asciiTheme="minorHAnsi" w:hAnsiTheme="minorHAnsi" w:cs="Open Sans"/>
          <w:bCs/>
          <w:sz w:val="20"/>
          <w:szCs w:val="20"/>
        </w:rPr>
        <w:sectPr w:rsidR="000D41A2" w:rsidRPr="00815C13" w:rsidSect="007D57A9">
          <w:pgSz w:w="16838" w:h="11906" w:orient="landscape"/>
          <w:pgMar w:top="1417" w:right="1417" w:bottom="1417" w:left="1417" w:header="720" w:footer="708" w:gutter="0"/>
          <w:cols w:space="720"/>
          <w:docGrid w:linePitch="360" w:charSpace="-2049"/>
        </w:sectPr>
      </w:pPr>
    </w:p>
    <w:tbl>
      <w:tblPr>
        <w:tblW w:w="9498" w:type="dxa"/>
        <w:tblInd w:w="-176" w:type="dxa"/>
        <w:tblLayout w:type="fixed"/>
        <w:tblCellMar>
          <w:top w:w="57" w:type="dxa"/>
        </w:tblCellMar>
        <w:tblLook w:val="0000" w:firstRow="0" w:lastRow="0" w:firstColumn="0" w:lastColumn="0" w:noHBand="0" w:noVBand="0"/>
      </w:tblPr>
      <w:tblGrid>
        <w:gridCol w:w="1560"/>
        <w:gridCol w:w="2025"/>
        <w:gridCol w:w="1663"/>
        <w:gridCol w:w="1401"/>
        <w:gridCol w:w="1321"/>
        <w:gridCol w:w="1528"/>
      </w:tblGrid>
      <w:tr w:rsidR="00E71CE0" w:rsidRPr="00815C13" w14:paraId="017CDB0C" w14:textId="77777777" w:rsidTr="00D71AC6">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5D126A6" w14:textId="5940C507" w:rsidR="00E71CE0" w:rsidRPr="00815C13" w:rsidRDefault="001D2A56">
            <w:pPr>
              <w:pageBreakBefore/>
              <w:spacing w:after="60"/>
              <w:rPr>
                <w:rFonts w:asciiTheme="minorHAnsi" w:hAnsiTheme="minorHAnsi" w:cs="Open Sans"/>
                <w:b/>
                <w:bCs/>
                <w:sz w:val="20"/>
                <w:szCs w:val="20"/>
              </w:rPr>
            </w:pPr>
            <w:r>
              <w:rPr>
                <w:rFonts w:asciiTheme="minorHAnsi" w:hAnsiTheme="minorHAnsi"/>
                <w:b/>
                <w:sz w:val="20"/>
              </w:rPr>
              <w:lastRenderedPageBreak/>
              <w:t>Naložba DP</w:t>
            </w:r>
          </w:p>
        </w:tc>
        <w:tc>
          <w:tcPr>
            <w:tcW w:w="3688"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43C46514" w14:textId="77777777" w:rsidR="00E71CE0" w:rsidRPr="00815C13" w:rsidRDefault="003D4CFD" w:rsidP="00E71CE0">
            <w:pPr>
              <w:rPr>
                <w:rFonts w:asciiTheme="minorHAnsi" w:hAnsiTheme="minorHAnsi"/>
                <w:i/>
                <w:sz w:val="20"/>
                <w:szCs w:val="20"/>
              </w:rPr>
            </w:pPr>
            <w:r>
              <w:rPr>
                <w:rFonts w:asciiTheme="minorHAnsi" w:hAnsiTheme="minorHAnsi"/>
                <w:b/>
                <w:sz w:val="20"/>
              </w:rPr>
              <w:t>Naslov</w:t>
            </w:r>
          </w:p>
          <w:p w14:paraId="606681A3" w14:textId="1FF232F9" w:rsidR="003D4CFD" w:rsidRPr="00815C13" w:rsidRDefault="001D2A56" w:rsidP="00802226">
            <w:pPr>
              <w:spacing w:after="60"/>
              <w:jc w:val="both"/>
              <w:rPr>
                <w:rFonts w:asciiTheme="minorHAnsi" w:hAnsiTheme="minorHAnsi"/>
                <w:b/>
                <w:sz w:val="20"/>
                <w:szCs w:val="20"/>
              </w:rPr>
            </w:pPr>
            <w:r w:rsidRPr="0021604F">
              <w:rPr>
                <w:rFonts w:asciiTheme="minorHAnsi" w:hAnsiTheme="minorHAnsi"/>
                <w:i/>
                <w:color w:val="548DD4"/>
                <w:sz w:val="20"/>
              </w:rPr>
              <w:t>Naložbi DP ustreza 1 ali več naložb</w:t>
            </w:r>
            <w:r w:rsidR="003D4CFD" w:rsidRPr="0021604F">
              <w:rPr>
                <w:rFonts w:asciiTheme="minorHAnsi" w:hAnsiTheme="minorHAnsi"/>
                <w:i/>
                <w:color w:val="548DD4"/>
                <w:sz w:val="20"/>
              </w:rPr>
              <w:t>.</w:t>
            </w:r>
          </w:p>
        </w:tc>
        <w:tc>
          <w:tcPr>
            <w:tcW w:w="1401" w:type="dxa"/>
            <w:tcBorders>
              <w:top w:val="single" w:sz="4" w:space="0" w:color="000000"/>
              <w:left w:val="single" w:sz="4" w:space="0" w:color="000000"/>
              <w:bottom w:val="single" w:sz="4" w:space="0" w:color="000000"/>
              <w:right w:val="single" w:sz="4" w:space="0" w:color="000000"/>
            </w:tcBorders>
            <w:shd w:val="clear" w:color="auto" w:fill="E5DFEC"/>
          </w:tcPr>
          <w:p w14:paraId="57882E18" w14:textId="46FB17AF" w:rsidR="00E71CE0" w:rsidRPr="00815C13" w:rsidRDefault="001D2A56" w:rsidP="00E71CE0">
            <w:pPr>
              <w:spacing w:after="60"/>
              <w:rPr>
                <w:rFonts w:asciiTheme="minorHAnsi" w:hAnsiTheme="minorHAnsi" w:cs="Open Sans"/>
                <w:b/>
                <w:bCs/>
                <w:sz w:val="20"/>
                <w:szCs w:val="20"/>
              </w:rPr>
            </w:pPr>
            <w:r>
              <w:rPr>
                <w:rFonts w:asciiTheme="minorHAnsi" w:hAnsiTheme="minorHAnsi"/>
                <w:b/>
                <w:sz w:val="20"/>
              </w:rPr>
              <w:t>Mesec začetka DP</w:t>
            </w:r>
          </w:p>
        </w:tc>
        <w:tc>
          <w:tcPr>
            <w:tcW w:w="1321" w:type="dxa"/>
            <w:tcBorders>
              <w:top w:val="single" w:sz="4" w:space="0" w:color="000000"/>
              <w:left w:val="single" w:sz="4" w:space="0" w:color="000000"/>
              <w:bottom w:val="single" w:sz="4" w:space="0" w:color="000000"/>
              <w:right w:val="single" w:sz="4" w:space="0" w:color="000000"/>
            </w:tcBorders>
            <w:shd w:val="clear" w:color="auto" w:fill="E5DFEC"/>
          </w:tcPr>
          <w:p w14:paraId="1E5D2D6E" w14:textId="0B9F2EE5" w:rsidR="00E71CE0" w:rsidRPr="00815C13" w:rsidRDefault="001D2A56" w:rsidP="00E71CE0">
            <w:pPr>
              <w:spacing w:after="60"/>
              <w:rPr>
                <w:rFonts w:asciiTheme="minorHAnsi" w:hAnsiTheme="minorHAnsi" w:cs="Open Sans"/>
                <w:b/>
                <w:bCs/>
                <w:sz w:val="20"/>
                <w:szCs w:val="20"/>
              </w:rPr>
            </w:pPr>
            <w:r>
              <w:rPr>
                <w:rFonts w:asciiTheme="minorHAnsi" w:hAnsiTheme="minorHAnsi"/>
                <w:b/>
                <w:sz w:val="20"/>
              </w:rPr>
              <w:t>Mesec zaključka DP</w:t>
            </w:r>
          </w:p>
        </w:tc>
        <w:tc>
          <w:tcPr>
            <w:tcW w:w="1528" w:type="dxa"/>
            <w:tcBorders>
              <w:top w:val="single" w:sz="4" w:space="0" w:color="000000"/>
              <w:left w:val="single" w:sz="4" w:space="0" w:color="000000"/>
              <w:bottom w:val="single" w:sz="4" w:space="0" w:color="000000"/>
              <w:right w:val="single" w:sz="4" w:space="0" w:color="000000"/>
            </w:tcBorders>
            <w:shd w:val="clear" w:color="auto" w:fill="E5DFEC"/>
          </w:tcPr>
          <w:p w14:paraId="77A49F36" w14:textId="6E9E4E74" w:rsidR="00E71CE0" w:rsidRPr="00815C13" w:rsidRDefault="001D2A56" w:rsidP="00E71CE0">
            <w:pPr>
              <w:spacing w:after="60"/>
              <w:rPr>
                <w:rFonts w:asciiTheme="minorHAnsi" w:hAnsiTheme="minorHAnsi"/>
                <w:sz w:val="20"/>
                <w:szCs w:val="20"/>
              </w:rPr>
            </w:pPr>
            <w:r>
              <w:rPr>
                <w:rFonts w:asciiTheme="minorHAnsi" w:hAnsiTheme="minorHAnsi"/>
                <w:b/>
                <w:sz w:val="20"/>
              </w:rPr>
              <w:t>Proračun DP</w:t>
            </w:r>
          </w:p>
        </w:tc>
      </w:tr>
      <w:tr w:rsidR="00E71CE0" w:rsidRPr="00815C13" w14:paraId="3D59301A" w14:textId="77777777" w:rsidTr="00D71AC6">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DEC1BB9" w14:textId="6388AEE1" w:rsidR="003D4CFD" w:rsidRPr="00815C13" w:rsidRDefault="003D4CFD" w:rsidP="003914E1">
            <w:pPr>
              <w:spacing w:after="60"/>
              <w:jc w:val="center"/>
              <w:rPr>
                <w:rFonts w:asciiTheme="minorHAnsi" w:hAnsiTheme="minorHAnsi"/>
                <w:b/>
                <w:sz w:val="20"/>
                <w:szCs w:val="20"/>
              </w:rPr>
            </w:pPr>
            <w:r>
              <w:rPr>
                <w:rFonts w:asciiTheme="minorHAnsi" w:hAnsiTheme="minorHAnsi"/>
                <w:i/>
                <w:sz w:val="20"/>
              </w:rPr>
              <w:t>Ustvari</w:t>
            </w:r>
            <w:r w:rsidR="001D2A56">
              <w:rPr>
                <w:rFonts w:asciiTheme="minorHAnsi" w:hAnsiTheme="minorHAnsi"/>
                <w:i/>
                <w:sz w:val="20"/>
              </w:rPr>
              <w:t>ti je mogoče največ 1 naložbo DP</w:t>
            </w:r>
            <w:r>
              <w:rPr>
                <w:rFonts w:asciiTheme="minorHAnsi" w:hAnsiTheme="minorHAnsi"/>
                <w:i/>
                <w:sz w:val="20"/>
              </w:rPr>
              <w:t>.</w:t>
            </w:r>
          </w:p>
        </w:tc>
        <w:tc>
          <w:tcPr>
            <w:tcW w:w="368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55F0632C" w14:textId="77777777" w:rsidR="00E71CE0" w:rsidRPr="00815C13" w:rsidRDefault="00E71CE0" w:rsidP="00E71CE0">
            <w:pPr>
              <w:spacing w:after="60"/>
              <w:rPr>
                <w:rFonts w:asciiTheme="minorHAnsi" w:hAnsiTheme="minorHAnsi" w:cs="Open Sans"/>
                <w:b/>
                <w:bCs/>
                <w:sz w:val="20"/>
                <w:szCs w:val="20"/>
              </w:rPr>
            </w:pPr>
          </w:p>
        </w:tc>
        <w:tc>
          <w:tcPr>
            <w:tcW w:w="1401" w:type="dxa"/>
            <w:tcBorders>
              <w:top w:val="single" w:sz="4" w:space="0" w:color="000000"/>
              <w:left w:val="single" w:sz="4" w:space="0" w:color="000000"/>
              <w:bottom w:val="single" w:sz="4" w:space="0" w:color="000000"/>
              <w:right w:val="single" w:sz="4" w:space="0" w:color="000000"/>
            </w:tcBorders>
            <w:shd w:val="clear" w:color="auto" w:fill="E5DFEC"/>
            <w:vAlign w:val="center"/>
          </w:tcPr>
          <w:p w14:paraId="02196199" w14:textId="77777777" w:rsidR="00E71CE0" w:rsidRPr="00815C13" w:rsidRDefault="00E71CE0" w:rsidP="00E71CE0">
            <w:pPr>
              <w:spacing w:after="60"/>
              <w:rPr>
                <w:rFonts w:asciiTheme="minorHAnsi" w:hAnsiTheme="minorHAnsi" w:cs="Open Sans"/>
                <w:bCs/>
                <w:i/>
                <w:sz w:val="20"/>
                <w:szCs w:val="20"/>
              </w:rPr>
            </w:pPr>
            <w:r>
              <w:rPr>
                <w:rFonts w:asciiTheme="minorHAnsi" w:hAnsiTheme="minorHAnsi"/>
                <w:i/>
                <w:sz w:val="20"/>
              </w:rPr>
              <w:t>Samodejno iz dejavnosti</w:t>
            </w:r>
          </w:p>
        </w:tc>
        <w:tc>
          <w:tcPr>
            <w:tcW w:w="1321" w:type="dxa"/>
            <w:tcBorders>
              <w:top w:val="single" w:sz="4" w:space="0" w:color="000000"/>
              <w:left w:val="single" w:sz="4" w:space="0" w:color="000000"/>
              <w:bottom w:val="single" w:sz="4" w:space="0" w:color="000000"/>
              <w:right w:val="single" w:sz="4" w:space="0" w:color="000000"/>
            </w:tcBorders>
            <w:shd w:val="clear" w:color="auto" w:fill="E5DFEC"/>
            <w:vAlign w:val="center"/>
          </w:tcPr>
          <w:p w14:paraId="22C1D4D8" w14:textId="77777777" w:rsidR="00E71CE0" w:rsidRPr="00815C13" w:rsidRDefault="00E71CE0" w:rsidP="00E71CE0">
            <w:pPr>
              <w:spacing w:after="60"/>
              <w:rPr>
                <w:rFonts w:asciiTheme="minorHAnsi" w:hAnsiTheme="minorHAnsi" w:cs="Open Sans"/>
                <w:bCs/>
                <w:i/>
                <w:sz w:val="20"/>
                <w:szCs w:val="20"/>
              </w:rPr>
            </w:pPr>
            <w:r>
              <w:rPr>
                <w:rFonts w:asciiTheme="minorHAnsi" w:hAnsiTheme="minorHAnsi"/>
                <w:i/>
                <w:sz w:val="20"/>
              </w:rPr>
              <w:t>Samodejno iz dejavnosti</w:t>
            </w:r>
          </w:p>
        </w:tc>
        <w:tc>
          <w:tcPr>
            <w:tcW w:w="1528" w:type="dxa"/>
            <w:tcBorders>
              <w:top w:val="single" w:sz="4" w:space="0" w:color="000000"/>
              <w:left w:val="single" w:sz="4" w:space="0" w:color="000000"/>
              <w:bottom w:val="single" w:sz="4" w:space="0" w:color="000000"/>
              <w:right w:val="single" w:sz="4" w:space="0" w:color="000000"/>
            </w:tcBorders>
            <w:shd w:val="clear" w:color="auto" w:fill="E5DFEC"/>
            <w:vAlign w:val="center"/>
          </w:tcPr>
          <w:p w14:paraId="010F2709" w14:textId="77777777" w:rsidR="00E71CE0" w:rsidRPr="00815C13" w:rsidRDefault="00E71CE0" w:rsidP="00E71CE0">
            <w:pPr>
              <w:spacing w:after="60"/>
              <w:rPr>
                <w:rFonts w:asciiTheme="minorHAnsi" w:hAnsiTheme="minorHAnsi"/>
                <w:sz w:val="20"/>
                <w:szCs w:val="20"/>
              </w:rPr>
            </w:pPr>
            <w:r>
              <w:rPr>
                <w:rFonts w:asciiTheme="minorHAnsi" w:hAnsiTheme="minorHAnsi"/>
                <w:i/>
                <w:sz w:val="20"/>
              </w:rPr>
              <w:t>Samodejno</w:t>
            </w:r>
          </w:p>
        </w:tc>
      </w:tr>
      <w:tr w:rsidR="00E71CE0" w:rsidRPr="00815C13" w14:paraId="417C2F75" w14:textId="77777777" w:rsidTr="00D71AC6">
        <w:tc>
          <w:tcPr>
            <w:tcW w:w="9498" w:type="dxa"/>
            <w:gridSpan w:val="6"/>
            <w:tcBorders>
              <w:top w:val="single" w:sz="4" w:space="0" w:color="000000"/>
              <w:left w:val="single" w:sz="4" w:space="0" w:color="000000"/>
              <w:bottom w:val="single" w:sz="4" w:space="0" w:color="000000"/>
              <w:right w:val="single" w:sz="4" w:space="0" w:color="000000"/>
            </w:tcBorders>
            <w:shd w:val="clear" w:color="auto" w:fill="E5DFEC"/>
          </w:tcPr>
          <w:p w14:paraId="21973941" w14:textId="77777777" w:rsidR="00E71CE0" w:rsidRPr="00815C13" w:rsidRDefault="00E71CE0" w:rsidP="00E71CE0">
            <w:pPr>
              <w:spacing w:after="60"/>
              <w:rPr>
                <w:rFonts w:asciiTheme="minorHAnsi" w:hAnsiTheme="minorHAnsi"/>
                <w:sz w:val="20"/>
                <w:szCs w:val="20"/>
              </w:rPr>
            </w:pPr>
            <w:r>
              <w:rPr>
                <w:rFonts w:asciiTheme="minorHAnsi" w:hAnsiTheme="minorHAnsi"/>
                <w:b/>
                <w:sz w:val="20"/>
              </w:rPr>
              <w:t>Sodelovanje partnerjev</w:t>
            </w:r>
          </w:p>
        </w:tc>
      </w:tr>
      <w:tr w:rsidR="00E71CE0" w:rsidRPr="00815C13" w14:paraId="30941B65" w14:textId="77777777" w:rsidTr="00D71AC6">
        <w:tc>
          <w:tcPr>
            <w:tcW w:w="3585" w:type="dxa"/>
            <w:gridSpan w:val="2"/>
            <w:tcBorders>
              <w:top w:val="single" w:sz="4" w:space="0" w:color="000000"/>
              <w:left w:val="single" w:sz="4" w:space="0" w:color="000000"/>
              <w:bottom w:val="single" w:sz="4" w:space="0" w:color="000000"/>
              <w:right w:val="single" w:sz="4" w:space="0" w:color="000000"/>
            </w:tcBorders>
            <w:shd w:val="clear" w:color="auto" w:fill="E5DFEC"/>
          </w:tcPr>
          <w:p w14:paraId="543561DC" w14:textId="5F580A57" w:rsidR="00E71CE0" w:rsidRPr="00815C13" w:rsidRDefault="001D2A56" w:rsidP="00E71CE0">
            <w:pPr>
              <w:spacing w:after="60"/>
              <w:rPr>
                <w:rFonts w:asciiTheme="minorHAnsi" w:hAnsiTheme="minorHAnsi"/>
                <w:i/>
                <w:sz w:val="20"/>
                <w:szCs w:val="20"/>
              </w:rPr>
            </w:pPr>
            <w:r>
              <w:rPr>
                <w:rFonts w:asciiTheme="minorHAnsi" w:hAnsiTheme="minorHAnsi"/>
                <w:sz w:val="20"/>
              </w:rPr>
              <w:t>Partner, odgovoren za DP</w:t>
            </w:r>
          </w:p>
        </w:tc>
        <w:tc>
          <w:tcPr>
            <w:tcW w:w="5913" w:type="dxa"/>
            <w:gridSpan w:val="4"/>
            <w:tcBorders>
              <w:top w:val="single" w:sz="4" w:space="0" w:color="000000"/>
              <w:left w:val="single" w:sz="4" w:space="0" w:color="000000"/>
              <w:bottom w:val="single" w:sz="4" w:space="0" w:color="000000"/>
              <w:right w:val="single" w:sz="4" w:space="0" w:color="000000"/>
            </w:tcBorders>
            <w:shd w:val="clear" w:color="auto" w:fill="FFFFFF"/>
          </w:tcPr>
          <w:p w14:paraId="1EF82445" w14:textId="77777777" w:rsidR="00E71CE0" w:rsidRPr="00815C13" w:rsidRDefault="00E71CE0" w:rsidP="00E71CE0">
            <w:pPr>
              <w:spacing w:after="60"/>
              <w:rPr>
                <w:rFonts w:asciiTheme="minorHAnsi" w:hAnsiTheme="minorHAnsi"/>
                <w:sz w:val="20"/>
                <w:szCs w:val="20"/>
              </w:rPr>
            </w:pPr>
            <w:r>
              <w:rPr>
                <w:rFonts w:asciiTheme="minorHAnsi" w:hAnsiTheme="minorHAnsi"/>
                <w:i/>
                <w:sz w:val="20"/>
              </w:rPr>
              <w:t>Spustni seznam</w:t>
            </w:r>
          </w:p>
        </w:tc>
      </w:tr>
      <w:tr w:rsidR="00E71CE0" w:rsidRPr="00815C13" w14:paraId="26FA43CD" w14:textId="77777777" w:rsidTr="00D71AC6">
        <w:tc>
          <w:tcPr>
            <w:tcW w:w="3585" w:type="dxa"/>
            <w:gridSpan w:val="2"/>
            <w:tcBorders>
              <w:top w:val="single" w:sz="4" w:space="0" w:color="000000"/>
              <w:left w:val="single" w:sz="4" w:space="0" w:color="000000"/>
              <w:bottom w:val="single" w:sz="4" w:space="0" w:color="000000"/>
              <w:right w:val="single" w:sz="4" w:space="0" w:color="000000"/>
            </w:tcBorders>
            <w:shd w:val="clear" w:color="auto" w:fill="E5DFEC"/>
          </w:tcPr>
          <w:p w14:paraId="3CEBD19A" w14:textId="77777777" w:rsidR="00E71CE0" w:rsidRPr="00815C13" w:rsidRDefault="006E6DAE" w:rsidP="00E71CE0">
            <w:pPr>
              <w:spacing w:after="60"/>
              <w:rPr>
                <w:rFonts w:asciiTheme="minorHAnsi" w:hAnsiTheme="minorHAnsi"/>
                <w:i/>
                <w:sz w:val="20"/>
                <w:szCs w:val="20"/>
              </w:rPr>
            </w:pPr>
            <w:r>
              <w:rPr>
                <w:rFonts w:asciiTheme="minorHAnsi" w:hAnsiTheme="minorHAnsi"/>
                <w:sz w:val="20"/>
              </w:rPr>
              <w:t>Drugi sodelujoči partnerji</w:t>
            </w:r>
          </w:p>
        </w:tc>
        <w:tc>
          <w:tcPr>
            <w:tcW w:w="5913" w:type="dxa"/>
            <w:gridSpan w:val="4"/>
            <w:tcBorders>
              <w:top w:val="single" w:sz="4" w:space="0" w:color="000000"/>
              <w:left w:val="single" w:sz="4" w:space="0" w:color="000000"/>
              <w:bottom w:val="single" w:sz="4" w:space="0" w:color="000000"/>
              <w:right w:val="single" w:sz="4" w:space="0" w:color="000000"/>
            </w:tcBorders>
            <w:shd w:val="clear" w:color="auto" w:fill="FFFFFF"/>
          </w:tcPr>
          <w:p w14:paraId="3DD4C79A" w14:textId="77777777" w:rsidR="00E71CE0" w:rsidRPr="00815C13" w:rsidRDefault="00E71CE0" w:rsidP="00E71CE0">
            <w:pPr>
              <w:spacing w:after="60"/>
              <w:rPr>
                <w:rFonts w:asciiTheme="minorHAnsi" w:hAnsiTheme="minorHAnsi"/>
                <w:sz w:val="20"/>
                <w:szCs w:val="20"/>
              </w:rPr>
            </w:pPr>
            <w:r>
              <w:rPr>
                <w:rFonts w:asciiTheme="minorHAnsi" w:hAnsiTheme="minorHAnsi"/>
                <w:i/>
                <w:sz w:val="20"/>
              </w:rPr>
              <w:t>Spustni seznam</w:t>
            </w:r>
          </w:p>
        </w:tc>
      </w:tr>
      <w:tr w:rsidR="00E71CE0" w:rsidRPr="00815C13" w14:paraId="499D559E" w14:textId="77777777" w:rsidTr="00D71AC6">
        <w:tc>
          <w:tcPr>
            <w:tcW w:w="9498" w:type="dxa"/>
            <w:gridSpan w:val="6"/>
            <w:tcBorders>
              <w:top w:val="single" w:sz="4" w:space="0" w:color="000000"/>
              <w:left w:val="single" w:sz="4" w:space="0" w:color="000000"/>
              <w:bottom w:val="single" w:sz="4" w:space="0" w:color="000000"/>
              <w:right w:val="single" w:sz="4" w:space="0" w:color="000000"/>
            </w:tcBorders>
            <w:shd w:val="clear" w:color="auto" w:fill="E5DFEC"/>
          </w:tcPr>
          <w:p w14:paraId="6A07D5AE" w14:textId="77777777" w:rsidR="00E71CE0" w:rsidRPr="00815C13" w:rsidRDefault="00E71CE0" w:rsidP="006413CD">
            <w:pPr>
              <w:spacing w:after="60"/>
              <w:rPr>
                <w:rFonts w:asciiTheme="minorHAnsi" w:hAnsiTheme="minorHAnsi"/>
                <w:sz w:val="20"/>
                <w:szCs w:val="20"/>
              </w:rPr>
            </w:pPr>
            <w:r>
              <w:rPr>
                <w:rFonts w:asciiTheme="minorHAnsi" w:hAnsiTheme="minorHAnsi"/>
                <w:b/>
                <w:sz w:val="20"/>
              </w:rPr>
              <w:t xml:space="preserve">Povzetek </w:t>
            </w:r>
          </w:p>
        </w:tc>
      </w:tr>
      <w:tr w:rsidR="00E71CE0" w:rsidRPr="00156D73" w14:paraId="4371350A" w14:textId="77777777" w:rsidTr="00D71AC6">
        <w:tc>
          <w:tcPr>
            <w:tcW w:w="9498" w:type="dxa"/>
            <w:gridSpan w:val="6"/>
            <w:tcBorders>
              <w:top w:val="single" w:sz="4" w:space="0" w:color="000000"/>
              <w:left w:val="single" w:sz="4" w:space="0" w:color="000000"/>
              <w:bottom w:val="single" w:sz="4" w:space="0" w:color="000000"/>
              <w:right w:val="single" w:sz="4" w:space="0" w:color="000000"/>
            </w:tcBorders>
            <w:shd w:val="clear" w:color="auto" w:fill="auto"/>
          </w:tcPr>
          <w:p w14:paraId="33EA6D55" w14:textId="77777777" w:rsidR="000D41A2" w:rsidRPr="0067110E" w:rsidRDefault="006413CD" w:rsidP="003914E1">
            <w:pPr>
              <w:spacing w:after="60"/>
              <w:rPr>
                <w:rFonts w:asciiTheme="minorHAnsi" w:hAnsiTheme="minorHAnsi" w:cs="Open Sans"/>
                <w:bCs/>
                <w:sz w:val="20"/>
                <w:szCs w:val="20"/>
              </w:rPr>
            </w:pPr>
            <w:r>
              <w:rPr>
                <w:rFonts w:asciiTheme="minorHAnsi" w:hAnsiTheme="minorHAnsi"/>
                <w:b/>
                <w:color w:val="548DD4"/>
                <w:sz w:val="20"/>
              </w:rPr>
              <w:t xml:space="preserve">[1500 znakov] </w:t>
            </w:r>
            <w:r>
              <w:rPr>
                <w:rFonts w:asciiTheme="minorHAnsi" w:hAnsiTheme="minorHAnsi"/>
                <w:i/>
                <w:color w:val="548DD4"/>
                <w:sz w:val="20"/>
              </w:rPr>
              <w:t>Podajte kratek opis delovnega paketa in razlogov zanj.</w:t>
            </w:r>
          </w:p>
        </w:tc>
      </w:tr>
    </w:tbl>
    <w:p w14:paraId="690C8E55" w14:textId="77777777" w:rsidR="00421178" w:rsidRDefault="00421178" w:rsidP="005929FC">
      <w:pPr>
        <w:spacing w:after="0"/>
        <w:rPr>
          <w:rFonts w:asciiTheme="minorHAnsi" w:hAnsiTheme="minorHAnsi" w:cs="Open Sans"/>
          <w:bCs/>
          <w:sz w:val="20"/>
          <w:szCs w:val="20"/>
        </w:rPr>
        <w:sectPr w:rsidR="00421178" w:rsidSect="000D41A2">
          <w:pgSz w:w="11906" w:h="16838"/>
          <w:pgMar w:top="1417" w:right="1417" w:bottom="1417" w:left="1417" w:header="720" w:footer="708" w:gutter="0"/>
          <w:cols w:space="720"/>
          <w:docGrid w:linePitch="360" w:charSpace="-2049"/>
        </w:sectPr>
      </w:pPr>
    </w:p>
    <w:tbl>
      <w:tblPr>
        <w:tblW w:w="0" w:type="auto"/>
        <w:tblInd w:w="108" w:type="dxa"/>
        <w:tblLayout w:type="fixed"/>
        <w:tblCellMar>
          <w:top w:w="57" w:type="dxa"/>
        </w:tblCellMar>
        <w:tblLook w:val="0000" w:firstRow="0" w:lastRow="0" w:firstColumn="0" w:lastColumn="0" w:noHBand="0" w:noVBand="0"/>
      </w:tblPr>
      <w:tblGrid>
        <w:gridCol w:w="13779"/>
      </w:tblGrid>
      <w:tr w:rsidR="005E0202" w:rsidRPr="00815C13" w14:paraId="737D2896" w14:textId="77777777" w:rsidTr="008073E7">
        <w:tc>
          <w:tcPr>
            <w:tcW w:w="13779" w:type="dxa"/>
            <w:tcBorders>
              <w:top w:val="single" w:sz="4" w:space="0" w:color="000000"/>
              <w:left w:val="single" w:sz="4" w:space="0" w:color="000000"/>
              <w:bottom w:val="single" w:sz="4" w:space="0" w:color="000000"/>
              <w:right w:val="single" w:sz="4" w:space="0" w:color="000000"/>
            </w:tcBorders>
            <w:shd w:val="clear" w:color="auto" w:fill="E5DFEC" w:themeFill="accent4" w:themeFillTint="33"/>
          </w:tcPr>
          <w:p w14:paraId="21BD3A95" w14:textId="77777777" w:rsidR="005E0202" w:rsidRPr="00815C13" w:rsidRDefault="005E0202" w:rsidP="001D2A56">
            <w:pPr>
              <w:spacing w:after="60"/>
              <w:rPr>
                <w:rFonts w:asciiTheme="minorHAnsi" w:hAnsiTheme="minorHAnsi"/>
                <w:sz w:val="20"/>
                <w:szCs w:val="20"/>
              </w:rPr>
            </w:pPr>
            <w:r>
              <w:rPr>
                <w:rFonts w:asciiTheme="minorHAnsi" w:hAnsiTheme="minorHAnsi"/>
                <w:b/>
                <w:sz w:val="20"/>
              </w:rPr>
              <w:lastRenderedPageBreak/>
              <w:t>Proračun delovnega paketa</w:t>
            </w:r>
          </w:p>
        </w:tc>
      </w:tr>
    </w:tbl>
    <w:p w14:paraId="238B071E" w14:textId="77777777" w:rsidR="005E0202" w:rsidRDefault="005E0202" w:rsidP="005E0202">
      <w:pPr>
        <w:spacing w:after="0"/>
        <w:rPr>
          <w:rFonts w:asciiTheme="minorHAnsi" w:hAnsiTheme="minorHAnsi" w:cs="Open Sans"/>
          <w:bCs/>
          <w:sz w:val="20"/>
          <w:szCs w:val="20"/>
        </w:rPr>
      </w:pPr>
    </w:p>
    <w:tbl>
      <w:tblPr>
        <w:tblW w:w="13750" w:type="dxa"/>
        <w:tblInd w:w="137" w:type="dxa"/>
        <w:tblCellMar>
          <w:left w:w="70" w:type="dxa"/>
          <w:right w:w="70" w:type="dxa"/>
        </w:tblCellMar>
        <w:tblLook w:val="04A0" w:firstRow="1" w:lastRow="0" w:firstColumn="1" w:lastColumn="0" w:noHBand="0" w:noVBand="1"/>
      </w:tblPr>
      <w:tblGrid>
        <w:gridCol w:w="3503"/>
        <w:gridCol w:w="1600"/>
        <w:gridCol w:w="1460"/>
        <w:gridCol w:w="1460"/>
        <w:gridCol w:w="1600"/>
        <w:gridCol w:w="4127"/>
      </w:tblGrid>
      <w:tr w:rsidR="005E0202" w:rsidRPr="005E0202" w14:paraId="47F58EA6" w14:textId="77777777" w:rsidTr="008073E7">
        <w:trPr>
          <w:trHeight w:val="300"/>
        </w:trPr>
        <w:tc>
          <w:tcPr>
            <w:tcW w:w="3503" w:type="dxa"/>
            <w:tcBorders>
              <w:top w:val="single" w:sz="4" w:space="0" w:color="auto"/>
              <w:left w:val="single" w:sz="4" w:space="0" w:color="auto"/>
              <w:bottom w:val="single" w:sz="4" w:space="0" w:color="auto"/>
              <w:right w:val="single" w:sz="4" w:space="0" w:color="auto"/>
            </w:tcBorders>
            <w:shd w:val="clear" w:color="auto" w:fill="E5DFEC" w:themeFill="accent4" w:themeFillTint="33"/>
            <w:noWrap/>
            <w:vAlign w:val="bottom"/>
            <w:hideMark/>
          </w:tcPr>
          <w:p w14:paraId="279CD0DB" w14:textId="77777777" w:rsidR="005E0202" w:rsidRPr="005E0202" w:rsidRDefault="005E0202" w:rsidP="001D2A56">
            <w:pPr>
              <w:suppressAutoHyphens w:val="0"/>
              <w:spacing w:after="0" w:line="240" w:lineRule="auto"/>
              <w:rPr>
                <w:rFonts w:eastAsia="Times New Roman"/>
                <w:color w:val="000000"/>
              </w:rPr>
            </w:pPr>
            <w:r>
              <w:rPr>
                <w:color w:val="000000"/>
              </w:rPr>
              <w:t>Proračunske postavke</w:t>
            </w:r>
          </w:p>
        </w:tc>
        <w:tc>
          <w:tcPr>
            <w:tcW w:w="160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14:paraId="46053BEC" w14:textId="77777777" w:rsidR="005E0202" w:rsidRPr="005E0202" w:rsidRDefault="005E0202" w:rsidP="001D2A56">
            <w:pPr>
              <w:suppressAutoHyphens w:val="0"/>
              <w:spacing w:after="0" w:line="240" w:lineRule="auto"/>
              <w:rPr>
                <w:rFonts w:eastAsia="Times New Roman"/>
                <w:color w:val="000000"/>
              </w:rPr>
            </w:pPr>
            <w:r>
              <w:rPr>
                <w:color w:val="000000"/>
              </w:rPr>
              <w:t>PP1</w:t>
            </w:r>
          </w:p>
        </w:tc>
        <w:tc>
          <w:tcPr>
            <w:tcW w:w="146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14:paraId="51D8A8D2" w14:textId="77777777" w:rsidR="005E0202" w:rsidRPr="005E0202" w:rsidRDefault="005E0202" w:rsidP="001D2A56">
            <w:pPr>
              <w:suppressAutoHyphens w:val="0"/>
              <w:spacing w:after="0" w:line="240" w:lineRule="auto"/>
              <w:rPr>
                <w:rFonts w:eastAsia="Times New Roman"/>
                <w:color w:val="000000"/>
              </w:rPr>
            </w:pPr>
            <w:r>
              <w:rPr>
                <w:color w:val="000000"/>
              </w:rPr>
              <w:t>PP2</w:t>
            </w:r>
          </w:p>
        </w:tc>
        <w:tc>
          <w:tcPr>
            <w:tcW w:w="146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14:paraId="7FD16331" w14:textId="77777777" w:rsidR="005E0202" w:rsidRPr="005E0202" w:rsidRDefault="005E0202" w:rsidP="001D2A56">
            <w:pPr>
              <w:suppressAutoHyphens w:val="0"/>
              <w:spacing w:after="0" w:line="240" w:lineRule="auto"/>
              <w:rPr>
                <w:rFonts w:eastAsia="Times New Roman"/>
                <w:color w:val="000000"/>
              </w:rPr>
            </w:pPr>
            <w:r>
              <w:rPr>
                <w:color w:val="000000"/>
              </w:rPr>
              <w:t>PPn</w:t>
            </w:r>
          </w:p>
        </w:tc>
        <w:tc>
          <w:tcPr>
            <w:tcW w:w="160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14:paraId="1ED74604" w14:textId="77777777" w:rsidR="005E0202" w:rsidRPr="005E0202" w:rsidRDefault="005E0202" w:rsidP="001D2A56">
            <w:pPr>
              <w:suppressAutoHyphens w:val="0"/>
              <w:spacing w:after="0" w:line="240" w:lineRule="auto"/>
              <w:rPr>
                <w:rFonts w:eastAsia="Times New Roman"/>
                <w:color w:val="000000"/>
              </w:rPr>
            </w:pPr>
            <w:r>
              <w:rPr>
                <w:color w:val="000000"/>
              </w:rPr>
              <w:t>Skupaj</w:t>
            </w:r>
          </w:p>
        </w:tc>
        <w:tc>
          <w:tcPr>
            <w:tcW w:w="4127"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14:paraId="43A5BAA1" w14:textId="77777777" w:rsidR="005E0202" w:rsidRPr="005E0202" w:rsidRDefault="005E0202" w:rsidP="001D2A56">
            <w:pPr>
              <w:suppressAutoHyphens w:val="0"/>
              <w:spacing w:after="0" w:line="240" w:lineRule="auto"/>
              <w:rPr>
                <w:rFonts w:eastAsia="Times New Roman"/>
                <w:color w:val="000000"/>
              </w:rPr>
            </w:pPr>
            <w:r>
              <w:rPr>
                <w:color w:val="000000"/>
              </w:rPr>
              <w:t>Komentarji</w:t>
            </w:r>
          </w:p>
        </w:tc>
      </w:tr>
      <w:tr w:rsidR="005E0202" w:rsidRPr="005E0202" w14:paraId="3C488CEA" w14:textId="77777777" w:rsidTr="001D2A56">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14:paraId="326E602E" w14:textId="77777777" w:rsidR="005E0202" w:rsidRPr="005E0202" w:rsidRDefault="005E0202" w:rsidP="001D2A56">
            <w:pPr>
              <w:suppressAutoHyphens w:val="0"/>
              <w:spacing w:after="0" w:line="240" w:lineRule="auto"/>
              <w:rPr>
                <w:rFonts w:eastAsia="Times New Roman"/>
                <w:color w:val="000000"/>
              </w:rPr>
            </w:pPr>
            <w:r>
              <w:rPr>
                <w:color w:val="000000"/>
              </w:rPr>
              <w:t>Zaposleni</w:t>
            </w:r>
          </w:p>
        </w:tc>
        <w:tc>
          <w:tcPr>
            <w:tcW w:w="1600" w:type="dxa"/>
            <w:tcBorders>
              <w:top w:val="nil"/>
              <w:left w:val="nil"/>
              <w:bottom w:val="single" w:sz="4" w:space="0" w:color="auto"/>
              <w:right w:val="single" w:sz="4" w:space="0" w:color="auto"/>
            </w:tcBorders>
            <w:shd w:val="clear" w:color="auto" w:fill="auto"/>
            <w:noWrap/>
            <w:vAlign w:val="bottom"/>
            <w:hideMark/>
          </w:tcPr>
          <w:p w14:paraId="4F6C9170" w14:textId="77777777" w:rsidR="005E0202" w:rsidRPr="005E0202" w:rsidRDefault="005E0202" w:rsidP="001D2A56">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14:paraId="13144F88" w14:textId="77777777" w:rsidR="005E0202" w:rsidRPr="005E0202" w:rsidRDefault="005E0202" w:rsidP="001D2A56">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14:paraId="0D3BBFB8" w14:textId="77777777" w:rsidR="005E0202" w:rsidRPr="005E0202" w:rsidRDefault="005E0202" w:rsidP="001D2A56">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14:paraId="4836A8DF" w14:textId="77777777" w:rsidR="005E0202" w:rsidRPr="005E0202" w:rsidRDefault="005E0202" w:rsidP="001D2A56">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14:paraId="73F9413C" w14:textId="77777777" w:rsidR="005E0202" w:rsidRPr="005E0202" w:rsidRDefault="005E0202" w:rsidP="001D2A56">
            <w:pPr>
              <w:suppressAutoHyphens w:val="0"/>
              <w:spacing w:after="0" w:line="240" w:lineRule="auto"/>
              <w:rPr>
                <w:rFonts w:eastAsia="Times New Roman"/>
                <w:color w:val="000000"/>
              </w:rPr>
            </w:pPr>
            <w:r>
              <w:rPr>
                <w:color w:val="000000"/>
              </w:rPr>
              <w:t>[250 znakov]</w:t>
            </w:r>
          </w:p>
        </w:tc>
      </w:tr>
      <w:tr w:rsidR="005E0202" w:rsidRPr="005E0202" w14:paraId="00DE611D" w14:textId="77777777" w:rsidTr="001D2A56">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14:paraId="4652B90F" w14:textId="77777777" w:rsidR="005E0202" w:rsidRPr="005E0202" w:rsidRDefault="005E0202" w:rsidP="001D2A56">
            <w:pPr>
              <w:suppressAutoHyphens w:val="0"/>
              <w:spacing w:after="0" w:line="240" w:lineRule="auto"/>
              <w:rPr>
                <w:rFonts w:eastAsia="Times New Roman"/>
                <w:color w:val="000000"/>
              </w:rPr>
            </w:pPr>
            <w:r>
              <w:rPr>
                <w:color w:val="000000"/>
              </w:rPr>
              <w:t>Sedež in uprava</w:t>
            </w:r>
          </w:p>
        </w:tc>
        <w:tc>
          <w:tcPr>
            <w:tcW w:w="1600" w:type="dxa"/>
            <w:tcBorders>
              <w:top w:val="nil"/>
              <w:left w:val="nil"/>
              <w:bottom w:val="single" w:sz="4" w:space="0" w:color="auto"/>
              <w:right w:val="single" w:sz="4" w:space="0" w:color="auto"/>
            </w:tcBorders>
            <w:shd w:val="clear" w:color="auto" w:fill="auto"/>
            <w:noWrap/>
            <w:vAlign w:val="bottom"/>
            <w:hideMark/>
          </w:tcPr>
          <w:p w14:paraId="6E925C4C" w14:textId="77777777" w:rsidR="005E0202" w:rsidRPr="005E0202" w:rsidRDefault="005E0202" w:rsidP="001D2A56">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14:paraId="7FEBC65E" w14:textId="77777777" w:rsidR="005E0202" w:rsidRPr="005E0202" w:rsidRDefault="005E0202" w:rsidP="001D2A56">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14:paraId="1326009B" w14:textId="77777777" w:rsidR="005E0202" w:rsidRPr="005E0202" w:rsidRDefault="005E0202" w:rsidP="001D2A56">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14:paraId="33F208E9" w14:textId="77777777" w:rsidR="005E0202" w:rsidRPr="005E0202" w:rsidRDefault="005E0202" w:rsidP="001D2A56">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14:paraId="674C9AE0" w14:textId="77777777" w:rsidR="005E0202" w:rsidRPr="005E0202" w:rsidRDefault="005E0202" w:rsidP="001D2A56">
            <w:pPr>
              <w:suppressAutoHyphens w:val="0"/>
              <w:spacing w:after="0" w:line="240" w:lineRule="auto"/>
              <w:rPr>
                <w:rFonts w:eastAsia="Times New Roman"/>
                <w:color w:val="000000"/>
              </w:rPr>
            </w:pPr>
            <w:r>
              <w:rPr>
                <w:color w:val="000000"/>
              </w:rPr>
              <w:t>[250 znakov]</w:t>
            </w:r>
          </w:p>
        </w:tc>
      </w:tr>
      <w:tr w:rsidR="005E0202" w:rsidRPr="005E0202" w14:paraId="3803521D" w14:textId="77777777" w:rsidTr="001D2A56">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14:paraId="6E4051ED" w14:textId="77777777" w:rsidR="005E0202" w:rsidRPr="005E0202" w:rsidRDefault="005E0202" w:rsidP="001D2A56">
            <w:pPr>
              <w:suppressAutoHyphens w:val="0"/>
              <w:spacing w:after="0" w:line="240" w:lineRule="auto"/>
              <w:rPr>
                <w:rFonts w:eastAsia="Times New Roman"/>
                <w:color w:val="000000"/>
              </w:rPr>
            </w:pPr>
            <w:r>
              <w:rPr>
                <w:color w:val="000000"/>
              </w:rPr>
              <w:t>Potni stroški in nastanitev</w:t>
            </w:r>
          </w:p>
        </w:tc>
        <w:tc>
          <w:tcPr>
            <w:tcW w:w="1600" w:type="dxa"/>
            <w:tcBorders>
              <w:top w:val="nil"/>
              <w:left w:val="nil"/>
              <w:bottom w:val="single" w:sz="4" w:space="0" w:color="auto"/>
              <w:right w:val="single" w:sz="4" w:space="0" w:color="auto"/>
            </w:tcBorders>
            <w:shd w:val="clear" w:color="auto" w:fill="auto"/>
            <w:noWrap/>
            <w:vAlign w:val="bottom"/>
            <w:hideMark/>
          </w:tcPr>
          <w:p w14:paraId="3493DA60" w14:textId="77777777" w:rsidR="005E0202" w:rsidRPr="005E0202" w:rsidRDefault="005E0202" w:rsidP="001D2A56">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14:paraId="272D5BD5" w14:textId="77777777" w:rsidR="005E0202" w:rsidRPr="005E0202" w:rsidRDefault="005E0202" w:rsidP="001D2A56">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14:paraId="1228D4BF" w14:textId="77777777" w:rsidR="005E0202" w:rsidRPr="005E0202" w:rsidRDefault="005E0202" w:rsidP="001D2A56">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14:paraId="4376591C" w14:textId="77777777" w:rsidR="005E0202" w:rsidRPr="005E0202" w:rsidRDefault="005E0202" w:rsidP="001D2A56">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14:paraId="2E456A14" w14:textId="77777777" w:rsidR="005E0202" w:rsidRPr="005E0202" w:rsidRDefault="005E0202" w:rsidP="001D2A56">
            <w:pPr>
              <w:suppressAutoHyphens w:val="0"/>
              <w:spacing w:after="0" w:line="240" w:lineRule="auto"/>
              <w:rPr>
                <w:rFonts w:eastAsia="Times New Roman"/>
                <w:color w:val="000000"/>
              </w:rPr>
            </w:pPr>
            <w:r>
              <w:rPr>
                <w:color w:val="000000"/>
              </w:rPr>
              <w:t>[250 znakov]</w:t>
            </w:r>
          </w:p>
        </w:tc>
      </w:tr>
      <w:tr w:rsidR="005E0202" w:rsidRPr="005E0202" w14:paraId="331BC45E" w14:textId="77777777" w:rsidTr="001D2A56">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14:paraId="7271FBFF" w14:textId="77777777" w:rsidR="005E0202" w:rsidRPr="005E0202" w:rsidRDefault="005E0202" w:rsidP="001D2A56">
            <w:pPr>
              <w:suppressAutoHyphens w:val="0"/>
              <w:spacing w:after="0" w:line="240" w:lineRule="auto"/>
              <w:rPr>
                <w:rFonts w:eastAsia="Times New Roman"/>
                <w:color w:val="000000"/>
              </w:rPr>
            </w:pPr>
            <w:r>
              <w:rPr>
                <w:color w:val="000000"/>
              </w:rPr>
              <w:t>Zunanji strokovni sodelavci in storitve</w:t>
            </w:r>
          </w:p>
        </w:tc>
        <w:tc>
          <w:tcPr>
            <w:tcW w:w="1600" w:type="dxa"/>
            <w:tcBorders>
              <w:top w:val="nil"/>
              <w:left w:val="nil"/>
              <w:bottom w:val="single" w:sz="4" w:space="0" w:color="auto"/>
              <w:right w:val="single" w:sz="4" w:space="0" w:color="auto"/>
            </w:tcBorders>
            <w:shd w:val="clear" w:color="auto" w:fill="auto"/>
            <w:noWrap/>
            <w:vAlign w:val="bottom"/>
            <w:hideMark/>
          </w:tcPr>
          <w:p w14:paraId="19DD6132" w14:textId="77777777" w:rsidR="005E0202" w:rsidRPr="005E0202" w:rsidRDefault="005E0202" w:rsidP="001D2A56">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14:paraId="5CE682DE" w14:textId="77777777" w:rsidR="005E0202" w:rsidRPr="005E0202" w:rsidRDefault="005E0202" w:rsidP="001D2A56">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14:paraId="12377856" w14:textId="77777777" w:rsidR="005E0202" w:rsidRPr="005E0202" w:rsidRDefault="005E0202" w:rsidP="001D2A56">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14:paraId="75102E1E" w14:textId="77777777" w:rsidR="005E0202" w:rsidRPr="005E0202" w:rsidRDefault="005E0202" w:rsidP="001D2A56">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14:paraId="08C61B8E" w14:textId="77777777" w:rsidR="005E0202" w:rsidRPr="005E0202" w:rsidRDefault="005E0202" w:rsidP="001D2A56">
            <w:pPr>
              <w:suppressAutoHyphens w:val="0"/>
              <w:spacing w:after="0" w:line="240" w:lineRule="auto"/>
              <w:rPr>
                <w:rFonts w:eastAsia="Times New Roman"/>
                <w:color w:val="000000"/>
              </w:rPr>
            </w:pPr>
            <w:r>
              <w:rPr>
                <w:color w:val="000000"/>
              </w:rPr>
              <w:t>[250 znakov]</w:t>
            </w:r>
          </w:p>
        </w:tc>
      </w:tr>
      <w:tr w:rsidR="005E0202" w:rsidRPr="005E0202" w14:paraId="6DEB5AA3" w14:textId="77777777" w:rsidTr="001D2A56">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14:paraId="4B492350" w14:textId="77777777" w:rsidR="005E0202" w:rsidRPr="005E0202" w:rsidRDefault="005E0202" w:rsidP="001D2A56">
            <w:pPr>
              <w:suppressAutoHyphens w:val="0"/>
              <w:spacing w:after="0" w:line="240" w:lineRule="auto"/>
              <w:rPr>
                <w:rFonts w:eastAsia="Times New Roman"/>
                <w:color w:val="000000"/>
              </w:rPr>
            </w:pPr>
            <w:r>
              <w:rPr>
                <w:color w:val="000000"/>
              </w:rPr>
              <w:t>Oprema</w:t>
            </w:r>
          </w:p>
        </w:tc>
        <w:tc>
          <w:tcPr>
            <w:tcW w:w="1600" w:type="dxa"/>
            <w:tcBorders>
              <w:top w:val="nil"/>
              <w:left w:val="nil"/>
              <w:bottom w:val="single" w:sz="4" w:space="0" w:color="auto"/>
              <w:right w:val="single" w:sz="4" w:space="0" w:color="auto"/>
            </w:tcBorders>
            <w:shd w:val="clear" w:color="auto" w:fill="auto"/>
            <w:noWrap/>
            <w:vAlign w:val="bottom"/>
            <w:hideMark/>
          </w:tcPr>
          <w:p w14:paraId="4FDC93BF" w14:textId="77777777" w:rsidR="005E0202" w:rsidRPr="005E0202" w:rsidRDefault="005E0202" w:rsidP="001D2A56">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14:paraId="5C1CDE80" w14:textId="77777777" w:rsidR="005E0202" w:rsidRPr="005E0202" w:rsidRDefault="005E0202" w:rsidP="001D2A56">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14:paraId="5A90C5B7" w14:textId="77777777" w:rsidR="005E0202" w:rsidRPr="005E0202" w:rsidRDefault="005E0202" w:rsidP="001D2A56">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14:paraId="7EFDE8ED" w14:textId="77777777" w:rsidR="005E0202" w:rsidRPr="005E0202" w:rsidRDefault="005E0202" w:rsidP="001D2A56">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14:paraId="6DDDB811" w14:textId="77777777" w:rsidR="005E0202" w:rsidRPr="005E0202" w:rsidRDefault="005E0202" w:rsidP="001D2A56">
            <w:pPr>
              <w:suppressAutoHyphens w:val="0"/>
              <w:spacing w:after="0" w:line="240" w:lineRule="auto"/>
              <w:rPr>
                <w:rFonts w:eastAsia="Times New Roman"/>
                <w:color w:val="000000"/>
              </w:rPr>
            </w:pPr>
            <w:r>
              <w:rPr>
                <w:color w:val="000000"/>
              </w:rPr>
              <w:t>[250 znakov]</w:t>
            </w:r>
          </w:p>
        </w:tc>
      </w:tr>
      <w:tr w:rsidR="005E0202" w:rsidRPr="005E0202" w14:paraId="67E242A8" w14:textId="77777777" w:rsidTr="001D2A56">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14:paraId="7900FFCB" w14:textId="77777777" w:rsidR="005E0202" w:rsidRPr="005E0202" w:rsidRDefault="005E0202" w:rsidP="001D2A56">
            <w:pPr>
              <w:suppressAutoHyphens w:val="0"/>
              <w:spacing w:after="0" w:line="240" w:lineRule="auto"/>
              <w:rPr>
                <w:rFonts w:eastAsia="Times New Roman"/>
                <w:color w:val="000000"/>
              </w:rPr>
            </w:pPr>
            <w:r>
              <w:rPr>
                <w:color w:val="000000"/>
              </w:rPr>
              <w:t>Vmesni seštevek</w:t>
            </w:r>
          </w:p>
        </w:tc>
        <w:tc>
          <w:tcPr>
            <w:tcW w:w="1600" w:type="dxa"/>
            <w:tcBorders>
              <w:top w:val="nil"/>
              <w:left w:val="nil"/>
              <w:bottom w:val="single" w:sz="4" w:space="0" w:color="auto"/>
              <w:right w:val="single" w:sz="4" w:space="0" w:color="auto"/>
            </w:tcBorders>
            <w:shd w:val="clear" w:color="auto" w:fill="auto"/>
            <w:noWrap/>
            <w:vAlign w:val="bottom"/>
            <w:hideMark/>
          </w:tcPr>
          <w:p w14:paraId="36621432" w14:textId="77777777" w:rsidR="005E0202" w:rsidRPr="005E0202" w:rsidRDefault="005E0202" w:rsidP="001D2A56">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14:paraId="6BAD88F8" w14:textId="77777777" w:rsidR="005E0202" w:rsidRPr="005E0202" w:rsidRDefault="005E0202" w:rsidP="001D2A56">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14:paraId="7B6C84E1" w14:textId="77777777" w:rsidR="005E0202" w:rsidRPr="005E0202" w:rsidRDefault="005E0202" w:rsidP="001D2A56">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14:paraId="0D32B66F" w14:textId="77777777" w:rsidR="005E0202" w:rsidRPr="005E0202" w:rsidRDefault="005E0202" w:rsidP="001D2A56">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14:paraId="6D8D7C31" w14:textId="77777777" w:rsidR="005E0202" w:rsidRPr="005E0202" w:rsidRDefault="005E0202" w:rsidP="001D2A56">
            <w:pPr>
              <w:suppressAutoHyphens w:val="0"/>
              <w:spacing w:after="0" w:line="240" w:lineRule="auto"/>
              <w:rPr>
                <w:rFonts w:eastAsia="Times New Roman"/>
                <w:color w:val="000000"/>
              </w:rPr>
            </w:pPr>
            <w:r>
              <w:rPr>
                <w:color w:val="000000"/>
              </w:rPr>
              <w:t> </w:t>
            </w:r>
          </w:p>
        </w:tc>
      </w:tr>
      <w:tr w:rsidR="005E0202" w:rsidRPr="005E0202" w14:paraId="725698F4" w14:textId="77777777" w:rsidTr="001D2A56">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14:paraId="6E2425BC" w14:textId="77777777" w:rsidR="005E0202" w:rsidRPr="005E0202" w:rsidRDefault="005E0202" w:rsidP="001D2A56">
            <w:pPr>
              <w:suppressAutoHyphens w:val="0"/>
              <w:spacing w:after="0" w:line="240" w:lineRule="auto"/>
              <w:rPr>
                <w:rFonts w:eastAsia="Times New Roman"/>
                <w:color w:val="000000"/>
              </w:rPr>
            </w:pPr>
            <w:r>
              <w:rPr>
                <w:color w:val="000000"/>
              </w:rPr>
              <w:t>Prihodki</w:t>
            </w:r>
          </w:p>
        </w:tc>
        <w:tc>
          <w:tcPr>
            <w:tcW w:w="1600" w:type="dxa"/>
            <w:tcBorders>
              <w:top w:val="nil"/>
              <w:left w:val="nil"/>
              <w:bottom w:val="single" w:sz="4" w:space="0" w:color="auto"/>
              <w:right w:val="single" w:sz="4" w:space="0" w:color="auto"/>
            </w:tcBorders>
            <w:shd w:val="clear" w:color="auto" w:fill="auto"/>
            <w:noWrap/>
            <w:vAlign w:val="bottom"/>
            <w:hideMark/>
          </w:tcPr>
          <w:p w14:paraId="7BC87D0D" w14:textId="77777777" w:rsidR="005E0202" w:rsidRPr="005E0202" w:rsidRDefault="005E0202" w:rsidP="001D2A56">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14:paraId="55726152" w14:textId="77777777" w:rsidR="005E0202" w:rsidRPr="005E0202" w:rsidRDefault="005E0202" w:rsidP="001D2A56">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14:paraId="200C5B89" w14:textId="77777777" w:rsidR="005E0202" w:rsidRPr="005E0202" w:rsidRDefault="005E0202" w:rsidP="001D2A56">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14:paraId="15205AF5" w14:textId="77777777" w:rsidR="005E0202" w:rsidRPr="005E0202" w:rsidRDefault="005E0202" w:rsidP="001D2A56">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14:paraId="154E27B9" w14:textId="77777777" w:rsidR="005E0202" w:rsidRPr="005E0202" w:rsidRDefault="005E0202" w:rsidP="001D2A56">
            <w:pPr>
              <w:suppressAutoHyphens w:val="0"/>
              <w:spacing w:after="0" w:line="240" w:lineRule="auto"/>
              <w:rPr>
                <w:rFonts w:eastAsia="Times New Roman"/>
                <w:color w:val="000000"/>
              </w:rPr>
            </w:pPr>
            <w:r>
              <w:rPr>
                <w:color w:val="000000"/>
              </w:rPr>
              <w:t>[250 znakov]</w:t>
            </w:r>
          </w:p>
        </w:tc>
      </w:tr>
      <w:tr w:rsidR="005E0202" w:rsidRPr="005E0202" w14:paraId="20B785EF" w14:textId="77777777" w:rsidTr="001D2A56">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14:paraId="7F36C40B" w14:textId="77777777" w:rsidR="005E0202" w:rsidRPr="005E0202" w:rsidRDefault="005E0202" w:rsidP="001D2A56">
            <w:pPr>
              <w:suppressAutoHyphens w:val="0"/>
              <w:spacing w:after="0" w:line="240" w:lineRule="auto"/>
              <w:rPr>
                <w:rFonts w:eastAsia="Times New Roman"/>
                <w:color w:val="000000"/>
              </w:rPr>
            </w:pPr>
            <w:r>
              <w:rPr>
                <w:color w:val="000000"/>
              </w:rPr>
              <w:t>Skupaj EUR</w:t>
            </w:r>
          </w:p>
        </w:tc>
        <w:tc>
          <w:tcPr>
            <w:tcW w:w="1600" w:type="dxa"/>
            <w:tcBorders>
              <w:top w:val="nil"/>
              <w:left w:val="nil"/>
              <w:bottom w:val="single" w:sz="4" w:space="0" w:color="auto"/>
              <w:right w:val="single" w:sz="4" w:space="0" w:color="auto"/>
            </w:tcBorders>
            <w:shd w:val="clear" w:color="auto" w:fill="auto"/>
            <w:noWrap/>
            <w:vAlign w:val="bottom"/>
            <w:hideMark/>
          </w:tcPr>
          <w:p w14:paraId="730BE07D" w14:textId="77777777" w:rsidR="005E0202" w:rsidRPr="005E0202" w:rsidRDefault="005E0202" w:rsidP="001D2A56">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14:paraId="29B01D6A" w14:textId="77777777" w:rsidR="005E0202" w:rsidRPr="005E0202" w:rsidRDefault="005E0202" w:rsidP="001D2A56">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14:paraId="646524AD" w14:textId="77777777" w:rsidR="005E0202" w:rsidRPr="005E0202" w:rsidRDefault="005E0202" w:rsidP="001D2A56">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14:paraId="173CF165" w14:textId="77777777" w:rsidR="005E0202" w:rsidRPr="005E0202" w:rsidRDefault="005E0202" w:rsidP="001D2A56">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14:paraId="18055C6D" w14:textId="77777777" w:rsidR="005E0202" w:rsidRPr="005E0202" w:rsidRDefault="005E0202" w:rsidP="001D2A56">
            <w:pPr>
              <w:suppressAutoHyphens w:val="0"/>
              <w:spacing w:after="0" w:line="240" w:lineRule="auto"/>
              <w:rPr>
                <w:rFonts w:eastAsia="Times New Roman"/>
                <w:color w:val="000000"/>
              </w:rPr>
            </w:pPr>
            <w:r>
              <w:rPr>
                <w:color w:val="000000"/>
              </w:rPr>
              <w:t> </w:t>
            </w:r>
          </w:p>
        </w:tc>
      </w:tr>
      <w:tr w:rsidR="005E0202" w:rsidRPr="005E0202" w14:paraId="33678089" w14:textId="77777777" w:rsidTr="001D2A56">
        <w:trPr>
          <w:trHeight w:val="300"/>
        </w:trPr>
        <w:tc>
          <w:tcPr>
            <w:tcW w:w="3503" w:type="dxa"/>
            <w:tcBorders>
              <w:top w:val="nil"/>
              <w:left w:val="nil"/>
              <w:bottom w:val="nil"/>
              <w:right w:val="nil"/>
            </w:tcBorders>
            <w:shd w:val="clear" w:color="auto" w:fill="auto"/>
            <w:noWrap/>
            <w:vAlign w:val="bottom"/>
          </w:tcPr>
          <w:p w14:paraId="3B99EE7A" w14:textId="77777777" w:rsidR="005E0202" w:rsidRPr="005E0202" w:rsidRDefault="005E0202" w:rsidP="001D2A56">
            <w:pPr>
              <w:suppressAutoHyphens w:val="0"/>
              <w:spacing w:after="0" w:line="240" w:lineRule="auto"/>
              <w:rPr>
                <w:rFonts w:eastAsia="Times New Roman"/>
                <w:color w:val="000000"/>
              </w:rPr>
            </w:pPr>
          </w:p>
        </w:tc>
        <w:tc>
          <w:tcPr>
            <w:tcW w:w="1600" w:type="dxa"/>
            <w:tcBorders>
              <w:top w:val="nil"/>
              <w:left w:val="nil"/>
              <w:bottom w:val="nil"/>
              <w:right w:val="nil"/>
            </w:tcBorders>
            <w:shd w:val="clear" w:color="auto" w:fill="auto"/>
            <w:noWrap/>
            <w:vAlign w:val="bottom"/>
          </w:tcPr>
          <w:p w14:paraId="1B5E9132" w14:textId="77777777" w:rsidR="005E0202" w:rsidRPr="005E0202" w:rsidRDefault="005E0202" w:rsidP="001D2A56">
            <w:pPr>
              <w:suppressAutoHyphens w:val="0"/>
              <w:spacing w:after="0" w:line="240" w:lineRule="auto"/>
              <w:rPr>
                <w:rFonts w:ascii="Times New Roman" w:eastAsia="Times New Roman" w:hAnsi="Times New Roman"/>
                <w:sz w:val="20"/>
                <w:szCs w:val="20"/>
              </w:rPr>
            </w:pPr>
          </w:p>
        </w:tc>
        <w:tc>
          <w:tcPr>
            <w:tcW w:w="1460" w:type="dxa"/>
            <w:tcBorders>
              <w:top w:val="nil"/>
              <w:left w:val="nil"/>
              <w:bottom w:val="nil"/>
              <w:right w:val="nil"/>
            </w:tcBorders>
            <w:shd w:val="clear" w:color="auto" w:fill="auto"/>
            <w:noWrap/>
            <w:vAlign w:val="bottom"/>
          </w:tcPr>
          <w:p w14:paraId="15F4DA99" w14:textId="77777777" w:rsidR="005E0202" w:rsidRPr="005E0202" w:rsidRDefault="005E0202" w:rsidP="001D2A56">
            <w:pPr>
              <w:suppressAutoHyphens w:val="0"/>
              <w:spacing w:after="0" w:line="240" w:lineRule="auto"/>
              <w:rPr>
                <w:rFonts w:ascii="Times New Roman" w:eastAsia="Times New Roman" w:hAnsi="Times New Roman"/>
                <w:sz w:val="20"/>
                <w:szCs w:val="20"/>
              </w:rPr>
            </w:pPr>
          </w:p>
        </w:tc>
        <w:tc>
          <w:tcPr>
            <w:tcW w:w="1460" w:type="dxa"/>
            <w:tcBorders>
              <w:top w:val="nil"/>
              <w:left w:val="nil"/>
              <w:bottom w:val="nil"/>
              <w:right w:val="nil"/>
            </w:tcBorders>
            <w:shd w:val="clear" w:color="auto" w:fill="auto"/>
            <w:noWrap/>
            <w:vAlign w:val="bottom"/>
          </w:tcPr>
          <w:p w14:paraId="6D72D23B" w14:textId="77777777" w:rsidR="005E0202" w:rsidRPr="005E0202" w:rsidRDefault="005E0202" w:rsidP="001D2A56">
            <w:pPr>
              <w:suppressAutoHyphens w:val="0"/>
              <w:spacing w:after="0" w:line="240" w:lineRule="auto"/>
              <w:rPr>
                <w:rFonts w:ascii="Times New Roman" w:eastAsia="Times New Roman" w:hAnsi="Times New Roman"/>
                <w:sz w:val="20"/>
                <w:szCs w:val="20"/>
              </w:rPr>
            </w:pPr>
          </w:p>
        </w:tc>
        <w:tc>
          <w:tcPr>
            <w:tcW w:w="1600" w:type="dxa"/>
            <w:tcBorders>
              <w:top w:val="nil"/>
              <w:left w:val="nil"/>
              <w:bottom w:val="nil"/>
              <w:right w:val="nil"/>
            </w:tcBorders>
            <w:shd w:val="clear" w:color="auto" w:fill="auto"/>
            <w:noWrap/>
            <w:vAlign w:val="bottom"/>
          </w:tcPr>
          <w:p w14:paraId="68F8198B" w14:textId="77777777" w:rsidR="005E0202" w:rsidRPr="005E0202" w:rsidRDefault="005E0202" w:rsidP="001D2A56">
            <w:pPr>
              <w:suppressAutoHyphens w:val="0"/>
              <w:spacing w:after="0" w:line="240" w:lineRule="auto"/>
              <w:rPr>
                <w:rFonts w:ascii="Times New Roman" w:eastAsia="Times New Roman" w:hAnsi="Times New Roman"/>
                <w:sz w:val="20"/>
                <w:szCs w:val="20"/>
              </w:rPr>
            </w:pPr>
          </w:p>
        </w:tc>
        <w:tc>
          <w:tcPr>
            <w:tcW w:w="4127" w:type="dxa"/>
            <w:tcBorders>
              <w:top w:val="nil"/>
              <w:left w:val="nil"/>
              <w:bottom w:val="nil"/>
              <w:right w:val="nil"/>
            </w:tcBorders>
            <w:shd w:val="clear" w:color="auto" w:fill="auto"/>
            <w:noWrap/>
            <w:vAlign w:val="bottom"/>
          </w:tcPr>
          <w:p w14:paraId="10F8C9EF" w14:textId="77777777" w:rsidR="005E0202" w:rsidRPr="005E0202" w:rsidRDefault="005E0202" w:rsidP="001D2A56">
            <w:pPr>
              <w:suppressAutoHyphens w:val="0"/>
              <w:spacing w:after="0" w:line="240" w:lineRule="auto"/>
              <w:rPr>
                <w:rFonts w:ascii="Times New Roman" w:eastAsia="Times New Roman" w:hAnsi="Times New Roman"/>
                <w:sz w:val="20"/>
                <w:szCs w:val="20"/>
              </w:rPr>
            </w:pPr>
          </w:p>
        </w:tc>
      </w:tr>
      <w:tr w:rsidR="005E0202" w:rsidRPr="00156D73" w14:paraId="2DC1CE20" w14:textId="77777777" w:rsidTr="001D2A56">
        <w:trPr>
          <w:trHeight w:val="300"/>
        </w:trPr>
        <w:tc>
          <w:tcPr>
            <w:tcW w:w="13750" w:type="dxa"/>
            <w:gridSpan w:val="6"/>
            <w:tcBorders>
              <w:top w:val="single" w:sz="4" w:space="0" w:color="auto"/>
              <w:left w:val="single" w:sz="4" w:space="0" w:color="auto"/>
              <w:bottom w:val="single" w:sz="4" w:space="0" w:color="auto"/>
              <w:right w:val="single" w:sz="4" w:space="0" w:color="auto"/>
            </w:tcBorders>
            <w:shd w:val="clear" w:color="auto" w:fill="E5DFEC" w:themeFill="accent4" w:themeFillTint="33"/>
            <w:noWrap/>
            <w:vAlign w:val="bottom"/>
            <w:hideMark/>
          </w:tcPr>
          <w:p w14:paraId="24BACFC7" w14:textId="77777777" w:rsidR="005E0202" w:rsidRPr="005E0202" w:rsidRDefault="005E0202" w:rsidP="001D2A56">
            <w:pPr>
              <w:suppressAutoHyphens w:val="0"/>
              <w:spacing w:after="0" w:line="240" w:lineRule="auto"/>
              <w:jc w:val="center"/>
              <w:rPr>
                <w:rFonts w:eastAsia="Times New Roman"/>
                <w:b/>
                <w:color w:val="000000"/>
              </w:rPr>
            </w:pPr>
            <w:r>
              <w:rPr>
                <w:b/>
                <w:color w:val="000000"/>
              </w:rPr>
              <w:t>Okvirna razčlenitev proračuna na leto</w:t>
            </w:r>
          </w:p>
        </w:tc>
      </w:tr>
      <w:tr w:rsidR="008073E7" w:rsidRPr="005E0202" w14:paraId="700E5263" w14:textId="77777777" w:rsidTr="008073E7">
        <w:trPr>
          <w:trHeight w:val="300"/>
        </w:trPr>
        <w:tc>
          <w:tcPr>
            <w:tcW w:w="3503"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7F0D6A60" w14:textId="77777777" w:rsidR="005E0202" w:rsidRPr="005E0202" w:rsidRDefault="005E0202" w:rsidP="001D2A56">
            <w:pPr>
              <w:suppressAutoHyphens w:val="0"/>
              <w:spacing w:after="0" w:line="240" w:lineRule="auto"/>
              <w:rPr>
                <w:rFonts w:eastAsia="Times New Roman"/>
                <w:color w:val="000000"/>
              </w:rPr>
            </w:pPr>
            <w:r>
              <w:rPr>
                <w:color w:val="000000"/>
              </w:rPr>
              <w:t>Leto</w:t>
            </w:r>
          </w:p>
        </w:tc>
        <w:tc>
          <w:tcPr>
            <w:tcW w:w="1600" w:type="dxa"/>
            <w:tcBorders>
              <w:top w:val="nil"/>
              <w:left w:val="nil"/>
              <w:bottom w:val="single" w:sz="4" w:space="0" w:color="auto"/>
              <w:right w:val="single" w:sz="4" w:space="0" w:color="auto"/>
            </w:tcBorders>
            <w:shd w:val="clear" w:color="auto" w:fill="FFFFFF" w:themeFill="background1"/>
            <w:noWrap/>
            <w:vAlign w:val="bottom"/>
          </w:tcPr>
          <w:p w14:paraId="40B6F364" w14:textId="77777777" w:rsidR="005E0202" w:rsidRPr="005E0202" w:rsidRDefault="005E0202" w:rsidP="001D2A56">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14:paraId="45A40963" w14:textId="77777777" w:rsidR="005E0202" w:rsidRPr="005E0202" w:rsidRDefault="005E0202" w:rsidP="001D2A56">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14:paraId="4108EE6F" w14:textId="77777777" w:rsidR="005E0202" w:rsidRPr="005E0202" w:rsidRDefault="005E0202" w:rsidP="001D2A56">
            <w:pPr>
              <w:suppressAutoHyphens w:val="0"/>
              <w:spacing w:after="0" w:line="240" w:lineRule="auto"/>
              <w:jc w:val="right"/>
              <w:rPr>
                <w:rFonts w:eastAsia="Times New Roman"/>
                <w:color w:val="000000"/>
              </w:rPr>
            </w:pPr>
          </w:p>
        </w:tc>
        <w:tc>
          <w:tcPr>
            <w:tcW w:w="1600" w:type="dxa"/>
            <w:tcBorders>
              <w:top w:val="nil"/>
              <w:left w:val="nil"/>
              <w:bottom w:val="single" w:sz="4" w:space="0" w:color="auto"/>
              <w:right w:val="single" w:sz="4" w:space="0" w:color="auto"/>
            </w:tcBorders>
            <w:shd w:val="clear" w:color="auto" w:fill="FFFFFF" w:themeFill="background1"/>
            <w:noWrap/>
            <w:vAlign w:val="bottom"/>
          </w:tcPr>
          <w:p w14:paraId="0EAFFF81" w14:textId="77777777" w:rsidR="005E0202" w:rsidRPr="005E0202" w:rsidRDefault="005E0202" w:rsidP="001D2A56">
            <w:pPr>
              <w:suppressAutoHyphens w:val="0"/>
              <w:spacing w:after="0" w:line="240" w:lineRule="auto"/>
              <w:jc w:val="right"/>
              <w:rPr>
                <w:rFonts w:eastAsia="Times New Roman"/>
                <w:color w:val="000000"/>
              </w:rPr>
            </w:pPr>
          </w:p>
        </w:tc>
        <w:tc>
          <w:tcPr>
            <w:tcW w:w="4127" w:type="dxa"/>
            <w:tcBorders>
              <w:top w:val="nil"/>
              <w:left w:val="nil"/>
              <w:bottom w:val="single" w:sz="4" w:space="0" w:color="auto"/>
              <w:right w:val="single" w:sz="4" w:space="0" w:color="auto"/>
            </w:tcBorders>
            <w:shd w:val="clear" w:color="auto" w:fill="FFFFFF" w:themeFill="background1"/>
            <w:noWrap/>
            <w:vAlign w:val="bottom"/>
            <w:hideMark/>
          </w:tcPr>
          <w:p w14:paraId="10E9AFEA" w14:textId="77777777" w:rsidR="005E0202" w:rsidRPr="005E0202" w:rsidRDefault="008073E7" w:rsidP="001D2A56">
            <w:pPr>
              <w:suppressAutoHyphens w:val="0"/>
              <w:spacing w:after="0" w:line="240" w:lineRule="auto"/>
              <w:rPr>
                <w:rFonts w:eastAsia="Times New Roman"/>
                <w:color w:val="000000"/>
              </w:rPr>
            </w:pPr>
            <w:r>
              <w:rPr>
                <w:color w:val="000000"/>
              </w:rPr>
              <w:t xml:space="preserve">Skupaj </w:t>
            </w:r>
          </w:p>
        </w:tc>
      </w:tr>
      <w:tr w:rsidR="005E0202" w:rsidRPr="005E0202" w14:paraId="39600CFD" w14:textId="77777777" w:rsidTr="001D2A56">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14:paraId="707B8A83" w14:textId="77777777" w:rsidR="005E0202" w:rsidRPr="005E0202" w:rsidRDefault="005E0202" w:rsidP="001D2A56">
            <w:pPr>
              <w:suppressAutoHyphens w:val="0"/>
              <w:spacing w:after="0" w:line="240" w:lineRule="auto"/>
              <w:rPr>
                <w:rFonts w:eastAsia="Times New Roman"/>
                <w:color w:val="000000"/>
              </w:rPr>
            </w:pPr>
            <w:r>
              <w:rPr>
                <w:color w:val="000000"/>
              </w:rPr>
              <w:t>% proračuna</w:t>
            </w:r>
          </w:p>
        </w:tc>
        <w:tc>
          <w:tcPr>
            <w:tcW w:w="1600" w:type="dxa"/>
            <w:tcBorders>
              <w:top w:val="nil"/>
              <w:left w:val="nil"/>
              <w:bottom w:val="single" w:sz="4" w:space="0" w:color="auto"/>
              <w:right w:val="single" w:sz="4" w:space="0" w:color="auto"/>
            </w:tcBorders>
            <w:shd w:val="clear" w:color="auto" w:fill="FFFFFF" w:themeFill="background1"/>
            <w:noWrap/>
            <w:vAlign w:val="bottom"/>
          </w:tcPr>
          <w:p w14:paraId="4E7DA8D1" w14:textId="77777777" w:rsidR="005E0202" w:rsidRPr="005E0202" w:rsidRDefault="005E0202" w:rsidP="001D2A56">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14:paraId="45C2430D" w14:textId="77777777" w:rsidR="005E0202" w:rsidRPr="005E0202" w:rsidRDefault="005E0202" w:rsidP="001D2A56">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14:paraId="48931D7E" w14:textId="77777777" w:rsidR="005E0202" w:rsidRPr="005E0202" w:rsidRDefault="005E0202" w:rsidP="001D2A56">
            <w:pPr>
              <w:suppressAutoHyphens w:val="0"/>
              <w:spacing w:after="0" w:line="240" w:lineRule="auto"/>
              <w:jc w:val="right"/>
              <w:rPr>
                <w:rFonts w:eastAsia="Times New Roman"/>
                <w:color w:val="000000"/>
              </w:rPr>
            </w:pPr>
          </w:p>
        </w:tc>
        <w:tc>
          <w:tcPr>
            <w:tcW w:w="1600" w:type="dxa"/>
            <w:tcBorders>
              <w:top w:val="nil"/>
              <w:left w:val="nil"/>
              <w:bottom w:val="single" w:sz="4" w:space="0" w:color="auto"/>
              <w:right w:val="single" w:sz="4" w:space="0" w:color="auto"/>
            </w:tcBorders>
            <w:shd w:val="clear" w:color="auto" w:fill="FFFFFF" w:themeFill="background1"/>
            <w:noWrap/>
            <w:vAlign w:val="bottom"/>
          </w:tcPr>
          <w:p w14:paraId="4EDF4776" w14:textId="77777777" w:rsidR="005E0202" w:rsidRPr="005E0202" w:rsidRDefault="005E0202" w:rsidP="001D2A56">
            <w:pPr>
              <w:suppressAutoHyphens w:val="0"/>
              <w:spacing w:after="0" w:line="240" w:lineRule="auto"/>
              <w:jc w:val="right"/>
              <w:rPr>
                <w:rFonts w:eastAsia="Times New Roman"/>
                <w:color w:val="000000"/>
              </w:rPr>
            </w:pPr>
          </w:p>
        </w:tc>
        <w:tc>
          <w:tcPr>
            <w:tcW w:w="4127" w:type="dxa"/>
            <w:tcBorders>
              <w:top w:val="nil"/>
              <w:left w:val="nil"/>
              <w:bottom w:val="single" w:sz="4" w:space="0" w:color="auto"/>
              <w:right w:val="single" w:sz="4" w:space="0" w:color="auto"/>
            </w:tcBorders>
            <w:shd w:val="clear" w:color="auto" w:fill="auto"/>
            <w:noWrap/>
            <w:vAlign w:val="bottom"/>
            <w:hideMark/>
          </w:tcPr>
          <w:p w14:paraId="66C547CA" w14:textId="77777777" w:rsidR="005E0202" w:rsidRPr="005E0202" w:rsidRDefault="005E0202" w:rsidP="001D2A56">
            <w:pPr>
              <w:suppressAutoHyphens w:val="0"/>
              <w:spacing w:after="0" w:line="240" w:lineRule="auto"/>
              <w:jc w:val="right"/>
              <w:rPr>
                <w:rFonts w:eastAsia="Times New Roman"/>
                <w:color w:val="000000"/>
              </w:rPr>
            </w:pPr>
            <w:r>
              <w:rPr>
                <w:color w:val="000000"/>
              </w:rPr>
              <w:t>100 %</w:t>
            </w:r>
          </w:p>
        </w:tc>
      </w:tr>
      <w:tr w:rsidR="005E0202" w:rsidRPr="005E0202" w14:paraId="71FF6766" w14:textId="77777777" w:rsidTr="001D2A56">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14:paraId="34DF225F" w14:textId="77777777" w:rsidR="005E0202" w:rsidRPr="005E0202" w:rsidRDefault="005E0202" w:rsidP="001D2A56">
            <w:pPr>
              <w:suppressAutoHyphens w:val="0"/>
              <w:spacing w:after="0" w:line="240" w:lineRule="auto"/>
              <w:rPr>
                <w:rFonts w:eastAsia="Times New Roman"/>
                <w:color w:val="000000"/>
              </w:rPr>
            </w:pPr>
            <w:r>
              <w:rPr>
                <w:color w:val="000000"/>
              </w:rPr>
              <w:t>Znesek v EUR</w:t>
            </w:r>
          </w:p>
        </w:tc>
        <w:tc>
          <w:tcPr>
            <w:tcW w:w="1600" w:type="dxa"/>
            <w:tcBorders>
              <w:top w:val="nil"/>
              <w:left w:val="nil"/>
              <w:bottom w:val="single" w:sz="4" w:space="0" w:color="auto"/>
              <w:right w:val="single" w:sz="4" w:space="0" w:color="auto"/>
            </w:tcBorders>
            <w:shd w:val="clear" w:color="auto" w:fill="auto"/>
            <w:noWrap/>
            <w:vAlign w:val="bottom"/>
          </w:tcPr>
          <w:p w14:paraId="6F3675E5" w14:textId="77777777" w:rsidR="005E0202" w:rsidRPr="005E0202" w:rsidRDefault="005E0202" w:rsidP="001D2A56">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auto"/>
            <w:noWrap/>
            <w:vAlign w:val="bottom"/>
          </w:tcPr>
          <w:p w14:paraId="1755B4CD" w14:textId="77777777" w:rsidR="005E0202" w:rsidRPr="005E0202" w:rsidRDefault="005E0202" w:rsidP="001D2A56">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auto"/>
            <w:noWrap/>
            <w:vAlign w:val="bottom"/>
          </w:tcPr>
          <w:p w14:paraId="4E05D172" w14:textId="77777777" w:rsidR="005E0202" w:rsidRPr="005E0202" w:rsidRDefault="005E0202" w:rsidP="001D2A56">
            <w:pPr>
              <w:suppressAutoHyphens w:val="0"/>
              <w:spacing w:after="0" w:line="240" w:lineRule="auto"/>
              <w:jc w:val="right"/>
              <w:rPr>
                <w:rFonts w:eastAsia="Times New Roman"/>
                <w:color w:val="000000"/>
              </w:rPr>
            </w:pPr>
          </w:p>
        </w:tc>
        <w:tc>
          <w:tcPr>
            <w:tcW w:w="1600" w:type="dxa"/>
            <w:tcBorders>
              <w:top w:val="nil"/>
              <w:left w:val="nil"/>
              <w:bottom w:val="single" w:sz="4" w:space="0" w:color="auto"/>
              <w:right w:val="single" w:sz="4" w:space="0" w:color="auto"/>
            </w:tcBorders>
            <w:shd w:val="clear" w:color="auto" w:fill="auto"/>
            <w:noWrap/>
            <w:vAlign w:val="bottom"/>
          </w:tcPr>
          <w:p w14:paraId="5040EC5D" w14:textId="77777777" w:rsidR="005E0202" w:rsidRPr="005E0202" w:rsidRDefault="005E0202" w:rsidP="001D2A56">
            <w:pPr>
              <w:suppressAutoHyphens w:val="0"/>
              <w:spacing w:after="0" w:line="240" w:lineRule="auto"/>
              <w:jc w:val="right"/>
              <w:rPr>
                <w:rFonts w:eastAsia="Times New Roman"/>
                <w:color w:val="000000"/>
              </w:rPr>
            </w:pPr>
          </w:p>
        </w:tc>
        <w:tc>
          <w:tcPr>
            <w:tcW w:w="4127" w:type="dxa"/>
            <w:tcBorders>
              <w:top w:val="nil"/>
              <w:left w:val="nil"/>
              <w:bottom w:val="single" w:sz="4" w:space="0" w:color="auto"/>
              <w:right w:val="single" w:sz="4" w:space="0" w:color="auto"/>
            </w:tcBorders>
            <w:shd w:val="clear" w:color="auto" w:fill="auto"/>
            <w:noWrap/>
            <w:vAlign w:val="bottom"/>
          </w:tcPr>
          <w:p w14:paraId="65B87F7A" w14:textId="77777777" w:rsidR="005E0202" w:rsidRPr="005E0202" w:rsidRDefault="005E0202" w:rsidP="001D2A56">
            <w:pPr>
              <w:suppressAutoHyphens w:val="0"/>
              <w:spacing w:after="0" w:line="240" w:lineRule="auto"/>
              <w:jc w:val="right"/>
              <w:rPr>
                <w:rFonts w:eastAsia="Times New Roman"/>
                <w:color w:val="000000"/>
              </w:rPr>
            </w:pPr>
          </w:p>
        </w:tc>
      </w:tr>
    </w:tbl>
    <w:p w14:paraId="6E2EAC76" w14:textId="77777777" w:rsidR="005E0202" w:rsidRPr="00815C13" w:rsidRDefault="005E0202" w:rsidP="005E0202">
      <w:pPr>
        <w:spacing w:after="0"/>
        <w:rPr>
          <w:rFonts w:asciiTheme="minorHAnsi" w:hAnsiTheme="minorHAnsi" w:cs="Open Sans"/>
          <w:bCs/>
          <w:sz w:val="20"/>
          <w:szCs w:val="20"/>
        </w:rPr>
      </w:pPr>
    </w:p>
    <w:p w14:paraId="0F9B272D" w14:textId="77777777" w:rsidR="00421178" w:rsidRDefault="00421178" w:rsidP="000D41A2">
      <w:pPr>
        <w:rPr>
          <w:rFonts w:asciiTheme="minorHAnsi" w:hAnsiTheme="minorHAnsi" w:cs="Open Sans"/>
          <w:b/>
          <w:sz w:val="20"/>
          <w:szCs w:val="20"/>
          <w:u w:val="single"/>
        </w:rPr>
        <w:sectPr w:rsidR="00421178" w:rsidSect="00421178">
          <w:pgSz w:w="16838" w:h="11906" w:orient="landscape"/>
          <w:pgMar w:top="1417" w:right="1417" w:bottom="1417" w:left="1417" w:header="720" w:footer="708" w:gutter="0"/>
          <w:cols w:space="720"/>
          <w:docGrid w:linePitch="360" w:charSpace="-2049"/>
        </w:sectPr>
      </w:pPr>
    </w:p>
    <w:p w14:paraId="4E3AAA03" w14:textId="77777777" w:rsidR="005929FC" w:rsidRPr="00815C13" w:rsidRDefault="00E71CE0" w:rsidP="000D41A2">
      <w:pPr>
        <w:rPr>
          <w:rFonts w:asciiTheme="minorHAnsi" w:hAnsiTheme="minorHAnsi" w:cs="Open Sans"/>
          <w:bCs/>
          <w:sz w:val="20"/>
          <w:szCs w:val="20"/>
        </w:rPr>
      </w:pPr>
      <w:r>
        <w:rPr>
          <w:rFonts w:asciiTheme="minorHAnsi" w:hAnsiTheme="minorHAnsi"/>
          <w:b/>
          <w:sz w:val="20"/>
          <w:u w:val="single"/>
        </w:rPr>
        <w:lastRenderedPageBreak/>
        <w:t>Naložba 1</w:t>
      </w:r>
    </w:p>
    <w:tbl>
      <w:tblPr>
        <w:tblW w:w="9518" w:type="dxa"/>
        <w:tblInd w:w="-279" w:type="dxa"/>
        <w:tblLayout w:type="fixed"/>
        <w:tblCellMar>
          <w:left w:w="0" w:type="dxa"/>
          <w:right w:w="0" w:type="dxa"/>
        </w:tblCellMar>
        <w:tblLook w:val="0000" w:firstRow="0" w:lastRow="0" w:firstColumn="0" w:lastColumn="0" w:noHBand="0" w:noVBand="0"/>
      </w:tblPr>
      <w:tblGrid>
        <w:gridCol w:w="1183"/>
        <w:gridCol w:w="2517"/>
        <w:gridCol w:w="3384"/>
        <w:gridCol w:w="1276"/>
        <w:gridCol w:w="1133"/>
        <w:gridCol w:w="25"/>
      </w:tblGrid>
      <w:tr w:rsidR="00D71AC6" w:rsidRPr="00815C13" w14:paraId="12374769" w14:textId="77777777"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E5DFEC"/>
          </w:tcPr>
          <w:p w14:paraId="3B990590" w14:textId="77777777" w:rsidR="00D71AC6" w:rsidRPr="00815C13" w:rsidRDefault="00D71AC6" w:rsidP="00E71CE0">
            <w:pPr>
              <w:spacing w:after="60"/>
              <w:rPr>
                <w:rFonts w:asciiTheme="minorHAnsi" w:hAnsiTheme="minorHAnsi" w:cs="Open Sans"/>
                <w:b/>
                <w:bCs/>
                <w:sz w:val="20"/>
                <w:szCs w:val="20"/>
              </w:rPr>
            </w:pPr>
            <w:r>
              <w:rPr>
                <w:rFonts w:asciiTheme="minorHAnsi" w:hAnsiTheme="minorHAnsi"/>
                <w:b/>
                <w:sz w:val="20"/>
              </w:rPr>
              <w:t>Naslov naložbe</w:t>
            </w:r>
          </w:p>
        </w:tc>
        <w:tc>
          <w:tcPr>
            <w:tcW w:w="25" w:type="dxa"/>
            <w:shd w:val="clear" w:color="auto" w:fill="auto"/>
          </w:tcPr>
          <w:p w14:paraId="7877424C" w14:textId="77777777" w:rsidR="00D71AC6" w:rsidRPr="00815C13" w:rsidRDefault="00D71AC6">
            <w:pPr>
              <w:rPr>
                <w:rFonts w:asciiTheme="minorHAnsi" w:hAnsiTheme="minorHAnsi"/>
                <w:sz w:val="20"/>
                <w:szCs w:val="20"/>
              </w:rPr>
            </w:pPr>
          </w:p>
        </w:tc>
      </w:tr>
      <w:tr w:rsidR="00D71AC6" w:rsidRPr="00815C13" w14:paraId="2ADAE430" w14:textId="77777777"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auto"/>
          </w:tcPr>
          <w:p w14:paraId="6DBB4CE6" w14:textId="77777777" w:rsidR="00D71AC6" w:rsidRPr="00815C13" w:rsidRDefault="00D71AC6" w:rsidP="00E71CE0">
            <w:pPr>
              <w:spacing w:after="60"/>
              <w:rPr>
                <w:rFonts w:asciiTheme="minorHAnsi" w:hAnsiTheme="minorHAnsi" w:cs="Open Sans"/>
                <w:b/>
                <w:bCs/>
                <w:sz w:val="20"/>
                <w:szCs w:val="20"/>
              </w:rPr>
            </w:pPr>
          </w:p>
        </w:tc>
        <w:tc>
          <w:tcPr>
            <w:tcW w:w="25" w:type="dxa"/>
            <w:shd w:val="clear" w:color="auto" w:fill="auto"/>
          </w:tcPr>
          <w:p w14:paraId="458217E1" w14:textId="77777777" w:rsidR="00D71AC6" w:rsidRPr="00815C13" w:rsidRDefault="00D71AC6">
            <w:pPr>
              <w:rPr>
                <w:rFonts w:asciiTheme="minorHAnsi" w:hAnsiTheme="minorHAnsi"/>
                <w:sz w:val="20"/>
                <w:szCs w:val="20"/>
              </w:rPr>
            </w:pPr>
          </w:p>
        </w:tc>
      </w:tr>
      <w:tr w:rsidR="00E71CE0" w:rsidRPr="00815C13" w14:paraId="31E063C8" w14:textId="77777777"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E5DFEC"/>
          </w:tcPr>
          <w:p w14:paraId="2A70C9EC" w14:textId="77777777" w:rsidR="00E71CE0" w:rsidRPr="00815C13" w:rsidRDefault="00E71CE0" w:rsidP="00E71CE0">
            <w:pPr>
              <w:spacing w:after="60"/>
              <w:rPr>
                <w:rFonts w:asciiTheme="minorHAnsi" w:hAnsiTheme="minorHAnsi"/>
                <w:sz w:val="20"/>
                <w:szCs w:val="20"/>
              </w:rPr>
            </w:pPr>
            <w:r>
              <w:rPr>
                <w:rFonts w:asciiTheme="minorHAnsi" w:hAnsiTheme="minorHAnsi"/>
                <w:b/>
                <w:sz w:val="20"/>
              </w:rPr>
              <w:t>Opis naložbe</w:t>
            </w:r>
          </w:p>
        </w:tc>
        <w:tc>
          <w:tcPr>
            <w:tcW w:w="25" w:type="dxa"/>
            <w:shd w:val="clear" w:color="auto" w:fill="auto"/>
          </w:tcPr>
          <w:p w14:paraId="43FF3D53" w14:textId="77777777" w:rsidR="00310D1B" w:rsidRPr="00815C13" w:rsidRDefault="00310D1B">
            <w:pPr>
              <w:rPr>
                <w:rFonts w:asciiTheme="minorHAnsi" w:hAnsiTheme="minorHAnsi"/>
                <w:sz w:val="20"/>
                <w:szCs w:val="20"/>
              </w:rPr>
            </w:pPr>
          </w:p>
        </w:tc>
      </w:tr>
      <w:tr w:rsidR="00E71CE0" w:rsidRPr="00156D73" w14:paraId="3B3C5166" w14:textId="77777777"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auto"/>
          </w:tcPr>
          <w:p w14:paraId="0860C634" w14:textId="77777777" w:rsidR="00E466C5" w:rsidRPr="00802226" w:rsidRDefault="00A43477" w:rsidP="00074E59">
            <w:pPr>
              <w:spacing w:after="60"/>
              <w:rPr>
                <w:rFonts w:asciiTheme="minorHAnsi" w:eastAsia="Times New Roman" w:hAnsiTheme="minorHAnsi" w:cs="Open Sans"/>
                <w:i/>
                <w:color w:val="548DD4"/>
                <w:sz w:val="20"/>
                <w:szCs w:val="20"/>
              </w:rPr>
            </w:pPr>
            <w:r>
              <w:rPr>
                <w:rFonts w:asciiTheme="minorHAnsi" w:hAnsiTheme="minorHAnsi"/>
                <w:b/>
                <w:color w:val="548DD4"/>
                <w:sz w:val="20"/>
              </w:rPr>
              <w:t xml:space="preserve">[1000 znakov] </w:t>
            </w:r>
            <w:r>
              <w:rPr>
                <w:rFonts w:asciiTheme="minorHAnsi" w:hAnsiTheme="minorHAnsi"/>
                <w:i/>
                <w:color w:val="548DD4"/>
                <w:sz w:val="20"/>
              </w:rPr>
              <w:t xml:space="preserve">Opišite naložbo in pojasnite zvezo med generičnim delovnim paketom oziroma paketi in splošnim potekom projekta. </w:t>
            </w:r>
          </w:p>
        </w:tc>
        <w:tc>
          <w:tcPr>
            <w:tcW w:w="25" w:type="dxa"/>
            <w:shd w:val="clear" w:color="auto" w:fill="auto"/>
          </w:tcPr>
          <w:p w14:paraId="03A06481" w14:textId="77777777" w:rsidR="00310D1B" w:rsidRPr="00802226" w:rsidRDefault="00310D1B">
            <w:pPr>
              <w:rPr>
                <w:rFonts w:asciiTheme="minorHAnsi" w:hAnsiTheme="minorHAnsi"/>
                <w:sz w:val="20"/>
                <w:szCs w:val="20"/>
              </w:rPr>
            </w:pPr>
          </w:p>
        </w:tc>
      </w:tr>
      <w:tr w:rsidR="00E71CE0" w:rsidRPr="00815C13" w14:paraId="74AE43B1" w14:textId="77777777" w:rsidTr="002F016E">
        <w:tblPrEx>
          <w:tblCellMar>
            <w:top w:w="57" w:type="dxa"/>
            <w:left w:w="108" w:type="dxa"/>
            <w:right w:w="108" w:type="dxa"/>
          </w:tblCellMar>
        </w:tblPrEx>
        <w:trPr>
          <w:gridAfter w:val="1"/>
          <w:wAfter w:w="25" w:type="dxa"/>
        </w:trPr>
        <w:tc>
          <w:tcPr>
            <w:tcW w:w="3700" w:type="dxa"/>
            <w:gridSpan w:val="2"/>
            <w:tcBorders>
              <w:top w:val="single" w:sz="4" w:space="0" w:color="000000"/>
              <w:left w:val="single" w:sz="4" w:space="0" w:color="000000"/>
              <w:bottom w:val="single" w:sz="4" w:space="0" w:color="000000"/>
              <w:right w:val="single" w:sz="4" w:space="0" w:color="000000"/>
            </w:tcBorders>
            <w:shd w:val="clear" w:color="auto" w:fill="E5DFEC"/>
          </w:tcPr>
          <w:p w14:paraId="140B9A29" w14:textId="77777777" w:rsidR="00E71CE0" w:rsidRPr="00D71AC6" w:rsidRDefault="00E71CE0" w:rsidP="00E71CE0">
            <w:pPr>
              <w:spacing w:after="60"/>
              <w:rPr>
                <w:rFonts w:asciiTheme="minorHAnsi" w:hAnsiTheme="minorHAnsi"/>
                <w:b/>
                <w:i/>
                <w:sz w:val="20"/>
                <w:szCs w:val="20"/>
              </w:rPr>
            </w:pPr>
            <w:r>
              <w:rPr>
                <w:rFonts w:asciiTheme="minorHAnsi" w:hAnsiTheme="minorHAnsi"/>
                <w:b/>
                <w:sz w:val="20"/>
              </w:rPr>
              <w:t>Sodelujoči partnerji</w:t>
            </w:r>
          </w:p>
        </w:tc>
        <w:tc>
          <w:tcPr>
            <w:tcW w:w="5793" w:type="dxa"/>
            <w:gridSpan w:val="3"/>
            <w:tcBorders>
              <w:top w:val="single" w:sz="4" w:space="0" w:color="000000"/>
              <w:left w:val="single" w:sz="4" w:space="0" w:color="000000"/>
              <w:bottom w:val="single" w:sz="4" w:space="0" w:color="000000"/>
              <w:right w:val="single" w:sz="4" w:space="0" w:color="000000"/>
            </w:tcBorders>
            <w:shd w:val="clear" w:color="auto" w:fill="FFFFFF"/>
          </w:tcPr>
          <w:p w14:paraId="1C25E426" w14:textId="77777777" w:rsidR="00E71CE0" w:rsidRPr="00815C13" w:rsidRDefault="00E71CE0" w:rsidP="00E71CE0">
            <w:pPr>
              <w:spacing w:after="60"/>
              <w:rPr>
                <w:rFonts w:asciiTheme="minorHAnsi" w:hAnsiTheme="minorHAnsi"/>
                <w:sz w:val="20"/>
                <w:szCs w:val="20"/>
              </w:rPr>
            </w:pPr>
          </w:p>
        </w:tc>
      </w:tr>
      <w:tr w:rsidR="00E71CE0" w:rsidRPr="00870E5E" w14:paraId="1B1F0610" w14:textId="77777777"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E5DFEC"/>
          </w:tcPr>
          <w:p w14:paraId="5C67DEDA" w14:textId="77777777" w:rsidR="00E71CE0" w:rsidRPr="00802226" w:rsidRDefault="00E71CE0" w:rsidP="00D71AC6">
            <w:pPr>
              <w:spacing w:after="0"/>
              <w:rPr>
                <w:rFonts w:asciiTheme="minorHAnsi" w:eastAsia="Times New Roman" w:hAnsiTheme="minorHAnsi" w:cs="Open Sans"/>
                <w:i/>
                <w:color w:val="548DD4"/>
                <w:sz w:val="20"/>
                <w:szCs w:val="20"/>
              </w:rPr>
            </w:pPr>
            <w:r>
              <w:rPr>
                <w:rFonts w:asciiTheme="minorHAnsi" w:hAnsiTheme="minorHAnsi"/>
                <w:b/>
                <w:sz w:val="20"/>
              </w:rPr>
              <w:t xml:space="preserve">Lokacija naložbe </w:t>
            </w:r>
          </w:p>
        </w:tc>
        <w:tc>
          <w:tcPr>
            <w:tcW w:w="25" w:type="dxa"/>
            <w:shd w:val="clear" w:color="auto" w:fill="auto"/>
          </w:tcPr>
          <w:p w14:paraId="17DD2D49" w14:textId="77777777" w:rsidR="00310D1B" w:rsidRPr="00802226" w:rsidRDefault="00310D1B">
            <w:pPr>
              <w:rPr>
                <w:rFonts w:asciiTheme="minorHAnsi" w:hAnsiTheme="minorHAnsi"/>
                <w:sz w:val="20"/>
                <w:szCs w:val="20"/>
              </w:rPr>
            </w:pPr>
          </w:p>
        </w:tc>
      </w:tr>
      <w:tr w:rsidR="00D71AC6" w:rsidRPr="00156D73" w14:paraId="1CAE4D1E" w14:textId="77777777"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auto"/>
          </w:tcPr>
          <w:p w14:paraId="103864AA" w14:textId="77777777" w:rsidR="00D71AC6" w:rsidRPr="00815C13" w:rsidRDefault="00D71AC6" w:rsidP="00D71AC6">
            <w:pPr>
              <w:spacing w:after="0"/>
              <w:rPr>
                <w:rFonts w:asciiTheme="minorHAnsi" w:hAnsiTheme="minorHAnsi" w:cs="Open Sans"/>
                <w:b/>
                <w:bCs/>
                <w:sz w:val="20"/>
                <w:szCs w:val="20"/>
              </w:rPr>
            </w:pPr>
            <w:r>
              <w:rPr>
                <w:rFonts w:asciiTheme="minorHAnsi" w:hAnsiTheme="minorHAnsi"/>
                <w:i/>
                <w:color w:val="548DD4"/>
                <w:sz w:val="20"/>
              </w:rPr>
              <w:t>Lokacija materialne naložbe</w:t>
            </w:r>
          </w:p>
        </w:tc>
        <w:tc>
          <w:tcPr>
            <w:tcW w:w="25" w:type="dxa"/>
            <w:shd w:val="clear" w:color="auto" w:fill="auto"/>
          </w:tcPr>
          <w:p w14:paraId="5E7A80DB" w14:textId="77777777" w:rsidR="00D71AC6" w:rsidRPr="00802226" w:rsidRDefault="00D71AC6">
            <w:pPr>
              <w:rPr>
                <w:rFonts w:asciiTheme="minorHAnsi" w:hAnsiTheme="minorHAnsi"/>
                <w:sz w:val="20"/>
                <w:szCs w:val="20"/>
              </w:rPr>
            </w:pPr>
          </w:p>
        </w:tc>
      </w:tr>
      <w:tr w:rsidR="00E71CE0" w:rsidRPr="00156D73" w14:paraId="50B2BFD6" w14:textId="77777777"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E5DFEC"/>
          </w:tcPr>
          <w:p w14:paraId="65D13F87" w14:textId="77777777" w:rsidR="00E71CE0" w:rsidRPr="00815C13" w:rsidRDefault="00E71CE0" w:rsidP="00E71CE0">
            <w:pPr>
              <w:spacing w:after="0"/>
              <w:rPr>
                <w:rFonts w:asciiTheme="minorHAnsi" w:hAnsiTheme="minorHAnsi"/>
                <w:sz w:val="20"/>
                <w:szCs w:val="20"/>
              </w:rPr>
            </w:pPr>
            <w:r>
              <w:rPr>
                <w:rFonts w:asciiTheme="minorHAnsi" w:hAnsiTheme="minorHAnsi"/>
                <w:b/>
                <w:sz w:val="20"/>
              </w:rPr>
              <w:t>Tveganja, povezana z naložbo</w:t>
            </w:r>
          </w:p>
        </w:tc>
        <w:tc>
          <w:tcPr>
            <w:tcW w:w="25" w:type="dxa"/>
            <w:shd w:val="clear" w:color="auto" w:fill="auto"/>
          </w:tcPr>
          <w:p w14:paraId="277F10C3" w14:textId="77777777" w:rsidR="00310D1B" w:rsidRPr="00815C13" w:rsidRDefault="00310D1B">
            <w:pPr>
              <w:rPr>
                <w:rFonts w:asciiTheme="minorHAnsi" w:hAnsiTheme="minorHAnsi"/>
                <w:sz w:val="20"/>
                <w:szCs w:val="20"/>
              </w:rPr>
            </w:pPr>
          </w:p>
        </w:tc>
      </w:tr>
      <w:tr w:rsidR="00E71CE0" w:rsidRPr="00074E59" w14:paraId="2A8FEAB7" w14:textId="77777777"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FFFFFF"/>
          </w:tcPr>
          <w:p w14:paraId="74765B04" w14:textId="77777777" w:rsidR="00E466C5" w:rsidRPr="00074E59" w:rsidRDefault="00A43477" w:rsidP="00074E59">
            <w:pPr>
              <w:spacing w:after="0"/>
              <w:rPr>
                <w:sz w:val="20"/>
                <w:szCs w:val="20"/>
              </w:rPr>
            </w:pPr>
            <w:r>
              <w:rPr>
                <w:rFonts w:asciiTheme="minorHAnsi" w:hAnsiTheme="minorHAnsi"/>
                <w:b/>
                <w:color w:val="548DD4"/>
                <w:sz w:val="20"/>
              </w:rPr>
              <w:t xml:space="preserve">[1000 znakov] </w:t>
            </w:r>
            <w:r>
              <w:rPr>
                <w:rFonts w:asciiTheme="minorHAnsi" w:hAnsiTheme="minorHAnsi"/>
                <w:i/>
                <w:color w:val="548DD4"/>
                <w:sz w:val="20"/>
              </w:rPr>
              <w:t>Opišite tveganja, povezana z naložbo, sprejete/zavrnjene odločitve (če obstajajo) idr.</w:t>
            </w:r>
            <w:r>
              <w:rPr>
                <w:sz w:val="20"/>
              </w:rPr>
              <w:t xml:space="preserve"> </w:t>
            </w:r>
          </w:p>
        </w:tc>
        <w:tc>
          <w:tcPr>
            <w:tcW w:w="25" w:type="dxa"/>
            <w:shd w:val="clear" w:color="auto" w:fill="auto"/>
          </w:tcPr>
          <w:p w14:paraId="7B8EA654" w14:textId="77777777" w:rsidR="00310D1B" w:rsidRPr="00074E59" w:rsidRDefault="00310D1B">
            <w:pPr>
              <w:rPr>
                <w:rFonts w:asciiTheme="minorHAnsi" w:hAnsiTheme="minorHAnsi"/>
                <w:sz w:val="20"/>
                <w:szCs w:val="20"/>
              </w:rPr>
            </w:pPr>
          </w:p>
        </w:tc>
      </w:tr>
      <w:tr w:rsidR="00E71CE0" w:rsidRPr="00815C13" w14:paraId="2F73ED75" w14:textId="77777777"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E5DFEC"/>
          </w:tcPr>
          <w:p w14:paraId="6E2C2E3E" w14:textId="77777777" w:rsidR="00E71CE0" w:rsidRPr="00815C13" w:rsidRDefault="00E71CE0" w:rsidP="00E71CE0">
            <w:pPr>
              <w:spacing w:after="0"/>
              <w:rPr>
                <w:rFonts w:asciiTheme="minorHAnsi" w:hAnsiTheme="minorHAnsi"/>
                <w:sz w:val="20"/>
                <w:szCs w:val="20"/>
              </w:rPr>
            </w:pPr>
            <w:r>
              <w:rPr>
                <w:rFonts w:asciiTheme="minorHAnsi" w:hAnsiTheme="minorHAnsi"/>
                <w:b/>
                <w:sz w:val="20"/>
              </w:rPr>
              <w:t>Dokumentacija naložbe</w:t>
            </w:r>
          </w:p>
        </w:tc>
        <w:tc>
          <w:tcPr>
            <w:tcW w:w="25" w:type="dxa"/>
            <w:shd w:val="clear" w:color="auto" w:fill="auto"/>
          </w:tcPr>
          <w:p w14:paraId="2FF6F078" w14:textId="77777777" w:rsidR="00310D1B" w:rsidRPr="00815C13" w:rsidRDefault="00310D1B">
            <w:pPr>
              <w:rPr>
                <w:rFonts w:asciiTheme="minorHAnsi" w:hAnsiTheme="minorHAnsi"/>
                <w:sz w:val="20"/>
                <w:szCs w:val="20"/>
              </w:rPr>
            </w:pPr>
          </w:p>
        </w:tc>
      </w:tr>
      <w:tr w:rsidR="00E71CE0" w:rsidRPr="00156D73" w14:paraId="76C8CDE1" w14:textId="77777777"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FFFFFF"/>
          </w:tcPr>
          <w:p w14:paraId="0D696E62" w14:textId="77777777" w:rsidR="00E466C5" w:rsidRPr="00B23535" w:rsidRDefault="00A43477" w:rsidP="00074E59">
            <w:pPr>
              <w:spacing w:after="0"/>
              <w:rPr>
                <w:sz w:val="20"/>
                <w:szCs w:val="20"/>
              </w:rPr>
            </w:pPr>
            <w:r>
              <w:rPr>
                <w:rFonts w:asciiTheme="minorHAnsi" w:hAnsiTheme="minorHAnsi"/>
                <w:b/>
                <w:color w:val="548DD4"/>
                <w:sz w:val="20"/>
              </w:rPr>
              <w:t xml:space="preserve">[1000 znakov] </w:t>
            </w:r>
            <w:r>
              <w:rPr>
                <w:rFonts w:asciiTheme="minorHAnsi" w:hAnsiTheme="minorHAnsi"/>
                <w:i/>
                <w:color w:val="548DD4"/>
                <w:sz w:val="20"/>
              </w:rPr>
              <w:t>Navedite vse tehnične zahteve in dovoljenja (npr. gradbena dovoljenja), ki so v skladu z ustrezno nacionalno zakonodajo potrebna za naložbo.</w:t>
            </w:r>
            <w:r>
              <w:rPr>
                <w:sz w:val="20"/>
              </w:rPr>
              <w:t xml:space="preserve"> </w:t>
            </w:r>
          </w:p>
        </w:tc>
        <w:tc>
          <w:tcPr>
            <w:tcW w:w="25" w:type="dxa"/>
            <w:shd w:val="clear" w:color="auto" w:fill="auto"/>
          </w:tcPr>
          <w:p w14:paraId="20BC6704" w14:textId="77777777" w:rsidR="00310D1B" w:rsidRPr="00802226" w:rsidRDefault="00310D1B">
            <w:pPr>
              <w:rPr>
                <w:rFonts w:asciiTheme="minorHAnsi" w:hAnsiTheme="minorHAnsi"/>
                <w:sz w:val="20"/>
                <w:szCs w:val="20"/>
              </w:rPr>
            </w:pPr>
          </w:p>
        </w:tc>
      </w:tr>
      <w:tr w:rsidR="00E71CE0" w:rsidRPr="00815C13" w14:paraId="7F4F6E87" w14:textId="77777777"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E5DFEC"/>
          </w:tcPr>
          <w:p w14:paraId="108F313E" w14:textId="77777777" w:rsidR="00E71CE0" w:rsidRPr="00815C13" w:rsidRDefault="00E71CE0" w:rsidP="00E71CE0">
            <w:pPr>
              <w:spacing w:after="0"/>
              <w:rPr>
                <w:rFonts w:asciiTheme="minorHAnsi" w:hAnsiTheme="minorHAnsi"/>
                <w:sz w:val="20"/>
                <w:szCs w:val="20"/>
              </w:rPr>
            </w:pPr>
            <w:r>
              <w:rPr>
                <w:rFonts w:asciiTheme="minorHAnsi" w:hAnsiTheme="minorHAnsi"/>
                <w:b/>
                <w:sz w:val="20"/>
              </w:rPr>
              <w:t>Lastništvo</w:t>
            </w:r>
          </w:p>
        </w:tc>
        <w:tc>
          <w:tcPr>
            <w:tcW w:w="25" w:type="dxa"/>
            <w:shd w:val="clear" w:color="auto" w:fill="auto"/>
          </w:tcPr>
          <w:p w14:paraId="6060DEC7" w14:textId="77777777" w:rsidR="00310D1B" w:rsidRPr="00815C13" w:rsidRDefault="00310D1B">
            <w:pPr>
              <w:rPr>
                <w:rFonts w:asciiTheme="minorHAnsi" w:hAnsiTheme="minorHAnsi"/>
                <w:sz w:val="20"/>
                <w:szCs w:val="20"/>
              </w:rPr>
            </w:pPr>
          </w:p>
        </w:tc>
      </w:tr>
      <w:tr w:rsidR="00E71CE0" w:rsidRPr="00156D73" w14:paraId="0F53DF59" w14:textId="77777777"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FFFFFF"/>
          </w:tcPr>
          <w:p w14:paraId="25502303" w14:textId="77777777" w:rsidR="00802226" w:rsidRPr="00E95F1C" w:rsidRDefault="00A43477" w:rsidP="00E71CE0">
            <w:pPr>
              <w:spacing w:after="60"/>
              <w:rPr>
                <w:rFonts w:asciiTheme="minorHAnsi" w:hAnsiTheme="minorHAnsi"/>
                <w:b/>
                <w:sz w:val="20"/>
                <w:szCs w:val="20"/>
              </w:rPr>
            </w:pPr>
            <w:r>
              <w:rPr>
                <w:rFonts w:asciiTheme="minorHAnsi" w:hAnsiTheme="minorHAnsi"/>
                <w:b/>
                <w:color w:val="548DD4"/>
                <w:sz w:val="20"/>
              </w:rPr>
              <w:t xml:space="preserve">[1000 znakov] </w:t>
            </w:r>
          </w:p>
          <w:p w14:paraId="0E5BE835" w14:textId="77777777" w:rsidR="00802226" w:rsidRPr="00802226" w:rsidRDefault="00802226" w:rsidP="00802226">
            <w:pPr>
              <w:spacing w:after="60"/>
              <w:rPr>
                <w:rFonts w:asciiTheme="minorHAnsi" w:eastAsia="Times New Roman" w:hAnsiTheme="minorHAnsi" w:cs="Open Sans"/>
                <w:i/>
                <w:color w:val="548DD4"/>
                <w:sz w:val="20"/>
                <w:szCs w:val="20"/>
              </w:rPr>
            </w:pPr>
            <w:r>
              <w:rPr>
                <w:rFonts w:asciiTheme="minorHAnsi" w:hAnsiTheme="minorHAnsi"/>
                <w:i/>
                <w:color w:val="548DD4"/>
                <w:sz w:val="20"/>
              </w:rPr>
              <w:t xml:space="preserve">Kdo je lastnik lokacije, ki ji je naložba namenjena? </w:t>
            </w:r>
          </w:p>
          <w:p w14:paraId="76E802FB" w14:textId="77777777" w:rsidR="00802226" w:rsidRPr="00802226" w:rsidRDefault="00802226" w:rsidP="00802226">
            <w:pPr>
              <w:spacing w:after="60"/>
              <w:rPr>
                <w:rFonts w:asciiTheme="minorHAnsi" w:eastAsia="Times New Roman" w:hAnsiTheme="minorHAnsi" w:cs="Open Sans"/>
                <w:i/>
                <w:color w:val="548DD4"/>
                <w:sz w:val="20"/>
                <w:szCs w:val="20"/>
              </w:rPr>
            </w:pPr>
            <w:r>
              <w:rPr>
                <w:rFonts w:asciiTheme="minorHAnsi" w:hAnsiTheme="minorHAnsi"/>
                <w:i/>
                <w:color w:val="548DD4"/>
                <w:sz w:val="20"/>
              </w:rPr>
              <w:t xml:space="preserve">Kdo bo lastnik naložbe ob zaključku projekta? </w:t>
            </w:r>
          </w:p>
          <w:p w14:paraId="3DC74D32" w14:textId="77777777" w:rsidR="00E466C5" w:rsidRPr="00802226" w:rsidRDefault="00802226" w:rsidP="00802226">
            <w:pPr>
              <w:spacing w:after="60"/>
              <w:rPr>
                <w:rFonts w:asciiTheme="minorHAnsi" w:hAnsiTheme="minorHAnsi"/>
                <w:sz w:val="20"/>
                <w:szCs w:val="20"/>
              </w:rPr>
            </w:pPr>
            <w:r>
              <w:rPr>
                <w:rFonts w:asciiTheme="minorHAnsi" w:hAnsiTheme="minorHAnsi"/>
                <w:i/>
                <w:color w:val="548DD4"/>
                <w:sz w:val="20"/>
              </w:rPr>
              <w:t>Kdo bo skrbel za ohranjanje naložbe? Kako bo to izvedeno?</w:t>
            </w:r>
            <w:r>
              <w:rPr>
                <w:sz w:val="20"/>
              </w:rPr>
              <w:t xml:space="preserve"> </w:t>
            </w:r>
          </w:p>
        </w:tc>
        <w:tc>
          <w:tcPr>
            <w:tcW w:w="25" w:type="dxa"/>
            <w:shd w:val="clear" w:color="auto" w:fill="auto"/>
          </w:tcPr>
          <w:p w14:paraId="21E9544D" w14:textId="77777777" w:rsidR="00310D1B" w:rsidRPr="00802226" w:rsidRDefault="00310D1B">
            <w:pPr>
              <w:rPr>
                <w:rFonts w:asciiTheme="minorHAnsi" w:hAnsiTheme="minorHAnsi"/>
                <w:sz w:val="20"/>
                <w:szCs w:val="20"/>
              </w:rPr>
            </w:pPr>
          </w:p>
        </w:tc>
      </w:tr>
      <w:tr w:rsidR="00E71CE0" w:rsidRPr="00870E5E" w14:paraId="0BABDBC1" w14:textId="77777777"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E5DFEC"/>
          </w:tcPr>
          <w:p w14:paraId="1FAC16DA" w14:textId="77777777" w:rsidR="00E71CE0" w:rsidRPr="00815C13" w:rsidRDefault="00D71AC6" w:rsidP="00E71CE0">
            <w:pPr>
              <w:spacing w:after="60"/>
              <w:rPr>
                <w:rFonts w:asciiTheme="minorHAnsi" w:hAnsiTheme="minorHAnsi"/>
                <w:sz w:val="20"/>
                <w:szCs w:val="20"/>
              </w:rPr>
            </w:pPr>
            <w:r>
              <w:rPr>
                <w:rFonts w:asciiTheme="minorHAnsi" w:hAnsiTheme="minorHAnsi"/>
                <w:b/>
                <w:sz w:val="20"/>
              </w:rPr>
              <w:t>Dejavnosti, učinki in končni izsledki</w:t>
            </w:r>
          </w:p>
        </w:tc>
        <w:tc>
          <w:tcPr>
            <w:tcW w:w="25" w:type="dxa"/>
            <w:shd w:val="clear" w:color="auto" w:fill="auto"/>
          </w:tcPr>
          <w:p w14:paraId="27F5618B" w14:textId="77777777" w:rsidR="00310D1B" w:rsidRPr="00815C13" w:rsidRDefault="00310D1B">
            <w:pPr>
              <w:rPr>
                <w:rFonts w:asciiTheme="minorHAnsi" w:hAnsiTheme="minorHAnsi"/>
                <w:sz w:val="20"/>
                <w:szCs w:val="20"/>
              </w:rPr>
            </w:pPr>
          </w:p>
        </w:tc>
      </w:tr>
      <w:tr w:rsidR="00D71AC6" w:rsidRPr="00815C13" w14:paraId="43259F90" w14:textId="77777777" w:rsidTr="002F016E">
        <w:tblPrEx>
          <w:tblCellMar>
            <w:top w:w="57" w:type="dxa"/>
            <w:left w:w="108" w:type="dxa"/>
            <w:right w:w="108" w:type="dxa"/>
          </w:tblCellMar>
        </w:tblPrEx>
        <w:trPr>
          <w:gridAfter w:val="1"/>
          <w:wAfter w:w="25" w:type="dxa"/>
          <w:trHeight w:val="276"/>
        </w:trPr>
        <w:tc>
          <w:tcPr>
            <w:tcW w:w="1183" w:type="dxa"/>
            <w:vMerge w:val="restart"/>
            <w:tcBorders>
              <w:top w:val="single" w:sz="4" w:space="0" w:color="000000"/>
              <w:left w:val="single" w:sz="4" w:space="0" w:color="000000"/>
              <w:bottom w:val="single" w:sz="4" w:space="0" w:color="000000"/>
              <w:right w:val="single" w:sz="4" w:space="0" w:color="000000"/>
            </w:tcBorders>
            <w:shd w:val="clear" w:color="auto" w:fill="E5DFEC"/>
            <w:vAlign w:val="center"/>
          </w:tcPr>
          <w:p w14:paraId="5B1A2ED0" w14:textId="77777777" w:rsidR="00D71AC6" w:rsidRPr="00815C13" w:rsidRDefault="00D71AC6" w:rsidP="00D71AC6">
            <w:pPr>
              <w:spacing w:after="0"/>
              <w:jc w:val="center"/>
              <w:rPr>
                <w:rFonts w:asciiTheme="minorHAnsi" w:hAnsiTheme="minorHAnsi"/>
                <w:sz w:val="20"/>
                <w:szCs w:val="20"/>
              </w:rPr>
            </w:pPr>
            <w:r>
              <w:rPr>
                <w:rFonts w:asciiTheme="minorHAnsi" w:hAnsiTheme="minorHAnsi"/>
                <w:sz w:val="20"/>
              </w:rPr>
              <w:t>Dejavnost 1.1</w:t>
            </w:r>
          </w:p>
        </w:tc>
        <w:tc>
          <w:tcPr>
            <w:tcW w:w="5901" w:type="dxa"/>
            <w:gridSpan w:val="2"/>
            <w:tcBorders>
              <w:top w:val="single" w:sz="4" w:space="0" w:color="000000"/>
              <w:left w:val="single" w:sz="4" w:space="0" w:color="000000"/>
              <w:bottom w:val="single" w:sz="4" w:space="0" w:color="000000"/>
              <w:right w:val="single" w:sz="4" w:space="0" w:color="000000"/>
            </w:tcBorders>
            <w:shd w:val="clear" w:color="auto" w:fill="FFFFFF"/>
          </w:tcPr>
          <w:p w14:paraId="1682C824" w14:textId="77777777" w:rsidR="00D71AC6" w:rsidRDefault="00D71AC6" w:rsidP="00D71AC6">
            <w:pPr>
              <w:spacing w:after="0"/>
              <w:rPr>
                <w:rFonts w:asciiTheme="minorHAnsi" w:hAnsiTheme="minorHAnsi" w:cs="Open Sans"/>
                <w:bCs/>
                <w:sz w:val="20"/>
                <w:szCs w:val="20"/>
              </w:rPr>
            </w:pPr>
            <w:r>
              <w:rPr>
                <w:rFonts w:asciiTheme="minorHAnsi" w:hAnsiTheme="minorHAnsi"/>
                <w:sz w:val="20"/>
              </w:rPr>
              <w:t>Naslov dejavnosti</w:t>
            </w:r>
          </w:p>
          <w:p w14:paraId="3244DA1B" w14:textId="77777777" w:rsidR="00D71AC6" w:rsidRPr="0067110E" w:rsidRDefault="00D71AC6" w:rsidP="0067110E">
            <w:p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Tukaj navedite različne dejavnosti v okviru tega delovnega paketa. Bodite pozorni, saj je za posamezni delovni paket mogoče navesti največ 5 dejavnosti.</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16700D29" w14:textId="77777777" w:rsidR="00D71AC6" w:rsidRPr="00815C13" w:rsidRDefault="00D71AC6" w:rsidP="00D71AC6">
            <w:pPr>
              <w:spacing w:after="0"/>
              <w:rPr>
                <w:rFonts w:asciiTheme="minorHAnsi" w:hAnsiTheme="minorHAnsi"/>
                <w:i/>
                <w:sz w:val="20"/>
                <w:szCs w:val="20"/>
              </w:rPr>
            </w:pPr>
            <w:r>
              <w:rPr>
                <w:rFonts w:asciiTheme="minorHAnsi" w:hAnsiTheme="minorHAnsi"/>
                <w:sz w:val="20"/>
              </w:rPr>
              <w:t>Mesec začetka</w:t>
            </w:r>
          </w:p>
          <w:p w14:paraId="63B59F15" w14:textId="77777777" w:rsidR="00D71AC6" w:rsidRPr="00815C13" w:rsidRDefault="00D71AC6" w:rsidP="00D71AC6">
            <w:pPr>
              <w:spacing w:after="0"/>
              <w:rPr>
                <w:rFonts w:asciiTheme="minorHAnsi" w:hAnsiTheme="minorHAnsi"/>
                <w:sz w:val="20"/>
                <w:szCs w:val="20"/>
              </w:rPr>
            </w:pPr>
            <w:r>
              <w:rPr>
                <w:rFonts w:asciiTheme="minorHAnsi" w:hAnsiTheme="minorHAnsi"/>
                <w:i/>
                <w:sz w:val="20"/>
              </w:rPr>
              <w:t>(MM. LLLL)</w:t>
            </w: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14:paraId="49A4C384" w14:textId="77777777" w:rsidR="00D71AC6" w:rsidRPr="00815C13" w:rsidRDefault="00D71AC6" w:rsidP="00D71AC6">
            <w:pPr>
              <w:spacing w:after="0"/>
              <w:rPr>
                <w:rFonts w:asciiTheme="minorHAnsi" w:hAnsiTheme="minorHAnsi"/>
                <w:i/>
                <w:sz w:val="20"/>
                <w:szCs w:val="20"/>
              </w:rPr>
            </w:pPr>
            <w:r>
              <w:rPr>
                <w:rFonts w:asciiTheme="minorHAnsi" w:hAnsiTheme="minorHAnsi"/>
                <w:sz w:val="20"/>
              </w:rPr>
              <w:t>Mesec zaključka</w:t>
            </w:r>
          </w:p>
          <w:p w14:paraId="50ED8574" w14:textId="77777777" w:rsidR="00D71AC6" w:rsidRPr="00815C13" w:rsidRDefault="00D71AC6" w:rsidP="00D71AC6">
            <w:pPr>
              <w:spacing w:after="0"/>
              <w:rPr>
                <w:rFonts w:asciiTheme="minorHAnsi" w:hAnsiTheme="minorHAnsi"/>
                <w:sz w:val="20"/>
                <w:szCs w:val="20"/>
              </w:rPr>
            </w:pPr>
            <w:r>
              <w:rPr>
                <w:rFonts w:asciiTheme="minorHAnsi" w:hAnsiTheme="minorHAnsi"/>
                <w:i/>
                <w:sz w:val="20"/>
              </w:rPr>
              <w:t>(MM. LLLL)</w:t>
            </w:r>
          </w:p>
        </w:tc>
      </w:tr>
      <w:tr w:rsidR="00D71AC6" w:rsidRPr="00156D73" w14:paraId="1E660821" w14:textId="77777777" w:rsidTr="002F016E">
        <w:tblPrEx>
          <w:tblCellMar>
            <w:top w:w="57" w:type="dxa"/>
            <w:left w:w="108" w:type="dxa"/>
            <w:right w:w="108" w:type="dxa"/>
          </w:tblCellMar>
        </w:tblPrEx>
        <w:trPr>
          <w:gridAfter w:val="1"/>
          <w:wAfter w:w="25" w:type="dxa"/>
        </w:trPr>
        <w:tc>
          <w:tcPr>
            <w:tcW w:w="1183" w:type="dxa"/>
            <w:vMerge/>
            <w:tcBorders>
              <w:top w:val="single" w:sz="4" w:space="0" w:color="000000"/>
              <w:left w:val="single" w:sz="4" w:space="0" w:color="000000"/>
              <w:bottom w:val="single" w:sz="4" w:space="0" w:color="000000"/>
              <w:right w:val="single" w:sz="4" w:space="0" w:color="000000"/>
            </w:tcBorders>
            <w:shd w:val="clear" w:color="auto" w:fill="E5DFEC"/>
            <w:vAlign w:val="center"/>
          </w:tcPr>
          <w:p w14:paraId="15672AC9" w14:textId="77777777" w:rsidR="00D71AC6" w:rsidRPr="00815C13" w:rsidRDefault="00D71AC6" w:rsidP="00D71AC6">
            <w:pPr>
              <w:rPr>
                <w:rFonts w:asciiTheme="minorHAnsi" w:hAnsiTheme="minorHAnsi"/>
                <w:sz w:val="20"/>
                <w:szCs w:val="20"/>
              </w:rPr>
            </w:pPr>
          </w:p>
        </w:tc>
        <w:tc>
          <w:tcPr>
            <w:tcW w:w="8310" w:type="dxa"/>
            <w:gridSpan w:val="4"/>
            <w:tcBorders>
              <w:top w:val="single" w:sz="4" w:space="0" w:color="000000"/>
              <w:left w:val="single" w:sz="4" w:space="0" w:color="000000"/>
              <w:bottom w:val="single" w:sz="4" w:space="0" w:color="000000"/>
              <w:right w:val="single" w:sz="4" w:space="0" w:color="000000"/>
            </w:tcBorders>
            <w:shd w:val="clear" w:color="auto" w:fill="FFFFFF"/>
          </w:tcPr>
          <w:p w14:paraId="31E121D5" w14:textId="77777777" w:rsidR="00D71AC6" w:rsidRPr="00815C13" w:rsidRDefault="00D71AC6" w:rsidP="00D71AC6">
            <w:pPr>
              <w:pStyle w:val="CommentText1"/>
              <w:spacing w:after="0"/>
              <w:rPr>
                <w:rFonts w:asciiTheme="minorHAnsi" w:hAnsiTheme="minorHAnsi"/>
                <w:color w:val="548DD4"/>
              </w:rPr>
            </w:pPr>
            <w:r>
              <w:rPr>
                <w:rFonts w:asciiTheme="minorHAnsi" w:hAnsiTheme="minorHAnsi"/>
              </w:rPr>
              <w:t>Opis dejavnosti in sodelujoči partnerji</w:t>
            </w:r>
          </w:p>
          <w:p w14:paraId="24DBC6CA" w14:textId="77777777" w:rsidR="00D71AC6" w:rsidRPr="00815513" w:rsidRDefault="00D71AC6" w:rsidP="00D71AC6">
            <w:pPr>
              <w:pStyle w:val="CommentText1"/>
              <w:rPr>
                <w:rFonts w:asciiTheme="minorHAnsi" w:hAnsiTheme="minorHAnsi"/>
                <w:b/>
              </w:rPr>
            </w:pPr>
            <w:r>
              <w:rPr>
                <w:rFonts w:asciiTheme="minorHAnsi" w:hAnsiTheme="minorHAnsi"/>
                <w:b/>
                <w:color w:val="548DD4"/>
              </w:rPr>
              <w:t>[500 znakov]</w:t>
            </w:r>
          </w:p>
        </w:tc>
      </w:tr>
      <w:tr w:rsidR="00D71AC6" w:rsidRPr="00815C13" w14:paraId="23B9EB50" w14:textId="77777777" w:rsidTr="002F016E">
        <w:tblPrEx>
          <w:tblCellMar>
            <w:top w:w="57" w:type="dxa"/>
            <w:left w:w="108" w:type="dxa"/>
            <w:right w:w="108" w:type="dxa"/>
          </w:tblCellMar>
        </w:tblPrEx>
        <w:trPr>
          <w:gridAfter w:val="1"/>
          <w:wAfter w:w="25" w:type="dxa"/>
        </w:trPr>
        <w:tc>
          <w:tcPr>
            <w:tcW w:w="1183" w:type="dxa"/>
            <w:tcBorders>
              <w:top w:val="single" w:sz="4" w:space="0" w:color="000000"/>
              <w:left w:val="single" w:sz="4" w:space="0" w:color="000000"/>
              <w:bottom w:val="single" w:sz="8" w:space="0" w:color="000000"/>
              <w:right w:val="single" w:sz="4" w:space="0" w:color="000000"/>
            </w:tcBorders>
            <w:shd w:val="clear" w:color="auto" w:fill="auto"/>
            <w:vAlign w:val="center"/>
          </w:tcPr>
          <w:p w14:paraId="4B529E2C" w14:textId="77777777" w:rsidR="00D71AC6" w:rsidRPr="00815C13" w:rsidRDefault="00D71AC6" w:rsidP="00D71AC6">
            <w:pPr>
              <w:spacing w:after="0"/>
              <w:jc w:val="center"/>
              <w:rPr>
                <w:rFonts w:asciiTheme="minorHAnsi" w:hAnsiTheme="minorHAnsi" w:cs="Open Sans"/>
                <w:sz w:val="20"/>
                <w:szCs w:val="20"/>
              </w:rPr>
            </w:pPr>
            <w:r>
              <w:rPr>
                <w:rFonts w:asciiTheme="minorHAnsi" w:hAnsiTheme="minorHAnsi"/>
                <w:sz w:val="20"/>
              </w:rPr>
              <w:t>KI / U</w:t>
            </w:r>
          </w:p>
          <w:p w14:paraId="3B8AE310" w14:textId="77777777" w:rsidR="00D71AC6" w:rsidRPr="00815C13" w:rsidRDefault="00D71AC6" w:rsidP="00D71AC6">
            <w:pPr>
              <w:spacing w:after="0"/>
              <w:jc w:val="center"/>
              <w:rPr>
                <w:rFonts w:asciiTheme="minorHAnsi" w:hAnsiTheme="minorHAnsi" w:cs="Open Sans"/>
                <w:sz w:val="20"/>
                <w:szCs w:val="20"/>
              </w:rPr>
            </w:pPr>
            <w:r>
              <w:rPr>
                <w:rFonts w:asciiTheme="minorHAnsi" w:hAnsiTheme="minorHAnsi"/>
                <w:sz w:val="20"/>
              </w:rPr>
              <w:t>1.1.1</w:t>
            </w:r>
          </w:p>
        </w:tc>
        <w:tc>
          <w:tcPr>
            <w:tcW w:w="5901" w:type="dxa"/>
            <w:gridSpan w:val="2"/>
            <w:tcBorders>
              <w:top w:val="single" w:sz="4" w:space="0" w:color="000000"/>
              <w:left w:val="single" w:sz="4" w:space="0" w:color="000000"/>
              <w:bottom w:val="single" w:sz="8" w:space="0" w:color="000000"/>
              <w:right w:val="single" w:sz="4" w:space="0" w:color="000000"/>
            </w:tcBorders>
            <w:shd w:val="clear" w:color="auto" w:fill="auto"/>
          </w:tcPr>
          <w:p w14:paraId="5A35B7ED" w14:textId="77777777" w:rsidR="00D71AC6" w:rsidRPr="00815C13" w:rsidRDefault="00D71AC6" w:rsidP="00D71AC6">
            <w:pPr>
              <w:spacing w:after="0"/>
              <w:rPr>
                <w:rFonts w:asciiTheme="minorHAnsi" w:hAnsiTheme="minorHAnsi"/>
                <w:color w:val="548DD4"/>
                <w:sz w:val="20"/>
                <w:szCs w:val="20"/>
              </w:rPr>
            </w:pPr>
            <w:r>
              <w:rPr>
                <w:rFonts w:asciiTheme="minorHAnsi" w:hAnsiTheme="minorHAnsi"/>
                <w:sz w:val="20"/>
              </w:rPr>
              <w:t xml:space="preserve">Opis končnega izsledka oziroma učinka </w:t>
            </w:r>
            <w:r>
              <w:rPr>
                <w:rFonts w:asciiTheme="minorHAnsi" w:hAnsiTheme="minorHAnsi"/>
                <w:b/>
                <w:color w:val="548DD4"/>
                <w:sz w:val="20"/>
              </w:rPr>
              <w:t>[250 znakov]</w:t>
            </w:r>
          </w:p>
          <w:p w14:paraId="59DDD424" w14:textId="77777777" w:rsidR="00D71AC6" w:rsidRPr="00815C13" w:rsidRDefault="00D71AC6" w:rsidP="00D71AC6">
            <w:pPr>
              <w:spacing w:after="0"/>
              <w:rPr>
                <w:rFonts w:asciiTheme="minorHAnsi" w:hAnsiTheme="minorHAnsi" w:cs="Open Sans"/>
                <w:bCs/>
                <w:sz w:val="20"/>
                <w:szCs w:val="20"/>
              </w:rPr>
            </w:pPr>
          </w:p>
        </w:tc>
        <w:tc>
          <w:tcPr>
            <w:tcW w:w="1276" w:type="dxa"/>
            <w:tcBorders>
              <w:top w:val="single" w:sz="4" w:space="0" w:color="000000"/>
              <w:left w:val="single" w:sz="4" w:space="0" w:color="000000"/>
              <w:bottom w:val="single" w:sz="8" w:space="0" w:color="000000"/>
              <w:right w:val="single" w:sz="4" w:space="0" w:color="000000"/>
            </w:tcBorders>
            <w:shd w:val="clear" w:color="auto" w:fill="FFFFFF"/>
          </w:tcPr>
          <w:p w14:paraId="2E204923" w14:textId="77777777" w:rsidR="00D71AC6" w:rsidRPr="00815C13" w:rsidRDefault="00D71AC6" w:rsidP="00D71AC6">
            <w:pPr>
              <w:spacing w:after="0"/>
              <w:rPr>
                <w:rFonts w:asciiTheme="minorHAnsi" w:hAnsiTheme="minorHAnsi"/>
                <w:sz w:val="20"/>
                <w:szCs w:val="20"/>
              </w:rPr>
            </w:pPr>
            <w:r>
              <w:rPr>
                <w:rFonts w:asciiTheme="minorHAnsi" w:hAnsiTheme="minorHAnsi"/>
                <w:sz w:val="20"/>
              </w:rPr>
              <w:t>Ciljna vrednost</w:t>
            </w:r>
          </w:p>
        </w:tc>
        <w:tc>
          <w:tcPr>
            <w:tcW w:w="1133" w:type="dxa"/>
            <w:tcBorders>
              <w:top w:val="single" w:sz="4" w:space="0" w:color="000000"/>
              <w:left w:val="single" w:sz="4" w:space="0" w:color="000000"/>
              <w:bottom w:val="single" w:sz="8" w:space="0" w:color="000000"/>
              <w:right w:val="single" w:sz="4" w:space="0" w:color="000000"/>
            </w:tcBorders>
            <w:shd w:val="clear" w:color="auto" w:fill="FFFFFF"/>
          </w:tcPr>
          <w:p w14:paraId="27A29850" w14:textId="77777777" w:rsidR="00D71AC6" w:rsidRPr="00815C13" w:rsidRDefault="00D71AC6" w:rsidP="00D71AC6">
            <w:pPr>
              <w:spacing w:after="0"/>
              <w:rPr>
                <w:rFonts w:asciiTheme="minorHAnsi" w:hAnsiTheme="minorHAnsi"/>
                <w:sz w:val="20"/>
                <w:szCs w:val="20"/>
              </w:rPr>
            </w:pPr>
            <w:r>
              <w:rPr>
                <w:rFonts w:asciiTheme="minorHAnsi" w:hAnsiTheme="minorHAnsi"/>
                <w:sz w:val="20"/>
              </w:rPr>
              <w:t xml:space="preserve">Mesec zaključka </w:t>
            </w:r>
            <w:r>
              <w:rPr>
                <w:rFonts w:asciiTheme="minorHAnsi" w:hAnsiTheme="minorHAnsi"/>
                <w:i/>
                <w:sz w:val="20"/>
              </w:rPr>
              <w:t>(MM. LLLL)</w:t>
            </w:r>
          </w:p>
        </w:tc>
      </w:tr>
      <w:tr w:rsidR="00D71AC6" w:rsidRPr="00815C13" w14:paraId="5591A9BB" w14:textId="77777777" w:rsidTr="002F016E">
        <w:tblPrEx>
          <w:tblCellMar>
            <w:top w:w="57" w:type="dxa"/>
            <w:left w:w="108" w:type="dxa"/>
            <w:right w:w="108" w:type="dxa"/>
          </w:tblCellMar>
        </w:tblPrEx>
        <w:trPr>
          <w:gridAfter w:val="1"/>
          <w:wAfter w:w="25" w:type="dxa"/>
          <w:trHeight w:val="276"/>
        </w:trPr>
        <w:tc>
          <w:tcPr>
            <w:tcW w:w="1183" w:type="dxa"/>
            <w:vMerge w:val="restart"/>
            <w:tcBorders>
              <w:top w:val="single" w:sz="4" w:space="0" w:color="000000"/>
              <w:left w:val="single" w:sz="4" w:space="0" w:color="000000"/>
              <w:bottom w:val="single" w:sz="4" w:space="0" w:color="000000"/>
              <w:right w:val="single" w:sz="4" w:space="0" w:color="000000"/>
            </w:tcBorders>
            <w:shd w:val="clear" w:color="auto" w:fill="E5DFEC"/>
            <w:vAlign w:val="center"/>
          </w:tcPr>
          <w:p w14:paraId="2E852305" w14:textId="77777777" w:rsidR="00D71AC6" w:rsidRPr="00815C13" w:rsidRDefault="00D71AC6" w:rsidP="00D71AC6">
            <w:pPr>
              <w:spacing w:after="0"/>
              <w:jc w:val="center"/>
              <w:rPr>
                <w:rFonts w:asciiTheme="minorHAnsi" w:hAnsiTheme="minorHAnsi"/>
                <w:sz w:val="20"/>
                <w:szCs w:val="20"/>
              </w:rPr>
            </w:pPr>
            <w:r>
              <w:rPr>
                <w:rFonts w:asciiTheme="minorHAnsi" w:hAnsiTheme="minorHAnsi"/>
                <w:sz w:val="20"/>
              </w:rPr>
              <w:t>Dejavnost 1.2</w:t>
            </w:r>
          </w:p>
        </w:tc>
        <w:tc>
          <w:tcPr>
            <w:tcW w:w="5901" w:type="dxa"/>
            <w:gridSpan w:val="2"/>
            <w:tcBorders>
              <w:top w:val="single" w:sz="4" w:space="0" w:color="000000"/>
              <w:left w:val="single" w:sz="4" w:space="0" w:color="000000"/>
              <w:bottom w:val="single" w:sz="4" w:space="0" w:color="000000"/>
              <w:right w:val="single" w:sz="4" w:space="0" w:color="000000"/>
            </w:tcBorders>
            <w:shd w:val="clear" w:color="auto" w:fill="FFFFFF"/>
          </w:tcPr>
          <w:p w14:paraId="449D512E" w14:textId="77777777" w:rsidR="00D71AC6" w:rsidRDefault="00D71AC6" w:rsidP="00D71AC6">
            <w:pPr>
              <w:spacing w:after="0"/>
              <w:rPr>
                <w:rFonts w:asciiTheme="minorHAnsi" w:hAnsiTheme="minorHAnsi" w:cs="Open Sans"/>
                <w:bCs/>
                <w:sz w:val="20"/>
                <w:szCs w:val="20"/>
              </w:rPr>
            </w:pPr>
            <w:r>
              <w:rPr>
                <w:rFonts w:asciiTheme="minorHAnsi" w:hAnsiTheme="minorHAnsi"/>
                <w:sz w:val="20"/>
              </w:rPr>
              <w:t>Naslov dejavnosti</w:t>
            </w:r>
          </w:p>
          <w:p w14:paraId="62402DCC" w14:textId="77777777" w:rsidR="00D71AC6" w:rsidRPr="00815C13" w:rsidRDefault="00D71AC6" w:rsidP="00D71AC6">
            <w:pPr>
              <w:spacing w:after="60"/>
              <w:jc w:val="both"/>
              <w:rPr>
                <w:rFonts w:asciiTheme="minorHAnsi" w:hAnsiTheme="minorHAnsi" w:cs="Open Sans"/>
                <w:bCs/>
                <w:i/>
                <w:sz w:val="20"/>
                <w:szCs w:val="20"/>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5329CE04" w14:textId="77777777" w:rsidR="00D71AC6" w:rsidRPr="00815C13" w:rsidRDefault="00D71AC6" w:rsidP="00D71AC6">
            <w:pPr>
              <w:spacing w:after="0"/>
              <w:rPr>
                <w:rFonts w:asciiTheme="minorHAnsi" w:hAnsiTheme="minorHAnsi"/>
                <w:i/>
                <w:sz w:val="20"/>
                <w:szCs w:val="20"/>
              </w:rPr>
            </w:pPr>
            <w:r>
              <w:rPr>
                <w:rFonts w:asciiTheme="minorHAnsi" w:hAnsiTheme="minorHAnsi"/>
                <w:sz w:val="20"/>
              </w:rPr>
              <w:t>Mesec začetka</w:t>
            </w:r>
          </w:p>
          <w:p w14:paraId="05D1404E" w14:textId="77777777" w:rsidR="00D71AC6" w:rsidRPr="00815C13" w:rsidRDefault="00D71AC6" w:rsidP="00D71AC6">
            <w:pPr>
              <w:spacing w:after="0"/>
              <w:rPr>
                <w:rFonts w:asciiTheme="minorHAnsi" w:hAnsiTheme="minorHAnsi"/>
                <w:sz w:val="20"/>
                <w:szCs w:val="20"/>
              </w:rPr>
            </w:pPr>
            <w:r>
              <w:rPr>
                <w:rFonts w:asciiTheme="minorHAnsi" w:hAnsiTheme="minorHAnsi"/>
                <w:i/>
                <w:sz w:val="20"/>
              </w:rPr>
              <w:t>(MM. LLLL)</w:t>
            </w: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14:paraId="479CA370" w14:textId="77777777" w:rsidR="00D71AC6" w:rsidRPr="00815C13" w:rsidRDefault="00D71AC6" w:rsidP="00D71AC6">
            <w:pPr>
              <w:spacing w:after="0"/>
              <w:rPr>
                <w:rFonts w:asciiTheme="minorHAnsi" w:hAnsiTheme="minorHAnsi"/>
                <w:i/>
                <w:sz w:val="20"/>
                <w:szCs w:val="20"/>
              </w:rPr>
            </w:pPr>
            <w:r>
              <w:rPr>
                <w:rFonts w:asciiTheme="minorHAnsi" w:hAnsiTheme="minorHAnsi"/>
                <w:sz w:val="20"/>
              </w:rPr>
              <w:t>Mesec zaključka</w:t>
            </w:r>
          </w:p>
          <w:p w14:paraId="5F36D4E1" w14:textId="77777777" w:rsidR="00D71AC6" w:rsidRPr="00815C13" w:rsidRDefault="00D71AC6" w:rsidP="00D71AC6">
            <w:pPr>
              <w:spacing w:after="0"/>
              <w:rPr>
                <w:rFonts w:asciiTheme="minorHAnsi" w:hAnsiTheme="minorHAnsi"/>
                <w:sz w:val="20"/>
                <w:szCs w:val="20"/>
              </w:rPr>
            </w:pPr>
            <w:r>
              <w:rPr>
                <w:rFonts w:asciiTheme="minorHAnsi" w:hAnsiTheme="minorHAnsi"/>
                <w:i/>
                <w:sz w:val="20"/>
              </w:rPr>
              <w:t>(MM. LLLL)</w:t>
            </w:r>
          </w:p>
        </w:tc>
      </w:tr>
      <w:tr w:rsidR="00D71AC6" w:rsidRPr="00156D73" w14:paraId="62E046C9" w14:textId="77777777" w:rsidTr="002F016E">
        <w:tblPrEx>
          <w:tblCellMar>
            <w:top w:w="57" w:type="dxa"/>
            <w:left w:w="108" w:type="dxa"/>
            <w:right w:w="108" w:type="dxa"/>
          </w:tblCellMar>
        </w:tblPrEx>
        <w:trPr>
          <w:gridAfter w:val="1"/>
          <w:wAfter w:w="25" w:type="dxa"/>
        </w:trPr>
        <w:tc>
          <w:tcPr>
            <w:tcW w:w="1183" w:type="dxa"/>
            <w:vMerge/>
            <w:tcBorders>
              <w:top w:val="single" w:sz="4" w:space="0" w:color="000000"/>
              <w:left w:val="single" w:sz="4" w:space="0" w:color="000000"/>
              <w:bottom w:val="single" w:sz="4" w:space="0" w:color="000000"/>
              <w:right w:val="single" w:sz="4" w:space="0" w:color="000000"/>
            </w:tcBorders>
            <w:shd w:val="clear" w:color="auto" w:fill="E5DFEC"/>
            <w:vAlign w:val="center"/>
          </w:tcPr>
          <w:p w14:paraId="50295DA6" w14:textId="77777777" w:rsidR="00D71AC6" w:rsidRPr="00815C13" w:rsidRDefault="00D71AC6" w:rsidP="00D71AC6">
            <w:pPr>
              <w:rPr>
                <w:rFonts w:asciiTheme="minorHAnsi" w:hAnsiTheme="minorHAnsi"/>
                <w:sz w:val="20"/>
                <w:szCs w:val="20"/>
              </w:rPr>
            </w:pPr>
          </w:p>
        </w:tc>
        <w:tc>
          <w:tcPr>
            <w:tcW w:w="8310" w:type="dxa"/>
            <w:gridSpan w:val="4"/>
            <w:tcBorders>
              <w:top w:val="single" w:sz="4" w:space="0" w:color="000000"/>
              <w:left w:val="single" w:sz="4" w:space="0" w:color="000000"/>
              <w:bottom w:val="single" w:sz="4" w:space="0" w:color="000000"/>
              <w:right w:val="single" w:sz="4" w:space="0" w:color="000000"/>
            </w:tcBorders>
            <w:shd w:val="clear" w:color="auto" w:fill="FFFFFF"/>
          </w:tcPr>
          <w:p w14:paraId="5DFA86AA" w14:textId="77777777" w:rsidR="00D71AC6" w:rsidRPr="00815C13" w:rsidRDefault="00D71AC6" w:rsidP="00D71AC6">
            <w:pPr>
              <w:pStyle w:val="CommentText1"/>
              <w:spacing w:after="0"/>
              <w:rPr>
                <w:rFonts w:asciiTheme="minorHAnsi" w:hAnsiTheme="minorHAnsi"/>
                <w:color w:val="548DD4"/>
              </w:rPr>
            </w:pPr>
            <w:r>
              <w:rPr>
                <w:rFonts w:asciiTheme="minorHAnsi" w:hAnsiTheme="minorHAnsi"/>
              </w:rPr>
              <w:t>Opis dejavnosti in sodelujoči partnerji</w:t>
            </w:r>
          </w:p>
          <w:p w14:paraId="6F0D0E08" w14:textId="77777777" w:rsidR="00D71AC6" w:rsidRPr="00815513" w:rsidRDefault="00D71AC6" w:rsidP="00D71AC6">
            <w:pPr>
              <w:pStyle w:val="CommentText1"/>
              <w:rPr>
                <w:rFonts w:asciiTheme="minorHAnsi" w:hAnsiTheme="minorHAnsi"/>
                <w:b/>
              </w:rPr>
            </w:pPr>
            <w:r>
              <w:rPr>
                <w:rFonts w:asciiTheme="minorHAnsi" w:hAnsiTheme="minorHAnsi"/>
                <w:b/>
                <w:color w:val="548DD4"/>
              </w:rPr>
              <w:t>[500 znakov]</w:t>
            </w:r>
          </w:p>
        </w:tc>
      </w:tr>
      <w:tr w:rsidR="00D71AC6" w:rsidRPr="00815C13" w14:paraId="1FFFE017" w14:textId="77777777" w:rsidTr="002F016E">
        <w:tblPrEx>
          <w:tblCellMar>
            <w:top w:w="57" w:type="dxa"/>
            <w:left w:w="108" w:type="dxa"/>
            <w:right w:w="108" w:type="dxa"/>
          </w:tblCellMar>
        </w:tblPrEx>
        <w:trPr>
          <w:gridAfter w:val="1"/>
          <w:wAfter w:w="25" w:type="dxa"/>
        </w:trPr>
        <w:tc>
          <w:tcPr>
            <w:tcW w:w="1183" w:type="dxa"/>
            <w:tcBorders>
              <w:top w:val="single" w:sz="4" w:space="0" w:color="000000"/>
              <w:left w:val="single" w:sz="4" w:space="0" w:color="000000"/>
              <w:bottom w:val="single" w:sz="8" w:space="0" w:color="000000"/>
              <w:right w:val="single" w:sz="4" w:space="0" w:color="000000"/>
            </w:tcBorders>
            <w:shd w:val="clear" w:color="auto" w:fill="auto"/>
            <w:vAlign w:val="center"/>
          </w:tcPr>
          <w:p w14:paraId="51086CDA" w14:textId="77777777" w:rsidR="00D71AC6" w:rsidRPr="00815C13" w:rsidRDefault="00D71AC6" w:rsidP="00D71AC6">
            <w:pPr>
              <w:spacing w:after="0"/>
              <w:jc w:val="center"/>
              <w:rPr>
                <w:rFonts w:asciiTheme="minorHAnsi" w:hAnsiTheme="minorHAnsi" w:cs="Open Sans"/>
                <w:sz w:val="20"/>
                <w:szCs w:val="20"/>
              </w:rPr>
            </w:pPr>
            <w:r>
              <w:rPr>
                <w:rFonts w:asciiTheme="minorHAnsi" w:hAnsiTheme="minorHAnsi"/>
                <w:sz w:val="20"/>
              </w:rPr>
              <w:lastRenderedPageBreak/>
              <w:t>KI / U</w:t>
            </w:r>
          </w:p>
          <w:p w14:paraId="4B44CD3F" w14:textId="77777777" w:rsidR="00D71AC6" w:rsidRPr="00815C13" w:rsidRDefault="002F016E" w:rsidP="00D71AC6">
            <w:pPr>
              <w:spacing w:after="0"/>
              <w:jc w:val="center"/>
              <w:rPr>
                <w:rFonts w:asciiTheme="minorHAnsi" w:hAnsiTheme="minorHAnsi" w:cs="Open Sans"/>
                <w:sz w:val="20"/>
                <w:szCs w:val="20"/>
              </w:rPr>
            </w:pPr>
            <w:r>
              <w:rPr>
                <w:rFonts w:asciiTheme="minorHAnsi" w:hAnsiTheme="minorHAnsi"/>
                <w:sz w:val="20"/>
              </w:rPr>
              <w:t>1.2.1</w:t>
            </w:r>
          </w:p>
        </w:tc>
        <w:tc>
          <w:tcPr>
            <w:tcW w:w="5901" w:type="dxa"/>
            <w:gridSpan w:val="2"/>
            <w:tcBorders>
              <w:top w:val="single" w:sz="4" w:space="0" w:color="000000"/>
              <w:left w:val="single" w:sz="4" w:space="0" w:color="000000"/>
              <w:bottom w:val="single" w:sz="8" w:space="0" w:color="000000"/>
              <w:right w:val="single" w:sz="4" w:space="0" w:color="000000"/>
            </w:tcBorders>
            <w:shd w:val="clear" w:color="auto" w:fill="auto"/>
          </w:tcPr>
          <w:p w14:paraId="2982D2DD" w14:textId="77777777" w:rsidR="00D71AC6" w:rsidRPr="00815C13" w:rsidRDefault="00D71AC6" w:rsidP="00D71AC6">
            <w:pPr>
              <w:spacing w:after="0"/>
              <w:rPr>
                <w:rFonts w:asciiTheme="minorHAnsi" w:hAnsiTheme="minorHAnsi"/>
                <w:color w:val="548DD4"/>
                <w:sz w:val="20"/>
                <w:szCs w:val="20"/>
              </w:rPr>
            </w:pPr>
            <w:r>
              <w:rPr>
                <w:rFonts w:asciiTheme="minorHAnsi" w:hAnsiTheme="minorHAnsi"/>
                <w:sz w:val="20"/>
              </w:rPr>
              <w:t xml:space="preserve">Opis končnega izsledka oziroma učinka </w:t>
            </w:r>
            <w:r>
              <w:rPr>
                <w:rFonts w:asciiTheme="minorHAnsi" w:hAnsiTheme="minorHAnsi"/>
                <w:b/>
                <w:color w:val="548DD4"/>
                <w:sz w:val="20"/>
              </w:rPr>
              <w:t>[250 znakov]</w:t>
            </w:r>
          </w:p>
          <w:p w14:paraId="1AE02E1F" w14:textId="77777777" w:rsidR="00D71AC6" w:rsidRPr="00815C13" w:rsidRDefault="00D71AC6" w:rsidP="00D71AC6">
            <w:pPr>
              <w:spacing w:after="0"/>
              <w:rPr>
                <w:rFonts w:asciiTheme="minorHAnsi" w:hAnsiTheme="minorHAnsi" w:cs="Open Sans"/>
                <w:bCs/>
                <w:sz w:val="20"/>
                <w:szCs w:val="20"/>
              </w:rPr>
            </w:pPr>
          </w:p>
        </w:tc>
        <w:tc>
          <w:tcPr>
            <w:tcW w:w="1276" w:type="dxa"/>
            <w:tcBorders>
              <w:top w:val="single" w:sz="4" w:space="0" w:color="000000"/>
              <w:left w:val="single" w:sz="4" w:space="0" w:color="000000"/>
              <w:bottom w:val="single" w:sz="8" w:space="0" w:color="000000"/>
              <w:right w:val="single" w:sz="4" w:space="0" w:color="000000"/>
            </w:tcBorders>
            <w:shd w:val="clear" w:color="auto" w:fill="FFFFFF"/>
          </w:tcPr>
          <w:p w14:paraId="255619D4" w14:textId="77777777" w:rsidR="00D71AC6" w:rsidRPr="00815C13" w:rsidRDefault="00D71AC6" w:rsidP="00D71AC6">
            <w:pPr>
              <w:spacing w:after="0"/>
              <w:rPr>
                <w:rFonts w:asciiTheme="minorHAnsi" w:hAnsiTheme="minorHAnsi"/>
                <w:sz w:val="20"/>
                <w:szCs w:val="20"/>
              </w:rPr>
            </w:pPr>
            <w:r>
              <w:rPr>
                <w:rFonts w:asciiTheme="minorHAnsi" w:hAnsiTheme="minorHAnsi"/>
                <w:sz w:val="20"/>
              </w:rPr>
              <w:t>Ciljna vrednost</w:t>
            </w:r>
          </w:p>
        </w:tc>
        <w:tc>
          <w:tcPr>
            <w:tcW w:w="1133" w:type="dxa"/>
            <w:tcBorders>
              <w:top w:val="single" w:sz="4" w:space="0" w:color="000000"/>
              <w:left w:val="single" w:sz="4" w:space="0" w:color="000000"/>
              <w:bottom w:val="single" w:sz="8" w:space="0" w:color="000000"/>
              <w:right w:val="single" w:sz="4" w:space="0" w:color="000000"/>
            </w:tcBorders>
            <w:shd w:val="clear" w:color="auto" w:fill="FFFFFF"/>
          </w:tcPr>
          <w:p w14:paraId="7329A730" w14:textId="77777777" w:rsidR="00D71AC6" w:rsidRPr="00815C13" w:rsidRDefault="00D71AC6" w:rsidP="00D71AC6">
            <w:pPr>
              <w:spacing w:after="0"/>
              <w:rPr>
                <w:rFonts w:asciiTheme="minorHAnsi" w:hAnsiTheme="minorHAnsi"/>
                <w:sz w:val="20"/>
                <w:szCs w:val="20"/>
              </w:rPr>
            </w:pPr>
            <w:r>
              <w:rPr>
                <w:rFonts w:asciiTheme="minorHAnsi" w:hAnsiTheme="minorHAnsi"/>
                <w:sz w:val="20"/>
              </w:rPr>
              <w:t xml:space="preserve">Mesec zaključka </w:t>
            </w:r>
            <w:r>
              <w:rPr>
                <w:rFonts w:asciiTheme="minorHAnsi" w:hAnsiTheme="minorHAnsi"/>
                <w:i/>
                <w:sz w:val="20"/>
              </w:rPr>
              <w:t>(MM. LLLL)</w:t>
            </w:r>
          </w:p>
        </w:tc>
      </w:tr>
      <w:tr w:rsidR="002F016E" w:rsidRPr="00815C13" w14:paraId="36D106C3" w14:textId="77777777" w:rsidTr="002F016E">
        <w:tblPrEx>
          <w:tblCellMar>
            <w:top w:w="57" w:type="dxa"/>
            <w:left w:w="108" w:type="dxa"/>
            <w:right w:w="108" w:type="dxa"/>
          </w:tblCellMar>
        </w:tblPrEx>
        <w:trPr>
          <w:gridAfter w:val="1"/>
          <w:wAfter w:w="25" w:type="dxa"/>
          <w:trHeight w:val="276"/>
        </w:trPr>
        <w:tc>
          <w:tcPr>
            <w:tcW w:w="1183" w:type="dxa"/>
            <w:vMerge w:val="restart"/>
            <w:tcBorders>
              <w:top w:val="single" w:sz="4" w:space="0" w:color="000000"/>
              <w:left w:val="single" w:sz="4" w:space="0" w:color="000000"/>
              <w:bottom w:val="single" w:sz="4" w:space="0" w:color="000000"/>
              <w:right w:val="single" w:sz="4" w:space="0" w:color="000000"/>
            </w:tcBorders>
            <w:shd w:val="clear" w:color="auto" w:fill="E5DFEC"/>
            <w:vAlign w:val="center"/>
          </w:tcPr>
          <w:p w14:paraId="36448B60" w14:textId="77777777" w:rsidR="002F016E" w:rsidRPr="00815C13" w:rsidRDefault="002F016E" w:rsidP="002F016E">
            <w:pPr>
              <w:spacing w:after="0"/>
              <w:jc w:val="center"/>
              <w:rPr>
                <w:rFonts w:asciiTheme="minorHAnsi" w:hAnsiTheme="minorHAnsi"/>
                <w:sz w:val="20"/>
                <w:szCs w:val="20"/>
              </w:rPr>
            </w:pPr>
            <w:r>
              <w:rPr>
                <w:rFonts w:asciiTheme="minorHAnsi" w:hAnsiTheme="minorHAnsi"/>
                <w:sz w:val="20"/>
              </w:rPr>
              <w:t>Dejavnost 1.N</w:t>
            </w:r>
          </w:p>
        </w:tc>
        <w:tc>
          <w:tcPr>
            <w:tcW w:w="5901" w:type="dxa"/>
            <w:gridSpan w:val="2"/>
            <w:tcBorders>
              <w:top w:val="single" w:sz="4" w:space="0" w:color="000000"/>
              <w:left w:val="single" w:sz="4" w:space="0" w:color="000000"/>
              <w:bottom w:val="single" w:sz="4" w:space="0" w:color="000000"/>
              <w:right w:val="single" w:sz="4" w:space="0" w:color="000000"/>
            </w:tcBorders>
            <w:shd w:val="clear" w:color="auto" w:fill="FFFFFF"/>
          </w:tcPr>
          <w:p w14:paraId="7EA3C47A" w14:textId="77777777" w:rsidR="002F016E" w:rsidRDefault="002F016E" w:rsidP="002F016E">
            <w:pPr>
              <w:spacing w:after="0"/>
              <w:rPr>
                <w:rFonts w:asciiTheme="minorHAnsi" w:hAnsiTheme="minorHAnsi" w:cs="Open Sans"/>
                <w:bCs/>
                <w:sz w:val="20"/>
                <w:szCs w:val="20"/>
              </w:rPr>
            </w:pPr>
            <w:r>
              <w:rPr>
                <w:rFonts w:asciiTheme="minorHAnsi" w:hAnsiTheme="minorHAnsi"/>
                <w:sz w:val="20"/>
              </w:rPr>
              <w:t>Naslov dejavnosti</w:t>
            </w:r>
          </w:p>
          <w:p w14:paraId="6BB57E05" w14:textId="77777777" w:rsidR="002F016E" w:rsidRPr="00815C13" w:rsidRDefault="002F016E" w:rsidP="002F016E">
            <w:pPr>
              <w:spacing w:after="60"/>
              <w:jc w:val="both"/>
              <w:rPr>
                <w:rFonts w:asciiTheme="minorHAnsi" w:hAnsiTheme="minorHAnsi" w:cs="Open Sans"/>
                <w:bCs/>
                <w:i/>
                <w:sz w:val="20"/>
                <w:szCs w:val="20"/>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2CB06FD7" w14:textId="77777777" w:rsidR="002F016E" w:rsidRPr="00815C13" w:rsidRDefault="002F016E" w:rsidP="002F016E">
            <w:pPr>
              <w:spacing w:after="0"/>
              <w:rPr>
                <w:rFonts w:asciiTheme="minorHAnsi" w:hAnsiTheme="minorHAnsi"/>
                <w:i/>
                <w:sz w:val="20"/>
                <w:szCs w:val="20"/>
              </w:rPr>
            </w:pPr>
            <w:r>
              <w:rPr>
                <w:rFonts w:asciiTheme="minorHAnsi" w:hAnsiTheme="minorHAnsi"/>
                <w:sz w:val="20"/>
              </w:rPr>
              <w:t>Mesec začetka</w:t>
            </w:r>
          </w:p>
          <w:p w14:paraId="07BF65D9" w14:textId="77777777" w:rsidR="002F016E" w:rsidRPr="00815C13" w:rsidRDefault="002F016E" w:rsidP="002F016E">
            <w:pPr>
              <w:spacing w:after="0"/>
              <w:rPr>
                <w:rFonts w:asciiTheme="minorHAnsi" w:hAnsiTheme="minorHAnsi"/>
                <w:sz w:val="20"/>
                <w:szCs w:val="20"/>
              </w:rPr>
            </w:pPr>
            <w:r>
              <w:rPr>
                <w:rFonts w:asciiTheme="minorHAnsi" w:hAnsiTheme="minorHAnsi"/>
                <w:i/>
                <w:sz w:val="20"/>
              </w:rPr>
              <w:t>(MM. LLLL)</w:t>
            </w: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14:paraId="54B2E808" w14:textId="77777777" w:rsidR="002F016E" w:rsidRPr="00815C13" w:rsidRDefault="002F016E" w:rsidP="002F016E">
            <w:pPr>
              <w:spacing w:after="0"/>
              <w:rPr>
                <w:rFonts w:asciiTheme="minorHAnsi" w:hAnsiTheme="minorHAnsi"/>
                <w:i/>
                <w:sz w:val="20"/>
                <w:szCs w:val="20"/>
              </w:rPr>
            </w:pPr>
            <w:r>
              <w:rPr>
                <w:rFonts w:asciiTheme="minorHAnsi" w:hAnsiTheme="minorHAnsi"/>
                <w:sz w:val="20"/>
              </w:rPr>
              <w:t>Mesec zaključka</w:t>
            </w:r>
          </w:p>
          <w:p w14:paraId="6E7C6F91" w14:textId="77777777" w:rsidR="002F016E" w:rsidRPr="00815C13" w:rsidRDefault="002F016E" w:rsidP="002F016E">
            <w:pPr>
              <w:spacing w:after="0"/>
              <w:rPr>
                <w:rFonts w:asciiTheme="minorHAnsi" w:hAnsiTheme="minorHAnsi"/>
                <w:sz w:val="20"/>
                <w:szCs w:val="20"/>
              </w:rPr>
            </w:pPr>
            <w:r>
              <w:rPr>
                <w:rFonts w:asciiTheme="minorHAnsi" w:hAnsiTheme="minorHAnsi"/>
                <w:i/>
                <w:sz w:val="20"/>
              </w:rPr>
              <w:t>(MM. LLLL)</w:t>
            </w:r>
          </w:p>
        </w:tc>
      </w:tr>
      <w:tr w:rsidR="002F016E" w:rsidRPr="00156D73" w14:paraId="4C863E56" w14:textId="77777777" w:rsidTr="002F016E">
        <w:tblPrEx>
          <w:tblCellMar>
            <w:top w:w="57" w:type="dxa"/>
            <w:left w:w="108" w:type="dxa"/>
            <w:right w:w="108" w:type="dxa"/>
          </w:tblCellMar>
        </w:tblPrEx>
        <w:trPr>
          <w:gridAfter w:val="1"/>
          <w:wAfter w:w="25" w:type="dxa"/>
        </w:trPr>
        <w:tc>
          <w:tcPr>
            <w:tcW w:w="1183" w:type="dxa"/>
            <w:vMerge/>
            <w:tcBorders>
              <w:top w:val="single" w:sz="4" w:space="0" w:color="000000"/>
              <w:left w:val="single" w:sz="4" w:space="0" w:color="000000"/>
              <w:bottom w:val="single" w:sz="4" w:space="0" w:color="000000"/>
              <w:right w:val="single" w:sz="4" w:space="0" w:color="000000"/>
            </w:tcBorders>
            <w:shd w:val="clear" w:color="auto" w:fill="E5DFEC"/>
            <w:vAlign w:val="center"/>
          </w:tcPr>
          <w:p w14:paraId="0BFD2EB3" w14:textId="77777777" w:rsidR="002F016E" w:rsidRPr="00815C13" w:rsidRDefault="002F016E" w:rsidP="002F016E">
            <w:pPr>
              <w:rPr>
                <w:rFonts w:asciiTheme="minorHAnsi" w:hAnsiTheme="minorHAnsi"/>
                <w:sz w:val="20"/>
                <w:szCs w:val="20"/>
              </w:rPr>
            </w:pPr>
          </w:p>
        </w:tc>
        <w:tc>
          <w:tcPr>
            <w:tcW w:w="8310" w:type="dxa"/>
            <w:gridSpan w:val="4"/>
            <w:tcBorders>
              <w:top w:val="single" w:sz="4" w:space="0" w:color="000000"/>
              <w:left w:val="single" w:sz="4" w:space="0" w:color="000000"/>
              <w:bottom w:val="single" w:sz="4" w:space="0" w:color="000000"/>
              <w:right w:val="single" w:sz="4" w:space="0" w:color="000000"/>
            </w:tcBorders>
            <w:shd w:val="clear" w:color="auto" w:fill="FFFFFF"/>
          </w:tcPr>
          <w:p w14:paraId="0AF543ED" w14:textId="77777777" w:rsidR="002F016E" w:rsidRPr="00815C13" w:rsidRDefault="002F016E" w:rsidP="002F016E">
            <w:pPr>
              <w:pStyle w:val="CommentText1"/>
              <w:spacing w:after="0"/>
              <w:rPr>
                <w:rFonts w:asciiTheme="minorHAnsi" w:hAnsiTheme="minorHAnsi"/>
                <w:color w:val="548DD4"/>
              </w:rPr>
            </w:pPr>
            <w:r>
              <w:rPr>
                <w:rFonts w:asciiTheme="minorHAnsi" w:hAnsiTheme="minorHAnsi"/>
              </w:rPr>
              <w:t>Opis dejavnosti in sodelujoči partnerji</w:t>
            </w:r>
          </w:p>
          <w:p w14:paraId="7E3B85BA" w14:textId="77777777" w:rsidR="002F016E" w:rsidRPr="00815513" w:rsidRDefault="002F016E" w:rsidP="002F016E">
            <w:pPr>
              <w:pStyle w:val="CommentText1"/>
              <w:rPr>
                <w:rFonts w:asciiTheme="minorHAnsi" w:hAnsiTheme="minorHAnsi"/>
                <w:b/>
              </w:rPr>
            </w:pPr>
            <w:r>
              <w:rPr>
                <w:rFonts w:asciiTheme="minorHAnsi" w:hAnsiTheme="minorHAnsi"/>
                <w:b/>
                <w:color w:val="548DD4"/>
              </w:rPr>
              <w:t>[500 znakov]</w:t>
            </w:r>
          </w:p>
        </w:tc>
      </w:tr>
      <w:tr w:rsidR="002F016E" w:rsidRPr="00815C13" w14:paraId="35148ABB" w14:textId="77777777" w:rsidTr="002F016E">
        <w:tblPrEx>
          <w:tblCellMar>
            <w:top w:w="57" w:type="dxa"/>
            <w:left w:w="108" w:type="dxa"/>
            <w:right w:w="108" w:type="dxa"/>
          </w:tblCellMar>
        </w:tblPrEx>
        <w:trPr>
          <w:gridAfter w:val="1"/>
          <w:wAfter w:w="25" w:type="dxa"/>
        </w:trPr>
        <w:tc>
          <w:tcPr>
            <w:tcW w:w="1183" w:type="dxa"/>
            <w:tcBorders>
              <w:top w:val="single" w:sz="4" w:space="0" w:color="000000"/>
              <w:left w:val="single" w:sz="4" w:space="0" w:color="000000"/>
              <w:bottom w:val="single" w:sz="8" w:space="0" w:color="000000"/>
              <w:right w:val="single" w:sz="4" w:space="0" w:color="000000"/>
            </w:tcBorders>
            <w:shd w:val="clear" w:color="auto" w:fill="auto"/>
            <w:vAlign w:val="center"/>
          </w:tcPr>
          <w:p w14:paraId="55123631" w14:textId="77777777" w:rsidR="002F016E" w:rsidRPr="00815C13" w:rsidRDefault="002F016E" w:rsidP="002F016E">
            <w:pPr>
              <w:spacing w:after="0"/>
              <w:jc w:val="center"/>
              <w:rPr>
                <w:rFonts w:asciiTheme="minorHAnsi" w:hAnsiTheme="minorHAnsi" w:cs="Open Sans"/>
                <w:sz w:val="20"/>
                <w:szCs w:val="20"/>
              </w:rPr>
            </w:pPr>
            <w:r>
              <w:rPr>
                <w:rFonts w:asciiTheme="minorHAnsi" w:hAnsiTheme="minorHAnsi"/>
                <w:sz w:val="20"/>
              </w:rPr>
              <w:t>KI / U</w:t>
            </w:r>
          </w:p>
          <w:p w14:paraId="36B5E48C" w14:textId="77777777" w:rsidR="002F016E" w:rsidRPr="00815C13" w:rsidRDefault="002F016E" w:rsidP="002F016E">
            <w:pPr>
              <w:spacing w:after="0"/>
              <w:jc w:val="center"/>
              <w:rPr>
                <w:rFonts w:asciiTheme="minorHAnsi" w:hAnsiTheme="minorHAnsi" w:cs="Open Sans"/>
                <w:sz w:val="20"/>
                <w:szCs w:val="20"/>
              </w:rPr>
            </w:pPr>
            <w:r>
              <w:rPr>
                <w:rFonts w:asciiTheme="minorHAnsi" w:hAnsiTheme="minorHAnsi"/>
                <w:sz w:val="20"/>
              </w:rPr>
              <w:t>1.N.N</w:t>
            </w:r>
          </w:p>
        </w:tc>
        <w:tc>
          <w:tcPr>
            <w:tcW w:w="5901" w:type="dxa"/>
            <w:gridSpan w:val="2"/>
            <w:tcBorders>
              <w:top w:val="single" w:sz="4" w:space="0" w:color="000000"/>
              <w:left w:val="single" w:sz="4" w:space="0" w:color="000000"/>
              <w:bottom w:val="single" w:sz="8" w:space="0" w:color="000000"/>
              <w:right w:val="single" w:sz="4" w:space="0" w:color="000000"/>
            </w:tcBorders>
            <w:shd w:val="clear" w:color="auto" w:fill="auto"/>
          </w:tcPr>
          <w:p w14:paraId="7B0D942A" w14:textId="77777777" w:rsidR="002F016E" w:rsidRPr="00815C13" w:rsidRDefault="002F016E" w:rsidP="002F016E">
            <w:pPr>
              <w:spacing w:after="0"/>
              <w:rPr>
                <w:rFonts w:asciiTheme="minorHAnsi" w:hAnsiTheme="minorHAnsi"/>
                <w:color w:val="548DD4"/>
                <w:sz w:val="20"/>
                <w:szCs w:val="20"/>
              </w:rPr>
            </w:pPr>
            <w:r>
              <w:rPr>
                <w:rFonts w:asciiTheme="minorHAnsi" w:hAnsiTheme="minorHAnsi"/>
                <w:sz w:val="20"/>
              </w:rPr>
              <w:t xml:space="preserve">Opis končnega izsledka oziroma učinka </w:t>
            </w:r>
            <w:r>
              <w:rPr>
                <w:rFonts w:asciiTheme="minorHAnsi" w:hAnsiTheme="minorHAnsi"/>
                <w:b/>
                <w:color w:val="548DD4"/>
                <w:sz w:val="20"/>
              </w:rPr>
              <w:t>[250 znakov]</w:t>
            </w:r>
          </w:p>
          <w:p w14:paraId="52FA1022" w14:textId="77777777" w:rsidR="002F016E" w:rsidRPr="00815C13" w:rsidRDefault="002F016E" w:rsidP="002F016E">
            <w:pPr>
              <w:spacing w:after="0"/>
              <w:rPr>
                <w:rFonts w:asciiTheme="minorHAnsi" w:hAnsiTheme="minorHAnsi" w:cs="Open Sans"/>
                <w:bCs/>
                <w:sz w:val="20"/>
                <w:szCs w:val="20"/>
              </w:rPr>
            </w:pPr>
          </w:p>
        </w:tc>
        <w:tc>
          <w:tcPr>
            <w:tcW w:w="1276" w:type="dxa"/>
            <w:tcBorders>
              <w:top w:val="single" w:sz="4" w:space="0" w:color="000000"/>
              <w:left w:val="single" w:sz="4" w:space="0" w:color="000000"/>
              <w:bottom w:val="single" w:sz="8" w:space="0" w:color="000000"/>
              <w:right w:val="single" w:sz="4" w:space="0" w:color="000000"/>
            </w:tcBorders>
            <w:shd w:val="clear" w:color="auto" w:fill="FFFFFF"/>
          </w:tcPr>
          <w:p w14:paraId="5E49D260" w14:textId="77777777" w:rsidR="002F016E" w:rsidRPr="00815C13" w:rsidRDefault="002F016E" w:rsidP="002F016E">
            <w:pPr>
              <w:spacing w:after="0"/>
              <w:rPr>
                <w:rFonts w:asciiTheme="minorHAnsi" w:hAnsiTheme="minorHAnsi"/>
                <w:sz w:val="20"/>
                <w:szCs w:val="20"/>
              </w:rPr>
            </w:pPr>
            <w:r>
              <w:rPr>
                <w:rFonts w:asciiTheme="minorHAnsi" w:hAnsiTheme="minorHAnsi"/>
                <w:sz w:val="20"/>
              </w:rPr>
              <w:t>Ciljna vrednost</w:t>
            </w:r>
          </w:p>
        </w:tc>
        <w:tc>
          <w:tcPr>
            <w:tcW w:w="1133" w:type="dxa"/>
            <w:tcBorders>
              <w:top w:val="single" w:sz="4" w:space="0" w:color="000000"/>
              <w:left w:val="single" w:sz="4" w:space="0" w:color="000000"/>
              <w:bottom w:val="single" w:sz="8" w:space="0" w:color="000000"/>
              <w:right w:val="single" w:sz="4" w:space="0" w:color="000000"/>
            </w:tcBorders>
            <w:shd w:val="clear" w:color="auto" w:fill="FFFFFF"/>
          </w:tcPr>
          <w:p w14:paraId="5118878A" w14:textId="77777777" w:rsidR="002F016E" w:rsidRPr="00815C13" w:rsidRDefault="002F016E" w:rsidP="002F016E">
            <w:pPr>
              <w:spacing w:after="0"/>
              <w:rPr>
                <w:rFonts w:asciiTheme="minorHAnsi" w:hAnsiTheme="minorHAnsi"/>
                <w:sz w:val="20"/>
                <w:szCs w:val="20"/>
              </w:rPr>
            </w:pPr>
            <w:r>
              <w:rPr>
                <w:rFonts w:asciiTheme="minorHAnsi" w:hAnsiTheme="minorHAnsi"/>
                <w:sz w:val="20"/>
              </w:rPr>
              <w:t xml:space="preserve">Mesec zaključka </w:t>
            </w:r>
            <w:r>
              <w:rPr>
                <w:rFonts w:asciiTheme="minorHAnsi" w:hAnsiTheme="minorHAnsi"/>
                <w:i/>
                <w:sz w:val="20"/>
              </w:rPr>
              <w:t>(MM. LLLL)</w:t>
            </w:r>
          </w:p>
        </w:tc>
      </w:tr>
    </w:tbl>
    <w:p w14:paraId="701AFA5A" w14:textId="77777777" w:rsidR="002F016E" w:rsidRDefault="002F016E" w:rsidP="00E45B58">
      <w:pPr>
        <w:rPr>
          <w:rFonts w:asciiTheme="minorHAnsi" w:hAnsiTheme="minorHAnsi" w:cs="Open Sans"/>
          <w:b/>
          <w:sz w:val="20"/>
          <w:szCs w:val="20"/>
          <w:u w:val="single"/>
        </w:rPr>
      </w:pPr>
    </w:p>
    <w:p w14:paraId="56034767" w14:textId="77777777" w:rsidR="00E45B58" w:rsidRDefault="00E45B58" w:rsidP="00E45B58">
      <w:pPr>
        <w:rPr>
          <w:rFonts w:asciiTheme="minorHAnsi" w:hAnsiTheme="minorHAnsi" w:cs="Open Sans"/>
          <w:bCs/>
          <w:sz w:val="20"/>
          <w:szCs w:val="20"/>
        </w:rPr>
      </w:pPr>
      <w:r>
        <w:rPr>
          <w:rFonts w:asciiTheme="minorHAnsi" w:hAnsiTheme="minorHAnsi"/>
          <w:b/>
          <w:sz w:val="20"/>
          <w:u w:val="single"/>
        </w:rPr>
        <w:t>Naložba N: dodajte toliko naložb, kolikor jih je treba</w:t>
      </w:r>
    </w:p>
    <w:tbl>
      <w:tblPr>
        <w:tblW w:w="9284" w:type="dxa"/>
        <w:tblLayout w:type="fixed"/>
        <w:tblCellMar>
          <w:top w:w="57" w:type="dxa"/>
          <w:left w:w="70" w:type="dxa"/>
          <w:right w:w="70" w:type="dxa"/>
        </w:tblCellMar>
        <w:tblLook w:val="0000" w:firstRow="0" w:lastRow="0" w:firstColumn="0" w:lastColumn="0" w:noHBand="0" w:noVBand="0"/>
      </w:tblPr>
      <w:tblGrid>
        <w:gridCol w:w="944"/>
        <w:gridCol w:w="1904"/>
        <w:gridCol w:w="1704"/>
        <w:gridCol w:w="2067"/>
        <w:gridCol w:w="1577"/>
        <w:gridCol w:w="1088"/>
      </w:tblGrid>
      <w:tr w:rsidR="003914E1" w:rsidRPr="00815C13" w14:paraId="3C09D03E" w14:textId="77777777" w:rsidTr="002F016E">
        <w:tc>
          <w:tcPr>
            <w:tcW w:w="944" w:type="dxa"/>
            <w:tcBorders>
              <w:top w:val="single" w:sz="4" w:space="0" w:color="000000"/>
              <w:left w:val="single" w:sz="4" w:space="0" w:color="000000"/>
              <w:bottom w:val="single" w:sz="4" w:space="0" w:color="000000"/>
              <w:right w:val="single" w:sz="4" w:space="0" w:color="000000"/>
            </w:tcBorders>
            <w:shd w:val="clear" w:color="auto" w:fill="auto"/>
          </w:tcPr>
          <w:p w14:paraId="56D72C3C" w14:textId="77777777" w:rsidR="003914E1" w:rsidRPr="00815C13" w:rsidRDefault="003914E1" w:rsidP="0057237B">
            <w:pPr>
              <w:pageBreakBefore/>
              <w:spacing w:after="60"/>
              <w:rPr>
                <w:rFonts w:asciiTheme="minorHAnsi" w:hAnsiTheme="minorHAnsi" w:cs="Open Sans"/>
                <w:b/>
                <w:bCs/>
                <w:sz w:val="20"/>
                <w:szCs w:val="20"/>
              </w:rPr>
            </w:pPr>
            <w:r>
              <w:rPr>
                <w:rFonts w:asciiTheme="minorHAnsi" w:hAnsiTheme="minorHAnsi"/>
                <w:b/>
                <w:sz w:val="20"/>
              </w:rPr>
              <w:lastRenderedPageBreak/>
              <w:t>Št. P</w:t>
            </w:r>
          </w:p>
        </w:tc>
        <w:tc>
          <w:tcPr>
            <w:tcW w:w="3608" w:type="dxa"/>
            <w:gridSpan w:val="2"/>
            <w:tcBorders>
              <w:top w:val="single" w:sz="4" w:space="0" w:color="000000"/>
              <w:left w:val="single" w:sz="4" w:space="0" w:color="000000"/>
              <w:bottom w:val="single" w:sz="4" w:space="0" w:color="000000"/>
              <w:right w:val="single" w:sz="4" w:space="0" w:color="000000"/>
            </w:tcBorders>
            <w:shd w:val="clear" w:color="auto" w:fill="auto"/>
          </w:tcPr>
          <w:p w14:paraId="17C8D044" w14:textId="353539B1" w:rsidR="003914E1" w:rsidRPr="00815C13" w:rsidRDefault="001D2A56" w:rsidP="0057237B">
            <w:pPr>
              <w:spacing w:after="60"/>
              <w:rPr>
                <w:rFonts w:asciiTheme="minorHAnsi" w:hAnsiTheme="minorHAnsi" w:cs="Open Sans"/>
                <w:b/>
                <w:bCs/>
                <w:sz w:val="20"/>
                <w:szCs w:val="20"/>
              </w:rPr>
            </w:pPr>
            <w:r>
              <w:rPr>
                <w:rFonts w:asciiTheme="minorHAnsi" w:hAnsiTheme="minorHAnsi"/>
                <w:b/>
                <w:sz w:val="20"/>
              </w:rPr>
              <w:t>Naslov DP</w:t>
            </w:r>
          </w:p>
        </w:tc>
        <w:tc>
          <w:tcPr>
            <w:tcW w:w="2067" w:type="dxa"/>
            <w:tcBorders>
              <w:top w:val="single" w:sz="4" w:space="0" w:color="000000"/>
              <w:left w:val="single" w:sz="4" w:space="0" w:color="000000"/>
              <w:bottom w:val="single" w:sz="4" w:space="0" w:color="000000"/>
              <w:right w:val="single" w:sz="4" w:space="0" w:color="000000"/>
            </w:tcBorders>
            <w:shd w:val="clear" w:color="auto" w:fill="auto"/>
          </w:tcPr>
          <w:p w14:paraId="0DEA8BB6" w14:textId="6AA12AB0" w:rsidR="003914E1" w:rsidRPr="00815C13" w:rsidRDefault="001D2A56" w:rsidP="0057237B">
            <w:pPr>
              <w:spacing w:after="60"/>
              <w:rPr>
                <w:rFonts w:asciiTheme="minorHAnsi" w:hAnsiTheme="minorHAnsi" w:cs="Open Sans"/>
                <w:b/>
                <w:bCs/>
                <w:sz w:val="20"/>
                <w:szCs w:val="20"/>
              </w:rPr>
            </w:pPr>
            <w:r>
              <w:rPr>
                <w:rFonts w:asciiTheme="minorHAnsi" w:hAnsiTheme="minorHAnsi"/>
                <w:b/>
                <w:sz w:val="20"/>
              </w:rPr>
              <w:t>Mesec začetka DP</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79FE71C5" w14:textId="563869C8" w:rsidR="003914E1" w:rsidRPr="00815C13" w:rsidRDefault="001D2A56" w:rsidP="0057237B">
            <w:pPr>
              <w:spacing w:after="60"/>
              <w:rPr>
                <w:rFonts w:asciiTheme="minorHAnsi" w:hAnsiTheme="minorHAnsi" w:cs="Open Sans"/>
                <w:b/>
                <w:bCs/>
                <w:sz w:val="20"/>
                <w:szCs w:val="20"/>
              </w:rPr>
            </w:pPr>
            <w:r>
              <w:rPr>
                <w:rFonts w:asciiTheme="minorHAnsi" w:hAnsiTheme="minorHAnsi"/>
                <w:b/>
                <w:sz w:val="20"/>
              </w:rPr>
              <w:t>Mesec zaključka DP</w:t>
            </w:r>
          </w:p>
        </w:tc>
        <w:tc>
          <w:tcPr>
            <w:tcW w:w="1088" w:type="dxa"/>
            <w:tcBorders>
              <w:top w:val="single" w:sz="4" w:space="0" w:color="000000"/>
              <w:left w:val="single" w:sz="4" w:space="0" w:color="000000"/>
              <w:bottom w:val="single" w:sz="4" w:space="0" w:color="000000"/>
              <w:right w:val="single" w:sz="4" w:space="0" w:color="000000"/>
            </w:tcBorders>
            <w:shd w:val="clear" w:color="auto" w:fill="E5DFEC"/>
          </w:tcPr>
          <w:p w14:paraId="315F9CA9" w14:textId="05BD5CE3" w:rsidR="003914E1" w:rsidRPr="00815C13" w:rsidRDefault="001D2A56" w:rsidP="0057237B">
            <w:pPr>
              <w:spacing w:after="60"/>
              <w:rPr>
                <w:rFonts w:asciiTheme="minorHAnsi" w:hAnsiTheme="minorHAnsi"/>
                <w:sz w:val="20"/>
                <w:szCs w:val="20"/>
              </w:rPr>
            </w:pPr>
            <w:r>
              <w:rPr>
                <w:rFonts w:asciiTheme="minorHAnsi" w:hAnsiTheme="minorHAnsi"/>
                <w:b/>
                <w:sz w:val="20"/>
              </w:rPr>
              <w:t>Proračun DP</w:t>
            </w:r>
          </w:p>
        </w:tc>
      </w:tr>
      <w:tr w:rsidR="003914E1" w:rsidRPr="00815C13" w14:paraId="5B6F748E" w14:textId="77777777" w:rsidTr="002F016E">
        <w:tc>
          <w:tcPr>
            <w:tcW w:w="9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86B3FC" w14:textId="1BC9D106" w:rsidR="003914E1" w:rsidRPr="00815C13" w:rsidRDefault="001D2A56" w:rsidP="0057237B">
            <w:pPr>
              <w:spacing w:after="60"/>
              <w:jc w:val="center"/>
              <w:rPr>
                <w:rFonts w:asciiTheme="minorHAnsi" w:hAnsiTheme="minorHAnsi" w:cs="Open Sans"/>
                <w:b/>
                <w:bCs/>
                <w:sz w:val="20"/>
                <w:szCs w:val="20"/>
              </w:rPr>
            </w:pPr>
            <w:r>
              <w:rPr>
                <w:rFonts w:asciiTheme="minorHAnsi" w:hAnsiTheme="minorHAnsi"/>
                <w:b/>
                <w:sz w:val="20"/>
              </w:rPr>
              <w:t>Zadnji DP</w:t>
            </w:r>
          </w:p>
        </w:tc>
        <w:tc>
          <w:tcPr>
            <w:tcW w:w="36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DB3C61A" w14:textId="77777777" w:rsidR="003914E1" w:rsidRPr="00815C13" w:rsidRDefault="003914E1" w:rsidP="003914E1">
            <w:pPr>
              <w:rPr>
                <w:rFonts w:asciiTheme="minorHAnsi" w:hAnsiTheme="minorHAnsi" w:cs="Open Sans"/>
                <w:bCs/>
                <w:i/>
                <w:sz w:val="20"/>
                <w:szCs w:val="20"/>
              </w:rPr>
            </w:pPr>
            <w:r>
              <w:rPr>
                <w:rFonts w:asciiTheme="minorHAnsi" w:hAnsiTheme="minorHAnsi"/>
                <w:b/>
                <w:sz w:val="20"/>
              </w:rPr>
              <w:t>Zaključek in prenos znanja</w:t>
            </w:r>
          </w:p>
        </w:tc>
        <w:tc>
          <w:tcPr>
            <w:tcW w:w="20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C3C172" w14:textId="77777777" w:rsidR="003914E1" w:rsidRPr="00815C13" w:rsidRDefault="003914E1" w:rsidP="0057237B">
            <w:pPr>
              <w:spacing w:after="60"/>
              <w:rPr>
                <w:rFonts w:asciiTheme="minorHAnsi" w:hAnsiTheme="minorHAnsi" w:cs="Open Sans"/>
                <w:bCs/>
                <w:i/>
                <w:sz w:val="20"/>
                <w:szCs w:val="20"/>
              </w:rPr>
            </w:pPr>
            <w:r>
              <w:rPr>
                <w:rFonts w:asciiTheme="minorHAnsi" w:hAnsiTheme="minorHAnsi"/>
                <w:i/>
                <w:sz w:val="20"/>
              </w:rPr>
              <w:t xml:space="preserve">Samodejno iz dejavnosti </w:t>
            </w:r>
          </w:p>
        </w:tc>
        <w:tc>
          <w:tcPr>
            <w:tcW w:w="15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E0D867" w14:textId="77777777" w:rsidR="003914E1" w:rsidRPr="00815C13" w:rsidRDefault="003914E1" w:rsidP="0057237B">
            <w:pPr>
              <w:spacing w:after="60"/>
              <w:rPr>
                <w:rFonts w:asciiTheme="minorHAnsi" w:hAnsiTheme="minorHAnsi" w:cs="Open Sans"/>
                <w:bCs/>
                <w:i/>
                <w:sz w:val="20"/>
                <w:szCs w:val="20"/>
              </w:rPr>
            </w:pPr>
            <w:r>
              <w:rPr>
                <w:rFonts w:asciiTheme="minorHAnsi" w:hAnsiTheme="minorHAnsi"/>
                <w:i/>
                <w:sz w:val="20"/>
              </w:rPr>
              <w:t>Samodejno iz dejavnosti</w:t>
            </w:r>
          </w:p>
        </w:tc>
        <w:tc>
          <w:tcPr>
            <w:tcW w:w="1088" w:type="dxa"/>
            <w:tcBorders>
              <w:top w:val="single" w:sz="4" w:space="0" w:color="000000"/>
              <w:left w:val="single" w:sz="4" w:space="0" w:color="000000"/>
              <w:bottom w:val="single" w:sz="4" w:space="0" w:color="000000"/>
              <w:right w:val="single" w:sz="4" w:space="0" w:color="000000"/>
            </w:tcBorders>
            <w:shd w:val="clear" w:color="auto" w:fill="E5DFEC"/>
            <w:vAlign w:val="center"/>
          </w:tcPr>
          <w:p w14:paraId="20DAC4C8" w14:textId="67A0B345" w:rsidR="003914E1" w:rsidRDefault="001D2A56" w:rsidP="0057237B">
            <w:pPr>
              <w:spacing w:after="60"/>
              <w:rPr>
                <w:rFonts w:asciiTheme="minorHAnsi" w:hAnsiTheme="minorHAnsi" w:cs="Open Sans"/>
                <w:bCs/>
                <w:i/>
                <w:sz w:val="20"/>
                <w:szCs w:val="20"/>
              </w:rPr>
            </w:pPr>
            <w:r>
              <w:rPr>
                <w:rFonts w:asciiTheme="minorHAnsi" w:hAnsiTheme="minorHAnsi"/>
                <w:i/>
                <w:sz w:val="20"/>
              </w:rPr>
              <w:t>15</w:t>
            </w:r>
            <w:r w:rsidR="002F016E">
              <w:rPr>
                <w:rFonts w:asciiTheme="minorHAnsi" w:hAnsiTheme="minorHAnsi"/>
                <w:i/>
                <w:sz w:val="20"/>
              </w:rPr>
              <w:t>.000</w:t>
            </w:r>
          </w:p>
          <w:p w14:paraId="03BBEC93" w14:textId="77777777" w:rsidR="005C218F" w:rsidRPr="00815C13" w:rsidRDefault="005C218F" w:rsidP="0057237B">
            <w:pPr>
              <w:spacing w:after="60"/>
              <w:rPr>
                <w:rFonts w:asciiTheme="minorHAnsi" w:hAnsiTheme="minorHAnsi"/>
                <w:sz w:val="20"/>
                <w:szCs w:val="20"/>
              </w:rPr>
            </w:pPr>
          </w:p>
        </w:tc>
      </w:tr>
      <w:tr w:rsidR="003914E1" w:rsidRPr="00815C13" w14:paraId="27752DED" w14:textId="77777777" w:rsidTr="002F016E">
        <w:tc>
          <w:tcPr>
            <w:tcW w:w="9284" w:type="dxa"/>
            <w:gridSpan w:val="6"/>
            <w:tcBorders>
              <w:top w:val="single" w:sz="4" w:space="0" w:color="000000"/>
              <w:left w:val="single" w:sz="4" w:space="0" w:color="000000"/>
              <w:bottom w:val="single" w:sz="4" w:space="0" w:color="000000"/>
              <w:right w:val="single" w:sz="4" w:space="0" w:color="000000"/>
            </w:tcBorders>
            <w:shd w:val="clear" w:color="auto" w:fill="E5DFEC"/>
          </w:tcPr>
          <w:p w14:paraId="5DD74B6B" w14:textId="77777777" w:rsidR="003914E1" w:rsidRPr="00815C13" w:rsidRDefault="003914E1" w:rsidP="0057237B">
            <w:pPr>
              <w:spacing w:after="60"/>
              <w:rPr>
                <w:rFonts w:asciiTheme="minorHAnsi" w:hAnsiTheme="minorHAnsi"/>
                <w:sz w:val="20"/>
                <w:szCs w:val="20"/>
              </w:rPr>
            </w:pPr>
            <w:r>
              <w:rPr>
                <w:rFonts w:asciiTheme="minorHAnsi" w:hAnsiTheme="minorHAnsi"/>
                <w:b/>
                <w:sz w:val="20"/>
              </w:rPr>
              <w:t>Sodelovanje partnerjev</w:t>
            </w:r>
          </w:p>
        </w:tc>
      </w:tr>
      <w:tr w:rsidR="003914E1" w:rsidRPr="00815C13" w14:paraId="08662536" w14:textId="77777777" w:rsidTr="002F016E">
        <w:tc>
          <w:tcPr>
            <w:tcW w:w="2848" w:type="dxa"/>
            <w:gridSpan w:val="2"/>
            <w:tcBorders>
              <w:top w:val="single" w:sz="4" w:space="0" w:color="000000"/>
              <w:left w:val="single" w:sz="4" w:space="0" w:color="000000"/>
              <w:bottom w:val="single" w:sz="4" w:space="0" w:color="000000"/>
              <w:right w:val="single" w:sz="4" w:space="0" w:color="000000"/>
            </w:tcBorders>
            <w:shd w:val="clear" w:color="auto" w:fill="E5DFEC"/>
          </w:tcPr>
          <w:p w14:paraId="556F9FB5" w14:textId="5D963E97" w:rsidR="003914E1" w:rsidRPr="00815C13" w:rsidRDefault="001D2A56" w:rsidP="0057237B">
            <w:pPr>
              <w:spacing w:after="60"/>
              <w:rPr>
                <w:rFonts w:asciiTheme="minorHAnsi" w:hAnsiTheme="minorHAnsi" w:cs="Open Sans"/>
                <w:bCs/>
                <w:sz w:val="20"/>
                <w:szCs w:val="20"/>
              </w:rPr>
            </w:pPr>
            <w:r>
              <w:rPr>
                <w:rFonts w:asciiTheme="minorHAnsi" w:hAnsiTheme="minorHAnsi"/>
                <w:sz w:val="20"/>
              </w:rPr>
              <w:t>Partner, odgovoren za DP</w:t>
            </w:r>
          </w:p>
        </w:tc>
        <w:tc>
          <w:tcPr>
            <w:tcW w:w="6436" w:type="dxa"/>
            <w:gridSpan w:val="4"/>
            <w:tcBorders>
              <w:top w:val="single" w:sz="4" w:space="0" w:color="000000"/>
              <w:left w:val="single" w:sz="4" w:space="0" w:color="000000"/>
              <w:bottom w:val="single" w:sz="4" w:space="0" w:color="000000"/>
              <w:right w:val="single" w:sz="4" w:space="0" w:color="000000"/>
            </w:tcBorders>
            <w:shd w:val="clear" w:color="auto" w:fill="FFFFFF"/>
          </w:tcPr>
          <w:p w14:paraId="364ECEF4" w14:textId="77777777" w:rsidR="003914E1" w:rsidRPr="00815C13" w:rsidRDefault="003914E1" w:rsidP="0057237B">
            <w:pPr>
              <w:spacing w:after="60"/>
              <w:rPr>
                <w:rFonts w:asciiTheme="minorHAnsi" w:hAnsiTheme="minorHAnsi" w:cs="Open Sans"/>
                <w:bCs/>
                <w:sz w:val="20"/>
                <w:szCs w:val="20"/>
              </w:rPr>
            </w:pPr>
          </w:p>
        </w:tc>
      </w:tr>
      <w:tr w:rsidR="003914E1" w:rsidRPr="00156D73" w14:paraId="1B6B8C33" w14:textId="77777777" w:rsidTr="002F016E">
        <w:tc>
          <w:tcPr>
            <w:tcW w:w="2848" w:type="dxa"/>
            <w:gridSpan w:val="2"/>
            <w:tcBorders>
              <w:top w:val="single" w:sz="4" w:space="0" w:color="000000"/>
              <w:left w:val="single" w:sz="4" w:space="0" w:color="000000"/>
              <w:bottom w:val="single" w:sz="4" w:space="0" w:color="000000"/>
              <w:right w:val="single" w:sz="4" w:space="0" w:color="000000"/>
            </w:tcBorders>
            <w:shd w:val="clear" w:color="auto" w:fill="E5DFEC"/>
          </w:tcPr>
          <w:p w14:paraId="51AE2F6E" w14:textId="77777777" w:rsidR="003914E1" w:rsidRPr="00815C13" w:rsidRDefault="003914E1" w:rsidP="0057237B">
            <w:pPr>
              <w:spacing w:after="60"/>
              <w:rPr>
                <w:rFonts w:asciiTheme="minorHAnsi" w:hAnsiTheme="minorHAnsi" w:cs="Open Sans"/>
                <w:bCs/>
                <w:i/>
                <w:sz w:val="20"/>
                <w:szCs w:val="20"/>
              </w:rPr>
            </w:pPr>
            <w:r>
              <w:rPr>
                <w:rFonts w:asciiTheme="minorHAnsi" w:hAnsiTheme="minorHAnsi"/>
                <w:sz w:val="20"/>
              </w:rPr>
              <w:t>Sodelujoči pridruženi organ za urbani razvoj in/ali ključna zainteresirana stran</w:t>
            </w:r>
          </w:p>
        </w:tc>
        <w:tc>
          <w:tcPr>
            <w:tcW w:w="6436" w:type="dxa"/>
            <w:gridSpan w:val="4"/>
            <w:tcBorders>
              <w:top w:val="single" w:sz="4" w:space="0" w:color="000000"/>
              <w:left w:val="single" w:sz="4" w:space="0" w:color="000000"/>
              <w:bottom w:val="single" w:sz="4" w:space="0" w:color="000000"/>
              <w:right w:val="single" w:sz="4" w:space="0" w:color="000000"/>
            </w:tcBorders>
            <w:shd w:val="clear" w:color="auto" w:fill="FFFFFF"/>
          </w:tcPr>
          <w:p w14:paraId="225E6C40" w14:textId="77777777" w:rsidR="003914E1" w:rsidRPr="00815C13" w:rsidRDefault="003914E1" w:rsidP="0057237B">
            <w:pPr>
              <w:spacing w:after="60"/>
              <w:rPr>
                <w:rFonts w:asciiTheme="minorHAnsi" w:hAnsiTheme="minorHAnsi" w:cs="Open Sans"/>
                <w:bCs/>
                <w:i/>
                <w:sz w:val="20"/>
                <w:szCs w:val="20"/>
              </w:rPr>
            </w:pPr>
          </w:p>
        </w:tc>
      </w:tr>
      <w:tr w:rsidR="003914E1" w:rsidRPr="00815C13" w14:paraId="5892D8EE" w14:textId="77777777" w:rsidTr="002F016E">
        <w:tc>
          <w:tcPr>
            <w:tcW w:w="9284" w:type="dxa"/>
            <w:gridSpan w:val="6"/>
            <w:tcBorders>
              <w:top w:val="single" w:sz="4" w:space="0" w:color="000000"/>
              <w:left w:val="single" w:sz="4" w:space="0" w:color="000000"/>
              <w:bottom w:val="single" w:sz="4" w:space="0" w:color="000000"/>
              <w:right w:val="single" w:sz="4" w:space="0" w:color="000000"/>
            </w:tcBorders>
            <w:shd w:val="clear" w:color="auto" w:fill="E5DFEC"/>
          </w:tcPr>
          <w:p w14:paraId="07EE35CE" w14:textId="77777777" w:rsidR="003914E1" w:rsidRPr="00815C13" w:rsidRDefault="003914E1" w:rsidP="0057237B">
            <w:pPr>
              <w:spacing w:after="60"/>
              <w:rPr>
                <w:rFonts w:asciiTheme="minorHAnsi" w:hAnsiTheme="minorHAnsi"/>
                <w:sz w:val="20"/>
                <w:szCs w:val="20"/>
              </w:rPr>
            </w:pPr>
            <w:r>
              <w:rPr>
                <w:rFonts w:asciiTheme="minorHAnsi" w:hAnsiTheme="minorHAnsi"/>
                <w:b/>
                <w:sz w:val="20"/>
              </w:rPr>
              <w:t>Povzetek</w:t>
            </w:r>
            <w:r>
              <w:rPr>
                <w:rFonts w:asciiTheme="minorHAnsi" w:hAnsiTheme="minorHAnsi"/>
                <w:b/>
                <w:color w:val="548DD4"/>
                <w:sz w:val="20"/>
              </w:rPr>
              <w:t xml:space="preserve"> [1500 znakov]</w:t>
            </w:r>
          </w:p>
        </w:tc>
      </w:tr>
      <w:tr w:rsidR="003914E1" w:rsidRPr="00156D73" w14:paraId="357EF6A5" w14:textId="77777777" w:rsidTr="002F016E">
        <w:tc>
          <w:tcPr>
            <w:tcW w:w="9284" w:type="dxa"/>
            <w:gridSpan w:val="6"/>
            <w:tcBorders>
              <w:top w:val="single" w:sz="4" w:space="0" w:color="000000"/>
              <w:left w:val="single" w:sz="4" w:space="0" w:color="000000"/>
              <w:bottom w:val="single" w:sz="4" w:space="0" w:color="000000"/>
              <w:right w:val="single" w:sz="4" w:space="0" w:color="000000"/>
            </w:tcBorders>
            <w:shd w:val="clear" w:color="auto" w:fill="auto"/>
          </w:tcPr>
          <w:p w14:paraId="14990C0A" w14:textId="77777777" w:rsidR="003914E1" w:rsidRDefault="00802226" w:rsidP="0057237B">
            <w:pPr>
              <w:spacing w:after="60"/>
              <w:rPr>
                <w:rFonts w:asciiTheme="minorHAnsi" w:eastAsia="Times New Roman" w:hAnsiTheme="minorHAnsi" w:cs="Open Sans"/>
                <w:color w:val="548DD4"/>
                <w:sz w:val="20"/>
                <w:szCs w:val="20"/>
              </w:rPr>
            </w:pPr>
            <w:r>
              <w:rPr>
                <w:rFonts w:asciiTheme="minorHAnsi" w:hAnsiTheme="minorHAnsi"/>
                <w:color w:val="548DD4"/>
                <w:sz w:val="20"/>
              </w:rPr>
              <w:t>Opišite:</w:t>
            </w:r>
          </w:p>
          <w:p w14:paraId="4E6F8C7C" w14:textId="77777777" w:rsidR="00CC2B7F" w:rsidRDefault="00802226" w:rsidP="00CC2B7F">
            <w:pPr>
              <w:pStyle w:val="ListParagraph"/>
              <w:numPr>
                <w:ilvl w:val="0"/>
                <w:numId w:val="40"/>
              </w:num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kako bo v projektu izveden zaključni upravni postopek;</w:t>
            </w:r>
          </w:p>
          <w:p w14:paraId="286D5B5F" w14:textId="77777777" w:rsidR="00802226" w:rsidRDefault="00802226" w:rsidP="00CC2B7F">
            <w:pPr>
              <w:pStyle w:val="ListParagraph"/>
              <w:numPr>
                <w:ilvl w:val="0"/>
                <w:numId w:val="40"/>
              </w:num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kako bo s projektom zagotovljeno, da bodo končna pridobljena spoznanja prenesena na druge organizacije;</w:t>
            </w:r>
          </w:p>
          <w:p w14:paraId="06571BB0" w14:textId="1F38BAC5" w:rsidR="005C218F" w:rsidRDefault="005C218F" w:rsidP="005C218F">
            <w:p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 xml:space="preserve">kako bo izvedeno plačilo pavšalnega zneska v višini </w:t>
            </w:r>
            <w:r w:rsidR="001C0DE3">
              <w:rPr>
                <w:rFonts w:asciiTheme="minorHAnsi" w:hAnsiTheme="minorHAnsi"/>
                <w:i/>
                <w:color w:val="548DD4"/>
                <w:sz w:val="20"/>
              </w:rPr>
              <w:t>15</w:t>
            </w:r>
            <w:r>
              <w:rPr>
                <w:rFonts w:asciiTheme="minorHAnsi" w:hAnsiTheme="minorHAnsi"/>
                <w:i/>
                <w:color w:val="548DD4"/>
                <w:sz w:val="20"/>
              </w:rPr>
              <w:t>.000 EUR, potem ko bodo podani in sprejeti vsi obvezni končni izsledki.</w:t>
            </w:r>
          </w:p>
          <w:p w14:paraId="56CDF00D" w14:textId="77777777" w:rsidR="00A7610C" w:rsidRPr="0067110E" w:rsidRDefault="00A7610C" w:rsidP="00A7610C">
            <w:pPr>
              <w:pStyle w:val="CommentText1"/>
              <w:spacing w:after="0"/>
              <w:jc w:val="both"/>
              <w:rPr>
                <w:rFonts w:asciiTheme="minorHAnsi" w:eastAsia="Times New Roman" w:hAnsiTheme="minorHAnsi" w:cs="Open Sans"/>
                <w:i/>
                <w:color w:val="548DD4"/>
              </w:rPr>
            </w:pPr>
            <w:r>
              <w:rPr>
                <w:rFonts w:asciiTheme="minorHAnsi" w:hAnsiTheme="minorHAnsi"/>
                <w:i/>
                <w:color w:val="548DD4"/>
              </w:rPr>
              <w:t xml:space="preserve">Upoštevajte, da pri prenosu znanja sodelujejo strokovnjaki UIA. Glede na analizo potreb bo vsakemu projektu dodeljenih 10 dni sodelovanja strokovnjakov. Stroški strokovnih sodelavcev (kar vključuje potne stroške in stroške nastanitve) bodo kriti neposredno iz proračuna pobude UIA. </w:t>
            </w:r>
          </w:p>
        </w:tc>
      </w:tr>
      <w:tr w:rsidR="003914E1" w:rsidRPr="00815C13" w14:paraId="4EB47C93" w14:textId="77777777" w:rsidTr="002F016E">
        <w:tc>
          <w:tcPr>
            <w:tcW w:w="9284" w:type="dxa"/>
            <w:gridSpan w:val="6"/>
            <w:tcBorders>
              <w:top w:val="single" w:sz="4" w:space="0" w:color="000000"/>
              <w:left w:val="single" w:sz="4" w:space="0" w:color="000000"/>
              <w:bottom w:val="single" w:sz="4" w:space="0" w:color="000000"/>
              <w:right w:val="single" w:sz="4" w:space="0" w:color="000000"/>
            </w:tcBorders>
            <w:shd w:val="clear" w:color="auto" w:fill="E5DFEC"/>
          </w:tcPr>
          <w:p w14:paraId="62C8DC33" w14:textId="77777777" w:rsidR="003914E1" w:rsidRPr="00815C13" w:rsidRDefault="003914E1" w:rsidP="0057237B">
            <w:pPr>
              <w:spacing w:after="60"/>
              <w:rPr>
                <w:rFonts w:asciiTheme="minorHAnsi" w:hAnsiTheme="minorHAnsi"/>
                <w:sz w:val="20"/>
                <w:szCs w:val="20"/>
              </w:rPr>
            </w:pPr>
            <w:r>
              <w:rPr>
                <w:rFonts w:asciiTheme="minorHAnsi" w:hAnsiTheme="minorHAnsi"/>
                <w:b/>
                <w:sz w:val="20"/>
              </w:rPr>
              <w:t>Dejavnosti in končni izsledki</w:t>
            </w:r>
          </w:p>
        </w:tc>
      </w:tr>
      <w:tr w:rsidR="003914E1" w:rsidRPr="00815C13" w14:paraId="52716CD4" w14:textId="77777777" w:rsidTr="002F016E">
        <w:tc>
          <w:tcPr>
            <w:tcW w:w="944" w:type="dxa"/>
            <w:vMerge w:val="restart"/>
            <w:tcBorders>
              <w:top w:val="single" w:sz="4" w:space="0" w:color="000000"/>
              <w:left w:val="single" w:sz="4" w:space="0" w:color="000000"/>
              <w:bottom w:val="single" w:sz="4" w:space="0" w:color="000000"/>
              <w:right w:val="single" w:sz="4" w:space="0" w:color="000000"/>
            </w:tcBorders>
            <w:shd w:val="clear" w:color="auto" w:fill="E5DFEC"/>
            <w:vAlign w:val="center"/>
          </w:tcPr>
          <w:p w14:paraId="7D1BEA64" w14:textId="77777777" w:rsidR="003914E1" w:rsidRPr="00815C13" w:rsidRDefault="003914E1" w:rsidP="0057237B">
            <w:pPr>
              <w:spacing w:after="0"/>
              <w:jc w:val="center"/>
              <w:rPr>
                <w:rFonts w:asciiTheme="minorHAnsi" w:hAnsiTheme="minorHAnsi" w:cs="Open Sans"/>
                <w:bCs/>
                <w:sz w:val="20"/>
                <w:szCs w:val="20"/>
              </w:rPr>
            </w:pPr>
            <w:r>
              <w:rPr>
                <w:rFonts w:asciiTheme="minorHAnsi" w:hAnsiTheme="minorHAnsi"/>
                <w:sz w:val="20"/>
              </w:rPr>
              <w:t>Dejavnost 1.1</w:t>
            </w:r>
          </w:p>
        </w:tc>
        <w:tc>
          <w:tcPr>
            <w:tcW w:w="5675" w:type="dxa"/>
            <w:gridSpan w:val="3"/>
            <w:tcBorders>
              <w:top w:val="single" w:sz="4" w:space="0" w:color="000000"/>
              <w:left w:val="single" w:sz="4" w:space="0" w:color="000000"/>
              <w:bottom w:val="single" w:sz="4" w:space="0" w:color="000000"/>
              <w:right w:val="single" w:sz="4" w:space="0" w:color="000000"/>
            </w:tcBorders>
            <w:shd w:val="clear" w:color="auto" w:fill="FFFFFF"/>
          </w:tcPr>
          <w:p w14:paraId="32FBFA1C" w14:textId="77777777" w:rsidR="003914E1" w:rsidRPr="00815C13" w:rsidRDefault="003914E1" w:rsidP="0057237B">
            <w:pPr>
              <w:spacing w:after="0"/>
              <w:rPr>
                <w:rFonts w:asciiTheme="minorHAnsi" w:hAnsiTheme="minorHAnsi" w:cs="Open Sans"/>
                <w:bCs/>
                <w:sz w:val="20"/>
                <w:szCs w:val="20"/>
              </w:rPr>
            </w:pPr>
            <w:r>
              <w:rPr>
                <w:rFonts w:asciiTheme="minorHAnsi" w:hAnsiTheme="minorHAnsi"/>
                <w:sz w:val="20"/>
              </w:rPr>
              <w:t>Naslov dejavnosti</w:t>
            </w:r>
          </w:p>
          <w:p w14:paraId="07B6E0B6" w14:textId="77777777" w:rsidR="003914E1" w:rsidRPr="00960E1D" w:rsidRDefault="00802226" w:rsidP="00960E1D">
            <w:p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Tukaj navedite različne dejavnosti v okviru tega delovnega paketa. Bodite pozorni, saj je za posamezni delovni paket mogoče navesti največ 5 dejavnosti.</w:t>
            </w:r>
          </w:p>
          <w:p w14:paraId="0DD7661C" w14:textId="77777777" w:rsidR="00802226" w:rsidRPr="00960E1D" w:rsidRDefault="00802226" w:rsidP="00960E1D">
            <w:pPr>
              <w:spacing w:after="60"/>
              <w:jc w:val="both"/>
              <w:rPr>
                <w:rFonts w:asciiTheme="minorHAnsi" w:eastAsia="Times New Roman" w:hAnsiTheme="minorHAnsi" w:cs="Open Sans"/>
                <w:i/>
                <w:color w:val="548DD4"/>
                <w:sz w:val="20"/>
                <w:szCs w:val="20"/>
              </w:rPr>
            </w:pPr>
          </w:p>
          <w:p w14:paraId="1B74F84C" w14:textId="77777777" w:rsidR="00802226" w:rsidRPr="00960E1D" w:rsidRDefault="00802226" w:rsidP="00960E1D">
            <w:p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Tipične dejavnosti za ta delovni paket so na primer zaključni upravni postopek, izdaja zahtevka za končno plačilo in končnega poročila o napredku, končna potrditev stroškov idr.</w:t>
            </w:r>
          </w:p>
          <w:p w14:paraId="716630F5" w14:textId="77777777" w:rsidR="00960E1D" w:rsidRPr="00960E1D" w:rsidRDefault="00960E1D" w:rsidP="00960E1D">
            <w:pPr>
              <w:spacing w:after="60"/>
              <w:jc w:val="both"/>
              <w:rPr>
                <w:rFonts w:asciiTheme="minorHAnsi" w:eastAsia="Times New Roman" w:hAnsiTheme="minorHAnsi" w:cs="Open Sans"/>
                <w:i/>
                <w:color w:val="548DD4"/>
                <w:sz w:val="20"/>
                <w:szCs w:val="20"/>
              </w:rPr>
            </w:pPr>
          </w:p>
          <w:p w14:paraId="78710D6E" w14:textId="77777777" w:rsidR="00802226" w:rsidRPr="00960E1D" w:rsidRDefault="00960E1D" w:rsidP="00960E1D">
            <w:p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Upoštevajte, da je eno dejavnost treba posvetiti izključno dejavnostim prenosa znanja, med katere spada tudi izdaja končnega poročila o kakovosti.</w:t>
            </w:r>
          </w:p>
        </w:tc>
        <w:tc>
          <w:tcPr>
            <w:tcW w:w="1577" w:type="dxa"/>
            <w:tcBorders>
              <w:top w:val="single" w:sz="4" w:space="0" w:color="000000"/>
              <w:left w:val="single" w:sz="4" w:space="0" w:color="000000"/>
              <w:bottom w:val="single" w:sz="4" w:space="0" w:color="000000"/>
              <w:right w:val="single" w:sz="4" w:space="0" w:color="000000"/>
            </w:tcBorders>
            <w:shd w:val="clear" w:color="auto" w:fill="FFFFFF"/>
          </w:tcPr>
          <w:p w14:paraId="241D1A7E" w14:textId="77777777" w:rsidR="003914E1" w:rsidRPr="00815C13" w:rsidRDefault="003914E1" w:rsidP="0057237B">
            <w:pPr>
              <w:spacing w:after="0"/>
              <w:rPr>
                <w:rFonts w:asciiTheme="minorHAnsi" w:hAnsiTheme="minorHAnsi" w:cs="Open Sans"/>
                <w:bCs/>
                <w:i/>
                <w:sz w:val="20"/>
                <w:szCs w:val="20"/>
              </w:rPr>
            </w:pPr>
            <w:r>
              <w:rPr>
                <w:rFonts w:asciiTheme="minorHAnsi" w:hAnsiTheme="minorHAnsi"/>
                <w:sz w:val="20"/>
              </w:rPr>
              <w:t>Mesec začetka</w:t>
            </w:r>
          </w:p>
          <w:p w14:paraId="0B8E0C0C" w14:textId="77777777" w:rsidR="003914E1" w:rsidRPr="00815C13" w:rsidRDefault="003914E1" w:rsidP="0057237B">
            <w:pPr>
              <w:spacing w:after="0"/>
              <w:rPr>
                <w:rFonts w:asciiTheme="minorHAnsi" w:hAnsiTheme="minorHAnsi" w:cs="Open Sans"/>
                <w:bCs/>
                <w:sz w:val="20"/>
                <w:szCs w:val="20"/>
              </w:rPr>
            </w:pPr>
            <w:r>
              <w:rPr>
                <w:rFonts w:asciiTheme="minorHAnsi" w:hAnsiTheme="minorHAnsi"/>
                <w:i/>
                <w:sz w:val="20"/>
              </w:rPr>
              <w:t>(MM. LLLL)</w:t>
            </w:r>
          </w:p>
        </w:tc>
        <w:tc>
          <w:tcPr>
            <w:tcW w:w="1088" w:type="dxa"/>
            <w:tcBorders>
              <w:top w:val="single" w:sz="4" w:space="0" w:color="000000"/>
              <w:left w:val="single" w:sz="4" w:space="0" w:color="000000"/>
              <w:bottom w:val="single" w:sz="4" w:space="0" w:color="000000"/>
              <w:right w:val="single" w:sz="4" w:space="0" w:color="000000"/>
            </w:tcBorders>
            <w:shd w:val="clear" w:color="auto" w:fill="FFFFFF"/>
          </w:tcPr>
          <w:p w14:paraId="6370EBA5" w14:textId="77777777" w:rsidR="003914E1" w:rsidRPr="00815C13" w:rsidRDefault="003914E1" w:rsidP="0057237B">
            <w:pPr>
              <w:spacing w:after="0"/>
              <w:rPr>
                <w:rFonts w:asciiTheme="minorHAnsi" w:hAnsiTheme="minorHAnsi" w:cs="Open Sans"/>
                <w:bCs/>
                <w:i/>
                <w:sz w:val="20"/>
                <w:szCs w:val="20"/>
              </w:rPr>
            </w:pPr>
            <w:r>
              <w:rPr>
                <w:rFonts w:asciiTheme="minorHAnsi" w:hAnsiTheme="minorHAnsi"/>
                <w:sz w:val="20"/>
              </w:rPr>
              <w:t>Mesec zaključka</w:t>
            </w:r>
          </w:p>
          <w:p w14:paraId="7E0CF71F" w14:textId="77777777" w:rsidR="003914E1" w:rsidRPr="00815C13" w:rsidRDefault="003914E1" w:rsidP="0057237B">
            <w:pPr>
              <w:spacing w:after="0"/>
              <w:rPr>
                <w:rFonts w:asciiTheme="minorHAnsi" w:hAnsiTheme="minorHAnsi"/>
                <w:sz w:val="20"/>
                <w:szCs w:val="20"/>
              </w:rPr>
            </w:pPr>
            <w:r>
              <w:rPr>
                <w:rFonts w:asciiTheme="minorHAnsi" w:hAnsiTheme="minorHAnsi"/>
                <w:i/>
                <w:sz w:val="20"/>
              </w:rPr>
              <w:t>(MM. LLLL)</w:t>
            </w:r>
          </w:p>
        </w:tc>
      </w:tr>
      <w:tr w:rsidR="003914E1" w:rsidRPr="00156D73" w14:paraId="44BEC0BC" w14:textId="77777777" w:rsidTr="002F016E">
        <w:tc>
          <w:tcPr>
            <w:tcW w:w="944" w:type="dxa"/>
            <w:vMerge/>
            <w:tcBorders>
              <w:top w:val="single" w:sz="4" w:space="0" w:color="000000"/>
              <w:left w:val="single" w:sz="4" w:space="0" w:color="000000"/>
              <w:bottom w:val="single" w:sz="4" w:space="0" w:color="000000"/>
              <w:right w:val="single" w:sz="4" w:space="0" w:color="000000"/>
            </w:tcBorders>
            <w:shd w:val="clear" w:color="auto" w:fill="E5DFEC"/>
            <w:vAlign w:val="center"/>
          </w:tcPr>
          <w:p w14:paraId="6468D190" w14:textId="77777777" w:rsidR="003914E1" w:rsidRPr="00815C13" w:rsidRDefault="003914E1" w:rsidP="0057237B">
            <w:pPr>
              <w:rPr>
                <w:rFonts w:asciiTheme="minorHAnsi" w:hAnsiTheme="minorHAnsi"/>
                <w:sz w:val="20"/>
                <w:szCs w:val="20"/>
              </w:rPr>
            </w:pPr>
          </w:p>
        </w:tc>
        <w:tc>
          <w:tcPr>
            <w:tcW w:w="8340" w:type="dxa"/>
            <w:gridSpan w:val="5"/>
            <w:tcBorders>
              <w:top w:val="single" w:sz="4" w:space="0" w:color="000000"/>
              <w:left w:val="single" w:sz="4" w:space="0" w:color="000000"/>
              <w:bottom w:val="single" w:sz="4" w:space="0" w:color="000000"/>
              <w:right w:val="single" w:sz="4" w:space="0" w:color="000000"/>
            </w:tcBorders>
            <w:shd w:val="clear" w:color="auto" w:fill="FFFFFF"/>
          </w:tcPr>
          <w:p w14:paraId="243C6545" w14:textId="77777777" w:rsidR="003914E1" w:rsidRPr="00815C13" w:rsidRDefault="003914E1" w:rsidP="0057237B">
            <w:pPr>
              <w:pStyle w:val="CommentText1"/>
              <w:spacing w:after="0"/>
              <w:rPr>
                <w:rFonts w:asciiTheme="minorHAnsi" w:eastAsia="Times New Roman" w:hAnsiTheme="minorHAnsi" w:cs="Open Sans"/>
                <w:color w:val="548DD4"/>
              </w:rPr>
            </w:pPr>
            <w:r>
              <w:rPr>
                <w:rFonts w:asciiTheme="minorHAnsi" w:hAnsiTheme="minorHAnsi"/>
              </w:rPr>
              <w:t xml:space="preserve">Opis dejavnosti in sodelujoči partnerji </w:t>
            </w:r>
          </w:p>
          <w:p w14:paraId="3C05C762" w14:textId="77777777" w:rsidR="003914E1" w:rsidRPr="00BD0AC0" w:rsidRDefault="003914E1" w:rsidP="006413CD">
            <w:pPr>
              <w:pStyle w:val="CommentText1"/>
              <w:spacing w:after="0"/>
              <w:rPr>
                <w:rFonts w:asciiTheme="minorHAnsi" w:hAnsiTheme="minorHAnsi"/>
                <w:b/>
              </w:rPr>
            </w:pPr>
            <w:r>
              <w:rPr>
                <w:rFonts w:asciiTheme="minorHAnsi" w:hAnsiTheme="minorHAnsi"/>
                <w:b/>
                <w:color w:val="548DD4"/>
              </w:rPr>
              <w:t>[500 znakov]</w:t>
            </w:r>
          </w:p>
        </w:tc>
      </w:tr>
      <w:tr w:rsidR="003914E1" w:rsidRPr="00815C13" w14:paraId="67752EA8" w14:textId="77777777" w:rsidTr="002F016E">
        <w:tc>
          <w:tcPr>
            <w:tcW w:w="944" w:type="dxa"/>
            <w:tcBorders>
              <w:top w:val="single" w:sz="4" w:space="0" w:color="000000"/>
              <w:left w:val="single" w:sz="4" w:space="0" w:color="000000"/>
              <w:bottom w:val="single" w:sz="8" w:space="0" w:color="000000"/>
              <w:right w:val="single" w:sz="4" w:space="0" w:color="000000"/>
            </w:tcBorders>
            <w:shd w:val="clear" w:color="auto" w:fill="auto"/>
            <w:vAlign w:val="center"/>
          </w:tcPr>
          <w:p w14:paraId="64F4C6BC" w14:textId="77777777" w:rsidR="003914E1" w:rsidRPr="00815C13" w:rsidRDefault="003914E1" w:rsidP="0057237B">
            <w:pPr>
              <w:spacing w:after="0"/>
              <w:jc w:val="center"/>
              <w:rPr>
                <w:rFonts w:asciiTheme="minorHAnsi" w:hAnsiTheme="minorHAnsi" w:cs="Open Sans"/>
                <w:bCs/>
                <w:sz w:val="20"/>
                <w:szCs w:val="20"/>
              </w:rPr>
            </w:pPr>
            <w:r>
              <w:rPr>
                <w:rFonts w:asciiTheme="minorHAnsi" w:hAnsiTheme="minorHAnsi"/>
                <w:i/>
                <w:sz w:val="20"/>
              </w:rPr>
              <w:t>KI 1.1.1</w:t>
            </w:r>
          </w:p>
        </w:tc>
        <w:tc>
          <w:tcPr>
            <w:tcW w:w="5675" w:type="dxa"/>
            <w:gridSpan w:val="3"/>
            <w:tcBorders>
              <w:top w:val="single" w:sz="4" w:space="0" w:color="000000"/>
              <w:left w:val="single" w:sz="4" w:space="0" w:color="000000"/>
              <w:bottom w:val="single" w:sz="8" w:space="0" w:color="000000"/>
              <w:right w:val="single" w:sz="4" w:space="0" w:color="000000"/>
            </w:tcBorders>
            <w:shd w:val="clear" w:color="auto" w:fill="auto"/>
          </w:tcPr>
          <w:p w14:paraId="1D78FD5B" w14:textId="77777777" w:rsidR="003914E1" w:rsidRPr="00815C13" w:rsidRDefault="003914E1" w:rsidP="0057237B">
            <w:pPr>
              <w:spacing w:after="0"/>
              <w:rPr>
                <w:rFonts w:asciiTheme="minorHAnsi" w:eastAsia="Times New Roman" w:hAnsiTheme="minorHAnsi" w:cs="Open Sans"/>
                <w:color w:val="548DD4"/>
                <w:sz w:val="20"/>
                <w:szCs w:val="20"/>
              </w:rPr>
            </w:pPr>
            <w:r>
              <w:rPr>
                <w:rFonts w:asciiTheme="minorHAnsi" w:hAnsiTheme="minorHAnsi"/>
                <w:sz w:val="20"/>
              </w:rPr>
              <w:t>Končni izsledek</w:t>
            </w:r>
          </w:p>
          <w:p w14:paraId="459C447B" w14:textId="77777777" w:rsidR="003914E1" w:rsidRPr="00BD0AC0" w:rsidRDefault="00BD0AC0" w:rsidP="00010791">
            <w:pPr>
              <w:spacing w:after="0"/>
              <w:rPr>
                <w:rFonts w:asciiTheme="minorHAnsi" w:hAnsiTheme="minorHAnsi" w:cs="Open Sans"/>
                <w:b/>
                <w:bCs/>
                <w:sz w:val="20"/>
                <w:szCs w:val="20"/>
              </w:rPr>
            </w:pPr>
            <w:r>
              <w:rPr>
                <w:rFonts w:asciiTheme="minorHAnsi" w:hAnsiTheme="minorHAnsi"/>
                <w:b/>
                <w:color w:val="548DD4"/>
                <w:sz w:val="20"/>
              </w:rPr>
              <w:t>[250 znakov]</w:t>
            </w:r>
          </w:p>
        </w:tc>
        <w:tc>
          <w:tcPr>
            <w:tcW w:w="1577" w:type="dxa"/>
            <w:tcBorders>
              <w:top w:val="single" w:sz="4" w:space="0" w:color="000000"/>
              <w:left w:val="single" w:sz="4" w:space="0" w:color="000000"/>
              <w:bottom w:val="single" w:sz="8" w:space="0" w:color="000000"/>
              <w:right w:val="single" w:sz="4" w:space="0" w:color="000000"/>
            </w:tcBorders>
            <w:shd w:val="clear" w:color="auto" w:fill="FFFFFF"/>
          </w:tcPr>
          <w:p w14:paraId="16FBF3E9" w14:textId="77777777" w:rsidR="003914E1" w:rsidRPr="00815C13" w:rsidRDefault="003914E1" w:rsidP="0057237B">
            <w:pPr>
              <w:spacing w:after="0"/>
              <w:rPr>
                <w:rFonts w:asciiTheme="minorHAnsi" w:hAnsiTheme="minorHAnsi" w:cs="Open Sans"/>
                <w:bCs/>
                <w:sz w:val="20"/>
                <w:szCs w:val="20"/>
              </w:rPr>
            </w:pPr>
            <w:r>
              <w:rPr>
                <w:rFonts w:asciiTheme="minorHAnsi" w:hAnsiTheme="minorHAnsi"/>
                <w:sz w:val="20"/>
              </w:rPr>
              <w:t>Ciljna vrednost</w:t>
            </w:r>
          </w:p>
        </w:tc>
        <w:tc>
          <w:tcPr>
            <w:tcW w:w="1088" w:type="dxa"/>
            <w:tcBorders>
              <w:top w:val="single" w:sz="4" w:space="0" w:color="000000"/>
              <w:left w:val="single" w:sz="4" w:space="0" w:color="000000"/>
              <w:bottom w:val="single" w:sz="8" w:space="0" w:color="000000"/>
              <w:right w:val="single" w:sz="4" w:space="0" w:color="000000"/>
            </w:tcBorders>
            <w:shd w:val="clear" w:color="auto" w:fill="FFFFFF"/>
          </w:tcPr>
          <w:p w14:paraId="5AC8E139" w14:textId="77777777" w:rsidR="003914E1" w:rsidRPr="00815C13" w:rsidRDefault="003914E1" w:rsidP="0057237B">
            <w:pPr>
              <w:spacing w:after="0"/>
              <w:rPr>
                <w:rFonts w:asciiTheme="minorHAnsi" w:hAnsiTheme="minorHAnsi"/>
                <w:sz w:val="20"/>
                <w:szCs w:val="20"/>
              </w:rPr>
            </w:pPr>
            <w:r>
              <w:rPr>
                <w:rFonts w:asciiTheme="minorHAnsi" w:hAnsiTheme="minorHAnsi"/>
                <w:sz w:val="20"/>
              </w:rPr>
              <w:t xml:space="preserve">Mesec zaključka </w:t>
            </w:r>
            <w:r>
              <w:rPr>
                <w:rFonts w:asciiTheme="minorHAnsi" w:hAnsiTheme="minorHAnsi"/>
                <w:i/>
                <w:sz w:val="20"/>
              </w:rPr>
              <w:t>(MM. LLLL)</w:t>
            </w:r>
          </w:p>
        </w:tc>
      </w:tr>
      <w:tr w:rsidR="003914E1" w:rsidRPr="00815C13" w14:paraId="18301F98" w14:textId="77777777" w:rsidTr="002F016E">
        <w:tc>
          <w:tcPr>
            <w:tcW w:w="944" w:type="dxa"/>
            <w:vMerge w:val="restart"/>
            <w:tcBorders>
              <w:top w:val="single" w:sz="8" w:space="0" w:color="000000"/>
              <w:left w:val="single" w:sz="4" w:space="0" w:color="000000"/>
              <w:bottom w:val="single" w:sz="4" w:space="0" w:color="000000"/>
              <w:right w:val="single" w:sz="4" w:space="0" w:color="000000"/>
            </w:tcBorders>
            <w:shd w:val="clear" w:color="auto" w:fill="E5DFEC"/>
            <w:vAlign w:val="center"/>
          </w:tcPr>
          <w:p w14:paraId="158BD2E7" w14:textId="77777777" w:rsidR="003914E1" w:rsidRPr="00815C13" w:rsidRDefault="003914E1" w:rsidP="00010791">
            <w:pPr>
              <w:spacing w:after="0"/>
              <w:jc w:val="center"/>
              <w:rPr>
                <w:rFonts w:asciiTheme="minorHAnsi" w:hAnsiTheme="minorHAnsi" w:cs="Open Sans"/>
                <w:bCs/>
                <w:sz w:val="20"/>
                <w:szCs w:val="20"/>
              </w:rPr>
            </w:pPr>
            <w:r>
              <w:rPr>
                <w:rFonts w:asciiTheme="minorHAnsi" w:hAnsiTheme="minorHAnsi"/>
                <w:sz w:val="20"/>
              </w:rPr>
              <w:t>Dejavnost 1.2</w:t>
            </w:r>
          </w:p>
        </w:tc>
        <w:tc>
          <w:tcPr>
            <w:tcW w:w="5675" w:type="dxa"/>
            <w:gridSpan w:val="3"/>
            <w:tcBorders>
              <w:top w:val="single" w:sz="8" w:space="0" w:color="000000"/>
              <w:left w:val="single" w:sz="4" w:space="0" w:color="000000"/>
              <w:bottom w:val="single" w:sz="4" w:space="0" w:color="000000"/>
              <w:right w:val="single" w:sz="4" w:space="0" w:color="000000"/>
            </w:tcBorders>
            <w:shd w:val="clear" w:color="auto" w:fill="FFFFFF"/>
          </w:tcPr>
          <w:p w14:paraId="3026A2AA" w14:textId="77777777" w:rsidR="003914E1" w:rsidRPr="00815C13" w:rsidRDefault="003914E1" w:rsidP="0057237B">
            <w:pPr>
              <w:spacing w:after="0"/>
              <w:rPr>
                <w:rFonts w:asciiTheme="minorHAnsi" w:hAnsiTheme="minorHAnsi" w:cs="Open Sans"/>
                <w:bCs/>
                <w:sz w:val="20"/>
                <w:szCs w:val="20"/>
              </w:rPr>
            </w:pPr>
            <w:r>
              <w:rPr>
                <w:rFonts w:asciiTheme="minorHAnsi" w:hAnsiTheme="minorHAnsi"/>
                <w:sz w:val="20"/>
              </w:rPr>
              <w:t>Naslov dejavnosti</w:t>
            </w:r>
          </w:p>
          <w:p w14:paraId="553B16D1" w14:textId="77777777" w:rsidR="003914E1" w:rsidRPr="00815C13" w:rsidRDefault="00E45B58" w:rsidP="00E45B58">
            <w:pPr>
              <w:spacing w:after="0"/>
              <w:rPr>
                <w:rFonts w:asciiTheme="minorHAnsi" w:hAnsiTheme="minorHAnsi" w:cs="Open Sans"/>
                <w:bCs/>
                <w:sz w:val="20"/>
                <w:szCs w:val="20"/>
              </w:rPr>
            </w:pPr>
            <w:r>
              <w:rPr>
                <w:rFonts w:asciiTheme="minorHAnsi" w:hAnsiTheme="minorHAnsi"/>
                <w:sz w:val="20"/>
              </w:rPr>
              <w:t xml:space="preserve">Dejavnosti prenosa znanja </w:t>
            </w:r>
            <w:r>
              <w:rPr>
                <w:rFonts w:asciiTheme="minorHAnsi" w:hAnsiTheme="minorHAnsi"/>
                <w:i/>
                <w:color w:val="548DD4"/>
                <w:sz w:val="20"/>
              </w:rPr>
              <w:t>(dejavnost je delno predhodno izpolnjena)</w:t>
            </w:r>
          </w:p>
        </w:tc>
        <w:tc>
          <w:tcPr>
            <w:tcW w:w="1577" w:type="dxa"/>
            <w:tcBorders>
              <w:top w:val="single" w:sz="8" w:space="0" w:color="000000"/>
              <w:left w:val="single" w:sz="4" w:space="0" w:color="000000"/>
              <w:bottom w:val="single" w:sz="4" w:space="0" w:color="000000"/>
              <w:right w:val="single" w:sz="4" w:space="0" w:color="000000"/>
            </w:tcBorders>
            <w:shd w:val="clear" w:color="auto" w:fill="FFFFFF"/>
          </w:tcPr>
          <w:p w14:paraId="56E73F91" w14:textId="77777777" w:rsidR="003914E1" w:rsidRPr="00815C13" w:rsidRDefault="003914E1" w:rsidP="0057237B">
            <w:pPr>
              <w:spacing w:after="0"/>
              <w:rPr>
                <w:rFonts w:asciiTheme="minorHAnsi" w:hAnsiTheme="minorHAnsi" w:cs="Open Sans"/>
                <w:bCs/>
                <w:i/>
                <w:sz w:val="20"/>
                <w:szCs w:val="20"/>
              </w:rPr>
            </w:pPr>
            <w:r>
              <w:rPr>
                <w:rFonts w:asciiTheme="minorHAnsi" w:hAnsiTheme="minorHAnsi"/>
                <w:sz w:val="20"/>
              </w:rPr>
              <w:t>Mesec začetka</w:t>
            </w:r>
          </w:p>
          <w:p w14:paraId="007E903F" w14:textId="77777777" w:rsidR="003914E1" w:rsidRPr="00815C13" w:rsidRDefault="003914E1" w:rsidP="0057237B">
            <w:pPr>
              <w:spacing w:after="0"/>
              <w:rPr>
                <w:rFonts w:asciiTheme="minorHAnsi" w:hAnsiTheme="minorHAnsi" w:cs="Open Sans"/>
                <w:bCs/>
                <w:sz w:val="20"/>
                <w:szCs w:val="20"/>
              </w:rPr>
            </w:pPr>
            <w:r>
              <w:rPr>
                <w:rFonts w:asciiTheme="minorHAnsi" w:hAnsiTheme="minorHAnsi"/>
                <w:i/>
                <w:sz w:val="20"/>
              </w:rPr>
              <w:t>(MM. LLLL)</w:t>
            </w:r>
          </w:p>
        </w:tc>
        <w:tc>
          <w:tcPr>
            <w:tcW w:w="1088" w:type="dxa"/>
            <w:tcBorders>
              <w:top w:val="single" w:sz="8" w:space="0" w:color="000000"/>
              <w:left w:val="single" w:sz="4" w:space="0" w:color="000000"/>
              <w:bottom w:val="single" w:sz="4" w:space="0" w:color="000000"/>
              <w:right w:val="single" w:sz="4" w:space="0" w:color="000000"/>
            </w:tcBorders>
            <w:shd w:val="clear" w:color="auto" w:fill="FFFFFF"/>
          </w:tcPr>
          <w:p w14:paraId="127069F3" w14:textId="77777777" w:rsidR="003914E1" w:rsidRPr="00815C13" w:rsidRDefault="003914E1" w:rsidP="0057237B">
            <w:pPr>
              <w:spacing w:after="0"/>
              <w:rPr>
                <w:rFonts w:asciiTheme="minorHAnsi" w:hAnsiTheme="minorHAnsi" w:cs="Open Sans"/>
                <w:bCs/>
                <w:i/>
                <w:sz w:val="20"/>
                <w:szCs w:val="20"/>
              </w:rPr>
            </w:pPr>
            <w:r>
              <w:rPr>
                <w:rFonts w:asciiTheme="minorHAnsi" w:hAnsiTheme="minorHAnsi"/>
                <w:sz w:val="20"/>
              </w:rPr>
              <w:t>Mesec zaključka</w:t>
            </w:r>
          </w:p>
          <w:p w14:paraId="7D9D576E" w14:textId="77777777" w:rsidR="003914E1" w:rsidRPr="00815C13" w:rsidRDefault="003914E1" w:rsidP="0057237B">
            <w:pPr>
              <w:spacing w:after="0"/>
              <w:rPr>
                <w:rFonts w:asciiTheme="minorHAnsi" w:hAnsiTheme="minorHAnsi"/>
                <w:sz w:val="20"/>
                <w:szCs w:val="20"/>
              </w:rPr>
            </w:pPr>
            <w:r>
              <w:rPr>
                <w:rFonts w:asciiTheme="minorHAnsi" w:hAnsiTheme="minorHAnsi"/>
                <w:i/>
                <w:sz w:val="20"/>
              </w:rPr>
              <w:t>(MM. LLLL)</w:t>
            </w:r>
          </w:p>
        </w:tc>
      </w:tr>
      <w:tr w:rsidR="003914E1" w:rsidRPr="00156D73" w14:paraId="56FAFE2D" w14:textId="77777777" w:rsidTr="002F016E">
        <w:tc>
          <w:tcPr>
            <w:tcW w:w="944" w:type="dxa"/>
            <w:vMerge/>
            <w:tcBorders>
              <w:top w:val="single" w:sz="8" w:space="0" w:color="000000"/>
              <w:left w:val="single" w:sz="4" w:space="0" w:color="000000"/>
              <w:bottom w:val="single" w:sz="4" w:space="0" w:color="000000"/>
              <w:right w:val="single" w:sz="4" w:space="0" w:color="000000"/>
            </w:tcBorders>
            <w:shd w:val="clear" w:color="auto" w:fill="E5DFEC"/>
            <w:vAlign w:val="center"/>
          </w:tcPr>
          <w:p w14:paraId="0938D96C" w14:textId="77777777" w:rsidR="003914E1" w:rsidRPr="00815C13" w:rsidRDefault="003914E1" w:rsidP="0057237B">
            <w:pPr>
              <w:rPr>
                <w:rFonts w:asciiTheme="minorHAnsi" w:hAnsiTheme="minorHAnsi"/>
                <w:sz w:val="20"/>
                <w:szCs w:val="20"/>
              </w:rPr>
            </w:pPr>
          </w:p>
        </w:tc>
        <w:tc>
          <w:tcPr>
            <w:tcW w:w="8340" w:type="dxa"/>
            <w:gridSpan w:val="5"/>
            <w:tcBorders>
              <w:top w:val="single" w:sz="4" w:space="0" w:color="000000"/>
              <w:left w:val="single" w:sz="4" w:space="0" w:color="000000"/>
              <w:bottom w:val="single" w:sz="4" w:space="0" w:color="000000"/>
              <w:right w:val="single" w:sz="4" w:space="0" w:color="000000"/>
            </w:tcBorders>
            <w:shd w:val="clear" w:color="auto" w:fill="FFFFFF"/>
          </w:tcPr>
          <w:p w14:paraId="64F9B77C" w14:textId="77777777" w:rsidR="003914E1" w:rsidRPr="00815C13" w:rsidRDefault="003914E1" w:rsidP="009E1F93">
            <w:pPr>
              <w:pStyle w:val="CommentText1"/>
              <w:spacing w:after="0"/>
              <w:rPr>
                <w:rFonts w:asciiTheme="minorHAnsi" w:hAnsiTheme="minorHAnsi" w:cs="Open Sans"/>
              </w:rPr>
            </w:pPr>
            <w:r>
              <w:rPr>
                <w:rFonts w:asciiTheme="minorHAnsi" w:hAnsiTheme="minorHAnsi"/>
              </w:rPr>
              <w:t xml:space="preserve">Opis dejavnosti </w:t>
            </w:r>
          </w:p>
          <w:p w14:paraId="5B00F32D" w14:textId="77777777" w:rsidR="006413CD" w:rsidRDefault="00960E1D" w:rsidP="006413CD">
            <w:pPr>
              <w:pStyle w:val="ListParagraph"/>
              <w:numPr>
                <w:ilvl w:val="0"/>
                <w:numId w:val="40"/>
              </w:num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Izdaja končnega poročila o kakovosti</w:t>
            </w:r>
          </w:p>
          <w:p w14:paraId="4E7DEB1A" w14:textId="77777777" w:rsidR="00960E1D" w:rsidRDefault="008B31D2" w:rsidP="006413CD">
            <w:pPr>
              <w:pStyle w:val="ListParagraph"/>
              <w:numPr>
                <w:ilvl w:val="0"/>
                <w:numId w:val="40"/>
              </w:num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lastRenderedPageBreak/>
              <w:t>Sodelovanje na nacionalnih oziroma nadnacionalnih konferencah za izmenjavo končnih pridobljenih spoznanj</w:t>
            </w:r>
          </w:p>
          <w:p w14:paraId="4FB1118C" w14:textId="77777777" w:rsidR="008B31D2" w:rsidRPr="006413CD" w:rsidRDefault="005C218F" w:rsidP="006413CD">
            <w:pPr>
              <w:pStyle w:val="ListParagraph"/>
              <w:numPr>
                <w:ilvl w:val="0"/>
                <w:numId w:val="40"/>
              </w:num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Druge dejavnosti v okviru prenosa znanja</w:t>
            </w:r>
          </w:p>
        </w:tc>
      </w:tr>
      <w:tr w:rsidR="00E45B58" w:rsidRPr="00156D73" w14:paraId="4DF00AAF" w14:textId="77777777" w:rsidTr="002F016E">
        <w:tc>
          <w:tcPr>
            <w:tcW w:w="944" w:type="dxa"/>
            <w:tcBorders>
              <w:top w:val="single" w:sz="4" w:space="0" w:color="000000"/>
              <w:left w:val="single" w:sz="4" w:space="0" w:color="000000"/>
              <w:bottom w:val="single" w:sz="8" w:space="0" w:color="000000"/>
              <w:right w:val="single" w:sz="4" w:space="0" w:color="000000"/>
            </w:tcBorders>
            <w:shd w:val="clear" w:color="auto" w:fill="auto"/>
            <w:vAlign w:val="center"/>
          </w:tcPr>
          <w:p w14:paraId="75F5E7C6" w14:textId="77777777" w:rsidR="00E45B58" w:rsidRPr="00815C13" w:rsidRDefault="00E45B58" w:rsidP="00010791">
            <w:pPr>
              <w:spacing w:after="0"/>
              <w:jc w:val="center"/>
              <w:rPr>
                <w:rFonts w:asciiTheme="minorHAnsi" w:hAnsiTheme="minorHAnsi" w:cs="Open Sans"/>
                <w:bCs/>
                <w:sz w:val="20"/>
                <w:szCs w:val="20"/>
              </w:rPr>
            </w:pPr>
            <w:r>
              <w:rPr>
                <w:rFonts w:asciiTheme="minorHAnsi" w:hAnsiTheme="minorHAnsi"/>
                <w:i/>
                <w:sz w:val="20"/>
              </w:rPr>
              <w:lastRenderedPageBreak/>
              <w:t>KI 1.2.1</w:t>
            </w:r>
          </w:p>
        </w:tc>
        <w:tc>
          <w:tcPr>
            <w:tcW w:w="5675" w:type="dxa"/>
            <w:gridSpan w:val="3"/>
            <w:tcBorders>
              <w:top w:val="single" w:sz="4" w:space="0" w:color="000000"/>
              <w:left w:val="single" w:sz="4" w:space="0" w:color="000000"/>
              <w:bottom w:val="single" w:sz="8" w:space="0" w:color="000000"/>
              <w:right w:val="single" w:sz="4" w:space="0" w:color="000000"/>
            </w:tcBorders>
            <w:shd w:val="clear" w:color="auto" w:fill="auto"/>
          </w:tcPr>
          <w:p w14:paraId="75C9988D" w14:textId="77777777" w:rsidR="00E45B58" w:rsidRDefault="00E45B58" w:rsidP="00421178">
            <w:pPr>
              <w:spacing w:after="0"/>
              <w:rPr>
                <w:rFonts w:asciiTheme="minorHAnsi" w:eastAsia="Times New Roman" w:hAnsiTheme="minorHAnsi" w:cs="Open Sans"/>
                <w:color w:val="548DD4"/>
                <w:sz w:val="20"/>
                <w:szCs w:val="20"/>
              </w:rPr>
            </w:pPr>
            <w:r>
              <w:rPr>
                <w:rFonts w:asciiTheme="minorHAnsi" w:hAnsiTheme="minorHAnsi"/>
                <w:sz w:val="20"/>
              </w:rPr>
              <w:t>Končni izsledek</w:t>
            </w:r>
          </w:p>
          <w:p w14:paraId="51EE62B7" w14:textId="77777777" w:rsidR="00E45B58" w:rsidRPr="00E45B58" w:rsidRDefault="00E45B58" w:rsidP="00E45B58">
            <w:pPr>
              <w:pStyle w:val="ListParagraph"/>
              <w:numPr>
                <w:ilvl w:val="0"/>
                <w:numId w:val="41"/>
              </w:numPr>
              <w:spacing w:after="0"/>
              <w:rPr>
                <w:rFonts w:asciiTheme="minorHAnsi" w:eastAsia="Times New Roman" w:hAnsiTheme="minorHAnsi" w:cs="Open Sans"/>
                <w:color w:val="548DD4"/>
                <w:sz w:val="20"/>
                <w:szCs w:val="20"/>
              </w:rPr>
            </w:pPr>
            <w:r>
              <w:rPr>
                <w:rFonts w:asciiTheme="minorHAnsi" w:hAnsiTheme="minorHAnsi"/>
                <w:color w:val="548DD4"/>
                <w:sz w:val="20"/>
              </w:rPr>
              <w:t>Končno poročilo o kakovosti</w:t>
            </w:r>
          </w:p>
          <w:p w14:paraId="414DEC4F" w14:textId="77777777" w:rsidR="00E45B58" w:rsidRPr="00815C13" w:rsidRDefault="00E45B58" w:rsidP="00421178">
            <w:pPr>
              <w:spacing w:after="0"/>
              <w:rPr>
                <w:rFonts w:asciiTheme="minorHAnsi" w:hAnsiTheme="minorHAnsi" w:cs="Open Sans"/>
                <w:bCs/>
                <w:sz w:val="20"/>
                <w:szCs w:val="20"/>
              </w:rPr>
            </w:pPr>
          </w:p>
        </w:tc>
        <w:tc>
          <w:tcPr>
            <w:tcW w:w="1577" w:type="dxa"/>
            <w:tcBorders>
              <w:top w:val="single" w:sz="4" w:space="0" w:color="000000"/>
              <w:left w:val="single" w:sz="4" w:space="0" w:color="000000"/>
              <w:bottom w:val="single" w:sz="8" w:space="0" w:color="000000"/>
              <w:right w:val="single" w:sz="4" w:space="0" w:color="000000"/>
            </w:tcBorders>
            <w:shd w:val="clear" w:color="auto" w:fill="FFFFFF"/>
          </w:tcPr>
          <w:p w14:paraId="656F66C4" w14:textId="77777777" w:rsidR="00E45B58" w:rsidRPr="00815C13" w:rsidRDefault="00E45B58" w:rsidP="00421178">
            <w:pPr>
              <w:spacing w:after="0"/>
              <w:rPr>
                <w:rFonts w:asciiTheme="minorHAnsi" w:hAnsiTheme="minorHAnsi" w:cs="Open Sans"/>
                <w:bCs/>
                <w:sz w:val="20"/>
                <w:szCs w:val="20"/>
              </w:rPr>
            </w:pPr>
            <w:r>
              <w:rPr>
                <w:rFonts w:asciiTheme="minorHAnsi" w:hAnsiTheme="minorHAnsi"/>
                <w:sz w:val="20"/>
              </w:rPr>
              <w:t>Ciljna vrednost</w:t>
            </w:r>
          </w:p>
        </w:tc>
        <w:tc>
          <w:tcPr>
            <w:tcW w:w="1088" w:type="dxa"/>
            <w:tcBorders>
              <w:top w:val="single" w:sz="4" w:space="0" w:color="000000"/>
              <w:left w:val="single" w:sz="4" w:space="0" w:color="000000"/>
              <w:bottom w:val="single" w:sz="8" w:space="0" w:color="000000"/>
              <w:right w:val="single" w:sz="4" w:space="0" w:color="000000"/>
            </w:tcBorders>
            <w:shd w:val="clear" w:color="auto" w:fill="FFFFFF"/>
          </w:tcPr>
          <w:p w14:paraId="7DC665C2" w14:textId="77777777" w:rsidR="00E45B58" w:rsidRDefault="00E45B58" w:rsidP="00010791">
            <w:pPr>
              <w:spacing w:after="0"/>
              <w:rPr>
                <w:rFonts w:asciiTheme="minorHAnsi" w:hAnsiTheme="minorHAnsi" w:cs="Open Sans"/>
                <w:bCs/>
                <w:i/>
                <w:sz w:val="20"/>
                <w:szCs w:val="20"/>
              </w:rPr>
            </w:pPr>
            <w:r>
              <w:rPr>
                <w:rFonts w:asciiTheme="minorHAnsi" w:hAnsiTheme="minorHAnsi"/>
                <w:sz w:val="20"/>
              </w:rPr>
              <w:t xml:space="preserve">Mesec zaključka </w:t>
            </w:r>
          </w:p>
          <w:p w14:paraId="3F3ACDA5" w14:textId="77777777" w:rsidR="00010791" w:rsidRPr="00010791" w:rsidRDefault="00010791" w:rsidP="00010791">
            <w:pPr>
              <w:spacing w:after="0"/>
              <w:rPr>
                <w:rFonts w:asciiTheme="minorHAnsi" w:hAnsiTheme="minorHAnsi"/>
                <w:sz w:val="20"/>
                <w:szCs w:val="20"/>
              </w:rPr>
            </w:pPr>
            <w:r>
              <w:rPr>
                <w:rFonts w:asciiTheme="minorHAnsi" w:hAnsiTheme="minorHAnsi"/>
                <w:color w:val="548DD4"/>
                <w:sz w:val="20"/>
              </w:rPr>
              <w:t>1 leto po datumu zaključka projekta</w:t>
            </w:r>
          </w:p>
        </w:tc>
      </w:tr>
      <w:tr w:rsidR="00960E1D" w:rsidRPr="00156D73" w14:paraId="7F76BC11" w14:textId="77777777" w:rsidTr="002F016E">
        <w:tc>
          <w:tcPr>
            <w:tcW w:w="9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D6A9F4" w14:textId="77777777" w:rsidR="00960E1D" w:rsidRPr="00815C13" w:rsidRDefault="00010791" w:rsidP="00010791">
            <w:pPr>
              <w:spacing w:after="0"/>
              <w:jc w:val="center"/>
              <w:rPr>
                <w:rFonts w:asciiTheme="minorHAnsi" w:hAnsiTheme="minorHAnsi" w:cs="Open Sans"/>
                <w:bCs/>
                <w:sz w:val="20"/>
                <w:szCs w:val="20"/>
              </w:rPr>
            </w:pPr>
            <w:r>
              <w:rPr>
                <w:rFonts w:asciiTheme="minorHAnsi" w:hAnsiTheme="minorHAnsi"/>
                <w:i/>
                <w:sz w:val="20"/>
              </w:rPr>
              <w:t>KI 1.2.2</w:t>
            </w:r>
          </w:p>
        </w:tc>
        <w:tc>
          <w:tcPr>
            <w:tcW w:w="5675" w:type="dxa"/>
            <w:gridSpan w:val="3"/>
            <w:tcBorders>
              <w:top w:val="single" w:sz="4" w:space="0" w:color="000000"/>
              <w:left w:val="single" w:sz="4" w:space="0" w:color="000000"/>
              <w:bottom w:val="single" w:sz="4" w:space="0" w:color="000000"/>
              <w:right w:val="single" w:sz="4" w:space="0" w:color="000000"/>
            </w:tcBorders>
            <w:shd w:val="clear" w:color="auto" w:fill="auto"/>
          </w:tcPr>
          <w:p w14:paraId="2242A8F8" w14:textId="77777777" w:rsidR="00960E1D" w:rsidRDefault="00960E1D" w:rsidP="004E1992">
            <w:pPr>
              <w:spacing w:after="0"/>
              <w:rPr>
                <w:rFonts w:asciiTheme="minorHAnsi" w:eastAsia="Times New Roman" w:hAnsiTheme="minorHAnsi" w:cs="Open Sans"/>
                <w:color w:val="548DD4"/>
                <w:sz w:val="20"/>
                <w:szCs w:val="20"/>
              </w:rPr>
            </w:pPr>
            <w:r>
              <w:rPr>
                <w:rFonts w:asciiTheme="minorHAnsi" w:hAnsiTheme="minorHAnsi"/>
                <w:sz w:val="20"/>
              </w:rPr>
              <w:t>Končni izsledek</w:t>
            </w:r>
          </w:p>
          <w:p w14:paraId="7258F5D4" w14:textId="77777777" w:rsidR="00960E1D" w:rsidRPr="00960E1D" w:rsidRDefault="00960E1D" w:rsidP="00960E1D">
            <w:pPr>
              <w:pStyle w:val="ListParagraph"/>
              <w:numPr>
                <w:ilvl w:val="0"/>
                <w:numId w:val="41"/>
              </w:numPr>
              <w:spacing w:after="0"/>
              <w:rPr>
                <w:rFonts w:asciiTheme="minorHAnsi" w:eastAsia="Times New Roman" w:hAnsiTheme="minorHAnsi" w:cs="Open Sans"/>
                <w:color w:val="548DD4"/>
                <w:sz w:val="20"/>
                <w:szCs w:val="20"/>
              </w:rPr>
            </w:pPr>
            <w:r>
              <w:rPr>
                <w:rFonts w:asciiTheme="minorHAnsi" w:hAnsiTheme="minorHAnsi"/>
                <w:color w:val="548DD4"/>
                <w:sz w:val="20"/>
              </w:rPr>
              <w:t>Ovrednotenje projekta, ki ga opravi strokovnjak</w:t>
            </w:r>
          </w:p>
          <w:p w14:paraId="59DBA7A5" w14:textId="77777777" w:rsidR="00960E1D" w:rsidRPr="00815C13" w:rsidRDefault="00960E1D" w:rsidP="004E1992">
            <w:pPr>
              <w:spacing w:after="0"/>
              <w:rPr>
                <w:rFonts w:asciiTheme="minorHAnsi" w:hAnsiTheme="minorHAnsi" w:cs="Open Sans"/>
                <w:bCs/>
                <w:sz w:val="20"/>
                <w:szCs w:val="20"/>
              </w:rPr>
            </w:pPr>
          </w:p>
        </w:tc>
        <w:tc>
          <w:tcPr>
            <w:tcW w:w="1577" w:type="dxa"/>
            <w:tcBorders>
              <w:top w:val="single" w:sz="4" w:space="0" w:color="000000"/>
              <w:left w:val="single" w:sz="4" w:space="0" w:color="000000"/>
              <w:bottom w:val="single" w:sz="4" w:space="0" w:color="000000"/>
              <w:right w:val="single" w:sz="4" w:space="0" w:color="000000"/>
            </w:tcBorders>
            <w:shd w:val="clear" w:color="auto" w:fill="FFFFFF"/>
          </w:tcPr>
          <w:p w14:paraId="5ABB58DB" w14:textId="77777777" w:rsidR="00960E1D" w:rsidRPr="00815C13" w:rsidRDefault="00960E1D" w:rsidP="004E1992">
            <w:pPr>
              <w:spacing w:after="0"/>
              <w:rPr>
                <w:rFonts w:asciiTheme="minorHAnsi" w:hAnsiTheme="minorHAnsi" w:cs="Open Sans"/>
                <w:bCs/>
                <w:sz w:val="20"/>
                <w:szCs w:val="20"/>
              </w:rPr>
            </w:pPr>
            <w:r>
              <w:rPr>
                <w:rFonts w:asciiTheme="minorHAnsi" w:hAnsiTheme="minorHAnsi"/>
                <w:sz w:val="20"/>
              </w:rPr>
              <w:t>Ciljna vrednost</w:t>
            </w:r>
          </w:p>
        </w:tc>
        <w:tc>
          <w:tcPr>
            <w:tcW w:w="1088" w:type="dxa"/>
            <w:tcBorders>
              <w:top w:val="single" w:sz="4" w:space="0" w:color="000000"/>
              <w:left w:val="single" w:sz="4" w:space="0" w:color="000000"/>
              <w:bottom w:val="single" w:sz="4" w:space="0" w:color="000000"/>
              <w:right w:val="single" w:sz="4" w:space="0" w:color="000000"/>
            </w:tcBorders>
            <w:shd w:val="clear" w:color="auto" w:fill="FFFFFF"/>
          </w:tcPr>
          <w:p w14:paraId="604CA352" w14:textId="77777777" w:rsidR="00010791" w:rsidRDefault="00960E1D" w:rsidP="004E1992">
            <w:pPr>
              <w:spacing w:after="0"/>
              <w:rPr>
                <w:rFonts w:asciiTheme="minorHAnsi" w:hAnsiTheme="minorHAnsi" w:cs="Open Sans"/>
                <w:bCs/>
                <w:sz w:val="20"/>
                <w:szCs w:val="20"/>
              </w:rPr>
            </w:pPr>
            <w:r>
              <w:rPr>
                <w:rFonts w:asciiTheme="minorHAnsi" w:hAnsiTheme="minorHAnsi"/>
                <w:sz w:val="20"/>
              </w:rPr>
              <w:t xml:space="preserve">Mesec zaključka </w:t>
            </w:r>
          </w:p>
          <w:p w14:paraId="772271DA" w14:textId="77777777" w:rsidR="00960E1D" w:rsidRPr="00010791" w:rsidRDefault="00010791" w:rsidP="004E1992">
            <w:pPr>
              <w:spacing w:after="0"/>
              <w:rPr>
                <w:rFonts w:asciiTheme="minorHAnsi" w:hAnsiTheme="minorHAnsi"/>
                <w:sz w:val="20"/>
                <w:szCs w:val="20"/>
              </w:rPr>
            </w:pPr>
            <w:r>
              <w:rPr>
                <w:rFonts w:asciiTheme="minorHAnsi" w:hAnsiTheme="minorHAnsi"/>
                <w:color w:val="548DD4"/>
                <w:sz w:val="20"/>
              </w:rPr>
              <w:t>1 leto po datumu zaključka projekta</w:t>
            </w:r>
          </w:p>
        </w:tc>
      </w:tr>
      <w:tr w:rsidR="00010791" w:rsidRPr="00815C13" w14:paraId="4F3042EA" w14:textId="77777777" w:rsidTr="002F016E">
        <w:tc>
          <w:tcPr>
            <w:tcW w:w="944" w:type="dxa"/>
            <w:vMerge w:val="restart"/>
            <w:tcBorders>
              <w:top w:val="single" w:sz="8" w:space="0" w:color="000000"/>
              <w:left w:val="single" w:sz="4" w:space="0" w:color="000000"/>
              <w:bottom w:val="single" w:sz="4" w:space="0" w:color="000000"/>
              <w:right w:val="single" w:sz="4" w:space="0" w:color="000000"/>
            </w:tcBorders>
            <w:shd w:val="clear" w:color="auto" w:fill="E5DFEC"/>
            <w:vAlign w:val="center"/>
          </w:tcPr>
          <w:p w14:paraId="0919CC65" w14:textId="77777777" w:rsidR="00010791" w:rsidRPr="00815C13" w:rsidRDefault="00010791" w:rsidP="00010791">
            <w:pPr>
              <w:spacing w:after="0"/>
              <w:jc w:val="center"/>
              <w:rPr>
                <w:rFonts w:asciiTheme="minorHAnsi" w:hAnsiTheme="minorHAnsi" w:cs="Open Sans"/>
                <w:bCs/>
                <w:sz w:val="20"/>
                <w:szCs w:val="20"/>
              </w:rPr>
            </w:pPr>
            <w:r>
              <w:rPr>
                <w:rFonts w:asciiTheme="minorHAnsi" w:hAnsiTheme="minorHAnsi"/>
                <w:sz w:val="20"/>
              </w:rPr>
              <w:t>Dejavnost 1.3</w:t>
            </w:r>
          </w:p>
        </w:tc>
        <w:tc>
          <w:tcPr>
            <w:tcW w:w="5675" w:type="dxa"/>
            <w:gridSpan w:val="3"/>
            <w:tcBorders>
              <w:top w:val="single" w:sz="8" w:space="0" w:color="000000"/>
              <w:left w:val="single" w:sz="4" w:space="0" w:color="000000"/>
              <w:bottom w:val="single" w:sz="4" w:space="0" w:color="000000"/>
              <w:right w:val="single" w:sz="4" w:space="0" w:color="000000"/>
            </w:tcBorders>
            <w:shd w:val="clear" w:color="auto" w:fill="FFFFFF"/>
          </w:tcPr>
          <w:p w14:paraId="3DC2E7AD" w14:textId="77777777" w:rsidR="00010791" w:rsidRPr="00815C13" w:rsidRDefault="00010791" w:rsidP="00010791">
            <w:pPr>
              <w:spacing w:after="0"/>
              <w:rPr>
                <w:rFonts w:asciiTheme="minorHAnsi" w:hAnsiTheme="minorHAnsi" w:cs="Open Sans"/>
                <w:bCs/>
                <w:sz w:val="20"/>
                <w:szCs w:val="20"/>
              </w:rPr>
            </w:pPr>
            <w:r>
              <w:rPr>
                <w:rFonts w:asciiTheme="minorHAnsi" w:hAnsiTheme="minorHAnsi"/>
                <w:sz w:val="20"/>
              </w:rPr>
              <w:t>Naslov dejavnosti</w:t>
            </w:r>
          </w:p>
          <w:p w14:paraId="793EBF65" w14:textId="77777777" w:rsidR="00010791" w:rsidRPr="00815C13" w:rsidRDefault="00010791" w:rsidP="00010791">
            <w:pPr>
              <w:spacing w:after="0"/>
              <w:rPr>
                <w:rFonts w:asciiTheme="minorHAnsi" w:hAnsiTheme="minorHAnsi" w:cs="Open Sans"/>
                <w:bCs/>
                <w:sz w:val="20"/>
                <w:szCs w:val="20"/>
              </w:rPr>
            </w:pPr>
            <w:r>
              <w:rPr>
                <w:rFonts w:asciiTheme="minorHAnsi" w:hAnsiTheme="minorHAnsi"/>
                <w:sz w:val="20"/>
              </w:rPr>
              <w:t xml:space="preserve">Zaključni upravni postopek </w:t>
            </w:r>
            <w:r>
              <w:rPr>
                <w:rFonts w:asciiTheme="minorHAnsi" w:hAnsiTheme="minorHAnsi"/>
                <w:i/>
                <w:color w:val="548DD4"/>
                <w:sz w:val="20"/>
              </w:rPr>
              <w:t>(dejavnost je predhodno izpolnjena)</w:t>
            </w:r>
          </w:p>
        </w:tc>
        <w:tc>
          <w:tcPr>
            <w:tcW w:w="1577" w:type="dxa"/>
            <w:tcBorders>
              <w:top w:val="single" w:sz="8" w:space="0" w:color="000000"/>
              <w:left w:val="single" w:sz="4" w:space="0" w:color="000000"/>
              <w:bottom w:val="single" w:sz="4" w:space="0" w:color="000000"/>
              <w:right w:val="single" w:sz="4" w:space="0" w:color="000000"/>
            </w:tcBorders>
            <w:shd w:val="clear" w:color="auto" w:fill="FFFFFF"/>
          </w:tcPr>
          <w:p w14:paraId="774186F1" w14:textId="77777777" w:rsidR="00010791" w:rsidRPr="00815C13" w:rsidRDefault="00010791" w:rsidP="00010791">
            <w:pPr>
              <w:spacing w:after="0"/>
              <w:rPr>
                <w:rFonts w:asciiTheme="minorHAnsi" w:hAnsiTheme="minorHAnsi" w:cs="Open Sans"/>
                <w:bCs/>
                <w:i/>
                <w:sz w:val="20"/>
                <w:szCs w:val="20"/>
              </w:rPr>
            </w:pPr>
            <w:r>
              <w:rPr>
                <w:rFonts w:asciiTheme="minorHAnsi" w:hAnsiTheme="minorHAnsi"/>
                <w:sz w:val="20"/>
              </w:rPr>
              <w:t>Mesec začetka</w:t>
            </w:r>
          </w:p>
          <w:p w14:paraId="27E2B221" w14:textId="77777777" w:rsidR="00010791" w:rsidRPr="00815C13" w:rsidRDefault="00010791" w:rsidP="00010791">
            <w:pPr>
              <w:spacing w:after="0"/>
              <w:rPr>
                <w:rFonts w:asciiTheme="minorHAnsi" w:hAnsiTheme="minorHAnsi" w:cs="Open Sans"/>
                <w:bCs/>
                <w:sz w:val="20"/>
                <w:szCs w:val="20"/>
              </w:rPr>
            </w:pPr>
            <w:r>
              <w:rPr>
                <w:rFonts w:asciiTheme="minorHAnsi" w:hAnsiTheme="minorHAnsi"/>
                <w:i/>
                <w:sz w:val="20"/>
              </w:rPr>
              <w:t>(MM. LLLL)</w:t>
            </w:r>
          </w:p>
        </w:tc>
        <w:tc>
          <w:tcPr>
            <w:tcW w:w="1088" w:type="dxa"/>
            <w:tcBorders>
              <w:top w:val="single" w:sz="8" w:space="0" w:color="000000"/>
              <w:left w:val="single" w:sz="4" w:space="0" w:color="000000"/>
              <w:bottom w:val="single" w:sz="4" w:space="0" w:color="000000"/>
              <w:right w:val="single" w:sz="4" w:space="0" w:color="000000"/>
            </w:tcBorders>
            <w:shd w:val="clear" w:color="auto" w:fill="FFFFFF"/>
          </w:tcPr>
          <w:p w14:paraId="3ED86917" w14:textId="77777777" w:rsidR="00010791" w:rsidRPr="00815C13" w:rsidRDefault="00010791" w:rsidP="00010791">
            <w:pPr>
              <w:spacing w:after="0"/>
              <w:rPr>
                <w:rFonts w:asciiTheme="minorHAnsi" w:hAnsiTheme="minorHAnsi" w:cs="Open Sans"/>
                <w:bCs/>
                <w:i/>
                <w:sz w:val="20"/>
                <w:szCs w:val="20"/>
              </w:rPr>
            </w:pPr>
            <w:r>
              <w:rPr>
                <w:rFonts w:asciiTheme="minorHAnsi" w:hAnsiTheme="minorHAnsi"/>
                <w:sz w:val="20"/>
              </w:rPr>
              <w:t>Mesec zaključka</w:t>
            </w:r>
          </w:p>
          <w:p w14:paraId="0F446DAD" w14:textId="77777777" w:rsidR="00010791" w:rsidRPr="00815C13" w:rsidRDefault="00010791" w:rsidP="00010791">
            <w:pPr>
              <w:spacing w:after="0"/>
              <w:rPr>
                <w:rFonts w:asciiTheme="minorHAnsi" w:hAnsiTheme="minorHAnsi"/>
                <w:sz w:val="20"/>
                <w:szCs w:val="20"/>
              </w:rPr>
            </w:pPr>
            <w:r>
              <w:rPr>
                <w:rFonts w:asciiTheme="minorHAnsi" w:hAnsiTheme="minorHAnsi"/>
                <w:i/>
                <w:sz w:val="20"/>
              </w:rPr>
              <w:t>(MM. LLLL)</w:t>
            </w:r>
          </w:p>
        </w:tc>
      </w:tr>
      <w:tr w:rsidR="00010791" w:rsidRPr="00156D73" w14:paraId="1A0F2FB2" w14:textId="77777777" w:rsidTr="002F016E">
        <w:tc>
          <w:tcPr>
            <w:tcW w:w="944" w:type="dxa"/>
            <w:vMerge/>
            <w:tcBorders>
              <w:top w:val="single" w:sz="8" w:space="0" w:color="000000"/>
              <w:left w:val="single" w:sz="4" w:space="0" w:color="000000"/>
              <w:bottom w:val="single" w:sz="4" w:space="0" w:color="000000"/>
              <w:right w:val="single" w:sz="4" w:space="0" w:color="000000"/>
            </w:tcBorders>
            <w:shd w:val="clear" w:color="auto" w:fill="E5DFEC"/>
            <w:vAlign w:val="center"/>
          </w:tcPr>
          <w:p w14:paraId="0983E646" w14:textId="77777777" w:rsidR="00010791" w:rsidRPr="00815C13" w:rsidRDefault="00010791" w:rsidP="00010791">
            <w:pPr>
              <w:rPr>
                <w:rFonts w:asciiTheme="minorHAnsi" w:hAnsiTheme="minorHAnsi"/>
                <w:sz w:val="20"/>
                <w:szCs w:val="20"/>
              </w:rPr>
            </w:pPr>
          </w:p>
        </w:tc>
        <w:tc>
          <w:tcPr>
            <w:tcW w:w="8340" w:type="dxa"/>
            <w:gridSpan w:val="5"/>
            <w:tcBorders>
              <w:top w:val="single" w:sz="4" w:space="0" w:color="000000"/>
              <w:left w:val="single" w:sz="4" w:space="0" w:color="000000"/>
              <w:bottom w:val="single" w:sz="4" w:space="0" w:color="000000"/>
              <w:right w:val="single" w:sz="4" w:space="0" w:color="000000"/>
            </w:tcBorders>
            <w:shd w:val="clear" w:color="auto" w:fill="FFFFFF"/>
          </w:tcPr>
          <w:p w14:paraId="2425C80C" w14:textId="77777777" w:rsidR="00010791" w:rsidRPr="00815C13" w:rsidRDefault="00010791" w:rsidP="00010791">
            <w:pPr>
              <w:pStyle w:val="CommentText1"/>
              <w:spacing w:after="0"/>
              <w:rPr>
                <w:rFonts w:asciiTheme="minorHAnsi" w:hAnsiTheme="minorHAnsi" w:cs="Open Sans"/>
              </w:rPr>
            </w:pPr>
            <w:r>
              <w:rPr>
                <w:rFonts w:asciiTheme="minorHAnsi" w:hAnsiTheme="minorHAnsi"/>
              </w:rPr>
              <w:t xml:space="preserve">Opis dejavnosti </w:t>
            </w:r>
          </w:p>
          <w:p w14:paraId="58784C2D" w14:textId="77777777" w:rsidR="00010791" w:rsidRPr="008B31D2" w:rsidRDefault="008B31D2" w:rsidP="008B31D2">
            <w:pPr>
              <w:pStyle w:val="ListParagraph"/>
              <w:numPr>
                <w:ilvl w:val="0"/>
                <w:numId w:val="40"/>
              </w:num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Priprava in pošiljanje končnega poročila o napredku</w:t>
            </w:r>
          </w:p>
        </w:tc>
      </w:tr>
      <w:tr w:rsidR="00010791" w:rsidRPr="00156D73" w14:paraId="648D3ABD" w14:textId="77777777" w:rsidTr="002F016E">
        <w:tc>
          <w:tcPr>
            <w:tcW w:w="944" w:type="dxa"/>
            <w:tcBorders>
              <w:top w:val="single" w:sz="4" w:space="0" w:color="000000"/>
              <w:left w:val="single" w:sz="4" w:space="0" w:color="000000"/>
              <w:bottom w:val="single" w:sz="8" w:space="0" w:color="000000"/>
              <w:right w:val="single" w:sz="4" w:space="0" w:color="000000"/>
            </w:tcBorders>
            <w:shd w:val="clear" w:color="auto" w:fill="auto"/>
            <w:vAlign w:val="center"/>
          </w:tcPr>
          <w:p w14:paraId="53A56EDE" w14:textId="77777777" w:rsidR="00010791" w:rsidRPr="00815C13" w:rsidRDefault="00E132FD" w:rsidP="00010791">
            <w:pPr>
              <w:spacing w:after="0"/>
              <w:jc w:val="center"/>
              <w:rPr>
                <w:rFonts w:asciiTheme="minorHAnsi" w:hAnsiTheme="minorHAnsi" w:cs="Open Sans"/>
                <w:bCs/>
                <w:sz w:val="20"/>
                <w:szCs w:val="20"/>
              </w:rPr>
            </w:pPr>
            <w:r>
              <w:rPr>
                <w:rFonts w:asciiTheme="minorHAnsi" w:hAnsiTheme="minorHAnsi"/>
                <w:i/>
                <w:sz w:val="20"/>
              </w:rPr>
              <w:t>KI 1.3</w:t>
            </w:r>
            <w:r w:rsidR="00010791">
              <w:rPr>
                <w:rFonts w:asciiTheme="minorHAnsi" w:hAnsiTheme="minorHAnsi"/>
                <w:i/>
                <w:sz w:val="20"/>
              </w:rPr>
              <w:t>.1</w:t>
            </w:r>
          </w:p>
        </w:tc>
        <w:tc>
          <w:tcPr>
            <w:tcW w:w="5675" w:type="dxa"/>
            <w:gridSpan w:val="3"/>
            <w:tcBorders>
              <w:top w:val="single" w:sz="4" w:space="0" w:color="000000"/>
              <w:left w:val="single" w:sz="4" w:space="0" w:color="000000"/>
              <w:bottom w:val="single" w:sz="8" w:space="0" w:color="000000"/>
              <w:right w:val="single" w:sz="4" w:space="0" w:color="000000"/>
            </w:tcBorders>
            <w:shd w:val="clear" w:color="auto" w:fill="auto"/>
          </w:tcPr>
          <w:p w14:paraId="0C9B2520" w14:textId="77777777" w:rsidR="00010791" w:rsidRDefault="00010791" w:rsidP="00010791">
            <w:pPr>
              <w:spacing w:after="0"/>
              <w:rPr>
                <w:rFonts w:asciiTheme="minorHAnsi" w:eastAsia="Times New Roman" w:hAnsiTheme="minorHAnsi" w:cs="Open Sans"/>
                <w:color w:val="548DD4"/>
                <w:sz w:val="20"/>
                <w:szCs w:val="20"/>
              </w:rPr>
            </w:pPr>
            <w:r>
              <w:rPr>
                <w:rFonts w:asciiTheme="minorHAnsi" w:hAnsiTheme="minorHAnsi"/>
                <w:sz w:val="20"/>
              </w:rPr>
              <w:t>Končni izsledek</w:t>
            </w:r>
          </w:p>
          <w:p w14:paraId="36EBF45F" w14:textId="77777777" w:rsidR="00010791" w:rsidRPr="00E45B58" w:rsidRDefault="00010791" w:rsidP="00010791">
            <w:pPr>
              <w:pStyle w:val="ListParagraph"/>
              <w:numPr>
                <w:ilvl w:val="0"/>
                <w:numId w:val="41"/>
              </w:numPr>
              <w:spacing w:after="0"/>
              <w:rPr>
                <w:rFonts w:asciiTheme="minorHAnsi" w:eastAsia="Times New Roman" w:hAnsiTheme="minorHAnsi" w:cs="Open Sans"/>
                <w:color w:val="548DD4"/>
                <w:sz w:val="20"/>
                <w:szCs w:val="20"/>
              </w:rPr>
            </w:pPr>
            <w:r>
              <w:rPr>
                <w:rFonts w:asciiTheme="minorHAnsi" w:hAnsiTheme="minorHAnsi"/>
                <w:color w:val="548DD4"/>
                <w:sz w:val="20"/>
              </w:rPr>
              <w:t>Končno poročilo o napredku</w:t>
            </w:r>
          </w:p>
          <w:p w14:paraId="150ABFC0" w14:textId="77777777" w:rsidR="00010791" w:rsidRPr="00815C13" w:rsidRDefault="00010791" w:rsidP="00010791">
            <w:pPr>
              <w:spacing w:after="0"/>
              <w:rPr>
                <w:rFonts w:asciiTheme="minorHAnsi" w:hAnsiTheme="minorHAnsi" w:cs="Open Sans"/>
                <w:bCs/>
                <w:sz w:val="20"/>
                <w:szCs w:val="20"/>
              </w:rPr>
            </w:pPr>
          </w:p>
        </w:tc>
        <w:tc>
          <w:tcPr>
            <w:tcW w:w="1577" w:type="dxa"/>
            <w:tcBorders>
              <w:top w:val="single" w:sz="4" w:space="0" w:color="000000"/>
              <w:left w:val="single" w:sz="4" w:space="0" w:color="000000"/>
              <w:bottom w:val="single" w:sz="8" w:space="0" w:color="000000"/>
              <w:right w:val="single" w:sz="4" w:space="0" w:color="000000"/>
            </w:tcBorders>
            <w:shd w:val="clear" w:color="auto" w:fill="FFFFFF"/>
          </w:tcPr>
          <w:p w14:paraId="586AD70E" w14:textId="77777777" w:rsidR="00010791" w:rsidRPr="00815C13" w:rsidRDefault="00010791" w:rsidP="00010791">
            <w:pPr>
              <w:spacing w:after="0"/>
              <w:rPr>
                <w:rFonts w:asciiTheme="minorHAnsi" w:hAnsiTheme="minorHAnsi" w:cs="Open Sans"/>
                <w:bCs/>
                <w:sz w:val="20"/>
                <w:szCs w:val="20"/>
              </w:rPr>
            </w:pPr>
            <w:r>
              <w:rPr>
                <w:rFonts w:asciiTheme="minorHAnsi" w:hAnsiTheme="minorHAnsi"/>
                <w:sz w:val="20"/>
              </w:rPr>
              <w:t>Ciljna vrednost</w:t>
            </w:r>
          </w:p>
        </w:tc>
        <w:tc>
          <w:tcPr>
            <w:tcW w:w="1088" w:type="dxa"/>
            <w:tcBorders>
              <w:top w:val="single" w:sz="4" w:space="0" w:color="000000"/>
              <w:left w:val="single" w:sz="4" w:space="0" w:color="000000"/>
              <w:bottom w:val="single" w:sz="8" w:space="0" w:color="000000"/>
              <w:right w:val="single" w:sz="4" w:space="0" w:color="000000"/>
            </w:tcBorders>
            <w:shd w:val="clear" w:color="auto" w:fill="FFFFFF"/>
          </w:tcPr>
          <w:p w14:paraId="15C917AB" w14:textId="77777777" w:rsidR="00010791" w:rsidRDefault="00010791" w:rsidP="00010791">
            <w:pPr>
              <w:spacing w:after="0"/>
              <w:rPr>
                <w:rFonts w:asciiTheme="minorHAnsi" w:hAnsiTheme="minorHAnsi" w:cs="Open Sans"/>
                <w:bCs/>
                <w:i/>
                <w:sz w:val="20"/>
                <w:szCs w:val="20"/>
              </w:rPr>
            </w:pPr>
            <w:r>
              <w:rPr>
                <w:rFonts w:asciiTheme="minorHAnsi" w:hAnsiTheme="minorHAnsi"/>
                <w:sz w:val="20"/>
              </w:rPr>
              <w:t xml:space="preserve">Mesec zaključka </w:t>
            </w:r>
          </w:p>
          <w:p w14:paraId="5E9DBDF5" w14:textId="77777777" w:rsidR="00010791" w:rsidRPr="00010791" w:rsidRDefault="008B31D2" w:rsidP="00010791">
            <w:pPr>
              <w:spacing w:after="0"/>
              <w:rPr>
                <w:rFonts w:asciiTheme="minorHAnsi" w:hAnsiTheme="minorHAnsi"/>
                <w:sz w:val="20"/>
                <w:szCs w:val="20"/>
              </w:rPr>
            </w:pPr>
            <w:r>
              <w:rPr>
                <w:rFonts w:asciiTheme="minorHAnsi" w:hAnsiTheme="minorHAnsi"/>
                <w:color w:val="548DD4"/>
                <w:sz w:val="20"/>
              </w:rPr>
              <w:t>3 mesece po datumu zaključka projekta</w:t>
            </w:r>
          </w:p>
        </w:tc>
      </w:tr>
    </w:tbl>
    <w:p w14:paraId="19136397" w14:textId="77777777" w:rsidR="00716C67" w:rsidRDefault="00716C67" w:rsidP="003914E1">
      <w:pPr>
        <w:spacing w:after="0"/>
        <w:rPr>
          <w:rFonts w:asciiTheme="minorHAnsi" w:hAnsiTheme="minorHAnsi" w:cs="Open Sans"/>
          <w:bCs/>
          <w:sz w:val="20"/>
          <w:szCs w:val="20"/>
        </w:rPr>
      </w:pPr>
    </w:p>
    <w:p w14:paraId="17E06629" w14:textId="77777777" w:rsidR="00716C67" w:rsidRDefault="00371FD0" w:rsidP="00716C67">
      <w:pPr>
        <w:rPr>
          <w:rFonts w:asciiTheme="minorHAnsi" w:hAnsiTheme="minorHAnsi" w:cs="Open Sans"/>
          <w:sz w:val="20"/>
          <w:szCs w:val="20"/>
        </w:rPr>
      </w:pPr>
      <w:r>
        <w:rPr>
          <w:rFonts w:asciiTheme="minorHAnsi" w:hAnsiTheme="minorHAnsi"/>
          <w:b/>
          <w:sz w:val="24"/>
        </w:rPr>
        <w:t>Predvideni časovni okvir</w:t>
      </w:r>
      <w:r>
        <w:rPr>
          <w:rFonts w:asciiTheme="minorHAnsi" w:hAnsiTheme="minorHAnsi"/>
          <w:sz w:val="20"/>
        </w:rPr>
        <w:t xml:space="preserve"> </w:t>
      </w:r>
      <w:r>
        <w:rPr>
          <w:rFonts w:asciiTheme="minorHAnsi" w:hAnsiTheme="minorHAnsi"/>
          <w:i/>
          <w:color w:val="548DD4"/>
          <w:sz w:val="20"/>
        </w:rPr>
        <w:t>(Ganntov diagram bo samodejno ustvarjen iz končnih izsledkov in učinkov v usklajevalnem projektu delovnega načrta za vse delovne pakete)</w:t>
      </w:r>
    </w:p>
    <w:p w14:paraId="16BBDF41" w14:textId="77777777" w:rsidR="00716C67" w:rsidRDefault="00716C67" w:rsidP="005A5E8A">
      <w:pPr>
        <w:ind w:firstLine="708"/>
        <w:jc w:val="both"/>
        <w:rPr>
          <w:rFonts w:asciiTheme="minorHAnsi" w:hAnsiTheme="minorHAnsi" w:cs="Open Sans"/>
          <w:sz w:val="20"/>
          <w:szCs w:val="20"/>
        </w:rPr>
      </w:pPr>
    </w:p>
    <w:p w14:paraId="40708878" w14:textId="77777777" w:rsidR="00716C67" w:rsidRDefault="00716C67" w:rsidP="00716C67">
      <w:pPr>
        <w:rPr>
          <w:rFonts w:asciiTheme="minorHAnsi" w:hAnsiTheme="minorHAnsi" w:cs="Open Sans"/>
          <w:sz w:val="20"/>
          <w:szCs w:val="20"/>
        </w:rPr>
      </w:pPr>
    </w:p>
    <w:p w14:paraId="383044DA" w14:textId="77777777" w:rsidR="000D41A2" w:rsidRPr="00716C67" w:rsidRDefault="000D41A2" w:rsidP="00716C67">
      <w:pPr>
        <w:rPr>
          <w:rFonts w:asciiTheme="minorHAnsi" w:hAnsiTheme="minorHAnsi" w:cs="Open Sans"/>
          <w:sz w:val="20"/>
          <w:szCs w:val="20"/>
        </w:rPr>
        <w:sectPr w:rsidR="000D41A2" w:rsidRPr="00716C67" w:rsidSect="000D41A2">
          <w:pgSz w:w="11906" w:h="16838"/>
          <w:pgMar w:top="1417" w:right="1417" w:bottom="1417" w:left="1417" w:header="720" w:footer="708" w:gutter="0"/>
          <w:cols w:space="720"/>
          <w:docGrid w:linePitch="360" w:charSpace="-2049"/>
        </w:sectPr>
      </w:pPr>
    </w:p>
    <w:p w14:paraId="2ECE3032" w14:textId="77777777" w:rsidR="00F25CF8" w:rsidRDefault="00276C9D" w:rsidP="00421178">
      <w:pPr>
        <w:spacing w:after="60"/>
        <w:jc w:val="both"/>
        <w:rPr>
          <w:rFonts w:asciiTheme="minorHAnsi" w:eastAsia="Times New Roman" w:hAnsiTheme="minorHAnsi" w:cs="Open Sans"/>
          <w:b/>
          <w:bCs/>
          <w:color w:val="97A5D4"/>
          <w:sz w:val="24"/>
          <w:szCs w:val="24"/>
        </w:rPr>
      </w:pPr>
      <w:r>
        <w:rPr>
          <w:rFonts w:asciiTheme="minorHAnsi" w:hAnsiTheme="minorHAnsi"/>
          <w:b/>
          <w:color w:val="97A5D4"/>
          <w:sz w:val="24"/>
        </w:rPr>
        <w:lastRenderedPageBreak/>
        <w:t>E. Razdelek za proračun projekta</w:t>
      </w:r>
    </w:p>
    <w:p w14:paraId="3C1D2AD8" w14:textId="1F739EE1" w:rsidR="00F25CF8" w:rsidRPr="00EB49AB" w:rsidRDefault="00371FD0" w:rsidP="00EB49AB">
      <w:pPr>
        <w:rPr>
          <w:rFonts w:asciiTheme="minorHAnsi" w:eastAsia="Times New Roman" w:hAnsiTheme="minorHAnsi" w:cs="Open Sans"/>
          <w:i/>
          <w:color w:val="548DD4"/>
          <w:sz w:val="20"/>
          <w:szCs w:val="20"/>
        </w:rPr>
      </w:pPr>
      <w:r>
        <w:rPr>
          <w:rFonts w:asciiTheme="minorHAnsi" w:hAnsiTheme="minorHAnsi"/>
          <w:i/>
          <w:color w:val="548DD4"/>
          <w:sz w:val="20"/>
        </w:rPr>
        <w:t>Razdelek je samodejno ustvarjen iz delovnega načrta.</w:t>
      </w:r>
    </w:p>
    <w:tbl>
      <w:tblPr>
        <w:tblW w:w="13767" w:type="dxa"/>
        <w:tblInd w:w="91" w:type="dxa"/>
        <w:tblLook w:val="04A0" w:firstRow="1" w:lastRow="0" w:firstColumn="1" w:lastColumn="0" w:noHBand="0" w:noVBand="1"/>
      </w:tblPr>
      <w:tblGrid>
        <w:gridCol w:w="1110"/>
        <w:gridCol w:w="1317"/>
        <w:gridCol w:w="60"/>
        <w:gridCol w:w="1358"/>
        <w:gridCol w:w="151"/>
        <w:gridCol w:w="1408"/>
        <w:gridCol w:w="709"/>
        <w:gridCol w:w="708"/>
        <w:gridCol w:w="1134"/>
        <w:gridCol w:w="284"/>
        <w:gridCol w:w="1502"/>
        <w:gridCol w:w="1191"/>
        <w:gridCol w:w="567"/>
        <w:gridCol w:w="2268"/>
      </w:tblGrid>
      <w:tr w:rsidR="00276C9D" w:rsidRPr="00156D73" w14:paraId="3F203881" w14:textId="77777777" w:rsidTr="005E0202">
        <w:trPr>
          <w:trHeight w:val="300"/>
        </w:trPr>
        <w:tc>
          <w:tcPr>
            <w:tcW w:w="13767" w:type="dxa"/>
            <w:gridSpan w:val="14"/>
            <w:tcBorders>
              <w:top w:val="single" w:sz="4" w:space="0" w:color="auto"/>
              <w:left w:val="single" w:sz="4" w:space="0" w:color="auto"/>
              <w:bottom w:val="single" w:sz="4" w:space="0" w:color="auto"/>
              <w:right w:val="single" w:sz="4" w:space="0" w:color="auto"/>
            </w:tcBorders>
            <w:shd w:val="clear" w:color="auto" w:fill="E5DFEC" w:themeFill="accent4" w:themeFillTint="33"/>
            <w:noWrap/>
            <w:vAlign w:val="bottom"/>
            <w:hideMark/>
          </w:tcPr>
          <w:p w14:paraId="460168D9" w14:textId="77777777" w:rsidR="00276C9D" w:rsidRPr="00815C13" w:rsidRDefault="00276C9D" w:rsidP="00276C9D">
            <w:pPr>
              <w:suppressAutoHyphens w:val="0"/>
              <w:spacing w:after="0" w:line="240" w:lineRule="auto"/>
              <w:jc w:val="center"/>
              <w:rPr>
                <w:rFonts w:asciiTheme="minorHAnsi" w:eastAsia="Times New Roman" w:hAnsiTheme="minorHAnsi"/>
                <w:b/>
                <w:bCs/>
                <w:color w:val="000000"/>
                <w:sz w:val="20"/>
                <w:szCs w:val="20"/>
              </w:rPr>
            </w:pPr>
            <w:r>
              <w:rPr>
                <w:rFonts w:asciiTheme="minorHAnsi" w:hAnsiTheme="minorHAnsi"/>
                <w:b/>
                <w:color w:val="000000"/>
                <w:sz w:val="20"/>
              </w:rPr>
              <w:t>Proračun – razčlenitev glede na posamezne vire financiranja in partnerje</w:t>
            </w:r>
          </w:p>
        </w:tc>
      </w:tr>
      <w:tr w:rsidR="00276C9D" w:rsidRPr="00815C13" w14:paraId="2E8045F9" w14:textId="77777777" w:rsidTr="00276C9D">
        <w:trPr>
          <w:trHeight w:val="300"/>
        </w:trPr>
        <w:tc>
          <w:tcPr>
            <w:tcW w:w="111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2248760" w14:textId="77777777" w:rsidR="00276C9D" w:rsidRPr="00815C13" w:rsidRDefault="00276C9D" w:rsidP="00276C9D">
            <w:pPr>
              <w:suppressAutoHyphens w:val="0"/>
              <w:spacing w:after="0" w:line="240" w:lineRule="auto"/>
              <w:jc w:val="center"/>
              <w:rPr>
                <w:rFonts w:asciiTheme="minorHAnsi" w:eastAsia="Times New Roman" w:hAnsiTheme="minorHAnsi"/>
                <w:b/>
                <w:bCs/>
                <w:color w:val="000000"/>
                <w:sz w:val="20"/>
                <w:szCs w:val="20"/>
              </w:rPr>
            </w:pPr>
            <w:r>
              <w:rPr>
                <w:rFonts w:asciiTheme="minorHAnsi" w:hAnsiTheme="minorHAnsi"/>
                <w:b/>
                <w:color w:val="000000"/>
                <w:sz w:val="20"/>
              </w:rPr>
              <w:t>Partner</w:t>
            </w:r>
          </w:p>
        </w:tc>
        <w:tc>
          <w:tcPr>
            <w:tcW w:w="2886" w:type="dxa"/>
            <w:gridSpan w:val="4"/>
            <w:tcBorders>
              <w:top w:val="single" w:sz="4" w:space="0" w:color="auto"/>
              <w:left w:val="nil"/>
              <w:bottom w:val="single" w:sz="4" w:space="0" w:color="auto"/>
              <w:right w:val="single" w:sz="4" w:space="0" w:color="auto"/>
            </w:tcBorders>
            <w:shd w:val="clear" w:color="auto" w:fill="auto"/>
            <w:noWrap/>
            <w:vAlign w:val="bottom"/>
            <w:hideMark/>
          </w:tcPr>
          <w:p w14:paraId="5E6A57E6" w14:textId="77777777" w:rsidR="00276C9D" w:rsidRPr="00815C13" w:rsidRDefault="00276C9D" w:rsidP="00276C9D">
            <w:pPr>
              <w:suppressAutoHyphens w:val="0"/>
              <w:spacing w:after="0" w:line="240" w:lineRule="auto"/>
              <w:jc w:val="center"/>
              <w:rPr>
                <w:rFonts w:asciiTheme="minorHAnsi" w:eastAsia="Times New Roman" w:hAnsiTheme="minorHAnsi"/>
                <w:b/>
                <w:bCs/>
                <w:color w:val="000000"/>
                <w:sz w:val="20"/>
                <w:szCs w:val="20"/>
              </w:rPr>
            </w:pPr>
            <w:r>
              <w:rPr>
                <w:rFonts w:asciiTheme="minorHAnsi" w:hAnsiTheme="minorHAnsi"/>
                <w:b/>
                <w:color w:val="000000"/>
                <w:sz w:val="20"/>
              </w:rPr>
              <w:t>Sofinanciranje iz ESRR</w:t>
            </w:r>
          </w:p>
        </w:tc>
        <w:tc>
          <w:tcPr>
            <w:tcW w:w="5745" w:type="dxa"/>
            <w:gridSpan w:val="6"/>
            <w:tcBorders>
              <w:top w:val="single" w:sz="4" w:space="0" w:color="auto"/>
              <w:left w:val="nil"/>
              <w:bottom w:val="single" w:sz="4" w:space="0" w:color="auto"/>
              <w:right w:val="single" w:sz="4" w:space="0" w:color="auto"/>
            </w:tcBorders>
            <w:shd w:val="clear" w:color="auto" w:fill="auto"/>
            <w:noWrap/>
            <w:vAlign w:val="bottom"/>
            <w:hideMark/>
          </w:tcPr>
          <w:p w14:paraId="30BAED38" w14:textId="77777777" w:rsidR="00276C9D" w:rsidRPr="00815C13" w:rsidRDefault="00276C9D" w:rsidP="00276C9D">
            <w:pPr>
              <w:suppressAutoHyphens w:val="0"/>
              <w:spacing w:after="0" w:line="240" w:lineRule="auto"/>
              <w:jc w:val="center"/>
              <w:rPr>
                <w:rFonts w:asciiTheme="minorHAnsi" w:eastAsia="Times New Roman" w:hAnsiTheme="minorHAnsi"/>
                <w:b/>
                <w:bCs/>
                <w:color w:val="000000"/>
                <w:sz w:val="20"/>
                <w:szCs w:val="20"/>
              </w:rPr>
            </w:pPr>
            <w:r>
              <w:rPr>
                <w:rFonts w:asciiTheme="minorHAnsi" w:hAnsiTheme="minorHAnsi"/>
                <w:b/>
                <w:color w:val="000000"/>
                <w:sz w:val="20"/>
              </w:rPr>
              <w:t>Prispevek</w:t>
            </w:r>
          </w:p>
        </w:tc>
        <w:tc>
          <w:tcPr>
            <w:tcW w:w="4026" w:type="dxa"/>
            <w:gridSpan w:val="3"/>
            <w:tcBorders>
              <w:top w:val="single" w:sz="4" w:space="0" w:color="auto"/>
              <w:left w:val="nil"/>
              <w:bottom w:val="single" w:sz="4" w:space="0" w:color="auto"/>
              <w:right w:val="single" w:sz="4" w:space="0" w:color="auto"/>
            </w:tcBorders>
            <w:shd w:val="clear" w:color="auto" w:fill="auto"/>
            <w:noWrap/>
            <w:vAlign w:val="bottom"/>
            <w:hideMark/>
          </w:tcPr>
          <w:p w14:paraId="0E2B4EF2" w14:textId="77777777" w:rsidR="00276C9D" w:rsidRPr="00815C13" w:rsidRDefault="00276C9D" w:rsidP="00276C9D">
            <w:pPr>
              <w:suppressAutoHyphens w:val="0"/>
              <w:spacing w:after="0" w:line="240" w:lineRule="auto"/>
              <w:jc w:val="center"/>
              <w:rPr>
                <w:rFonts w:asciiTheme="minorHAnsi" w:eastAsia="Times New Roman" w:hAnsiTheme="minorHAnsi"/>
                <w:b/>
                <w:bCs/>
                <w:color w:val="000000"/>
                <w:sz w:val="20"/>
                <w:szCs w:val="20"/>
              </w:rPr>
            </w:pPr>
            <w:r>
              <w:rPr>
                <w:rFonts w:asciiTheme="minorHAnsi" w:hAnsiTheme="minorHAnsi"/>
                <w:b/>
                <w:color w:val="000000"/>
                <w:sz w:val="20"/>
              </w:rPr>
              <w:t>Skupaj</w:t>
            </w:r>
          </w:p>
        </w:tc>
      </w:tr>
      <w:tr w:rsidR="00276C9D" w:rsidRPr="00815C13" w14:paraId="55036B70" w14:textId="77777777" w:rsidTr="00276C9D">
        <w:trPr>
          <w:trHeight w:val="300"/>
        </w:trPr>
        <w:tc>
          <w:tcPr>
            <w:tcW w:w="1110" w:type="dxa"/>
            <w:vMerge/>
            <w:tcBorders>
              <w:top w:val="nil"/>
              <w:left w:val="single" w:sz="4" w:space="0" w:color="auto"/>
              <w:bottom w:val="single" w:sz="4" w:space="0" w:color="auto"/>
              <w:right w:val="single" w:sz="4" w:space="0" w:color="auto"/>
            </w:tcBorders>
            <w:vAlign w:val="center"/>
            <w:hideMark/>
          </w:tcPr>
          <w:p w14:paraId="0A0933CF"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377" w:type="dxa"/>
            <w:gridSpan w:val="2"/>
            <w:tcBorders>
              <w:top w:val="nil"/>
              <w:left w:val="nil"/>
              <w:bottom w:val="single" w:sz="4" w:space="0" w:color="auto"/>
              <w:right w:val="single" w:sz="4" w:space="0" w:color="auto"/>
            </w:tcBorders>
            <w:shd w:val="clear" w:color="auto" w:fill="auto"/>
            <w:noWrap/>
            <w:vAlign w:val="bottom"/>
            <w:hideMark/>
          </w:tcPr>
          <w:p w14:paraId="1E153137"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EUR</w:t>
            </w:r>
          </w:p>
        </w:tc>
        <w:tc>
          <w:tcPr>
            <w:tcW w:w="1509" w:type="dxa"/>
            <w:gridSpan w:val="2"/>
            <w:tcBorders>
              <w:top w:val="nil"/>
              <w:left w:val="nil"/>
              <w:bottom w:val="single" w:sz="4" w:space="0" w:color="auto"/>
              <w:right w:val="single" w:sz="4" w:space="0" w:color="auto"/>
            </w:tcBorders>
            <w:shd w:val="clear" w:color="auto" w:fill="auto"/>
            <w:noWrap/>
            <w:vAlign w:val="bottom"/>
            <w:hideMark/>
          </w:tcPr>
          <w:p w14:paraId="2E0DDA7B"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Stopnja ESRR</w:t>
            </w:r>
          </w:p>
        </w:tc>
        <w:tc>
          <w:tcPr>
            <w:tcW w:w="2117" w:type="dxa"/>
            <w:gridSpan w:val="2"/>
            <w:tcBorders>
              <w:top w:val="nil"/>
              <w:left w:val="nil"/>
              <w:bottom w:val="single" w:sz="4" w:space="0" w:color="auto"/>
              <w:right w:val="single" w:sz="4" w:space="0" w:color="auto"/>
            </w:tcBorders>
            <w:shd w:val="clear" w:color="auto" w:fill="auto"/>
            <w:noWrap/>
            <w:vAlign w:val="bottom"/>
            <w:hideMark/>
          </w:tcPr>
          <w:p w14:paraId="64836FCE"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Javni</w:t>
            </w:r>
          </w:p>
        </w:tc>
        <w:tc>
          <w:tcPr>
            <w:tcW w:w="1842" w:type="dxa"/>
            <w:gridSpan w:val="2"/>
            <w:tcBorders>
              <w:top w:val="nil"/>
              <w:left w:val="nil"/>
              <w:bottom w:val="single" w:sz="4" w:space="0" w:color="auto"/>
              <w:right w:val="single" w:sz="4" w:space="0" w:color="auto"/>
            </w:tcBorders>
            <w:shd w:val="clear" w:color="auto" w:fill="auto"/>
            <w:noWrap/>
            <w:vAlign w:val="bottom"/>
            <w:hideMark/>
          </w:tcPr>
          <w:p w14:paraId="21652AD9"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Zasebni</w:t>
            </w:r>
          </w:p>
        </w:tc>
        <w:tc>
          <w:tcPr>
            <w:tcW w:w="1786" w:type="dxa"/>
            <w:gridSpan w:val="2"/>
            <w:tcBorders>
              <w:top w:val="nil"/>
              <w:left w:val="nil"/>
              <w:bottom w:val="single" w:sz="4" w:space="0" w:color="auto"/>
              <w:right w:val="single" w:sz="4" w:space="0" w:color="auto"/>
            </w:tcBorders>
            <w:shd w:val="clear" w:color="auto" w:fill="auto"/>
            <w:noWrap/>
            <w:vAlign w:val="bottom"/>
            <w:hideMark/>
          </w:tcPr>
          <w:p w14:paraId="412987B8"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Skupaj</w:t>
            </w:r>
          </w:p>
        </w:tc>
        <w:tc>
          <w:tcPr>
            <w:tcW w:w="1758" w:type="dxa"/>
            <w:gridSpan w:val="2"/>
            <w:tcBorders>
              <w:top w:val="nil"/>
              <w:left w:val="nil"/>
              <w:bottom w:val="single" w:sz="4" w:space="0" w:color="auto"/>
              <w:right w:val="single" w:sz="4" w:space="0" w:color="auto"/>
            </w:tcBorders>
            <w:shd w:val="clear" w:color="auto" w:fill="auto"/>
            <w:noWrap/>
            <w:vAlign w:val="bottom"/>
            <w:hideMark/>
          </w:tcPr>
          <w:p w14:paraId="71488338"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Proračun</w:t>
            </w:r>
          </w:p>
        </w:tc>
        <w:tc>
          <w:tcPr>
            <w:tcW w:w="2268" w:type="dxa"/>
            <w:tcBorders>
              <w:top w:val="nil"/>
              <w:left w:val="nil"/>
              <w:bottom w:val="single" w:sz="4" w:space="0" w:color="auto"/>
              <w:right w:val="single" w:sz="4" w:space="0" w:color="auto"/>
            </w:tcBorders>
            <w:shd w:val="clear" w:color="auto" w:fill="auto"/>
            <w:noWrap/>
            <w:vAlign w:val="bottom"/>
            <w:hideMark/>
          </w:tcPr>
          <w:p w14:paraId="05DEF255"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proračuna projekta</w:t>
            </w:r>
          </w:p>
        </w:tc>
      </w:tr>
      <w:tr w:rsidR="00276C9D" w:rsidRPr="00815C13" w14:paraId="39140475" w14:textId="77777777"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14:paraId="7F3D893E"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PP1</w:t>
            </w:r>
          </w:p>
        </w:tc>
        <w:tc>
          <w:tcPr>
            <w:tcW w:w="1377" w:type="dxa"/>
            <w:gridSpan w:val="2"/>
            <w:tcBorders>
              <w:top w:val="nil"/>
              <w:left w:val="nil"/>
              <w:bottom w:val="single" w:sz="4" w:space="0" w:color="auto"/>
              <w:right w:val="single" w:sz="4" w:space="0" w:color="auto"/>
            </w:tcBorders>
            <w:shd w:val="clear" w:color="auto" w:fill="auto"/>
            <w:noWrap/>
            <w:vAlign w:val="bottom"/>
            <w:hideMark/>
          </w:tcPr>
          <w:p w14:paraId="76C6FC64"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09" w:type="dxa"/>
            <w:gridSpan w:val="2"/>
            <w:tcBorders>
              <w:top w:val="nil"/>
              <w:left w:val="nil"/>
              <w:bottom w:val="single" w:sz="4" w:space="0" w:color="auto"/>
              <w:right w:val="single" w:sz="4" w:space="0" w:color="auto"/>
            </w:tcBorders>
            <w:shd w:val="clear" w:color="auto" w:fill="auto"/>
            <w:noWrap/>
            <w:vAlign w:val="bottom"/>
            <w:hideMark/>
          </w:tcPr>
          <w:p w14:paraId="4ACD85AF"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14:paraId="498E6011"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14:paraId="76084FAD"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14:paraId="37E5A871"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14:paraId="007BD5FD"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14:paraId="29CD03B5"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14:paraId="7C613D61" w14:textId="77777777"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14:paraId="4FFBC958"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PP2</w:t>
            </w:r>
          </w:p>
        </w:tc>
        <w:tc>
          <w:tcPr>
            <w:tcW w:w="1377" w:type="dxa"/>
            <w:gridSpan w:val="2"/>
            <w:tcBorders>
              <w:top w:val="nil"/>
              <w:left w:val="nil"/>
              <w:bottom w:val="single" w:sz="4" w:space="0" w:color="auto"/>
              <w:right w:val="single" w:sz="4" w:space="0" w:color="auto"/>
            </w:tcBorders>
            <w:shd w:val="clear" w:color="auto" w:fill="auto"/>
            <w:noWrap/>
            <w:vAlign w:val="bottom"/>
            <w:hideMark/>
          </w:tcPr>
          <w:p w14:paraId="0968060B"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09" w:type="dxa"/>
            <w:gridSpan w:val="2"/>
            <w:tcBorders>
              <w:top w:val="nil"/>
              <w:left w:val="nil"/>
              <w:bottom w:val="single" w:sz="4" w:space="0" w:color="auto"/>
              <w:right w:val="single" w:sz="4" w:space="0" w:color="auto"/>
            </w:tcBorders>
            <w:shd w:val="clear" w:color="auto" w:fill="auto"/>
            <w:noWrap/>
            <w:vAlign w:val="bottom"/>
            <w:hideMark/>
          </w:tcPr>
          <w:p w14:paraId="76BC9C00"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14:paraId="3CB99B32"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14:paraId="378395EC"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14:paraId="4E1B4085"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14:paraId="06871A97"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14:paraId="0813D865"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14:paraId="6D91FDDF" w14:textId="77777777"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14:paraId="397CB643"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w:t>
            </w:r>
          </w:p>
        </w:tc>
        <w:tc>
          <w:tcPr>
            <w:tcW w:w="1377" w:type="dxa"/>
            <w:gridSpan w:val="2"/>
            <w:tcBorders>
              <w:top w:val="nil"/>
              <w:left w:val="nil"/>
              <w:bottom w:val="single" w:sz="4" w:space="0" w:color="auto"/>
              <w:right w:val="single" w:sz="4" w:space="0" w:color="auto"/>
            </w:tcBorders>
            <w:shd w:val="clear" w:color="auto" w:fill="auto"/>
            <w:noWrap/>
            <w:vAlign w:val="bottom"/>
            <w:hideMark/>
          </w:tcPr>
          <w:p w14:paraId="00690448"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09" w:type="dxa"/>
            <w:gridSpan w:val="2"/>
            <w:tcBorders>
              <w:top w:val="nil"/>
              <w:left w:val="nil"/>
              <w:bottom w:val="single" w:sz="4" w:space="0" w:color="auto"/>
              <w:right w:val="single" w:sz="4" w:space="0" w:color="auto"/>
            </w:tcBorders>
            <w:shd w:val="clear" w:color="auto" w:fill="auto"/>
            <w:noWrap/>
            <w:vAlign w:val="bottom"/>
            <w:hideMark/>
          </w:tcPr>
          <w:p w14:paraId="57D5ECC3"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14:paraId="44E8CDEE"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14:paraId="32310A90"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14:paraId="1E6F0DC2"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14:paraId="256F7DFB"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14:paraId="4140C9FE"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14:paraId="634601CC" w14:textId="77777777"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14:paraId="14C543BC"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PPn</w:t>
            </w:r>
          </w:p>
        </w:tc>
        <w:tc>
          <w:tcPr>
            <w:tcW w:w="1377" w:type="dxa"/>
            <w:gridSpan w:val="2"/>
            <w:tcBorders>
              <w:top w:val="nil"/>
              <w:left w:val="nil"/>
              <w:bottom w:val="single" w:sz="4" w:space="0" w:color="auto"/>
              <w:right w:val="single" w:sz="4" w:space="0" w:color="auto"/>
            </w:tcBorders>
            <w:shd w:val="clear" w:color="auto" w:fill="auto"/>
            <w:noWrap/>
            <w:vAlign w:val="bottom"/>
            <w:hideMark/>
          </w:tcPr>
          <w:p w14:paraId="6EC4302D"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09" w:type="dxa"/>
            <w:gridSpan w:val="2"/>
            <w:tcBorders>
              <w:top w:val="nil"/>
              <w:left w:val="nil"/>
              <w:bottom w:val="single" w:sz="4" w:space="0" w:color="auto"/>
              <w:right w:val="single" w:sz="4" w:space="0" w:color="auto"/>
            </w:tcBorders>
            <w:shd w:val="clear" w:color="auto" w:fill="auto"/>
            <w:noWrap/>
            <w:vAlign w:val="bottom"/>
            <w:hideMark/>
          </w:tcPr>
          <w:p w14:paraId="777926FB"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14:paraId="7DD9561A"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14:paraId="15C92B71"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14:paraId="61945B9A"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14:paraId="138AFCB6"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14:paraId="560D9CD2"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14:paraId="706C2615" w14:textId="77777777"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14:paraId="0FBFE354"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Skupaj</w:t>
            </w:r>
          </w:p>
        </w:tc>
        <w:tc>
          <w:tcPr>
            <w:tcW w:w="1377" w:type="dxa"/>
            <w:gridSpan w:val="2"/>
            <w:tcBorders>
              <w:top w:val="nil"/>
              <w:left w:val="nil"/>
              <w:bottom w:val="single" w:sz="4" w:space="0" w:color="auto"/>
              <w:right w:val="single" w:sz="4" w:space="0" w:color="auto"/>
            </w:tcBorders>
            <w:shd w:val="clear" w:color="auto" w:fill="auto"/>
            <w:noWrap/>
            <w:vAlign w:val="bottom"/>
            <w:hideMark/>
          </w:tcPr>
          <w:p w14:paraId="4F80B66D"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09" w:type="dxa"/>
            <w:gridSpan w:val="2"/>
            <w:tcBorders>
              <w:top w:val="nil"/>
              <w:left w:val="nil"/>
              <w:bottom w:val="single" w:sz="4" w:space="0" w:color="auto"/>
              <w:right w:val="single" w:sz="4" w:space="0" w:color="auto"/>
            </w:tcBorders>
            <w:shd w:val="clear" w:color="auto" w:fill="auto"/>
            <w:noWrap/>
            <w:vAlign w:val="bottom"/>
            <w:hideMark/>
          </w:tcPr>
          <w:p w14:paraId="17E3542F"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14:paraId="072147B9"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14:paraId="22C943F9"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14:paraId="1E41710A"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14:paraId="4F9A4E58"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14:paraId="6DBC6B45"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14:paraId="55F1988E" w14:textId="77777777" w:rsidTr="00276C9D">
        <w:trPr>
          <w:trHeight w:val="300"/>
        </w:trPr>
        <w:tc>
          <w:tcPr>
            <w:tcW w:w="1110" w:type="dxa"/>
            <w:tcBorders>
              <w:top w:val="nil"/>
              <w:left w:val="nil"/>
              <w:bottom w:val="nil"/>
              <w:right w:val="nil"/>
            </w:tcBorders>
            <w:shd w:val="clear" w:color="auto" w:fill="auto"/>
            <w:noWrap/>
            <w:vAlign w:val="bottom"/>
            <w:hideMark/>
          </w:tcPr>
          <w:p w14:paraId="7FFDE2BE"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377" w:type="dxa"/>
            <w:gridSpan w:val="2"/>
            <w:tcBorders>
              <w:top w:val="nil"/>
              <w:left w:val="nil"/>
              <w:bottom w:val="nil"/>
              <w:right w:val="nil"/>
            </w:tcBorders>
            <w:shd w:val="clear" w:color="auto" w:fill="auto"/>
            <w:noWrap/>
            <w:vAlign w:val="bottom"/>
            <w:hideMark/>
          </w:tcPr>
          <w:p w14:paraId="49F0A19D"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509" w:type="dxa"/>
            <w:gridSpan w:val="2"/>
            <w:tcBorders>
              <w:top w:val="nil"/>
              <w:left w:val="nil"/>
              <w:bottom w:val="nil"/>
              <w:right w:val="nil"/>
            </w:tcBorders>
            <w:shd w:val="clear" w:color="auto" w:fill="auto"/>
            <w:noWrap/>
            <w:vAlign w:val="bottom"/>
            <w:hideMark/>
          </w:tcPr>
          <w:p w14:paraId="2F74D0FD"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2117" w:type="dxa"/>
            <w:gridSpan w:val="2"/>
            <w:tcBorders>
              <w:top w:val="nil"/>
              <w:left w:val="nil"/>
              <w:bottom w:val="nil"/>
              <w:right w:val="nil"/>
            </w:tcBorders>
            <w:shd w:val="clear" w:color="auto" w:fill="auto"/>
            <w:noWrap/>
            <w:vAlign w:val="bottom"/>
            <w:hideMark/>
          </w:tcPr>
          <w:p w14:paraId="2F82424B"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842" w:type="dxa"/>
            <w:gridSpan w:val="2"/>
            <w:tcBorders>
              <w:top w:val="nil"/>
              <w:left w:val="nil"/>
              <w:bottom w:val="nil"/>
              <w:right w:val="nil"/>
            </w:tcBorders>
            <w:shd w:val="clear" w:color="auto" w:fill="auto"/>
            <w:noWrap/>
            <w:vAlign w:val="bottom"/>
            <w:hideMark/>
          </w:tcPr>
          <w:p w14:paraId="3335FC8E"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786" w:type="dxa"/>
            <w:gridSpan w:val="2"/>
            <w:tcBorders>
              <w:top w:val="nil"/>
              <w:left w:val="nil"/>
              <w:bottom w:val="nil"/>
              <w:right w:val="nil"/>
            </w:tcBorders>
            <w:shd w:val="clear" w:color="auto" w:fill="auto"/>
            <w:noWrap/>
            <w:vAlign w:val="bottom"/>
            <w:hideMark/>
          </w:tcPr>
          <w:p w14:paraId="3926AE1A"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758" w:type="dxa"/>
            <w:gridSpan w:val="2"/>
            <w:tcBorders>
              <w:top w:val="nil"/>
              <w:left w:val="nil"/>
              <w:bottom w:val="nil"/>
              <w:right w:val="nil"/>
            </w:tcBorders>
            <w:shd w:val="clear" w:color="auto" w:fill="auto"/>
            <w:noWrap/>
            <w:vAlign w:val="bottom"/>
            <w:hideMark/>
          </w:tcPr>
          <w:p w14:paraId="1BF1DF1C"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2268" w:type="dxa"/>
            <w:tcBorders>
              <w:top w:val="nil"/>
              <w:left w:val="nil"/>
              <w:bottom w:val="nil"/>
              <w:right w:val="nil"/>
            </w:tcBorders>
            <w:shd w:val="clear" w:color="auto" w:fill="auto"/>
            <w:noWrap/>
            <w:vAlign w:val="bottom"/>
            <w:hideMark/>
          </w:tcPr>
          <w:p w14:paraId="2908E979"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r>
      <w:tr w:rsidR="00276C9D" w:rsidRPr="00156D73" w14:paraId="4634E913" w14:textId="77777777" w:rsidTr="005E0202">
        <w:trPr>
          <w:trHeight w:val="300"/>
        </w:trPr>
        <w:tc>
          <w:tcPr>
            <w:tcW w:w="13767" w:type="dxa"/>
            <w:gridSpan w:val="14"/>
            <w:tcBorders>
              <w:top w:val="single" w:sz="4" w:space="0" w:color="auto"/>
              <w:left w:val="single" w:sz="4" w:space="0" w:color="auto"/>
              <w:bottom w:val="single" w:sz="4" w:space="0" w:color="auto"/>
              <w:right w:val="single" w:sz="4" w:space="0" w:color="000000"/>
            </w:tcBorders>
            <w:shd w:val="clear" w:color="auto" w:fill="E5DFEC" w:themeFill="accent4" w:themeFillTint="33"/>
            <w:noWrap/>
            <w:vAlign w:val="bottom"/>
            <w:hideMark/>
          </w:tcPr>
          <w:p w14:paraId="30765202" w14:textId="77777777" w:rsidR="00276C9D" w:rsidRPr="00B23535" w:rsidRDefault="00276C9D" w:rsidP="00276C9D">
            <w:pPr>
              <w:suppressAutoHyphens w:val="0"/>
              <w:spacing w:after="0" w:line="240" w:lineRule="auto"/>
              <w:jc w:val="center"/>
              <w:rPr>
                <w:rFonts w:asciiTheme="minorHAnsi" w:eastAsia="Times New Roman" w:hAnsiTheme="minorHAnsi"/>
                <w:b/>
                <w:bCs/>
                <w:color w:val="000000"/>
                <w:sz w:val="20"/>
                <w:szCs w:val="20"/>
              </w:rPr>
            </w:pPr>
            <w:r>
              <w:rPr>
                <w:rFonts w:asciiTheme="minorHAnsi" w:hAnsiTheme="minorHAnsi"/>
                <w:b/>
                <w:color w:val="000000"/>
                <w:sz w:val="20"/>
              </w:rPr>
              <w:t>Pregled glede na partnerja/obdobje</w:t>
            </w:r>
          </w:p>
        </w:tc>
      </w:tr>
      <w:tr w:rsidR="00276C9D" w:rsidRPr="00815C13" w14:paraId="6A01CF97" w14:textId="77777777"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center"/>
            <w:hideMark/>
          </w:tcPr>
          <w:p w14:paraId="76DE4947"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Partner</w:t>
            </w:r>
          </w:p>
        </w:tc>
        <w:tc>
          <w:tcPr>
            <w:tcW w:w="1317" w:type="dxa"/>
            <w:tcBorders>
              <w:top w:val="nil"/>
              <w:left w:val="nil"/>
              <w:bottom w:val="single" w:sz="4" w:space="0" w:color="auto"/>
              <w:right w:val="single" w:sz="4" w:space="0" w:color="auto"/>
            </w:tcBorders>
            <w:shd w:val="clear" w:color="auto" w:fill="auto"/>
            <w:noWrap/>
            <w:vAlign w:val="bottom"/>
            <w:hideMark/>
          </w:tcPr>
          <w:p w14:paraId="48AE1EA8" w14:textId="77777777" w:rsidR="00276C9D" w:rsidRPr="00815C13" w:rsidRDefault="00276C9D" w:rsidP="00276C9D">
            <w:pPr>
              <w:suppressAutoHyphens w:val="0"/>
              <w:spacing w:after="0" w:line="240" w:lineRule="auto"/>
              <w:jc w:val="right"/>
              <w:rPr>
                <w:rFonts w:asciiTheme="minorHAnsi" w:eastAsia="Times New Roman" w:hAnsiTheme="minorHAnsi"/>
                <w:b/>
                <w:bCs/>
                <w:color w:val="000000"/>
                <w:sz w:val="20"/>
                <w:szCs w:val="20"/>
              </w:rPr>
            </w:pPr>
            <w:r>
              <w:rPr>
                <w:rFonts w:asciiTheme="minorHAnsi" w:hAnsiTheme="minorHAnsi"/>
                <w:b/>
                <w:color w:val="000000"/>
                <w:sz w:val="20"/>
              </w:rPr>
              <w:t>2015</w:t>
            </w:r>
          </w:p>
        </w:tc>
        <w:tc>
          <w:tcPr>
            <w:tcW w:w="1569" w:type="dxa"/>
            <w:gridSpan w:val="3"/>
            <w:tcBorders>
              <w:top w:val="nil"/>
              <w:left w:val="nil"/>
              <w:bottom w:val="single" w:sz="4" w:space="0" w:color="auto"/>
              <w:right w:val="single" w:sz="4" w:space="0" w:color="auto"/>
            </w:tcBorders>
            <w:shd w:val="clear" w:color="auto" w:fill="auto"/>
            <w:noWrap/>
            <w:vAlign w:val="bottom"/>
            <w:hideMark/>
          </w:tcPr>
          <w:p w14:paraId="5ADAE23B" w14:textId="77777777" w:rsidR="00276C9D" w:rsidRPr="00815C13" w:rsidRDefault="00276C9D" w:rsidP="00276C9D">
            <w:pPr>
              <w:suppressAutoHyphens w:val="0"/>
              <w:spacing w:after="0" w:line="240" w:lineRule="auto"/>
              <w:jc w:val="right"/>
              <w:rPr>
                <w:rFonts w:asciiTheme="minorHAnsi" w:eastAsia="Times New Roman" w:hAnsiTheme="minorHAnsi"/>
                <w:b/>
                <w:bCs/>
                <w:color w:val="000000"/>
                <w:sz w:val="20"/>
                <w:szCs w:val="20"/>
              </w:rPr>
            </w:pPr>
            <w:r>
              <w:rPr>
                <w:rFonts w:asciiTheme="minorHAnsi" w:hAnsiTheme="minorHAnsi"/>
                <w:b/>
                <w:color w:val="000000"/>
                <w:sz w:val="20"/>
              </w:rPr>
              <w:t>2016</w:t>
            </w:r>
          </w:p>
        </w:tc>
        <w:tc>
          <w:tcPr>
            <w:tcW w:w="2117" w:type="dxa"/>
            <w:gridSpan w:val="2"/>
            <w:tcBorders>
              <w:top w:val="nil"/>
              <w:left w:val="nil"/>
              <w:bottom w:val="single" w:sz="4" w:space="0" w:color="auto"/>
              <w:right w:val="single" w:sz="4" w:space="0" w:color="auto"/>
            </w:tcBorders>
            <w:shd w:val="clear" w:color="auto" w:fill="auto"/>
            <w:noWrap/>
            <w:vAlign w:val="bottom"/>
            <w:hideMark/>
          </w:tcPr>
          <w:p w14:paraId="1A25CB0D" w14:textId="77777777" w:rsidR="00276C9D" w:rsidRPr="00815C13" w:rsidRDefault="00276C9D" w:rsidP="00276C9D">
            <w:pPr>
              <w:suppressAutoHyphens w:val="0"/>
              <w:spacing w:after="0" w:line="240" w:lineRule="auto"/>
              <w:jc w:val="right"/>
              <w:rPr>
                <w:rFonts w:asciiTheme="minorHAnsi" w:eastAsia="Times New Roman" w:hAnsiTheme="minorHAnsi"/>
                <w:b/>
                <w:bCs/>
                <w:color w:val="000000"/>
                <w:sz w:val="20"/>
                <w:szCs w:val="20"/>
              </w:rPr>
            </w:pPr>
            <w:r>
              <w:rPr>
                <w:rFonts w:asciiTheme="minorHAnsi" w:hAnsiTheme="minorHAnsi"/>
                <w:b/>
                <w:color w:val="000000"/>
                <w:sz w:val="20"/>
              </w:rPr>
              <w:t>2017</w:t>
            </w:r>
          </w:p>
        </w:tc>
        <w:tc>
          <w:tcPr>
            <w:tcW w:w="1842" w:type="dxa"/>
            <w:gridSpan w:val="2"/>
            <w:tcBorders>
              <w:top w:val="nil"/>
              <w:left w:val="nil"/>
              <w:bottom w:val="single" w:sz="4" w:space="0" w:color="auto"/>
              <w:right w:val="single" w:sz="4" w:space="0" w:color="auto"/>
            </w:tcBorders>
            <w:shd w:val="clear" w:color="auto" w:fill="auto"/>
            <w:noWrap/>
            <w:vAlign w:val="bottom"/>
            <w:hideMark/>
          </w:tcPr>
          <w:p w14:paraId="36EB6E7E" w14:textId="77777777" w:rsidR="00276C9D" w:rsidRPr="00815C13" w:rsidRDefault="00276C9D" w:rsidP="00276C9D">
            <w:pPr>
              <w:suppressAutoHyphens w:val="0"/>
              <w:spacing w:after="0" w:line="240" w:lineRule="auto"/>
              <w:jc w:val="right"/>
              <w:rPr>
                <w:rFonts w:asciiTheme="minorHAnsi" w:eastAsia="Times New Roman" w:hAnsiTheme="minorHAnsi"/>
                <w:b/>
                <w:bCs/>
                <w:color w:val="000000"/>
                <w:sz w:val="20"/>
                <w:szCs w:val="20"/>
              </w:rPr>
            </w:pPr>
            <w:r>
              <w:rPr>
                <w:rFonts w:asciiTheme="minorHAnsi" w:hAnsiTheme="minorHAnsi"/>
                <w:b/>
                <w:color w:val="000000"/>
                <w:sz w:val="20"/>
              </w:rPr>
              <w:t>2018</w:t>
            </w:r>
          </w:p>
        </w:tc>
        <w:tc>
          <w:tcPr>
            <w:tcW w:w="1786" w:type="dxa"/>
            <w:gridSpan w:val="2"/>
            <w:tcBorders>
              <w:top w:val="nil"/>
              <w:left w:val="nil"/>
              <w:bottom w:val="single" w:sz="4" w:space="0" w:color="auto"/>
              <w:right w:val="single" w:sz="4" w:space="0" w:color="auto"/>
            </w:tcBorders>
            <w:shd w:val="clear" w:color="auto" w:fill="auto"/>
            <w:noWrap/>
            <w:vAlign w:val="bottom"/>
            <w:hideMark/>
          </w:tcPr>
          <w:p w14:paraId="00FA972B"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w:t>
            </w:r>
          </w:p>
        </w:tc>
        <w:tc>
          <w:tcPr>
            <w:tcW w:w="1758" w:type="dxa"/>
            <w:gridSpan w:val="2"/>
            <w:tcBorders>
              <w:top w:val="nil"/>
              <w:left w:val="nil"/>
              <w:bottom w:val="single" w:sz="4" w:space="0" w:color="auto"/>
              <w:right w:val="single" w:sz="4" w:space="0" w:color="auto"/>
            </w:tcBorders>
            <w:shd w:val="clear" w:color="auto" w:fill="auto"/>
            <w:noWrap/>
            <w:vAlign w:val="bottom"/>
            <w:hideMark/>
          </w:tcPr>
          <w:p w14:paraId="2885F35C" w14:textId="77777777" w:rsidR="00276C9D" w:rsidRPr="00815C13" w:rsidRDefault="00276C9D" w:rsidP="00276C9D">
            <w:pPr>
              <w:suppressAutoHyphens w:val="0"/>
              <w:spacing w:after="0" w:line="240" w:lineRule="auto"/>
              <w:jc w:val="right"/>
              <w:rPr>
                <w:rFonts w:asciiTheme="minorHAnsi" w:eastAsia="Times New Roman" w:hAnsiTheme="minorHAnsi"/>
                <w:b/>
                <w:bCs/>
                <w:color w:val="000000"/>
                <w:sz w:val="20"/>
                <w:szCs w:val="20"/>
              </w:rPr>
            </w:pPr>
            <w:r>
              <w:rPr>
                <w:rFonts w:asciiTheme="minorHAnsi" w:hAnsiTheme="minorHAnsi"/>
                <w:b/>
                <w:color w:val="000000"/>
                <w:sz w:val="20"/>
              </w:rPr>
              <w:t>2024</w:t>
            </w:r>
          </w:p>
        </w:tc>
        <w:tc>
          <w:tcPr>
            <w:tcW w:w="2268" w:type="dxa"/>
            <w:tcBorders>
              <w:top w:val="nil"/>
              <w:left w:val="nil"/>
              <w:bottom w:val="single" w:sz="4" w:space="0" w:color="auto"/>
              <w:right w:val="single" w:sz="4" w:space="0" w:color="auto"/>
            </w:tcBorders>
            <w:shd w:val="clear" w:color="auto" w:fill="auto"/>
            <w:noWrap/>
            <w:vAlign w:val="bottom"/>
            <w:hideMark/>
          </w:tcPr>
          <w:p w14:paraId="35D5E6BE"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Skupaj</w:t>
            </w:r>
          </w:p>
        </w:tc>
      </w:tr>
      <w:tr w:rsidR="00276C9D" w:rsidRPr="00815C13" w14:paraId="1C2AD050" w14:textId="77777777"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14:paraId="6285BDCD"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PP1</w:t>
            </w:r>
          </w:p>
        </w:tc>
        <w:tc>
          <w:tcPr>
            <w:tcW w:w="1317" w:type="dxa"/>
            <w:tcBorders>
              <w:top w:val="nil"/>
              <w:left w:val="nil"/>
              <w:bottom w:val="single" w:sz="4" w:space="0" w:color="auto"/>
              <w:right w:val="single" w:sz="4" w:space="0" w:color="auto"/>
            </w:tcBorders>
            <w:shd w:val="clear" w:color="auto" w:fill="auto"/>
            <w:noWrap/>
            <w:vAlign w:val="bottom"/>
            <w:hideMark/>
          </w:tcPr>
          <w:p w14:paraId="3FCF5B88"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69" w:type="dxa"/>
            <w:gridSpan w:val="3"/>
            <w:tcBorders>
              <w:top w:val="nil"/>
              <w:left w:val="nil"/>
              <w:bottom w:val="single" w:sz="4" w:space="0" w:color="auto"/>
              <w:right w:val="single" w:sz="4" w:space="0" w:color="auto"/>
            </w:tcBorders>
            <w:shd w:val="clear" w:color="auto" w:fill="auto"/>
            <w:noWrap/>
            <w:vAlign w:val="bottom"/>
            <w:hideMark/>
          </w:tcPr>
          <w:p w14:paraId="10F74621"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14:paraId="794A0BAB"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14:paraId="28AE9B5B"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14:paraId="4D8AABD4"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14:paraId="5BEEBF94"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14:paraId="71386941"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14:paraId="3163E34D" w14:textId="77777777"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14:paraId="31863D8B"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PP2</w:t>
            </w:r>
          </w:p>
        </w:tc>
        <w:tc>
          <w:tcPr>
            <w:tcW w:w="1317" w:type="dxa"/>
            <w:tcBorders>
              <w:top w:val="nil"/>
              <w:left w:val="nil"/>
              <w:bottom w:val="single" w:sz="4" w:space="0" w:color="auto"/>
              <w:right w:val="single" w:sz="4" w:space="0" w:color="auto"/>
            </w:tcBorders>
            <w:shd w:val="clear" w:color="auto" w:fill="auto"/>
            <w:noWrap/>
            <w:vAlign w:val="bottom"/>
            <w:hideMark/>
          </w:tcPr>
          <w:p w14:paraId="05F3C4FB"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69" w:type="dxa"/>
            <w:gridSpan w:val="3"/>
            <w:tcBorders>
              <w:top w:val="nil"/>
              <w:left w:val="nil"/>
              <w:bottom w:val="single" w:sz="4" w:space="0" w:color="auto"/>
              <w:right w:val="single" w:sz="4" w:space="0" w:color="auto"/>
            </w:tcBorders>
            <w:shd w:val="clear" w:color="auto" w:fill="auto"/>
            <w:noWrap/>
            <w:vAlign w:val="bottom"/>
            <w:hideMark/>
          </w:tcPr>
          <w:p w14:paraId="73D88F99"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14:paraId="5609C62F"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14:paraId="5004DE9A"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14:paraId="65DC9881"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14:paraId="5AD36F8B"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14:paraId="7C6B09CC"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14:paraId="5ECD19C2" w14:textId="77777777"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14:paraId="6013D51E"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w:t>
            </w:r>
          </w:p>
        </w:tc>
        <w:tc>
          <w:tcPr>
            <w:tcW w:w="1317" w:type="dxa"/>
            <w:tcBorders>
              <w:top w:val="nil"/>
              <w:left w:val="nil"/>
              <w:bottom w:val="single" w:sz="4" w:space="0" w:color="auto"/>
              <w:right w:val="single" w:sz="4" w:space="0" w:color="auto"/>
            </w:tcBorders>
            <w:shd w:val="clear" w:color="auto" w:fill="auto"/>
            <w:noWrap/>
            <w:vAlign w:val="bottom"/>
            <w:hideMark/>
          </w:tcPr>
          <w:p w14:paraId="73E3B90F"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69" w:type="dxa"/>
            <w:gridSpan w:val="3"/>
            <w:tcBorders>
              <w:top w:val="nil"/>
              <w:left w:val="nil"/>
              <w:bottom w:val="single" w:sz="4" w:space="0" w:color="auto"/>
              <w:right w:val="single" w:sz="4" w:space="0" w:color="auto"/>
            </w:tcBorders>
            <w:shd w:val="clear" w:color="auto" w:fill="auto"/>
            <w:noWrap/>
            <w:vAlign w:val="bottom"/>
            <w:hideMark/>
          </w:tcPr>
          <w:p w14:paraId="023F7A80"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14:paraId="584B3253"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14:paraId="57D69257"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14:paraId="5DB8EB92"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14:paraId="1A322352"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14:paraId="1081CE1E"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14:paraId="339D59E0" w14:textId="77777777"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14:paraId="7D61FE8A"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PPn</w:t>
            </w:r>
          </w:p>
        </w:tc>
        <w:tc>
          <w:tcPr>
            <w:tcW w:w="1317" w:type="dxa"/>
            <w:tcBorders>
              <w:top w:val="nil"/>
              <w:left w:val="nil"/>
              <w:bottom w:val="single" w:sz="4" w:space="0" w:color="auto"/>
              <w:right w:val="single" w:sz="4" w:space="0" w:color="auto"/>
            </w:tcBorders>
            <w:shd w:val="clear" w:color="auto" w:fill="auto"/>
            <w:noWrap/>
            <w:vAlign w:val="bottom"/>
            <w:hideMark/>
          </w:tcPr>
          <w:p w14:paraId="336EF6E2"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69" w:type="dxa"/>
            <w:gridSpan w:val="3"/>
            <w:tcBorders>
              <w:top w:val="nil"/>
              <w:left w:val="nil"/>
              <w:bottom w:val="single" w:sz="4" w:space="0" w:color="auto"/>
              <w:right w:val="single" w:sz="4" w:space="0" w:color="auto"/>
            </w:tcBorders>
            <w:shd w:val="clear" w:color="auto" w:fill="auto"/>
            <w:noWrap/>
            <w:vAlign w:val="bottom"/>
            <w:hideMark/>
          </w:tcPr>
          <w:p w14:paraId="43021498"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14:paraId="41DCD28D"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14:paraId="4F864210"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14:paraId="6CA14DA8"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14:paraId="032D0AD0"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14:paraId="72048CE0"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14:paraId="74C4618B" w14:textId="77777777"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14:paraId="368DB187"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Skupaj</w:t>
            </w:r>
          </w:p>
        </w:tc>
        <w:tc>
          <w:tcPr>
            <w:tcW w:w="1317" w:type="dxa"/>
            <w:tcBorders>
              <w:top w:val="nil"/>
              <w:left w:val="nil"/>
              <w:bottom w:val="single" w:sz="4" w:space="0" w:color="auto"/>
              <w:right w:val="single" w:sz="4" w:space="0" w:color="auto"/>
            </w:tcBorders>
            <w:shd w:val="clear" w:color="auto" w:fill="auto"/>
            <w:noWrap/>
            <w:vAlign w:val="bottom"/>
            <w:hideMark/>
          </w:tcPr>
          <w:p w14:paraId="74E068FF"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69" w:type="dxa"/>
            <w:gridSpan w:val="3"/>
            <w:tcBorders>
              <w:top w:val="nil"/>
              <w:left w:val="nil"/>
              <w:bottom w:val="single" w:sz="4" w:space="0" w:color="auto"/>
              <w:right w:val="single" w:sz="4" w:space="0" w:color="auto"/>
            </w:tcBorders>
            <w:shd w:val="clear" w:color="auto" w:fill="auto"/>
            <w:noWrap/>
            <w:vAlign w:val="bottom"/>
            <w:hideMark/>
          </w:tcPr>
          <w:p w14:paraId="6029007C"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14:paraId="20048D02"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14:paraId="69A25825"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14:paraId="141C7C27"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14:paraId="23D3AF8C"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14:paraId="0B025D5D"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14:paraId="59B86E54" w14:textId="77777777" w:rsidTr="00276C9D">
        <w:trPr>
          <w:trHeight w:val="300"/>
        </w:trPr>
        <w:tc>
          <w:tcPr>
            <w:tcW w:w="1110" w:type="dxa"/>
            <w:tcBorders>
              <w:top w:val="nil"/>
              <w:left w:val="nil"/>
              <w:bottom w:val="nil"/>
              <w:right w:val="nil"/>
            </w:tcBorders>
            <w:shd w:val="clear" w:color="auto" w:fill="auto"/>
            <w:noWrap/>
            <w:vAlign w:val="bottom"/>
            <w:hideMark/>
          </w:tcPr>
          <w:p w14:paraId="2CDF0A82"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317" w:type="dxa"/>
            <w:tcBorders>
              <w:top w:val="nil"/>
              <w:left w:val="nil"/>
              <w:bottom w:val="nil"/>
              <w:right w:val="nil"/>
            </w:tcBorders>
            <w:shd w:val="clear" w:color="auto" w:fill="auto"/>
            <w:noWrap/>
            <w:vAlign w:val="bottom"/>
            <w:hideMark/>
          </w:tcPr>
          <w:p w14:paraId="03A2DE32"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569" w:type="dxa"/>
            <w:gridSpan w:val="3"/>
            <w:tcBorders>
              <w:top w:val="nil"/>
              <w:left w:val="nil"/>
              <w:bottom w:val="nil"/>
              <w:right w:val="nil"/>
            </w:tcBorders>
            <w:shd w:val="clear" w:color="auto" w:fill="auto"/>
            <w:noWrap/>
            <w:vAlign w:val="bottom"/>
            <w:hideMark/>
          </w:tcPr>
          <w:p w14:paraId="1A32C3C9"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2117" w:type="dxa"/>
            <w:gridSpan w:val="2"/>
            <w:tcBorders>
              <w:top w:val="nil"/>
              <w:left w:val="nil"/>
              <w:bottom w:val="nil"/>
              <w:right w:val="nil"/>
            </w:tcBorders>
            <w:shd w:val="clear" w:color="auto" w:fill="auto"/>
            <w:noWrap/>
            <w:vAlign w:val="bottom"/>
            <w:hideMark/>
          </w:tcPr>
          <w:p w14:paraId="288DC286"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842" w:type="dxa"/>
            <w:gridSpan w:val="2"/>
            <w:tcBorders>
              <w:top w:val="nil"/>
              <w:left w:val="nil"/>
              <w:bottom w:val="nil"/>
              <w:right w:val="nil"/>
            </w:tcBorders>
            <w:shd w:val="clear" w:color="auto" w:fill="auto"/>
            <w:noWrap/>
            <w:vAlign w:val="bottom"/>
            <w:hideMark/>
          </w:tcPr>
          <w:p w14:paraId="616C539D"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786" w:type="dxa"/>
            <w:gridSpan w:val="2"/>
            <w:tcBorders>
              <w:top w:val="nil"/>
              <w:left w:val="nil"/>
              <w:bottom w:val="nil"/>
              <w:right w:val="nil"/>
            </w:tcBorders>
            <w:shd w:val="clear" w:color="auto" w:fill="auto"/>
            <w:noWrap/>
            <w:vAlign w:val="bottom"/>
            <w:hideMark/>
          </w:tcPr>
          <w:p w14:paraId="13D08C13"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758" w:type="dxa"/>
            <w:gridSpan w:val="2"/>
            <w:tcBorders>
              <w:top w:val="nil"/>
              <w:left w:val="nil"/>
              <w:bottom w:val="nil"/>
              <w:right w:val="nil"/>
            </w:tcBorders>
            <w:shd w:val="clear" w:color="auto" w:fill="auto"/>
            <w:noWrap/>
            <w:vAlign w:val="bottom"/>
            <w:hideMark/>
          </w:tcPr>
          <w:p w14:paraId="429A66CE"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2268" w:type="dxa"/>
            <w:tcBorders>
              <w:top w:val="nil"/>
              <w:left w:val="nil"/>
              <w:bottom w:val="nil"/>
              <w:right w:val="nil"/>
            </w:tcBorders>
            <w:shd w:val="clear" w:color="auto" w:fill="auto"/>
            <w:noWrap/>
            <w:vAlign w:val="bottom"/>
            <w:hideMark/>
          </w:tcPr>
          <w:p w14:paraId="3866C5A0"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r>
      <w:tr w:rsidR="00276C9D" w:rsidRPr="00156D73" w14:paraId="69D0E223" w14:textId="77777777" w:rsidTr="005E0202">
        <w:trPr>
          <w:trHeight w:val="300"/>
        </w:trPr>
        <w:tc>
          <w:tcPr>
            <w:tcW w:w="13767" w:type="dxa"/>
            <w:gridSpan w:val="14"/>
            <w:tcBorders>
              <w:top w:val="single" w:sz="4" w:space="0" w:color="auto"/>
              <w:left w:val="single" w:sz="4" w:space="0" w:color="auto"/>
              <w:bottom w:val="single" w:sz="4" w:space="0" w:color="auto"/>
              <w:right w:val="single" w:sz="4" w:space="0" w:color="000000"/>
            </w:tcBorders>
            <w:shd w:val="clear" w:color="auto" w:fill="E5DFEC" w:themeFill="accent4" w:themeFillTint="33"/>
            <w:noWrap/>
            <w:vAlign w:val="bottom"/>
            <w:hideMark/>
          </w:tcPr>
          <w:p w14:paraId="136D793D" w14:textId="77777777" w:rsidR="00276C9D" w:rsidRPr="00815C13" w:rsidRDefault="00276C9D" w:rsidP="00276C9D">
            <w:pPr>
              <w:suppressAutoHyphens w:val="0"/>
              <w:spacing w:after="0" w:line="240" w:lineRule="auto"/>
              <w:jc w:val="center"/>
              <w:rPr>
                <w:rFonts w:asciiTheme="minorHAnsi" w:eastAsia="Times New Roman" w:hAnsiTheme="minorHAnsi"/>
                <w:b/>
                <w:bCs/>
                <w:color w:val="000000"/>
                <w:sz w:val="20"/>
                <w:szCs w:val="20"/>
              </w:rPr>
            </w:pPr>
            <w:r>
              <w:rPr>
                <w:rFonts w:asciiTheme="minorHAnsi" w:hAnsiTheme="minorHAnsi"/>
                <w:b/>
                <w:color w:val="000000"/>
                <w:sz w:val="20"/>
              </w:rPr>
              <w:t>Pregled glede na partnerja/delovni paket</w:t>
            </w:r>
          </w:p>
        </w:tc>
      </w:tr>
      <w:tr w:rsidR="00276C9D" w:rsidRPr="00815C13" w14:paraId="163E44B6" w14:textId="77777777"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center"/>
            <w:hideMark/>
          </w:tcPr>
          <w:p w14:paraId="0D8055C6"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Partner</w:t>
            </w:r>
          </w:p>
        </w:tc>
        <w:tc>
          <w:tcPr>
            <w:tcW w:w="1317" w:type="dxa"/>
            <w:tcBorders>
              <w:top w:val="nil"/>
              <w:left w:val="nil"/>
              <w:bottom w:val="single" w:sz="4" w:space="0" w:color="auto"/>
              <w:right w:val="single" w:sz="4" w:space="0" w:color="auto"/>
            </w:tcBorders>
            <w:shd w:val="clear" w:color="auto" w:fill="auto"/>
            <w:noWrap/>
            <w:vAlign w:val="bottom"/>
            <w:hideMark/>
          </w:tcPr>
          <w:p w14:paraId="0F67467A" w14:textId="21821ADE" w:rsidR="00276C9D" w:rsidRPr="00815C13" w:rsidRDefault="001D2A56"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DP</w:t>
            </w:r>
            <w:r w:rsidR="00276C9D">
              <w:rPr>
                <w:rFonts w:asciiTheme="minorHAnsi" w:hAnsiTheme="minorHAnsi"/>
                <w:b/>
                <w:color w:val="000000"/>
                <w:sz w:val="20"/>
              </w:rPr>
              <w:t>1</w:t>
            </w:r>
          </w:p>
        </w:tc>
        <w:tc>
          <w:tcPr>
            <w:tcW w:w="1569" w:type="dxa"/>
            <w:gridSpan w:val="3"/>
            <w:tcBorders>
              <w:top w:val="nil"/>
              <w:left w:val="nil"/>
              <w:bottom w:val="single" w:sz="4" w:space="0" w:color="auto"/>
              <w:right w:val="single" w:sz="4" w:space="0" w:color="auto"/>
            </w:tcBorders>
            <w:shd w:val="clear" w:color="auto" w:fill="auto"/>
            <w:noWrap/>
            <w:vAlign w:val="bottom"/>
            <w:hideMark/>
          </w:tcPr>
          <w:p w14:paraId="08077CFB" w14:textId="0F9F82CB" w:rsidR="00276C9D" w:rsidRPr="00815C13" w:rsidRDefault="001D2A56"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DP</w:t>
            </w:r>
            <w:r w:rsidR="00276C9D">
              <w:rPr>
                <w:rFonts w:asciiTheme="minorHAnsi" w:hAnsiTheme="minorHAnsi"/>
                <w:b/>
                <w:color w:val="000000"/>
                <w:sz w:val="20"/>
              </w:rPr>
              <w:t>2</w:t>
            </w:r>
          </w:p>
        </w:tc>
        <w:tc>
          <w:tcPr>
            <w:tcW w:w="2117" w:type="dxa"/>
            <w:gridSpan w:val="2"/>
            <w:tcBorders>
              <w:top w:val="nil"/>
              <w:left w:val="nil"/>
              <w:bottom w:val="single" w:sz="4" w:space="0" w:color="auto"/>
              <w:right w:val="single" w:sz="4" w:space="0" w:color="auto"/>
            </w:tcBorders>
            <w:shd w:val="clear" w:color="auto" w:fill="auto"/>
            <w:noWrap/>
            <w:vAlign w:val="bottom"/>
            <w:hideMark/>
          </w:tcPr>
          <w:p w14:paraId="225267AD" w14:textId="64ECD8C0" w:rsidR="00276C9D" w:rsidRPr="00815C13" w:rsidRDefault="001D2A56"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DP</w:t>
            </w:r>
            <w:r w:rsidR="00276C9D">
              <w:rPr>
                <w:rFonts w:asciiTheme="minorHAnsi" w:hAnsiTheme="minorHAnsi"/>
                <w:b/>
                <w:color w:val="000000"/>
                <w:sz w:val="20"/>
              </w:rPr>
              <w:t>3</w:t>
            </w:r>
          </w:p>
        </w:tc>
        <w:tc>
          <w:tcPr>
            <w:tcW w:w="1842" w:type="dxa"/>
            <w:gridSpan w:val="2"/>
            <w:tcBorders>
              <w:top w:val="nil"/>
              <w:left w:val="nil"/>
              <w:bottom w:val="single" w:sz="4" w:space="0" w:color="auto"/>
              <w:right w:val="single" w:sz="4" w:space="0" w:color="auto"/>
            </w:tcBorders>
            <w:shd w:val="clear" w:color="auto" w:fill="auto"/>
            <w:noWrap/>
            <w:vAlign w:val="bottom"/>
            <w:hideMark/>
          </w:tcPr>
          <w:p w14:paraId="4E601E0E" w14:textId="68F08606" w:rsidR="00276C9D" w:rsidRPr="00815C13" w:rsidRDefault="001D2A56"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DP</w:t>
            </w:r>
            <w:r w:rsidR="00276C9D">
              <w:rPr>
                <w:rFonts w:asciiTheme="minorHAnsi" w:hAnsiTheme="minorHAnsi"/>
                <w:b/>
                <w:color w:val="000000"/>
                <w:sz w:val="20"/>
              </w:rPr>
              <w:t>4</w:t>
            </w:r>
          </w:p>
        </w:tc>
        <w:tc>
          <w:tcPr>
            <w:tcW w:w="1786" w:type="dxa"/>
            <w:gridSpan w:val="2"/>
            <w:tcBorders>
              <w:top w:val="nil"/>
              <w:left w:val="nil"/>
              <w:bottom w:val="single" w:sz="4" w:space="0" w:color="auto"/>
              <w:right w:val="single" w:sz="4" w:space="0" w:color="auto"/>
            </w:tcBorders>
            <w:shd w:val="clear" w:color="auto" w:fill="auto"/>
            <w:noWrap/>
            <w:vAlign w:val="bottom"/>
            <w:hideMark/>
          </w:tcPr>
          <w:p w14:paraId="586DE07E"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w:t>
            </w:r>
          </w:p>
        </w:tc>
        <w:tc>
          <w:tcPr>
            <w:tcW w:w="1758" w:type="dxa"/>
            <w:gridSpan w:val="2"/>
            <w:tcBorders>
              <w:top w:val="nil"/>
              <w:left w:val="nil"/>
              <w:bottom w:val="single" w:sz="4" w:space="0" w:color="auto"/>
              <w:right w:val="single" w:sz="4" w:space="0" w:color="auto"/>
            </w:tcBorders>
            <w:shd w:val="clear" w:color="auto" w:fill="auto"/>
            <w:noWrap/>
            <w:vAlign w:val="bottom"/>
            <w:hideMark/>
          </w:tcPr>
          <w:p w14:paraId="0A4A20B6" w14:textId="6FAED54F" w:rsidR="00276C9D" w:rsidRPr="00815C13" w:rsidRDefault="001D2A56"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DP</w:t>
            </w:r>
            <w:r w:rsidR="00276C9D">
              <w:rPr>
                <w:rFonts w:asciiTheme="minorHAnsi" w:hAnsiTheme="minorHAnsi"/>
                <w:b/>
                <w:color w:val="000000"/>
                <w:sz w:val="20"/>
              </w:rPr>
              <w:t>n</w:t>
            </w:r>
          </w:p>
        </w:tc>
        <w:tc>
          <w:tcPr>
            <w:tcW w:w="2268" w:type="dxa"/>
            <w:tcBorders>
              <w:top w:val="nil"/>
              <w:left w:val="nil"/>
              <w:bottom w:val="single" w:sz="4" w:space="0" w:color="auto"/>
              <w:right w:val="single" w:sz="4" w:space="0" w:color="auto"/>
            </w:tcBorders>
            <w:shd w:val="clear" w:color="auto" w:fill="auto"/>
            <w:noWrap/>
            <w:vAlign w:val="bottom"/>
            <w:hideMark/>
          </w:tcPr>
          <w:p w14:paraId="58D59EE9"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Skupaj</w:t>
            </w:r>
          </w:p>
        </w:tc>
      </w:tr>
      <w:tr w:rsidR="00276C9D" w:rsidRPr="00815C13" w14:paraId="419D01C5" w14:textId="77777777"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14:paraId="6DDEBB74"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PP1</w:t>
            </w:r>
          </w:p>
        </w:tc>
        <w:tc>
          <w:tcPr>
            <w:tcW w:w="1317" w:type="dxa"/>
            <w:tcBorders>
              <w:top w:val="nil"/>
              <w:left w:val="nil"/>
              <w:bottom w:val="single" w:sz="4" w:space="0" w:color="auto"/>
              <w:right w:val="single" w:sz="4" w:space="0" w:color="auto"/>
            </w:tcBorders>
            <w:shd w:val="clear" w:color="auto" w:fill="auto"/>
            <w:noWrap/>
            <w:vAlign w:val="bottom"/>
            <w:hideMark/>
          </w:tcPr>
          <w:p w14:paraId="14CA39F8"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69" w:type="dxa"/>
            <w:gridSpan w:val="3"/>
            <w:tcBorders>
              <w:top w:val="nil"/>
              <w:left w:val="nil"/>
              <w:bottom w:val="single" w:sz="4" w:space="0" w:color="auto"/>
              <w:right w:val="single" w:sz="4" w:space="0" w:color="auto"/>
            </w:tcBorders>
            <w:shd w:val="clear" w:color="auto" w:fill="auto"/>
            <w:noWrap/>
            <w:vAlign w:val="bottom"/>
            <w:hideMark/>
          </w:tcPr>
          <w:p w14:paraId="2D1E9711"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14:paraId="099634F4"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14:paraId="627A3CF2"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14:paraId="0680F49F"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14:paraId="1C353009"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14:paraId="3F808C8E"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14:paraId="5282CB37" w14:textId="77777777"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14:paraId="3F59C8C5"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PP2</w:t>
            </w:r>
          </w:p>
        </w:tc>
        <w:tc>
          <w:tcPr>
            <w:tcW w:w="1317" w:type="dxa"/>
            <w:tcBorders>
              <w:top w:val="nil"/>
              <w:left w:val="nil"/>
              <w:bottom w:val="single" w:sz="4" w:space="0" w:color="auto"/>
              <w:right w:val="single" w:sz="4" w:space="0" w:color="auto"/>
            </w:tcBorders>
            <w:shd w:val="clear" w:color="auto" w:fill="auto"/>
            <w:noWrap/>
            <w:vAlign w:val="bottom"/>
            <w:hideMark/>
          </w:tcPr>
          <w:p w14:paraId="7277FE1D"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69" w:type="dxa"/>
            <w:gridSpan w:val="3"/>
            <w:tcBorders>
              <w:top w:val="nil"/>
              <w:left w:val="nil"/>
              <w:bottom w:val="single" w:sz="4" w:space="0" w:color="auto"/>
              <w:right w:val="single" w:sz="4" w:space="0" w:color="auto"/>
            </w:tcBorders>
            <w:shd w:val="clear" w:color="auto" w:fill="auto"/>
            <w:noWrap/>
            <w:vAlign w:val="bottom"/>
            <w:hideMark/>
          </w:tcPr>
          <w:p w14:paraId="005C827E"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14:paraId="7806DB3C"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14:paraId="3A15873B"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14:paraId="66F1C304"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14:paraId="63D34F76"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14:paraId="3C9C47FF"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14:paraId="510580DB" w14:textId="77777777"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14:paraId="7EBAE50D"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w:t>
            </w:r>
          </w:p>
        </w:tc>
        <w:tc>
          <w:tcPr>
            <w:tcW w:w="1317" w:type="dxa"/>
            <w:tcBorders>
              <w:top w:val="nil"/>
              <w:left w:val="nil"/>
              <w:bottom w:val="single" w:sz="4" w:space="0" w:color="auto"/>
              <w:right w:val="single" w:sz="4" w:space="0" w:color="auto"/>
            </w:tcBorders>
            <w:shd w:val="clear" w:color="auto" w:fill="auto"/>
            <w:noWrap/>
            <w:vAlign w:val="bottom"/>
            <w:hideMark/>
          </w:tcPr>
          <w:p w14:paraId="62F22F63"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69" w:type="dxa"/>
            <w:gridSpan w:val="3"/>
            <w:tcBorders>
              <w:top w:val="nil"/>
              <w:left w:val="nil"/>
              <w:bottom w:val="single" w:sz="4" w:space="0" w:color="auto"/>
              <w:right w:val="single" w:sz="4" w:space="0" w:color="auto"/>
            </w:tcBorders>
            <w:shd w:val="clear" w:color="auto" w:fill="auto"/>
            <w:noWrap/>
            <w:vAlign w:val="bottom"/>
            <w:hideMark/>
          </w:tcPr>
          <w:p w14:paraId="0010D8FD"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14:paraId="2161043B"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14:paraId="21EC0641"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14:paraId="76B8C347"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14:paraId="29286891"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14:paraId="0E403A33"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14:paraId="4467464F" w14:textId="77777777"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14:paraId="5B2D3297"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PPn</w:t>
            </w:r>
          </w:p>
        </w:tc>
        <w:tc>
          <w:tcPr>
            <w:tcW w:w="1317" w:type="dxa"/>
            <w:tcBorders>
              <w:top w:val="nil"/>
              <w:left w:val="nil"/>
              <w:bottom w:val="single" w:sz="4" w:space="0" w:color="auto"/>
              <w:right w:val="single" w:sz="4" w:space="0" w:color="auto"/>
            </w:tcBorders>
            <w:shd w:val="clear" w:color="auto" w:fill="auto"/>
            <w:noWrap/>
            <w:vAlign w:val="bottom"/>
            <w:hideMark/>
          </w:tcPr>
          <w:p w14:paraId="6FFAAD4F"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69" w:type="dxa"/>
            <w:gridSpan w:val="3"/>
            <w:tcBorders>
              <w:top w:val="nil"/>
              <w:left w:val="nil"/>
              <w:bottom w:val="single" w:sz="4" w:space="0" w:color="auto"/>
              <w:right w:val="single" w:sz="4" w:space="0" w:color="auto"/>
            </w:tcBorders>
            <w:shd w:val="clear" w:color="auto" w:fill="auto"/>
            <w:noWrap/>
            <w:vAlign w:val="bottom"/>
            <w:hideMark/>
          </w:tcPr>
          <w:p w14:paraId="7ED7A376"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14:paraId="31A6D822"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14:paraId="68BE6A57"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14:paraId="6C026B36"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14:paraId="33D7EE21"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14:paraId="7DD73709"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14:paraId="13214182" w14:textId="77777777"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14:paraId="49013039"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Skupaj</w:t>
            </w:r>
          </w:p>
        </w:tc>
        <w:tc>
          <w:tcPr>
            <w:tcW w:w="1317" w:type="dxa"/>
            <w:tcBorders>
              <w:top w:val="nil"/>
              <w:left w:val="nil"/>
              <w:bottom w:val="single" w:sz="4" w:space="0" w:color="auto"/>
              <w:right w:val="single" w:sz="4" w:space="0" w:color="auto"/>
            </w:tcBorders>
            <w:shd w:val="clear" w:color="auto" w:fill="auto"/>
            <w:noWrap/>
            <w:vAlign w:val="bottom"/>
            <w:hideMark/>
          </w:tcPr>
          <w:p w14:paraId="4DA3C749"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69" w:type="dxa"/>
            <w:gridSpan w:val="3"/>
            <w:tcBorders>
              <w:top w:val="nil"/>
              <w:left w:val="nil"/>
              <w:bottom w:val="single" w:sz="4" w:space="0" w:color="auto"/>
              <w:right w:val="single" w:sz="4" w:space="0" w:color="auto"/>
            </w:tcBorders>
            <w:shd w:val="clear" w:color="auto" w:fill="auto"/>
            <w:noWrap/>
            <w:vAlign w:val="bottom"/>
            <w:hideMark/>
          </w:tcPr>
          <w:p w14:paraId="1F21076D"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14:paraId="51269426"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14:paraId="500E4E72"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14:paraId="4FE440AF"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14:paraId="0292482E"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14:paraId="40E7AE94"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14:paraId="66C3100A" w14:textId="77777777" w:rsidTr="00276C9D">
        <w:trPr>
          <w:trHeight w:val="300"/>
        </w:trPr>
        <w:tc>
          <w:tcPr>
            <w:tcW w:w="1110" w:type="dxa"/>
            <w:tcBorders>
              <w:top w:val="nil"/>
              <w:left w:val="nil"/>
              <w:bottom w:val="nil"/>
              <w:right w:val="nil"/>
            </w:tcBorders>
            <w:shd w:val="clear" w:color="auto" w:fill="auto"/>
            <w:noWrap/>
            <w:vAlign w:val="bottom"/>
            <w:hideMark/>
          </w:tcPr>
          <w:p w14:paraId="7DDAC541"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317" w:type="dxa"/>
            <w:tcBorders>
              <w:top w:val="nil"/>
              <w:left w:val="nil"/>
              <w:bottom w:val="nil"/>
              <w:right w:val="nil"/>
            </w:tcBorders>
            <w:shd w:val="clear" w:color="auto" w:fill="auto"/>
            <w:noWrap/>
            <w:vAlign w:val="bottom"/>
            <w:hideMark/>
          </w:tcPr>
          <w:p w14:paraId="4CCE552F"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569" w:type="dxa"/>
            <w:gridSpan w:val="3"/>
            <w:tcBorders>
              <w:top w:val="nil"/>
              <w:left w:val="nil"/>
              <w:bottom w:val="nil"/>
              <w:right w:val="nil"/>
            </w:tcBorders>
            <w:shd w:val="clear" w:color="auto" w:fill="auto"/>
            <w:noWrap/>
            <w:vAlign w:val="bottom"/>
            <w:hideMark/>
          </w:tcPr>
          <w:p w14:paraId="22A6CE9B" w14:textId="77777777" w:rsidR="00276C9D" w:rsidRDefault="00276C9D" w:rsidP="00276C9D">
            <w:pPr>
              <w:suppressAutoHyphens w:val="0"/>
              <w:spacing w:after="0" w:line="240" w:lineRule="auto"/>
              <w:rPr>
                <w:rFonts w:asciiTheme="minorHAnsi" w:eastAsia="Times New Roman" w:hAnsiTheme="minorHAnsi"/>
                <w:b/>
                <w:bCs/>
                <w:color w:val="000000"/>
                <w:sz w:val="20"/>
                <w:szCs w:val="20"/>
              </w:rPr>
            </w:pPr>
          </w:p>
          <w:p w14:paraId="7450E4AD" w14:textId="77777777" w:rsidR="00371FD0" w:rsidRDefault="00371FD0" w:rsidP="00276C9D">
            <w:pPr>
              <w:suppressAutoHyphens w:val="0"/>
              <w:spacing w:after="0" w:line="240" w:lineRule="auto"/>
              <w:rPr>
                <w:rFonts w:asciiTheme="minorHAnsi" w:eastAsia="Times New Roman" w:hAnsiTheme="minorHAnsi"/>
                <w:b/>
                <w:bCs/>
                <w:color w:val="000000"/>
                <w:sz w:val="20"/>
                <w:szCs w:val="20"/>
              </w:rPr>
            </w:pPr>
          </w:p>
          <w:p w14:paraId="5E61AEEA" w14:textId="77777777" w:rsidR="00371FD0" w:rsidRPr="00815C13" w:rsidRDefault="00371FD0" w:rsidP="00276C9D">
            <w:pPr>
              <w:suppressAutoHyphens w:val="0"/>
              <w:spacing w:after="0" w:line="240" w:lineRule="auto"/>
              <w:rPr>
                <w:rFonts w:asciiTheme="minorHAnsi" w:eastAsia="Times New Roman" w:hAnsiTheme="minorHAnsi"/>
                <w:b/>
                <w:bCs/>
                <w:color w:val="000000"/>
                <w:sz w:val="20"/>
                <w:szCs w:val="20"/>
              </w:rPr>
            </w:pPr>
          </w:p>
        </w:tc>
        <w:tc>
          <w:tcPr>
            <w:tcW w:w="2117" w:type="dxa"/>
            <w:gridSpan w:val="2"/>
            <w:tcBorders>
              <w:top w:val="nil"/>
              <w:left w:val="nil"/>
              <w:bottom w:val="nil"/>
              <w:right w:val="nil"/>
            </w:tcBorders>
            <w:shd w:val="clear" w:color="auto" w:fill="auto"/>
            <w:noWrap/>
            <w:vAlign w:val="bottom"/>
            <w:hideMark/>
          </w:tcPr>
          <w:p w14:paraId="648040C4"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842" w:type="dxa"/>
            <w:gridSpan w:val="2"/>
            <w:tcBorders>
              <w:top w:val="nil"/>
              <w:left w:val="nil"/>
              <w:bottom w:val="nil"/>
              <w:right w:val="nil"/>
            </w:tcBorders>
            <w:shd w:val="clear" w:color="auto" w:fill="auto"/>
            <w:noWrap/>
            <w:vAlign w:val="bottom"/>
            <w:hideMark/>
          </w:tcPr>
          <w:p w14:paraId="27417F6A"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786" w:type="dxa"/>
            <w:gridSpan w:val="2"/>
            <w:tcBorders>
              <w:top w:val="nil"/>
              <w:left w:val="nil"/>
              <w:bottom w:val="nil"/>
              <w:right w:val="nil"/>
            </w:tcBorders>
            <w:shd w:val="clear" w:color="auto" w:fill="auto"/>
            <w:noWrap/>
            <w:vAlign w:val="bottom"/>
            <w:hideMark/>
          </w:tcPr>
          <w:p w14:paraId="16C1C1AE"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758" w:type="dxa"/>
            <w:gridSpan w:val="2"/>
            <w:tcBorders>
              <w:top w:val="nil"/>
              <w:left w:val="nil"/>
              <w:bottom w:val="nil"/>
              <w:right w:val="nil"/>
            </w:tcBorders>
            <w:shd w:val="clear" w:color="auto" w:fill="auto"/>
            <w:noWrap/>
            <w:vAlign w:val="bottom"/>
            <w:hideMark/>
          </w:tcPr>
          <w:p w14:paraId="222FDE38"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2268" w:type="dxa"/>
            <w:tcBorders>
              <w:top w:val="nil"/>
              <w:left w:val="nil"/>
              <w:bottom w:val="nil"/>
              <w:right w:val="nil"/>
            </w:tcBorders>
            <w:shd w:val="clear" w:color="auto" w:fill="auto"/>
            <w:noWrap/>
            <w:vAlign w:val="bottom"/>
            <w:hideMark/>
          </w:tcPr>
          <w:p w14:paraId="216CD20D"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r>
      <w:tr w:rsidR="00276C9D" w:rsidRPr="00156D73" w14:paraId="382B9773" w14:textId="77777777" w:rsidTr="005E0202">
        <w:trPr>
          <w:trHeight w:val="300"/>
        </w:trPr>
        <w:tc>
          <w:tcPr>
            <w:tcW w:w="13767" w:type="dxa"/>
            <w:gridSpan w:val="14"/>
            <w:tcBorders>
              <w:top w:val="single" w:sz="4" w:space="0" w:color="auto"/>
              <w:left w:val="single" w:sz="4" w:space="0" w:color="auto"/>
              <w:bottom w:val="single" w:sz="4" w:space="0" w:color="auto"/>
              <w:right w:val="single" w:sz="4" w:space="0" w:color="auto"/>
            </w:tcBorders>
            <w:shd w:val="clear" w:color="auto" w:fill="E5DFEC" w:themeFill="accent4" w:themeFillTint="33"/>
            <w:noWrap/>
            <w:vAlign w:val="bottom"/>
            <w:hideMark/>
          </w:tcPr>
          <w:p w14:paraId="644B4F3C" w14:textId="77777777" w:rsidR="00276C9D" w:rsidRPr="00815C13" w:rsidRDefault="00276C9D" w:rsidP="00276C9D">
            <w:pPr>
              <w:suppressAutoHyphens w:val="0"/>
              <w:spacing w:after="0" w:line="240" w:lineRule="auto"/>
              <w:jc w:val="center"/>
              <w:rPr>
                <w:rFonts w:asciiTheme="minorHAnsi" w:eastAsia="Times New Roman" w:hAnsiTheme="minorHAnsi"/>
                <w:b/>
                <w:bCs/>
                <w:color w:val="000000"/>
                <w:sz w:val="20"/>
                <w:szCs w:val="20"/>
              </w:rPr>
            </w:pPr>
            <w:r>
              <w:rPr>
                <w:rFonts w:asciiTheme="minorHAnsi" w:hAnsiTheme="minorHAnsi"/>
                <w:b/>
                <w:color w:val="000000"/>
                <w:sz w:val="20"/>
              </w:rPr>
              <w:lastRenderedPageBreak/>
              <w:t>Pregled glede na delovni paket/obdobje</w:t>
            </w:r>
          </w:p>
        </w:tc>
      </w:tr>
      <w:tr w:rsidR="00276C9D" w:rsidRPr="00815C13" w14:paraId="23C463B6" w14:textId="77777777"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center"/>
            <w:hideMark/>
          </w:tcPr>
          <w:p w14:paraId="7B5DEAC5" w14:textId="4D8B9830" w:rsidR="00276C9D" w:rsidRPr="00815C13" w:rsidRDefault="001D2A56"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DP</w:t>
            </w:r>
          </w:p>
        </w:tc>
        <w:tc>
          <w:tcPr>
            <w:tcW w:w="1317" w:type="dxa"/>
            <w:tcBorders>
              <w:top w:val="nil"/>
              <w:left w:val="nil"/>
              <w:bottom w:val="single" w:sz="4" w:space="0" w:color="auto"/>
              <w:right w:val="single" w:sz="4" w:space="0" w:color="auto"/>
            </w:tcBorders>
            <w:shd w:val="clear" w:color="auto" w:fill="auto"/>
            <w:noWrap/>
            <w:vAlign w:val="bottom"/>
            <w:hideMark/>
          </w:tcPr>
          <w:p w14:paraId="5D047928" w14:textId="77777777" w:rsidR="00276C9D" w:rsidRPr="00815C13" w:rsidRDefault="00276C9D" w:rsidP="00276C9D">
            <w:pPr>
              <w:suppressAutoHyphens w:val="0"/>
              <w:spacing w:after="0" w:line="240" w:lineRule="auto"/>
              <w:jc w:val="right"/>
              <w:rPr>
                <w:rFonts w:asciiTheme="minorHAnsi" w:eastAsia="Times New Roman" w:hAnsiTheme="minorHAnsi"/>
                <w:b/>
                <w:bCs/>
                <w:color w:val="000000"/>
                <w:sz w:val="20"/>
                <w:szCs w:val="20"/>
              </w:rPr>
            </w:pPr>
            <w:r>
              <w:rPr>
                <w:rFonts w:asciiTheme="minorHAnsi" w:hAnsiTheme="minorHAnsi"/>
                <w:b/>
                <w:color w:val="000000"/>
                <w:sz w:val="20"/>
              </w:rPr>
              <w:t>2015</w:t>
            </w:r>
          </w:p>
        </w:tc>
        <w:tc>
          <w:tcPr>
            <w:tcW w:w="1418" w:type="dxa"/>
            <w:gridSpan w:val="2"/>
            <w:tcBorders>
              <w:top w:val="nil"/>
              <w:left w:val="nil"/>
              <w:bottom w:val="single" w:sz="4" w:space="0" w:color="auto"/>
              <w:right w:val="single" w:sz="4" w:space="0" w:color="auto"/>
            </w:tcBorders>
            <w:shd w:val="clear" w:color="auto" w:fill="auto"/>
            <w:noWrap/>
            <w:vAlign w:val="bottom"/>
            <w:hideMark/>
          </w:tcPr>
          <w:p w14:paraId="0FA8DB76" w14:textId="77777777" w:rsidR="00276C9D" w:rsidRPr="00815C13" w:rsidRDefault="00276C9D" w:rsidP="00276C9D">
            <w:pPr>
              <w:suppressAutoHyphens w:val="0"/>
              <w:spacing w:after="0" w:line="240" w:lineRule="auto"/>
              <w:jc w:val="right"/>
              <w:rPr>
                <w:rFonts w:asciiTheme="minorHAnsi" w:eastAsia="Times New Roman" w:hAnsiTheme="minorHAnsi"/>
                <w:b/>
                <w:bCs/>
                <w:color w:val="000000"/>
                <w:sz w:val="20"/>
                <w:szCs w:val="20"/>
              </w:rPr>
            </w:pPr>
            <w:r>
              <w:rPr>
                <w:rFonts w:asciiTheme="minorHAnsi" w:hAnsiTheme="minorHAnsi"/>
                <w:b/>
                <w:color w:val="000000"/>
                <w:sz w:val="20"/>
              </w:rPr>
              <w:t>2016</w:t>
            </w:r>
          </w:p>
        </w:tc>
        <w:tc>
          <w:tcPr>
            <w:tcW w:w="1559" w:type="dxa"/>
            <w:gridSpan w:val="2"/>
            <w:tcBorders>
              <w:top w:val="nil"/>
              <w:left w:val="nil"/>
              <w:bottom w:val="single" w:sz="4" w:space="0" w:color="auto"/>
              <w:right w:val="single" w:sz="4" w:space="0" w:color="auto"/>
            </w:tcBorders>
            <w:shd w:val="clear" w:color="auto" w:fill="auto"/>
            <w:noWrap/>
            <w:vAlign w:val="bottom"/>
            <w:hideMark/>
          </w:tcPr>
          <w:p w14:paraId="5BF7EEDE" w14:textId="77777777" w:rsidR="00276C9D" w:rsidRPr="00815C13" w:rsidRDefault="00276C9D" w:rsidP="00276C9D">
            <w:pPr>
              <w:suppressAutoHyphens w:val="0"/>
              <w:spacing w:after="0" w:line="240" w:lineRule="auto"/>
              <w:jc w:val="right"/>
              <w:rPr>
                <w:rFonts w:asciiTheme="minorHAnsi" w:eastAsia="Times New Roman" w:hAnsiTheme="minorHAnsi"/>
                <w:b/>
                <w:bCs/>
                <w:color w:val="000000"/>
                <w:sz w:val="20"/>
                <w:szCs w:val="20"/>
              </w:rPr>
            </w:pPr>
            <w:r>
              <w:rPr>
                <w:rFonts w:asciiTheme="minorHAnsi" w:hAnsiTheme="minorHAnsi"/>
                <w:b/>
                <w:color w:val="000000"/>
                <w:sz w:val="20"/>
              </w:rPr>
              <w:t>2017</w:t>
            </w:r>
          </w:p>
        </w:tc>
        <w:tc>
          <w:tcPr>
            <w:tcW w:w="1417" w:type="dxa"/>
            <w:gridSpan w:val="2"/>
            <w:tcBorders>
              <w:top w:val="nil"/>
              <w:left w:val="nil"/>
              <w:bottom w:val="single" w:sz="4" w:space="0" w:color="auto"/>
              <w:right w:val="single" w:sz="4" w:space="0" w:color="auto"/>
            </w:tcBorders>
            <w:shd w:val="clear" w:color="auto" w:fill="auto"/>
            <w:noWrap/>
            <w:vAlign w:val="bottom"/>
            <w:hideMark/>
          </w:tcPr>
          <w:p w14:paraId="5193B2E8" w14:textId="77777777" w:rsidR="00276C9D" w:rsidRPr="00815C13" w:rsidRDefault="00276C9D" w:rsidP="00276C9D">
            <w:pPr>
              <w:suppressAutoHyphens w:val="0"/>
              <w:spacing w:after="0" w:line="240" w:lineRule="auto"/>
              <w:jc w:val="right"/>
              <w:rPr>
                <w:rFonts w:asciiTheme="minorHAnsi" w:eastAsia="Times New Roman" w:hAnsiTheme="minorHAnsi"/>
                <w:b/>
                <w:bCs/>
                <w:color w:val="000000"/>
                <w:sz w:val="20"/>
                <w:szCs w:val="20"/>
              </w:rPr>
            </w:pPr>
            <w:r>
              <w:rPr>
                <w:rFonts w:asciiTheme="minorHAnsi" w:hAnsiTheme="minorHAnsi"/>
                <w:b/>
                <w:color w:val="000000"/>
                <w:sz w:val="20"/>
              </w:rPr>
              <w:t>2018</w:t>
            </w:r>
          </w:p>
        </w:tc>
        <w:tc>
          <w:tcPr>
            <w:tcW w:w="1418" w:type="dxa"/>
            <w:gridSpan w:val="2"/>
            <w:tcBorders>
              <w:top w:val="nil"/>
              <w:left w:val="nil"/>
              <w:bottom w:val="single" w:sz="4" w:space="0" w:color="auto"/>
              <w:right w:val="single" w:sz="4" w:space="0" w:color="auto"/>
            </w:tcBorders>
            <w:shd w:val="clear" w:color="auto" w:fill="auto"/>
            <w:noWrap/>
            <w:vAlign w:val="bottom"/>
            <w:hideMark/>
          </w:tcPr>
          <w:p w14:paraId="2A435C94"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w:t>
            </w:r>
          </w:p>
        </w:tc>
        <w:tc>
          <w:tcPr>
            <w:tcW w:w="2693" w:type="dxa"/>
            <w:gridSpan w:val="2"/>
            <w:tcBorders>
              <w:top w:val="nil"/>
              <w:left w:val="nil"/>
              <w:bottom w:val="single" w:sz="4" w:space="0" w:color="auto"/>
              <w:right w:val="single" w:sz="4" w:space="0" w:color="auto"/>
            </w:tcBorders>
            <w:shd w:val="clear" w:color="auto" w:fill="auto"/>
            <w:noWrap/>
            <w:vAlign w:val="bottom"/>
            <w:hideMark/>
          </w:tcPr>
          <w:p w14:paraId="75435BA0" w14:textId="77777777" w:rsidR="00276C9D" w:rsidRPr="00815C13" w:rsidRDefault="00276C9D" w:rsidP="00276C9D">
            <w:pPr>
              <w:suppressAutoHyphens w:val="0"/>
              <w:spacing w:after="0" w:line="240" w:lineRule="auto"/>
              <w:jc w:val="right"/>
              <w:rPr>
                <w:rFonts w:asciiTheme="minorHAnsi" w:eastAsia="Times New Roman" w:hAnsiTheme="minorHAnsi"/>
                <w:b/>
                <w:bCs/>
                <w:color w:val="000000"/>
                <w:sz w:val="20"/>
                <w:szCs w:val="20"/>
              </w:rPr>
            </w:pPr>
            <w:r>
              <w:rPr>
                <w:rFonts w:asciiTheme="minorHAnsi" w:hAnsiTheme="minorHAnsi"/>
                <w:b/>
                <w:color w:val="000000"/>
                <w:sz w:val="20"/>
              </w:rPr>
              <w:t>2024</w:t>
            </w:r>
          </w:p>
        </w:tc>
        <w:tc>
          <w:tcPr>
            <w:tcW w:w="2835" w:type="dxa"/>
            <w:gridSpan w:val="2"/>
            <w:tcBorders>
              <w:top w:val="nil"/>
              <w:left w:val="nil"/>
              <w:bottom w:val="single" w:sz="4" w:space="0" w:color="auto"/>
              <w:right w:val="single" w:sz="4" w:space="0" w:color="auto"/>
            </w:tcBorders>
            <w:shd w:val="clear" w:color="auto" w:fill="auto"/>
            <w:noWrap/>
            <w:vAlign w:val="bottom"/>
            <w:hideMark/>
          </w:tcPr>
          <w:p w14:paraId="341EFC5E"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Skupaj</w:t>
            </w:r>
          </w:p>
        </w:tc>
      </w:tr>
      <w:tr w:rsidR="00276C9D" w:rsidRPr="00815C13" w14:paraId="19BE248D" w14:textId="77777777"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14:paraId="4032147C" w14:textId="44B9EDA1" w:rsidR="00276C9D" w:rsidRPr="00815C13" w:rsidRDefault="001D2A56"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DP</w:t>
            </w:r>
            <w:r w:rsidR="00276C9D">
              <w:rPr>
                <w:rFonts w:asciiTheme="minorHAnsi" w:hAnsiTheme="minorHAnsi"/>
                <w:b/>
                <w:color w:val="000000"/>
                <w:sz w:val="20"/>
              </w:rPr>
              <w:t>1</w:t>
            </w:r>
          </w:p>
        </w:tc>
        <w:tc>
          <w:tcPr>
            <w:tcW w:w="1317" w:type="dxa"/>
            <w:tcBorders>
              <w:top w:val="nil"/>
              <w:left w:val="nil"/>
              <w:bottom w:val="single" w:sz="4" w:space="0" w:color="auto"/>
              <w:right w:val="single" w:sz="4" w:space="0" w:color="auto"/>
            </w:tcBorders>
            <w:shd w:val="clear" w:color="auto" w:fill="auto"/>
            <w:noWrap/>
            <w:vAlign w:val="bottom"/>
            <w:hideMark/>
          </w:tcPr>
          <w:p w14:paraId="5C48AAF1"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418" w:type="dxa"/>
            <w:gridSpan w:val="2"/>
            <w:tcBorders>
              <w:top w:val="nil"/>
              <w:left w:val="nil"/>
              <w:bottom w:val="single" w:sz="4" w:space="0" w:color="auto"/>
              <w:right w:val="single" w:sz="4" w:space="0" w:color="auto"/>
            </w:tcBorders>
            <w:shd w:val="clear" w:color="auto" w:fill="auto"/>
            <w:noWrap/>
            <w:vAlign w:val="bottom"/>
            <w:hideMark/>
          </w:tcPr>
          <w:p w14:paraId="6AD2CDD8"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59" w:type="dxa"/>
            <w:gridSpan w:val="2"/>
            <w:tcBorders>
              <w:top w:val="nil"/>
              <w:left w:val="nil"/>
              <w:bottom w:val="single" w:sz="4" w:space="0" w:color="auto"/>
              <w:right w:val="single" w:sz="4" w:space="0" w:color="auto"/>
            </w:tcBorders>
            <w:shd w:val="clear" w:color="auto" w:fill="auto"/>
            <w:noWrap/>
            <w:vAlign w:val="bottom"/>
            <w:hideMark/>
          </w:tcPr>
          <w:p w14:paraId="342FBFB2"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417" w:type="dxa"/>
            <w:gridSpan w:val="2"/>
            <w:tcBorders>
              <w:top w:val="nil"/>
              <w:left w:val="nil"/>
              <w:bottom w:val="single" w:sz="4" w:space="0" w:color="auto"/>
              <w:right w:val="single" w:sz="4" w:space="0" w:color="auto"/>
            </w:tcBorders>
            <w:shd w:val="clear" w:color="auto" w:fill="auto"/>
            <w:noWrap/>
            <w:vAlign w:val="bottom"/>
            <w:hideMark/>
          </w:tcPr>
          <w:p w14:paraId="26D9DC9E"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418" w:type="dxa"/>
            <w:gridSpan w:val="2"/>
            <w:tcBorders>
              <w:top w:val="nil"/>
              <w:left w:val="nil"/>
              <w:bottom w:val="single" w:sz="4" w:space="0" w:color="auto"/>
              <w:right w:val="single" w:sz="4" w:space="0" w:color="auto"/>
            </w:tcBorders>
            <w:shd w:val="clear" w:color="auto" w:fill="auto"/>
            <w:noWrap/>
            <w:vAlign w:val="bottom"/>
            <w:hideMark/>
          </w:tcPr>
          <w:p w14:paraId="0EF161C8"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693" w:type="dxa"/>
            <w:gridSpan w:val="2"/>
            <w:tcBorders>
              <w:top w:val="nil"/>
              <w:left w:val="nil"/>
              <w:bottom w:val="single" w:sz="4" w:space="0" w:color="auto"/>
              <w:right w:val="single" w:sz="4" w:space="0" w:color="auto"/>
            </w:tcBorders>
            <w:shd w:val="clear" w:color="auto" w:fill="auto"/>
            <w:noWrap/>
            <w:vAlign w:val="bottom"/>
            <w:hideMark/>
          </w:tcPr>
          <w:p w14:paraId="5D40FAF7"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gridSpan w:val="2"/>
            <w:tcBorders>
              <w:top w:val="nil"/>
              <w:left w:val="nil"/>
              <w:bottom w:val="single" w:sz="4" w:space="0" w:color="auto"/>
              <w:right w:val="single" w:sz="4" w:space="0" w:color="auto"/>
            </w:tcBorders>
            <w:shd w:val="clear" w:color="auto" w:fill="auto"/>
            <w:noWrap/>
            <w:vAlign w:val="bottom"/>
            <w:hideMark/>
          </w:tcPr>
          <w:p w14:paraId="20E8B03F"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14:paraId="383904C7" w14:textId="77777777"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14:paraId="2E8CE986" w14:textId="01591209" w:rsidR="00276C9D" w:rsidRPr="00815C13" w:rsidRDefault="001D2A56"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DP</w:t>
            </w:r>
            <w:r w:rsidR="00276C9D">
              <w:rPr>
                <w:rFonts w:asciiTheme="minorHAnsi" w:hAnsiTheme="minorHAnsi"/>
                <w:b/>
                <w:color w:val="000000"/>
                <w:sz w:val="20"/>
              </w:rPr>
              <w:t>2</w:t>
            </w:r>
          </w:p>
        </w:tc>
        <w:tc>
          <w:tcPr>
            <w:tcW w:w="1317" w:type="dxa"/>
            <w:tcBorders>
              <w:top w:val="nil"/>
              <w:left w:val="nil"/>
              <w:bottom w:val="single" w:sz="4" w:space="0" w:color="auto"/>
              <w:right w:val="single" w:sz="4" w:space="0" w:color="auto"/>
            </w:tcBorders>
            <w:shd w:val="clear" w:color="auto" w:fill="auto"/>
            <w:noWrap/>
            <w:vAlign w:val="bottom"/>
            <w:hideMark/>
          </w:tcPr>
          <w:p w14:paraId="6EE78B46"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418" w:type="dxa"/>
            <w:gridSpan w:val="2"/>
            <w:tcBorders>
              <w:top w:val="nil"/>
              <w:left w:val="nil"/>
              <w:bottom w:val="single" w:sz="4" w:space="0" w:color="auto"/>
              <w:right w:val="single" w:sz="4" w:space="0" w:color="auto"/>
            </w:tcBorders>
            <w:shd w:val="clear" w:color="auto" w:fill="auto"/>
            <w:noWrap/>
            <w:vAlign w:val="bottom"/>
            <w:hideMark/>
          </w:tcPr>
          <w:p w14:paraId="43D6F537"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59" w:type="dxa"/>
            <w:gridSpan w:val="2"/>
            <w:tcBorders>
              <w:top w:val="nil"/>
              <w:left w:val="nil"/>
              <w:bottom w:val="single" w:sz="4" w:space="0" w:color="auto"/>
              <w:right w:val="single" w:sz="4" w:space="0" w:color="auto"/>
            </w:tcBorders>
            <w:shd w:val="clear" w:color="auto" w:fill="auto"/>
            <w:noWrap/>
            <w:vAlign w:val="bottom"/>
            <w:hideMark/>
          </w:tcPr>
          <w:p w14:paraId="288A1154"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417" w:type="dxa"/>
            <w:gridSpan w:val="2"/>
            <w:tcBorders>
              <w:top w:val="nil"/>
              <w:left w:val="nil"/>
              <w:bottom w:val="single" w:sz="4" w:space="0" w:color="auto"/>
              <w:right w:val="single" w:sz="4" w:space="0" w:color="auto"/>
            </w:tcBorders>
            <w:shd w:val="clear" w:color="auto" w:fill="auto"/>
            <w:noWrap/>
            <w:vAlign w:val="bottom"/>
            <w:hideMark/>
          </w:tcPr>
          <w:p w14:paraId="53C78EE5"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418" w:type="dxa"/>
            <w:gridSpan w:val="2"/>
            <w:tcBorders>
              <w:top w:val="nil"/>
              <w:left w:val="nil"/>
              <w:bottom w:val="single" w:sz="4" w:space="0" w:color="auto"/>
              <w:right w:val="single" w:sz="4" w:space="0" w:color="auto"/>
            </w:tcBorders>
            <w:shd w:val="clear" w:color="auto" w:fill="auto"/>
            <w:noWrap/>
            <w:vAlign w:val="bottom"/>
            <w:hideMark/>
          </w:tcPr>
          <w:p w14:paraId="29C1B6B1"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693" w:type="dxa"/>
            <w:gridSpan w:val="2"/>
            <w:tcBorders>
              <w:top w:val="nil"/>
              <w:left w:val="nil"/>
              <w:bottom w:val="single" w:sz="4" w:space="0" w:color="auto"/>
              <w:right w:val="single" w:sz="4" w:space="0" w:color="auto"/>
            </w:tcBorders>
            <w:shd w:val="clear" w:color="auto" w:fill="auto"/>
            <w:noWrap/>
            <w:vAlign w:val="bottom"/>
            <w:hideMark/>
          </w:tcPr>
          <w:p w14:paraId="078A736E"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gridSpan w:val="2"/>
            <w:tcBorders>
              <w:top w:val="nil"/>
              <w:left w:val="nil"/>
              <w:bottom w:val="single" w:sz="4" w:space="0" w:color="auto"/>
              <w:right w:val="single" w:sz="4" w:space="0" w:color="auto"/>
            </w:tcBorders>
            <w:shd w:val="clear" w:color="auto" w:fill="auto"/>
            <w:noWrap/>
            <w:vAlign w:val="bottom"/>
            <w:hideMark/>
          </w:tcPr>
          <w:p w14:paraId="657AEF3E"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14:paraId="707EFCEB" w14:textId="77777777"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14:paraId="7E79054E"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w:t>
            </w:r>
          </w:p>
        </w:tc>
        <w:tc>
          <w:tcPr>
            <w:tcW w:w="1317" w:type="dxa"/>
            <w:tcBorders>
              <w:top w:val="nil"/>
              <w:left w:val="nil"/>
              <w:bottom w:val="single" w:sz="4" w:space="0" w:color="auto"/>
              <w:right w:val="single" w:sz="4" w:space="0" w:color="auto"/>
            </w:tcBorders>
            <w:shd w:val="clear" w:color="auto" w:fill="auto"/>
            <w:noWrap/>
            <w:vAlign w:val="bottom"/>
            <w:hideMark/>
          </w:tcPr>
          <w:p w14:paraId="03CD7853"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418" w:type="dxa"/>
            <w:gridSpan w:val="2"/>
            <w:tcBorders>
              <w:top w:val="nil"/>
              <w:left w:val="nil"/>
              <w:bottom w:val="single" w:sz="4" w:space="0" w:color="auto"/>
              <w:right w:val="single" w:sz="4" w:space="0" w:color="auto"/>
            </w:tcBorders>
            <w:shd w:val="clear" w:color="auto" w:fill="auto"/>
            <w:noWrap/>
            <w:vAlign w:val="bottom"/>
            <w:hideMark/>
          </w:tcPr>
          <w:p w14:paraId="7C8DCCB5"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59" w:type="dxa"/>
            <w:gridSpan w:val="2"/>
            <w:tcBorders>
              <w:top w:val="nil"/>
              <w:left w:val="nil"/>
              <w:bottom w:val="single" w:sz="4" w:space="0" w:color="auto"/>
              <w:right w:val="single" w:sz="4" w:space="0" w:color="auto"/>
            </w:tcBorders>
            <w:shd w:val="clear" w:color="auto" w:fill="auto"/>
            <w:noWrap/>
            <w:vAlign w:val="bottom"/>
            <w:hideMark/>
          </w:tcPr>
          <w:p w14:paraId="66F343AC"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417" w:type="dxa"/>
            <w:gridSpan w:val="2"/>
            <w:tcBorders>
              <w:top w:val="nil"/>
              <w:left w:val="nil"/>
              <w:bottom w:val="single" w:sz="4" w:space="0" w:color="auto"/>
              <w:right w:val="single" w:sz="4" w:space="0" w:color="auto"/>
            </w:tcBorders>
            <w:shd w:val="clear" w:color="auto" w:fill="auto"/>
            <w:noWrap/>
            <w:vAlign w:val="bottom"/>
            <w:hideMark/>
          </w:tcPr>
          <w:p w14:paraId="1D780A82"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418" w:type="dxa"/>
            <w:gridSpan w:val="2"/>
            <w:tcBorders>
              <w:top w:val="nil"/>
              <w:left w:val="nil"/>
              <w:bottom w:val="single" w:sz="4" w:space="0" w:color="auto"/>
              <w:right w:val="single" w:sz="4" w:space="0" w:color="auto"/>
            </w:tcBorders>
            <w:shd w:val="clear" w:color="auto" w:fill="auto"/>
            <w:noWrap/>
            <w:vAlign w:val="bottom"/>
            <w:hideMark/>
          </w:tcPr>
          <w:p w14:paraId="2137DBB8"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693" w:type="dxa"/>
            <w:gridSpan w:val="2"/>
            <w:tcBorders>
              <w:top w:val="nil"/>
              <w:left w:val="nil"/>
              <w:bottom w:val="single" w:sz="4" w:space="0" w:color="auto"/>
              <w:right w:val="single" w:sz="4" w:space="0" w:color="auto"/>
            </w:tcBorders>
            <w:shd w:val="clear" w:color="auto" w:fill="auto"/>
            <w:noWrap/>
            <w:vAlign w:val="bottom"/>
            <w:hideMark/>
          </w:tcPr>
          <w:p w14:paraId="76F4E80C"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gridSpan w:val="2"/>
            <w:tcBorders>
              <w:top w:val="nil"/>
              <w:left w:val="nil"/>
              <w:bottom w:val="single" w:sz="4" w:space="0" w:color="auto"/>
              <w:right w:val="single" w:sz="4" w:space="0" w:color="auto"/>
            </w:tcBorders>
            <w:shd w:val="clear" w:color="auto" w:fill="auto"/>
            <w:noWrap/>
            <w:vAlign w:val="bottom"/>
            <w:hideMark/>
          </w:tcPr>
          <w:p w14:paraId="2C771C22"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14:paraId="54E0E15D" w14:textId="77777777"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14:paraId="52B9C8E4" w14:textId="464A57C8" w:rsidR="00276C9D" w:rsidRPr="00815C13" w:rsidRDefault="001D2A56"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DP</w:t>
            </w:r>
            <w:r w:rsidR="00276C9D">
              <w:rPr>
                <w:rFonts w:asciiTheme="minorHAnsi" w:hAnsiTheme="minorHAnsi"/>
                <w:b/>
                <w:color w:val="000000"/>
                <w:sz w:val="20"/>
              </w:rPr>
              <w:t>n</w:t>
            </w:r>
          </w:p>
        </w:tc>
        <w:tc>
          <w:tcPr>
            <w:tcW w:w="1317" w:type="dxa"/>
            <w:tcBorders>
              <w:top w:val="nil"/>
              <w:left w:val="nil"/>
              <w:bottom w:val="single" w:sz="4" w:space="0" w:color="auto"/>
              <w:right w:val="single" w:sz="4" w:space="0" w:color="auto"/>
            </w:tcBorders>
            <w:shd w:val="clear" w:color="auto" w:fill="auto"/>
            <w:noWrap/>
            <w:vAlign w:val="bottom"/>
            <w:hideMark/>
          </w:tcPr>
          <w:p w14:paraId="3C5CC70B"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418" w:type="dxa"/>
            <w:gridSpan w:val="2"/>
            <w:tcBorders>
              <w:top w:val="nil"/>
              <w:left w:val="nil"/>
              <w:bottom w:val="single" w:sz="4" w:space="0" w:color="auto"/>
              <w:right w:val="single" w:sz="4" w:space="0" w:color="auto"/>
            </w:tcBorders>
            <w:shd w:val="clear" w:color="auto" w:fill="auto"/>
            <w:noWrap/>
            <w:vAlign w:val="bottom"/>
            <w:hideMark/>
          </w:tcPr>
          <w:p w14:paraId="4E4CC045"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59" w:type="dxa"/>
            <w:gridSpan w:val="2"/>
            <w:tcBorders>
              <w:top w:val="nil"/>
              <w:left w:val="nil"/>
              <w:bottom w:val="single" w:sz="4" w:space="0" w:color="auto"/>
              <w:right w:val="single" w:sz="4" w:space="0" w:color="auto"/>
            </w:tcBorders>
            <w:shd w:val="clear" w:color="auto" w:fill="auto"/>
            <w:noWrap/>
            <w:vAlign w:val="bottom"/>
            <w:hideMark/>
          </w:tcPr>
          <w:p w14:paraId="7178F7A5"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417" w:type="dxa"/>
            <w:gridSpan w:val="2"/>
            <w:tcBorders>
              <w:top w:val="nil"/>
              <w:left w:val="nil"/>
              <w:bottom w:val="single" w:sz="4" w:space="0" w:color="auto"/>
              <w:right w:val="single" w:sz="4" w:space="0" w:color="auto"/>
            </w:tcBorders>
            <w:shd w:val="clear" w:color="auto" w:fill="auto"/>
            <w:noWrap/>
            <w:vAlign w:val="bottom"/>
            <w:hideMark/>
          </w:tcPr>
          <w:p w14:paraId="48C17A50"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418" w:type="dxa"/>
            <w:gridSpan w:val="2"/>
            <w:tcBorders>
              <w:top w:val="nil"/>
              <w:left w:val="nil"/>
              <w:bottom w:val="single" w:sz="4" w:space="0" w:color="auto"/>
              <w:right w:val="single" w:sz="4" w:space="0" w:color="auto"/>
            </w:tcBorders>
            <w:shd w:val="clear" w:color="auto" w:fill="auto"/>
            <w:noWrap/>
            <w:vAlign w:val="bottom"/>
            <w:hideMark/>
          </w:tcPr>
          <w:p w14:paraId="417E3531"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693" w:type="dxa"/>
            <w:gridSpan w:val="2"/>
            <w:tcBorders>
              <w:top w:val="nil"/>
              <w:left w:val="nil"/>
              <w:bottom w:val="single" w:sz="4" w:space="0" w:color="auto"/>
              <w:right w:val="single" w:sz="4" w:space="0" w:color="auto"/>
            </w:tcBorders>
            <w:shd w:val="clear" w:color="auto" w:fill="auto"/>
            <w:noWrap/>
            <w:vAlign w:val="bottom"/>
            <w:hideMark/>
          </w:tcPr>
          <w:p w14:paraId="21CB6262"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gridSpan w:val="2"/>
            <w:tcBorders>
              <w:top w:val="nil"/>
              <w:left w:val="nil"/>
              <w:bottom w:val="single" w:sz="4" w:space="0" w:color="auto"/>
              <w:right w:val="single" w:sz="4" w:space="0" w:color="auto"/>
            </w:tcBorders>
            <w:shd w:val="clear" w:color="auto" w:fill="auto"/>
            <w:noWrap/>
            <w:vAlign w:val="bottom"/>
            <w:hideMark/>
          </w:tcPr>
          <w:p w14:paraId="128A0B51"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14:paraId="62D8661C" w14:textId="77777777"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14:paraId="52329CCD"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Skupaj</w:t>
            </w:r>
          </w:p>
        </w:tc>
        <w:tc>
          <w:tcPr>
            <w:tcW w:w="1317" w:type="dxa"/>
            <w:tcBorders>
              <w:top w:val="nil"/>
              <w:left w:val="nil"/>
              <w:bottom w:val="single" w:sz="4" w:space="0" w:color="auto"/>
              <w:right w:val="single" w:sz="4" w:space="0" w:color="auto"/>
            </w:tcBorders>
            <w:shd w:val="clear" w:color="auto" w:fill="auto"/>
            <w:noWrap/>
            <w:vAlign w:val="bottom"/>
            <w:hideMark/>
          </w:tcPr>
          <w:p w14:paraId="7AB65383"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418" w:type="dxa"/>
            <w:gridSpan w:val="2"/>
            <w:tcBorders>
              <w:top w:val="nil"/>
              <w:left w:val="nil"/>
              <w:bottom w:val="single" w:sz="4" w:space="0" w:color="auto"/>
              <w:right w:val="single" w:sz="4" w:space="0" w:color="auto"/>
            </w:tcBorders>
            <w:shd w:val="clear" w:color="auto" w:fill="auto"/>
            <w:noWrap/>
            <w:vAlign w:val="bottom"/>
            <w:hideMark/>
          </w:tcPr>
          <w:p w14:paraId="3FAED023"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59" w:type="dxa"/>
            <w:gridSpan w:val="2"/>
            <w:tcBorders>
              <w:top w:val="nil"/>
              <w:left w:val="nil"/>
              <w:bottom w:val="single" w:sz="4" w:space="0" w:color="auto"/>
              <w:right w:val="single" w:sz="4" w:space="0" w:color="auto"/>
            </w:tcBorders>
            <w:shd w:val="clear" w:color="auto" w:fill="auto"/>
            <w:noWrap/>
            <w:vAlign w:val="bottom"/>
            <w:hideMark/>
          </w:tcPr>
          <w:p w14:paraId="307398D2"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417" w:type="dxa"/>
            <w:gridSpan w:val="2"/>
            <w:tcBorders>
              <w:top w:val="nil"/>
              <w:left w:val="nil"/>
              <w:bottom w:val="single" w:sz="4" w:space="0" w:color="auto"/>
              <w:right w:val="single" w:sz="4" w:space="0" w:color="auto"/>
            </w:tcBorders>
            <w:shd w:val="clear" w:color="auto" w:fill="auto"/>
            <w:noWrap/>
            <w:vAlign w:val="bottom"/>
            <w:hideMark/>
          </w:tcPr>
          <w:p w14:paraId="5DBA7C6A"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418" w:type="dxa"/>
            <w:gridSpan w:val="2"/>
            <w:tcBorders>
              <w:top w:val="nil"/>
              <w:left w:val="nil"/>
              <w:bottom w:val="single" w:sz="4" w:space="0" w:color="auto"/>
              <w:right w:val="single" w:sz="4" w:space="0" w:color="auto"/>
            </w:tcBorders>
            <w:shd w:val="clear" w:color="auto" w:fill="auto"/>
            <w:noWrap/>
            <w:vAlign w:val="bottom"/>
            <w:hideMark/>
          </w:tcPr>
          <w:p w14:paraId="5643DD53"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693" w:type="dxa"/>
            <w:gridSpan w:val="2"/>
            <w:tcBorders>
              <w:top w:val="nil"/>
              <w:left w:val="nil"/>
              <w:bottom w:val="single" w:sz="4" w:space="0" w:color="auto"/>
              <w:right w:val="single" w:sz="4" w:space="0" w:color="auto"/>
            </w:tcBorders>
            <w:shd w:val="clear" w:color="auto" w:fill="auto"/>
            <w:noWrap/>
            <w:vAlign w:val="bottom"/>
            <w:hideMark/>
          </w:tcPr>
          <w:p w14:paraId="048EABCC"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gridSpan w:val="2"/>
            <w:tcBorders>
              <w:top w:val="nil"/>
              <w:left w:val="nil"/>
              <w:bottom w:val="single" w:sz="4" w:space="0" w:color="auto"/>
              <w:right w:val="single" w:sz="4" w:space="0" w:color="auto"/>
            </w:tcBorders>
            <w:shd w:val="clear" w:color="auto" w:fill="auto"/>
            <w:noWrap/>
            <w:vAlign w:val="bottom"/>
            <w:hideMark/>
          </w:tcPr>
          <w:p w14:paraId="70616123"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bl>
    <w:p w14:paraId="22D23DAE" w14:textId="77777777" w:rsidR="00276C9D" w:rsidRPr="00815C13" w:rsidRDefault="00276C9D" w:rsidP="00F25CF8">
      <w:pPr>
        <w:spacing w:after="0"/>
        <w:rPr>
          <w:rFonts w:asciiTheme="minorHAnsi" w:hAnsiTheme="minorHAnsi" w:cs="Open Sans"/>
          <w:bCs/>
          <w:sz w:val="20"/>
          <w:szCs w:val="20"/>
        </w:rPr>
      </w:pPr>
    </w:p>
    <w:tbl>
      <w:tblPr>
        <w:tblW w:w="13767" w:type="dxa"/>
        <w:tblInd w:w="91" w:type="dxa"/>
        <w:tblLook w:val="04A0" w:firstRow="1" w:lastRow="0" w:firstColumn="1" w:lastColumn="0" w:noHBand="0" w:noVBand="1"/>
      </w:tblPr>
      <w:tblGrid>
        <w:gridCol w:w="3845"/>
        <w:gridCol w:w="1984"/>
        <w:gridCol w:w="1816"/>
        <w:gridCol w:w="1586"/>
        <w:gridCol w:w="1701"/>
        <w:gridCol w:w="2835"/>
      </w:tblGrid>
      <w:tr w:rsidR="00276C9D" w:rsidRPr="00156D73" w14:paraId="4C29142F" w14:textId="77777777" w:rsidTr="005E0202">
        <w:trPr>
          <w:trHeight w:val="300"/>
        </w:trPr>
        <w:tc>
          <w:tcPr>
            <w:tcW w:w="13767" w:type="dxa"/>
            <w:gridSpan w:val="6"/>
            <w:tcBorders>
              <w:top w:val="single" w:sz="4" w:space="0" w:color="auto"/>
              <w:left w:val="single" w:sz="4" w:space="0" w:color="auto"/>
              <w:bottom w:val="single" w:sz="4" w:space="0" w:color="auto"/>
              <w:right w:val="single" w:sz="4" w:space="0" w:color="000000"/>
            </w:tcBorders>
            <w:shd w:val="clear" w:color="auto" w:fill="E5DFEC" w:themeFill="accent4" w:themeFillTint="33"/>
            <w:noWrap/>
            <w:vAlign w:val="bottom"/>
            <w:hideMark/>
          </w:tcPr>
          <w:p w14:paraId="7694F933" w14:textId="77777777" w:rsidR="00276C9D" w:rsidRPr="00815C13" w:rsidRDefault="00276C9D" w:rsidP="00276C9D">
            <w:pPr>
              <w:suppressAutoHyphens w:val="0"/>
              <w:spacing w:after="0" w:line="240" w:lineRule="auto"/>
              <w:jc w:val="center"/>
              <w:rPr>
                <w:rFonts w:asciiTheme="minorHAnsi" w:eastAsia="Times New Roman" w:hAnsiTheme="minorHAnsi"/>
                <w:b/>
                <w:bCs/>
                <w:color w:val="000000"/>
                <w:sz w:val="20"/>
                <w:szCs w:val="20"/>
              </w:rPr>
            </w:pPr>
            <w:r>
              <w:rPr>
                <w:rFonts w:asciiTheme="minorHAnsi" w:hAnsiTheme="minorHAnsi"/>
                <w:b/>
                <w:color w:val="000000"/>
                <w:sz w:val="20"/>
              </w:rPr>
              <w:t>Pregled glede na partnerja/proračunsko postavko</w:t>
            </w:r>
          </w:p>
        </w:tc>
      </w:tr>
      <w:tr w:rsidR="00276C9D" w:rsidRPr="00815C13" w14:paraId="649912CB" w14:textId="77777777"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14:paraId="5EF83640"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Proračunske postavke</w:t>
            </w:r>
          </w:p>
        </w:tc>
        <w:tc>
          <w:tcPr>
            <w:tcW w:w="1984" w:type="dxa"/>
            <w:tcBorders>
              <w:top w:val="nil"/>
              <w:left w:val="nil"/>
              <w:bottom w:val="single" w:sz="4" w:space="0" w:color="auto"/>
              <w:right w:val="single" w:sz="4" w:space="0" w:color="auto"/>
            </w:tcBorders>
            <w:shd w:val="clear" w:color="auto" w:fill="auto"/>
            <w:noWrap/>
            <w:vAlign w:val="bottom"/>
            <w:hideMark/>
          </w:tcPr>
          <w:p w14:paraId="734613A8"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PP1</w:t>
            </w:r>
          </w:p>
        </w:tc>
        <w:tc>
          <w:tcPr>
            <w:tcW w:w="1816" w:type="dxa"/>
            <w:tcBorders>
              <w:top w:val="nil"/>
              <w:left w:val="nil"/>
              <w:bottom w:val="single" w:sz="4" w:space="0" w:color="auto"/>
              <w:right w:val="single" w:sz="4" w:space="0" w:color="auto"/>
            </w:tcBorders>
            <w:shd w:val="clear" w:color="auto" w:fill="auto"/>
            <w:noWrap/>
            <w:vAlign w:val="bottom"/>
            <w:hideMark/>
          </w:tcPr>
          <w:p w14:paraId="626D0F23"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PP2</w:t>
            </w:r>
          </w:p>
        </w:tc>
        <w:tc>
          <w:tcPr>
            <w:tcW w:w="1586" w:type="dxa"/>
            <w:tcBorders>
              <w:top w:val="nil"/>
              <w:left w:val="nil"/>
              <w:bottom w:val="single" w:sz="4" w:space="0" w:color="auto"/>
              <w:right w:val="single" w:sz="4" w:space="0" w:color="auto"/>
            </w:tcBorders>
            <w:shd w:val="clear" w:color="auto" w:fill="auto"/>
            <w:noWrap/>
            <w:vAlign w:val="bottom"/>
            <w:hideMark/>
          </w:tcPr>
          <w:p w14:paraId="0CEA9C57"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w:t>
            </w:r>
          </w:p>
        </w:tc>
        <w:tc>
          <w:tcPr>
            <w:tcW w:w="1701" w:type="dxa"/>
            <w:tcBorders>
              <w:top w:val="nil"/>
              <w:left w:val="nil"/>
              <w:bottom w:val="single" w:sz="4" w:space="0" w:color="auto"/>
              <w:right w:val="single" w:sz="4" w:space="0" w:color="auto"/>
            </w:tcBorders>
            <w:shd w:val="clear" w:color="auto" w:fill="auto"/>
            <w:noWrap/>
            <w:vAlign w:val="bottom"/>
            <w:hideMark/>
          </w:tcPr>
          <w:p w14:paraId="1F7C7B4B"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PPn</w:t>
            </w:r>
          </w:p>
        </w:tc>
        <w:tc>
          <w:tcPr>
            <w:tcW w:w="2835" w:type="dxa"/>
            <w:tcBorders>
              <w:top w:val="nil"/>
              <w:left w:val="nil"/>
              <w:bottom w:val="single" w:sz="4" w:space="0" w:color="auto"/>
              <w:right w:val="single" w:sz="4" w:space="0" w:color="auto"/>
            </w:tcBorders>
            <w:shd w:val="clear" w:color="auto" w:fill="auto"/>
            <w:noWrap/>
            <w:vAlign w:val="bottom"/>
            <w:hideMark/>
          </w:tcPr>
          <w:p w14:paraId="05929CE1"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Skupaj</w:t>
            </w:r>
          </w:p>
        </w:tc>
      </w:tr>
      <w:tr w:rsidR="00276C9D" w:rsidRPr="00815C13" w14:paraId="768F1366" w14:textId="77777777"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14:paraId="5F72D248"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Zaposleni</w:t>
            </w:r>
          </w:p>
        </w:tc>
        <w:tc>
          <w:tcPr>
            <w:tcW w:w="1984" w:type="dxa"/>
            <w:tcBorders>
              <w:top w:val="nil"/>
              <w:left w:val="nil"/>
              <w:bottom w:val="single" w:sz="4" w:space="0" w:color="auto"/>
              <w:right w:val="single" w:sz="4" w:space="0" w:color="auto"/>
            </w:tcBorders>
            <w:shd w:val="clear" w:color="auto" w:fill="auto"/>
            <w:noWrap/>
            <w:vAlign w:val="bottom"/>
            <w:hideMark/>
          </w:tcPr>
          <w:p w14:paraId="52F9FA82"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14:paraId="5B0C2BB6"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14:paraId="7CF5C0D3"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14:paraId="7AF36B70"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14:paraId="676DB394"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14:paraId="2E65F603" w14:textId="77777777"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14:paraId="69E819B4"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Sedež in uprava</w:t>
            </w:r>
          </w:p>
        </w:tc>
        <w:tc>
          <w:tcPr>
            <w:tcW w:w="1984" w:type="dxa"/>
            <w:tcBorders>
              <w:top w:val="nil"/>
              <w:left w:val="nil"/>
              <w:bottom w:val="single" w:sz="4" w:space="0" w:color="auto"/>
              <w:right w:val="single" w:sz="4" w:space="0" w:color="auto"/>
            </w:tcBorders>
            <w:shd w:val="clear" w:color="auto" w:fill="auto"/>
            <w:noWrap/>
            <w:vAlign w:val="bottom"/>
            <w:hideMark/>
          </w:tcPr>
          <w:p w14:paraId="082EECBB"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14:paraId="0B3C6959"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14:paraId="27A243A4"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14:paraId="1709A8EC"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14:paraId="68A21E01"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14:paraId="6641A272" w14:textId="77777777"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14:paraId="189BAF47"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Potni stroški in nastanitev</w:t>
            </w:r>
          </w:p>
        </w:tc>
        <w:tc>
          <w:tcPr>
            <w:tcW w:w="1984" w:type="dxa"/>
            <w:tcBorders>
              <w:top w:val="nil"/>
              <w:left w:val="nil"/>
              <w:bottom w:val="single" w:sz="4" w:space="0" w:color="auto"/>
              <w:right w:val="single" w:sz="4" w:space="0" w:color="auto"/>
            </w:tcBorders>
            <w:shd w:val="clear" w:color="auto" w:fill="auto"/>
            <w:noWrap/>
            <w:vAlign w:val="bottom"/>
            <w:hideMark/>
          </w:tcPr>
          <w:p w14:paraId="279FF6A2"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14:paraId="3EC57566"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14:paraId="3835AE03"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14:paraId="7E616867"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14:paraId="79EF23E9"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14:paraId="0C98417D" w14:textId="77777777"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14:paraId="7F01D28A"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Zunanji strokovni sodelavci in storitve</w:t>
            </w:r>
          </w:p>
        </w:tc>
        <w:tc>
          <w:tcPr>
            <w:tcW w:w="1984" w:type="dxa"/>
            <w:tcBorders>
              <w:top w:val="nil"/>
              <w:left w:val="nil"/>
              <w:bottom w:val="single" w:sz="4" w:space="0" w:color="auto"/>
              <w:right w:val="single" w:sz="4" w:space="0" w:color="auto"/>
            </w:tcBorders>
            <w:shd w:val="clear" w:color="auto" w:fill="auto"/>
            <w:noWrap/>
            <w:vAlign w:val="bottom"/>
            <w:hideMark/>
          </w:tcPr>
          <w:p w14:paraId="03F70441"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14:paraId="366AD881"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14:paraId="3C008AC1"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14:paraId="7BD7E94C"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14:paraId="251E0AFD"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14:paraId="2033D773" w14:textId="77777777"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14:paraId="48150704"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Oprema</w:t>
            </w:r>
          </w:p>
        </w:tc>
        <w:tc>
          <w:tcPr>
            <w:tcW w:w="1984" w:type="dxa"/>
            <w:tcBorders>
              <w:top w:val="nil"/>
              <w:left w:val="nil"/>
              <w:bottom w:val="single" w:sz="4" w:space="0" w:color="auto"/>
              <w:right w:val="single" w:sz="4" w:space="0" w:color="auto"/>
            </w:tcBorders>
            <w:shd w:val="clear" w:color="auto" w:fill="auto"/>
            <w:noWrap/>
            <w:vAlign w:val="bottom"/>
            <w:hideMark/>
          </w:tcPr>
          <w:p w14:paraId="69BAFD8A"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14:paraId="459D9636"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14:paraId="499871DB"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14:paraId="7854A909"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14:paraId="62E5AD3D"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14:paraId="4688B551" w14:textId="77777777"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14:paraId="7FDD2BE4"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Infrastrukturna in gradbena dela</w:t>
            </w:r>
          </w:p>
        </w:tc>
        <w:tc>
          <w:tcPr>
            <w:tcW w:w="1984" w:type="dxa"/>
            <w:tcBorders>
              <w:top w:val="nil"/>
              <w:left w:val="nil"/>
              <w:bottom w:val="single" w:sz="4" w:space="0" w:color="auto"/>
              <w:right w:val="single" w:sz="4" w:space="0" w:color="auto"/>
            </w:tcBorders>
            <w:shd w:val="clear" w:color="auto" w:fill="auto"/>
            <w:noWrap/>
            <w:vAlign w:val="bottom"/>
            <w:hideMark/>
          </w:tcPr>
          <w:p w14:paraId="62E9D737"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14:paraId="3FF24FE4"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14:paraId="4DEFC1C8"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14:paraId="01E9FB57"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14:paraId="085BD861"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14:paraId="63B36702" w14:textId="77777777"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14:paraId="05A0B81D"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Vmesni seštevek</w:t>
            </w:r>
          </w:p>
        </w:tc>
        <w:tc>
          <w:tcPr>
            <w:tcW w:w="1984" w:type="dxa"/>
            <w:tcBorders>
              <w:top w:val="nil"/>
              <w:left w:val="nil"/>
              <w:bottom w:val="single" w:sz="4" w:space="0" w:color="auto"/>
              <w:right w:val="single" w:sz="4" w:space="0" w:color="auto"/>
            </w:tcBorders>
            <w:shd w:val="clear" w:color="auto" w:fill="auto"/>
            <w:noWrap/>
            <w:vAlign w:val="bottom"/>
            <w:hideMark/>
          </w:tcPr>
          <w:p w14:paraId="01C3F6F9"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14:paraId="55E6580B"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14:paraId="00CC7093"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14:paraId="3E0761F6"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14:paraId="3C45FACD"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14:paraId="73BD90C5" w14:textId="77777777"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14:paraId="74839E13"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Prihodki</w:t>
            </w:r>
          </w:p>
        </w:tc>
        <w:tc>
          <w:tcPr>
            <w:tcW w:w="1984" w:type="dxa"/>
            <w:tcBorders>
              <w:top w:val="nil"/>
              <w:left w:val="nil"/>
              <w:bottom w:val="single" w:sz="4" w:space="0" w:color="auto"/>
              <w:right w:val="single" w:sz="4" w:space="0" w:color="auto"/>
            </w:tcBorders>
            <w:shd w:val="clear" w:color="auto" w:fill="auto"/>
            <w:noWrap/>
            <w:vAlign w:val="bottom"/>
            <w:hideMark/>
          </w:tcPr>
          <w:p w14:paraId="785443BF"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14:paraId="53B7F889"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14:paraId="53C68D3D"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14:paraId="03254577"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14:paraId="47E693B6"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14:paraId="0F89C6DA" w14:textId="77777777"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14:paraId="4A67DCBD"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Skupaj</w:t>
            </w:r>
          </w:p>
        </w:tc>
        <w:tc>
          <w:tcPr>
            <w:tcW w:w="1984" w:type="dxa"/>
            <w:tcBorders>
              <w:top w:val="nil"/>
              <w:left w:val="nil"/>
              <w:bottom w:val="single" w:sz="4" w:space="0" w:color="auto"/>
              <w:right w:val="single" w:sz="4" w:space="0" w:color="auto"/>
            </w:tcBorders>
            <w:shd w:val="clear" w:color="auto" w:fill="auto"/>
            <w:noWrap/>
            <w:vAlign w:val="bottom"/>
            <w:hideMark/>
          </w:tcPr>
          <w:p w14:paraId="0D8C0C37"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14:paraId="50BD4D61"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14:paraId="094E734F"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14:paraId="21AA54D9"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14:paraId="1E85D6AF"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14:paraId="7F3EB2D0" w14:textId="77777777" w:rsidTr="00276C9D">
        <w:trPr>
          <w:trHeight w:val="300"/>
        </w:trPr>
        <w:tc>
          <w:tcPr>
            <w:tcW w:w="3845" w:type="dxa"/>
            <w:tcBorders>
              <w:top w:val="nil"/>
              <w:left w:val="nil"/>
              <w:bottom w:val="nil"/>
              <w:right w:val="nil"/>
            </w:tcBorders>
            <w:shd w:val="clear" w:color="auto" w:fill="auto"/>
            <w:noWrap/>
            <w:vAlign w:val="bottom"/>
            <w:hideMark/>
          </w:tcPr>
          <w:p w14:paraId="339E536A"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984" w:type="dxa"/>
            <w:tcBorders>
              <w:top w:val="nil"/>
              <w:left w:val="nil"/>
              <w:bottom w:val="nil"/>
              <w:right w:val="nil"/>
            </w:tcBorders>
            <w:shd w:val="clear" w:color="auto" w:fill="auto"/>
            <w:noWrap/>
            <w:vAlign w:val="bottom"/>
            <w:hideMark/>
          </w:tcPr>
          <w:p w14:paraId="5BF2E884"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816" w:type="dxa"/>
            <w:tcBorders>
              <w:top w:val="nil"/>
              <w:left w:val="nil"/>
              <w:bottom w:val="nil"/>
              <w:right w:val="nil"/>
            </w:tcBorders>
            <w:shd w:val="clear" w:color="auto" w:fill="auto"/>
            <w:noWrap/>
            <w:vAlign w:val="bottom"/>
            <w:hideMark/>
          </w:tcPr>
          <w:p w14:paraId="10CEF615"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586" w:type="dxa"/>
            <w:tcBorders>
              <w:top w:val="nil"/>
              <w:left w:val="nil"/>
              <w:bottom w:val="nil"/>
              <w:right w:val="nil"/>
            </w:tcBorders>
            <w:shd w:val="clear" w:color="auto" w:fill="auto"/>
            <w:noWrap/>
            <w:vAlign w:val="bottom"/>
            <w:hideMark/>
          </w:tcPr>
          <w:p w14:paraId="6EC34D35"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701" w:type="dxa"/>
            <w:tcBorders>
              <w:top w:val="nil"/>
              <w:left w:val="nil"/>
              <w:bottom w:val="nil"/>
              <w:right w:val="nil"/>
            </w:tcBorders>
            <w:shd w:val="clear" w:color="auto" w:fill="auto"/>
            <w:noWrap/>
            <w:vAlign w:val="bottom"/>
            <w:hideMark/>
          </w:tcPr>
          <w:p w14:paraId="5575D254"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2835" w:type="dxa"/>
            <w:tcBorders>
              <w:top w:val="nil"/>
              <w:left w:val="nil"/>
              <w:bottom w:val="nil"/>
              <w:right w:val="nil"/>
            </w:tcBorders>
            <w:shd w:val="clear" w:color="auto" w:fill="auto"/>
            <w:noWrap/>
            <w:vAlign w:val="bottom"/>
            <w:hideMark/>
          </w:tcPr>
          <w:p w14:paraId="2412C5E5"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r>
      <w:tr w:rsidR="00276C9D" w:rsidRPr="00156D73" w14:paraId="050B36AF" w14:textId="77777777" w:rsidTr="005E0202">
        <w:trPr>
          <w:trHeight w:val="300"/>
        </w:trPr>
        <w:tc>
          <w:tcPr>
            <w:tcW w:w="13767" w:type="dxa"/>
            <w:gridSpan w:val="6"/>
            <w:tcBorders>
              <w:top w:val="single" w:sz="4" w:space="0" w:color="auto"/>
              <w:left w:val="single" w:sz="4" w:space="0" w:color="auto"/>
              <w:bottom w:val="single" w:sz="4" w:space="0" w:color="auto"/>
              <w:right w:val="single" w:sz="4" w:space="0" w:color="auto"/>
            </w:tcBorders>
            <w:shd w:val="clear" w:color="auto" w:fill="E5DFEC" w:themeFill="accent4" w:themeFillTint="33"/>
            <w:noWrap/>
            <w:vAlign w:val="bottom"/>
            <w:hideMark/>
          </w:tcPr>
          <w:p w14:paraId="235EC07D" w14:textId="77777777" w:rsidR="00276C9D" w:rsidRPr="00815C13" w:rsidRDefault="00276C9D" w:rsidP="00276C9D">
            <w:pPr>
              <w:suppressAutoHyphens w:val="0"/>
              <w:spacing w:after="0" w:line="240" w:lineRule="auto"/>
              <w:jc w:val="center"/>
              <w:rPr>
                <w:rFonts w:asciiTheme="minorHAnsi" w:eastAsia="Times New Roman" w:hAnsiTheme="minorHAnsi"/>
                <w:b/>
                <w:bCs/>
                <w:color w:val="000000"/>
                <w:sz w:val="20"/>
                <w:szCs w:val="20"/>
              </w:rPr>
            </w:pPr>
            <w:r>
              <w:rPr>
                <w:rFonts w:asciiTheme="minorHAnsi" w:hAnsiTheme="minorHAnsi"/>
                <w:b/>
                <w:color w:val="000000"/>
                <w:sz w:val="20"/>
              </w:rPr>
              <w:t>Pregled glede na delovni paket/proračunsko postavko</w:t>
            </w:r>
          </w:p>
        </w:tc>
      </w:tr>
      <w:tr w:rsidR="00276C9D" w:rsidRPr="00815C13" w14:paraId="02315309" w14:textId="77777777"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14:paraId="1A3D7EB0"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Proračunske postavke</w:t>
            </w:r>
          </w:p>
        </w:tc>
        <w:tc>
          <w:tcPr>
            <w:tcW w:w="1984" w:type="dxa"/>
            <w:tcBorders>
              <w:top w:val="nil"/>
              <w:left w:val="nil"/>
              <w:bottom w:val="single" w:sz="4" w:space="0" w:color="auto"/>
              <w:right w:val="single" w:sz="4" w:space="0" w:color="auto"/>
            </w:tcBorders>
            <w:shd w:val="clear" w:color="auto" w:fill="auto"/>
            <w:noWrap/>
            <w:vAlign w:val="bottom"/>
            <w:hideMark/>
          </w:tcPr>
          <w:p w14:paraId="4431F8BC" w14:textId="502B960B" w:rsidR="00276C9D" w:rsidRPr="00815C13" w:rsidRDefault="001D2A56"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DP</w:t>
            </w:r>
            <w:r w:rsidR="00276C9D">
              <w:rPr>
                <w:rFonts w:asciiTheme="minorHAnsi" w:hAnsiTheme="minorHAnsi"/>
                <w:b/>
                <w:color w:val="000000"/>
                <w:sz w:val="20"/>
              </w:rPr>
              <w:t>1</w:t>
            </w:r>
          </w:p>
        </w:tc>
        <w:tc>
          <w:tcPr>
            <w:tcW w:w="1816" w:type="dxa"/>
            <w:tcBorders>
              <w:top w:val="nil"/>
              <w:left w:val="nil"/>
              <w:bottom w:val="single" w:sz="4" w:space="0" w:color="auto"/>
              <w:right w:val="single" w:sz="4" w:space="0" w:color="auto"/>
            </w:tcBorders>
            <w:shd w:val="clear" w:color="auto" w:fill="auto"/>
            <w:noWrap/>
            <w:vAlign w:val="bottom"/>
            <w:hideMark/>
          </w:tcPr>
          <w:p w14:paraId="4C20131F" w14:textId="1E61C204" w:rsidR="00276C9D" w:rsidRPr="00815C13" w:rsidRDefault="001D2A56"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DP</w:t>
            </w:r>
            <w:r w:rsidR="00276C9D">
              <w:rPr>
                <w:rFonts w:asciiTheme="minorHAnsi" w:hAnsiTheme="minorHAnsi"/>
                <w:b/>
                <w:color w:val="000000"/>
                <w:sz w:val="20"/>
              </w:rPr>
              <w:t>2</w:t>
            </w:r>
          </w:p>
        </w:tc>
        <w:tc>
          <w:tcPr>
            <w:tcW w:w="1586" w:type="dxa"/>
            <w:tcBorders>
              <w:top w:val="nil"/>
              <w:left w:val="nil"/>
              <w:bottom w:val="single" w:sz="4" w:space="0" w:color="auto"/>
              <w:right w:val="single" w:sz="4" w:space="0" w:color="auto"/>
            </w:tcBorders>
            <w:shd w:val="clear" w:color="auto" w:fill="auto"/>
            <w:noWrap/>
            <w:vAlign w:val="bottom"/>
            <w:hideMark/>
          </w:tcPr>
          <w:p w14:paraId="058A6967"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w:t>
            </w:r>
          </w:p>
        </w:tc>
        <w:tc>
          <w:tcPr>
            <w:tcW w:w="1701" w:type="dxa"/>
            <w:tcBorders>
              <w:top w:val="nil"/>
              <w:left w:val="nil"/>
              <w:bottom w:val="single" w:sz="4" w:space="0" w:color="auto"/>
              <w:right w:val="single" w:sz="4" w:space="0" w:color="auto"/>
            </w:tcBorders>
            <w:shd w:val="clear" w:color="auto" w:fill="auto"/>
            <w:noWrap/>
            <w:vAlign w:val="bottom"/>
            <w:hideMark/>
          </w:tcPr>
          <w:p w14:paraId="29FA3F6E" w14:textId="2CDE0EEB" w:rsidR="00276C9D" w:rsidRPr="00815C13" w:rsidRDefault="001D2A56"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DP</w:t>
            </w:r>
            <w:r w:rsidR="00276C9D">
              <w:rPr>
                <w:rFonts w:asciiTheme="minorHAnsi" w:hAnsiTheme="minorHAnsi"/>
                <w:b/>
                <w:color w:val="000000"/>
                <w:sz w:val="20"/>
              </w:rPr>
              <w:t>n</w:t>
            </w:r>
          </w:p>
        </w:tc>
        <w:tc>
          <w:tcPr>
            <w:tcW w:w="2835" w:type="dxa"/>
            <w:tcBorders>
              <w:top w:val="nil"/>
              <w:left w:val="nil"/>
              <w:bottom w:val="single" w:sz="4" w:space="0" w:color="auto"/>
              <w:right w:val="single" w:sz="4" w:space="0" w:color="auto"/>
            </w:tcBorders>
            <w:shd w:val="clear" w:color="auto" w:fill="auto"/>
            <w:noWrap/>
            <w:vAlign w:val="bottom"/>
            <w:hideMark/>
          </w:tcPr>
          <w:p w14:paraId="00601C7B"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Skupaj</w:t>
            </w:r>
          </w:p>
        </w:tc>
      </w:tr>
      <w:tr w:rsidR="00276C9D" w:rsidRPr="00815C13" w14:paraId="01DBF467" w14:textId="77777777"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14:paraId="394B242A"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Zaposleni</w:t>
            </w:r>
          </w:p>
        </w:tc>
        <w:tc>
          <w:tcPr>
            <w:tcW w:w="1984" w:type="dxa"/>
            <w:tcBorders>
              <w:top w:val="nil"/>
              <w:left w:val="nil"/>
              <w:bottom w:val="single" w:sz="4" w:space="0" w:color="auto"/>
              <w:right w:val="single" w:sz="4" w:space="0" w:color="auto"/>
            </w:tcBorders>
            <w:shd w:val="clear" w:color="auto" w:fill="auto"/>
            <w:noWrap/>
            <w:vAlign w:val="bottom"/>
            <w:hideMark/>
          </w:tcPr>
          <w:p w14:paraId="12B72156"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14:paraId="16869BBD"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14:paraId="45115DAE"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14:paraId="4643A2A5"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14:paraId="2BC363E4"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14:paraId="0147E333" w14:textId="77777777"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14:paraId="6E3BCD56"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Sedež in uprava</w:t>
            </w:r>
          </w:p>
        </w:tc>
        <w:tc>
          <w:tcPr>
            <w:tcW w:w="1984" w:type="dxa"/>
            <w:tcBorders>
              <w:top w:val="nil"/>
              <w:left w:val="nil"/>
              <w:bottom w:val="single" w:sz="4" w:space="0" w:color="auto"/>
              <w:right w:val="single" w:sz="4" w:space="0" w:color="auto"/>
            </w:tcBorders>
            <w:shd w:val="clear" w:color="auto" w:fill="auto"/>
            <w:noWrap/>
            <w:vAlign w:val="bottom"/>
            <w:hideMark/>
          </w:tcPr>
          <w:p w14:paraId="074145BF"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14:paraId="6E1D7159"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14:paraId="7A924FAD"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14:paraId="5A0792DC"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14:paraId="6F99FB3A"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14:paraId="5B2B3536" w14:textId="77777777"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14:paraId="3DE3CA35"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Potni stroški in nastanitev</w:t>
            </w:r>
          </w:p>
        </w:tc>
        <w:tc>
          <w:tcPr>
            <w:tcW w:w="1984" w:type="dxa"/>
            <w:tcBorders>
              <w:top w:val="nil"/>
              <w:left w:val="nil"/>
              <w:bottom w:val="single" w:sz="4" w:space="0" w:color="auto"/>
              <w:right w:val="single" w:sz="4" w:space="0" w:color="auto"/>
            </w:tcBorders>
            <w:shd w:val="clear" w:color="auto" w:fill="auto"/>
            <w:noWrap/>
            <w:vAlign w:val="bottom"/>
            <w:hideMark/>
          </w:tcPr>
          <w:p w14:paraId="66D13350"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14:paraId="02AA6420"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14:paraId="5DCFCDDB"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14:paraId="0819272D"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14:paraId="4800A0F2"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14:paraId="090FCC02" w14:textId="77777777"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14:paraId="23A53588"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Zunanji strokovni sodelavci in storitve</w:t>
            </w:r>
          </w:p>
        </w:tc>
        <w:tc>
          <w:tcPr>
            <w:tcW w:w="1984" w:type="dxa"/>
            <w:tcBorders>
              <w:top w:val="nil"/>
              <w:left w:val="nil"/>
              <w:bottom w:val="single" w:sz="4" w:space="0" w:color="auto"/>
              <w:right w:val="single" w:sz="4" w:space="0" w:color="auto"/>
            </w:tcBorders>
            <w:shd w:val="clear" w:color="auto" w:fill="auto"/>
            <w:noWrap/>
            <w:vAlign w:val="bottom"/>
            <w:hideMark/>
          </w:tcPr>
          <w:p w14:paraId="14035EE0"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14:paraId="605B8141"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14:paraId="317A7833"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14:paraId="42621159"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14:paraId="47404E7C"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14:paraId="79DB6080" w14:textId="77777777"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14:paraId="3E121DDA"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Oprema</w:t>
            </w:r>
          </w:p>
        </w:tc>
        <w:tc>
          <w:tcPr>
            <w:tcW w:w="1984" w:type="dxa"/>
            <w:tcBorders>
              <w:top w:val="nil"/>
              <w:left w:val="nil"/>
              <w:bottom w:val="single" w:sz="4" w:space="0" w:color="auto"/>
              <w:right w:val="single" w:sz="4" w:space="0" w:color="auto"/>
            </w:tcBorders>
            <w:shd w:val="clear" w:color="auto" w:fill="auto"/>
            <w:noWrap/>
            <w:vAlign w:val="bottom"/>
            <w:hideMark/>
          </w:tcPr>
          <w:p w14:paraId="581005B7"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14:paraId="79B82F4B"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14:paraId="29FB4D14"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14:paraId="28C8C36C"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14:paraId="38FDC0D4"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14:paraId="08FA8E42" w14:textId="77777777"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14:paraId="70120662"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Infrastrukturna in gradbena dela</w:t>
            </w:r>
          </w:p>
        </w:tc>
        <w:tc>
          <w:tcPr>
            <w:tcW w:w="1984" w:type="dxa"/>
            <w:tcBorders>
              <w:top w:val="nil"/>
              <w:left w:val="nil"/>
              <w:bottom w:val="single" w:sz="4" w:space="0" w:color="auto"/>
              <w:right w:val="single" w:sz="4" w:space="0" w:color="auto"/>
            </w:tcBorders>
            <w:shd w:val="clear" w:color="auto" w:fill="auto"/>
            <w:noWrap/>
            <w:vAlign w:val="bottom"/>
            <w:hideMark/>
          </w:tcPr>
          <w:p w14:paraId="7E8BCF6A"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14:paraId="54A1126A"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14:paraId="424C3E8E"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14:paraId="0208A375"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14:paraId="20737920"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14:paraId="0590E720" w14:textId="77777777"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14:paraId="0F3024FD"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Vmesni seštevek</w:t>
            </w:r>
          </w:p>
        </w:tc>
        <w:tc>
          <w:tcPr>
            <w:tcW w:w="1984" w:type="dxa"/>
            <w:tcBorders>
              <w:top w:val="nil"/>
              <w:left w:val="nil"/>
              <w:bottom w:val="single" w:sz="4" w:space="0" w:color="auto"/>
              <w:right w:val="single" w:sz="4" w:space="0" w:color="auto"/>
            </w:tcBorders>
            <w:shd w:val="clear" w:color="auto" w:fill="auto"/>
            <w:noWrap/>
            <w:vAlign w:val="bottom"/>
            <w:hideMark/>
          </w:tcPr>
          <w:p w14:paraId="4507BB6D"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14:paraId="54AE234E"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14:paraId="378D57F4"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14:paraId="447405B4"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14:paraId="320BB0F8"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14:paraId="25254F09" w14:textId="77777777"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14:paraId="22FF5F9D"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lastRenderedPageBreak/>
              <w:t>Prihodki</w:t>
            </w:r>
          </w:p>
        </w:tc>
        <w:tc>
          <w:tcPr>
            <w:tcW w:w="1984" w:type="dxa"/>
            <w:tcBorders>
              <w:top w:val="nil"/>
              <w:left w:val="nil"/>
              <w:bottom w:val="single" w:sz="4" w:space="0" w:color="auto"/>
              <w:right w:val="single" w:sz="4" w:space="0" w:color="auto"/>
            </w:tcBorders>
            <w:shd w:val="clear" w:color="auto" w:fill="auto"/>
            <w:noWrap/>
            <w:vAlign w:val="bottom"/>
            <w:hideMark/>
          </w:tcPr>
          <w:p w14:paraId="3A03CB39"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14:paraId="3E982498"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14:paraId="6DC0C1B8"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14:paraId="16D49C45"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14:paraId="757BB03F"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14:paraId="75DEF348" w14:textId="77777777"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14:paraId="2355C059"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Skupaj</w:t>
            </w:r>
          </w:p>
        </w:tc>
        <w:tc>
          <w:tcPr>
            <w:tcW w:w="1984" w:type="dxa"/>
            <w:tcBorders>
              <w:top w:val="nil"/>
              <w:left w:val="nil"/>
              <w:bottom w:val="single" w:sz="4" w:space="0" w:color="auto"/>
              <w:right w:val="single" w:sz="4" w:space="0" w:color="auto"/>
            </w:tcBorders>
            <w:shd w:val="clear" w:color="auto" w:fill="auto"/>
            <w:noWrap/>
            <w:vAlign w:val="bottom"/>
            <w:hideMark/>
          </w:tcPr>
          <w:p w14:paraId="2BC0D307"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14:paraId="1F6C6BF7"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14:paraId="1D76B3F5"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14:paraId="6DE26D95"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14:paraId="2292D415"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bl>
    <w:p w14:paraId="05280034" w14:textId="77777777" w:rsidR="00B757F1" w:rsidRDefault="00B757F1" w:rsidP="00F25CF8">
      <w:pPr>
        <w:spacing w:after="0"/>
        <w:rPr>
          <w:rFonts w:asciiTheme="minorHAnsi" w:hAnsiTheme="minorHAnsi" w:cs="Open Sans"/>
          <w:bCs/>
          <w:sz w:val="20"/>
          <w:szCs w:val="20"/>
        </w:rPr>
      </w:pPr>
    </w:p>
    <w:p w14:paraId="6A9C85DB" w14:textId="77777777" w:rsidR="008073E7" w:rsidRDefault="008073E7" w:rsidP="00F25CF8">
      <w:pPr>
        <w:spacing w:after="0"/>
        <w:rPr>
          <w:rFonts w:asciiTheme="minorHAnsi" w:hAnsiTheme="minorHAnsi" w:cs="Open Sans"/>
          <w:bCs/>
          <w:sz w:val="20"/>
          <w:szCs w:val="20"/>
        </w:rPr>
      </w:pPr>
    </w:p>
    <w:p w14:paraId="11C820E4" w14:textId="77777777" w:rsidR="00B757F1" w:rsidRDefault="00B757F1" w:rsidP="00997AD5">
      <w:pPr>
        <w:spacing w:after="60"/>
        <w:jc w:val="both"/>
        <w:rPr>
          <w:rFonts w:asciiTheme="minorHAnsi" w:hAnsiTheme="minorHAnsi" w:cs="Open Sans"/>
          <w:bCs/>
          <w:sz w:val="20"/>
          <w:szCs w:val="20"/>
        </w:rPr>
      </w:pPr>
      <w:r>
        <w:rPr>
          <w:rFonts w:asciiTheme="minorHAnsi" w:hAnsiTheme="minorHAnsi"/>
          <w:b/>
          <w:color w:val="97A5D4"/>
          <w:sz w:val="24"/>
        </w:rPr>
        <w:t>F. Obvladovanje tveganja</w:t>
      </w:r>
    </w:p>
    <w:tbl>
      <w:tblPr>
        <w:tblW w:w="13779" w:type="dxa"/>
        <w:tblInd w:w="108" w:type="dxa"/>
        <w:tblLayout w:type="fixed"/>
        <w:tblLook w:val="0000" w:firstRow="0" w:lastRow="0" w:firstColumn="0" w:lastColumn="0" w:noHBand="0" w:noVBand="0"/>
      </w:tblPr>
      <w:tblGrid>
        <w:gridCol w:w="3839"/>
        <w:gridCol w:w="2755"/>
        <w:gridCol w:w="3118"/>
        <w:gridCol w:w="4067"/>
      </w:tblGrid>
      <w:tr w:rsidR="00B757F1" w:rsidRPr="00156D73" w14:paraId="5EB8CEDF" w14:textId="77777777" w:rsidTr="007202F9">
        <w:tc>
          <w:tcPr>
            <w:tcW w:w="3839" w:type="dxa"/>
            <w:tcBorders>
              <w:top w:val="single" w:sz="4" w:space="0" w:color="000000"/>
              <w:left w:val="single" w:sz="4" w:space="0" w:color="000000"/>
              <w:bottom w:val="single" w:sz="4" w:space="0" w:color="000000"/>
              <w:right w:val="single" w:sz="4" w:space="0" w:color="000000"/>
            </w:tcBorders>
            <w:shd w:val="clear" w:color="auto" w:fill="E5DFEC"/>
          </w:tcPr>
          <w:p w14:paraId="45A287BF" w14:textId="77777777" w:rsidR="00B757F1" w:rsidRPr="00815C13" w:rsidRDefault="00B757F1" w:rsidP="00E95F1C">
            <w:pPr>
              <w:spacing w:after="0"/>
              <w:jc w:val="center"/>
              <w:rPr>
                <w:rFonts w:asciiTheme="minorHAnsi" w:hAnsiTheme="minorHAnsi" w:cs="Open Sans"/>
                <w:b/>
                <w:sz w:val="20"/>
                <w:szCs w:val="20"/>
              </w:rPr>
            </w:pPr>
            <w:r>
              <w:rPr>
                <w:rFonts w:asciiTheme="minorHAnsi" w:hAnsiTheme="minorHAnsi"/>
                <w:b/>
                <w:sz w:val="20"/>
              </w:rPr>
              <w:t>Opis tveganja</w:t>
            </w:r>
          </w:p>
        </w:tc>
        <w:tc>
          <w:tcPr>
            <w:tcW w:w="2755" w:type="dxa"/>
            <w:tcBorders>
              <w:top w:val="single" w:sz="4" w:space="0" w:color="000000"/>
              <w:left w:val="single" w:sz="4" w:space="0" w:color="000000"/>
              <w:bottom w:val="single" w:sz="4" w:space="0" w:color="000000"/>
              <w:right w:val="single" w:sz="4" w:space="0" w:color="000000"/>
            </w:tcBorders>
            <w:shd w:val="clear" w:color="auto" w:fill="E5DFEC"/>
          </w:tcPr>
          <w:p w14:paraId="073E77B7" w14:textId="77777777" w:rsidR="00B757F1" w:rsidRPr="00815C13" w:rsidRDefault="00B757F1" w:rsidP="00E95F1C">
            <w:pPr>
              <w:spacing w:after="0"/>
              <w:jc w:val="center"/>
              <w:rPr>
                <w:rFonts w:asciiTheme="minorHAnsi" w:hAnsiTheme="minorHAnsi" w:cs="Open Sans"/>
                <w:b/>
                <w:sz w:val="20"/>
                <w:szCs w:val="20"/>
              </w:rPr>
            </w:pPr>
            <w:r>
              <w:rPr>
                <w:rFonts w:asciiTheme="minorHAnsi" w:hAnsiTheme="minorHAnsi"/>
                <w:b/>
                <w:sz w:val="20"/>
              </w:rPr>
              <w:t>Vpliv</w:t>
            </w:r>
          </w:p>
        </w:tc>
        <w:tc>
          <w:tcPr>
            <w:tcW w:w="3118" w:type="dxa"/>
            <w:tcBorders>
              <w:top w:val="single" w:sz="4" w:space="0" w:color="000000"/>
              <w:left w:val="single" w:sz="4" w:space="0" w:color="000000"/>
              <w:bottom w:val="single" w:sz="4" w:space="0" w:color="000000"/>
              <w:right w:val="single" w:sz="4" w:space="0" w:color="000000"/>
            </w:tcBorders>
            <w:shd w:val="clear" w:color="auto" w:fill="E5DFEC"/>
          </w:tcPr>
          <w:p w14:paraId="02836C58" w14:textId="77777777" w:rsidR="00B757F1" w:rsidRPr="00815C13" w:rsidRDefault="00B757F1" w:rsidP="00E95F1C">
            <w:pPr>
              <w:spacing w:after="0"/>
              <w:jc w:val="center"/>
              <w:rPr>
                <w:rFonts w:asciiTheme="minorHAnsi" w:hAnsiTheme="minorHAnsi"/>
                <w:sz w:val="20"/>
                <w:szCs w:val="20"/>
              </w:rPr>
            </w:pPr>
            <w:r>
              <w:rPr>
                <w:rFonts w:asciiTheme="minorHAnsi" w:hAnsiTheme="minorHAnsi"/>
                <w:b/>
                <w:sz w:val="20"/>
              </w:rPr>
              <w:t>Verjetnost</w:t>
            </w:r>
          </w:p>
        </w:tc>
        <w:tc>
          <w:tcPr>
            <w:tcW w:w="4067" w:type="dxa"/>
            <w:tcBorders>
              <w:top w:val="single" w:sz="4" w:space="0" w:color="000000"/>
              <w:left w:val="single" w:sz="4" w:space="0" w:color="000000"/>
              <w:bottom w:val="single" w:sz="4" w:space="0" w:color="000000"/>
              <w:right w:val="single" w:sz="4" w:space="0" w:color="000000"/>
            </w:tcBorders>
            <w:shd w:val="clear" w:color="auto" w:fill="E5DFEC"/>
          </w:tcPr>
          <w:p w14:paraId="06E01CAD" w14:textId="77777777" w:rsidR="00B757F1" w:rsidRPr="00815C13" w:rsidRDefault="00B757F1" w:rsidP="00E95F1C">
            <w:pPr>
              <w:spacing w:after="0"/>
              <w:jc w:val="center"/>
              <w:rPr>
                <w:rFonts w:asciiTheme="minorHAnsi" w:hAnsiTheme="minorHAnsi" w:cs="Open Sans"/>
                <w:b/>
                <w:sz w:val="20"/>
                <w:szCs w:val="20"/>
              </w:rPr>
            </w:pPr>
            <w:r>
              <w:rPr>
                <w:rFonts w:asciiTheme="minorHAnsi" w:hAnsiTheme="minorHAnsi"/>
                <w:b/>
                <w:sz w:val="20"/>
              </w:rPr>
              <w:t>Ukrepi za zmanjšanje tveganja</w:t>
            </w:r>
          </w:p>
        </w:tc>
      </w:tr>
      <w:tr w:rsidR="00B757F1" w:rsidRPr="007202F9" w14:paraId="44898071" w14:textId="77777777" w:rsidTr="007202F9">
        <w:trPr>
          <w:trHeight w:val="458"/>
        </w:trPr>
        <w:tc>
          <w:tcPr>
            <w:tcW w:w="3839" w:type="dxa"/>
            <w:tcBorders>
              <w:top w:val="single" w:sz="4" w:space="0" w:color="000000"/>
              <w:left w:val="single" w:sz="4" w:space="0" w:color="000000"/>
              <w:bottom w:val="single" w:sz="4" w:space="0" w:color="000000"/>
              <w:right w:val="single" w:sz="4" w:space="0" w:color="000000"/>
            </w:tcBorders>
            <w:shd w:val="clear" w:color="auto" w:fill="auto"/>
          </w:tcPr>
          <w:p w14:paraId="72E5306B" w14:textId="77777777" w:rsidR="00B757F1" w:rsidRPr="00815513" w:rsidRDefault="00B757F1" w:rsidP="007202F9">
            <w:pPr>
              <w:spacing w:after="0"/>
              <w:rPr>
                <w:rFonts w:asciiTheme="minorHAnsi" w:hAnsiTheme="minorHAnsi" w:cs="Open Sans"/>
                <w:b/>
                <w:i/>
                <w:sz w:val="20"/>
                <w:szCs w:val="20"/>
              </w:rPr>
            </w:pPr>
            <w:r>
              <w:rPr>
                <w:rFonts w:asciiTheme="minorHAnsi" w:hAnsiTheme="minorHAnsi"/>
                <w:b/>
                <w:color w:val="548DD4"/>
                <w:sz w:val="20"/>
              </w:rPr>
              <w:t xml:space="preserve"> [500 znakov] </w:t>
            </w:r>
            <w:r>
              <w:rPr>
                <w:rFonts w:asciiTheme="minorHAnsi" w:hAnsiTheme="minorHAnsi"/>
                <w:i/>
                <w:color w:val="548DD4"/>
                <w:sz w:val="20"/>
              </w:rPr>
              <w:t xml:space="preserve">Opišite svoje tveganje in dodajte toliko tveganj, kot je treba. </w:t>
            </w:r>
          </w:p>
        </w:tc>
        <w:tc>
          <w:tcPr>
            <w:tcW w:w="2755" w:type="dxa"/>
            <w:tcBorders>
              <w:top w:val="single" w:sz="4" w:space="0" w:color="000000"/>
              <w:left w:val="single" w:sz="4" w:space="0" w:color="000000"/>
              <w:bottom w:val="single" w:sz="4" w:space="0" w:color="000000"/>
              <w:right w:val="single" w:sz="4" w:space="0" w:color="000000"/>
            </w:tcBorders>
            <w:shd w:val="clear" w:color="auto" w:fill="auto"/>
          </w:tcPr>
          <w:p w14:paraId="5D7F6D9C" w14:textId="77777777" w:rsidR="00B757F1" w:rsidRPr="00815C13" w:rsidRDefault="00B757F1" w:rsidP="00E95F1C">
            <w:pPr>
              <w:numPr>
                <w:ilvl w:val="0"/>
                <w:numId w:val="16"/>
              </w:numPr>
              <w:spacing w:after="0" w:line="100" w:lineRule="atLeast"/>
              <w:rPr>
                <w:rFonts w:asciiTheme="minorHAnsi" w:hAnsiTheme="minorHAnsi" w:cs="Open Sans"/>
                <w:i/>
                <w:sz w:val="20"/>
                <w:szCs w:val="20"/>
              </w:rPr>
            </w:pPr>
            <w:r>
              <w:rPr>
                <w:rFonts w:asciiTheme="minorHAnsi" w:hAnsiTheme="minorHAnsi"/>
                <w:i/>
                <w:sz w:val="20"/>
              </w:rPr>
              <w:t>Incident</w:t>
            </w:r>
          </w:p>
          <w:p w14:paraId="7C9CD382" w14:textId="77777777" w:rsidR="00B757F1" w:rsidRPr="00815C13" w:rsidRDefault="00B757F1" w:rsidP="00E95F1C">
            <w:pPr>
              <w:numPr>
                <w:ilvl w:val="0"/>
                <w:numId w:val="16"/>
              </w:numPr>
              <w:spacing w:after="0" w:line="100" w:lineRule="atLeast"/>
              <w:rPr>
                <w:rFonts w:asciiTheme="minorHAnsi" w:hAnsiTheme="minorHAnsi" w:cs="Open Sans"/>
                <w:i/>
                <w:sz w:val="20"/>
                <w:szCs w:val="20"/>
              </w:rPr>
            </w:pPr>
            <w:r>
              <w:rPr>
                <w:rFonts w:asciiTheme="minorHAnsi" w:hAnsiTheme="minorHAnsi"/>
                <w:i/>
                <w:sz w:val="20"/>
              </w:rPr>
              <w:t>Manjši</w:t>
            </w:r>
          </w:p>
          <w:p w14:paraId="276B1A43" w14:textId="77777777" w:rsidR="00B757F1" w:rsidRPr="00815C13" w:rsidRDefault="00B757F1" w:rsidP="00E95F1C">
            <w:pPr>
              <w:numPr>
                <w:ilvl w:val="0"/>
                <w:numId w:val="16"/>
              </w:numPr>
              <w:spacing w:after="0" w:line="100" w:lineRule="atLeast"/>
              <w:rPr>
                <w:rFonts w:asciiTheme="minorHAnsi" w:hAnsiTheme="minorHAnsi" w:cs="Open Sans"/>
                <w:i/>
                <w:sz w:val="20"/>
                <w:szCs w:val="20"/>
              </w:rPr>
            </w:pPr>
            <w:r>
              <w:rPr>
                <w:rFonts w:asciiTheme="minorHAnsi" w:hAnsiTheme="minorHAnsi"/>
                <w:i/>
                <w:sz w:val="20"/>
              </w:rPr>
              <w:t>Resen</w:t>
            </w:r>
          </w:p>
          <w:p w14:paraId="52DB55E1" w14:textId="77777777" w:rsidR="00B757F1" w:rsidRPr="00815C13" w:rsidRDefault="00B757F1" w:rsidP="00E95F1C">
            <w:pPr>
              <w:numPr>
                <w:ilvl w:val="0"/>
                <w:numId w:val="16"/>
              </w:numPr>
              <w:spacing w:after="0" w:line="100" w:lineRule="atLeast"/>
              <w:rPr>
                <w:rFonts w:asciiTheme="minorHAnsi" w:hAnsiTheme="minorHAnsi" w:cs="Open Sans"/>
                <w:i/>
                <w:sz w:val="20"/>
                <w:szCs w:val="20"/>
              </w:rPr>
            </w:pPr>
            <w:r>
              <w:rPr>
                <w:rFonts w:asciiTheme="minorHAnsi" w:hAnsiTheme="minorHAnsi"/>
                <w:i/>
                <w:sz w:val="20"/>
              </w:rPr>
              <w:t>Večji</w:t>
            </w:r>
          </w:p>
          <w:p w14:paraId="437A74E6" w14:textId="77777777" w:rsidR="00B757F1" w:rsidRPr="0067110E" w:rsidRDefault="00B757F1" w:rsidP="00E95F1C">
            <w:pPr>
              <w:numPr>
                <w:ilvl w:val="0"/>
                <w:numId w:val="16"/>
              </w:numPr>
              <w:spacing w:after="0" w:line="100" w:lineRule="atLeast"/>
              <w:rPr>
                <w:rFonts w:asciiTheme="minorHAnsi" w:hAnsiTheme="minorHAnsi"/>
                <w:sz w:val="20"/>
                <w:szCs w:val="20"/>
              </w:rPr>
            </w:pPr>
            <w:r>
              <w:rPr>
                <w:rFonts w:asciiTheme="minorHAnsi" w:hAnsiTheme="minorHAnsi"/>
                <w:i/>
                <w:sz w:val="20"/>
              </w:rPr>
              <w:t>Katastrofalen</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14:paraId="4BE3856E" w14:textId="77777777" w:rsidR="00B757F1" w:rsidRPr="00815C13" w:rsidRDefault="00B757F1" w:rsidP="00E95F1C">
            <w:pPr>
              <w:numPr>
                <w:ilvl w:val="0"/>
                <w:numId w:val="17"/>
              </w:numPr>
              <w:spacing w:after="0" w:line="100" w:lineRule="atLeast"/>
              <w:rPr>
                <w:rFonts w:asciiTheme="minorHAnsi" w:hAnsiTheme="minorHAnsi" w:cs="Open Sans"/>
                <w:i/>
                <w:sz w:val="20"/>
                <w:szCs w:val="20"/>
              </w:rPr>
            </w:pPr>
            <w:r>
              <w:rPr>
                <w:rFonts w:asciiTheme="minorHAnsi" w:hAnsiTheme="minorHAnsi"/>
                <w:i/>
                <w:sz w:val="20"/>
              </w:rPr>
              <w:t>Malo verjeten</w:t>
            </w:r>
          </w:p>
          <w:p w14:paraId="728299AF" w14:textId="77777777" w:rsidR="00B757F1" w:rsidRPr="00815C13" w:rsidRDefault="00B757F1" w:rsidP="00E95F1C">
            <w:pPr>
              <w:numPr>
                <w:ilvl w:val="0"/>
                <w:numId w:val="17"/>
              </w:numPr>
              <w:spacing w:after="0" w:line="100" w:lineRule="atLeast"/>
              <w:rPr>
                <w:rFonts w:asciiTheme="minorHAnsi" w:hAnsiTheme="minorHAnsi" w:cs="Open Sans"/>
                <w:i/>
                <w:sz w:val="20"/>
                <w:szCs w:val="20"/>
              </w:rPr>
            </w:pPr>
            <w:r>
              <w:rPr>
                <w:rFonts w:asciiTheme="minorHAnsi" w:hAnsiTheme="minorHAnsi"/>
                <w:i/>
                <w:sz w:val="20"/>
              </w:rPr>
              <w:t>Oddaljen</w:t>
            </w:r>
          </w:p>
          <w:p w14:paraId="174ECEC8" w14:textId="77777777" w:rsidR="00B757F1" w:rsidRPr="00815C13" w:rsidRDefault="00B757F1" w:rsidP="00E95F1C">
            <w:pPr>
              <w:numPr>
                <w:ilvl w:val="0"/>
                <w:numId w:val="17"/>
              </w:numPr>
              <w:spacing w:after="0" w:line="100" w:lineRule="atLeast"/>
              <w:rPr>
                <w:rFonts w:asciiTheme="minorHAnsi" w:hAnsiTheme="minorHAnsi" w:cs="Open Sans"/>
                <w:i/>
                <w:sz w:val="20"/>
                <w:szCs w:val="20"/>
              </w:rPr>
            </w:pPr>
            <w:r>
              <w:rPr>
                <w:rFonts w:asciiTheme="minorHAnsi" w:hAnsiTheme="minorHAnsi"/>
                <w:i/>
                <w:sz w:val="20"/>
              </w:rPr>
              <w:t>Možen</w:t>
            </w:r>
          </w:p>
          <w:p w14:paraId="455F7A0A" w14:textId="77777777" w:rsidR="00B757F1" w:rsidRPr="00815C13" w:rsidRDefault="00B757F1" w:rsidP="00E95F1C">
            <w:pPr>
              <w:numPr>
                <w:ilvl w:val="0"/>
                <w:numId w:val="17"/>
              </w:numPr>
              <w:spacing w:after="0" w:line="100" w:lineRule="atLeast"/>
              <w:rPr>
                <w:rFonts w:asciiTheme="minorHAnsi" w:hAnsiTheme="minorHAnsi" w:cs="Open Sans"/>
                <w:i/>
                <w:sz w:val="20"/>
                <w:szCs w:val="20"/>
              </w:rPr>
            </w:pPr>
            <w:r>
              <w:rPr>
                <w:rFonts w:asciiTheme="minorHAnsi" w:hAnsiTheme="minorHAnsi"/>
                <w:i/>
                <w:sz w:val="20"/>
              </w:rPr>
              <w:t>Verjeten</w:t>
            </w:r>
          </w:p>
          <w:p w14:paraId="7AD9B1FD" w14:textId="77777777" w:rsidR="00B757F1" w:rsidRPr="0067110E" w:rsidRDefault="00B757F1" w:rsidP="00E95F1C">
            <w:pPr>
              <w:numPr>
                <w:ilvl w:val="0"/>
                <w:numId w:val="17"/>
              </w:numPr>
              <w:spacing w:after="0" w:line="100" w:lineRule="atLeast"/>
              <w:rPr>
                <w:rFonts w:asciiTheme="minorHAnsi" w:hAnsiTheme="minorHAnsi"/>
                <w:sz w:val="20"/>
                <w:szCs w:val="20"/>
              </w:rPr>
            </w:pPr>
            <w:r>
              <w:rPr>
                <w:rFonts w:asciiTheme="minorHAnsi" w:hAnsiTheme="minorHAnsi"/>
                <w:i/>
                <w:sz w:val="20"/>
              </w:rPr>
              <w:t>Mogoč</w:t>
            </w:r>
          </w:p>
        </w:tc>
        <w:tc>
          <w:tcPr>
            <w:tcW w:w="4067" w:type="dxa"/>
            <w:tcBorders>
              <w:top w:val="single" w:sz="4" w:space="0" w:color="000000"/>
              <w:left w:val="single" w:sz="4" w:space="0" w:color="000000"/>
              <w:bottom w:val="single" w:sz="4" w:space="0" w:color="000000"/>
              <w:right w:val="single" w:sz="4" w:space="0" w:color="000000"/>
            </w:tcBorders>
          </w:tcPr>
          <w:p w14:paraId="0C8E2762" w14:textId="77777777" w:rsidR="00B757F1" w:rsidRPr="00815C13" w:rsidRDefault="00B757F1" w:rsidP="00E95F1C">
            <w:pPr>
              <w:spacing w:after="0" w:line="100" w:lineRule="atLeast"/>
              <w:rPr>
                <w:rFonts w:asciiTheme="minorHAnsi" w:hAnsiTheme="minorHAnsi" w:cs="Open Sans"/>
                <w:i/>
                <w:sz w:val="20"/>
                <w:szCs w:val="20"/>
              </w:rPr>
            </w:pPr>
            <w:r>
              <w:rPr>
                <w:rFonts w:asciiTheme="minorHAnsi" w:hAnsiTheme="minorHAnsi"/>
                <w:b/>
                <w:color w:val="548DD4"/>
                <w:sz w:val="20"/>
              </w:rPr>
              <w:t>[500 znakov]</w:t>
            </w:r>
          </w:p>
        </w:tc>
      </w:tr>
    </w:tbl>
    <w:p w14:paraId="6A113E79" w14:textId="77777777" w:rsidR="00B757F1" w:rsidRDefault="00B757F1" w:rsidP="00F25CF8">
      <w:pPr>
        <w:spacing w:after="0"/>
        <w:rPr>
          <w:rFonts w:asciiTheme="minorHAnsi" w:hAnsiTheme="minorHAnsi" w:cs="Open Sans"/>
          <w:bCs/>
          <w:sz w:val="20"/>
          <w:szCs w:val="20"/>
        </w:rPr>
      </w:pPr>
    </w:p>
    <w:p w14:paraId="3296967A" w14:textId="77777777" w:rsidR="00F61BBD" w:rsidRDefault="00F61BBD">
      <w:pPr>
        <w:suppressAutoHyphens w:val="0"/>
        <w:spacing w:after="0" w:line="240" w:lineRule="auto"/>
        <w:rPr>
          <w:rFonts w:asciiTheme="minorHAnsi" w:hAnsiTheme="minorHAnsi" w:cs="Open Sans"/>
          <w:bCs/>
          <w:sz w:val="20"/>
          <w:szCs w:val="20"/>
        </w:rPr>
      </w:pPr>
      <w:r>
        <w:br w:type="page"/>
      </w:r>
    </w:p>
    <w:p w14:paraId="56179D16" w14:textId="77777777" w:rsidR="00790818" w:rsidRPr="00F64AB7" w:rsidRDefault="00E547C5" w:rsidP="00790818">
      <w:pPr>
        <w:spacing w:after="60"/>
        <w:jc w:val="both"/>
        <w:rPr>
          <w:rFonts w:asciiTheme="minorHAnsi" w:hAnsiTheme="minorHAnsi" w:cs="Arial"/>
          <w:b/>
          <w:bCs/>
          <w:color w:val="0E4096"/>
        </w:rPr>
      </w:pPr>
      <w:bookmarkStart w:id="1" w:name="_Toc403980661"/>
      <w:r w:rsidRPr="00F64AB7">
        <w:rPr>
          <w:rFonts w:asciiTheme="minorHAnsi" w:hAnsiTheme="minorHAnsi"/>
          <w:b/>
          <w:color w:val="97A5D4"/>
          <w:sz w:val="24"/>
        </w:rPr>
        <w:lastRenderedPageBreak/>
        <w:t>Potrditev s strani organa za urbani razvoj</w:t>
      </w:r>
      <w:bookmarkEnd w:id="1"/>
    </w:p>
    <w:p w14:paraId="62F23BDE" w14:textId="77777777" w:rsidR="00790818" w:rsidRPr="00F64AB7" w:rsidRDefault="00790818" w:rsidP="00790818">
      <w:pPr>
        <w:spacing w:after="60"/>
        <w:jc w:val="both"/>
        <w:rPr>
          <w:rFonts w:asciiTheme="minorHAnsi" w:hAnsiTheme="minorHAnsi" w:cs="Arial"/>
          <w:sz w:val="20"/>
          <w:szCs w:val="20"/>
        </w:rPr>
      </w:pPr>
      <w:r w:rsidRPr="00F64AB7">
        <w:rPr>
          <w:rFonts w:asciiTheme="minorHAnsi" w:hAnsiTheme="minorHAnsi"/>
          <w:sz w:val="20"/>
        </w:rPr>
        <w:t>(Glavni) organ za urbani razvoj s podpisom prijavnice potrjuje, da:</w:t>
      </w:r>
    </w:p>
    <w:p w14:paraId="01EF9C8D" w14:textId="77777777" w:rsidR="00790818" w:rsidRPr="00F64AB7" w:rsidRDefault="00790818" w:rsidP="00790818">
      <w:pPr>
        <w:numPr>
          <w:ilvl w:val="0"/>
          <w:numId w:val="45"/>
        </w:numPr>
        <w:suppressAutoHyphens w:val="0"/>
        <w:spacing w:after="60" w:line="240" w:lineRule="auto"/>
        <w:jc w:val="both"/>
        <w:rPr>
          <w:rFonts w:asciiTheme="minorHAnsi" w:hAnsiTheme="minorHAnsi" w:cs="Arial"/>
          <w:sz w:val="20"/>
          <w:szCs w:val="20"/>
        </w:rPr>
      </w:pPr>
      <w:r w:rsidRPr="00F64AB7">
        <w:rPr>
          <w:rFonts w:asciiTheme="minorHAnsi" w:hAnsiTheme="minorHAnsi"/>
          <w:sz w:val="20"/>
        </w:rPr>
        <w:t>projekt v času trajanja ni ne v celoti in ne deloma bil oziroma bo deležen kakršnega koli drugega dopolnilnega financiranja s strani EU (razen financiranja, ki je navedeno v tej prijavnici);</w:t>
      </w:r>
    </w:p>
    <w:p w14:paraId="60558C16" w14:textId="77777777" w:rsidR="00790818" w:rsidRPr="00F64AB7" w:rsidRDefault="00790818" w:rsidP="00790818">
      <w:pPr>
        <w:numPr>
          <w:ilvl w:val="0"/>
          <w:numId w:val="45"/>
        </w:numPr>
        <w:suppressAutoHyphens w:val="0"/>
        <w:spacing w:after="60" w:line="240" w:lineRule="auto"/>
        <w:jc w:val="both"/>
        <w:rPr>
          <w:rFonts w:asciiTheme="minorHAnsi" w:hAnsiTheme="minorHAnsi" w:cs="Arial"/>
          <w:sz w:val="20"/>
          <w:szCs w:val="20"/>
        </w:rPr>
      </w:pPr>
      <w:r w:rsidRPr="00F64AB7">
        <w:rPr>
          <w:rFonts w:asciiTheme="minorHAnsi" w:hAnsiTheme="minorHAnsi"/>
          <w:sz w:val="20"/>
        </w:rPr>
        <w:t>projektni partnerji, ki so navedeni v prijavnici, so zavezani k sodelovanju v dejavnostih projekta in pri financiranju;</w:t>
      </w:r>
    </w:p>
    <w:p w14:paraId="4CEC110B" w14:textId="77777777" w:rsidR="00790818" w:rsidRPr="00F64AB7" w:rsidRDefault="00371FD0" w:rsidP="00790818">
      <w:pPr>
        <w:numPr>
          <w:ilvl w:val="0"/>
          <w:numId w:val="45"/>
        </w:numPr>
        <w:suppressAutoHyphens w:val="0"/>
        <w:spacing w:after="60" w:line="240" w:lineRule="auto"/>
        <w:jc w:val="both"/>
        <w:rPr>
          <w:rFonts w:asciiTheme="minorHAnsi" w:hAnsiTheme="minorHAnsi" w:cs="Arial"/>
          <w:sz w:val="20"/>
          <w:szCs w:val="20"/>
        </w:rPr>
      </w:pPr>
      <w:r w:rsidRPr="00F64AB7">
        <w:rPr>
          <w:rFonts w:asciiTheme="minorHAnsi" w:hAnsiTheme="minorHAnsi"/>
          <w:sz w:val="20"/>
        </w:rPr>
        <w:t>projekt je v skladu z ustrezno zakonodajo EU in nacionalno zakonodajo ter politikami sodelujočih držav;</w:t>
      </w:r>
    </w:p>
    <w:p w14:paraId="1756B6CE" w14:textId="77777777" w:rsidR="00790818" w:rsidRPr="00F64AB7" w:rsidRDefault="00371FD0" w:rsidP="00790818">
      <w:pPr>
        <w:numPr>
          <w:ilvl w:val="0"/>
          <w:numId w:val="45"/>
        </w:numPr>
        <w:suppressAutoHyphens w:val="0"/>
        <w:spacing w:after="60" w:line="240" w:lineRule="auto"/>
        <w:jc w:val="both"/>
        <w:rPr>
          <w:rFonts w:asciiTheme="minorHAnsi" w:hAnsiTheme="minorHAnsi" w:cs="Arial"/>
          <w:sz w:val="20"/>
          <w:szCs w:val="20"/>
        </w:rPr>
      </w:pPr>
      <w:r w:rsidRPr="00F64AB7">
        <w:rPr>
          <w:rFonts w:asciiTheme="minorHAnsi" w:hAnsiTheme="minorHAnsi"/>
          <w:sz w:val="20"/>
        </w:rPr>
        <w:t>organ za urbani razvoj in projektni partnerji bodo delovali v skladu s predpisi ustreznih nacionalnih uredb in uredb EU, zlasti v zvezi s strukturnimi skladi, javnim naročanjem, državno pomočjo, okoljem in enakimi možnostmi, prav tako pa tudi v skladu s posebnimi predpisi iz pobude UIA;</w:t>
      </w:r>
    </w:p>
    <w:p w14:paraId="74AFAE36" w14:textId="77777777" w:rsidR="00790818" w:rsidRPr="00F64AB7" w:rsidRDefault="00371FD0" w:rsidP="00790818">
      <w:pPr>
        <w:numPr>
          <w:ilvl w:val="0"/>
          <w:numId w:val="45"/>
        </w:numPr>
        <w:suppressAutoHyphens w:val="0"/>
        <w:spacing w:after="60" w:line="240" w:lineRule="auto"/>
        <w:jc w:val="both"/>
        <w:rPr>
          <w:rFonts w:asciiTheme="minorHAnsi" w:hAnsiTheme="minorHAnsi" w:cs="Arial"/>
          <w:sz w:val="20"/>
          <w:szCs w:val="20"/>
        </w:rPr>
      </w:pPr>
      <w:r w:rsidRPr="00F64AB7">
        <w:rPr>
          <w:rFonts w:asciiTheme="minorHAnsi" w:hAnsiTheme="minorHAnsi"/>
          <w:sz w:val="20"/>
        </w:rPr>
        <w:t>informacije v tej prijavnici so po védenju organa za urbani razvoj točne in resnične.</w:t>
      </w:r>
    </w:p>
    <w:p w14:paraId="12BB425C" w14:textId="77777777" w:rsidR="00790818" w:rsidRPr="00F64AB7" w:rsidRDefault="00790818" w:rsidP="00790818">
      <w:pPr>
        <w:spacing w:after="60"/>
        <w:jc w:val="both"/>
        <w:rPr>
          <w:rFonts w:asciiTheme="minorHAnsi" w:hAnsiTheme="minorHAnsi"/>
          <w:sz w:val="20"/>
          <w:szCs w:val="20"/>
        </w:rPr>
      </w:pPr>
    </w:p>
    <w:p w14:paraId="34ED76E6" w14:textId="77777777" w:rsidR="00790818" w:rsidRPr="00F64AB7" w:rsidRDefault="00790818" w:rsidP="00790818">
      <w:pPr>
        <w:spacing w:after="60"/>
        <w:jc w:val="both"/>
        <w:rPr>
          <w:rFonts w:asciiTheme="minorHAnsi" w:hAnsiTheme="minorHAnsi"/>
          <w:sz w:val="20"/>
          <w:szCs w:val="20"/>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3819"/>
        <w:gridCol w:w="5820"/>
      </w:tblGrid>
      <w:tr w:rsidR="00790818" w:rsidRPr="00F64AB7" w14:paraId="2B463E18" w14:textId="77777777" w:rsidTr="00790818">
        <w:tc>
          <w:tcPr>
            <w:tcW w:w="3819" w:type="dxa"/>
            <w:shd w:val="clear" w:color="auto" w:fill="D9DBEE"/>
          </w:tcPr>
          <w:p w14:paraId="14F7273B" w14:textId="77777777" w:rsidR="00790818" w:rsidRPr="00F64AB7" w:rsidRDefault="00790818" w:rsidP="00790818">
            <w:pPr>
              <w:spacing w:after="0"/>
              <w:rPr>
                <w:rFonts w:asciiTheme="minorHAnsi" w:hAnsiTheme="minorHAnsi" w:cs="Arial"/>
                <w:sz w:val="20"/>
                <w:szCs w:val="20"/>
              </w:rPr>
            </w:pPr>
            <w:r w:rsidRPr="00F64AB7">
              <w:rPr>
                <w:rFonts w:asciiTheme="minorHAnsi" w:hAnsiTheme="minorHAnsi"/>
                <w:sz w:val="20"/>
              </w:rPr>
              <w:t>Ime podpisnika</w:t>
            </w:r>
          </w:p>
        </w:tc>
        <w:tc>
          <w:tcPr>
            <w:tcW w:w="5820" w:type="dxa"/>
            <w:shd w:val="clear" w:color="auto" w:fill="FFFFFF"/>
          </w:tcPr>
          <w:p w14:paraId="68A8B575" w14:textId="77777777" w:rsidR="00790818" w:rsidRPr="00F64AB7" w:rsidRDefault="00790818" w:rsidP="00790818">
            <w:pPr>
              <w:spacing w:after="0"/>
              <w:rPr>
                <w:rFonts w:asciiTheme="minorHAnsi" w:hAnsiTheme="minorHAnsi" w:cs="Arial"/>
                <w:b/>
                <w:bCs/>
                <w:i/>
                <w:color w:val="0E4096"/>
                <w:sz w:val="16"/>
                <w:szCs w:val="16"/>
              </w:rPr>
            </w:pPr>
          </w:p>
        </w:tc>
      </w:tr>
      <w:tr w:rsidR="00790818" w:rsidRPr="00F64AB7" w14:paraId="551C84B5" w14:textId="77777777" w:rsidTr="00790818">
        <w:tc>
          <w:tcPr>
            <w:tcW w:w="3819" w:type="dxa"/>
            <w:tcBorders>
              <w:bottom w:val="single" w:sz="4" w:space="0" w:color="auto"/>
            </w:tcBorders>
            <w:shd w:val="clear" w:color="auto" w:fill="D9DBEE"/>
          </w:tcPr>
          <w:p w14:paraId="40C8EA79" w14:textId="77777777" w:rsidR="00790818" w:rsidRPr="00F64AB7" w:rsidRDefault="00790818" w:rsidP="00790818">
            <w:pPr>
              <w:spacing w:after="0"/>
              <w:rPr>
                <w:rFonts w:asciiTheme="minorHAnsi" w:hAnsiTheme="minorHAnsi" w:cs="Arial"/>
                <w:sz w:val="20"/>
                <w:szCs w:val="20"/>
              </w:rPr>
            </w:pPr>
            <w:r w:rsidRPr="00F64AB7">
              <w:rPr>
                <w:rFonts w:asciiTheme="minorHAnsi" w:hAnsiTheme="minorHAnsi"/>
                <w:sz w:val="20"/>
              </w:rPr>
              <w:t>Funkcija podpisnika</w:t>
            </w:r>
          </w:p>
        </w:tc>
        <w:tc>
          <w:tcPr>
            <w:tcW w:w="5820" w:type="dxa"/>
            <w:tcBorders>
              <w:bottom w:val="single" w:sz="4" w:space="0" w:color="auto"/>
            </w:tcBorders>
            <w:shd w:val="clear" w:color="auto" w:fill="FFFFFF"/>
          </w:tcPr>
          <w:p w14:paraId="76D7EFEE" w14:textId="77777777" w:rsidR="00790818" w:rsidRPr="00F64AB7" w:rsidRDefault="00790818" w:rsidP="00790818">
            <w:pPr>
              <w:spacing w:after="0"/>
              <w:rPr>
                <w:rFonts w:asciiTheme="minorHAnsi" w:hAnsiTheme="minorHAnsi" w:cs="Arial"/>
                <w:b/>
                <w:bCs/>
                <w:i/>
                <w:color w:val="0E4096"/>
                <w:sz w:val="16"/>
                <w:szCs w:val="16"/>
              </w:rPr>
            </w:pPr>
          </w:p>
        </w:tc>
      </w:tr>
      <w:tr w:rsidR="00790818" w:rsidRPr="00F64AB7" w14:paraId="71525CDE" w14:textId="77777777" w:rsidTr="00790818">
        <w:tc>
          <w:tcPr>
            <w:tcW w:w="3819" w:type="dxa"/>
            <w:shd w:val="clear" w:color="auto" w:fill="D9DBEE"/>
          </w:tcPr>
          <w:p w14:paraId="421BE859" w14:textId="77777777" w:rsidR="00790818" w:rsidRPr="00F64AB7" w:rsidRDefault="00790818" w:rsidP="00790818">
            <w:pPr>
              <w:spacing w:after="0"/>
              <w:rPr>
                <w:rFonts w:asciiTheme="minorHAnsi" w:hAnsiTheme="minorHAnsi" w:cs="Arial"/>
                <w:sz w:val="20"/>
                <w:szCs w:val="20"/>
              </w:rPr>
            </w:pPr>
            <w:r w:rsidRPr="00F64AB7">
              <w:rPr>
                <w:rFonts w:asciiTheme="minorHAnsi" w:hAnsiTheme="minorHAnsi"/>
                <w:sz w:val="20"/>
              </w:rPr>
              <w:t>Kraj in datum</w:t>
            </w:r>
          </w:p>
        </w:tc>
        <w:tc>
          <w:tcPr>
            <w:tcW w:w="5820" w:type="dxa"/>
            <w:shd w:val="clear" w:color="auto" w:fill="FFFFFF"/>
          </w:tcPr>
          <w:p w14:paraId="43AD7AF2" w14:textId="77777777" w:rsidR="00790818" w:rsidRPr="00F64AB7" w:rsidRDefault="00790818" w:rsidP="00790818">
            <w:pPr>
              <w:spacing w:after="0"/>
              <w:rPr>
                <w:rFonts w:asciiTheme="minorHAnsi" w:hAnsiTheme="minorHAnsi"/>
                <w:i/>
                <w:sz w:val="16"/>
                <w:szCs w:val="16"/>
              </w:rPr>
            </w:pPr>
          </w:p>
        </w:tc>
      </w:tr>
      <w:tr w:rsidR="00790818" w:rsidRPr="00F64AB7" w14:paraId="5D11FF16" w14:textId="77777777" w:rsidTr="00790818">
        <w:trPr>
          <w:trHeight w:val="885"/>
        </w:trPr>
        <w:tc>
          <w:tcPr>
            <w:tcW w:w="3819" w:type="dxa"/>
            <w:shd w:val="clear" w:color="auto" w:fill="D9DBEE"/>
          </w:tcPr>
          <w:p w14:paraId="7FC1B15F" w14:textId="77777777" w:rsidR="00790818" w:rsidRPr="00F64AB7" w:rsidRDefault="00790818" w:rsidP="00790818">
            <w:pPr>
              <w:spacing w:after="0"/>
              <w:rPr>
                <w:rFonts w:asciiTheme="minorHAnsi" w:hAnsiTheme="minorHAnsi" w:cs="Arial"/>
                <w:sz w:val="20"/>
                <w:szCs w:val="20"/>
              </w:rPr>
            </w:pPr>
            <w:r w:rsidRPr="00F64AB7">
              <w:rPr>
                <w:rFonts w:asciiTheme="minorHAnsi" w:hAnsiTheme="minorHAnsi"/>
                <w:sz w:val="20"/>
              </w:rPr>
              <w:t>Podpis in žig vodilnega partnerja (če obstaja)</w:t>
            </w:r>
          </w:p>
        </w:tc>
        <w:tc>
          <w:tcPr>
            <w:tcW w:w="5820" w:type="dxa"/>
            <w:shd w:val="clear" w:color="auto" w:fill="FFFFFF"/>
          </w:tcPr>
          <w:p w14:paraId="44BE8C1D" w14:textId="77777777" w:rsidR="00790818" w:rsidRPr="00F64AB7" w:rsidRDefault="00790818" w:rsidP="00790818">
            <w:pPr>
              <w:spacing w:after="0"/>
              <w:rPr>
                <w:rFonts w:asciiTheme="minorHAnsi" w:hAnsiTheme="minorHAnsi" w:cs="Arial"/>
                <w:b/>
                <w:bCs/>
                <w:i/>
                <w:color w:val="0E4096"/>
                <w:sz w:val="16"/>
                <w:szCs w:val="16"/>
              </w:rPr>
            </w:pPr>
          </w:p>
        </w:tc>
      </w:tr>
    </w:tbl>
    <w:p w14:paraId="1673E4EF" w14:textId="77777777" w:rsidR="003E06CF" w:rsidRPr="00790818" w:rsidRDefault="003E06CF" w:rsidP="00F25CF8">
      <w:pPr>
        <w:spacing w:after="0"/>
        <w:rPr>
          <w:rFonts w:asciiTheme="minorHAnsi" w:hAnsiTheme="minorHAnsi" w:cs="Open Sans"/>
          <w:bCs/>
          <w:sz w:val="20"/>
          <w:szCs w:val="20"/>
        </w:rPr>
      </w:pPr>
    </w:p>
    <w:sectPr w:rsidR="003E06CF" w:rsidRPr="00790818" w:rsidSect="000D41A2">
      <w:pgSz w:w="16838" w:h="11906" w:orient="landscape"/>
      <w:pgMar w:top="1417" w:right="1417" w:bottom="1417" w:left="1417" w:header="720" w:footer="708" w:gutter="0"/>
      <w:cols w:space="720"/>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BCE748" w14:textId="77777777" w:rsidR="00604BEF" w:rsidRDefault="00604BEF" w:rsidP="007579DF">
      <w:pPr>
        <w:spacing w:after="0" w:line="240" w:lineRule="auto"/>
      </w:pPr>
      <w:r>
        <w:separator/>
      </w:r>
    </w:p>
  </w:endnote>
  <w:endnote w:type="continuationSeparator" w:id="0">
    <w:p w14:paraId="0635F784" w14:textId="77777777" w:rsidR="00604BEF" w:rsidRDefault="00604BEF" w:rsidP="007579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
    <w:panose1 w:val="00000000000000000000"/>
    <w:charset w:val="00"/>
    <w:family w:val="roman"/>
    <w:notTrueType/>
    <w:pitch w:val="variable"/>
    <w:sig w:usb0="00000003" w:usb1="00000000" w:usb2="00000000" w:usb3="00000000" w:csb0="00000001" w:csb1="00000000"/>
  </w:font>
  <w:font w:name="Open Sans">
    <w:altName w:val="Tahoma"/>
    <w:charset w:val="00"/>
    <w:family w:val="swiss"/>
    <w:pitch w:val="variable"/>
    <w:sig w:usb0="00000001" w:usb1="4000205B" w:usb2="00000028"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Helvetica Linotype">
    <w:charset w:val="80"/>
    <w:family w:val="roman"/>
    <w:pitch w:val="variable"/>
  </w:font>
  <w:font w:name="Helvetica">
    <w:panose1 w:val="020B0604020202020204"/>
    <w:charset w:val="00"/>
    <w:family w:val="swiss"/>
    <w:notTrueType/>
    <w:pitch w:val="variable"/>
    <w:sig w:usb0="00000003" w:usb1="00000000" w:usb2="00000000" w:usb3="00000000" w:csb0="00000001" w:csb1="00000000"/>
  </w:font>
  <w:font w:name="Trebuchet MS Bold">
    <w:altName w:val="Times New Roman"/>
    <w:charset w:val="00"/>
    <w:family w:val="auto"/>
    <w:pitch w:val="variable"/>
    <w:sig w:usb0="00000001"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12F15F" w14:textId="77777777" w:rsidR="007E4DF8" w:rsidRDefault="007E4DF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67519E" w14:textId="20A73653" w:rsidR="001D2A56" w:rsidRPr="001371B9" w:rsidRDefault="001D2A56">
    <w:pPr>
      <w:pStyle w:val="Footer"/>
      <w:tabs>
        <w:tab w:val="clear" w:pos="4536"/>
        <w:tab w:val="clear" w:pos="9072"/>
        <w:tab w:val="center" w:pos="4819"/>
        <w:tab w:val="right" w:pos="9638"/>
      </w:tabs>
      <w:spacing w:after="0" w:line="100" w:lineRule="atLeast"/>
      <w:jc w:val="center"/>
      <w:rPr>
        <w:rFonts w:asciiTheme="minorHAnsi" w:hAnsiTheme="minorHAnsi"/>
      </w:rPr>
    </w:pPr>
    <w:r>
      <w:rPr>
        <w:rFonts w:asciiTheme="minorHAnsi" w:hAnsiTheme="minorHAnsi"/>
        <w:sz w:val="20"/>
      </w:rPr>
      <w:t>P</w:t>
    </w:r>
    <w:r w:rsidR="007E4DF8">
      <w:rPr>
        <w:rFonts w:asciiTheme="minorHAnsi" w:hAnsiTheme="minorHAnsi"/>
        <w:sz w:val="20"/>
      </w:rPr>
      <w:t>rijavnica, delovna različica – 15. 12</w:t>
    </w:r>
    <w:r>
      <w:rPr>
        <w:rFonts w:asciiTheme="minorHAnsi" w:hAnsiTheme="minorHAnsi"/>
        <w:sz w:val="20"/>
      </w:rPr>
      <w:t>. 2015</w:t>
    </w:r>
    <w:r>
      <w:t xml:space="preserve"> </w:t>
    </w:r>
    <w:r w:rsidRPr="001371B9">
      <w:rPr>
        <w:rFonts w:asciiTheme="minorHAnsi" w:hAnsiTheme="minorHAnsi"/>
      </w:rPr>
      <w:fldChar w:fldCharType="begin"/>
    </w:r>
    <w:r w:rsidRPr="001371B9">
      <w:rPr>
        <w:rFonts w:asciiTheme="minorHAnsi" w:hAnsiTheme="minorHAnsi"/>
      </w:rPr>
      <w:instrText xml:space="preserve"> PAGE </w:instrText>
    </w:r>
    <w:r w:rsidRPr="001371B9">
      <w:rPr>
        <w:rFonts w:asciiTheme="minorHAnsi" w:hAnsiTheme="minorHAnsi"/>
      </w:rPr>
      <w:fldChar w:fldCharType="separate"/>
    </w:r>
    <w:r w:rsidR="00820B41">
      <w:rPr>
        <w:rFonts w:asciiTheme="minorHAnsi" w:hAnsiTheme="minorHAnsi"/>
        <w:noProof/>
      </w:rPr>
      <w:t>13</w:t>
    </w:r>
    <w:r w:rsidRPr="001371B9">
      <w:rPr>
        <w:rFonts w:asciiTheme="minorHAnsi" w:hAnsiTheme="minorHAnsi"/>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E25746" w14:textId="77777777" w:rsidR="007E4DF8" w:rsidRDefault="007E4DF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007C45" w14:textId="77777777" w:rsidR="00604BEF" w:rsidRDefault="00604BEF" w:rsidP="007579DF">
      <w:pPr>
        <w:spacing w:after="0" w:line="240" w:lineRule="auto"/>
      </w:pPr>
      <w:r>
        <w:separator/>
      </w:r>
    </w:p>
  </w:footnote>
  <w:footnote w:type="continuationSeparator" w:id="0">
    <w:p w14:paraId="4C477AD7" w14:textId="77777777" w:rsidR="00604BEF" w:rsidRDefault="00604BEF" w:rsidP="007579DF">
      <w:pPr>
        <w:spacing w:after="0" w:line="240" w:lineRule="auto"/>
      </w:pPr>
      <w:r>
        <w:continuationSeparator/>
      </w:r>
    </w:p>
  </w:footnote>
  <w:footnote w:id="1">
    <w:p w14:paraId="63C32FE4" w14:textId="45E499FC" w:rsidR="001D2A56" w:rsidRPr="00F64AB7" w:rsidRDefault="001D2A56" w:rsidP="00F64AB7">
      <w:pPr>
        <w:pStyle w:val="FootnoteText"/>
        <w:jc w:val="both"/>
        <w:rPr>
          <w:rFonts w:asciiTheme="minorHAnsi" w:hAnsiTheme="minorHAnsi" w:cs="Open Sans"/>
          <w:sz w:val="16"/>
          <w:szCs w:val="16"/>
          <w:lang w:val="en-GB"/>
        </w:rPr>
      </w:pPr>
      <w:r w:rsidRPr="00F64AB7">
        <w:rPr>
          <w:rStyle w:val="FootnoteReference"/>
          <w:rFonts w:asciiTheme="minorHAnsi" w:hAnsiTheme="minorHAnsi"/>
          <w:sz w:val="16"/>
        </w:rPr>
        <w:footnoteRef/>
      </w:r>
      <w:r w:rsidRPr="00F64AB7">
        <w:rPr>
          <w:rFonts w:asciiTheme="minorHAnsi" w:hAnsiTheme="minorHAnsi"/>
          <w:sz w:val="16"/>
        </w:rPr>
        <w:t xml:space="preserve"> Zveze in združenja organov za urbani razvoj, ki jih zastopajo politično-upravne institucije in ki imajo delegirane kompetence za oblikovanje politike ter izvajanje na področju politike, ki ga pokriva projekt Urban Innovative Actions.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830AD0" w14:textId="77777777" w:rsidR="007E4DF8" w:rsidRDefault="007E4DF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5EB219" w14:textId="77777777" w:rsidR="007E4DF8" w:rsidRDefault="007E4DF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4D1B8F" w14:textId="77777777" w:rsidR="007E4DF8" w:rsidRDefault="007E4DF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Num1"/>
    <w:lvl w:ilvl="0">
      <w:start w:val="1"/>
      <w:numFmt w:val="bullet"/>
      <w:lvlText w:val="-"/>
      <w:lvlJc w:val="left"/>
      <w:pPr>
        <w:tabs>
          <w:tab w:val="num" w:pos="720"/>
        </w:tabs>
        <w:ind w:left="720" w:hanging="360"/>
      </w:pPr>
      <w:rPr>
        <w:rFonts w:ascii="Trebuchet MS" w:hAnsi="Trebuchet MS" w:cs="Aria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 w15:restartNumberingAfterBreak="0">
    <w:nsid w:val="00000003"/>
    <w:multiLevelType w:val="multilevel"/>
    <w:tmpl w:val="00000003"/>
    <w:name w:val="WWNum2"/>
    <w:lvl w:ilvl="0">
      <w:start w:val="1"/>
      <w:numFmt w:val="decimal"/>
      <w:lvlText w:val="%1-"/>
      <w:lvlJc w:val="left"/>
      <w:pPr>
        <w:tabs>
          <w:tab w:val="num" w:pos="0"/>
        </w:tabs>
        <w:ind w:left="720" w:hanging="360"/>
      </w:pPr>
      <w:rPr>
        <w:color w:val="548DD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000004"/>
    <w:multiLevelType w:val="multilevel"/>
    <w:tmpl w:val="00000004"/>
    <w:name w:val="WWNum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 w15:restartNumberingAfterBreak="0">
    <w:nsid w:val="00000005"/>
    <w:multiLevelType w:val="multilevel"/>
    <w:tmpl w:val="00000005"/>
    <w:name w:val="WWNum7"/>
    <w:lvl w:ilvl="0">
      <w:start w:val="1"/>
      <w:numFmt w:val="bullet"/>
      <w:lvlText w:val=""/>
      <w:lvlJc w:val="left"/>
      <w:pPr>
        <w:tabs>
          <w:tab w:val="num" w:pos="0"/>
        </w:tabs>
        <w:ind w:left="720" w:hanging="360"/>
      </w:pPr>
      <w:rPr>
        <w:rFonts w:ascii="Wingdings" w:hAnsi="Wingdings"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0000006"/>
    <w:multiLevelType w:val="multilevel"/>
    <w:tmpl w:val="00000006"/>
    <w:name w:val="WWNum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 w15:restartNumberingAfterBreak="0">
    <w:nsid w:val="00000007"/>
    <w:multiLevelType w:val="multilevel"/>
    <w:tmpl w:val="00000007"/>
    <w:name w:val="WWNum9"/>
    <w:lvl w:ilvl="0">
      <w:start w:val="1"/>
      <w:numFmt w:val="decimal"/>
      <w:lvlText w:val="%1."/>
      <w:lvlJc w:val="left"/>
      <w:pPr>
        <w:tabs>
          <w:tab w:val="num" w:pos="0"/>
        </w:tabs>
        <w:ind w:left="720" w:hanging="360"/>
      </w:pPr>
      <w:rPr>
        <w:b/>
        <w:u w:val="none"/>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 w15:restartNumberingAfterBreak="0">
    <w:nsid w:val="00000008"/>
    <w:multiLevelType w:val="multilevel"/>
    <w:tmpl w:val="00000008"/>
    <w:name w:val="WWNum1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 w15:restartNumberingAfterBreak="0">
    <w:nsid w:val="00000009"/>
    <w:multiLevelType w:val="multilevel"/>
    <w:tmpl w:val="00000009"/>
    <w:name w:val="WWNum12"/>
    <w:lvl w:ilvl="0">
      <w:start w:val="1"/>
      <w:numFmt w:val="decimal"/>
      <w:lvlText w:val="%1.0"/>
      <w:lvlJc w:val="left"/>
      <w:pPr>
        <w:tabs>
          <w:tab w:val="num" w:pos="0"/>
        </w:tabs>
        <w:ind w:left="495" w:hanging="495"/>
      </w:pPr>
    </w:lvl>
    <w:lvl w:ilvl="1">
      <w:start w:val="1"/>
      <w:numFmt w:val="decimal"/>
      <w:lvlText w:val="%1.%2"/>
      <w:lvlJc w:val="left"/>
      <w:pPr>
        <w:tabs>
          <w:tab w:val="num" w:pos="0"/>
        </w:tabs>
        <w:ind w:left="1203" w:hanging="495"/>
      </w:pPr>
    </w:lvl>
    <w:lvl w:ilvl="2">
      <w:start w:val="1"/>
      <w:numFmt w:val="decimal"/>
      <w:lvlText w:val="%1.%2.%3"/>
      <w:lvlJc w:val="left"/>
      <w:pPr>
        <w:tabs>
          <w:tab w:val="num" w:pos="0"/>
        </w:tabs>
        <w:ind w:left="2136" w:hanging="720"/>
      </w:pPr>
    </w:lvl>
    <w:lvl w:ilvl="3">
      <w:start w:val="1"/>
      <w:numFmt w:val="decimal"/>
      <w:lvlText w:val="%1.%2.%3.%4"/>
      <w:lvlJc w:val="left"/>
      <w:pPr>
        <w:tabs>
          <w:tab w:val="num" w:pos="0"/>
        </w:tabs>
        <w:ind w:left="2844" w:hanging="720"/>
      </w:pPr>
    </w:lvl>
    <w:lvl w:ilvl="4">
      <w:start w:val="1"/>
      <w:numFmt w:val="decimal"/>
      <w:lvlText w:val="%1.%2.%3.%4.%5"/>
      <w:lvlJc w:val="left"/>
      <w:pPr>
        <w:tabs>
          <w:tab w:val="num" w:pos="0"/>
        </w:tabs>
        <w:ind w:left="3912" w:hanging="1080"/>
      </w:pPr>
    </w:lvl>
    <w:lvl w:ilvl="5">
      <w:start w:val="1"/>
      <w:numFmt w:val="decimal"/>
      <w:lvlText w:val="%1.%2.%3.%4.%5.%6"/>
      <w:lvlJc w:val="left"/>
      <w:pPr>
        <w:tabs>
          <w:tab w:val="num" w:pos="0"/>
        </w:tabs>
        <w:ind w:left="4620" w:hanging="1080"/>
      </w:pPr>
    </w:lvl>
    <w:lvl w:ilvl="6">
      <w:start w:val="1"/>
      <w:numFmt w:val="decimal"/>
      <w:lvlText w:val="%1.%2.%3.%4.%5.%6.%7"/>
      <w:lvlJc w:val="left"/>
      <w:pPr>
        <w:tabs>
          <w:tab w:val="num" w:pos="0"/>
        </w:tabs>
        <w:ind w:left="5688" w:hanging="1440"/>
      </w:pPr>
    </w:lvl>
    <w:lvl w:ilvl="7">
      <w:start w:val="1"/>
      <w:numFmt w:val="decimal"/>
      <w:lvlText w:val="%1.%2.%3.%4.%5.%6.%7.%8"/>
      <w:lvlJc w:val="left"/>
      <w:pPr>
        <w:tabs>
          <w:tab w:val="num" w:pos="0"/>
        </w:tabs>
        <w:ind w:left="6396" w:hanging="1440"/>
      </w:pPr>
    </w:lvl>
    <w:lvl w:ilvl="8">
      <w:start w:val="1"/>
      <w:numFmt w:val="decimal"/>
      <w:lvlText w:val="%1.%2.%3.%4.%5.%6.%7.%8.%9"/>
      <w:lvlJc w:val="left"/>
      <w:pPr>
        <w:tabs>
          <w:tab w:val="num" w:pos="0"/>
        </w:tabs>
        <w:ind w:left="7464" w:hanging="1800"/>
      </w:pPr>
    </w:lvl>
  </w:abstractNum>
  <w:abstractNum w:abstractNumId="8" w15:restartNumberingAfterBreak="0">
    <w:nsid w:val="0000000A"/>
    <w:multiLevelType w:val="multilevel"/>
    <w:tmpl w:val="0000000A"/>
    <w:name w:val="WWNum1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 w15:restartNumberingAfterBreak="0">
    <w:nsid w:val="07737EB9"/>
    <w:multiLevelType w:val="hybridMultilevel"/>
    <w:tmpl w:val="128CD3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90B2F07"/>
    <w:multiLevelType w:val="hybridMultilevel"/>
    <w:tmpl w:val="C52E03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E161B30"/>
    <w:multiLevelType w:val="hybridMultilevel"/>
    <w:tmpl w:val="575827DE"/>
    <w:lvl w:ilvl="0" w:tplc="74BA6E7E">
      <w:start w:val="30"/>
      <w:numFmt w:val="bullet"/>
      <w:lvlText w:val="-"/>
      <w:lvlJc w:val="left"/>
      <w:pPr>
        <w:tabs>
          <w:tab w:val="num" w:pos="720"/>
        </w:tabs>
        <w:ind w:left="720" w:hanging="360"/>
      </w:pPr>
      <w:rPr>
        <w:rFonts w:ascii="Trebuchet MS" w:eastAsia="Cambria" w:hAnsi="Trebuchet MS" w:cs="Arial" w:hint="default"/>
      </w:rPr>
    </w:lvl>
    <w:lvl w:ilvl="1" w:tplc="04060003">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4221211"/>
    <w:multiLevelType w:val="hybridMultilevel"/>
    <w:tmpl w:val="6F42DAD4"/>
    <w:lvl w:ilvl="0" w:tplc="487E88EA">
      <w:start w:val="1"/>
      <w:numFmt w:val="bullet"/>
      <w:lvlText w:val="–"/>
      <w:lvlJc w:val="left"/>
      <w:pPr>
        <w:tabs>
          <w:tab w:val="num" w:pos="644"/>
        </w:tabs>
        <w:ind w:left="567" w:hanging="283"/>
      </w:pPr>
      <w:rPr>
        <w:rFonts w:ascii="Times" w:hAnsi="Times" w:hint="default"/>
      </w:rPr>
    </w:lvl>
    <w:lvl w:ilvl="1" w:tplc="FAC4E55A" w:tentative="1">
      <w:start w:val="1"/>
      <w:numFmt w:val="bullet"/>
      <w:lvlText w:val="o"/>
      <w:lvlJc w:val="left"/>
      <w:pPr>
        <w:tabs>
          <w:tab w:val="num" w:pos="1440"/>
        </w:tabs>
        <w:ind w:left="1440" w:hanging="360"/>
      </w:pPr>
      <w:rPr>
        <w:rFonts w:ascii="Courier New" w:hAnsi="Courier New" w:hint="default"/>
      </w:rPr>
    </w:lvl>
    <w:lvl w:ilvl="2" w:tplc="645E0AAA" w:tentative="1">
      <w:start w:val="1"/>
      <w:numFmt w:val="bullet"/>
      <w:lvlText w:val=""/>
      <w:lvlJc w:val="left"/>
      <w:pPr>
        <w:tabs>
          <w:tab w:val="num" w:pos="2160"/>
        </w:tabs>
        <w:ind w:left="2160" w:hanging="360"/>
      </w:pPr>
      <w:rPr>
        <w:rFonts w:ascii="Symbol" w:hAnsi="Symbol" w:hint="default"/>
      </w:rPr>
    </w:lvl>
    <w:lvl w:ilvl="3" w:tplc="795096DE" w:tentative="1">
      <w:start w:val="1"/>
      <w:numFmt w:val="bullet"/>
      <w:lvlText w:val=""/>
      <w:lvlJc w:val="left"/>
      <w:pPr>
        <w:tabs>
          <w:tab w:val="num" w:pos="2880"/>
        </w:tabs>
        <w:ind w:left="2880" w:hanging="360"/>
      </w:pPr>
      <w:rPr>
        <w:rFonts w:ascii="Symbol" w:hAnsi="Symbol" w:hint="default"/>
      </w:rPr>
    </w:lvl>
    <w:lvl w:ilvl="4" w:tplc="43406446" w:tentative="1">
      <w:start w:val="1"/>
      <w:numFmt w:val="bullet"/>
      <w:lvlText w:val="o"/>
      <w:lvlJc w:val="left"/>
      <w:pPr>
        <w:tabs>
          <w:tab w:val="num" w:pos="3600"/>
        </w:tabs>
        <w:ind w:left="3600" w:hanging="360"/>
      </w:pPr>
      <w:rPr>
        <w:rFonts w:ascii="Courier New" w:hAnsi="Courier New" w:hint="default"/>
      </w:rPr>
    </w:lvl>
    <w:lvl w:ilvl="5" w:tplc="51104B46" w:tentative="1">
      <w:start w:val="1"/>
      <w:numFmt w:val="bullet"/>
      <w:lvlText w:val=""/>
      <w:lvlJc w:val="left"/>
      <w:pPr>
        <w:tabs>
          <w:tab w:val="num" w:pos="4320"/>
        </w:tabs>
        <w:ind w:left="4320" w:hanging="360"/>
      </w:pPr>
      <w:rPr>
        <w:rFonts w:ascii="Symbol" w:hAnsi="Symbol" w:hint="default"/>
      </w:rPr>
    </w:lvl>
    <w:lvl w:ilvl="6" w:tplc="267A79B0" w:tentative="1">
      <w:start w:val="1"/>
      <w:numFmt w:val="bullet"/>
      <w:lvlText w:val=""/>
      <w:lvlJc w:val="left"/>
      <w:pPr>
        <w:tabs>
          <w:tab w:val="num" w:pos="5040"/>
        </w:tabs>
        <w:ind w:left="5040" w:hanging="360"/>
      </w:pPr>
      <w:rPr>
        <w:rFonts w:ascii="Symbol" w:hAnsi="Symbol" w:hint="default"/>
      </w:rPr>
    </w:lvl>
    <w:lvl w:ilvl="7" w:tplc="CA745BA0" w:tentative="1">
      <w:start w:val="1"/>
      <w:numFmt w:val="bullet"/>
      <w:lvlText w:val="o"/>
      <w:lvlJc w:val="left"/>
      <w:pPr>
        <w:tabs>
          <w:tab w:val="num" w:pos="5760"/>
        </w:tabs>
        <w:ind w:left="5760" w:hanging="360"/>
      </w:pPr>
      <w:rPr>
        <w:rFonts w:ascii="Courier New" w:hAnsi="Courier New" w:hint="default"/>
      </w:rPr>
    </w:lvl>
    <w:lvl w:ilvl="8" w:tplc="7090D81A" w:tentative="1">
      <w:start w:val="1"/>
      <w:numFmt w:val="bullet"/>
      <w:lvlText w:val=""/>
      <w:lvlJc w:val="left"/>
      <w:pPr>
        <w:tabs>
          <w:tab w:val="num" w:pos="6480"/>
        </w:tabs>
        <w:ind w:left="6480" w:hanging="360"/>
      </w:pPr>
      <w:rPr>
        <w:rFonts w:ascii="Symbol" w:hAnsi="Symbol" w:hint="default"/>
      </w:rPr>
    </w:lvl>
  </w:abstractNum>
  <w:abstractNum w:abstractNumId="13" w15:restartNumberingAfterBreak="0">
    <w:nsid w:val="19045CB5"/>
    <w:multiLevelType w:val="hybridMultilevel"/>
    <w:tmpl w:val="27541A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F2C0FF4"/>
    <w:multiLevelType w:val="hybridMultilevel"/>
    <w:tmpl w:val="868657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36E6AFA"/>
    <w:multiLevelType w:val="hybridMultilevel"/>
    <w:tmpl w:val="8DF694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50B59A7"/>
    <w:multiLevelType w:val="hybridMultilevel"/>
    <w:tmpl w:val="D59659B4"/>
    <w:lvl w:ilvl="0" w:tplc="EBF2D71C">
      <w:start w:val="1"/>
      <w:numFmt w:val="decimal"/>
      <w:lvlText w:val="%1."/>
      <w:lvlJc w:val="left"/>
      <w:pPr>
        <w:ind w:left="720" w:hanging="360"/>
      </w:pPr>
      <w:rPr>
        <w:rFonts w:hint="default"/>
      </w:rPr>
    </w:lvl>
    <w:lvl w:ilvl="1" w:tplc="04070003" w:tentative="1">
      <w:start w:val="1"/>
      <w:numFmt w:val="lowerLetter"/>
      <w:lvlText w:val="%2."/>
      <w:lvlJc w:val="left"/>
      <w:pPr>
        <w:ind w:left="1440" w:hanging="360"/>
      </w:p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7" w15:restartNumberingAfterBreak="0">
    <w:nsid w:val="256D0903"/>
    <w:multiLevelType w:val="hybridMultilevel"/>
    <w:tmpl w:val="B784EBC2"/>
    <w:lvl w:ilvl="0" w:tplc="17522CA4">
      <w:start w:val="1"/>
      <w:numFmt w:val="decimal"/>
      <w:lvlText w:val="%1."/>
      <w:lvlJc w:val="left"/>
      <w:pPr>
        <w:tabs>
          <w:tab w:val="num" w:pos="2500"/>
        </w:tabs>
        <w:ind w:left="2500" w:hanging="360"/>
      </w:pPr>
    </w:lvl>
    <w:lvl w:ilvl="1" w:tplc="500A0019">
      <w:start w:val="1"/>
      <w:numFmt w:val="lowerLetter"/>
      <w:lvlText w:val="%2."/>
      <w:lvlJc w:val="left"/>
      <w:pPr>
        <w:tabs>
          <w:tab w:val="num" w:pos="3220"/>
        </w:tabs>
        <w:ind w:left="3220" w:hanging="360"/>
      </w:pPr>
    </w:lvl>
    <w:lvl w:ilvl="2" w:tplc="500A001B" w:tentative="1">
      <w:start w:val="1"/>
      <w:numFmt w:val="lowerRoman"/>
      <w:lvlText w:val="%3."/>
      <w:lvlJc w:val="right"/>
      <w:pPr>
        <w:tabs>
          <w:tab w:val="num" w:pos="3940"/>
        </w:tabs>
        <w:ind w:left="3940" w:hanging="180"/>
      </w:pPr>
    </w:lvl>
    <w:lvl w:ilvl="3" w:tplc="500A000F" w:tentative="1">
      <w:start w:val="1"/>
      <w:numFmt w:val="decimal"/>
      <w:lvlText w:val="%4."/>
      <w:lvlJc w:val="left"/>
      <w:pPr>
        <w:tabs>
          <w:tab w:val="num" w:pos="4660"/>
        </w:tabs>
        <w:ind w:left="4660" w:hanging="360"/>
      </w:pPr>
    </w:lvl>
    <w:lvl w:ilvl="4" w:tplc="500A0019" w:tentative="1">
      <w:start w:val="1"/>
      <w:numFmt w:val="lowerLetter"/>
      <w:lvlText w:val="%5."/>
      <w:lvlJc w:val="left"/>
      <w:pPr>
        <w:tabs>
          <w:tab w:val="num" w:pos="5380"/>
        </w:tabs>
        <w:ind w:left="5380" w:hanging="360"/>
      </w:pPr>
    </w:lvl>
    <w:lvl w:ilvl="5" w:tplc="500A001B" w:tentative="1">
      <w:start w:val="1"/>
      <w:numFmt w:val="lowerRoman"/>
      <w:lvlText w:val="%6."/>
      <w:lvlJc w:val="right"/>
      <w:pPr>
        <w:tabs>
          <w:tab w:val="num" w:pos="6100"/>
        </w:tabs>
        <w:ind w:left="6100" w:hanging="180"/>
      </w:pPr>
    </w:lvl>
    <w:lvl w:ilvl="6" w:tplc="500A000F" w:tentative="1">
      <w:start w:val="1"/>
      <w:numFmt w:val="decimal"/>
      <w:lvlText w:val="%7."/>
      <w:lvlJc w:val="left"/>
      <w:pPr>
        <w:tabs>
          <w:tab w:val="num" w:pos="6820"/>
        </w:tabs>
        <w:ind w:left="6820" w:hanging="360"/>
      </w:pPr>
    </w:lvl>
    <w:lvl w:ilvl="7" w:tplc="500A0019" w:tentative="1">
      <w:start w:val="1"/>
      <w:numFmt w:val="lowerLetter"/>
      <w:lvlText w:val="%8."/>
      <w:lvlJc w:val="left"/>
      <w:pPr>
        <w:tabs>
          <w:tab w:val="num" w:pos="7540"/>
        </w:tabs>
        <w:ind w:left="7540" w:hanging="360"/>
      </w:pPr>
    </w:lvl>
    <w:lvl w:ilvl="8" w:tplc="500A001B" w:tentative="1">
      <w:start w:val="1"/>
      <w:numFmt w:val="lowerRoman"/>
      <w:lvlText w:val="%9."/>
      <w:lvlJc w:val="right"/>
      <w:pPr>
        <w:tabs>
          <w:tab w:val="num" w:pos="8260"/>
        </w:tabs>
        <w:ind w:left="8260" w:hanging="180"/>
      </w:pPr>
    </w:lvl>
  </w:abstractNum>
  <w:abstractNum w:abstractNumId="18" w15:restartNumberingAfterBreak="0">
    <w:nsid w:val="292A63DE"/>
    <w:multiLevelType w:val="hybridMultilevel"/>
    <w:tmpl w:val="9A72719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A3F7AC6"/>
    <w:multiLevelType w:val="hybridMultilevel"/>
    <w:tmpl w:val="934C79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ACB715F"/>
    <w:multiLevelType w:val="hybridMultilevel"/>
    <w:tmpl w:val="7DD4C39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C3E7183"/>
    <w:multiLevelType w:val="hybridMultilevel"/>
    <w:tmpl w:val="EFC639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0432EB9"/>
    <w:multiLevelType w:val="hybridMultilevel"/>
    <w:tmpl w:val="EC90DF16"/>
    <w:lvl w:ilvl="0" w:tplc="F6303CE0">
      <w:start w:val="1"/>
      <w:numFmt w:val="upperLetter"/>
      <w:lvlText w:val="%1."/>
      <w:lvlJc w:val="left"/>
      <w:pPr>
        <w:ind w:left="720" w:hanging="360"/>
      </w:pPr>
      <w:rPr>
        <w:rFonts w:ascii="Open Sans" w:hAnsi="Open Sans" w:cs="Open Sans" w:hint="default"/>
        <w:color w:val="548DD4"/>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9BA55A4"/>
    <w:multiLevelType w:val="hybridMultilevel"/>
    <w:tmpl w:val="F65EF9E0"/>
    <w:lvl w:ilvl="0" w:tplc="0409000F">
      <w:start w:val="1"/>
      <w:numFmt w:val="decimal"/>
      <w:lvlText w:val="%1."/>
      <w:lvlJc w:val="left"/>
      <w:pPr>
        <w:ind w:left="720" w:hanging="360"/>
      </w:pPr>
      <w:rPr>
        <w:rFonts w:hint="default"/>
        <w:b/>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9DC5DBB"/>
    <w:multiLevelType w:val="hybridMultilevel"/>
    <w:tmpl w:val="1D70A76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436D7F9E"/>
    <w:multiLevelType w:val="hybridMultilevel"/>
    <w:tmpl w:val="C51428DC"/>
    <w:lvl w:ilvl="0" w:tplc="92F2F32A">
      <w:start w:val="1"/>
      <w:numFmt w:val="decimal"/>
      <w:lvlText w:val="%1-"/>
      <w:lvlJc w:val="left"/>
      <w:pPr>
        <w:ind w:left="720" w:hanging="360"/>
      </w:pPr>
      <w:rPr>
        <w:rFonts w:hint="default"/>
        <w:color w:val="548DD4"/>
      </w:rPr>
    </w:lvl>
    <w:lvl w:ilvl="1" w:tplc="500A0019" w:tentative="1">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26" w15:restartNumberingAfterBreak="0">
    <w:nsid w:val="451875A3"/>
    <w:multiLevelType w:val="multilevel"/>
    <w:tmpl w:val="99E0B356"/>
    <w:lvl w:ilvl="0">
      <w:numFmt w:val="decimalZero"/>
      <w:lvlText w:val="%1.0"/>
      <w:lvlJc w:val="left"/>
      <w:pPr>
        <w:ind w:left="495" w:hanging="495"/>
      </w:pPr>
      <w:rPr>
        <w:rFonts w:hint="default"/>
      </w:rPr>
    </w:lvl>
    <w:lvl w:ilvl="1">
      <w:start w:val="1"/>
      <w:numFmt w:val="decimal"/>
      <w:lvlText w:val="%1.%2"/>
      <w:lvlJc w:val="left"/>
      <w:pPr>
        <w:ind w:left="1203" w:hanging="495"/>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7" w15:restartNumberingAfterBreak="0">
    <w:nsid w:val="480813A8"/>
    <w:multiLevelType w:val="hybridMultilevel"/>
    <w:tmpl w:val="5398726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A1A13CA"/>
    <w:multiLevelType w:val="hybridMultilevel"/>
    <w:tmpl w:val="CF8E0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D2A7FF3"/>
    <w:multiLevelType w:val="hybridMultilevel"/>
    <w:tmpl w:val="D7B4C9A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4DA9182D"/>
    <w:multiLevelType w:val="hybridMultilevel"/>
    <w:tmpl w:val="6C9C3FF6"/>
    <w:lvl w:ilvl="0" w:tplc="65E8E8CC">
      <w:start w:val="4"/>
      <w:numFmt w:val="bullet"/>
      <w:lvlText w:val="-"/>
      <w:lvlJc w:val="left"/>
      <w:pPr>
        <w:ind w:left="720" w:hanging="360"/>
      </w:pPr>
      <w:rPr>
        <w:rFonts w:ascii="Calibri" w:eastAsia="Times New Roman" w:hAnsi="Calibri" w:cs="Calibri" w:hint="default"/>
      </w:rPr>
    </w:lvl>
    <w:lvl w:ilvl="1" w:tplc="740EBB7E" w:tentative="1">
      <w:start w:val="1"/>
      <w:numFmt w:val="bullet"/>
      <w:lvlText w:val="o"/>
      <w:lvlJc w:val="left"/>
      <w:pPr>
        <w:ind w:left="1440" w:hanging="360"/>
      </w:pPr>
      <w:rPr>
        <w:rFonts w:ascii="Courier New" w:hAnsi="Courier New" w:cs="Courier New" w:hint="default"/>
      </w:rPr>
    </w:lvl>
    <w:lvl w:ilvl="2" w:tplc="7B3408EE" w:tentative="1">
      <w:start w:val="1"/>
      <w:numFmt w:val="bullet"/>
      <w:lvlText w:val=""/>
      <w:lvlJc w:val="left"/>
      <w:pPr>
        <w:ind w:left="2160" w:hanging="360"/>
      </w:pPr>
      <w:rPr>
        <w:rFonts w:ascii="Wingdings" w:hAnsi="Wingdings" w:hint="default"/>
      </w:rPr>
    </w:lvl>
    <w:lvl w:ilvl="3" w:tplc="E88A8570" w:tentative="1">
      <w:start w:val="1"/>
      <w:numFmt w:val="bullet"/>
      <w:lvlText w:val=""/>
      <w:lvlJc w:val="left"/>
      <w:pPr>
        <w:ind w:left="2880" w:hanging="360"/>
      </w:pPr>
      <w:rPr>
        <w:rFonts w:ascii="Symbol" w:hAnsi="Symbol" w:hint="default"/>
      </w:rPr>
    </w:lvl>
    <w:lvl w:ilvl="4" w:tplc="87F89FBA" w:tentative="1">
      <w:start w:val="1"/>
      <w:numFmt w:val="bullet"/>
      <w:lvlText w:val="o"/>
      <w:lvlJc w:val="left"/>
      <w:pPr>
        <w:ind w:left="3600" w:hanging="360"/>
      </w:pPr>
      <w:rPr>
        <w:rFonts w:ascii="Courier New" w:hAnsi="Courier New" w:cs="Courier New" w:hint="default"/>
      </w:rPr>
    </w:lvl>
    <w:lvl w:ilvl="5" w:tplc="29203A00" w:tentative="1">
      <w:start w:val="1"/>
      <w:numFmt w:val="bullet"/>
      <w:lvlText w:val=""/>
      <w:lvlJc w:val="left"/>
      <w:pPr>
        <w:ind w:left="4320" w:hanging="360"/>
      </w:pPr>
      <w:rPr>
        <w:rFonts w:ascii="Wingdings" w:hAnsi="Wingdings" w:hint="default"/>
      </w:rPr>
    </w:lvl>
    <w:lvl w:ilvl="6" w:tplc="69D6C0D4" w:tentative="1">
      <w:start w:val="1"/>
      <w:numFmt w:val="bullet"/>
      <w:lvlText w:val=""/>
      <w:lvlJc w:val="left"/>
      <w:pPr>
        <w:ind w:left="5040" w:hanging="360"/>
      </w:pPr>
      <w:rPr>
        <w:rFonts w:ascii="Symbol" w:hAnsi="Symbol" w:hint="default"/>
      </w:rPr>
    </w:lvl>
    <w:lvl w:ilvl="7" w:tplc="37D67B0A" w:tentative="1">
      <w:start w:val="1"/>
      <w:numFmt w:val="bullet"/>
      <w:lvlText w:val="o"/>
      <w:lvlJc w:val="left"/>
      <w:pPr>
        <w:ind w:left="5760" w:hanging="360"/>
      </w:pPr>
      <w:rPr>
        <w:rFonts w:ascii="Courier New" w:hAnsi="Courier New" w:cs="Courier New" w:hint="default"/>
      </w:rPr>
    </w:lvl>
    <w:lvl w:ilvl="8" w:tplc="B602E022" w:tentative="1">
      <w:start w:val="1"/>
      <w:numFmt w:val="bullet"/>
      <w:lvlText w:val=""/>
      <w:lvlJc w:val="left"/>
      <w:pPr>
        <w:ind w:left="6480" w:hanging="360"/>
      </w:pPr>
      <w:rPr>
        <w:rFonts w:ascii="Wingdings" w:hAnsi="Wingdings" w:hint="default"/>
      </w:rPr>
    </w:lvl>
  </w:abstractNum>
  <w:abstractNum w:abstractNumId="31" w15:restartNumberingAfterBreak="0">
    <w:nsid w:val="4E234C89"/>
    <w:multiLevelType w:val="hybridMultilevel"/>
    <w:tmpl w:val="EC90DF16"/>
    <w:lvl w:ilvl="0" w:tplc="F6303CE0">
      <w:start w:val="1"/>
      <w:numFmt w:val="upperLetter"/>
      <w:lvlText w:val="%1."/>
      <w:lvlJc w:val="left"/>
      <w:pPr>
        <w:ind w:left="720" w:hanging="360"/>
      </w:pPr>
      <w:rPr>
        <w:rFonts w:ascii="Open Sans" w:hAnsi="Open Sans" w:cs="Open Sans" w:hint="default"/>
        <w:color w:val="548DD4"/>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EE5657B"/>
    <w:multiLevelType w:val="hybridMultilevel"/>
    <w:tmpl w:val="C37A9132"/>
    <w:lvl w:ilvl="0" w:tplc="2542CE0E">
      <w:start w:val="4"/>
      <w:numFmt w:val="bullet"/>
      <w:lvlText w:val="-"/>
      <w:lvlJc w:val="left"/>
      <w:pPr>
        <w:ind w:left="1080" w:hanging="360"/>
      </w:pPr>
      <w:rPr>
        <w:rFonts w:ascii="Calibri" w:eastAsia="Times New Roman" w:hAnsi="Calibri" w:cs="Calibri" w:hint="default"/>
      </w:rPr>
    </w:lvl>
    <w:lvl w:ilvl="1" w:tplc="500A0003" w:tentative="1">
      <w:start w:val="1"/>
      <w:numFmt w:val="bullet"/>
      <w:lvlText w:val="o"/>
      <w:lvlJc w:val="left"/>
      <w:pPr>
        <w:ind w:left="1800" w:hanging="360"/>
      </w:pPr>
      <w:rPr>
        <w:rFonts w:ascii="Courier New" w:hAnsi="Courier New" w:cs="Courier New" w:hint="default"/>
      </w:rPr>
    </w:lvl>
    <w:lvl w:ilvl="2" w:tplc="500A0005" w:tentative="1">
      <w:start w:val="1"/>
      <w:numFmt w:val="bullet"/>
      <w:lvlText w:val=""/>
      <w:lvlJc w:val="left"/>
      <w:pPr>
        <w:ind w:left="2520" w:hanging="360"/>
      </w:pPr>
      <w:rPr>
        <w:rFonts w:ascii="Wingdings" w:hAnsi="Wingdings" w:hint="default"/>
      </w:rPr>
    </w:lvl>
    <w:lvl w:ilvl="3" w:tplc="500A0001" w:tentative="1">
      <w:start w:val="1"/>
      <w:numFmt w:val="bullet"/>
      <w:lvlText w:val=""/>
      <w:lvlJc w:val="left"/>
      <w:pPr>
        <w:ind w:left="3240" w:hanging="360"/>
      </w:pPr>
      <w:rPr>
        <w:rFonts w:ascii="Symbol" w:hAnsi="Symbol" w:hint="default"/>
      </w:rPr>
    </w:lvl>
    <w:lvl w:ilvl="4" w:tplc="500A0003" w:tentative="1">
      <w:start w:val="1"/>
      <w:numFmt w:val="bullet"/>
      <w:lvlText w:val="o"/>
      <w:lvlJc w:val="left"/>
      <w:pPr>
        <w:ind w:left="3960" w:hanging="360"/>
      </w:pPr>
      <w:rPr>
        <w:rFonts w:ascii="Courier New" w:hAnsi="Courier New" w:cs="Courier New" w:hint="default"/>
      </w:rPr>
    </w:lvl>
    <w:lvl w:ilvl="5" w:tplc="500A0005" w:tentative="1">
      <w:start w:val="1"/>
      <w:numFmt w:val="bullet"/>
      <w:lvlText w:val=""/>
      <w:lvlJc w:val="left"/>
      <w:pPr>
        <w:ind w:left="4680" w:hanging="360"/>
      </w:pPr>
      <w:rPr>
        <w:rFonts w:ascii="Wingdings" w:hAnsi="Wingdings" w:hint="default"/>
      </w:rPr>
    </w:lvl>
    <w:lvl w:ilvl="6" w:tplc="500A0001" w:tentative="1">
      <w:start w:val="1"/>
      <w:numFmt w:val="bullet"/>
      <w:lvlText w:val=""/>
      <w:lvlJc w:val="left"/>
      <w:pPr>
        <w:ind w:left="5400" w:hanging="360"/>
      </w:pPr>
      <w:rPr>
        <w:rFonts w:ascii="Symbol" w:hAnsi="Symbol" w:hint="default"/>
      </w:rPr>
    </w:lvl>
    <w:lvl w:ilvl="7" w:tplc="500A0003" w:tentative="1">
      <w:start w:val="1"/>
      <w:numFmt w:val="bullet"/>
      <w:lvlText w:val="o"/>
      <w:lvlJc w:val="left"/>
      <w:pPr>
        <w:ind w:left="6120" w:hanging="360"/>
      </w:pPr>
      <w:rPr>
        <w:rFonts w:ascii="Courier New" w:hAnsi="Courier New" w:cs="Courier New" w:hint="default"/>
      </w:rPr>
    </w:lvl>
    <w:lvl w:ilvl="8" w:tplc="500A0005" w:tentative="1">
      <w:start w:val="1"/>
      <w:numFmt w:val="bullet"/>
      <w:lvlText w:val=""/>
      <w:lvlJc w:val="left"/>
      <w:pPr>
        <w:ind w:left="6840" w:hanging="360"/>
      </w:pPr>
      <w:rPr>
        <w:rFonts w:ascii="Wingdings" w:hAnsi="Wingdings" w:hint="default"/>
      </w:rPr>
    </w:lvl>
  </w:abstractNum>
  <w:abstractNum w:abstractNumId="33" w15:restartNumberingAfterBreak="0">
    <w:nsid w:val="529573FE"/>
    <w:multiLevelType w:val="hybridMultilevel"/>
    <w:tmpl w:val="64021D2C"/>
    <w:lvl w:ilvl="0" w:tplc="2542CE0E">
      <w:start w:val="1"/>
      <w:numFmt w:val="decimal"/>
      <w:lvlText w:val="%1."/>
      <w:lvlJc w:val="left"/>
      <w:pPr>
        <w:ind w:left="720" w:hanging="360"/>
      </w:pPr>
      <w:rPr>
        <w:rFonts w:hint="default"/>
      </w:rPr>
    </w:lvl>
    <w:lvl w:ilvl="1" w:tplc="040C0003" w:tentative="1">
      <w:start w:val="1"/>
      <w:numFmt w:val="lowerLetter"/>
      <w:lvlText w:val="%2."/>
      <w:lvlJc w:val="left"/>
      <w:pPr>
        <w:ind w:left="1440" w:hanging="360"/>
      </w:pPr>
    </w:lvl>
    <w:lvl w:ilvl="2" w:tplc="040C0005" w:tentative="1">
      <w:start w:val="1"/>
      <w:numFmt w:val="lowerRoman"/>
      <w:lvlText w:val="%3."/>
      <w:lvlJc w:val="right"/>
      <w:pPr>
        <w:ind w:left="2160" w:hanging="180"/>
      </w:pPr>
    </w:lvl>
    <w:lvl w:ilvl="3" w:tplc="040C0001" w:tentative="1">
      <w:start w:val="1"/>
      <w:numFmt w:val="decimal"/>
      <w:lvlText w:val="%4."/>
      <w:lvlJc w:val="left"/>
      <w:pPr>
        <w:ind w:left="2880" w:hanging="360"/>
      </w:pPr>
    </w:lvl>
    <w:lvl w:ilvl="4" w:tplc="040C0003" w:tentative="1">
      <w:start w:val="1"/>
      <w:numFmt w:val="lowerLetter"/>
      <w:lvlText w:val="%5."/>
      <w:lvlJc w:val="left"/>
      <w:pPr>
        <w:ind w:left="3600" w:hanging="360"/>
      </w:pPr>
    </w:lvl>
    <w:lvl w:ilvl="5" w:tplc="040C0005" w:tentative="1">
      <w:start w:val="1"/>
      <w:numFmt w:val="lowerRoman"/>
      <w:lvlText w:val="%6."/>
      <w:lvlJc w:val="right"/>
      <w:pPr>
        <w:ind w:left="4320" w:hanging="180"/>
      </w:pPr>
    </w:lvl>
    <w:lvl w:ilvl="6" w:tplc="040C0001" w:tentative="1">
      <w:start w:val="1"/>
      <w:numFmt w:val="decimal"/>
      <w:lvlText w:val="%7."/>
      <w:lvlJc w:val="left"/>
      <w:pPr>
        <w:ind w:left="5040" w:hanging="360"/>
      </w:pPr>
    </w:lvl>
    <w:lvl w:ilvl="7" w:tplc="040C0003" w:tentative="1">
      <w:start w:val="1"/>
      <w:numFmt w:val="lowerLetter"/>
      <w:lvlText w:val="%8."/>
      <w:lvlJc w:val="left"/>
      <w:pPr>
        <w:ind w:left="5760" w:hanging="360"/>
      </w:pPr>
    </w:lvl>
    <w:lvl w:ilvl="8" w:tplc="040C0005" w:tentative="1">
      <w:start w:val="1"/>
      <w:numFmt w:val="lowerRoman"/>
      <w:lvlText w:val="%9."/>
      <w:lvlJc w:val="right"/>
      <w:pPr>
        <w:ind w:left="6480" w:hanging="180"/>
      </w:pPr>
    </w:lvl>
  </w:abstractNum>
  <w:abstractNum w:abstractNumId="34" w15:restartNumberingAfterBreak="0">
    <w:nsid w:val="59FB369A"/>
    <w:multiLevelType w:val="hybridMultilevel"/>
    <w:tmpl w:val="B942BC2E"/>
    <w:lvl w:ilvl="0" w:tplc="500A000F">
      <w:start w:val="2"/>
      <w:numFmt w:val="bullet"/>
      <w:lvlText w:val=""/>
      <w:lvlJc w:val="left"/>
      <w:pPr>
        <w:ind w:left="720" w:hanging="360"/>
      </w:pPr>
      <w:rPr>
        <w:rFonts w:ascii="Wingdings" w:eastAsia="Times New Roman" w:hAnsi="Wingdings" w:cs="Calibri" w:hint="default"/>
      </w:rPr>
    </w:lvl>
    <w:lvl w:ilvl="1" w:tplc="500A0019" w:tentative="1">
      <w:start w:val="1"/>
      <w:numFmt w:val="bullet"/>
      <w:lvlText w:val="o"/>
      <w:lvlJc w:val="left"/>
      <w:pPr>
        <w:ind w:left="1440" w:hanging="360"/>
      </w:pPr>
      <w:rPr>
        <w:rFonts w:ascii="Courier New" w:hAnsi="Courier New" w:cs="Courier New" w:hint="default"/>
      </w:rPr>
    </w:lvl>
    <w:lvl w:ilvl="2" w:tplc="500A001B" w:tentative="1">
      <w:start w:val="1"/>
      <w:numFmt w:val="bullet"/>
      <w:lvlText w:val=""/>
      <w:lvlJc w:val="left"/>
      <w:pPr>
        <w:ind w:left="2160" w:hanging="360"/>
      </w:pPr>
      <w:rPr>
        <w:rFonts w:ascii="Wingdings" w:hAnsi="Wingdings" w:hint="default"/>
      </w:rPr>
    </w:lvl>
    <w:lvl w:ilvl="3" w:tplc="500A000F" w:tentative="1">
      <w:start w:val="1"/>
      <w:numFmt w:val="bullet"/>
      <w:lvlText w:val=""/>
      <w:lvlJc w:val="left"/>
      <w:pPr>
        <w:ind w:left="2880" w:hanging="360"/>
      </w:pPr>
      <w:rPr>
        <w:rFonts w:ascii="Symbol" w:hAnsi="Symbol" w:hint="default"/>
      </w:rPr>
    </w:lvl>
    <w:lvl w:ilvl="4" w:tplc="500A0019" w:tentative="1">
      <w:start w:val="1"/>
      <w:numFmt w:val="bullet"/>
      <w:lvlText w:val="o"/>
      <w:lvlJc w:val="left"/>
      <w:pPr>
        <w:ind w:left="3600" w:hanging="360"/>
      </w:pPr>
      <w:rPr>
        <w:rFonts w:ascii="Courier New" w:hAnsi="Courier New" w:cs="Courier New" w:hint="default"/>
      </w:rPr>
    </w:lvl>
    <w:lvl w:ilvl="5" w:tplc="500A001B" w:tentative="1">
      <w:start w:val="1"/>
      <w:numFmt w:val="bullet"/>
      <w:lvlText w:val=""/>
      <w:lvlJc w:val="left"/>
      <w:pPr>
        <w:ind w:left="4320" w:hanging="360"/>
      </w:pPr>
      <w:rPr>
        <w:rFonts w:ascii="Wingdings" w:hAnsi="Wingdings" w:hint="default"/>
      </w:rPr>
    </w:lvl>
    <w:lvl w:ilvl="6" w:tplc="500A000F" w:tentative="1">
      <w:start w:val="1"/>
      <w:numFmt w:val="bullet"/>
      <w:lvlText w:val=""/>
      <w:lvlJc w:val="left"/>
      <w:pPr>
        <w:ind w:left="5040" w:hanging="360"/>
      </w:pPr>
      <w:rPr>
        <w:rFonts w:ascii="Symbol" w:hAnsi="Symbol" w:hint="default"/>
      </w:rPr>
    </w:lvl>
    <w:lvl w:ilvl="7" w:tplc="500A0019" w:tentative="1">
      <w:start w:val="1"/>
      <w:numFmt w:val="bullet"/>
      <w:lvlText w:val="o"/>
      <w:lvlJc w:val="left"/>
      <w:pPr>
        <w:ind w:left="5760" w:hanging="360"/>
      </w:pPr>
      <w:rPr>
        <w:rFonts w:ascii="Courier New" w:hAnsi="Courier New" w:cs="Courier New" w:hint="default"/>
      </w:rPr>
    </w:lvl>
    <w:lvl w:ilvl="8" w:tplc="500A001B" w:tentative="1">
      <w:start w:val="1"/>
      <w:numFmt w:val="bullet"/>
      <w:lvlText w:val=""/>
      <w:lvlJc w:val="left"/>
      <w:pPr>
        <w:ind w:left="6480" w:hanging="360"/>
      </w:pPr>
      <w:rPr>
        <w:rFonts w:ascii="Wingdings" w:hAnsi="Wingdings" w:hint="default"/>
      </w:rPr>
    </w:lvl>
  </w:abstractNum>
  <w:abstractNum w:abstractNumId="35" w15:restartNumberingAfterBreak="0">
    <w:nsid w:val="5CDB144E"/>
    <w:multiLevelType w:val="hybridMultilevel"/>
    <w:tmpl w:val="38243BD0"/>
    <w:lvl w:ilvl="0" w:tplc="B1E893CE">
      <w:start w:val="1"/>
      <w:numFmt w:val="decimal"/>
      <w:lvlText w:val="%1-"/>
      <w:lvlJc w:val="left"/>
      <w:pPr>
        <w:ind w:left="720" w:hanging="360"/>
      </w:pPr>
      <w:rPr>
        <w:rFonts w:hint="default"/>
      </w:rPr>
    </w:lvl>
    <w:lvl w:ilvl="1" w:tplc="500A0003" w:tentative="1">
      <w:start w:val="1"/>
      <w:numFmt w:val="lowerLetter"/>
      <w:lvlText w:val="%2."/>
      <w:lvlJc w:val="left"/>
      <w:pPr>
        <w:ind w:left="1440" w:hanging="360"/>
      </w:pPr>
    </w:lvl>
    <w:lvl w:ilvl="2" w:tplc="500A0005" w:tentative="1">
      <w:start w:val="1"/>
      <w:numFmt w:val="lowerRoman"/>
      <w:lvlText w:val="%3."/>
      <w:lvlJc w:val="right"/>
      <w:pPr>
        <w:ind w:left="2160" w:hanging="180"/>
      </w:pPr>
    </w:lvl>
    <w:lvl w:ilvl="3" w:tplc="500A0001" w:tentative="1">
      <w:start w:val="1"/>
      <w:numFmt w:val="decimal"/>
      <w:lvlText w:val="%4."/>
      <w:lvlJc w:val="left"/>
      <w:pPr>
        <w:ind w:left="2880" w:hanging="360"/>
      </w:pPr>
    </w:lvl>
    <w:lvl w:ilvl="4" w:tplc="500A0003" w:tentative="1">
      <w:start w:val="1"/>
      <w:numFmt w:val="lowerLetter"/>
      <w:lvlText w:val="%5."/>
      <w:lvlJc w:val="left"/>
      <w:pPr>
        <w:ind w:left="3600" w:hanging="360"/>
      </w:pPr>
    </w:lvl>
    <w:lvl w:ilvl="5" w:tplc="500A0005" w:tentative="1">
      <w:start w:val="1"/>
      <w:numFmt w:val="lowerRoman"/>
      <w:lvlText w:val="%6."/>
      <w:lvlJc w:val="right"/>
      <w:pPr>
        <w:ind w:left="4320" w:hanging="180"/>
      </w:pPr>
    </w:lvl>
    <w:lvl w:ilvl="6" w:tplc="500A0001" w:tentative="1">
      <w:start w:val="1"/>
      <w:numFmt w:val="decimal"/>
      <w:lvlText w:val="%7."/>
      <w:lvlJc w:val="left"/>
      <w:pPr>
        <w:ind w:left="5040" w:hanging="360"/>
      </w:pPr>
    </w:lvl>
    <w:lvl w:ilvl="7" w:tplc="500A0003" w:tentative="1">
      <w:start w:val="1"/>
      <w:numFmt w:val="lowerLetter"/>
      <w:lvlText w:val="%8."/>
      <w:lvlJc w:val="left"/>
      <w:pPr>
        <w:ind w:left="5760" w:hanging="360"/>
      </w:pPr>
    </w:lvl>
    <w:lvl w:ilvl="8" w:tplc="500A0005" w:tentative="1">
      <w:start w:val="1"/>
      <w:numFmt w:val="lowerRoman"/>
      <w:lvlText w:val="%9."/>
      <w:lvlJc w:val="right"/>
      <w:pPr>
        <w:ind w:left="6480" w:hanging="180"/>
      </w:pPr>
    </w:lvl>
  </w:abstractNum>
  <w:abstractNum w:abstractNumId="36" w15:restartNumberingAfterBreak="0">
    <w:nsid w:val="63FD391C"/>
    <w:multiLevelType w:val="hybridMultilevel"/>
    <w:tmpl w:val="EF0C39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8FC584F"/>
    <w:multiLevelType w:val="hybridMultilevel"/>
    <w:tmpl w:val="B0146CDC"/>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8" w15:restartNumberingAfterBreak="0">
    <w:nsid w:val="690370BA"/>
    <w:multiLevelType w:val="hybridMultilevel"/>
    <w:tmpl w:val="9AC4C7C6"/>
    <w:lvl w:ilvl="0" w:tplc="507657E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6AA344FB"/>
    <w:multiLevelType w:val="hybridMultilevel"/>
    <w:tmpl w:val="9C52A0CC"/>
    <w:lvl w:ilvl="0" w:tplc="500A000F">
      <w:start w:val="1"/>
      <w:numFmt w:val="bullet"/>
      <w:lvlText w:val="-"/>
      <w:lvlJc w:val="left"/>
      <w:pPr>
        <w:tabs>
          <w:tab w:val="num" w:pos="720"/>
        </w:tabs>
        <w:ind w:left="720" w:hanging="360"/>
      </w:pPr>
      <w:rPr>
        <w:rFonts w:ascii="Trebuchet MS" w:eastAsia="Cambria" w:hAnsi="Trebuchet MS" w:cs="Arial" w:hint="default"/>
      </w:rPr>
    </w:lvl>
    <w:lvl w:ilvl="1" w:tplc="500A0019" w:tentative="1">
      <w:start w:val="1"/>
      <w:numFmt w:val="bullet"/>
      <w:lvlText w:val="o"/>
      <w:lvlJc w:val="left"/>
      <w:pPr>
        <w:tabs>
          <w:tab w:val="num" w:pos="1440"/>
        </w:tabs>
        <w:ind w:left="1440" w:hanging="360"/>
      </w:pPr>
      <w:rPr>
        <w:rFonts w:ascii="Courier New" w:hAnsi="Courier New" w:cs="Courier New" w:hint="default"/>
      </w:rPr>
    </w:lvl>
    <w:lvl w:ilvl="2" w:tplc="500A001B" w:tentative="1">
      <w:start w:val="1"/>
      <w:numFmt w:val="bullet"/>
      <w:lvlText w:val=""/>
      <w:lvlJc w:val="left"/>
      <w:pPr>
        <w:tabs>
          <w:tab w:val="num" w:pos="2160"/>
        </w:tabs>
        <w:ind w:left="2160" w:hanging="360"/>
      </w:pPr>
      <w:rPr>
        <w:rFonts w:ascii="Wingdings" w:hAnsi="Wingdings" w:hint="default"/>
      </w:rPr>
    </w:lvl>
    <w:lvl w:ilvl="3" w:tplc="500A000F" w:tentative="1">
      <w:start w:val="1"/>
      <w:numFmt w:val="bullet"/>
      <w:lvlText w:val=""/>
      <w:lvlJc w:val="left"/>
      <w:pPr>
        <w:tabs>
          <w:tab w:val="num" w:pos="2880"/>
        </w:tabs>
        <w:ind w:left="2880" w:hanging="360"/>
      </w:pPr>
      <w:rPr>
        <w:rFonts w:ascii="Symbol" w:hAnsi="Symbol" w:hint="default"/>
      </w:rPr>
    </w:lvl>
    <w:lvl w:ilvl="4" w:tplc="500A0019" w:tentative="1">
      <w:start w:val="1"/>
      <w:numFmt w:val="bullet"/>
      <w:lvlText w:val="o"/>
      <w:lvlJc w:val="left"/>
      <w:pPr>
        <w:tabs>
          <w:tab w:val="num" w:pos="3600"/>
        </w:tabs>
        <w:ind w:left="3600" w:hanging="360"/>
      </w:pPr>
      <w:rPr>
        <w:rFonts w:ascii="Courier New" w:hAnsi="Courier New" w:cs="Courier New" w:hint="default"/>
      </w:rPr>
    </w:lvl>
    <w:lvl w:ilvl="5" w:tplc="500A001B" w:tentative="1">
      <w:start w:val="1"/>
      <w:numFmt w:val="bullet"/>
      <w:lvlText w:val=""/>
      <w:lvlJc w:val="left"/>
      <w:pPr>
        <w:tabs>
          <w:tab w:val="num" w:pos="4320"/>
        </w:tabs>
        <w:ind w:left="4320" w:hanging="360"/>
      </w:pPr>
      <w:rPr>
        <w:rFonts w:ascii="Wingdings" w:hAnsi="Wingdings" w:hint="default"/>
      </w:rPr>
    </w:lvl>
    <w:lvl w:ilvl="6" w:tplc="500A000F" w:tentative="1">
      <w:start w:val="1"/>
      <w:numFmt w:val="bullet"/>
      <w:lvlText w:val=""/>
      <w:lvlJc w:val="left"/>
      <w:pPr>
        <w:tabs>
          <w:tab w:val="num" w:pos="5040"/>
        </w:tabs>
        <w:ind w:left="5040" w:hanging="360"/>
      </w:pPr>
      <w:rPr>
        <w:rFonts w:ascii="Symbol" w:hAnsi="Symbol" w:hint="default"/>
      </w:rPr>
    </w:lvl>
    <w:lvl w:ilvl="7" w:tplc="500A0019" w:tentative="1">
      <w:start w:val="1"/>
      <w:numFmt w:val="bullet"/>
      <w:lvlText w:val="o"/>
      <w:lvlJc w:val="left"/>
      <w:pPr>
        <w:tabs>
          <w:tab w:val="num" w:pos="5760"/>
        </w:tabs>
        <w:ind w:left="5760" w:hanging="360"/>
      </w:pPr>
      <w:rPr>
        <w:rFonts w:ascii="Courier New" w:hAnsi="Courier New" w:cs="Courier New" w:hint="default"/>
      </w:rPr>
    </w:lvl>
    <w:lvl w:ilvl="8" w:tplc="500A001B"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B653DBD"/>
    <w:multiLevelType w:val="hybridMultilevel"/>
    <w:tmpl w:val="568CA5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BC82E92"/>
    <w:multiLevelType w:val="hybridMultilevel"/>
    <w:tmpl w:val="9FFCF746"/>
    <w:lvl w:ilvl="0" w:tplc="1564E4D6">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2" w15:restartNumberingAfterBreak="0">
    <w:nsid w:val="6D675F5D"/>
    <w:multiLevelType w:val="hybridMultilevel"/>
    <w:tmpl w:val="EC90DF16"/>
    <w:lvl w:ilvl="0" w:tplc="F6303CE0">
      <w:start w:val="1"/>
      <w:numFmt w:val="upperLetter"/>
      <w:lvlText w:val="%1."/>
      <w:lvlJc w:val="left"/>
      <w:pPr>
        <w:ind w:left="720" w:hanging="360"/>
      </w:pPr>
      <w:rPr>
        <w:rFonts w:ascii="Open Sans" w:hAnsi="Open Sans" w:cs="Open Sans" w:hint="default"/>
        <w:color w:val="548DD4"/>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F8D4649"/>
    <w:multiLevelType w:val="hybridMultilevel"/>
    <w:tmpl w:val="4B0EB9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4AB1DB4"/>
    <w:multiLevelType w:val="hybridMultilevel"/>
    <w:tmpl w:val="3A680FB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9"/>
  </w:num>
  <w:num w:numId="2">
    <w:abstractNumId w:val="25"/>
  </w:num>
  <w:num w:numId="3">
    <w:abstractNumId w:val="35"/>
  </w:num>
  <w:num w:numId="4">
    <w:abstractNumId w:val="17"/>
  </w:num>
  <w:num w:numId="5">
    <w:abstractNumId w:val="12"/>
  </w:num>
  <w:num w:numId="6">
    <w:abstractNumId w:val="30"/>
  </w:num>
  <w:num w:numId="7">
    <w:abstractNumId w:val="34"/>
  </w:num>
  <w:num w:numId="8">
    <w:abstractNumId w:val="16"/>
  </w:num>
  <w:num w:numId="9">
    <w:abstractNumId w:val="23"/>
  </w:num>
  <w:num w:numId="10">
    <w:abstractNumId w:val="38"/>
  </w:num>
  <w:num w:numId="11">
    <w:abstractNumId w:val="33"/>
  </w:num>
  <w:num w:numId="12">
    <w:abstractNumId w:val="26"/>
  </w:num>
  <w:num w:numId="13">
    <w:abstractNumId w:val="32"/>
  </w:num>
  <w:num w:numId="14">
    <w:abstractNumId w:val="41"/>
  </w:num>
  <w:num w:numId="15">
    <w:abstractNumId w:val="0"/>
  </w:num>
  <w:num w:numId="16">
    <w:abstractNumId w:val="1"/>
  </w:num>
  <w:num w:numId="17">
    <w:abstractNumId w:val="2"/>
  </w:num>
  <w:num w:numId="18">
    <w:abstractNumId w:val="3"/>
  </w:num>
  <w:num w:numId="19">
    <w:abstractNumId w:val="4"/>
  </w:num>
  <w:num w:numId="20">
    <w:abstractNumId w:val="5"/>
  </w:num>
  <w:num w:numId="21">
    <w:abstractNumId w:val="6"/>
  </w:num>
  <w:num w:numId="22">
    <w:abstractNumId w:val="7"/>
  </w:num>
  <w:num w:numId="23">
    <w:abstractNumId w:val="8"/>
  </w:num>
  <w:num w:numId="24">
    <w:abstractNumId w:val="9"/>
  </w:num>
  <w:num w:numId="25">
    <w:abstractNumId w:val="27"/>
  </w:num>
  <w:num w:numId="26">
    <w:abstractNumId w:val="43"/>
  </w:num>
  <w:num w:numId="27">
    <w:abstractNumId w:val="15"/>
  </w:num>
  <w:num w:numId="28">
    <w:abstractNumId w:val="22"/>
  </w:num>
  <w:num w:numId="29">
    <w:abstractNumId w:val="29"/>
  </w:num>
  <w:num w:numId="30">
    <w:abstractNumId w:val="14"/>
  </w:num>
  <w:num w:numId="31">
    <w:abstractNumId w:val="24"/>
  </w:num>
  <w:num w:numId="32">
    <w:abstractNumId w:val="36"/>
  </w:num>
  <w:num w:numId="33">
    <w:abstractNumId w:val="18"/>
  </w:num>
  <w:num w:numId="34">
    <w:abstractNumId w:val="28"/>
  </w:num>
  <w:num w:numId="35">
    <w:abstractNumId w:val="37"/>
  </w:num>
  <w:num w:numId="36">
    <w:abstractNumId w:val="20"/>
  </w:num>
  <w:num w:numId="37">
    <w:abstractNumId w:val="10"/>
  </w:num>
  <w:num w:numId="38">
    <w:abstractNumId w:val="19"/>
  </w:num>
  <w:num w:numId="39">
    <w:abstractNumId w:val="44"/>
  </w:num>
  <w:num w:numId="40">
    <w:abstractNumId w:val="21"/>
  </w:num>
  <w:num w:numId="41">
    <w:abstractNumId w:val="40"/>
  </w:num>
  <w:num w:numId="42">
    <w:abstractNumId w:val="13"/>
  </w:num>
  <w:num w:numId="43">
    <w:abstractNumId w:val="31"/>
  </w:num>
  <w:num w:numId="44">
    <w:abstractNumId w:val="42"/>
  </w:num>
  <w:num w:numId="45">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05"/>
  <w:displayHorizont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4744"/>
    <w:rsid w:val="0000660C"/>
    <w:rsid w:val="00010791"/>
    <w:rsid w:val="00010CC6"/>
    <w:rsid w:val="00012565"/>
    <w:rsid w:val="00015A7D"/>
    <w:rsid w:val="00016893"/>
    <w:rsid w:val="000306EF"/>
    <w:rsid w:val="000365C6"/>
    <w:rsid w:val="000402A1"/>
    <w:rsid w:val="00044F07"/>
    <w:rsid w:val="00046E0F"/>
    <w:rsid w:val="000518B1"/>
    <w:rsid w:val="0005285B"/>
    <w:rsid w:val="00054C53"/>
    <w:rsid w:val="00062845"/>
    <w:rsid w:val="00063046"/>
    <w:rsid w:val="0006304D"/>
    <w:rsid w:val="00071660"/>
    <w:rsid w:val="00072CDB"/>
    <w:rsid w:val="00073C18"/>
    <w:rsid w:val="00074E59"/>
    <w:rsid w:val="00075901"/>
    <w:rsid w:val="00082BB2"/>
    <w:rsid w:val="00085DD6"/>
    <w:rsid w:val="00086F36"/>
    <w:rsid w:val="000A63D4"/>
    <w:rsid w:val="000A669D"/>
    <w:rsid w:val="000A6E43"/>
    <w:rsid w:val="000B0F23"/>
    <w:rsid w:val="000B47EC"/>
    <w:rsid w:val="000B6AAD"/>
    <w:rsid w:val="000C1995"/>
    <w:rsid w:val="000C222F"/>
    <w:rsid w:val="000D41A2"/>
    <w:rsid w:val="000D6C59"/>
    <w:rsid w:val="000D6F4B"/>
    <w:rsid w:val="000E16BF"/>
    <w:rsid w:val="000E6BB8"/>
    <w:rsid w:val="000F5C80"/>
    <w:rsid w:val="000F741A"/>
    <w:rsid w:val="001005BF"/>
    <w:rsid w:val="001021FC"/>
    <w:rsid w:val="00103B45"/>
    <w:rsid w:val="00103EC4"/>
    <w:rsid w:val="00117D07"/>
    <w:rsid w:val="0012233B"/>
    <w:rsid w:val="001228B8"/>
    <w:rsid w:val="00123CE6"/>
    <w:rsid w:val="0012429E"/>
    <w:rsid w:val="0012640F"/>
    <w:rsid w:val="00126824"/>
    <w:rsid w:val="001274C2"/>
    <w:rsid w:val="00131280"/>
    <w:rsid w:val="001371B9"/>
    <w:rsid w:val="0014267B"/>
    <w:rsid w:val="00144F5B"/>
    <w:rsid w:val="00146229"/>
    <w:rsid w:val="00150E34"/>
    <w:rsid w:val="00152523"/>
    <w:rsid w:val="00155291"/>
    <w:rsid w:val="00155737"/>
    <w:rsid w:val="00156D73"/>
    <w:rsid w:val="00160FC3"/>
    <w:rsid w:val="001631F9"/>
    <w:rsid w:val="00164E83"/>
    <w:rsid w:val="00165245"/>
    <w:rsid w:val="00165A0F"/>
    <w:rsid w:val="00166DC6"/>
    <w:rsid w:val="00171472"/>
    <w:rsid w:val="00171FB6"/>
    <w:rsid w:val="00173DA5"/>
    <w:rsid w:val="0018266A"/>
    <w:rsid w:val="001849A0"/>
    <w:rsid w:val="001860E9"/>
    <w:rsid w:val="00186454"/>
    <w:rsid w:val="001944E1"/>
    <w:rsid w:val="00196BE4"/>
    <w:rsid w:val="001A09E3"/>
    <w:rsid w:val="001A7B1D"/>
    <w:rsid w:val="001B21B7"/>
    <w:rsid w:val="001B530C"/>
    <w:rsid w:val="001C0DE3"/>
    <w:rsid w:val="001C38A8"/>
    <w:rsid w:val="001C581F"/>
    <w:rsid w:val="001D2A56"/>
    <w:rsid w:val="001D34CE"/>
    <w:rsid w:val="001D3A1D"/>
    <w:rsid w:val="001D5285"/>
    <w:rsid w:val="001D68A7"/>
    <w:rsid w:val="001E0E00"/>
    <w:rsid w:val="001E417D"/>
    <w:rsid w:val="001E63CB"/>
    <w:rsid w:val="00201060"/>
    <w:rsid w:val="00215FDB"/>
    <w:rsid w:val="0021604F"/>
    <w:rsid w:val="00222C58"/>
    <w:rsid w:val="00226143"/>
    <w:rsid w:val="00231093"/>
    <w:rsid w:val="00235CAA"/>
    <w:rsid w:val="00237162"/>
    <w:rsid w:val="00246488"/>
    <w:rsid w:val="00250058"/>
    <w:rsid w:val="00251A86"/>
    <w:rsid w:val="00255E0A"/>
    <w:rsid w:val="00260045"/>
    <w:rsid w:val="00262AEA"/>
    <w:rsid w:val="0027249E"/>
    <w:rsid w:val="00274B97"/>
    <w:rsid w:val="00276B6C"/>
    <w:rsid w:val="00276C9D"/>
    <w:rsid w:val="00277F9B"/>
    <w:rsid w:val="00282414"/>
    <w:rsid w:val="00282B8B"/>
    <w:rsid w:val="002835F9"/>
    <w:rsid w:val="002847D3"/>
    <w:rsid w:val="002861BE"/>
    <w:rsid w:val="0028660C"/>
    <w:rsid w:val="00287CF0"/>
    <w:rsid w:val="00293566"/>
    <w:rsid w:val="00295978"/>
    <w:rsid w:val="00297526"/>
    <w:rsid w:val="002A059D"/>
    <w:rsid w:val="002A3CEB"/>
    <w:rsid w:val="002A48FE"/>
    <w:rsid w:val="002A6469"/>
    <w:rsid w:val="002B10DB"/>
    <w:rsid w:val="002B34F9"/>
    <w:rsid w:val="002B7714"/>
    <w:rsid w:val="002C687A"/>
    <w:rsid w:val="002D1416"/>
    <w:rsid w:val="002E1E7B"/>
    <w:rsid w:val="002E2B79"/>
    <w:rsid w:val="002E5816"/>
    <w:rsid w:val="002E6A36"/>
    <w:rsid w:val="002E7880"/>
    <w:rsid w:val="002F016E"/>
    <w:rsid w:val="002F1008"/>
    <w:rsid w:val="002F5614"/>
    <w:rsid w:val="002F5B64"/>
    <w:rsid w:val="002F6242"/>
    <w:rsid w:val="00304D0F"/>
    <w:rsid w:val="003061C3"/>
    <w:rsid w:val="00310D1B"/>
    <w:rsid w:val="0031111B"/>
    <w:rsid w:val="00312391"/>
    <w:rsid w:val="003132C0"/>
    <w:rsid w:val="00313431"/>
    <w:rsid w:val="003148D2"/>
    <w:rsid w:val="0031586B"/>
    <w:rsid w:val="00325644"/>
    <w:rsid w:val="00331166"/>
    <w:rsid w:val="003321E9"/>
    <w:rsid w:val="00333415"/>
    <w:rsid w:val="00337630"/>
    <w:rsid w:val="00340103"/>
    <w:rsid w:val="003416AF"/>
    <w:rsid w:val="003475B7"/>
    <w:rsid w:val="00360B7C"/>
    <w:rsid w:val="00361128"/>
    <w:rsid w:val="003637A3"/>
    <w:rsid w:val="00363B70"/>
    <w:rsid w:val="00363C6D"/>
    <w:rsid w:val="00367D60"/>
    <w:rsid w:val="00371FD0"/>
    <w:rsid w:val="00372620"/>
    <w:rsid w:val="00372DF0"/>
    <w:rsid w:val="00375273"/>
    <w:rsid w:val="00381C4A"/>
    <w:rsid w:val="00387F41"/>
    <w:rsid w:val="003914E1"/>
    <w:rsid w:val="00395476"/>
    <w:rsid w:val="003958E9"/>
    <w:rsid w:val="003A115A"/>
    <w:rsid w:val="003A722B"/>
    <w:rsid w:val="003B2284"/>
    <w:rsid w:val="003B6436"/>
    <w:rsid w:val="003D168F"/>
    <w:rsid w:val="003D2B99"/>
    <w:rsid w:val="003D4CFD"/>
    <w:rsid w:val="003E06CF"/>
    <w:rsid w:val="003E3E9E"/>
    <w:rsid w:val="003E7661"/>
    <w:rsid w:val="003F0CB7"/>
    <w:rsid w:val="003F3B3A"/>
    <w:rsid w:val="003F7986"/>
    <w:rsid w:val="00403C75"/>
    <w:rsid w:val="00404A91"/>
    <w:rsid w:val="0041051F"/>
    <w:rsid w:val="00411450"/>
    <w:rsid w:val="00412987"/>
    <w:rsid w:val="00414897"/>
    <w:rsid w:val="00421178"/>
    <w:rsid w:val="00423490"/>
    <w:rsid w:val="00424693"/>
    <w:rsid w:val="00427C32"/>
    <w:rsid w:val="004361BC"/>
    <w:rsid w:val="004458E7"/>
    <w:rsid w:val="00445939"/>
    <w:rsid w:val="00453805"/>
    <w:rsid w:val="00483480"/>
    <w:rsid w:val="004950F5"/>
    <w:rsid w:val="00496374"/>
    <w:rsid w:val="004B536C"/>
    <w:rsid w:val="004C1238"/>
    <w:rsid w:val="004D24F2"/>
    <w:rsid w:val="004D256B"/>
    <w:rsid w:val="004E1992"/>
    <w:rsid w:val="004E20B8"/>
    <w:rsid w:val="004E25DD"/>
    <w:rsid w:val="004E2651"/>
    <w:rsid w:val="004E5951"/>
    <w:rsid w:val="004F3053"/>
    <w:rsid w:val="00502E6E"/>
    <w:rsid w:val="00503FC0"/>
    <w:rsid w:val="00506464"/>
    <w:rsid w:val="00506BEF"/>
    <w:rsid w:val="005139EF"/>
    <w:rsid w:val="0051682E"/>
    <w:rsid w:val="00517B8A"/>
    <w:rsid w:val="0053029B"/>
    <w:rsid w:val="00534967"/>
    <w:rsid w:val="00540335"/>
    <w:rsid w:val="0054103C"/>
    <w:rsid w:val="0054267E"/>
    <w:rsid w:val="00543FA4"/>
    <w:rsid w:val="00550C07"/>
    <w:rsid w:val="005537A8"/>
    <w:rsid w:val="00556C7F"/>
    <w:rsid w:val="00557BF5"/>
    <w:rsid w:val="00560FF9"/>
    <w:rsid w:val="00565460"/>
    <w:rsid w:val="0056663C"/>
    <w:rsid w:val="00570600"/>
    <w:rsid w:val="0057237B"/>
    <w:rsid w:val="00575CAC"/>
    <w:rsid w:val="00580A15"/>
    <w:rsid w:val="00584A42"/>
    <w:rsid w:val="00585B67"/>
    <w:rsid w:val="00587284"/>
    <w:rsid w:val="0059078D"/>
    <w:rsid w:val="005929FC"/>
    <w:rsid w:val="00596B68"/>
    <w:rsid w:val="0059710E"/>
    <w:rsid w:val="005A1A94"/>
    <w:rsid w:val="005A4D35"/>
    <w:rsid w:val="005A5E8A"/>
    <w:rsid w:val="005B214C"/>
    <w:rsid w:val="005B49D7"/>
    <w:rsid w:val="005B56BB"/>
    <w:rsid w:val="005B7457"/>
    <w:rsid w:val="005B791D"/>
    <w:rsid w:val="005C218F"/>
    <w:rsid w:val="005C4A13"/>
    <w:rsid w:val="005C6D7D"/>
    <w:rsid w:val="005D3645"/>
    <w:rsid w:val="005E0202"/>
    <w:rsid w:val="005E25B5"/>
    <w:rsid w:val="005E43EB"/>
    <w:rsid w:val="005E541C"/>
    <w:rsid w:val="005E5AB3"/>
    <w:rsid w:val="005E656A"/>
    <w:rsid w:val="00602915"/>
    <w:rsid w:val="00603D5B"/>
    <w:rsid w:val="00604455"/>
    <w:rsid w:val="00604825"/>
    <w:rsid w:val="00604BEF"/>
    <w:rsid w:val="006064DA"/>
    <w:rsid w:val="006110AE"/>
    <w:rsid w:val="006120D5"/>
    <w:rsid w:val="0061333C"/>
    <w:rsid w:val="00615099"/>
    <w:rsid w:val="006152B4"/>
    <w:rsid w:val="006164CF"/>
    <w:rsid w:val="0061767F"/>
    <w:rsid w:val="00620943"/>
    <w:rsid w:val="0062563F"/>
    <w:rsid w:val="00635EF5"/>
    <w:rsid w:val="0064129E"/>
    <w:rsid w:val="006413CD"/>
    <w:rsid w:val="006420FC"/>
    <w:rsid w:val="00643082"/>
    <w:rsid w:val="006447B1"/>
    <w:rsid w:val="006524ED"/>
    <w:rsid w:val="00653C9F"/>
    <w:rsid w:val="00656392"/>
    <w:rsid w:val="00661BF0"/>
    <w:rsid w:val="006642CF"/>
    <w:rsid w:val="006706DC"/>
    <w:rsid w:val="0067110E"/>
    <w:rsid w:val="0068269D"/>
    <w:rsid w:val="00687467"/>
    <w:rsid w:val="00691013"/>
    <w:rsid w:val="006A1D57"/>
    <w:rsid w:val="006A6CA2"/>
    <w:rsid w:val="006B1FCA"/>
    <w:rsid w:val="006B28DA"/>
    <w:rsid w:val="006B787B"/>
    <w:rsid w:val="006C2705"/>
    <w:rsid w:val="006C2C4B"/>
    <w:rsid w:val="006C48CD"/>
    <w:rsid w:val="006D4B49"/>
    <w:rsid w:val="006D547C"/>
    <w:rsid w:val="006D611C"/>
    <w:rsid w:val="006E0441"/>
    <w:rsid w:val="006E5B4F"/>
    <w:rsid w:val="006E6DAE"/>
    <w:rsid w:val="006E72BB"/>
    <w:rsid w:val="006F2F1B"/>
    <w:rsid w:val="006F76E3"/>
    <w:rsid w:val="00702F80"/>
    <w:rsid w:val="00706471"/>
    <w:rsid w:val="00716C67"/>
    <w:rsid w:val="007202F9"/>
    <w:rsid w:val="00726B32"/>
    <w:rsid w:val="007320B7"/>
    <w:rsid w:val="00735AC6"/>
    <w:rsid w:val="007424C0"/>
    <w:rsid w:val="00744E14"/>
    <w:rsid w:val="0074557B"/>
    <w:rsid w:val="00745B32"/>
    <w:rsid w:val="00746637"/>
    <w:rsid w:val="00752755"/>
    <w:rsid w:val="007579DF"/>
    <w:rsid w:val="007603E9"/>
    <w:rsid w:val="0076253A"/>
    <w:rsid w:val="007674CF"/>
    <w:rsid w:val="00767E7E"/>
    <w:rsid w:val="0077233E"/>
    <w:rsid w:val="0078660C"/>
    <w:rsid w:val="00790818"/>
    <w:rsid w:val="007914C0"/>
    <w:rsid w:val="00795571"/>
    <w:rsid w:val="007A230C"/>
    <w:rsid w:val="007A31CF"/>
    <w:rsid w:val="007A48B8"/>
    <w:rsid w:val="007A5D85"/>
    <w:rsid w:val="007B1A7A"/>
    <w:rsid w:val="007B372C"/>
    <w:rsid w:val="007C17FF"/>
    <w:rsid w:val="007D57A9"/>
    <w:rsid w:val="007E0E7C"/>
    <w:rsid w:val="007E19AB"/>
    <w:rsid w:val="007E1D34"/>
    <w:rsid w:val="007E22D1"/>
    <w:rsid w:val="007E2D5B"/>
    <w:rsid w:val="007E3B36"/>
    <w:rsid w:val="007E3EEE"/>
    <w:rsid w:val="007E3F6A"/>
    <w:rsid w:val="007E4A18"/>
    <w:rsid w:val="007E4DF8"/>
    <w:rsid w:val="007E70D0"/>
    <w:rsid w:val="007F323C"/>
    <w:rsid w:val="007F3ED5"/>
    <w:rsid w:val="007F5342"/>
    <w:rsid w:val="007F598B"/>
    <w:rsid w:val="007F5F7A"/>
    <w:rsid w:val="008011E7"/>
    <w:rsid w:val="00802226"/>
    <w:rsid w:val="00802306"/>
    <w:rsid w:val="008044C2"/>
    <w:rsid w:val="00804CDF"/>
    <w:rsid w:val="00804EC8"/>
    <w:rsid w:val="00805FF6"/>
    <w:rsid w:val="008073E7"/>
    <w:rsid w:val="00811A03"/>
    <w:rsid w:val="00812DE6"/>
    <w:rsid w:val="00814119"/>
    <w:rsid w:val="00814E91"/>
    <w:rsid w:val="0081501C"/>
    <w:rsid w:val="008153CD"/>
    <w:rsid w:val="00815513"/>
    <w:rsid w:val="00815C13"/>
    <w:rsid w:val="00820B41"/>
    <w:rsid w:val="0082149C"/>
    <w:rsid w:val="00825F85"/>
    <w:rsid w:val="00827DD6"/>
    <w:rsid w:val="00830F40"/>
    <w:rsid w:val="00831261"/>
    <w:rsid w:val="00832930"/>
    <w:rsid w:val="008474E8"/>
    <w:rsid w:val="00847C2D"/>
    <w:rsid w:val="008528E4"/>
    <w:rsid w:val="008607D5"/>
    <w:rsid w:val="0086187A"/>
    <w:rsid w:val="00862DCB"/>
    <w:rsid w:val="00865B3D"/>
    <w:rsid w:val="00870E5E"/>
    <w:rsid w:val="008771D6"/>
    <w:rsid w:val="00883CB4"/>
    <w:rsid w:val="0089161F"/>
    <w:rsid w:val="008939F8"/>
    <w:rsid w:val="00897412"/>
    <w:rsid w:val="008A0BA5"/>
    <w:rsid w:val="008A0C96"/>
    <w:rsid w:val="008A44B2"/>
    <w:rsid w:val="008A5F7C"/>
    <w:rsid w:val="008B31D2"/>
    <w:rsid w:val="008B3F94"/>
    <w:rsid w:val="008B55CC"/>
    <w:rsid w:val="008B6920"/>
    <w:rsid w:val="008C65AF"/>
    <w:rsid w:val="008D1681"/>
    <w:rsid w:val="008D438B"/>
    <w:rsid w:val="008E2AC3"/>
    <w:rsid w:val="008E433E"/>
    <w:rsid w:val="008E7A47"/>
    <w:rsid w:val="008F64A0"/>
    <w:rsid w:val="009159B0"/>
    <w:rsid w:val="0092148A"/>
    <w:rsid w:val="00921C0C"/>
    <w:rsid w:val="00924A0B"/>
    <w:rsid w:val="0093031F"/>
    <w:rsid w:val="00932193"/>
    <w:rsid w:val="00932421"/>
    <w:rsid w:val="0093573F"/>
    <w:rsid w:val="00935B76"/>
    <w:rsid w:val="009549AB"/>
    <w:rsid w:val="00954F18"/>
    <w:rsid w:val="00960E1D"/>
    <w:rsid w:val="009701BA"/>
    <w:rsid w:val="00993307"/>
    <w:rsid w:val="00997AD5"/>
    <w:rsid w:val="009A109E"/>
    <w:rsid w:val="009B5123"/>
    <w:rsid w:val="009B6846"/>
    <w:rsid w:val="009B68EA"/>
    <w:rsid w:val="009B698B"/>
    <w:rsid w:val="009D09CB"/>
    <w:rsid w:val="009D1DBF"/>
    <w:rsid w:val="009E1F93"/>
    <w:rsid w:val="009F0009"/>
    <w:rsid w:val="009F18EA"/>
    <w:rsid w:val="00A0011F"/>
    <w:rsid w:val="00A0300F"/>
    <w:rsid w:val="00A05E32"/>
    <w:rsid w:val="00A10D52"/>
    <w:rsid w:val="00A15D5A"/>
    <w:rsid w:val="00A212A8"/>
    <w:rsid w:val="00A2162F"/>
    <w:rsid w:val="00A25CC6"/>
    <w:rsid w:val="00A30245"/>
    <w:rsid w:val="00A31BB1"/>
    <w:rsid w:val="00A3254F"/>
    <w:rsid w:val="00A3617E"/>
    <w:rsid w:val="00A37611"/>
    <w:rsid w:val="00A43477"/>
    <w:rsid w:val="00A43591"/>
    <w:rsid w:val="00A46632"/>
    <w:rsid w:val="00A50F47"/>
    <w:rsid w:val="00A55340"/>
    <w:rsid w:val="00A61BAB"/>
    <w:rsid w:val="00A6234C"/>
    <w:rsid w:val="00A62AF1"/>
    <w:rsid w:val="00A673E1"/>
    <w:rsid w:val="00A7108E"/>
    <w:rsid w:val="00A7347B"/>
    <w:rsid w:val="00A752D1"/>
    <w:rsid w:val="00A7610C"/>
    <w:rsid w:val="00A77605"/>
    <w:rsid w:val="00A824C0"/>
    <w:rsid w:val="00A8574A"/>
    <w:rsid w:val="00A920E2"/>
    <w:rsid w:val="00A9225A"/>
    <w:rsid w:val="00A92858"/>
    <w:rsid w:val="00A9359A"/>
    <w:rsid w:val="00AA331B"/>
    <w:rsid w:val="00AA3493"/>
    <w:rsid w:val="00AA3BE1"/>
    <w:rsid w:val="00AA77A1"/>
    <w:rsid w:val="00AB15D0"/>
    <w:rsid w:val="00AB3C9C"/>
    <w:rsid w:val="00AB4799"/>
    <w:rsid w:val="00AC158A"/>
    <w:rsid w:val="00AC4879"/>
    <w:rsid w:val="00AD06B6"/>
    <w:rsid w:val="00AD3073"/>
    <w:rsid w:val="00AD3D4F"/>
    <w:rsid w:val="00AD59BA"/>
    <w:rsid w:val="00AD5F39"/>
    <w:rsid w:val="00AE3947"/>
    <w:rsid w:val="00AF0826"/>
    <w:rsid w:val="00AF6BF3"/>
    <w:rsid w:val="00B02AEA"/>
    <w:rsid w:val="00B030B3"/>
    <w:rsid w:val="00B04EE6"/>
    <w:rsid w:val="00B110F6"/>
    <w:rsid w:val="00B166EB"/>
    <w:rsid w:val="00B17113"/>
    <w:rsid w:val="00B23535"/>
    <w:rsid w:val="00B25AA1"/>
    <w:rsid w:val="00B34E85"/>
    <w:rsid w:val="00B54744"/>
    <w:rsid w:val="00B576C8"/>
    <w:rsid w:val="00B61851"/>
    <w:rsid w:val="00B65D20"/>
    <w:rsid w:val="00B70C62"/>
    <w:rsid w:val="00B757F1"/>
    <w:rsid w:val="00B81374"/>
    <w:rsid w:val="00B920FD"/>
    <w:rsid w:val="00B933C9"/>
    <w:rsid w:val="00B93C21"/>
    <w:rsid w:val="00B95489"/>
    <w:rsid w:val="00BA1EB8"/>
    <w:rsid w:val="00BA734E"/>
    <w:rsid w:val="00BC3819"/>
    <w:rsid w:val="00BC5896"/>
    <w:rsid w:val="00BC5932"/>
    <w:rsid w:val="00BD0AC0"/>
    <w:rsid w:val="00BD3027"/>
    <w:rsid w:val="00BD517C"/>
    <w:rsid w:val="00BE3BCD"/>
    <w:rsid w:val="00BE6B3D"/>
    <w:rsid w:val="00BF19B5"/>
    <w:rsid w:val="00BF5EEF"/>
    <w:rsid w:val="00BF6654"/>
    <w:rsid w:val="00C005BF"/>
    <w:rsid w:val="00C006FA"/>
    <w:rsid w:val="00C049C6"/>
    <w:rsid w:val="00C051C8"/>
    <w:rsid w:val="00C063CA"/>
    <w:rsid w:val="00C25901"/>
    <w:rsid w:val="00C35C97"/>
    <w:rsid w:val="00C36E7C"/>
    <w:rsid w:val="00C44A27"/>
    <w:rsid w:val="00C458FC"/>
    <w:rsid w:val="00C50268"/>
    <w:rsid w:val="00C5071C"/>
    <w:rsid w:val="00C51873"/>
    <w:rsid w:val="00C51EB2"/>
    <w:rsid w:val="00C54CBD"/>
    <w:rsid w:val="00C61C03"/>
    <w:rsid w:val="00C62539"/>
    <w:rsid w:val="00C64F7B"/>
    <w:rsid w:val="00C7006A"/>
    <w:rsid w:val="00C70F5F"/>
    <w:rsid w:val="00C714C2"/>
    <w:rsid w:val="00C76C4B"/>
    <w:rsid w:val="00C81E44"/>
    <w:rsid w:val="00C85B17"/>
    <w:rsid w:val="00C869E3"/>
    <w:rsid w:val="00C91685"/>
    <w:rsid w:val="00C918BD"/>
    <w:rsid w:val="00C964E0"/>
    <w:rsid w:val="00CA7238"/>
    <w:rsid w:val="00CB1374"/>
    <w:rsid w:val="00CB5A1E"/>
    <w:rsid w:val="00CC2B7F"/>
    <w:rsid w:val="00CD125A"/>
    <w:rsid w:val="00CD6530"/>
    <w:rsid w:val="00CD71F0"/>
    <w:rsid w:val="00CE05CD"/>
    <w:rsid w:val="00CE078D"/>
    <w:rsid w:val="00CE340C"/>
    <w:rsid w:val="00CF3F07"/>
    <w:rsid w:val="00D00F61"/>
    <w:rsid w:val="00D051FF"/>
    <w:rsid w:val="00D0599F"/>
    <w:rsid w:val="00D07476"/>
    <w:rsid w:val="00D1330B"/>
    <w:rsid w:val="00D162A8"/>
    <w:rsid w:val="00D162C9"/>
    <w:rsid w:val="00D21E2F"/>
    <w:rsid w:val="00D23E46"/>
    <w:rsid w:val="00D25203"/>
    <w:rsid w:val="00D326D9"/>
    <w:rsid w:val="00D43762"/>
    <w:rsid w:val="00D45293"/>
    <w:rsid w:val="00D52F73"/>
    <w:rsid w:val="00D53EB6"/>
    <w:rsid w:val="00D56BB5"/>
    <w:rsid w:val="00D601F4"/>
    <w:rsid w:val="00D657F8"/>
    <w:rsid w:val="00D7072E"/>
    <w:rsid w:val="00D71AC6"/>
    <w:rsid w:val="00D72334"/>
    <w:rsid w:val="00D72AAE"/>
    <w:rsid w:val="00D732A9"/>
    <w:rsid w:val="00D7385F"/>
    <w:rsid w:val="00D74F19"/>
    <w:rsid w:val="00D754FB"/>
    <w:rsid w:val="00D760FE"/>
    <w:rsid w:val="00D82ABA"/>
    <w:rsid w:val="00D876BB"/>
    <w:rsid w:val="00D87E50"/>
    <w:rsid w:val="00D910ED"/>
    <w:rsid w:val="00DA0C9E"/>
    <w:rsid w:val="00DA2332"/>
    <w:rsid w:val="00DA6A0C"/>
    <w:rsid w:val="00DB3060"/>
    <w:rsid w:val="00DB7423"/>
    <w:rsid w:val="00DC15ED"/>
    <w:rsid w:val="00DC5680"/>
    <w:rsid w:val="00DC7383"/>
    <w:rsid w:val="00DC7954"/>
    <w:rsid w:val="00DD58E1"/>
    <w:rsid w:val="00DD5B6C"/>
    <w:rsid w:val="00DE2638"/>
    <w:rsid w:val="00DE530D"/>
    <w:rsid w:val="00DE71C1"/>
    <w:rsid w:val="00DF42AC"/>
    <w:rsid w:val="00E0139E"/>
    <w:rsid w:val="00E04730"/>
    <w:rsid w:val="00E0586C"/>
    <w:rsid w:val="00E06309"/>
    <w:rsid w:val="00E1304E"/>
    <w:rsid w:val="00E132FD"/>
    <w:rsid w:val="00E159FA"/>
    <w:rsid w:val="00E16884"/>
    <w:rsid w:val="00E17BC2"/>
    <w:rsid w:val="00E17F3F"/>
    <w:rsid w:val="00E219A0"/>
    <w:rsid w:val="00E23AC5"/>
    <w:rsid w:val="00E35149"/>
    <w:rsid w:val="00E4228A"/>
    <w:rsid w:val="00E45B58"/>
    <w:rsid w:val="00E466C5"/>
    <w:rsid w:val="00E46953"/>
    <w:rsid w:val="00E47D3E"/>
    <w:rsid w:val="00E547C5"/>
    <w:rsid w:val="00E55CF8"/>
    <w:rsid w:val="00E565B2"/>
    <w:rsid w:val="00E62AA3"/>
    <w:rsid w:val="00E656C0"/>
    <w:rsid w:val="00E66C15"/>
    <w:rsid w:val="00E71CE0"/>
    <w:rsid w:val="00E723E6"/>
    <w:rsid w:val="00E736CC"/>
    <w:rsid w:val="00E73EDA"/>
    <w:rsid w:val="00E80066"/>
    <w:rsid w:val="00E8042F"/>
    <w:rsid w:val="00E95F1C"/>
    <w:rsid w:val="00EA2364"/>
    <w:rsid w:val="00EA3548"/>
    <w:rsid w:val="00EB09DD"/>
    <w:rsid w:val="00EB49AB"/>
    <w:rsid w:val="00EB7503"/>
    <w:rsid w:val="00EB7751"/>
    <w:rsid w:val="00EC0C2D"/>
    <w:rsid w:val="00EC1C44"/>
    <w:rsid w:val="00EC2260"/>
    <w:rsid w:val="00EC2672"/>
    <w:rsid w:val="00ED0570"/>
    <w:rsid w:val="00ED0C26"/>
    <w:rsid w:val="00ED4134"/>
    <w:rsid w:val="00ED4163"/>
    <w:rsid w:val="00ED513F"/>
    <w:rsid w:val="00ED588B"/>
    <w:rsid w:val="00EF16F5"/>
    <w:rsid w:val="00EF21C9"/>
    <w:rsid w:val="00EF653B"/>
    <w:rsid w:val="00F109F7"/>
    <w:rsid w:val="00F12EF0"/>
    <w:rsid w:val="00F14070"/>
    <w:rsid w:val="00F14122"/>
    <w:rsid w:val="00F25CF8"/>
    <w:rsid w:val="00F26BC6"/>
    <w:rsid w:val="00F32C1D"/>
    <w:rsid w:val="00F351FD"/>
    <w:rsid w:val="00F35642"/>
    <w:rsid w:val="00F35AA4"/>
    <w:rsid w:val="00F36448"/>
    <w:rsid w:val="00F37275"/>
    <w:rsid w:val="00F41E4B"/>
    <w:rsid w:val="00F61BBD"/>
    <w:rsid w:val="00F64AB7"/>
    <w:rsid w:val="00F66533"/>
    <w:rsid w:val="00F70F33"/>
    <w:rsid w:val="00F73D8E"/>
    <w:rsid w:val="00F7549B"/>
    <w:rsid w:val="00F76D9D"/>
    <w:rsid w:val="00F8166A"/>
    <w:rsid w:val="00F86BFD"/>
    <w:rsid w:val="00F91CF0"/>
    <w:rsid w:val="00F925A0"/>
    <w:rsid w:val="00F9691F"/>
    <w:rsid w:val="00FA07D1"/>
    <w:rsid w:val="00FA4499"/>
    <w:rsid w:val="00FB0BE3"/>
    <w:rsid w:val="00FB4549"/>
    <w:rsid w:val="00FB7456"/>
    <w:rsid w:val="00FC4C8E"/>
    <w:rsid w:val="00FC557B"/>
    <w:rsid w:val="00FC62A3"/>
    <w:rsid w:val="00FC704E"/>
    <w:rsid w:val="00FD25C1"/>
    <w:rsid w:val="00FD3AA6"/>
    <w:rsid w:val="00FD6494"/>
    <w:rsid w:val="00FD6577"/>
    <w:rsid w:val="00FE20D2"/>
    <w:rsid w:val="00FE3AB0"/>
    <w:rsid w:val="00FE5E7D"/>
    <w:rsid w:val="00FF29B9"/>
    <w:rsid w:val="00FF3DD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E7C3AB8"/>
  <w15:docId w15:val="{1590ED9E-1AB5-44A1-BBC0-EBD2567DD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l-SI" w:eastAsia="sl-SI" w:bidi="sl-SI"/>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1128"/>
    <w:pPr>
      <w:suppressAutoHyphens/>
      <w:spacing w:after="200" w:line="276" w:lineRule="auto"/>
    </w:pPr>
    <w:rPr>
      <w:sz w:val="22"/>
      <w:szCs w:val="22"/>
    </w:rPr>
  </w:style>
  <w:style w:type="paragraph" w:styleId="Heading1">
    <w:name w:val="heading 1"/>
    <w:basedOn w:val="Normal"/>
    <w:next w:val="BodyText"/>
    <w:link w:val="Heading1Char"/>
    <w:qFormat/>
    <w:rsid w:val="00361128"/>
    <w:pPr>
      <w:keepNext/>
      <w:keepLines/>
      <w:tabs>
        <w:tab w:val="num" w:pos="432"/>
      </w:tabs>
      <w:spacing w:before="480" w:after="0"/>
      <w:ind w:left="432" w:hanging="432"/>
      <w:outlineLvl w:val="0"/>
    </w:pPr>
    <w:rPr>
      <w:rFonts w:ascii="Cambria" w:eastAsia="Times New Roman" w:hAnsi="Cambria"/>
      <w:b/>
      <w:bCs/>
      <w:color w:val="365F91"/>
      <w:sz w:val="28"/>
      <w:szCs w:val="28"/>
    </w:rPr>
  </w:style>
  <w:style w:type="paragraph" w:styleId="Heading2">
    <w:name w:val="heading 2"/>
    <w:basedOn w:val="Normal"/>
    <w:next w:val="BodyText"/>
    <w:link w:val="Heading2Char"/>
    <w:qFormat/>
    <w:rsid w:val="00361128"/>
    <w:pPr>
      <w:keepNext/>
      <w:tabs>
        <w:tab w:val="num" w:pos="432"/>
      </w:tabs>
      <w:spacing w:before="240" w:after="60" w:line="100" w:lineRule="atLeast"/>
      <w:ind w:left="432" w:hanging="432"/>
      <w:outlineLvl w:val="1"/>
    </w:pPr>
    <w:rPr>
      <w:rFonts w:ascii="Cambria" w:eastAsia="SimSun" w:hAnsi="Cambria"/>
      <w:b/>
      <w:bCs/>
      <w:i/>
      <w:iCs/>
      <w:sz w:val="28"/>
      <w:szCs w:val="28"/>
    </w:rPr>
  </w:style>
  <w:style w:type="paragraph" w:styleId="Heading3">
    <w:name w:val="heading 3"/>
    <w:basedOn w:val="Normal"/>
    <w:next w:val="BodyText"/>
    <w:link w:val="Heading3Char"/>
    <w:qFormat/>
    <w:rsid w:val="00361128"/>
    <w:pPr>
      <w:keepNext/>
      <w:numPr>
        <w:ilvl w:val="2"/>
      </w:numPr>
      <w:tabs>
        <w:tab w:val="left" w:pos="720"/>
      </w:tabs>
      <w:spacing w:after="120" w:line="100" w:lineRule="atLeast"/>
      <w:ind w:left="720" w:hanging="720"/>
      <w:outlineLvl w:val="2"/>
    </w:pPr>
    <w:rPr>
      <w:rFonts w:ascii="Trebuchet MS" w:eastAsia="Cambria" w:hAnsi="Trebuchet MS" w:cs="Arial"/>
      <w:b/>
      <w:bCs/>
      <w:i/>
      <w:sz w:val="24"/>
      <w:szCs w:val="26"/>
    </w:rPr>
  </w:style>
  <w:style w:type="paragraph" w:styleId="Heading4">
    <w:name w:val="heading 4"/>
    <w:basedOn w:val="Normal"/>
    <w:next w:val="BodyText"/>
    <w:link w:val="Heading4Char"/>
    <w:qFormat/>
    <w:rsid w:val="00361128"/>
    <w:pPr>
      <w:keepNext/>
      <w:numPr>
        <w:ilvl w:val="3"/>
      </w:numPr>
      <w:tabs>
        <w:tab w:val="left" w:pos="864"/>
      </w:tabs>
      <w:spacing w:before="240" w:after="60" w:line="100" w:lineRule="atLeast"/>
      <w:ind w:left="864" w:hanging="864"/>
      <w:outlineLvl w:val="3"/>
    </w:pPr>
    <w:rPr>
      <w:rFonts w:ascii="Times New Roman" w:eastAsia="Cambria" w:hAnsi="Times New Roman"/>
      <w:b/>
      <w:bCs/>
      <w:sz w:val="28"/>
      <w:szCs w:val="28"/>
    </w:rPr>
  </w:style>
  <w:style w:type="paragraph" w:styleId="Heading5">
    <w:name w:val="heading 5"/>
    <w:basedOn w:val="Normal"/>
    <w:next w:val="BodyText"/>
    <w:link w:val="Heading5Char"/>
    <w:qFormat/>
    <w:rsid w:val="00361128"/>
    <w:pPr>
      <w:numPr>
        <w:ilvl w:val="4"/>
      </w:numPr>
      <w:tabs>
        <w:tab w:val="left" w:pos="1008"/>
      </w:tabs>
      <w:spacing w:before="240" w:after="60" w:line="100" w:lineRule="atLeast"/>
      <w:ind w:left="1008" w:hanging="1008"/>
      <w:outlineLvl w:val="4"/>
    </w:pPr>
    <w:rPr>
      <w:rFonts w:ascii="Cambria" w:eastAsia="Cambria" w:hAnsi="Cambria"/>
      <w:b/>
      <w:bCs/>
      <w:i/>
      <w:iCs/>
      <w:sz w:val="26"/>
      <w:szCs w:val="26"/>
    </w:rPr>
  </w:style>
  <w:style w:type="paragraph" w:styleId="Heading6">
    <w:name w:val="heading 6"/>
    <w:basedOn w:val="Normal"/>
    <w:next w:val="BodyText"/>
    <w:link w:val="Heading6Char"/>
    <w:qFormat/>
    <w:rsid w:val="00361128"/>
    <w:pPr>
      <w:numPr>
        <w:ilvl w:val="5"/>
      </w:numPr>
      <w:tabs>
        <w:tab w:val="left" w:pos="1152"/>
      </w:tabs>
      <w:spacing w:before="240" w:after="60" w:line="100" w:lineRule="atLeast"/>
      <w:ind w:left="1152" w:hanging="1152"/>
      <w:outlineLvl w:val="5"/>
    </w:pPr>
    <w:rPr>
      <w:rFonts w:ascii="Times New Roman" w:eastAsia="Cambria" w:hAnsi="Times New Roman"/>
      <w:b/>
      <w:bCs/>
    </w:rPr>
  </w:style>
  <w:style w:type="paragraph" w:styleId="Heading7">
    <w:name w:val="heading 7"/>
    <w:basedOn w:val="Normal"/>
    <w:next w:val="BodyText"/>
    <w:link w:val="Heading7Char"/>
    <w:qFormat/>
    <w:rsid w:val="00361128"/>
    <w:pPr>
      <w:numPr>
        <w:ilvl w:val="6"/>
      </w:numPr>
      <w:tabs>
        <w:tab w:val="left" w:pos="1296"/>
      </w:tabs>
      <w:spacing w:before="240" w:after="60" w:line="100" w:lineRule="atLeast"/>
      <w:ind w:left="1296" w:hanging="1296"/>
      <w:outlineLvl w:val="6"/>
    </w:pPr>
    <w:rPr>
      <w:rFonts w:ascii="Times New Roman" w:eastAsia="Cambria" w:hAnsi="Times New Roman"/>
      <w:sz w:val="24"/>
      <w:szCs w:val="24"/>
    </w:rPr>
  </w:style>
  <w:style w:type="paragraph" w:styleId="Heading8">
    <w:name w:val="heading 8"/>
    <w:basedOn w:val="Normal"/>
    <w:next w:val="BodyText"/>
    <w:link w:val="Heading8Char"/>
    <w:qFormat/>
    <w:rsid w:val="00361128"/>
    <w:pPr>
      <w:numPr>
        <w:ilvl w:val="7"/>
      </w:numPr>
      <w:tabs>
        <w:tab w:val="left" w:pos="1440"/>
      </w:tabs>
      <w:spacing w:before="240" w:after="60" w:line="100" w:lineRule="atLeast"/>
      <w:ind w:left="1440" w:hanging="1440"/>
      <w:outlineLvl w:val="7"/>
    </w:pPr>
    <w:rPr>
      <w:rFonts w:ascii="Times New Roman" w:eastAsia="Cambria" w:hAnsi="Times New Roman"/>
      <w:i/>
      <w:iCs/>
      <w:sz w:val="24"/>
      <w:szCs w:val="24"/>
    </w:rPr>
  </w:style>
  <w:style w:type="paragraph" w:styleId="Heading9">
    <w:name w:val="heading 9"/>
    <w:basedOn w:val="Normal"/>
    <w:next w:val="BodyText"/>
    <w:link w:val="Heading9Char"/>
    <w:qFormat/>
    <w:rsid w:val="00361128"/>
    <w:pPr>
      <w:keepNext/>
      <w:numPr>
        <w:ilvl w:val="8"/>
      </w:numPr>
      <w:tabs>
        <w:tab w:val="num" w:pos="1584"/>
      </w:tabs>
      <w:spacing w:line="300" w:lineRule="exact"/>
      <w:ind w:left="1584" w:hanging="1584"/>
      <w:outlineLvl w:val="8"/>
    </w:pPr>
    <w:rPr>
      <w:rFonts w:ascii="Arial" w:eastAsia="Times" w:hAnsi="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03B45"/>
    <w:rPr>
      <w:rFonts w:ascii="Cambria" w:eastAsia="Times New Roman" w:hAnsi="Cambria"/>
      <w:b/>
      <w:bCs/>
      <w:color w:val="365F91"/>
      <w:sz w:val="28"/>
      <w:szCs w:val="28"/>
      <w:lang w:eastAsia="sl-SI"/>
    </w:rPr>
  </w:style>
  <w:style w:type="character" w:customStyle="1" w:styleId="Heading2Char">
    <w:name w:val="Heading 2 Char"/>
    <w:basedOn w:val="DefaultParagraphFont"/>
    <w:link w:val="Heading2"/>
    <w:rsid w:val="007914C0"/>
    <w:rPr>
      <w:rFonts w:ascii="Cambria" w:eastAsia="SimSun" w:hAnsi="Cambria"/>
      <w:b/>
      <w:bCs/>
      <w:i/>
      <w:iCs/>
      <w:sz w:val="28"/>
      <w:szCs w:val="28"/>
      <w:lang w:val="sl-SI" w:eastAsia="sl-SI"/>
    </w:rPr>
  </w:style>
  <w:style w:type="character" w:customStyle="1" w:styleId="Heading3Char">
    <w:name w:val="Heading 3 Char"/>
    <w:basedOn w:val="DefaultParagraphFont"/>
    <w:link w:val="Heading3"/>
    <w:rsid w:val="007914C0"/>
    <w:rPr>
      <w:rFonts w:ascii="Trebuchet MS" w:eastAsia="Cambria" w:hAnsi="Trebuchet MS" w:cs="Arial"/>
      <w:b/>
      <w:bCs/>
      <w:i/>
      <w:sz w:val="24"/>
      <w:szCs w:val="26"/>
      <w:lang w:val="sl-SI" w:eastAsia="sl-SI"/>
    </w:rPr>
  </w:style>
  <w:style w:type="character" w:customStyle="1" w:styleId="Heading4Char">
    <w:name w:val="Heading 4 Char"/>
    <w:basedOn w:val="DefaultParagraphFont"/>
    <w:link w:val="Heading4"/>
    <w:rsid w:val="007914C0"/>
    <w:rPr>
      <w:rFonts w:ascii="Times New Roman" w:eastAsia="Cambria" w:hAnsi="Times New Roman"/>
      <w:b/>
      <w:bCs/>
      <w:sz w:val="28"/>
      <w:szCs w:val="28"/>
      <w:lang w:val="sl-SI" w:eastAsia="sl-SI"/>
    </w:rPr>
  </w:style>
  <w:style w:type="character" w:customStyle="1" w:styleId="Heading5Char">
    <w:name w:val="Heading 5 Char"/>
    <w:basedOn w:val="DefaultParagraphFont"/>
    <w:link w:val="Heading5"/>
    <w:rsid w:val="007914C0"/>
    <w:rPr>
      <w:rFonts w:ascii="Cambria" w:eastAsia="Cambria" w:hAnsi="Cambria"/>
      <w:b/>
      <w:bCs/>
      <w:i/>
      <w:iCs/>
      <w:sz w:val="26"/>
      <w:szCs w:val="26"/>
      <w:lang w:val="sl-SI" w:eastAsia="sl-SI"/>
    </w:rPr>
  </w:style>
  <w:style w:type="character" w:customStyle="1" w:styleId="Heading6Char">
    <w:name w:val="Heading 6 Char"/>
    <w:basedOn w:val="DefaultParagraphFont"/>
    <w:link w:val="Heading6"/>
    <w:rsid w:val="007914C0"/>
    <w:rPr>
      <w:rFonts w:ascii="Times New Roman" w:eastAsia="Cambria" w:hAnsi="Times New Roman"/>
      <w:b/>
      <w:bCs/>
      <w:sz w:val="22"/>
      <w:szCs w:val="22"/>
      <w:lang w:val="sl-SI" w:eastAsia="sl-SI"/>
    </w:rPr>
  </w:style>
  <w:style w:type="character" w:customStyle="1" w:styleId="Heading7Char">
    <w:name w:val="Heading 7 Char"/>
    <w:basedOn w:val="DefaultParagraphFont"/>
    <w:link w:val="Heading7"/>
    <w:rsid w:val="007914C0"/>
    <w:rPr>
      <w:rFonts w:ascii="Times New Roman" w:eastAsia="Cambria" w:hAnsi="Times New Roman"/>
      <w:sz w:val="24"/>
      <w:szCs w:val="24"/>
      <w:lang w:val="sl-SI" w:eastAsia="sl-SI"/>
    </w:rPr>
  </w:style>
  <w:style w:type="character" w:customStyle="1" w:styleId="Heading8Char">
    <w:name w:val="Heading 8 Char"/>
    <w:basedOn w:val="DefaultParagraphFont"/>
    <w:link w:val="Heading8"/>
    <w:rsid w:val="007914C0"/>
    <w:rPr>
      <w:rFonts w:ascii="Times New Roman" w:eastAsia="Cambria" w:hAnsi="Times New Roman"/>
      <w:i/>
      <w:iCs/>
      <w:sz w:val="24"/>
      <w:szCs w:val="24"/>
      <w:lang w:val="sl-SI" w:eastAsia="sl-SI"/>
    </w:rPr>
  </w:style>
  <w:style w:type="character" w:customStyle="1" w:styleId="Heading9Char">
    <w:name w:val="Heading 9 Char"/>
    <w:basedOn w:val="DefaultParagraphFont"/>
    <w:link w:val="Heading9"/>
    <w:rsid w:val="007914C0"/>
    <w:rPr>
      <w:rFonts w:ascii="Arial" w:eastAsia="Times" w:hAnsi="Arial"/>
      <w:b/>
      <w:bCs/>
      <w:lang w:val="sl-SI" w:eastAsia="sl-SI"/>
    </w:rPr>
  </w:style>
  <w:style w:type="paragraph" w:styleId="TOCHeading">
    <w:name w:val="TOC Heading"/>
    <w:basedOn w:val="Heading1"/>
    <w:next w:val="Normal"/>
    <w:uiPriority w:val="39"/>
    <w:semiHidden/>
    <w:unhideWhenUsed/>
    <w:qFormat/>
    <w:rsid w:val="00103B45"/>
    <w:pPr>
      <w:outlineLvl w:val="9"/>
    </w:pPr>
  </w:style>
  <w:style w:type="table" w:styleId="TableGrid">
    <w:name w:val="Table Grid"/>
    <w:basedOn w:val="TableNormal"/>
    <w:rsid w:val="004F3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25AA1"/>
    <w:rPr>
      <w:sz w:val="16"/>
      <w:szCs w:val="16"/>
    </w:rPr>
  </w:style>
  <w:style w:type="paragraph" w:styleId="CommentText">
    <w:name w:val="annotation text"/>
    <w:basedOn w:val="Normal"/>
    <w:link w:val="CommentTextChar"/>
    <w:uiPriority w:val="99"/>
    <w:semiHidden/>
    <w:unhideWhenUsed/>
    <w:rsid w:val="00B25AA1"/>
    <w:pPr>
      <w:spacing w:line="240" w:lineRule="auto"/>
    </w:pPr>
    <w:rPr>
      <w:sz w:val="20"/>
      <w:szCs w:val="20"/>
    </w:rPr>
  </w:style>
  <w:style w:type="character" w:customStyle="1" w:styleId="CommentTextChar">
    <w:name w:val="Comment Text Char"/>
    <w:basedOn w:val="DefaultParagraphFont"/>
    <w:link w:val="CommentText"/>
    <w:rsid w:val="00A212A8"/>
    <w:rPr>
      <w:lang w:eastAsia="sl-SI"/>
    </w:rPr>
  </w:style>
  <w:style w:type="paragraph" w:styleId="CommentSubject">
    <w:name w:val="annotation subject"/>
    <w:basedOn w:val="CommentText"/>
    <w:next w:val="CommentText"/>
    <w:link w:val="CommentSubjectChar"/>
    <w:uiPriority w:val="99"/>
    <w:semiHidden/>
    <w:unhideWhenUsed/>
    <w:rsid w:val="00A212A8"/>
    <w:rPr>
      <w:b/>
      <w:bCs/>
    </w:rPr>
  </w:style>
  <w:style w:type="character" w:customStyle="1" w:styleId="CommentSubjectChar">
    <w:name w:val="Comment Subject Char"/>
    <w:basedOn w:val="CommentTextChar"/>
    <w:link w:val="CommentSubject"/>
    <w:rsid w:val="00A212A8"/>
    <w:rPr>
      <w:b/>
      <w:bCs/>
      <w:lang w:eastAsia="sl-SI"/>
    </w:rPr>
  </w:style>
  <w:style w:type="paragraph" w:styleId="BalloonText">
    <w:name w:val="Balloon Text"/>
    <w:basedOn w:val="Normal"/>
    <w:link w:val="BalloonTextChar"/>
    <w:rsid w:val="00361128"/>
    <w:pPr>
      <w:spacing w:after="0" w:line="100" w:lineRule="atLeast"/>
    </w:pPr>
    <w:rPr>
      <w:rFonts w:ascii="Tahoma" w:hAnsi="Tahoma" w:cs="Tahoma"/>
      <w:sz w:val="16"/>
      <w:szCs w:val="16"/>
    </w:rPr>
  </w:style>
  <w:style w:type="character" w:customStyle="1" w:styleId="BalloonTextChar">
    <w:name w:val="Balloon Text Char"/>
    <w:basedOn w:val="DefaultParagraphFont"/>
    <w:link w:val="BalloonText"/>
    <w:rsid w:val="00A212A8"/>
    <w:rPr>
      <w:rFonts w:ascii="Tahoma" w:hAnsi="Tahoma" w:cs="Tahoma"/>
      <w:sz w:val="16"/>
      <w:szCs w:val="16"/>
      <w:lang w:eastAsia="sl-SI"/>
    </w:rPr>
  </w:style>
  <w:style w:type="character" w:styleId="FootnoteReference">
    <w:name w:val="footnote reference"/>
    <w:semiHidden/>
    <w:rsid w:val="007579DF"/>
    <w:rPr>
      <w:vertAlign w:val="superscript"/>
    </w:rPr>
  </w:style>
  <w:style w:type="paragraph" w:styleId="FootnoteText">
    <w:name w:val="footnote text"/>
    <w:basedOn w:val="Normal"/>
    <w:link w:val="FootnoteTextChar"/>
    <w:uiPriority w:val="99"/>
    <w:semiHidden/>
    <w:rsid w:val="007579DF"/>
    <w:pPr>
      <w:spacing w:line="240" w:lineRule="auto"/>
    </w:pPr>
    <w:rPr>
      <w:rFonts w:ascii="Times" w:eastAsia="Cambria" w:hAnsi="Times"/>
      <w:sz w:val="20"/>
      <w:szCs w:val="20"/>
    </w:rPr>
  </w:style>
  <w:style w:type="character" w:customStyle="1" w:styleId="FootnoteTextChar">
    <w:name w:val="Footnote Text Char"/>
    <w:basedOn w:val="DefaultParagraphFont"/>
    <w:link w:val="FootnoteText"/>
    <w:rsid w:val="007579DF"/>
    <w:rPr>
      <w:rFonts w:ascii="Times" w:eastAsia="Cambria" w:hAnsi="Times"/>
      <w:lang w:val="sl-SI" w:eastAsia="sl-SI"/>
    </w:rPr>
  </w:style>
  <w:style w:type="paragraph" w:styleId="Revision">
    <w:name w:val="Revision"/>
    <w:rsid w:val="00361128"/>
    <w:pPr>
      <w:suppressAutoHyphens/>
    </w:pPr>
    <w:rPr>
      <w:sz w:val="22"/>
      <w:szCs w:val="22"/>
    </w:rPr>
  </w:style>
  <w:style w:type="paragraph" w:customStyle="1" w:styleId="CM1">
    <w:name w:val="CM1"/>
    <w:basedOn w:val="Normal"/>
    <w:rsid w:val="00361128"/>
    <w:pPr>
      <w:spacing w:after="0" w:line="100" w:lineRule="atLeast"/>
    </w:pPr>
    <w:rPr>
      <w:rFonts w:ascii="Helvetica Linotype" w:hAnsi="Helvetica Linotype"/>
      <w:sz w:val="24"/>
      <w:szCs w:val="24"/>
    </w:rPr>
  </w:style>
  <w:style w:type="paragraph" w:styleId="NormalWeb">
    <w:name w:val="Normal (Web)"/>
    <w:basedOn w:val="Normal"/>
    <w:rsid w:val="00361128"/>
    <w:pPr>
      <w:spacing w:before="100" w:after="100" w:line="100" w:lineRule="atLeast"/>
    </w:pPr>
    <w:rPr>
      <w:rFonts w:ascii="Times New Roman" w:eastAsia="Times New Roman" w:hAnsi="Times New Roman"/>
      <w:sz w:val="24"/>
      <w:szCs w:val="24"/>
    </w:rPr>
  </w:style>
  <w:style w:type="paragraph" w:styleId="Header">
    <w:name w:val="header"/>
    <w:basedOn w:val="Normal"/>
    <w:link w:val="HeaderChar"/>
    <w:rsid w:val="00361128"/>
    <w:pPr>
      <w:suppressLineNumbers/>
      <w:tabs>
        <w:tab w:val="center" w:pos="4536"/>
        <w:tab w:val="right" w:pos="9072"/>
      </w:tabs>
    </w:pPr>
  </w:style>
  <w:style w:type="character" w:customStyle="1" w:styleId="HeaderChar">
    <w:name w:val="Header Char"/>
    <w:basedOn w:val="DefaultParagraphFont"/>
    <w:link w:val="Header"/>
    <w:rsid w:val="00D00F61"/>
    <w:rPr>
      <w:sz w:val="22"/>
      <w:szCs w:val="22"/>
      <w:lang w:eastAsia="sl-SI"/>
    </w:rPr>
  </w:style>
  <w:style w:type="paragraph" w:styleId="Footer">
    <w:name w:val="footer"/>
    <w:basedOn w:val="Normal"/>
    <w:link w:val="FooterChar"/>
    <w:rsid w:val="00361128"/>
    <w:pPr>
      <w:suppressLineNumbers/>
      <w:tabs>
        <w:tab w:val="center" w:pos="4536"/>
        <w:tab w:val="right" w:pos="9072"/>
      </w:tabs>
    </w:pPr>
  </w:style>
  <w:style w:type="character" w:customStyle="1" w:styleId="FooterChar">
    <w:name w:val="Footer Char"/>
    <w:basedOn w:val="DefaultParagraphFont"/>
    <w:link w:val="Footer"/>
    <w:rsid w:val="00D00F61"/>
    <w:rPr>
      <w:sz w:val="22"/>
      <w:szCs w:val="22"/>
      <w:lang w:eastAsia="sl-SI"/>
    </w:rPr>
  </w:style>
  <w:style w:type="paragraph" w:customStyle="1" w:styleId="Headline1">
    <w:name w:val="Headline 1"/>
    <w:rsid w:val="00361128"/>
    <w:pPr>
      <w:suppressAutoHyphens/>
    </w:pPr>
    <w:rPr>
      <w:rFonts w:ascii="Helvetica" w:eastAsia="Times New Roman" w:hAnsi="Helvetica" w:cs="Helvetica"/>
      <w:b/>
      <w:bCs/>
      <w:sz w:val="40"/>
      <w:szCs w:val="40"/>
    </w:rPr>
  </w:style>
  <w:style w:type="paragraph" w:customStyle="1" w:styleId="Text">
    <w:name w:val="Text"/>
    <w:rsid w:val="007914C0"/>
    <w:pPr>
      <w:jc w:val="both"/>
    </w:pPr>
    <w:rPr>
      <w:rFonts w:ascii="Arial" w:eastAsia="Times New Roman" w:hAnsi="Arial" w:cs="Arial"/>
      <w:color w:val="FF00FF"/>
      <w:sz w:val="19"/>
      <w:szCs w:val="19"/>
    </w:rPr>
  </w:style>
  <w:style w:type="character" w:styleId="Hyperlink">
    <w:name w:val="Hyperlink"/>
    <w:rsid w:val="007914C0"/>
    <w:rPr>
      <w:color w:val="0000FF"/>
      <w:u w:val="single"/>
    </w:rPr>
  </w:style>
  <w:style w:type="paragraph" w:customStyle="1" w:styleId="HeadFollowLines">
    <w:name w:val="Head Follow Lines"/>
    <w:rsid w:val="00361128"/>
    <w:pPr>
      <w:widowControl w:val="0"/>
      <w:suppressAutoHyphens/>
    </w:pPr>
  </w:style>
  <w:style w:type="paragraph" w:customStyle="1" w:styleId="Head1Line">
    <w:name w:val="Head 1. Line"/>
    <w:rsid w:val="00361128"/>
    <w:pPr>
      <w:tabs>
        <w:tab w:val="left" w:pos="1418"/>
      </w:tabs>
      <w:suppressAutoHyphens/>
    </w:pPr>
    <w:rPr>
      <w:rFonts w:ascii="Helvetica" w:eastAsia="Times New Roman" w:hAnsi="Helvetica" w:cs="Helvetica"/>
      <w:sz w:val="19"/>
      <w:szCs w:val="19"/>
    </w:rPr>
  </w:style>
  <w:style w:type="character" w:styleId="FollowedHyperlink">
    <w:name w:val="FollowedHyperlink"/>
    <w:rsid w:val="007914C0"/>
    <w:rPr>
      <w:color w:val="800080"/>
      <w:u w:val="single"/>
    </w:rPr>
  </w:style>
  <w:style w:type="paragraph" w:customStyle="1" w:styleId="Headline">
    <w:name w:val="Headline"/>
    <w:basedOn w:val="Head1Line"/>
    <w:rsid w:val="00361128"/>
  </w:style>
  <w:style w:type="paragraph" w:customStyle="1" w:styleId="Headline2">
    <w:name w:val="Headline 2"/>
    <w:basedOn w:val="Normal"/>
    <w:rsid w:val="00361128"/>
    <w:pPr>
      <w:tabs>
        <w:tab w:val="left" w:pos="1843"/>
      </w:tabs>
      <w:spacing w:line="100" w:lineRule="atLeast"/>
      <w:ind w:left="1843" w:hanging="1843"/>
    </w:pPr>
    <w:rPr>
      <w:rFonts w:ascii="Trebuchet MS Bold" w:eastAsia="Cambria" w:hAnsi="Trebuchet MS Bold"/>
      <w:color w:val="262727"/>
      <w:sz w:val="32"/>
      <w:szCs w:val="24"/>
    </w:rPr>
  </w:style>
  <w:style w:type="paragraph" w:customStyle="1" w:styleId="DateandVenue">
    <w:name w:val="Date and Venue"/>
    <w:rsid w:val="00361128"/>
    <w:pPr>
      <w:tabs>
        <w:tab w:val="left" w:pos="0"/>
      </w:tabs>
      <w:suppressAutoHyphens/>
      <w:spacing w:after="100"/>
      <w:jc w:val="both"/>
    </w:pPr>
    <w:rPr>
      <w:rFonts w:ascii="Trebuchet MS Bold" w:eastAsia="Cambria" w:hAnsi="Trebuchet MS Bold"/>
      <w:color w:val="003777"/>
      <w:sz w:val="22"/>
      <w:szCs w:val="24"/>
    </w:rPr>
  </w:style>
  <w:style w:type="paragraph" w:customStyle="1" w:styleId="Entry1withLine">
    <w:name w:val="Entry 1 with Line"/>
    <w:rsid w:val="00361128"/>
    <w:pPr>
      <w:pBdr>
        <w:bottom w:val="single" w:sz="4" w:space="10" w:color="000000"/>
      </w:pBdr>
      <w:tabs>
        <w:tab w:val="left" w:pos="1843"/>
        <w:tab w:val="left" w:pos="2124"/>
        <w:tab w:val="left" w:pos="2832"/>
        <w:tab w:val="left" w:pos="6980"/>
      </w:tabs>
      <w:suppressAutoHyphens/>
      <w:spacing w:after="200"/>
    </w:pPr>
    <w:rPr>
      <w:rFonts w:ascii="Trebuchet MS" w:eastAsia="Cambria" w:hAnsi="Trebuchet MS"/>
      <w:color w:val="262727"/>
      <w:sz w:val="22"/>
      <w:szCs w:val="24"/>
    </w:rPr>
  </w:style>
  <w:style w:type="paragraph" w:customStyle="1" w:styleId="Entry1">
    <w:name w:val="Entry 1"/>
    <w:rsid w:val="00361128"/>
    <w:pPr>
      <w:tabs>
        <w:tab w:val="left" w:pos="1843"/>
      </w:tabs>
      <w:suppressAutoHyphens/>
      <w:spacing w:after="100"/>
    </w:pPr>
    <w:rPr>
      <w:rFonts w:ascii="Trebuchet MS" w:eastAsia="Cambria" w:hAnsi="Trebuchet MS"/>
      <w:color w:val="262727"/>
      <w:sz w:val="22"/>
      <w:szCs w:val="24"/>
    </w:rPr>
  </w:style>
  <w:style w:type="paragraph" w:customStyle="1" w:styleId="NameofEvent">
    <w:name w:val="Name of Event"/>
    <w:rsid w:val="00361128"/>
    <w:pPr>
      <w:suppressAutoHyphens/>
      <w:spacing w:after="100"/>
    </w:pPr>
    <w:rPr>
      <w:rFonts w:ascii="Trebuchet MS Bold" w:eastAsia="Cambria" w:hAnsi="Trebuchet MS Bold"/>
      <w:color w:val="262727"/>
      <w:sz w:val="24"/>
      <w:szCs w:val="24"/>
    </w:rPr>
  </w:style>
  <w:style w:type="paragraph" w:customStyle="1" w:styleId="NameofEventDate">
    <w:name w:val="Name of Event Date"/>
    <w:rsid w:val="00361128"/>
    <w:pPr>
      <w:pBdr>
        <w:bottom w:val="single" w:sz="4" w:space="1" w:color="000080"/>
      </w:pBdr>
      <w:suppressAutoHyphens/>
      <w:spacing w:after="200"/>
    </w:pPr>
    <w:rPr>
      <w:rFonts w:ascii="Trebuchet MS" w:eastAsia="Cambria" w:hAnsi="Trebuchet MS"/>
      <w:color w:val="262727"/>
      <w:sz w:val="18"/>
      <w:szCs w:val="24"/>
    </w:rPr>
  </w:style>
  <w:style w:type="character" w:customStyle="1" w:styleId="EndnoteTextChar">
    <w:name w:val="Endnote Text Char"/>
    <w:basedOn w:val="DefaultParagraphFont"/>
    <w:link w:val="EndnoteText"/>
    <w:rsid w:val="007914C0"/>
    <w:rPr>
      <w:rFonts w:ascii="Times New Roman" w:eastAsia="Times New Roman" w:hAnsi="Times New Roman"/>
      <w:lang w:val="sl-SI"/>
    </w:rPr>
  </w:style>
  <w:style w:type="paragraph" w:styleId="EndnoteText">
    <w:name w:val="endnote text"/>
    <w:basedOn w:val="Normal"/>
    <w:link w:val="EndnoteTextChar"/>
    <w:uiPriority w:val="99"/>
    <w:semiHidden/>
    <w:unhideWhenUsed/>
    <w:rsid w:val="007914C0"/>
    <w:pPr>
      <w:spacing w:line="240" w:lineRule="auto"/>
    </w:pPr>
    <w:rPr>
      <w:rFonts w:ascii="Times New Roman" w:eastAsia="Times New Roman" w:hAnsi="Times New Roman"/>
      <w:sz w:val="20"/>
      <w:szCs w:val="20"/>
    </w:rPr>
  </w:style>
  <w:style w:type="character" w:styleId="EndnoteReference">
    <w:name w:val="endnote reference"/>
    <w:uiPriority w:val="99"/>
    <w:semiHidden/>
    <w:unhideWhenUsed/>
    <w:rsid w:val="007914C0"/>
    <w:rPr>
      <w:vertAlign w:val="superscript"/>
    </w:rPr>
  </w:style>
  <w:style w:type="paragraph" w:customStyle="1" w:styleId="BulletNormal">
    <w:name w:val="Bullet Normal"/>
    <w:rsid w:val="00361128"/>
    <w:pPr>
      <w:tabs>
        <w:tab w:val="left" w:pos="567"/>
      </w:tabs>
      <w:suppressAutoHyphens/>
      <w:spacing w:after="200"/>
    </w:pPr>
    <w:rPr>
      <w:rFonts w:ascii="Cambria" w:eastAsia="Cambria" w:hAnsi="Cambria"/>
      <w:sz w:val="24"/>
      <w:szCs w:val="24"/>
    </w:rPr>
  </w:style>
  <w:style w:type="paragraph" w:customStyle="1" w:styleId="StyleStyleHeading2Bold10pt">
    <w:name w:val="Style Style Heading 2 + Bold + 10 pt"/>
    <w:basedOn w:val="Normal"/>
    <w:rsid w:val="00361128"/>
    <w:pPr>
      <w:keepNext/>
      <w:numPr>
        <w:ilvl w:val="1"/>
      </w:numPr>
      <w:tabs>
        <w:tab w:val="num" w:pos="3220"/>
      </w:tabs>
      <w:spacing w:after="240" w:line="100" w:lineRule="atLeast"/>
      <w:ind w:left="3220" w:hanging="360"/>
      <w:outlineLvl w:val="1"/>
    </w:pPr>
    <w:rPr>
      <w:rFonts w:ascii="Trebuchet MS" w:eastAsia="Cambria" w:hAnsi="Trebuchet MS" w:cs="Arial"/>
      <w:b/>
      <w:bCs/>
      <w:color w:val="0F3277"/>
      <w:sz w:val="24"/>
      <w:szCs w:val="28"/>
    </w:rPr>
  </w:style>
  <w:style w:type="character" w:customStyle="1" w:styleId="apple-style-span">
    <w:name w:val="apple-style-span"/>
    <w:basedOn w:val="DefaultParagraphFont"/>
    <w:rsid w:val="007914C0"/>
  </w:style>
  <w:style w:type="character" w:customStyle="1" w:styleId="apple-converted-space">
    <w:name w:val="apple-converted-space"/>
    <w:basedOn w:val="DefaultParagraphFont"/>
    <w:rsid w:val="007914C0"/>
  </w:style>
  <w:style w:type="paragraph" w:styleId="BodyText2">
    <w:name w:val="Body Text 2"/>
    <w:basedOn w:val="Normal"/>
    <w:link w:val="BodyText2Char"/>
    <w:rsid w:val="007914C0"/>
    <w:pPr>
      <w:spacing w:after="120" w:line="360" w:lineRule="auto"/>
      <w:jc w:val="both"/>
    </w:pPr>
    <w:rPr>
      <w:rFonts w:ascii="Arial" w:eastAsia="Times New Roman" w:hAnsi="Arial"/>
      <w:szCs w:val="24"/>
    </w:rPr>
  </w:style>
  <w:style w:type="character" w:customStyle="1" w:styleId="BodyText2Char">
    <w:name w:val="Body Text 2 Char"/>
    <w:basedOn w:val="DefaultParagraphFont"/>
    <w:link w:val="BodyText2"/>
    <w:rsid w:val="007914C0"/>
    <w:rPr>
      <w:rFonts w:ascii="Arial" w:eastAsia="Times New Roman" w:hAnsi="Arial"/>
      <w:sz w:val="22"/>
      <w:szCs w:val="24"/>
      <w:lang w:val="sl-SI" w:eastAsia="sl-SI"/>
    </w:rPr>
  </w:style>
  <w:style w:type="paragraph" w:customStyle="1" w:styleId="ListParagraph1">
    <w:name w:val="List Paragraph1"/>
    <w:basedOn w:val="Normal"/>
    <w:link w:val="ListParagraphChar"/>
    <w:rsid w:val="00361128"/>
    <w:pPr>
      <w:spacing w:after="0" w:line="100" w:lineRule="atLeast"/>
      <w:ind w:left="720"/>
    </w:pPr>
    <w:rPr>
      <w:rFonts w:ascii="Trebuchet MS" w:eastAsia="Times New Roman" w:hAnsi="Trebuchet MS"/>
      <w:sz w:val="20"/>
      <w:szCs w:val="24"/>
    </w:rPr>
  </w:style>
  <w:style w:type="character" w:customStyle="1" w:styleId="ListParagraphChar">
    <w:name w:val="List Paragraph Char"/>
    <w:link w:val="ListParagraph1"/>
    <w:rsid w:val="007914C0"/>
    <w:rPr>
      <w:rFonts w:ascii="Trebuchet MS" w:eastAsia="Times New Roman" w:hAnsi="Trebuchet MS"/>
      <w:szCs w:val="24"/>
      <w:lang w:val="sl-SI" w:eastAsia="sl-SI"/>
    </w:rPr>
  </w:style>
  <w:style w:type="paragraph" w:customStyle="1" w:styleId="Revision1">
    <w:name w:val="Revision1"/>
    <w:rsid w:val="00361128"/>
    <w:pPr>
      <w:suppressAutoHyphens/>
    </w:pPr>
    <w:rPr>
      <w:rFonts w:ascii="Cambria" w:eastAsia="Cambria" w:hAnsi="Cambria"/>
      <w:sz w:val="24"/>
      <w:szCs w:val="24"/>
    </w:rPr>
  </w:style>
  <w:style w:type="paragraph" w:customStyle="1" w:styleId="msolistparagraph0">
    <w:name w:val="msolistparagraph"/>
    <w:basedOn w:val="Normal"/>
    <w:rsid w:val="00361128"/>
    <w:pPr>
      <w:spacing w:after="0" w:line="100" w:lineRule="atLeast"/>
      <w:ind w:left="720"/>
    </w:pPr>
    <w:rPr>
      <w:rFonts w:ascii="Times New Roman" w:eastAsia="Times New Roman" w:hAnsi="Times New Roman"/>
      <w:sz w:val="24"/>
      <w:szCs w:val="24"/>
    </w:rPr>
  </w:style>
  <w:style w:type="paragraph" w:styleId="ListParagraph">
    <w:name w:val="List Paragraph"/>
    <w:basedOn w:val="Normal"/>
    <w:qFormat/>
    <w:rsid w:val="007914C0"/>
    <w:pPr>
      <w:ind w:left="720"/>
    </w:pPr>
  </w:style>
  <w:style w:type="paragraph" w:customStyle="1" w:styleId="Default">
    <w:name w:val="Default"/>
    <w:rsid w:val="00361128"/>
    <w:pPr>
      <w:suppressAutoHyphens/>
    </w:pPr>
    <w:rPr>
      <w:rFonts w:eastAsia="Times New Roman" w:cs="Calibri"/>
      <w:color w:val="000000"/>
      <w:sz w:val="24"/>
      <w:szCs w:val="24"/>
    </w:rPr>
  </w:style>
  <w:style w:type="character" w:customStyle="1" w:styleId="CommentReference1">
    <w:name w:val="Comment Reference1"/>
    <w:basedOn w:val="DefaultParagraphFont"/>
    <w:rsid w:val="00086F36"/>
    <w:rPr>
      <w:sz w:val="16"/>
      <w:szCs w:val="16"/>
    </w:rPr>
  </w:style>
  <w:style w:type="character" w:customStyle="1" w:styleId="FootnoteReference1">
    <w:name w:val="Footnote Reference1"/>
    <w:rsid w:val="00086F36"/>
    <w:rPr>
      <w:vertAlign w:val="superscript"/>
    </w:rPr>
  </w:style>
  <w:style w:type="character" w:customStyle="1" w:styleId="EndnoteReference1">
    <w:name w:val="Endnote Reference1"/>
    <w:rsid w:val="00086F36"/>
    <w:rPr>
      <w:vertAlign w:val="superscript"/>
    </w:rPr>
  </w:style>
  <w:style w:type="character" w:customStyle="1" w:styleId="ListLabel1">
    <w:name w:val="ListLabel 1"/>
    <w:rsid w:val="00086F36"/>
    <w:rPr>
      <w:rFonts w:eastAsia="Cambria" w:cs="Arial"/>
    </w:rPr>
  </w:style>
  <w:style w:type="character" w:customStyle="1" w:styleId="ListLabel2">
    <w:name w:val="ListLabel 2"/>
    <w:rsid w:val="00086F36"/>
    <w:rPr>
      <w:rFonts w:cs="Courier New"/>
    </w:rPr>
  </w:style>
  <w:style w:type="character" w:customStyle="1" w:styleId="ListLabel3">
    <w:name w:val="ListLabel 3"/>
    <w:rsid w:val="00086F36"/>
    <w:rPr>
      <w:color w:val="548DD4"/>
    </w:rPr>
  </w:style>
  <w:style w:type="character" w:customStyle="1" w:styleId="ListLabel4">
    <w:name w:val="ListLabel 4"/>
    <w:rsid w:val="00086F36"/>
    <w:rPr>
      <w:rFonts w:eastAsia="Times New Roman" w:cs="Calibri"/>
    </w:rPr>
  </w:style>
  <w:style w:type="character" w:customStyle="1" w:styleId="ListLabel5">
    <w:name w:val="ListLabel 5"/>
    <w:rsid w:val="00086F36"/>
    <w:rPr>
      <w:b/>
      <w:u w:val="none"/>
    </w:rPr>
  </w:style>
  <w:style w:type="paragraph" w:customStyle="1" w:styleId="Titre1">
    <w:name w:val="Titre1"/>
    <w:basedOn w:val="Normal"/>
    <w:next w:val="BodyText"/>
    <w:rsid w:val="00086F36"/>
    <w:pPr>
      <w:keepNext/>
      <w:spacing w:before="240" w:after="120"/>
    </w:pPr>
    <w:rPr>
      <w:rFonts w:ascii="Arial" w:eastAsia="Arial Unicode MS" w:hAnsi="Arial" w:cs="Arial Unicode MS"/>
      <w:sz w:val="28"/>
      <w:szCs w:val="28"/>
    </w:rPr>
  </w:style>
  <w:style w:type="paragraph" w:styleId="BodyText">
    <w:name w:val="Body Text"/>
    <w:basedOn w:val="Normal"/>
    <w:link w:val="BodyTextChar"/>
    <w:rsid w:val="00086F36"/>
    <w:pPr>
      <w:spacing w:after="120"/>
    </w:pPr>
  </w:style>
  <w:style w:type="character" w:customStyle="1" w:styleId="BodyTextChar">
    <w:name w:val="Body Text Char"/>
    <w:basedOn w:val="DefaultParagraphFont"/>
    <w:link w:val="BodyText"/>
    <w:rsid w:val="00086F36"/>
    <w:rPr>
      <w:sz w:val="22"/>
      <w:szCs w:val="22"/>
      <w:lang w:eastAsia="sl-SI"/>
    </w:rPr>
  </w:style>
  <w:style w:type="paragraph" w:styleId="List">
    <w:name w:val="List"/>
    <w:basedOn w:val="BodyText"/>
    <w:rsid w:val="00086F36"/>
  </w:style>
  <w:style w:type="paragraph" w:customStyle="1" w:styleId="Lgende1">
    <w:name w:val="Légende1"/>
    <w:basedOn w:val="Normal"/>
    <w:rsid w:val="00086F36"/>
    <w:pPr>
      <w:suppressLineNumbers/>
      <w:spacing w:before="120" w:after="120"/>
    </w:pPr>
    <w:rPr>
      <w:i/>
      <w:iCs/>
      <w:sz w:val="24"/>
      <w:szCs w:val="24"/>
    </w:rPr>
  </w:style>
  <w:style w:type="paragraph" w:customStyle="1" w:styleId="Index">
    <w:name w:val="Index"/>
    <w:basedOn w:val="Normal"/>
    <w:rsid w:val="00086F36"/>
    <w:pPr>
      <w:suppressLineNumbers/>
    </w:pPr>
  </w:style>
  <w:style w:type="paragraph" w:customStyle="1" w:styleId="Titredetabledesmatires">
    <w:name w:val="Titre de table des matières"/>
    <w:basedOn w:val="Heading1"/>
    <w:rsid w:val="00361128"/>
    <w:pPr>
      <w:suppressLineNumbers/>
      <w:tabs>
        <w:tab w:val="clear" w:pos="432"/>
      </w:tabs>
      <w:ind w:left="0" w:firstLine="0"/>
    </w:pPr>
    <w:rPr>
      <w:sz w:val="32"/>
      <w:szCs w:val="32"/>
    </w:rPr>
  </w:style>
  <w:style w:type="paragraph" w:customStyle="1" w:styleId="CommentText1">
    <w:name w:val="Comment Text1"/>
    <w:basedOn w:val="Normal"/>
    <w:rsid w:val="00086F36"/>
    <w:rPr>
      <w:sz w:val="20"/>
      <w:szCs w:val="20"/>
    </w:rPr>
  </w:style>
  <w:style w:type="paragraph" w:customStyle="1" w:styleId="CommentSubject1">
    <w:name w:val="Comment Subject1"/>
    <w:basedOn w:val="CommentText1"/>
    <w:rsid w:val="00086F36"/>
    <w:rPr>
      <w:b/>
      <w:bCs/>
    </w:rPr>
  </w:style>
  <w:style w:type="paragraph" w:customStyle="1" w:styleId="FootnoteText1">
    <w:name w:val="Footnote Text1"/>
    <w:basedOn w:val="Normal"/>
    <w:rsid w:val="00086F36"/>
    <w:pPr>
      <w:spacing w:line="100" w:lineRule="atLeast"/>
    </w:pPr>
    <w:rPr>
      <w:rFonts w:ascii="Times" w:eastAsia="Cambria" w:hAnsi="Times"/>
      <w:sz w:val="20"/>
      <w:szCs w:val="20"/>
    </w:rPr>
  </w:style>
  <w:style w:type="paragraph" w:customStyle="1" w:styleId="Texte">
    <w:name w:val="Texte"/>
    <w:basedOn w:val="Lgende1"/>
    <w:rsid w:val="00086F36"/>
    <w:pPr>
      <w:jc w:val="both"/>
    </w:pPr>
    <w:rPr>
      <w:rFonts w:ascii="Arial" w:eastAsia="Times New Roman" w:hAnsi="Arial" w:cs="Arial"/>
      <w:color w:val="FF00FF"/>
      <w:sz w:val="19"/>
      <w:szCs w:val="19"/>
    </w:rPr>
  </w:style>
  <w:style w:type="paragraph" w:customStyle="1" w:styleId="EndnoteText1">
    <w:name w:val="Endnote Text1"/>
    <w:basedOn w:val="Normal"/>
    <w:rsid w:val="00086F36"/>
    <w:pPr>
      <w:spacing w:line="100" w:lineRule="atLeast"/>
    </w:pPr>
    <w:rPr>
      <w:rFonts w:ascii="Times New Roman" w:eastAsia="Times New Roman" w:hAnsi="Times New Roman"/>
      <w:sz w:val="20"/>
      <w:szCs w:val="20"/>
    </w:rPr>
  </w:style>
  <w:style w:type="paragraph" w:customStyle="1" w:styleId="Contenudetableau">
    <w:name w:val="Contenu de tableau"/>
    <w:basedOn w:val="Normal"/>
    <w:rsid w:val="00086F36"/>
    <w:pPr>
      <w:suppressLineNumbers/>
    </w:pPr>
  </w:style>
  <w:style w:type="paragraph" w:customStyle="1" w:styleId="Titredetableau">
    <w:name w:val="Titre de tableau"/>
    <w:basedOn w:val="Contenudetableau"/>
    <w:rsid w:val="00086F36"/>
    <w:pPr>
      <w:jc w:val="center"/>
    </w:pPr>
    <w:rPr>
      <w:b/>
      <w:bCs/>
    </w:rPr>
  </w:style>
  <w:style w:type="character" w:customStyle="1" w:styleId="CommentTextChar1">
    <w:name w:val="Comment Text Char1"/>
    <w:basedOn w:val="DefaultParagraphFont"/>
    <w:uiPriority w:val="99"/>
    <w:semiHidden/>
    <w:rsid w:val="00086F36"/>
    <w:rPr>
      <w:rFonts w:ascii="Calibri" w:eastAsia="Calibri" w:hAnsi="Calibri"/>
      <w:lang w:val="sl-SI" w:eastAsia="sl-SI"/>
    </w:rPr>
  </w:style>
  <w:style w:type="character" w:customStyle="1" w:styleId="CommentSubjectChar1">
    <w:name w:val="Comment Subject Char1"/>
    <w:basedOn w:val="CommentTextChar1"/>
    <w:uiPriority w:val="99"/>
    <w:semiHidden/>
    <w:rsid w:val="00086F36"/>
    <w:rPr>
      <w:rFonts w:ascii="Calibri" w:eastAsia="Calibri" w:hAnsi="Calibri"/>
      <w:b/>
      <w:bCs/>
      <w:lang w:val="sl-SI"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806239">
      <w:bodyDiv w:val="1"/>
      <w:marLeft w:val="0"/>
      <w:marRight w:val="0"/>
      <w:marTop w:val="0"/>
      <w:marBottom w:val="0"/>
      <w:divBdr>
        <w:top w:val="none" w:sz="0" w:space="0" w:color="auto"/>
        <w:left w:val="none" w:sz="0" w:space="0" w:color="auto"/>
        <w:bottom w:val="none" w:sz="0" w:space="0" w:color="auto"/>
        <w:right w:val="none" w:sz="0" w:space="0" w:color="auto"/>
      </w:divBdr>
    </w:div>
    <w:div w:id="256061053">
      <w:bodyDiv w:val="1"/>
      <w:marLeft w:val="0"/>
      <w:marRight w:val="0"/>
      <w:marTop w:val="0"/>
      <w:marBottom w:val="0"/>
      <w:divBdr>
        <w:top w:val="none" w:sz="0" w:space="0" w:color="auto"/>
        <w:left w:val="none" w:sz="0" w:space="0" w:color="auto"/>
        <w:bottom w:val="none" w:sz="0" w:space="0" w:color="auto"/>
        <w:right w:val="none" w:sz="0" w:space="0" w:color="auto"/>
      </w:divBdr>
    </w:div>
    <w:div w:id="303702366">
      <w:bodyDiv w:val="1"/>
      <w:marLeft w:val="0"/>
      <w:marRight w:val="0"/>
      <w:marTop w:val="0"/>
      <w:marBottom w:val="0"/>
      <w:divBdr>
        <w:top w:val="none" w:sz="0" w:space="0" w:color="auto"/>
        <w:left w:val="none" w:sz="0" w:space="0" w:color="auto"/>
        <w:bottom w:val="none" w:sz="0" w:space="0" w:color="auto"/>
        <w:right w:val="none" w:sz="0" w:space="0" w:color="auto"/>
      </w:divBdr>
    </w:div>
    <w:div w:id="388724407">
      <w:bodyDiv w:val="1"/>
      <w:marLeft w:val="0"/>
      <w:marRight w:val="0"/>
      <w:marTop w:val="0"/>
      <w:marBottom w:val="0"/>
      <w:divBdr>
        <w:top w:val="none" w:sz="0" w:space="0" w:color="auto"/>
        <w:left w:val="none" w:sz="0" w:space="0" w:color="auto"/>
        <w:bottom w:val="none" w:sz="0" w:space="0" w:color="auto"/>
        <w:right w:val="none" w:sz="0" w:space="0" w:color="auto"/>
      </w:divBdr>
    </w:div>
    <w:div w:id="436412041">
      <w:bodyDiv w:val="1"/>
      <w:marLeft w:val="0"/>
      <w:marRight w:val="0"/>
      <w:marTop w:val="0"/>
      <w:marBottom w:val="0"/>
      <w:divBdr>
        <w:top w:val="none" w:sz="0" w:space="0" w:color="auto"/>
        <w:left w:val="none" w:sz="0" w:space="0" w:color="auto"/>
        <w:bottom w:val="none" w:sz="0" w:space="0" w:color="auto"/>
        <w:right w:val="none" w:sz="0" w:space="0" w:color="auto"/>
      </w:divBdr>
    </w:div>
    <w:div w:id="469520035">
      <w:bodyDiv w:val="1"/>
      <w:marLeft w:val="0"/>
      <w:marRight w:val="0"/>
      <w:marTop w:val="0"/>
      <w:marBottom w:val="0"/>
      <w:divBdr>
        <w:top w:val="none" w:sz="0" w:space="0" w:color="auto"/>
        <w:left w:val="none" w:sz="0" w:space="0" w:color="auto"/>
        <w:bottom w:val="none" w:sz="0" w:space="0" w:color="auto"/>
        <w:right w:val="none" w:sz="0" w:space="0" w:color="auto"/>
      </w:divBdr>
    </w:div>
    <w:div w:id="490171537">
      <w:bodyDiv w:val="1"/>
      <w:marLeft w:val="0"/>
      <w:marRight w:val="0"/>
      <w:marTop w:val="0"/>
      <w:marBottom w:val="0"/>
      <w:divBdr>
        <w:top w:val="none" w:sz="0" w:space="0" w:color="auto"/>
        <w:left w:val="none" w:sz="0" w:space="0" w:color="auto"/>
        <w:bottom w:val="none" w:sz="0" w:space="0" w:color="auto"/>
        <w:right w:val="none" w:sz="0" w:space="0" w:color="auto"/>
      </w:divBdr>
    </w:div>
    <w:div w:id="495000513">
      <w:bodyDiv w:val="1"/>
      <w:marLeft w:val="0"/>
      <w:marRight w:val="0"/>
      <w:marTop w:val="0"/>
      <w:marBottom w:val="0"/>
      <w:divBdr>
        <w:top w:val="none" w:sz="0" w:space="0" w:color="auto"/>
        <w:left w:val="none" w:sz="0" w:space="0" w:color="auto"/>
        <w:bottom w:val="none" w:sz="0" w:space="0" w:color="auto"/>
        <w:right w:val="none" w:sz="0" w:space="0" w:color="auto"/>
      </w:divBdr>
    </w:div>
    <w:div w:id="501504541">
      <w:bodyDiv w:val="1"/>
      <w:marLeft w:val="0"/>
      <w:marRight w:val="0"/>
      <w:marTop w:val="0"/>
      <w:marBottom w:val="0"/>
      <w:divBdr>
        <w:top w:val="none" w:sz="0" w:space="0" w:color="auto"/>
        <w:left w:val="none" w:sz="0" w:space="0" w:color="auto"/>
        <w:bottom w:val="none" w:sz="0" w:space="0" w:color="auto"/>
        <w:right w:val="none" w:sz="0" w:space="0" w:color="auto"/>
      </w:divBdr>
    </w:div>
    <w:div w:id="519970098">
      <w:bodyDiv w:val="1"/>
      <w:marLeft w:val="0"/>
      <w:marRight w:val="0"/>
      <w:marTop w:val="0"/>
      <w:marBottom w:val="0"/>
      <w:divBdr>
        <w:top w:val="none" w:sz="0" w:space="0" w:color="auto"/>
        <w:left w:val="none" w:sz="0" w:space="0" w:color="auto"/>
        <w:bottom w:val="none" w:sz="0" w:space="0" w:color="auto"/>
        <w:right w:val="none" w:sz="0" w:space="0" w:color="auto"/>
      </w:divBdr>
      <w:divsChild>
        <w:div w:id="375475130">
          <w:marLeft w:val="0"/>
          <w:marRight w:val="0"/>
          <w:marTop w:val="0"/>
          <w:marBottom w:val="0"/>
          <w:divBdr>
            <w:top w:val="none" w:sz="0" w:space="0" w:color="auto"/>
            <w:left w:val="none" w:sz="0" w:space="0" w:color="auto"/>
            <w:bottom w:val="none" w:sz="0" w:space="0" w:color="auto"/>
            <w:right w:val="none" w:sz="0" w:space="0" w:color="auto"/>
          </w:divBdr>
        </w:div>
        <w:div w:id="792989074">
          <w:marLeft w:val="0"/>
          <w:marRight w:val="0"/>
          <w:marTop w:val="0"/>
          <w:marBottom w:val="0"/>
          <w:divBdr>
            <w:top w:val="none" w:sz="0" w:space="0" w:color="auto"/>
            <w:left w:val="none" w:sz="0" w:space="0" w:color="auto"/>
            <w:bottom w:val="none" w:sz="0" w:space="0" w:color="auto"/>
            <w:right w:val="none" w:sz="0" w:space="0" w:color="auto"/>
          </w:divBdr>
        </w:div>
        <w:div w:id="404887053">
          <w:marLeft w:val="0"/>
          <w:marRight w:val="0"/>
          <w:marTop w:val="0"/>
          <w:marBottom w:val="0"/>
          <w:divBdr>
            <w:top w:val="none" w:sz="0" w:space="0" w:color="auto"/>
            <w:left w:val="none" w:sz="0" w:space="0" w:color="auto"/>
            <w:bottom w:val="none" w:sz="0" w:space="0" w:color="auto"/>
            <w:right w:val="none" w:sz="0" w:space="0" w:color="auto"/>
          </w:divBdr>
        </w:div>
        <w:div w:id="1941061577">
          <w:marLeft w:val="0"/>
          <w:marRight w:val="0"/>
          <w:marTop w:val="0"/>
          <w:marBottom w:val="0"/>
          <w:divBdr>
            <w:top w:val="none" w:sz="0" w:space="0" w:color="auto"/>
            <w:left w:val="none" w:sz="0" w:space="0" w:color="auto"/>
            <w:bottom w:val="none" w:sz="0" w:space="0" w:color="auto"/>
            <w:right w:val="none" w:sz="0" w:space="0" w:color="auto"/>
          </w:divBdr>
        </w:div>
        <w:div w:id="529756380">
          <w:marLeft w:val="0"/>
          <w:marRight w:val="0"/>
          <w:marTop w:val="0"/>
          <w:marBottom w:val="0"/>
          <w:divBdr>
            <w:top w:val="none" w:sz="0" w:space="0" w:color="auto"/>
            <w:left w:val="none" w:sz="0" w:space="0" w:color="auto"/>
            <w:bottom w:val="none" w:sz="0" w:space="0" w:color="auto"/>
            <w:right w:val="none" w:sz="0" w:space="0" w:color="auto"/>
          </w:divBdr>
        </w:div>
        <w:div w:id="1115052827">
          <w:marLeft w:val="0"/>
          <w:marRight w:val="0"/>
          <w:marTop w:val="0"/>
          <w:marBottom w:val="0"/>
          <w:divBdr>
            <w:top w:val="none" w:sz="0" w:space="0" w:color="auto"/>
            <w:left w:val="none" w:sz="0" w:space="0" w:color="auto"/>
            <w:bottom w:val="none" w:sz="0" w:space="0" w:color="auto"/>
            <w:right w:val="none" w:sz="0" w:space="0" w:color="auto"/>
          </w:divBdr>
        </w:div>
        <w:div w:id="1338120126">
          <w:marLeft w:val="0"/>
          <w:marRight w:val="0"/>
          <w:marTop w:val="0"/>
          <w:marBottom w:val="0"/>
          <w:divBdr>
            <w:top w:val="none" w:sz="0" w:space="0" w:color="auto"/>
            <w:left w:val="none" w:sz="0" w:space="0" w:color="auto"/>
            <w:bottom w:val="none" w:sz="0" w:space="0" w:color="auto"/>
            <w:right w:val="none" w:sz="0" w:space="0" w:color="auto"/>
          </w:divBdr>
        </w:div>
        <w:div w:id="1802185852">
          <w:marLeft w:val="0"/>
          <w:marRight w:val="0"/>
          <w:marTop w:val="0"/>
          <w:marBottom w:val="0"/>
          <w:divBdr>
            <w:top w:val="none" w:sz="0" w:space="0" w:color="auto"/>
            <w:left w:val="none" w:sz="0" w:space="0" w:color="auto"/>
            <w:bottom w:val="none" w:sz="0" w:space="0" w:color="auto"/>
            <w:right w:val="none" w:sz="0" w:space="0" w:color="auto"/>
          </w:divBdr>
        </w:div>
        <w:div w:id="836071622">
          <w:marLeft w:val="0"/>
          <w:marRight w:val="0"/>
          <w:marTop w:val="0"/>
          <w:marBottom w:val="0"/>
          <w:divBdr>
            <w:top w:val="none" w:sz="0" w:space="0" w:color="auto"/>
            <w:left w:val="none" w:sz="0" w:space="0" w:color="auto"/>
            <w:bottom w:val="none" w:sz="0" w:space="0" w:color="auto"/>
            <w:right w:val="none" w:sz="0" w:space="0" w:color="auto"/>
          </w:divBdr>
        </w:div>
        <w:div w:id="2016414491">
          <w:marLeft w:val="0"/>
          <w:marRight w:val="0"/>
          <w:marTop w:val="0"/>
          <w:marBottom w:val="0"/>
          <w:divBdr>
            <w:top w:val="none" w:sz="0" w:space="0" w:color="auto"/>
            <w:left w:val="none" w:sz="0" w:space="0" w:color="auto"/>
            <w:bottom w:val="none" w:sz="0" w:space="0" w:color="auto"/>
            <w:right w:val="none" w:sz="0" w:space="0" w:color="auto"/>
          </w:divBdr>
        </w:div>
        <w:div w:id="502086782">
          <w:marLeft w:val="0"/>
          <w:marRight w:val="0"/>
          <w:marTop w:val="0"/>
          <w:marBottom w:val="0"/>
          <w:divBdr>
            <w:top w:val="none" w:sz="0" w:space="0" w:color="auto"/>
            <w:left w:val="none" w:sz="0" w:space="0" w:color="auto"/>
            <w:bottom w:val="none" w:sz="0" w:space="0" w:color="auto"/>
            <w:right w:val="none" w:sz="0" w:space="0" w:color="auto"/>
          </w:divBdr>
        </w:div>
        <w:div w:id="1507548651">
          <w:marLeft w:val="0"/>
          <w:marRight w:val="0"/>
          <w:marTop w:val="0"/>
          <w:marBottom w:val="0"/>
          <w:divBdr>
            <w:top w:val="none" w:sz="0" w:space="0" w:color="auto"/>
            <w:left w:val="none" w:sz="0" w:space="0" w:color="auto"/>
            <w:bottom w:val="none" w:sz="0" w:space="0" w:color="auto"/>
            <w:right w:val="none" w:sz="0" w:space="0" w:color="auto"/>
          </w:divBdr>
        </w:div>
        <w:div w:id="459809867">
          <w:marLeft w:val="0"/>
          <w:marRight w:val="0"/>
          <w:marTop w:val="0"/>
          <w:marBottom w:val="0"/>
          <w:divBdr>
            <w:top w:val="none" w:sz="0" w:space="0" w:color="auto"/>
            <w:left w:val="none" w:sz="0" w:space="0" w:color="auto"/>
            <w:bottom w:val="none" w:sz="0" w:space="0" w:color="auto"/>
            <w:right w:val="none" w:sz="0" w:space="0" w:color="auto"/>
          </w:divBdr>
        </w:div>
        <w:div w:id="1576473989">
          <w:marLeft w:val="0"/>
          <w:marRight w:val="0"/>
          <w:marTop w:val="0"/>
          <w:marBottom w:val="0"/>
          <w:divBdr>
            <w:top w:val="none" w:sz="0" w:space="0" w:color="auto"/>
            <w:left w:val="none" w:sz="0" w:space="0" w:color="auto"/>
            <w:bottom w:val="none" w:sz="0" w:space="0" w:color="auto"/>
            <w:right w:val="none" w:sz="0" w:space="0" w:color="auto"/>
          </w:divBdr>
        </w:div>
        <w:div w:id="538277038">
          <w:marLeft w:val="0"/>
          <w:marRight w:val="0"/>
          <w:marTop w:val="0"/>
          <w:marBottom w:val="0"/>
          <w:divBdr>
            <w:top w:val="none" w:sz="0" w:space="0" w:color="auto"/>
            <w:left w:val="none" w:sz="0" w:space="0" w:color="auto"/>
            <w:bottom w:val="none" w:sz="0" w:space="0" w:color="auto"/>
            <w:right w:val="none" w:sz="0" w:space="0" w:color="auto"/>
          </w:divBdr>
        </w:div>
        <w:div w:id="1707412403">
          <w:marLeft w:val="0"/>
          <w:marRight w:val="0"/>
          <w:marTop w:val="0"/>
          <w:marBottom w:val="0"/>
          <w:divBdr>
            <w:top w:val="none" w:sz="0" w:space="0" w:color="auto"/>
            <w:left w:val="none" w:sz="0" w:space="0" w:color="auto"/>
            <w:bottom w:val="none" w:sz="0" w:space="0" w:color="auto"/>
            <w:right w:val="none" w:sz="0" w:space="0" w:color="auto"/>
          </w:divBdr>
        </w:div>
        <w:div w:id="1430587206">
          <w:marLeft w:val="0"/>
          <w:marRight w:val="0"/>
          <w:marTop w:val="0"/>
          <w:marBottom w:val="0"/>
          <w:divBdr>
            <w:top w:val="none" w:sz="0" w:space="0" w:color="auto"/>
            <w:left w:val="none" w:sz="0" w:space="0" w:color="auto"/>
            <w:bottom w:val="none" w:sz="0" w:space="0" w:color="auto"/>
            <w:right w:val="none" w:sz="0" w:space="0" w:color="auto"/>
          </w:divBdr>
        </w:div>
        <w:div w:id="165902502">
          <w:marLeft w:val="0"/>
          <w:marRight w:val="0"/>
          <w:marTop w:val="0"/>
          <w:marBottom w:val="0"/>
          <w:divBdr>
            <w:top w:val="none" w:sz="0" w:space="0" w:color="auto"/>
            <w:left w:val="none" w:sz="0" w:space="0" w:color="auto"/>
            <w:bottom w:val="none" w:sz="0" w:space="0" w:color="auto"/>
            <w:right w:val="none" w:sz="0" w:space="0" w:color="auto"/>
          </w:divBdr>
        </w:div>
      </w:divsChild>
    </w:div>
    <w:div w:id="887448941">
      <w:bodyDiv w:val="1"/>
      <w:marLeft w:val="0"/>
      <w:marRight w:val="0"/>
      <w:marTop w:val="0"/>
      <w:marBottom w:val="0"/>
      <w:divBdr>
        <w:top w:val="none" w:sz="0" w:space="0" w:color="auto"/>
        <w:left w:val="none" w:sz="0" w:space="0" w:color="auto"/>
        <w:bottom w:val="none" w:sz="0" w:space="0" w:color="auto"/>
        <w:right w:val="none" w:sz="0" w:space="0" w:color="auto"/>
      </w:divBdr>
    </w:div>
    <w:div w:id="908881594">
      <w:bodyDiv w:val="1"/>
      <w:marLeft w:val="0"/>
      <w:marRight w:val="0"/>
      <w:marTop w:val="0"/>
      <w:marBottom w:val="0"/>
      <w:divBdr>
        <w:top w:val="none" w:sz="0" w:space="0" w:color="auto"/>
        <w:left w:val="none" w:sz="0" w:space="0" w:color="auto"/>
        <w:bottom w:val="none" w:sz="0" w:space="0" w:color="auto"/>
        <w:right w:val="none" w:sz="0" w:space="0" w:color="auto"/>
      </w:divBdr>
    </w:div>
    <w:div w:id="914516204">
      <w:bodyDiv w:val="1"/>
      <w:marLeft w:val="0"/>
      <w:marRight w:val="0"/>
      <w:marTop w:val="0"/>
      <w:marBottom w:val="0"/>
      <w:divBdr>
        <w:top w:val="none" w:sz="0" w:space="0" w:color="auto"/>
        <w:left w:val="none" w:sz="0" w:space="0" w:color="auto"/>
        <w:bottom w:val="none" w:sz="0" w:space="0" w:color="auto"/>
        <w:right w:val="none" w:sz="0" w:space="0" w:color="auto"/>
      </w:divBdr>
    </w:div>
    <w:div w:id="917401127">
      <w:bodyDiv w:val="1"/>
      <w:marLeft w:val="0"/>
      <w:marRight w:val="0"/>
      <w:marTop w:val="0"/>
      <w:marBottom w:val="0"/>
      <w:divBdr>
        <w:top w:val="none" w:sz="0" w:space="0" w:color="auto"/>
        <w:left w:val="none" w:sz="0" w:space="0" w:color="auto"/>
        <w:bottom w:val="none" w:sz="0" w:space="0" w:color="auto"/>
        <w:right w:val="none" w:sz="0" w:space="0" w:color="auto"/>
      </w:divBdr>
    </w:div>
    <w:div w:id="959382303">
      <w:bodyDiv w:val="1"/>
      <w:marLeft w:val="0"/>
      <w:marRight w:val="0"/>
      <w:marTop w:val="0"/>
      <w:marBottom w:val="0"/>
      <w:divBdr>
        <w:top w:val="none" w:sz="0" w:space="0" w:color="auto"/>
        <w:left w:val="none" w:sz="0" w:space="0" w:color="auto"/>
        <w:bottom w:val="none" w:sz="0" w:space="0" w:color="auto"/>
        <w:right w:val="none" w:sz="0" w:space="0" w:color="auto"/>
      </w:divBdr>
    </w:div>
    <w:div w:id="959411537">
      <w:bodyDiv w:val="1"/>
      <w:marLeft w:val="0"/>
      <w:marRight w:val="0"/>
      <w:marTop w:val="0"/>
      <w:marBottom w:val="0"/>
      <w:divBdr>
        <w:top w:val="none" w:sz="0" w:space="0" w:color="auto"/>
        <w:left w:val="none" w:sz="0" w:space="0" w:color="auto"/>
        <w:bottom w:val="none" w:sz="0" w:space="0" w:color="auto"/>
        <w:right w:val="none" w:sz="0" w:space="0" w:color="auto"/>
      </w:divBdr>
    </w:div>
    <w:div w:id="997614840">
      <w:bodyDiv w:val="1"/>
      <w:marLeft w:val="0"/>
      <w:marRight w:val="0"/>
      <w:marTop w:val="0"/>
      <w:marBottom w:val="0"/>
      <w:divBdr>
        <w:top w:val="none" w:sz="0" w:space="0" w:color="auto"/>
        <w:left w:val="none" w:sz="0" w:space="0" w:color="auto"/>
        <w:bottom w:val="none" w:sz="0" w:space="0" w:color="auto"/>
        <w:right w:val="none" w:sz="0" w:space="0" w:color="auto"/>
      </w:divBdr>
    </w:div>
    <w:div w:id="1001395322">
      <w:bodyDiv w:val="1"/>
      <w:marLeft w:val="0"/>
      <w:marRight w:val="0"/>
      <w:marTop w:val="0"/>
      <w:marBottom w:val="0"/>
      <w:divBdr>
        <w:top w:val="none" w:sz="0" w:space="0" w:color="auto"/>
        <w:left w:val="none" w:sz="0" w:space="0" w:color="auto"/>
        <w:bottom w:val="none" w:sz="0" w:space="0" w:color="auto"/>
        <w:right w:val="none" w:sz="0" w:space="0" w:color="auto"/>
      </w:divBdr>
    </w:div>
    <w:div w:id="1017467003">
      <w:bodyDiv w:val="1"/>
      <w:marLeft w:val="0"/>
      <w:marRight w:val="0"/>
      <w:marTop w:val="0"/>
      <w:marBottom w:val="0"/>
      <w:divBdr>
        <w:top w:val="none" w:sz="0" w:space="0" w:color="auto"/>
        <w:left w:val="none" w:sz="0" w:space="0" w:color="auto"/>
        <w:bottom w:val="none" w:sz="0" w:space="0" w:color="auto"/>
        <w:right w:val="none" w:sz="0" w:space="0" w:color="auto"/>
      </w:divBdr>
    </w:div>
    <w:div w:id="1044522840">
      <w:bodyDiv w:val="1"/>
      <w:marLeft w:val="0"/>
      <w:marRight w:val="0"/>
      <w:marTop w:val="0"/>
      <w:marBottom w:val="0"/>
      <w:divBdr>
        <w:top w:val="none" w:sz="0" w:space="0" w:color="auto"/>
        <w:left w:val="none" w:sz="0" w:space="0" w:color="auto"/>
        <w:bottom w:val="none" w:sz="0" w:space="0" w:color="auto"/>
        <w:right w:val="none" w:sz="0" w:space="0" w:color="auto"/>
      </w:divBdr>
    </w:div>
    <w:div w:id="1059548172">
      <w:bodyDiv w:val="1"/>
      <w:marLeft w:val="0"/>
      <w:marRight w:val="0"/>
      <w:marTop w:val="0"/>
      <w:marBottom w:val="0"/>
      <w:divBdr>
        <w:top w:val="none" w:sz="0" w:space="0" w:color="auto"/>
        <w:left w:val="none" w:sz="0" w:space="0" w:color="auto"/>
        <w:bottom w:val="none" w:sz="0" w:space="0" w:color="auto"/>
        <w:right w:val="none" w:sz="0" w:space="0" w:color="auto"/>
      </w:divBdr>
    </w:div>
    <w:div w:id="1086878766">
      <w:bodyDiv w:val="1"/>
      <w:marLeft w:val="0"/>
      <w:marRight w:val="0"/>
      <w:marTop w:val="0"/>
      <w:marBottom w:val="0"/>
      <w:divBdr>
        <w:top w:val="none" w:sz="0" w:space="0" w:color="auto"/>
        <w:left w:val="none" w:sz="0" w:space="0" w:color="auto"/>
        <w:bottom w:val="none" w:sz="0" w:space="0" w:color="auto"/>
        <w:right w:val="none" w:sz="0" w:space="0" w:color="auto"/>
      </w:divBdr>
    </w:div>
    <w:div w:id="1146169866">
      <w:bodyDiv w:val="1"/>
      <w:marLeft w:val="0"/>
      <w:marRight w:val="0"/>
      <w:marTop w:val="0"/>
      <w:marBottom w:val="0"/>
      <w:divBdr>
        <w:top w:val="none" w:sz="0" w:space="0" w:color="auto"/>
        <w:left w:val="none" w:sz="0" w:space="0" w:color="auto"/>
        <w:bottom w:val="none" w:sz="0" w:space="0" w:color="auto"/>
        <w:right w:val="none" w:sz="0" w:space="0" w:color="auto"/>
      </w:divBdr>
    </w:div>
    <w:div w:id="1191527005">
      <w:bodyDiv w:val="1"/>
      <w:marLeft w:val="0"/>
      <w:marRight w:val="0"/>
      <w:marTop w:val="0"/>
      <w:marBottom w:val="0"/>
      <w:divBdr>
        <w:top w:val="none" w:sz="0" w:space="0" w:color="auto"/>
        <w:left w:val="none" w:sz="0" w:space="0" w:color="auto"/>
        <w:bottom w:val="none" w:sz="0" w:space="0" w:color="auto"/>
        <w:right w:val="none" w:sz="0" w:space="0" w:color="auto"/>
      </w:divBdr>
    </w:div>
    <w:div w:id="1289623669">
      <w:bodyDiv w:val="1"/>
      <w:marLeft w:val="0"/>
      <w:marRight w:val="0"/>
      <w:marTop w:val="0"/>
      <w:marBottom w:val="0"/>
      <w:divBdr>
        <w:top w:val="none" w:sz="0" w:space="0" w:color="auto"/>
        <w:left w:val="none" w:sz="0" w:space="0" w:color="auto"/>
        <w:bottom w:val="none" w:sz="0" w:space="0" w:color="auto"/>
        <w:right w:val="none" w:sz="0" w:space="0" w:color="auto"/>
      </w:divBdr>
      <w:divsChild>
        <w:div w:id="1635791234">
          <w:marLeft w:val="0"/>
          <w:marRight w:val="0"/>
          <w:marTop w:val="0"/>
          <w:marBottom w:val="0"/>
          <w:divBdr>
            <w:top w:val="none" w:sz="0" w:space="0" w:color="auto"/>
            <w:left w:val="none" w:sz="0" w:space="0" w:color="auto"/>
            <w:bottom w:val="none" w:sz="0" w:space="0" w:color="auto"/>
            <w:right w:val="none" w:sz="0" w:space="0" w:color="auto"/>
          </w:divBdr>
        </w:div>
        <w:div w:id="1385909775">
          <w:marLeft w:val="0"/>
          <w:marRight w:val="0"/>
          <w:marTop w:val="0"/>
          <w:marBottom w:val="0"/>
          <w:divBdr>
            <w:top w:val="none" w:sz="0" w:space="0" w:color="auto"/>
            <w:left w:val="none" w:sz="0" w:space="0" w:color="auto"/>
            <w:bottom w:val="none" w:sz="0" w:space="0" w:color="auto"/>
            <w:right w:val="none" w:sz="0" w:space="0" w:color="auto"/>
          </w:divBdr>
        </w:div>
        <w:div w:id="691303146">
          <w:marLeft w:val="0"/>
          <w:marRight w:val="0"/>
          <w:marTop w:val="0"/>
          <w:marBottom w:val="0"/>
          <w:divBdr>
            <w:top w:val="none" w:sz="0" w:space="0" w:color="auto"/>
            <w:left w:val="none" w:sz="0" w:space="0" w:color="auto"/>
            <w:bottom w:val="none" w:sz="0" w:space="0" w:color="auto"/>
            <w:right w:val="none" w:sz="0" w:space="0" w:color="auto"/>
          </w:divBdr>
        </w:div>
        <w:div w:id="674919220">
          <w:marLeft w:val="0"/>
          <w:marRight w:val="0"/>
          <w:marTop w:val="0"/>
          <w:marBottom w:val="0"/>
          <w:divBdr>
            <w:top w:val="none" w:sz="0" w:space="0" w:color="auto"/>
            <w:left w:val="none" w:sz="0" w:space="0" w:color="auto"/>
            <w:bottom w:val="none" w:sz="0" w:space="0" w:color="auto"/>
            <w:right w:val="none" w:sz="0" w:space="0" w:color="auto"/>
          </w:divBdr>
        </w:div>
        <w:div w:id="1307706224">
          <w:marLeft w:val="0"/>
          <w:marRight w:val="0"/>
          <w:marTop w:val="0"/>
          <w:marBottom w:val="0"/>
          <w:divBdr>
            <w:top w:val="none" w:sz="0" w:space="0" w:color="auto"/>
            <w:left w:val="none" w:sz="0" w:space="0" w:color="auto"/>
            <w:bottom w:val="none" w:sz="0" w:space="0" w:color="auto"/>
            <w:right w:val="none" w:sz="0" w:space="0" w:color="auto"/>
          </w:divBdr>
        </w:div>
        <w:div w:id="1478451531">
          <w:marLeft w:val="0"/>
          <w:marRight w:val="0"/>
          <w:marTop w:val="0"/>
          <w:marBottom w:val="0"/>
          <w:divBdr>
            <w:top w:val="none" w:sz="0" w:space="0" w:color="auto"/>
            <w:left w:val="none" w:sz="0" w:space="0" w:color="auto"/>
            <w:bottom w:val="none" w:sz="0" w:space="0" w:color="auto"/>
            <w:right w:val="none" w:sz="0" w:space="0" w:color="auto"/>
          </w:divBdr>
        </w:div>
        <w:div w:id="784933352">
          <w:marLeft w:val="0"/>
          <w:marRight w:val="0"/>
          <w:marTop w:val="0"/>
          <w:marBottom w:val="0"/>
          <w:divBdr>
            <w:top w:val="none" w:sz="0" w:space="0" w:color="auto"/>
            <w:left w:val="none" w:sz="0" w:space="0" w:color="auto"/>
            <w:bottom w:val="none" w:sz="0" w:space="0" w:color="auto"/>
            <w:right w:val="none" w:sz="0" w:space="0" w:color="auto"/>
          </w:divBdr>
        </w:div>
        <w:div w:id="1630280711">
          <w:marLeft w:val="0"/>
          <w:marRight w:val="0"/>
          <w:marTop w:val="0"/>
          <w:marBottom w:val="0"/>
          <w:divBdr>
            <w:top w:val="none" w:sz="0" w:space="0" w:color="auto"/>
            <w:left w:val="none" w:sz="0" w:space="0" w:color="auto"/>
            <w:bottom w:val="none" w:sz="0" w:space="0" w:color="auto"/>
            <w:right w:val="none" w:sz="0" w:space="0" w:color="auto"/>
          </w:divBdr>
        </w:div>
        <w:div w:id="1241863475">
          <w:marLeft w:val="0"/>
          <w:marRight w:val="0"/>
          <w:marTop w:val="0"/>
          <w:marBottom w:val="0"/>
          <w:divBdr>
            <w:top w:val="none" w:sz="0" w:space="0" w:color="auto"/>
            <w:left w:val="none" w:sz="0" w:space="0" w:color="auto"/>
            <w:bottom w:val="none" w:sz="0" w:space="0" w:color="auto"/>
            <w:right w:val="none" w:sz="0" w:space="0" w:color="auto"/>
          </w:divBdr>
        </w:div>
        <w:div w:id="744566269">
          <w:marLeft w:val="0"/>
          <w:marRight w:val="0"/>
          <w:marTop w:val="0"/>
          <w:marBottom w:val="0"/>
          <w:divBdr>
            <w:top w:val="none" w:sz="0" w:space="0" w:color="auto"/>
            <w:left w:val="none" w:sz="0" w:space="0" w:color="auto"/>
            <w:bottom w:val="none" w:sz="0" w:space="0" w:color="auto"/>
            <w:right w:val="none" w:sz="0" w:space="0" w:color="auto"/>
          </w:divBdr>
        </w:div>
        <w:div w:id="1505392002">
          <w:marLeft w:val="0"/>
          <w:marRight w:val="0"/>
          <w:marTop w:val="0"/>
          <w:marBottom w:val="0"/>
          <w:divBdr>
            <w:top w:val="none" w:sz="0" w:space="0" w:color="auto"/>
            <w:left w:val="none" w:sz="0" w:space="0" w:color="auto"/>
            <w:bottom w:val="none" w:sz="0" w:space="0" w:color="auto"/>
            <w:right w:val="none" w:sz="0" w:space="0" w:color="auto"/>
          </w:divBdr>
        </w:div>
        <w:div w:id="881017337">
          <w:marLeft w:val="0"/>
          <w:marRight w:val="0"/>
          <w:marTop w:val="0"/>
          <w:marBottom w:val="0"/>
          <w:divBdr>
            <w:top w:val="none" w:sz="0" w:space="0" w:color="auto"/>
            <w:left w:val="none" w:sz="0" w:space="0" w:color="auto"/>
            <w:bottom w:val="none" w:sz="0" w:space="0" w:color="auto"/>
            <w:right w:val="none" w:sz="0" w:space="0" w:color="auto"/>
          </w:divBdr>
        </w:div>
        <w:div w:id="393623794">
          <w:marLeft w:val="0"/>
          <w:marRight w:val="0"/>
          <w:marTop w:val="0"/>
          <w:marBottom w:val="0"/>
          <w:divBdr>
            <w:top w:val="none" w:sz="0" w:space="0" w:color="auto"/>
            <w:left w:val="none" w:sz="0" w:space="0" w:color="auto"/>
            <w:bottom w:val="none" w:sz="0" w:space="0" w:color="auto"/>
            <w:right w:val="none" w:sz="0" w:space="0" w:color="auto"/>
          </w:divBdr>
        </w:div>
        <w:div w:id="746271257">
          <w:marLeft w:val="0"/>
          <w:marRight w:val="0"/>
          <w:marTop w:val="0"/>
          <w:marBottom w:val="0"/>
          <w:divBdr>
            <w:top w:val="none" w:sz="0" w:space="0" w:color="auto"/>
            <w:left w:val="none" w:sz="0" w:space="0" w:color="auto"/>
            <w:bottom w:val="none" w:sz="0" w:space="0" w:color="auto"/>
            <w:right w:val="none" w:sz="0" w:space="0" w:color="auto"/>
          </w:divBdr>
        </w:div>
        <w:div w:id="110128061">
          <w:marLeft w:val="0"/>
          <w:marRight w:val="0"/>
          <w:marTop w:val="0"/>
          <w:marBottom w:val="0"/>
          <w:divBdr>
            <w:top w:val="none" w:sz="0" w:space="0" w:color="auto"/>
            <w:left w:val="none" w:sz="0" w:space="0" w:color="auto"/>
            <w:bottom w:val="none" w:sz="0" w:space="0" w:color="auto"/>
            <w:right w:val="none" w:sz="0" w:space="0" w:color="auto"/>
          </w:divBdr>
        </w:div>
        <w:div w:id="1301181705">
          <w:marLeft w:val="0"/>
          <w:marRight w:val="0"/>
          <w:marTop w:val="0"/>
          <w:marBottom w:val="0"/>
          <w:divBdr>
            <w:top w:val="none" w:sz="0" w:space="0" w:color="auto"/>
            <w:left w:val="none" w:sz="0" w:space="0" w:color="auto"/>
            <w:bottom w:val="none" w:sz="0" w:space="0" w:color="auto"/>
            <w:right w:val="none" w:sz="0" w:space="0" w:color="auto"/>
          </w:divBdr>
        </w:div>
        <w:div w:id="1987664357">
          <w:marLeft w:val="0"/>
          <w:marRight w:val="0"/>
          <w:marTop w:val="0"/>
          <w:marBottom w:val="0"/>
          <w:divBdr>
            <w:top w:val="none" w:sz="0" w:space="0" w:color="auto"/>
            <w:left w:val="none" w:sz="0" w:space="0" w:color="auto"/>
            <w:bottom w:val="none" w:sz="0" w:space="0" w:color="auto"/>
            <w:right w:val="none" w:sz="0" w:space="0" w:color="auto"/>
          </w:divBdr>
        </w:div>
        <w:div w:id="927545088">
          <w:marLeft w:val="0"/>
          <w:marRight w:val="0"/>
          <w:marTop w:val="0"/>
          <w:marBottom w:val="0"/>
          <w:divBdr>
            <w:top w:val="none" w:sz="0" w:space="0" w:color="auto"/>
            <w:left w:val="none" w:sz="0" w:space="0" w:color="auto"/>
            <w:bottom w:val="none" w:sz="0" w:space="0" w:color="auto"/>
            <w:right w:val="none" w:sz="0" w:space="0" w:color="auto"/>
          </w:divBdr>
        </w:div>
        <w:div w:id="45613933">
          <w:marLeft w:val="0"/>
          <w:marRight w:val="0"/>
          <w:marTop w:val="0"/>
          <w:marBottom w:val="0"/>
          <w:divBdr>
            <w:top w:val="none" w:sz="0" w:space="0" w:color="auto"/>
            <w:left w:val="none" w:sz="0" w:space="0" w:color="auto"/>
            <w:bottom w:val="none" w:sz="0" w:space="0" w:color="auto"/>
            <w:right w:val="none" w:sz="0" w:space="0" w:color="auto"/>
          </w:divBdr>
        </w:div>
        <w:div w:id="2002271224">
          <w:marLeft w:val="0"/>
          <w:marRight w:val="0"/>
          <w:marTop w:val="0"/>
          <w:marBottom w:val="0"/>
          <w:divBdr>
            <w:top w:val="none" w:sz="0" w:space="0" w:color="auto"/>
            <w:left w:val="none" w:sz="0" w:space="0" w:color="auto"/>
            <w:bottom w:val="none" w:sz="0" w:space="0" w:color="auto"/>
            <w:right w:val="none" w:sz="0" w:space="0" w:color="auto"/>
          </w:divBdr>
        </w:div>
        <w:div w:id="604534122">
          <w:marLeft w:val="0"/>
          <w:marRight w:val="0"/>
          <w:marTop w:val="0"/>
          <w:marBottom w:val="0"/>
          <w:divBdr>
            <w:top w:val="none" w:sz="0" w:space="0" w:color="auto"/>
            <w:left w:val="none" w:sz="0" w:space="0" w:color="auto"/>
            <w:bottom w:val="none" w:sz="0" w:space="0" w:color="auto"/>
            <w:right w:val="none" w:sz="0" w:space="0" w:color="auto"/>
          </w:divBdr>
        </w:div>
        <w:div w:id="437918563">
          <w:marLeft w:val="0"/>
          <w:marRight w:val="0"/>
          <w:marTop w:val="0"/>
          <w:marBottom w:val="0"/>
          <w:divBdr>
            <w:top w:val="none" w:sz="0" w:space="0" w:color="auto"/>
            <w:left w:val="none" w:sz="0" w:space="0" w:color="auto"/>
            <w:bottom w:val="none" w:sz="0" w:space="0" w:color="auto"/>
            <w:right w:val="none" w:sz="0" w:space="0" w:color="auto"/>
          </w:divBdr>
        </w:div>
        <w:div w:id="932739817">
          <w:marLeft w:val="0"/>
          <w:marRight w:val="0"/>
          <w:marTop w:val="0"/>
          <w:marBottom w:val="0"/>
          <w:divBdr>
            <w:top w:val="none" w:sz="0" w:space="0" w:color="auto"/>
            <w:left w:val="none" w:sz="0" w:space="0" w:color="auto"/>
            <w:bottom w:val="none" w:sz="0" w:space="0" w:color="auto"/>
            <w:right w:val="none" w:sz="0" w:space="0" w:color="auto"/>
          </w:divBdr>
        </w:div>
        <w:div w:id="1889678331">
          <w:marLeft w:val="0"/>
          <w:marRight w:val="0"/>
          <w:marTop w:val="0"/>
          <w:marBottom w:val="0"/>
          <w:divBdr>
            <w:top w:val="none" w:sz="0" w:space="0" w:color="auto"/>
            <w:left w:val="none" w:sz="0" w:space="0" w:color="auto"/>
            <w:bottom w:val="none" w:sz="0" w:space="0" w:color="auto"/>
            <w:right w:val="none" w:sz="0" w:space="0" w:color="auto"/>
          </w:divBdr>
        </w:div>
        <w:div w:id="1189947235">
          <w:marLeft w:val="0"/>
          <w:marRight w:val="0"/>
          <w:marTop w:val="0"/>
          <w:marBottom w:val="0"/>
          <w:divBdr>
            <w:top w:val="none" w:sz="0" w:space="0" w:color="auto"/>
            <w:left w:val="none" w:sz="0" w:space="0" w:color="auto"/>
            <w:bottom w:val="none" w:sz="0" w:space="0" w:color="auto"/>
            <w:right w:val="none" w:sz="0" w:space="0" w:color="auto"/>
          </w:divBdr>
        </w:div>
        <w:div w:id="114562303">
          <w:marLeft w:val="0"/>
          <w:marRight w:val="0"/>
          <w:marTop w:val="0"/>
          <w:marBottom w:val="0"/>
          <w:divBdr>
            <w:top w:val="none" w:sz="0" w:space="0" w:color="auto"/>
            <w:left w:val="none" w:sz="0" w:space="0" w:color="auto"/>
            <w:bottom w:val="none" w:sz="0" w:space="0" w:color="auto"/>
            <w:right w:val="none" w:sz="0" w:space="0" w:color="auto"/>
          </w:divBdr>
        </w:div>
        <w:div w:id="2092776119">
          <w:marLeft w:val="0"/>
          <w:marRight w:val="0"/>
          <w:marTop w:val="0"/>
          <w:marBottom w:val="0"/>
          <w:divBdr>
            <w:top w:val="none" w:sz="0" w:space="0" w:color="auto"/>
            <w:left w:val="none" w:sz="0" w:space="0" w:color="auto"/>
            <w:bottom w:val="none" w:sz="0" w:space="0" w:color="auto"/>
            <w:right w:val="none" w:sz="0" w:space="0" w:color="auto"/>
          </w:divBdr>
        </w:div>
        <w:div w:id="184057439">
          <w:marLeft w:val="0"/>
          <w:marRight w:val="0"/>
          <w:marTop w:val="0"/>
          <w:marBottom w:val="0"/>
          <w:divBdr>
            <w:top w:val="none" w:sz="0" w:space="0" w:color="auto"/>
            <w:left w:val="none" w:sz="0" w:space="0" w:color="auto"/>
            <w:bottom w:val="none" w:sz="0" w:space="0" w:color="auto"/>
            <w:right w:val="none" w:sz="0" w:space="0" w:color="auto"/>
          </w:divBdr>
        </w:div>
        <w:div w:id="868181685">
          <w:marLeft w:val="0"/>
          <w:marRight w:val="0"/>
          <w:marTop w:val="0"/>
          <w:marBottom w:val="0"/>
          <w:divBdr>
            <w:top w:val="none" w:sz="0" w:space="0" w:color="auto"/>
            <w:left w:val="none" w:sz="0" w:space="0" w:color="auto"/>
            <w:bottom w:val="none" w:sz="0" w:space="0" w:color="auto"/>
            <w:right w:val="none" w:sz="0" w:space="0" w:color="auto"/>
          </w:divBdr>
        </w:div>
        <w:div w:id="1388068653">
          <w:marLeft w:val="0"/>
          <w:marRight w:val="0"/>
          <w:marTop w:val="0"/>
          <w:marBottom w:val="0"/>
          <w:divBdr>
            <w:top w:val="none" w:sz="0" w:space="0" w:color="auto"/>
            <w:left w:val="none" w:sz="0" w:space="0" w:color="auto"/>
            <w:bottom w:val="none" w:sz="0" w:space="0" w:color="auto"/>
            <w:right w:val="none" w:sz="0" w:space="0" w:color="auto"/>
          </w:divBdr>
        </w:div>
        <w:div w:id="1300260766">
          <w:marLeft w:val="0"/>
          <w:marRight w:val="0"/>
          <w:marTop w:val="0"/>
          <w:marBottom w:val="0"/>
          <w:divBdr>
            <w:top w:val="none" w:sz="0" w:space="0" w:color="auto"/>
            <w:left w:val="none" w:sz="0" w:space="0" w:color="auto"/>
            <w:bottom w:val="none" w:sz="0" w:space="0" w:color="auto"/>
            <w:right w:val="none" w:sz="0" w:space="0" w:color="auto"/>
          </w:divBdr>
        </w:div>
      </w:divsChild>
    </w:div>
    <w:div w:id="1293056191">
      <w:bodyDiv w:val="1"/>
      <w:marLeft w:val="0"/>
      <w:marRight w:val="0"/>
      <w:marTop w:val="0"/>
      <w:marBottom w:val="0"/>
      <w:divBdr>
        <w:top w:val="none" w:sz="0" w:space="0" w:color="auto"/>
        <w:left w:val="none" w:sz="0" w:space="0" w:color="auto"/>
        <w:bottom w:val="none" w:sz="0" w:space="0" w:color="auto"/>
        <w:right w:val="none" w:sz="0" w:space="0" w:color="auto"/>
      </w:divBdr>
    </w:div>
    <w:div w:id="1345787085">
      <w:bodyDiv w:val="1"/>
      <w:marLeft w:val="0"/>
      <w:marRight w:val="0"/>
      <w:marTop w:val="0"/>
      <w:marBottom w:val="0"/>
      <w:divBdr>
        <w:top w:val="none" w:sz="0" w:space="0" w:color="auto"/>
        <w:left w:val="none" w:sz="0" w:space="0" w:color="auto"/>
        <w:bottom w:val="none" w:sz="0" w:space="0" w:color="auto"/>
        <w:right w:val="none" w:sz="0" w:space="0" w:color="auto"/>
      </w:divBdr>
    </w:div>
    <w:div w:id="1360625318">
      <w:bodyDiv w:val="1"/>
      <w:marLeft w:val="0"/>
      <w:marRight w:val="0"/>
      <w:marTop w:val="0"/>
      <w:marBottom w:val="0"/>
      <w:divBdr>
        <w:top w:val="none" w:sz="0" w:space="0" w:color="auto"/>
        <w:left w:val="none" w:sz="0" w:space="0" w:color="auto"/>
        <w:bottom w:val="none" w:sz="0" w:space="0" w:color="auto"/>
        <w:right w:val="none" w:sz="0" w:space="0" w:color="auto"/>
      </w:divBdr>
    </w:div>
    <w:div w:id="1362782922">
      <w:bodyDiv w:val="1"/>
      <w:marLeft w:val="0"/>
      <w:marRight w:val="0"/>
      <w:marTop w:val="0"/>
      <w:marBottom w:val="0"/>
      <w:divBdr>
        <w:top w:val="none" w:sz="0" w:space="0" w:color="auto"/>
        <w:left w:val="none" w:sz="0" w:space="0" w:color="auto"/>
        <w:bottom w:val="none" w:sz="0" w:space="0" w:color="auto"/>
        <w:right w:val="none" w:sz="0" w:space="0" w:color="auto"/>
      </w:divBdr>
    </w:div>
    <w:div w:id="1374620489">
      <w:bodyDiv w:val="1"/>
      <w:marLeft w:val="0"/>
      <w:marRight w:val="0"/>
      <w:marTop w:val="0"/>
      <w:marBottom w:val="0"/>
      <w:divBdr>
        <w:top w:val="none" w:sz="0" w:space="0" w:color="auto"/>
        <w:left w:val="none" w:sz="0" w:space="0" w:color="auto"/>
        <w:bottom w:val="none" w:sz="0" w:space="0" w:color="auto"/>
        <w:right w:val="none" w:sz="0" w:space="0" w:color="auto"/>
      </w:divBdr>
    </w:div>
    <w:div w:id="1597711328">
      <w:bodyDiv w:val="1"/>
      <w:marLeft w:val="0"/>
      <w:marRight w:val="0"/>
      <w:marTop w:val="0"/>
      <w:marBottom w:val="0"/>
      <w:divBdr>
        <w:top w:val="none" w:sz="0" w:space="0" w:color="auto"/>
        <w:left w:val="none" w:sz="0" w:space="0" w:color="auto"/>
        <w:bottom w:val="none" w:sz="0" w:space="0" w:color="auto"/>
        <w:right w:val="none" w:sz="0" w:space="0" w:color="auto"/>
      </w:divBdr>
    </w:div>
    <w:div w:id="1655719733">
      <w:bodyDiv w:val="1"/>
      <w:marLeft w:val="0"/>
      <w:marRight w:val="0"/>
      <w:marTop w:val="0"/>
      <w:marBottom w:val="0"/>
      <w:divBdr>
        <w:top w:val="none" w:sz="0" w:space="0" w:color="auto"/>
        <w:left w:val="none" w:sz="0" w:space="0" w:color="auto"/>
        <w:bottom w:val="none" w:sz="0" w:space="0" w:color="auto"/>
        <w:right w:val="none" w:sz="0" w:space="0" w:color="auto"/>
      </w:divBdr>
    </w:div>
    <w:div w:id="1675036284">
      <w:bodyDiv w:val="1"/>
      <w:marLeft w:val="0"/>
      <w:marRight w:val="0"/>
      <w:marTop w:val="0"/>
      <w:marBottom w:val="0"/>
      <w:divBdr>
        <w:top w:val="none" w:sz="0" w:space="0" w:color="auto"/>
        <w:left w:val="none" w:sz="0" w:space="0" w:color="auto"/>
        <w:bottom w:val="none" w:sz="0" w:space="0" w:color="auto"/>
        <w:right w:val="none" w:sz="0" w:space="0" w:color="auto"/>
      </w:divBdr>
    </w:div>
    <w:div w:id="1760328840">
      <w:bodyDiv w:val="1"/>
      <w:marLeft w:val="0"/>
      <w:marRight w:val="0"/>
      <w:marTop w:val="0"/>
      <w:marBottom w:val="0"/>
      <w:divBdr>
        <w:top w:val="none" w:sz="0" w:space="0" w:color="auto"/>
        <w:left w:val="none" w:sz="0" w:space="0" w:color="auto"/>
        <w:bottom w:val="none" w:sz="0" w:space="0" w:color="auto"/>
        <w:right w:val="none" w:sz="0" w:space="0" w:color="auto"/>
      </w:divBdr>
    </w:div>
    <w:div w:id="1858422752">
      <w:bodyDiv w:val="1"/>
      <w:marLeft w:val="0"/>
      <w:marRight w:val="0"/>
      <w:marTop w:val="0"/>
      <w:marBottom w:val="0"/>
      <w:divBdr>
        <w:top w:val="none" w:sz="0" w:space="0" w:color="auto"/>
        <w:left w:val="none" w:sz="0" w:space="0" w:color="auto"/>
        <w:bottom w:val="none" w:sz="0" w:space="0" w:color="auto"/>
        <w:right w:val="none" w:sz="0" w:space="0" w:color="auto"/>
      </w:divBdr>
    </w:div>
    <w:div w:id="1909529658">
      <w:bodyDiv w:val="1"/>
      <w:marLeft w:val="0"/>
      <w:marRight w:val="0"/>
      <w:marTop w:val="0"/>
      <w:marBottom w:val="0"/>
      <w:divBdr>
        <w:top w:val="none" w:sz="0" w:space="0" w:color="auto"/>
        <w:left w:val="none" w:sz="0" w:space="0" w:color="auto"/>
        <w:bottom w:val="none" w:sz="0" w:space="0" w:color="auto"/>
        <w:right w:val="none" w:sz="0" w:space="0" w:color="auto"/>
      </w:divBdr>
    </w:div>
    <w:div w:id="1949584464">
      <w:bodyDiv w:val="1"/>
      <w:marLeft w:val="0"/>
      <w:marRight w:val="0"/>
      <w:marTop w:val="0"/>
      <w:marBottom w:val="0"/>
      <w:divBdr>
        <w:top w:val="none" w:sz="0" w:space="0" w:color="auto"/>
        <w:left w:val="none" w:sz="0" w:space="0" w:color="auto"/>
        <w:bottom w:val="none" w:sz="0" w:space="0" w:color="auto"/>
        <w:right w:val="none" w:sz="0" w:space="0" w:color="auto"/>
      </w:divBdr>
    </w:div>
    <w:div w:id="2003198588">
      <w:bodyDiv w:val="1"/>
      <w:marLeft w:val="0"/>
      <w:marRight w:val="0"/>
      <w:marTop w:val="0"/>
      <w:marBottom w:val="0"/>
      <w:divBdr>
        <w:top w:val="none" w:sz="0" w:space="0" w:color="auto"/>
        <w:left w:val="none" w:sz="0" w:space="0" w:color="auto"/>
        <w:bottom w:val="none" w:sz="0" w:space="0" w:color="auto"/>
        <w:right w:val="none" w:sz="0" w:space="0" w:color="auto"/>
      </w:divBdr>
    </w:div>
    <w:div w:id="2049986993">
      <w:bodyDiv w:val="1"/>
      <w:marLeft w:val="0"/>
      <w:marRight w:val="0"/>
      <w:marTop w:val="0"/>
      <w:marBottom w:val="0"/>
      <w:divBdr>
        <w:top w:val="none" w:sz="0" w:space="0" w:color="auto"/>
        <w:left w:val="none" w:sz="0" w:space="0" w:color="auto"/>
        <w:bottom w:val="none" w:sz="0" w:space="0" w:color="auto"/>
        <w:right w:val="none" w:sz="0" w:space="0" w:color="auto"/>
      </w:divBdr>
    </w:div>
    <w:div w:id="2080786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3C3156-CF75-447E-B2DA-7F3BF0FFD0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28</Pages>
  <Words>5200</Words>
  <Characters>28602</Characters>
  <Application>Microsoft Office Word</Application>
  <DocSecurity>0</DocSecurity>
  <Lines>238</Lines>
  <Paragraphs>67</Paragraphs>
  <ScaleCrop>false</ScaleCrop>
  <HeadingPairs>
    <vt:vector size="6" baseType="variant">
      <vt:variant>
        <vt:lpstr>Title</vt:lpstr>
      </vt:variant>
      <vt:variant>
        <vt:i4>1</vt:i4>
      </vt:variant>
      <vt:variant>
        <vt:lpstr>Naslov</vt:lpstr>
      </vt:variant>
      <vt:variant>
        <vt:i4>1</vt:i4>
      </vt:variant>
      <vt:variant>
        <vt:lpstr>Titre</vt:lpstr>
      </vt:variant>
      <vt:variant>
        <vt:i4>1</vt:i4>
      </vt:variant>
    </vt:vector>
  </HeadingPairs>
  <TitlesOfParts>
    <vt:vector size="3" baseType="lpstr">
      <vt:lpstr/>
      <vt:lpstr/>
      <vt:lpstr/>
    </vt:vector>
  </TitlesOfParts>
  <Company>Hewlett-Packard Company</Company>
  <LinksUpToDate>false</LinksUpToDate>
  <CharactersWithSpaces>33735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e.gatineau</dc:creator>
  <cp:lastModifiedBy>Jean-Christophe Charlier</cp:lastModifiedBy>
  <cp:revision>8</cp:revision>
  <cp:lastPrinted>2015-11-25T11:23:00Z</cp:lastPrinted>
  <dcterms:created xsi:type="dcterms:W3CDTF">2015-12-08T16:06:00Z</dcterms:created>
  <dcterms:modified xsi:type="dcterms:W3CDTF">2015-12-15T11:32:00Z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Hewlett-Packard Company</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