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69C" w:rsidRPr="00815C13" w:rsidRDefault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  <w:u w:val="single"/>
        </w:rPr>
      </w:pPr>
      <w:r>
        <w:rPr>
          <w:b/>
          <w:color w:val="0C4CA3"/>
          <w:sz w:val="20"/>
          <w:u w:val="single"/>
        </w:rPr>
        <w:t>Pracovný dokument:</w:t>
      </w:r>
    </w:p>
    <w:p w:rsidR="00F2269C" w:rsidRPr="00445F5A" w:rsidRDefault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b/>
          <w:color w:val="0C4CA3"/>
          <w:sz w:val="20"/>
          <w:u w:val="single"/>
        </w:rPr>
      </w:pPr>
      <w:r>
        <w:rPr>
          <w:b/>
          <w:color w:val="0C4CA3"/>
          <w:sz w:val="20"/>
          <w:u w:val="single"/>
        </w:rPr>
        <w:t xml:space="preserve">ŽIADOSŤ </w:t>
      </w:r>
      <w:r w:rsidR="006D14C3" w:rsidRPr="00445F5A">
        <w:rPr>
          <w:b/>
          <w:color w:val="0C4CA3"/>
          <w:sz w:val="20"/>
          <w:u w:val="single"/>
        </w:rPr>
        <w:t>– Urban Innovative Actions (UIA)</w:t>
      </w:r>
      <w:r w:rsidRPr="00445F5A">
        <w:rPr>
          <w:b/>
          <w:color w:val="0C4CA3"/>
          <w:sz w:val="20"/>
          <w:u w:val="single"/>
        </w:rPr>
        <w:t xml:space="preserve"> </w:t>
      </w:r>
    </w:p>
    <w:p w:rsidR="00F2269C" w:rsidRPr="006D14C3" w:rsidRDefault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548DD4" w:themeColor="text2" w:themeTint="99"/>
          <w:sz w:val="20"/>
          <w:szCs w:val="20"/>
        </w:rPr>
      </w:pPr>
    </w:p>
    <w:p w:rsidR="00F2269C" w:rsidRPr="0031586B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  <w:r>
        <w:rPr>
          <w:b/>
          <w:color w:val="0C4CA3"/>
          <w:sz w:val="20"/>
        </w:rPr>
        <w:t>Upozorňujeme, že tento dokument je len pracovným dokumentom, ktorého cieľom je výlučne pomôcť žiadateľom pri tvorbe žiadosti.</w:t>
      </w:r>
    </w:p>
    <w:p w:rsidR="00F2269C" w:rsidRPr="0031586B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</w:p>
    <w:p w:rsidR="00F2269C" w:rsidRPr="0031586B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  <w:r>
        <w:rPr>
          <w:b/>
          <w:color w:val="0C4CA3"/>
          <w:sz w:val="20"/>
        </w:rPr>
        <w:t xml:space="preserve">Tento dokument sa nebude považovať za </w:t>
      </w:r>
      <w:r w:rsidR="00683DF8">
        <w:rPr>
          <w:b/>
          <w:color w:val="0C4CA3"/>
          <w:sz w:val="20"/>
        </w:rPr>
        <w:t>formulár</w:t>
      </w:r>
      <w:r>
        <w:rPr>
          <w:b/>
          <w:color w:val="0C4CA3"/>
          <w:sz w:val="20"/>
        </w:rPr>
        <w:t xml:space="preserve"> žiados</w:t>
      </w:r>
      <w:r w:rsidR="00683DF8">
        <w:rPr>
          <w:b/>
          <w:color w:val="0C4CA3"/>
          <w:sz w:val="20"/>
        </w:rPr>
        <w:t>ti</w:t>
      </w:r>
      <w:r>
        <w:rPr>
          <w:b/>
          <w:color w:val="0C4CA3"/>
          <w:sz w:val="20"/>
        </w:rPr>
        <w:t>.</w:t>
      </w:r>
    </w:p>
    <w:p w:rsidR="00F2269C" w:rsidRPr="0031586B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rPr>
          <w:rFonts w:eastAsia="Times New Roman" w:cs="Open Sans"/>
          <w:b/>
          <w:color w:val="0C4CA3"/>
          <w:sz w:val="20"/>
          <w:szCs w:val="20"/>
        </w:rPr>
      </w:pPr>
    </w:p>
    <w:p w:rsidR="00F2269C" w:rsidRPr="0031586B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  <w:r>
        <w:rPr>
          <w:b/>
          <w:color w:val="0C4CA3"/>
          <w:sz w:val="20"/>
        </w:rPr>
        <w:t xml:space="preserve">Stály sekretariát bude brať do úvahy iba žiadosti podané prostredníctvom on-line </w:t>
      </w:r>
      <w:r w:rsidR="006D14C3">
        <w:rPr>
          <w:b/>
          <w:color w:val="0C4CA3"/>
          <w:sz w:val="20"/>
        </w:rPr>
        <w:t>Electronic Exchange Platform (EE</w:t>
      </w:r>
      <w:r>
        <w:rPr>
          <w:b/>
          <w:color w:val="0C4CA3"/>
          <w:sz w:val="20"/>
        </w:rPr>
        <w:t>P).</w:t>
      </w:r>
    </w:p>
    <w:p w:rsidR="00F2269C" w:rsidRPr="0031586B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</w:p>
    <w:p w:rsidR="00F2269C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  <w:r>
        <w:rPr>
          <w:b/>
          <w:color w:val="0C4CA3"/>
          <w:sz w:val="20"/>
        </w:rPr>
        <w:t xml:space="preserve">Upozorňujeme, že nižšie uvedená pracovná verzia predstavuje zjednodušenú verziu úplnej predlohy formulára žiadosti, ktorá je k dispozícii v EEP. Okrem toho neexistuje žiadna záruka, že táto verzia na 100%  zodpovedá najnovšej oficiálnej verzii uvedenej v EEP. Dôrazne sa odporúča, aby ste sa čo najskôr prihlásili do EEP. Nečakajte do posledných dní výzvy. </w:t>
      </w:r>
    </w:p>
    <w:p w:rsidR="00F2269C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</w:p>
    <w:p w:rsidR="00F2269C" w:rsidRPr="0031586B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  <w:r>
        <w:rPr>
          <w:b/>
          <w:color w:val="0C4CA3"/>
          <w:sz w:val="20"/>
        </w:rPr>
        <w:t>Pred začatím vypĺňania žiadosti si, prosím, prečítajte podmienky výzvy a príručku UIA.</w:t>
      </w:r>
    </w:p>
    <w:p w:rsidR="00F2269C" w:rsidRPr="0031586B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</w:p>
    <w:p w:rsidR="00F2269C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  <w:r>
        <w:rPr>
          <w:b/>
          <w:color w:val="0C4CA3"/>
          <w:sz w:val="20"/>
        </w:rPr>
        <w:t>Na záver upozorňujeme, že</w:t>
      </w:r>
      <w:r>
        <w:rPr>
          <w:b/>
          <w:color w:val="0C4CA3"/>
          <w:sz w:val="20"/>
          <w:u w:val="single"/>
        </w:rPr>
        <w:t xml:space="preserve"> obmedzenie počtu znakov zahŕňa aj medzery</w:t>
      </w:r>
      <w:r>
        <w:rPr>
          <w:b/>
          <w:color w:val="0C4CA3"/>
          <w:sz w:val="20"/>
        </w:rPr>
        <w:t>. Navyše, niektoré prvky žiadosti budú v EEP automaticky vygenerované. To však môže pomôcť</w:t>
      </w:r>
      <w:r w:rsidR="00683DF8">
        <w:rPr>
          <w:b/>
          <w:color w:val="0C4CA3"/>
          <w:sz w:val="20"/>
        </w:rPr>
        <w:t>, ak projekt</w:t>
      </w:r>
      <w:r>
        <w:rPr>
          <w:b/>
          <w:color w:val="0C4CA3"/>
          <w:sz w:val="20"/>
        </w:rPr>
        <w:t xml:space="preserve"> vyp</w:t>
      </w:r>
      <w:r w:rsidR="00683DF8">
        <w:rPr>
          <w:b/>
          <w:color w:val="0C4CA3"/>
          <w:sz w:val="20"/>
        </w:rPr>
        <w:t>lníte</w:t>
      </w:r>
      <w:r>
        <w:rPr>
          <w:b/>
          <w:color w:val="0C4CA3"/>
          <w:sz w:val="20"/>
        </w:rPr>
        <w:t xml:space="preserve"> v</w:t>
      </w:r>
      <w:r w:rsidR="00683DF8">
        <w:rPr>
          <w:b/>
          <w:color w:val="0C4CA3"/>
          <w:sz w:val="20"/>
        </w:rPr>
        <w:t> </w:t>
      </w:r>
      <w:r>
        <w:rPr>
          <w:b/>
          <w:color w:val="0C4CA3"/>
          <w:sz w:val="20"/>
        </w:rPr>
        <w:t>pracovn</w:t>
      </w:r>
      <w:r w:rsidR="00683DF8">
        <w:rPr>
          <w:b/>
          <w:color w:val="0C4CA3"/>
          <w:sz w:val="20"/>
        </w:rPr>
        <w:t>ej verzii dokumentu, čím</w:t>
      </w:r>
      <w:r>
        <w:rPr>
          <w:b/>
          <w:color w:val="0C4CA3"/>
          <w:sz w:val="20"/>
        </w:rPr>
        <w:t xml:space="preserve"> získa</w:t>
      </w:r>
      <w:r w:rsidR="00683DF8">
        <w:rPr>
          <w:b/>
          <w:color w:val="0C4CA3"/>
          <w:sz w:val="20"/>
        </w:rPr>
        <w:t>te</w:t>
      </w:r>
      <w:r>
        <w:rPr>
          <w:b/>
          <w:color w:val="0C4CA3"/>
          <w:sz w:val="20"/>
        </w:rPr>
        <w:t xml:space="preserve">  úpln</w:t>
      </w:r>
      <w:r w:rsidR="00683DF8">
        <w:rPr>
          <w:b/>
          <w:color w:val="0C4CA3"/>
          <w:sz w:val="20"/>
        </w:rPr>
        <w:t>ý</w:t>
      </w:r>
      <w:r>
        <w:rPr>
          <w:b/>
          <w:color w:val="0C4CA3"/>
          <w:sz w:val="20"/>
        </w:rPr>
        <w:t xml:space="preserve"> prehľad o danom projekte.</w:t>
      </w:r>
    </w:p>
    <w:p w:rsidR="00F2269C" w:rsidRDefault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eastAsia="Times New Roman" w:cs="Open Sans"/>
          <w:b/>
          <w:color w:val="0C4CA3"/>
          <w:sz w:val="20"/>
          <w:szCs w:val="20"/>
        </w:rPr>
      </w:pPr>
    </w:p>
    <w:p w:rsidR="00F2269C" w:rsidRPr="00815C13" w:rsidRDefault="00F2269C" w:rsidP="00F22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rPr>
          <w:rFonts w:eastAsia="Times New Roman" w:cs="Open Sans"/>
          <w:b/>
          <w:color w:val="0C4CA3"/>
          <w:sz w:val="20"/>
          <w:szCs w:val="20"/>
        </w:rPr>
      </w:pPr>
    </w:p>
    <w:p w:rsidR="00F2269C" w:rsidRPr="00815C13" w:rsidRDefault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Pr="00815C13" w:rsidRDefault="00F2269C">
      <w:pPr>
        <w:spacing w:after="0" w:line="100" w:lineRule="atLeast"/>
        <w:rPr>
          <w:rFonts w:cs="Open Sans"/>
          <w:sz w:val="20"/>
          <w:szCs w:val="20"/>
        </w:rPr>
      </w:pPr>
      <w:bookmarkStart w:id="0" w:name="_GoBack"/>
      <w:bookmarkEnd w:id="0"/>
    </w:p>
    <w:p w:rsidR="00F2269C" w:rsidRPr="00276B6C" w:rsidRDefault="00F2269C" w:rsidP="00F2269C">
      <w:pPr>
        <w:rPr>
          <w:b/>
          <w:color w:val="97A5D4"/>
          <w:sz w:val="24"/>
          <w:szCs w:val="24"/>
        </w:rPr>
      </w:pPr>
      <w:r>
        <w:rPr>
          <w:b/>
          <w:color w:val="6E8992"/>
          <w:sz w:val="24"/>
        </w:rPr>
        <w:t>ČASŤ A - Zhrnutie projektu</w:t>
      </w:r>
    </w:p>
    <w:p w:rsidR="00F2269C" w:rsidRPr="00276B6C" w:rsidRDefault="00F2269C" w:rsidP="00F2269C">
      <w:pPr>
        <w:spacing w:after="60"/>
        <w:jc w:val="both"/>
        <w:rPr>
          <w:sz w:val="24"/>
          <w:szCs w:val="24"/>
        </w:rPr>
      </w:pPr>
      <w:r>
        <w:rPr>
          <w:b/>
          <w:color w:val="97A5D4"/>
          <w:sz w:val="24"/>
        </w:rPr>
        <w:t>A.1 Identifikácia projektu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5245"/>
      </w:tblGrid>
      <w:tr w:rsidR="00F2269C" w:rsidRPr="00815C13" w:rsidTr="00F2269C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 xml:space="preserve">Skratka projektu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>
            <w:pPr>
              <w:pStyle w:val="CommentText1"/>
              <w:spacing w:line="100" w:lineRule="atLeast"/>
              <w:rPr>
                <w:rFonts w:eastAsia="Tahoma" w:cs="Open Sans"/>
                <w:i/>
              </w:rPr>
            </w:pPr>
          </w:p>
        </w:tc>
      </w:tr>
      <w:tr w:rsidR="00F2269C" w:rsidRPr="00815C13" w:rsidTr="00F2269C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both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Názov projektu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4E1992" w:rsidRDefault="00F2269C">
            <w:pPr>
              <w:spacing w:after="0" w:line="1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[250 znakov]</w:t>
            </w:r>
          </w:p>
        </w:tc>
      </w:tr>
      <w:tr w:rsidR="00F2269C" w:rsidRPr="00226143" w:rsidTr="00F2269C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both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Číslo projektu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>
            <w:pPr>
              <w:spacing w:after="0" w:line="100" w:lineRule="atLeast"/>
              <w:jc w:val="both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color w:val="548DD4"/>
                <w:sz w:val="20"/>
              </w:rPr>
              <w:t>Automaticky vygenerované pri prvom</w:t>
            </w:r>
            <w:r>
              <w:rPr>
                <w:color w:val="548DD4"/>
                <w:sz w:val="20"/>
                <w:vertAlign w:val="superscript"/>
              </w:rPr>
              <w:t xml:space="preserve"> </w:t>
            </w:r>
            <w:r>
              <w:rPr>
                <w:color w:val="548DD4"/>
                <w:sz w:val="20"/>
              </w:rPr>
              <w:t xml:space="preserve"> uložení projektu. </w:t>
            </w:r>
          </w:p>
        </w:tc>
      </w:tr>
      <w:tr w:rsidR="00F2269C" w:rsidRPr="00815C13" w:rsidTr="00F2269C">
        <w:trPr>
          <w:trHeight w:val="35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971C84" w:rsidRDefault="00F2269C" w:rsidP="00971C84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 xml:space="preserve">Názov hlavného </w:t>
            </w:r>
            <w:r w:rsidR="00683DF8">
              <w:rPr>
                <w:sz w:val="20"/>
              </w:rPr>
              <w:t>správneho</w:t>
            </w:r>
            <w:r>
              <w:rPr>
                <w:sz w:val="20"/>
              </w:rPr>
              <w:t xml:space="preserve"> orgánu</w:t>
            </w:r>
            <w:r w:rsidR="00683DF8">
              <w:rPr>
                <w:sz w:val="20"/>
              </w:rPr>
              <w:t xml:space="preserve"> mestského rozvoja</w:t>
            </w:r>
            <w:r w:rsidR="00971C84">
              <w:rPr>
                <w:sz w:val="20"/>
              </w:rPr>
              <w:t xml:space="preserve"> </w:t>
            </w:r>
            <w:r w:rsidR="00971C84" w:rsidRPr="00F2730A">
              <w:rPr>
                <w:sz w:val="20"/>
              </w:rPr>
              <w:t xml:space="preserve">(ďalej len </w:t>
            </w:r>
            <w:r w:rsidR="00971C84">
              <w:rPr>
                <w:sz w:val="20"/>
              </w:rPr>
              <w:t>„správny orgán“</w:t>
            </w:r>
            <w:r w:rsidR="00971C84" w:rsidRPr="00F2730A">
              <w:rPr>
                <w:sz w:val="20"/>
              </w:rPr>
              <w:t>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(automaticky vyplnený)</w:t>
            </w:r>
          </w:p>
        </w:tc>
      </w:tr>
      <w:tr w:rsidR="00F2269C" w:rsidRPr="00815C13" w:rsidTr="00F2269C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683DF8" w:rsidRDefault="006D14C3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S</w:t>
            </w:r>
            <w:r w:rsidR="00F2269C">
              <w:rPr>
                <w:sz w:val="20"/>
              </w:rPr>
              <w:t>adzba ERDF</w:t>
            </w:r>
            <w:r w:rsidR="00683DF8">
              <w:rPr>
                <w:sz w:val="20"/>
              </w:rPr>
              <w:t xml:space="preserve"> </w:t>
            </w:r>
            <w:r w:rsidR="00683DF8" w:rsidRPr="00F2730A">
              <w:rPr>
                <w:sz w:val="20"/>
              </w:rPr>
              <w:t>(Európsky fond regionálneho rozvoja)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Max. 80%</w:t>
            </w:r>
          </w:p>
        </w:tc>
      </w:tr>
      <w:tr w:rsidR="00F2269C" w:rsidRPr="00226143" w:rsidTr="00F2269C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both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Trvanie projektu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Dátum začiatku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(dátum schválenia projektu)</w:t>
            </w:r>
          </w:p>
        </w:tc>
      </w:tr>
      <w:tr w:rsidR="00F2269C" w:rsidRPr="00226143" w:rsidTr="00F2269C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both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Dátum ukončenia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Max. 3 roky od dátumu začiatku</w:t>
            </w:r>
          </w:p>
        </w:tc>
      </w:tr>
      <w:tr w:rsidR="00F2269C" w:rsidRPr="00815C13" w:rsidTr="00F2269C">
        <w:trPr>
          <w:trHeight w:val="44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Celkový počet mesiacov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Automaticky vypočítaný</w:t>
            </w:r>
          </w:p>
        </w:tc>
      </w:tr>
      <w:tr w:rsidR="00F2269C" w:rsidRPr="00226143" w:rsidTr="00F2269C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Téma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Rozbaľovacie menu s x témami, ktoré sa navzájom líšia podľa výzvy</w:t>
            </w:r>
          </w:p>
        </w:tc>
      </w:tr>
    </w:tbl>
    <w:p w:rsidR="00F2269C" w:rsidRPr="00815C13" w:rsidRDefault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Pr="00815C13" w:rsidRDefault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Pr="00276B6C" w:rsidRDefault="00F2269C" w:rsidP="00F2269C">
      <w:pPr>
        <w:spacing w:after="60"/>
        <w:jc w:val="both"/>
        <w:rPr>
          <w:sz w:val="24"/>
          <w:szCs w:val="24"/>
        </w:rPr>
      </w:pPr>
      <w:r>
        <w:rPr>
          <w:b/>
          <w:color w:val="97A5D4"/>
          <w:sz w:val="24"/>
        </w:rPr>
        <w:t>A.2 Zhrnutie projektu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815C1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>
            <w:pPr>
              <w:numPr>
                <w:ilvl w:val="0"/>
                <w:numId w:val="15"/>
              </w:numPr>
              <w:spacing w:after="0"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Popis zhrnutia projektu </w:t>
            </w:r>
          </w:p>
        </w:tc>
      </w:tr>
      <w:tr w:rsidR="00F2269C" w:rsidRPr="0022614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 w:line="100" w:lineRule="atLeast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[1500 znakov]</w:t>
            </w:r>
            <w:r>
              <w:rPr>
                <w:color w:val="548DD4"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Stručne popíšte problém, ktorý je nutné riešiť, navrhované riešenie, prečo je originálne a inovatívne, ako aj zmenu, ktorú chcete vykonať v súčasnej situácii</w:t>
            </w:r>
          </w:p>
        </w:tc>
      </w:tr>
    </w:tbl>
    <w:p w:rsidR="00F2269C" w:rsidRPr="00815C13" w:rsidRDefault="00F2269C" w:rsidP="00F2269C">
      <w:pPr>
        <w:rPr>
          <w:rFonts w:eastAsia="Times New Roman" w:cs="Open Sans"/>
          <w:b/>
          <w:color w:val="6E8992"/>
          <w:sz w:val="20"/>
          <w:szCs w:val="20"/>
        </w:rPr>
      </w:pPr>
    </w:p>
    <w:p w:rsidR="00F2269C" w:rsidRDefault="00F2269C" w:rsidP="00F2269C">
      <w:pPr>
        <w:suppressAutoHyphens w:val="0"/>
        <w:spacing w:after="0" w:line="240" w:lineRule="auto"/>
        <w:rPr>
          <w:sz w:val="20"/>
          <w:szCs w:val="20"/>
        </w:rPr>
      </w:pPr>
    </w:p>
    <w:p w:rsidR="00F2269C" w:rsidRDefault="00F2269C" w:rsidP="00F2269C">
      <w:pPr>
        <w:spacing w:after="60" w:line="100" w:lineRule="atLeast"/>
        <w:jc w:val="both"/>
        <w:rPr>
          <w:rFonts w:eastAsia="Times New Roman" w:cs="Open Sans"/>
          <w:i/>
          <w:color w:val="548DD4"/>
          <w:sz w:val="20"/>
          <w:szCs w:val="20"/>
        </w:rPr>
      </w:pPr>
      <w:r>
        <w:rPr>
          <w:i/>
          <w:color w:val="548DD4"/>
          <w:sz w:val="20"/>
        </w:rPr>
        <w:t>Automaticky vygenerovaná tabuľka z pracovného plánu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F2269C" w:rsidRPr="00226143" w:rsidTr="00F2269C">
        <w:tc>
          <w:tcPr>
            <w:tcW w:w="9062" w:type="dxa"/>
            <w:gridSpan w:val="8"/>
            <w:shd w:val="clear" w:color="auto" w:fill="E5DFEC"/>
          </w:tcPr>
          <w:p w:rsidR="00F2269C" w:rsidRPr="00287C0F" w:rsidRDefault="00F2269C" w:rsidP="00F2269C">
            <w:pPr>
              <w:tabs>
                <w:tab w:val="left" w:pos="1777"/>
                <w:tab w:val="center" w:pos="4423"/>
              </w:tabs>
              <w:spacing w:after="0"/>
              <w:rPr>
                <w:rFonts w:eastAsia="Times New Roman" w:cs="Open Sans"/>
                <w:b/>
                <w:i/>
                <w:color w:val="548DD4"/>
                <w:sz w:val="20"/>
                <w:szCs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>Rozpočet - rozdelenie podľa zdrojov financovania a partnerov</w:t>
            </w:r>
          </w:p>
        </w:tc>
      </w:tr>
      <w:tr w:rsidR="00F2269C" w:rsidTr="00F2269C">
        <w:tc>
          <w:tcPr>
            <w:tcW w:w="1132" w:type="dxa"/>
            <w:vMerge w:val="restart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Partner</w:t>
            </w:r>
          </w:p>
        </w:tc>
        <w:tc>
          <w:tcPr>
            <w:tcW w:w="2265" w:type="dxa"/>
            <w:gridSpan w:val="2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Spolufinancovanie z ERDF</w:t>
            </w:r>
          </w:p>
        </w:tc>
        <w:tc>
          <w:tcPr>
            <w:tcW w:w="3399" w:type="dxa"/>
            <w:gridSpan w:val="3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Príspevok</w:t>
            </w:r>
          </w:p>
        </w:tc>
        <w:tc>
          <w:tcPr>
            <w:tcW w:w="2266" w:type="dxa"/>
            <w:gridSpan w:val="2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Celkom</w:t>
            </w:r>
          </w:p>
        </w:tc>
      </w:tr>
      <w:tr w:rsidR="00F2269C" w:rsidTr="00F2269C">
        <w:tc>
          <w:tcPr>
            <w:tcW w:w="1132" w:type="dxa"/>
            <w:vMerge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</w:rPr>
              <w:t>EUR</w:t>
            </w: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</w:rPr>
              <w:t>sadzba ERDF</w:t>
            </w: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</w:rPr>
              <w:t>Verejný</w:t>
            </w: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</w:rPr>
              <w:t>Súkromný</w:t>
            </w: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</w:rPr>
              <w:t>Celkom</w:t>
            </w: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</w:rPr>
              <w:t>Rozpočet</w:t>
            </w: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</w:rPr>
              <w:t>% z rozpočtu projektu</w:t>
            </w:r>
          </w:p>
        </w:tc>
      </w:tr>
      <w:tr w:rsidR="00F2269C" w:rsidTr="00F2269C">
        <w:tc>
          <w:tcPr>
            <w:tcW w:w="1132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PP1</w:t>
            </w:r>
          </w:p>
        </w:tc>
        <w:tc>
          <w:tcPr>
            <w:tcW w:w="1132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</w:tr>
      <w:tr w:rsidR="00F2269C" w:rsidTr="00F2269C">
        <w:tc>
          <w:tcPr>
            <w:tcW w:w="1132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PP2</w:t>
            </w:r>
          </w:p>
        </w:tc>
        <w:tc>
          <w:tcPr>
            <w:tcW w:w="1132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</w:tr>
      <w:tr w:rsidR="00F2269C" w:rsidTr="00F2269C">
        <w:tc>
          <w:tcPr>
            <w:tcW w:w="1132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132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</w:tr>
      <w:tr w:rsidR="00F2269C" w:rsidTr="00F2269C">
        <w:tc>
          <w:tcPr>
            <w:tcW w:w="1132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Celkom</w:t>
            </w:r>
          </w:p>
        </w:tc>
        <w:tc>
          <w:tcPr>
            <w:tcW w:w="1132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</w:tcPr>
          <w:p w:rsidR="00F2269C" w:rsidRPr="00287C0F" w:rsidRDefault="00F2269C" w:rsidP="00F2269C">
            <w:pPr>
              <w:suppressAutoHyphens w:val="0"/>
              <w:spacing w:after="0" w:line="240" w:lineRule="auto"/>
              <w:rPr>
                <w:rFonts w:eastAsia="Times New Roman" w:cs="Open Sans"/>
                <w:i/>
                <w:color w:val="000000"/>
                <w:sz w:val="20"/>
                <w:szCs w:val="20"/>
              </w:rPr>
            </w:pPr>
          </w:p>
        </w:tc>
      </w:tr>
    </w:tbl>
    <w:p w:rsidR="00F2269C" w:rsidRPr="005C218F" w:rsidRDefault="00F2269C" w:rsidP="00F2269C">
      <w:pPr>
        <w:suppressAutoHyphens w:val="0"/>
        <w:spacing w:after="0" w:line="240" w:lineRule="auto"/>
        <w:rPr>
          <w:rFonts w:eastAsia="Times New Roman" w:cs="Open Sans"/>
          <w:i/>
          <w:color w:val="548DD4"/>
          <w:sz w:val="20"/>
          <w:szCs w:val="20"/>
        </w:rPr>
      </w:pPr>
    </w:p>
    <w:p w:rsidR="00F2269C" w:rsidRPr="00815C13" w:rsidRDefault="00F2269C">
      <w:pPr>
        <w:suppressAutoHyphens w:val="0"/>
        <w:spacing w:after="0" w:line="240" w:lineRule="auto"/>
        <w:rPr>
          <w:rFonts w:eastAsia="Times New Roman" w:cs="Open Sans"/>
          <w:b/>
          <w:color w:val="6E8992"/>
          <w:sz w:val="20"/>
          <w:szCs w:val="20"/>
        </w:rPr>
      </w:pPr>
      <w:r>
        <w:br w:type="page"/>
      </w:r>
    </w:p>
    <w:p w:rsidR="00F2269C" w:rsidRDefault="00F2269C" w:rsidP="00F2269C">
      <w:pPr>
        <w:rPr>
          <w:rFonts w:eastAsia="Times New Roman" w:cs="Open Sans"/>
          <w:b/>
          <w:color w:val="6E8992"/>
          <w:sz w:val="24"/>
          <w:szCs w:val="24"/>
        </w:rPr>
      </w:pPr>
      <w:r>
        <w:rPr>
          <w:b/>
          <w:color w:val="6E8992"/>
          <w:sz w:val="24"/>
        </w:rPr>
        <w:lastRenderedPageBreak/>
        <w:t>ČASŤ B – Partnerstvo</w:t>
      </w:r>
    </w:p>
    <w:p w:rsidR="00F2269C" w:rsidRPr="00276B6C" w:rsidRDefault="00F2269C" w:rsidP="00F2269C">
      <w:pPr>
        <w:spacing w:after="0" w:line="100" w:lineRule="atLeast"/>
        <w:rPr>
          <w:rFonts w:cs="Open Sans"/>
          <w:b/>
          <w:sz w:val="24"/>
          <w:szCs w:val="24"/>
        </w:rPr>
      </w:pPr>
      <w:r>
        <w:rPr>
          <w:b/>
          <w:sz w:val="24"/>
        </w:rPr>
        <w:t xml:space="preserve">Partnerstvo - Súhrnná tabuľka </w:t>
      </w:r>
    </w:p>
    <w:p w:rsidR="00F2269C" w:rsidRDefault="00F2269C" w:rsidP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Pr="005C218F" w:rsidRDefault="00B73029" w:rsidP="00F2269C">
      <w:pPr>
        <w:spacing w:after="0"/>
        <w:rPr>
          <w:rFonts w:eastAsia="Times New Roman" w:cs="Open Sans"/>
          <w:i/>
          <w:color w:val="548DD4"/>
          <w:sz w:val="20"/>
          <w:szCs w:val="20"/>
        </w:rPr>
      </w:pPr>
      <w:r>
        <w:rPr>
          <w:b/>
          <w:sz w:val="20"/>
        </w:rPr>
        <w:t>Príslušný</w:t>
      </w:r>
      <w:r w:rsidR="00F2269C">
        <w:rPr>
          <w:b/>
          <w:sz w:val="20"/>
        </w:rPr>
        <w:t xml:space="preserve"> </w:t>
      </w:r>
      <w:r>
        <w:rPr>
          <w:b/>
          <w:sz w:val="20"/>
        </w:rPr>
        <w:t>správny</w:t>
      </w:r>
      <w:r w:rsidR="00F2269C">
        <w:rPr>
          <w:b/>
          <w:sz w:val="20"/>
        </w:rPr>
        <w:t xml:space="preserve"> orgán(y) zastupuje XXXX obyvateľov </w:t>
      </w:r>
      <w:r w:rsidR="00F2269C">
        <w:rPr>
          <w:i/>
          <w:color w:val="548DD4"/>
          <w:sz w:val="20"/>
        </w:rPr>
        <w:t xml:space="preserve">(celkový počet obyvateľov </w:t>
      </w:r>
      <w:r>
        <w:rPr>
          <w:i/>
          <w:color w:val="548DD4"/>
          <w:sz w:val="20"/>
        </w:rPr>
        <w:t>závisí od</w:t>
      </w:r>
      <w:r w:rsidR="00F2269C">
        <w:rPr>
          <w:i/>
          <w:color w:val="548DD4"/>
          <w:sz w:val="20"/>
        </w:rPr>
        <w:t xml:space="preserve"> profilu(ov) </w:t>
      </w:r>
      <w:r>
        <w:rPr>
          <w:i/>
          <w:color w:val="548DD4"/>
          <w:sz w:val="20"/>
        </w:rPr>
        <w:t>správneho</w:t>
      </w:r>
      <w:r w:rsidR="00F2269C">
        <w:rPr>
          <w:i/>
          <w:color w:val="548DD4"/>
          <w:sz w:val="20"/>
        </w:rPr>
        <w:t xml:space="preserve"> orgánu(ov) a sčíta sa tu)</w:t>
      </w:r>
    </w:p>
    <w:p w:rsidR="00F2269C" w:rsidRDefault="00F2269C" w:rsidP="00F2269C">
      <w:pPr>
        <w:spacing w:after="0"/>
        <w:rPr>
          <w:rFonts w:eastAsia="Times New Roman" w:cs="Open Sans"/>
          <w:i/>
          <w:color w:val="548DD4"/>
          <w:sz w:val="20"/>
          <w:szCs w:val="20"/>
        </w:rPr>
      </w:pPr>
    </w:p>
    <w:p w:rsidR="00F2269C" w:rsidRPr="005C218F" w:rsidRDefault="00F2269C" w:rsidP="00F2269C">
      <w:pPr>
        <w:spacing w:after="0"/>
        <w:rPr>
          <w:rFonts w:eastAsia="Times New Roman" w:cs="Open Sans"/>
          <w:i/>
          <w:color w:val="548DD4"/>
          <w:sz w:val="20"/>
          <w:szCs w:val="20"/>
        </w:rPr>
      </w:pPr>
      <w:r>
        <w:rPr>
          <w:i/>
          <w:color w:val="548DD4"/>
          <w:sz w:val="20"/>
        </w:rPr>
        <w:t>Automaticky vygenerovaná tabuľka z profilov partnerov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969"/>
        <w:gridCol w:w="2693"/>
      </w:tblGrid>
      <w:tr w:rsidR="00F2269C" w:rsidRPr="003321E9" w:rsidTr="00F2269C">
        <w:tc>
          <w:tcPr>
            <w:tcW w:w="2552" w:type="dxa"/>
            <w:shd w:val="clear" w:color="auto" w:fill="E5DFEC"/>
          </w:tcPr>
          <w:p w:rsidR="00F2269C" w:rsidRPr="00287C0F" w:rsidRDefault="00F2269C" w:rsidP="00F2269C">
            <w:pPr>
              <w:tabs>
                <w:tab w:val="center" w:pos="1876"/>
              </w:tabs>
              <w:spacing w:after="0"/>
              <w:jc w:val="center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Úloha</w:t>
            </w:r>
          </w:p>
        </w:tc>
        <w:tc>
          <w:tcPr>
            <w:tcW w:w="3969" w:type="dxa"/>
            <w:shd w:val="clear" w:color="auto" w:fill="E5DFEC"/>
          </w:tcPr>
          <w:p w:rsidR="00F2269C" w:rsidRPr="00287C0F" w:rsidRDefault="00F2269C" w:rsidP="00F2269C">
            <w:pPr>
              <w:tabs>
                <w:tab w:val="center" w:pos="1876"/>
              </w:tabs>
              <w:spacing w:after="0"/>
              <w:jc w:val="center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Názov organizácie</w:t>
            </w:r>
          </w:p>
        </w:tc>
        <w:tc>
          <w:tcPr>
            <w:tcW w:w="2693" w:type="dxa"/>
            <w:shd w:val="clear" w:color="auto" w:fill="E5DFEC"/>
          </w:tcPr>
          <w:p w:rsidR="00F2269C" w:rsidRPr="00287C0F" w:rsidRDefault="00F2269C" w:rsidP="00F2269C">
            <w:pPr>
              <w:tabs>
                <w:tab w:val="center" w:pos="1876"/>
              </w:tabs>
              <w:spacing w:after="0"/>
              <w:jc w:val="center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Krajina</w:t>
            </w:r>
          </w:p>
        </w:tc>
      </w:tr>
      <w:tr w:rsidR="00F2269C" w:rsidTr="00F2269C">
        <w:tc>
          <w:tcPr>
            <w:tcW w:w="2552" w:type="dxa"/>
            <w:shd w:val="clear" w:color="auto" w:fill="FFFFFF"/>
          </w:tcPr>
          <w:p w:rsidR="00F2269C" w:rsidRPr="00287C0F" w:rsidRDefault="00971C84" w:rsidP="00971C84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Správny</w:t>
            </w:r>
            <w:r w:rsidR="00F2269C">
              <w:rPr>
                <w:sz w:val="20"/>
              </w:rPr>
              <w:t xml:space="preserve"> orgán</w:t>
            </w:r>
          </w:p>
        </w:tc>
        <w:tc>
          <w:tcPr>
            <w:tcW w:w="3969" w:type="dxa"/>
            <w:shd w:val="clear" w:color="auto" w:fill="FFFFFF"/>
          </w:tcPr>
          <w:p w:rsidR="00F2269C" w:rsidRPr="00287C0F" w:rsidRDefault="00F2269C" w:rsidP="00F2269C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XXX</w:t>
            </w:r>
          </w:p>
        </w:tc>
        <w:tc>
          <w:tcPr>
            <w:tcW w:w="2693" w:type="dxa"/>
            <w:shd w:val="clear" w:color="auto" w:fill="FFFFFF"/>
          </w:tcPr>
          <w:p w:rsidR="00F2269C" w:rsidRPr="00287C0F" w:rsidRDefault="00F2269C" w:rsidP="00F2269C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x</w:t>
            </w:r>
          </w:p>
        </w:tc>
      </w:tr>
      <w:tr w:rsidR="00F2269C" w:rsidTr="00F2269C">
        <w:tc>
          <w:tcPr>
            <w:tcW w:w="2552" w:type="dxa"/>
            <w:shd w:val="clear" w:color="auto" w:fill="FFFFFF"/>
          </w:tcPr>
          <w:p w:rsidR="00F2269C" w:rsidRPr="00287C0F" w:rsidRDefault="00F2269C" w:rsidP="00971C84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 xml:space="preserve">Pridružený </w:t>
            </w:r>
            <w:r w:rsidR="00971C84">
              <w:rPr>
                <w:sz w:val="20"/>
              </w:rPr>
              <w:t>správny</w:t>
            </w:r>
            <w:r>
              <w:rPr>
                <w:sz w:val="20"/>
              </w:rPr>
              <w:t xml:space="preserve"> orgán</w:t>
            </w:r>
          </w:p>
        </w:tc>
        <w:tc>
          <w:tcPr>
            <w:tcW w:w="3969" w:type="dxa"/>
            <w:shd w:val="clear" w:color="auto" w:fill="FFFFFF"/>
          </w:tcPr>
          <w:p w:rsidR="00F2269C" w:rsidRPr="00287C0F" w:rsidRDefault="00F2269C" w:rsidP="00F2269C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YYY</w:t>
            </w:r>
          </w:p>
        </w:tc>
        <w:tc>
          <w:tcPr>
            <w:tcW w:w="2693" w:type="dxa"/>
            <w:shd w:val="clear" w:color="auto" w:fill="FFFFFF"/>
          </w:tcPr>
          <w:p w:rsidR="00F2269C" w:rsidRPr="00287C0F" w:rsidRDefault="00F2269C" w:rsidP="00F2269C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x</w:t>
            </w:r>
          </w:p>
        </w:tc>
      </w:tr>
      <w:tr w:rsidR="00F2269C" w:rsidTr="00F2269C">
        <w:tc>
          <w:tcPr>
            <w:tcW w:w="2552" w:type="dxa"/>
            <w:shd w:val="clear" w:color="auto" w:fill="FFFFFF"/>
          </w:tcPr>
          <w:p w:rsidR="00F2269C" w:rsidRPr="00287C0F" w:rsidRDefault="00072643" w:rsidP="00072643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Poskytovateľ služieb</w:t>
            </w:r>
          </w:p>
        </w:tc>
        <w:tc>
          <w:tcPr>
            <w:tcW w:w="3969" w:type="dxa"/>
            <w:shd w:val="clear" w:color="auto" w:fill="FFFFFF"/>
          </w:tcPr>
          <w:p w:rsidR="00F2269C" w:rsidRPr="00287C0F" w:rsidRDefault="00F2269C" w:rsidP="00F2269C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ZZZ</w:t>
            </w:r>
          </w:p>
        </w:tc>
        <w:tc>
          <w:tcPr>
            <w:tcW w:w="2693" w:type="dxa"/>
            <w:shd w:val="clear" w:color="auto" w:fill="FFFFFF"/>
          </w:tcPr>
          <w:p w:rsidR="00F2269C" w:rsidRPr="00287C0F" w:rsidRDefault="00F2269C" w:rsidP="00F2269C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x</w:t>
            </w:r>
          </w:p>
        </w:tc>
      </w:tr>
      <w:tr w:rsidR="00F2269C" w:rsidTr="00F2269C">
        <w:tc>
          <w:tcPr>
            <w:tcW w:w="2552" w:type="dxa"/>
            <w:shd w:val="clear" w:color="auto" w:fill="FFFFFF"/>
          </w:tcPr>
          <w:p w:rsidR="00F2269C" w:rsidRPr="00287C0F" w:rsidRDefault="00072643" w:rsidP="00072643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Poskytovateľ služieb</w:t>
            </w:r>
          </w:p>
        </w:tc>
        <w:tc>
          <w:tcPr>
            <w:tcW w:w="3969" w:type="dxa"/>
            <w:shd w:val="clear" w:color="auto" w:fill="FFFFFF"/>
          </w:tcPr>
          <w:p w:rsidR="00F2269C" w:rsidRPr="00287C0F" w:rsidRDefault="00F2269C" w:rsidP="00F2269C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WWW</w:t>
            </w:r>
          </w:p>
        </w:tc>
        <w:tc>
          <w:tcPr>
            <w:tcW w:w="2693" w:type="dxa"/>
            <w:shd w:val="clear" w:color="auto" w:fill="FFFFFF"/>
          </w:tcPr>
          <w:p w:rsidR="00F2269C" w:rsidRPr="00287C0F" w:rsidRDefault="00F2269C" w:rsidP="00F2269C">
            <w:pPr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x</w:t>
            </w:r>
          </w:p>
        </w:tc>
      </w:tr>
    </w:tbl>
    <w:p w:rsidR="00F2269C" w:rsidRPr="006D4B49" w:rsidRDefault="00F2269C" w:rsidP="00F2269C">
      <w:pPr>
        <w:spacing w:after="0"/>
        <w:rPr>
          <w:rFonts w:cs="Open Sans"/>
          <w:sz w:val="20"/>
          <w:szCs w:val="20"/>
        </w:rPr>
      </w:pPr>
    </w:p>
    <w:p w:rsidR="00F2269C" w:rsidRPr="00276B6C" w:rsidRDefault="00F2269C" w:rsidP="00F2269C">
      <w:pPr>
        <w:spacing w:after="0"/>
        <w:rPr>
          <w:rFonts w:eastAsia="Times New Roman" w:cs="Open Sans"/>
          <w:b/>
          <w:color w:val="6E8992"/>
          <w:sz w:val="24"/>
          <w:szCs w:val="24"/>
        </w:rPr>
      </w:pPr>
      <w:r>
        <w:rPr>
          <w:b/>
          <w:color w:val="6E8992"/>
          <w:sz w:val="24"/>
        </w:rPr>
        <w:t>B.1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8"/>
        <w:gridCol w:w="5246"/>
      </w:tblGrid>
      <w:tr w:rsidR="00F2269C" w:rsidRPr="00815C13" w:rsidTr="00F2269C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072643" w:rsidP="0007264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Správny orgán</w:t>
            </w:r>
            <w:r w:rsidR="00F2269C">
              <w:rPr>
                <w:b/>
                <w:sz w:val="20"/>
              </w:rPr>
              <w:t xml:space="preserve"> </w:t>
            </w:r>
          </w:p>
        </w:tc>
      </w:tr>
      <w:tr w:rsidR="00F2269C" w:rsidRPr="00815C13" w:rsidTr="00F2269C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Názov organizácie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tabs>
                <w:tab w:val="center" w:pos="1876"/>
              </w:tabs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Členský štát</w:t>
            </w:r>
            <w:r>
              <w:rPr>
                <w:sz w:val="20"/>
              </w:rPr>
              <w:tab/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Kontaktné údaje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</w:p>
        </w:tc>
      </w:tr>
      <w:tr w:rsidR="00F2269C" w:rsidRPr="00226143" w:rsidTr="00F2269C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Počet obyvateľov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Žiadatelia sú povinní uviesť čísla stanovené </w:t>
            </w:r>
            <w:r w:rsidRPr="00F2730A">
              <w:rPr>
                <w:i/>
                <w:color w:val="548DD4"/>
                <w:sz w:val="20"/>
              </w:rPr>
              <w:t>Eurostatom</w:t>
            </w:r>
          </w:p>
        </w:tc>
      </w:tr>
      <w:tr w:rsidR="00F2269C" w:rsidRPr="00226143" w:rsidTr="00F2269C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072643" w:rsidP="00072643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Príslušné</w:t>
            </w:r>
            <w:r w:rsidR="00F2269C">
              <w:rPr>
                <w:sz w:val="20"/>
              </w:rPr>
              <w:t xml:space="preserve"> oddelenie(a)/</w:t>
            </w:r>
            <w:r>
              <w:rPr>
                <w:sz w:val="20"/>
              </w:rPr>
              <w:t>útvar</w:t>
            </w:r>
            <w:r w:rsidR="00F2269C">
              <w:rPr>
                <w:sz w:val="20"/>
              </w:rPr>
              <w:t xml:space="preserve">(y)/divízia(e)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341DE4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Vymenujte ostatné oddelenia, jednotky a divízie, ktoré budú zahrnuté do implementácie projektu. Pri každom oddelení/</w:t>
            </w:r>
            <w:r w:rsidR="00341DE4">
              <w:rPr>
                <w:i/>
                <w:color w:val="548DD4"/>
                <w:sz w:val="20"/>
              </w:rPr>
              <w:t>útvare</w:t>
            </w:r>
            <w:r>
              <w:rPr>
                <w:i/>
                <w:color w:val="548DD4"/>
                <w:sz w:val="20"/>
              </w:rPr>
              <w:t>/divízii uveďte informácie o konkrétnej úlohe vo fáze realizácie, ako aj meno zapojenej osoby a jeho/jej postavenie v rámci oddelenia/</w:t>
            </w:r>
            <w:r w:rsidR="00341DE4">
              <w:rPr>
                <w:i/>
                <w:color w:val="548DD4"/>
                <w:sz w:val="20"/>
              </w:rPr>
              <w:t>útvaru</w:t>
            </w:r>
            <w:r>
              <w:rPr>
                <w:i/>
                <w:color w:val="548DD4"/>
                <w:sz w:val="20"/>
              </w:rPr>
              <w:t>/divízie.</w:t>
            </w:r>
          </w:p>
        </w:tc>
      </w:tr>
      <w:tr w:rsidR="00F2269C" w:rsidRPr="00226143" w:rsidTr="00F2269C">
        <w:trPr>
          <w:trHeight w:val="277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Kontaktná osoba a kontaktné údaje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Uveďte meno, titul a kontaktné údaje osoby, ktorá bude na čele projektu. Táto osoba bude počas realizácie projektu hlavnou kontaktnou osobou pre stály sekretariát.</w:t>
            </w:r>
          </w:p>
        </w:tc>
      </w:tr>
      <w:tr w:rsidR="00F2269C" w:rsidRPr="00815C13" w:rsidTr="00F2269C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IČ DPH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</w:p>
        </w:tc>
      </w:tr>
      <w:tr w:rsidR="00F2269C" w:rsidRPr="00226143" w:rsidTr="00F2269C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072643" w:rsidP="00072643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V</w:t>
            </w:r>
            <w:r w:rsidR="00F2269C">
              <w:rPr>
                <w:sz w:val="20"/>
              </w:rPr>
              <w:t>ratná DPH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Rozbaliť menu s:  áno, nie, čiastočne</w:t>
            </w:r>
          </w:p>
        </w:tc>
      </w:tr>
      <w:tr w:rsidR="00F2269C" w:rsidRPr="00815C13" w:rsidTr="00F2269C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072643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Náklady na zamestnancov </w:t>
            </w:r>
            <w:r w:rsidR="00072643">
              <w:rPr>
                <w:sz w:val="20"/>
              </w:rPr>
              <w:t>uplatnené</w:t>
            </w:r>
            <w:r>
              <w:rPr>
                <w:sz w:val="20"/>
              </w:rPr>
              <w:t xml:space="preserve"> na základe: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Rozbaliť:</w:t>
            </w:r>
          </w:p>
          <w:p w:rsidR="00F2269C" w:rsidRPr="00EC2260" w:rsidRDefault="00F2269C" w:rsidP="00F2269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Rovná sadzba (20% zo všetkých priamych nákladov iných ako zamestnanci)</w:t>
            </w:r>
          </w:p>
          <w:p w:rsidR="00F2269C" w:rsidRPr="00EC2260" w:rsidRDefault="00F2269C" w:rsidP="00F2269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Reálne náklady</w:t>
            </w:r>
          </w:p>
        </w:tc>
      </w:tr>
      <w:tr w:rsidR="00F2269C" w:rsidRPr="00226143" w:rsidTr="00F2269C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Kompetencie a skúsenosti v súvislosti s riešeným problémom?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 xml:space="preserve"> [500 znakov]</w:t>
            </w:r>
            <w:r>
              <w:rPr>
                <w:i/>
                <w:color w:val="548DD4"/>
                <w:sz w:val="20"/>
              </w:rPr>
              <w:t xml:space="preserve"> Popíšte hlavné právne a prevádzkové kompetencie a skúsenosti organizácie vo vzťahu k riešenému problému a navrhovanému projektu. Preukážte, že žiadajúca organizácia má najlepšiu pozíciu na realizáciu projektu.</w:t>
            </w:r>
          </w:p>
        </w:tc>
      </w:tr>
      <w:tr w:rsidR="00F2269C" w:rsidRPr="00226143" w:rsidTr="00F2269C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072643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Skúsenosti s účasťou </w:t>
            </w:r>
            <w:r w:rsidR="00072643">
              <w:rPr>
                <w:sz w:val="20"/>
              </w:rPr>
              <w:t>v projekte</w:t>
            </w:r>
            <w:r>
              <w:rPr>
                <w:sz w:val="20"/>
              </w:rPr>
              <w:t xml:space="preserve"> a/alebo </w:t>
            </w:r>
            <w:r w:rsidR="00072643">
              <w:rPr>
                <w:sz w:val="20"/>
              </w:rPr>
              <w:t xml:space="preserve">s </w:t>
            </w:r>
            <w:r>
              <w:rPr>
                <w:sz w:val="20"/>
              </w:rPr>
              <w:t>riadením projektov</w:t>
            </w:r>
            <w:r w:rsidR="00072643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spolufinancovaných EÚ</w:t>
            </w:r>
            <w:r w:rsidR="00072643">
              <w:rPr>
                <w:sz w:val="20"/>
              </w:rPr>
              <w:t>,</w:t>
            </w:r>
            <w:r>
              <w:rPr>
                <w:sz w:val="20"/>
              </w:rPr>
              <w:t xml:space="preserve"> či ďalších medzinárodných projektov.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341DE4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Pokiaľ je to možné, opíšte hlavné skúsenosti organizácie s účasťou </w:t>
            </w:r>
            <w:r w:rsidR="00341DE4">
              <w:rPr>
                <w:i/>
                <w:color w:val="548DD4"/>
                <w:sz w:val="20"/>
              </w:rPr>
              <w:t>v projekte</w:t>
            </w:r>
            <w:r>
              <w:rPr>
                <w:i/>
                <w:color w:val="548DD4"/>
                <w:sz w:val="20"/>
              </w:rPr>
              <w:t xml:space="preserve"> a/alebo </w:t>
            </w:r>
            <w:r w:rsidR="00341DE4">
              <w:rPr>
                <w:i/>
                <w:color w:val="548DD4"/>
                <w:sz w:val="20"/>
              </w:rPr>
              <w:t xml:space="preserve">s </w:t>
            </w:r>
            <w:r>
              <w:rPr>
                <w:i/>
                <w:color w:val="548DD4"/>
                <w:sz w:val="20"/>
              </w:rPr>
              <w:t>riadením projektov spolufinancovaných EÚ alebo iných medzinárodných projektov</w:t>
            </w:r>
          </w:p>
        </w:tc>
      </w:tr>
    </w:tbl>
    <w:p w:rsidR="00072643" w:rsidRDefault="00072643">
      <w:pPr>
        <w:spacing w:after="0" w:line="100" w:lineRule="atLeast"/>
        <w:rPr>
          <w:b/>
          <w:sz w:val="20"/>
        </w:rPr>
      </w:pPr>
    </w:p>
    <w:p w:rsidR="00F2269C" w:rsidRDefault="00F2269C">
      <w:pPr>
        <w:spacing w:after="0" w:line="100" w:lineRule="atLeast"/>
        <w:rPr>
          <w:rFonts w:cs="Open Sans"/>
          <w:b/>
          <w:sz w:val="20"/>
          <w:szCs w:val="20"/>
        </w:rPr>
      </w:pPr>
      <w:r>
        <w:rPr>
          <w:b/>
          <w:sz w:val="20"/>
        </w:rPr>
        <w:t xml:space="preserve">Prehľad rozpočtu pre </w:t>
      </w:r>
      <w:r w:rsidR="00072643">
        <w:rPr>
          <w:b/>
          <w:sz w:val="20"/>
        </w:rPr>
        <w:t>správny</w:t>
      </w:r>
      <w:r>
        <w:rPr>
          <w:b/>
          <w:sz w:val="20"/>
        </w:rPr>
        <w:t xml:space="preserve"> orgán  </w:t>
      </w:r>
    </w:p>
    <w:p w:rsidR="00F2269C" w:rsidRDefault="00F2269C" w:rsidP="00F2269C">
      <w:pPr>
        <w:spacing w:after="0"/>
        <w:rPr>
          <w:rFonts w:eastAsia="Times New Roman" w:cs="Open Sans"/>
          <w:i/>
          <w:color w:val="548DD4"/>
          <w:sz w:val="20"/>
          <w:szCs w:val="20"/>
        </w:rPr>
      </w:pPr>
      <w:r>
        <w:rPr>
          <w:i/>
          <w:color w:val="548DD4"/>
          <w:sz w:val="20"/>
        </w:rPr>
        <w:lastRenderedPageBreak/>
        <w:t>Automaticky vygenerovaná tabuľka z pracovného plánu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985"/>
      </w:tblGrid>
      <w:tr w:rsidR="00F2269C" w:rsidRPr="00B95489" w:rsidTr="00F2269C">
        <w:tc>
          <w:tcPr>
            <w:tcW w:w="3969" w:type="dxa"/>
            <w:shd w:val="clear" w:color="auto" w:fill="E5DFEC"/>
          </w:tcPr>
          <w:p w:rsidR="00F2269C" w:rsidRPr="00287C0F" w:rsidRDefault="00F2269C" w:rsidP="00072643">
            <w:pPr>
              <w:spacing w:after="0" w:line="100" w:lineRule="atLeast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Rozpočtové </w:t>
            </w:r>
            <w:r w:rsidR="00072643">
              <w:rPr>
                <w:b/>
                <w:sz w:val="20"/>
              </w:rPr>
              <w:t>položky</w:t>
            </w:r>
          </w:p>
        </w:tc>
        <w:tc>
          <w:tcPr>
            <w:tcW w:w="1985" w:type="dxa"/>
            <w:shd w:val="clear" w:color="auto" w:fill="E5DFEC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Celkom EUR</w:t>
            </w: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Zamestnanci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072643" w:rsidP="00072643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Úrad</w:t>
            </w:r>
            <w:r w:rsidR="00F2269C">
              <w:rPr>
                <w:sz w:val="20"/>
              </w:rPr>
              <w:t xml:space="preserve"> a</w:t>
            </w:r>
            <w:r w:rsidR="006D14C3">
              <w:rPr>
                <w:sz w:val="20"/>
              </w:rPr>
              <w:t> </w:t>
            </w:r>
            <w:r w:rsidR="00F2269C">
              <w:rPr>
                <w:sz w:val="20"/>
              </w:rPr>
              <w:t>administratíva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Cestovné a</w:t>
            </w:r>
            <w:r w:rsidR="006D14C3">
              <w:rPr>
                <w:sz w:val="20"/>
              </w:rPr>
              <w:t> </w:t>
            </w:r>
            <w:r>
              <w:rPr>
                <w:sz w:val="20"/>
              </w:rPr>
              <w:t>ubytovanie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Externí odborníci a</w:t>
            </w:r>
            <w:r w:rsidR="006D14C3">
              <w:rPr>
                <w:sz w:val="20"/>
              </w:rPr>
              <w:t> </w:t>
            </w:r>
            <w:r>
              <w:rPr>
                <w:sz w:val="20"/>
              </w:rPr>
              <w:t>služby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Vybavenie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Infraštruktúra a stavebné práce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Medzisúčet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Príjmy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Celkom EUR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</w:tbl>
    <w:p w:rsidR="00F2269C" w:rsidRPr="00B95489" w:rsidRDefault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Default="00F2269C">
      <w:pPr>
        <w:spacing w:after="0" w:line="100" w:lineRule="atLeast"/>
        <w:rPr>
          <w:rFonts w:cs="Open Sans"/>
          <w:b/>
          <w:sz w:val="20"/>
          <w:szCs w:val="20"/>
        </w:rPr>
      </w:pPr>
      <w:r>
        <w:rPr>
          <w:b/>
          <w:sz w:val="20"/>
        </w:rPr>
        <w:t>Zdroj(e) príspevku:</w:t>
      </w:r>
    </w:p>
    <w:p w:rsidR="00F2269C" w:rsidRPr="00E95F1C" w:rsidRDefault="00F2269C" w:rsidP="00F2269C">
      <w:pPr>
        <w:spacing w:after="0"/>
        <w:rPr>
          <w:rFonts w:cs="Open Sans"/>
          <w:b/>
          <w:sz w:val="20"/>
          <w:szCs w:val="20"/>
        </w:rPr>
      </w:pPr>
      <w:r>
        <w:rPr>
          <w:i/>
          <w:color w:val="548DD4"/>
          <w:sz w:val="20"/>
        </w:rPr>
        <w:t>Automaticky vygenerovaná tabuľka z pracovného plánu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F2269C" w:rsidTr="00F2269C">
        <w:tc>
          <w:tcPr>
            <w:tcW w:w="2912" w:type="dxa"/>
            <w:shd w:val="clear" w:color="auto" w:fill="E5DFEC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Zdroj</w:t>
            </w:r>
          </w:p>
        </w:tc>
        <w:tc>
          <w:tcPr>
            <w:tcW w:w="3021" w:type="dxa"/>
            <w:shd w:val="clear" w:color="auto" w:fill="E5DFEC"/>
          </w:tcPr>
          <w:p w:rsidR="00F2269C" w:rsidRPr="00287C0F" w:rsidRDefault="00072643" w:rsidP="00072643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Platby</w:t>
            </w:r>
            <w:r w:rsidR="00F2269C">
              <w:rPr>
                <w:sz w:val="20"/>
              </w:rPr>
              <w:t xml:space="preserve"> v hotovosti</w:t>
            </w:r>
          </w:p>
        </w:tc>
        <w:tc>
          <w:tcPr>
            <w:tcW w:w="3310" w:type="dxa"/>
            <w:shd w:val="clear" w:color="auto" w:fill="E5DFEC"/>
          </w:tcPr>
          <w:p w:rsidR="00F2269C" w:rsidRPr="00287C0F" w:rsidRDefault="00072643" w:rsidP="00072643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Platby</w:t>
            </w:r>
            <w:r w:rsidR="00F2269C">
              <w:rPr>
                <w:sz w:val="20"/>
              </w:rPr>
              <w:t xml:space="preserve"> v naturáliách</w:t>
            </w:r>
          </w:p>
        </w:tc>
      </w:tr>
      <w:tr w:rsidR="00F2269C" w:rsidTr="00F2269C">
        <w:tc>
          <w:tcPr>
            <w:tcW w:w="2912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Tr="00F2269C">
        <w:tc>
          <w:tcPr>
            <w:tcW w:w="2912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</w:tbl>
    <w:p w:rsidR="00F2269C" w:rsidRDefault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Pr="00815C13" w:rsidRDefault="00F2269C" w:rsidP="00F2269C">
      <w:pPr>
        <w:spacing w:after="0"/>
        <w:rPr>
          <w:rFonts w:cs="Open Sans"/>
          <w:sz w:val="20"/>
          <w:szCs w:val="20"/>
        </w:rPr>
      </w:pPr>
      <w:r>
        <w:rPr>
          <w:b/>
          <w:color w:val="6E8992"/>
          <w:sz w:val="24"/>
        </w:rPr>
        <w:t>B.2</w:t>
      </w:r>
    </w:p>
    <w:p w:rsidR="00F2269C" w:rsidRPr="00FF29B9" w:rsidRDefault="00F2269C">
      <w:pPr>
        <w:spacing w:after="0" w:line="100" w:lineRule="atLeast"/>
        <w:rPr>
          <w:rFonts w:cs="Open Sans"/>
          <w:b/>
          <w:sz w:val="20"/>
          <w:szCs w:val="20"/>
        </w:rPr>
      </w:pPr>
      <w:r>
        <w:rPr>
          <w:b/>
          <w:sz w:val="20"/>
        </w:rPr>
        <w:t>+ Tlačidlo Pridať (pridať pridružené mestské orgány)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F2269C" w:rsidRPr="00226143" w:rsidTr="00F2269C">
        <w:tc>
          <w:tcPr>
            <w:tcW w:w="9243" w:type="dxa"/>
          </w:tcPr>
          <w:p w:rsidR="00F2269C" w:rsidRPr="00287C0F" w:rsidRDefault="00F2269C" w:rsidP="00F2269C">
            <w:pPr>
              <w:pStyle w:val="ListParagraph"/>
              <w:numPr>
                <w:ilvl w:val="0"/>
                <w:numId w:val="42"/>
              </w:num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V prípade združení alebo zoskupení </w:t>
            </w:r>
            <w:r w:rsidR="00072643">
              <w:rPr>
                <w:i/>
                <w:color w:val="548DD4"/>
                <w:sz w:val="20"/>
              </w:rPr>
              <w:t>správnych</w:t>
            </w:r>
            <w:r>
              <w:rPr>
                <w:i/>
                <w:color w:val="548DD4"/>
                <w:sz w:val="20"/>
              </w:rPr>
              <w:t xml:space="preserve"> orgánov, ktoré majú právny štatút organizovanej aglomerácie, musí byť v časti B.1 uvedená iba takáto organizovaná aglomerácia </w:t>
            </w:r>
          </w:p>
          <w:p w:rsidR="00F2269C" w:rsidRPr="00287C0F" w:rsidRDefault="00F2269C" w:rsidP="00E32A31">
            <w:pPr>
              <w:pStyle w:val="ListParagraph"/>
              <w:numPr>
                <w:ilvl w:val="0"/>
                <w:numId w:val="42"/>
              </w:num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V prípade združení alebo zoskupení </w:t>
            </w:r>
            <w:r w:rsidR="00072643">
              <w:rPr>
                <w:i/>
                <w:color w:val="548DD4"/>
                <w:sz w:val="20"/>
              </w:rPr>
              <w:t>správnych</w:t>
            </w:r>
            <w:r>
              <w:rPr>
                <w:i/>
                <w:color w:val="548DD4"/>
                <w:sz w:val="20"/>
              </w:rPr>
              <w:t xml:space="preserve"> orgánov bez právneho štatútu organizovanej aglomerácie musia žiadatelia určiť hlavný </w:t>
            </w:r>
            <w:r w:rsidR="00E32A31">
              <w:rPr>
                <w:i/>
                <w:color w:val="548DD4"/>
                <w:sz w:val="20"/>
              </w:rPr>
              <w:t>správny</w:t>
            </w:r>
            <w:r>
              <w:rPr>
                <w:i/>
                <w:color w:val="548DD4"/>
                <w:sz w:val="20"/>
              </w:rPr>
              <w:t xml:space="preserve"> orgán (časť B.1) a pridružené </w:t>
            </w:r>
            <w:r w:rsidR="00E32A31">
              <w:rPr>
                <w:i/>
                <w:color w:val="548DD4"/>
                <w:sz w:val="20"/>
              </w:rPr>
              <w:t>správne</w:t>
            </w:r>
            <w:r>
              <w:rPr>
                <w:i/>
                <w:color w:val="548DD4"/>
                <w:sz w:val="20"/>
              </w:rPr>
              <w:t xml:space="preserve"> orgány (časť B.2 nižšie) </w:t>
            </w:r>
            <w:r>
              <w:footnoteReference w:id="1"/>
            </w:r>
          </w:p>
        </w:tc>
      </w:tr>
    </w:tbl>
    <w:p w:rsidR="00F2269C" w:rsidRDefault="00F2269C">
      <w:pPr>
        <w:spacing w:after="0" w:line="100" w:lineRule="atLeast"/>
        <w:rPr>
          <w:rFonts w:cs="Open Sans"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F2269C" w:rsidRPr="00815C13" w:rsidTr="00F2269C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E32A31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Pridružený </w:t>
            </w:r>
            <w:r w:rsidR="00E32A31">
              <w:rPr>
                <w:b/>
                <w:sz w:val="20"/>
              </w:rPr>
              <w:t>správny</w:t>
            </w:r>
            <w:r>
              <w:rPr>
                <w:b/>
                <w:sz w:val="20"/>
              </w:rPr>
              <w:t xml:space="preserve"> orgán </w:t>
            </w:r>
          </w:p>
        </w:tc>
      </w:tr>
      <w:tr w:rsidR="00F2269C" w:rsidRPr="00815C1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  <w:r>
              <w:rPr>
                <w:sz w:val="20"/>
              </w:rPr>
              <w:t>Názov organizácie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Členský štát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Kontaktné údaje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Počet obyvateľov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Žiadatelia sú povinní uviesť čísla stanovené Eurostatom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E32A31" w:rsidP="00E32A31">
            <w:pPr>
              <w:spacing w:after="0"/>
              <w:rPr>
                <w:rFonts w:cs="Open Sans"/>
                <w:bCs/>
                <w:i/>
                <w:color w:val="548DD4"/>
                <w:sz w:val="20"/>
                <w:szCs w:val="20"/>
              </w:rPr>
            </w:pPr>
            <w:r>
              <w:rPr>
                <w:sz w:val="20"/>
              </w:rPr>
              <w:t>Príslušná</w:t>
            </w:r>
            <w:r w:rsidR="00F2269C">
              <w:rPr>
                <w:sz w:val="20"/>
              </w:rPr>
              <w:t xml:space="preserve"> oddelenie(a)/</w:t>
            </w:r>
            <w:r>
              <w:rPr>
                <w:sz w:val="20"/>
              </w:rPr>
              <w:t xml:space="preserve">útvar </w:t>
            </w:r>
            <w:r w:rsidR="00F2269C">
              <w:rPr>
                <w:sz w:val="20"/>
              </w:rPr>
              <w:t>(y)/divízia(e)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Vymenujte ostatné oddelenia, jednotky a divízie, ktoré budú zahrnuté do implementácie projektu. Pri každom oddelení uveďte informácie o konkrétnej úlohe vo fáze realizácie, ako aj meno zapojenej osoby a jeho/jej postavenie v rámci oddelenia.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  <w:r>
              <w:rPr>
                <w:sz w:val="20"/>
              </w:rPr>
              <w:t>Kontaktná osoba a kontaktné údaje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Uveďte meno, titul a kontaktné údaje osoby, ktorá bude slúžiť ako hlavný referent v rámci organizácie.. </w:t>
            </w:r>
          </w:p>
        </w:tc>
      </w:tr>
      <w:tr w:rsidR="00F2269C" w:rsidRPr="00815C1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IČ DPH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E32A31" w:rsidP="00E32A31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V</w:t>
            </w:r>
            <w:r w:rsidR="00F2269C">
              <w:rPr>
                <w:sz w:val="20"/>
              </w:rPr>
              <w:t>ratná DPH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Rozbaliť menu s:  áno, nie, čiastočne</w:t>
            </w:r>
          </w:p>
        </w:tc>
      </w:tr>
      <w:tr w:rsidR="00F2269C" w:rsidRPr="00815C1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180D05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Náklady na zamestnancov </w:t>
            </w:r>
            <w:r w:rsidR="00180D05">
              <w:rPr>
                <w:sz w:val="20"/>
              </w:rPr>
              <w:t>uplatnené</w:t>
            </w:r>
            <w:r>
              <w:rPr>
                <w:sz w:val="20"/>
              </w:rPr>
              <w:t xml:space="preserve"> na základe: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Rozbaliť:</w:t>
            </w:r>
          </w:p>
          <w:p w:rsidR="00F2269C" w:rsidRPr="00EC2260" w:rsidRDefault="00F2269C" w:rsidP="00F2269C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Rovná sadzba (20% zo všetkých priamych nákladov iných ako zamestnanci)</w:t>
            </w:r>
          </w:p>
          <w:p w:rsidR="00F2269C" w:rsidRPr="00EC2260" w:rsidRDefault="00F2269C" w:rsidP="00F2269C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Reálne náklady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lastRenderedPageBreak/>
              <w:t>Zapojenie sa do fázy projektovania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E32A31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Popíšte koordinačné mechanizmy zavedené na zabezpečenie zapojenia pridruženého </w:t>
            </w:r>
            <w:r w:rsidR="00E32A31">
              <w:rPr>
                <w:i/>
                <w:color w:val="548DD4"/>
                <w:sz w:val="20"/>
              </w:rPr>
              <w:t>správneho</w:t>
            </w:r>
            <w:r>
              <w:rPr>
                <w:i/>
                <w:color w:val="548DD4"/>
                <w:sz w:val="20"/>
              </w:rPr>
              <w:t xml:space="preserve"> orgánu do tvorby návrhu projektu. Popíšte hlavné príspevky pridruženého </w:t>
            </w:r>
            <w:r w:rsidR="00E32A31">
              <w:rPr>
                <w:i/>
                <w:color w:val="548DD4"/>
                <w:sz w:val="20"/>
              </w:rPr>
              <w:t>správneho</w:t>
            </w:r>
            <w:r>
              <w:rPr>
                <w:i/>
                <w:color w:val="548DD4"/>
                <w:sz w:val="20"/>
              </w:rPr>
              <w:t xml:space="preserve"> orgánu do fázy projektovania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Zapojenie sa do fázy implementácie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E32A31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Popíšte hlavné dôvody, prečo sa bude pridružený </w:t>
            </w:r>
            <w:r w:rsidR="00E32A31">
              <w:rPr>
                <w:i/>
                <w:color w:val="548DD4"/>
                <w:sz w:val="20"/>
              </w:rPr>
              <w:t>správny</w:t>
            </w:r>
            <w:r>
              <w:rPr>
                <w:i/>
                <w:color w:val="548DD4"/>
                <w:sz w:val="20"/>
              </w:rPr>
              <w:t xml:space="preserve"> orgán podieľať na realizácii projektu (konkrétne kompetencie a odbornosť)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Kompetencie a skúsenosti v súvislosti s riešeným problémom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E32A31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 </w:t>
            </w: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Popíšte hlavné právne a prevádzkové kompetencie a skúsenosti organizácie vo vzťahu k riešenému problému a navrhovanému projektu. Preukážte, že pridružený </w:t>
            </w:r>
            <w:r w:rsidR="00E32A31">
              <w:rPr>
                <w:i/>
                <w:color w:val="548DD4"/>
                <w:sz w:val="20"/>
              </w:rPr>
              <w:t>správny</w:t>
            </w:r>
            <w:r>
              <w:rPr>
                <w:i/>
                <w:color w:val="548DD4"/>
                <w:sz w:val="20"/>
              </w:rPr>
              <w:t xml:space="preserve"> orgán má najlepšiu pozíciu </w:t>
            </w:r>
            <w:r w:rsidR="00E32A31">
              <w:rPr>
                <w:i/>
                <w:color w:val="548DD4"/>
                <w:sz w:val="20"/>
              </w:rPr>
              <w:t xml:space="preserve">pri </w:t>
            </w:r>
            <w:r>
              <w:rPr>
                <w:i/>
                <w:color w:val="548DD4"/>
                <w:sz w:val="20"/>
              </w:rPr>
              <w:t xml:space="preserve"> realizáci</w:t>
            </w:r>
            <w:r w:rsidR="00E32A31">
              <w:rPr>
                <w:i/>
                <w:color w:val="548DD4"/>
                <w:sz w:val="20"/>
              </w:rPr>
              <w:t>i</w:t>
            </w:r>
            <w:r>
              <w:rPr>
                <w:i/>
                <w:color w:val="548DD4"/>
                <w:sz w:val="20"/>
              </w:rPr>
              <w:t xml:space="preserve"> projektu.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E32A31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Skúsenosti s účasťou </w:t>
            </w:r>
            <w:r w:rsidR="00E32A31">
              <w:rPr>
                <w:sz w:val="20"/>
              </w:rPr>
              <w:t>v projekte</w:t>
            </w:r>
            <w:r>
              <w:rPr>
                <w:sz w:val="20"/>
              </w:rPr>
              <w:t xml:space="preserve"> a/alebo </w:t>
            </w:r>
            <w:r w:rsidR="00E32A31">
              <w:rPr>
                <w:sz w:val="20"/>
              </w:rPr>
              <w:t xml:space="preserve">s </w:t>
            </w:r>
            <w:r>
              <w:rPr>
                <w:sz w:val="20"/>
              </w:rPr>
              <w:t>riadením projektov</w:t>
            </w:r>
            <w:r w:rsidR="00E32A31">
              <w:rPr>
                <w:sz w:val="20"/>
              </w:rPr>
              <w:t>,</w:t>
            </w:r>
            <w:r>
              <w:rPr>
                <w:sz w:val="20"/>
              </w:rPr>
              <w:t xml:space="preserve"> spolufinancovaných EÚ</w:t>
            </w:r>
            <w:r w:rsidR="00E32A31">
              <w:rPr>
                <w:sz w:val="20"/>
              </w:rPr>
              <w:t>,</w:t>
            </w:r>
            <w:r>
              <w:rPr>
                <w:sz w:val="20"/>
              </w:rPr>
              <w:t xml:space="preserve"> či ďalších medzinárodných projektov.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341DE4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Pokiaľ je to možné, opíšte hlavné skúsenosti organizácie </w:t>
            </w:r>
            <w:r w:rsidR="00341DE4">
              <w:rPr>
                <w:i/>
                <w:color w:val="548DD4"/>
                <w:sz w:val="20"/>
              </w:rPr>
              <w:t>s účasťou v projekte</w:t>
            </w:r>
            <w:r>
              <w:rPr>
                <w:i/>
                <w:color w:val="548DD4"/>
                <w:sz w:val="20"/>
              </w:rPr>
              <w:t xml:space="preserve"> a/alebo </w:t>
            </w:r>
            <w:r w:rsidR="006A732E">
              <w:rPr>
                <w:i/>
                <w:color w:val="548DD4"/>
                <w:sz w:val="20"/>
              </w:rPr>
              <w:t xml:space="preserve">s </w:t>
            </w:r>
            <w:r>
              <w:rPr>
                <w:i/>
                <w:color w:val="548DD4"/>
                <w:sz w:val="20"/>
              </w:rPr>
              <w:t>riadením projektov spolufinancovaných EÚ alebo iných medzinárodných projektov</w:t>
            </w:r>
          </w:p>
        </w:tc>
      </w:tr>
    </w:tbl>
    <w:p w:rsidR="00F2269C" w:rsidRDefault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Default="00F2269C" w:rsidP="00F2269C">
      <w:pPr>
        <w:spacing w:after="0" w:line="100" w:lineRule="atLeast"/>
        <w:rPr>
          <w:rFonts w:cs="Open Sans"/>
          <w:b/>
          <w:sz w:val="20"/>
          <w:szCs w:val="20"/>
        </w:rPr>
      </w:pPr>
      <w:r>
        <w:rPr>
          <w:b/>
          <w:sz w:val="20"/>
        </w:rPr>
        <w:t xml:space="preserve">Prehľad rozpočtu pre </w:t>
      </w:r>
      <w:r w:rsidR="00E32A31">
        <w:rPr>
          <w:b/>
          <w:sz w:val="20"/>
        </w:rPr>
        <w:t>správny</w:t>
      </w:r>
      <w:r>
        <w:rPr>
          <w:b/>
          <w:sz w:val="20"/>
        </w:rPr>
        <w:t xml:space="preserve"> orgán </w:t>
      </w:r>
    </w:p>
    <w:p w:rsidR="00F2269C" w:rsidRDefault="00F2269C" w:rsidP="00F2269C">
      <w:pPr>
        <w:spacing w:after="0"/>
        <w:rPr>
          <w:rFonts w:eastAsia="Times New Roman" w:cs="Open Sans"/>
          <w:i/>
          <w:color w:val="548DD4"/>
          <w:sz w:val="20"/>
          <w:szCs w:val="20"/>
        </w:rPr>
      </w:pPr>
      <w:r>
        <w:rPr>
          <w:i/>
          <w:color w:val="548DD4"/>
          <w:sz w:val="20"/>
        </w:rPr>
        <w:t>Automaticky vygenerovaná tabuľka z pracovného plánu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985"/>
      </w:tblGrid>
      <w:tr w:rsidR="00F2269C" w:rsidRPr="00B95489" w:rsidTr="00F2269C">
        <w:tc>
          <w:tcPr>
            <w:tcW w:w="3969" w:type="dxa"/>
            <w:shd w:val="clear" w:color="auto" w:fill="E5DFEC"/>
          </w:tcPr>
          <w:p w:rsidR="00F2269C" w:rsidRPr="00287C0F" w:rsidRDefault="00F2269C" w:rsidP="00180D05">
            <w:pPr>
              <w:spacing w:after="0" w:line="100" w:lineRule="atLeast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Rozpočtové </w:t>
            </w:r>
            <w:r w:rsidR="00180D05">
              <w:rPr>
                <w:b/>
                <w:sz w:val="20"/>
              </w:rPr>
              <w:t>položky</w:t>
            </w:r>
          </w:p>
        </w:tc>
        <w:tc>
          <w:tcPr>
            <w:tcW w:w="1985" w:type="dxa"/>
            <w:shd w:val="clear" w:color="auto" w:fill="E5DFEC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Celkom EUR</w:t>
            </w: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Zamestnanci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180D05" w:rsidP="00180D05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Úrad</w:t>
            </w:r>
            <w:r w:rsidR="00F2269C">
              <w:rPr>
                <w:sz w:val="20"/>
              </w:rPr>
              <w:t xml:space="preserve"> a</w:t>
            </w:r>
            <w:r w:rsidR="006D14C3">
              <w:rPr>
                <w:sz w:val="20"/>
              </w:rPr>
              <w:t> </w:t>
            </w:r>
            <w:r w:rsidR="00F2269C">
              <w:rPr>
                <w:sz w:val="20"/>
              </w:rPr>
              <w:t>administratíva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Cestovné a</w:t>
            </w:r>
            <w:r w:rsidR="006D14C3">
              <w:rPr>
                <w:sz w:val="20"/>
              </w:rPr>
              <w:t> </w:t>
            </w:r>
            <w:r>
              <w:rPr>
                <w:sz w:val="20"/>
              </w:rPr>
              <w:t>ubytovanie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Externí odborníci a</w:t>
            </w:r>
            <w:r w:rsidR="006D14C3">
              <w:rPr>
                <w:sz w:val="20"/>
              </w:rPr>
              <w:t> </w:t>
            </w:r>
            <w:r>
              <w:rPr>
                <w:sz w:val="20"/>
              </w:rPr>
              <w:t>služby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Vybavenie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Infraštruktúra a stavebné práce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Medzisúčet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Príjmy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Celkom EUR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</w:tbl>
    <w:p w:rsidR="00F2269C" w:rsidRPr="00B95489" w:rsidRDefault="00F2269C" w:rsidP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Default="00F2269C" w:rsidP="00F2269C">
      <w:pPr>
        <w:spacing w:after="0" w:line="100" w:lineRule="atLeast"/>
        <w:rPr>
          <w:rFonts w:cs="Open Sans"/>
          <w:b/>
          <w:sz w:val="20"/>
          <w:szCs w:val="20"/>
        </w:rPr>
      </w:pPr>
      <w:r>
        <w:rPr>
          <w:b/>
          <w:sz w:val="20"/>
        </w:rPr>
        <w:t>Zdroj(e) príspevku:</w:t>
      </w:r>
    </w:p>
    <w:p w:rsidR="00F2269C" w:rsidRPr="00E95F1C" w:rsidRDefault="00F2269C" w:rsidP="00F2269C">
      <w:pPr>
        <w:spacing w:after="0"/>
        <w:rPr>
          <w:rFonts w:cs="Open Sans"/>
          <w:b/>
          <w:sz w:val="20"/>
          <w:szCs w:val="20"/>
        </w:rPr>
      </w:pPr>
      <w:r>
        <w:rPr>
          <w:i/>
          <w:color w:val="548DD4"/>
          <w:sz w:val="20"/>
        </w:rPr>
        <w:t>Automaticky vygenerovaná tabuľka z pracovného plánu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F2269C" w:rsidTr="00F2269C">
        <w:tc>
          <w:tcPr>
            <w:tcW w:w="2912" w:type="dxa"/>
            <w:shd w:val="clear" w:color="auto" w:fill="E5DFEC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Zdroj</w:t>
            </w:r>
          </w:p>
        </w:tc>
        <w:tc>
          <w:tcPr>
            <w:tcW w:w="3021" w:type="dxa"/>
            <w:shd w:val="clear" w:color="auto" w:fill="E5DFEC"/>
          </w:tcPr>
          <w:p w:rsidR="00F2269C" w:rsidRPr="00287C0F" w:rsidRDefault="00180D05" w:rsidP="00180D05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Platba</w:t>
            </w:r>
            <w:r w:rsidR="00F2269C">
              <w:rPr>
                <w:sz w:val="20"/>
              </w:rPr>
              <w:t xml:space="preserve"> v hotovosti</w:t>
            </w:r>
          </w:p>
        </w:tc>
        <w:tc>
          <w:tcPr>
            <w:tcW w:w="3310" w:type="dxa"/>
            <w:shd w:val="clear" w:color="auto" w:fill="E5DFEC"/>
          </w:tcPr>
          <w:p w:rsidR="00F2269C" w:rsidRPr="00287C0F" w:rsidRDefault="00180D05" w:rsidP="00180D05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platba</w:t>
            </w:r>
            <w:r w:rsidR="00F2269C">
              <w:rPr>
                <w:sz w:val="20"/>
              </w:rPr>
              <w:t xml:space="preserve"> v naturáliách</w:t>
            </w:r>
          </w:p>
        </w:tc>
      </w:tr>
      <w:tr w:rsidR="00F2269C" w:rsidTr="00F2269C">
        <w:tc>
          <w:tcPr>
            <w:tcW w:w="2912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Tr="00F2269C">
        <w:tc>
          <w:tcPr>
            <w:tcW w:w="2912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</w:tbl>
    <w:p w:rsidR="00F2269C" w:rsidRDefault="00F2269C">
      <w:pPr>
        <w:suppressAutoHyphens w:val="0"/>
        <w:spacing w:after="0" w:line="240" w:lineRule="auto"/>
        <w:rPr>
          <w:rFonts w:cs="Open Sans"/>
          <w:sz w:val="20"/>
          <w:szCs w:val="20"/>
        </w:rPr>
      </w:pPr>
    </w:p>
    <w:p w:rsidR="00F2269C" w:rsidRPr="00FF29B9" w:rsidRDefault="00F2269C" w:rsidP="00F2269C">
      <w:pPr>
        <w:spacing w:after="0"/>
        <w:rPr>
          <w:rFonts w:eastAsia="Times New Roman" w:cs="Open Sans"/>
          <w:b/>
          <w:color w:val="6E8992"/>
          <w:sz w:val="24"/>
          <w:szCs w:val="24"/>
        </w:rPr>
      </w:pPr>
      <w:r>
        <w:rPr>
          <w:b/>
          <w:color w:val="6E8992"/>
          <w:sz w:val="24"/>
        </w:rPr>
        <w:t>B.3</w:t>
      </w:r>
    </w:p>
    <w:p w:rsidR="00F2269C" w:rsidRDefault="00F2269C" w:rsidP="00F2269C">
      <w:pPr>
        <w:spacing w:after="0" w:line="100" w:lineRule="atLeast"/>
        <w:rPr>
          <w:rFonts w:cs="Open Sans"/>
          <w:b/>
          <w:sz w:val="20"/>
          <w:szCs w:val="20"/>
        </w:rPr>
      </w:pPr>
      <w:r>
        <w:rPr>
          <w:b/>
          <w:sz w:val="20"/>
        </w:rPr>
        <w:t>+ Tlačidlo Pridať (pridať Dodávacích partnerov)</w:t>
      </w:r>
    </w:p>
    <w:p w:rsidR="00F2269C" w:rsidRPr="00FF29B9" w:rsidRDefault="00F2269C" w:rsidP="00F2269C">
      <w:pPr>
        <w:spacing w:after="0" w:line="100" w:lineRule="atLeast"/>
        <w:rPr>
          <w:rFonts w:cs="Open Sans"/>
          <w:b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F2269C" w:rsidRPr="00815C13" w:rsidTr="00F2269C">
        <w:trPr>
          <w:trHeight w:val="331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180D05" w:rsidP="00180D05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Poskytovatelia služieb</w:t>
            </w:r>
            <w:r w:rsidR="00F2269C">
              <w:rPr>
                <w:b/>
                <w:sz w:val="20"/>
              </w:rPr>
              <w:t xml:space="preserve"> </w:t>
            </w:r>
          </w:p>
        </w:tc>
      </w:tr>
      <w:tr w:rsidR="00F2269C" w:rsidRPr="00815C1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  <w:r>
              <w:rPr>
                <w:sz w:val="20"/>
              </w:rPr>
              <w:t>Názov organizácie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Členský štát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Kontaktné údaje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77312F" w:rsidP="0077312F">
            <w:pPr>
              <w:spacing w:after="0"/>
              <w:rPr>
                <w:rFonts w:cs="Open Sans"/>
                <w:bCs/>
                <w:i/>
                <w:color w:val="548DD4"/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="00180D05">
              <w:rPr>
                <w:sz w:val="20"/>
              </w:rPr>
              <w:t>ríslušné</w:t>
            </w:r>
            <w:r w:rsidR="00F2269C">
              <w:rPr>
                <w:sz w:val="20"/>
              </w:rPr>
              <w:t xml:space="preserve"> oddelenie/</w:t>
            </w:r>
            <w:r w:rsidR="00180D05">
              <w:rPr>
                <w:sz w:val="20"/>
              </w:rPr>
              <w:t>útvar</w:t>
            </w:r>
            <w:r w:rsidR="00F2269C">
              <w:rPr>
                <w:sz w:val="20"/>
              </w:rPr>
              <w:t>/divízia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180D05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Vymenujte ostatné oddelenia, </w:t>
            </w:r>
            <w:r w:rsidR="00180D05">
              <w:rPr>
                <w:i/>
                <w:color w:val="548DD4"/>
                <w:sz w:val="20"/>
              </w:rPr>
              <w:t>útvary</w:t>
            </w:r>
            <w:r>
              <w:rPr>
                <w:i/>
                <w:color w:val="548DD4"/>
                <w:sz w:val="20"/>
              </w:rPr>
              <w:t xml:space="preserve"> a divízie, ktoré budú zahrnuté do implementácie projektu. Pri každom oddelení uveďte informácie o konkrétnej úlohe vo fáze realizácie, ako aj meno zapojenej osoby a jeho/jej postavenie v rámci oddelenia.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  <w:r>
              <w:rPr>
                <w:sz w:val="20"/>
              </w:rPr>
              <w:t>Kontaktná osoba a kontaktné údaje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Uveďte meno, titul a kontaktné údaje osoby, ktorá bude slúžiť ako hlavný referent v rámci organizácie.. </w:t>
            </w:r>
          </w:p>
        </w:tc>
      </w:tr>
      <w:tr w:rsidR="00F2269C" w:rsidRPr="00815C1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lastRenderedPageBreak/>
              <w:t>IČ DPH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180D05" w:rsidP="00180D05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V</w:t>
            </w:r>
            <w:r w:rsidR="00F2269C">
              <w:rPr>
                <w:sz w:val="20"/>
              </w:rPr>
              <w:t>ratná DPH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Rozbaliť menu s:  áno, nie, čiastočne</w:t>
            </w:r>
          </w:p>
        </w:tc>
      </w:tr>
      <w:tr w:rsidR="00F2269C" w:rsidRPr="00815C1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180D05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Náklady na zamestnancov </w:t>
            </w:r>
            <w:r w:rsidR="00180D05">
              <w:rPr>
                <w:sz w:val="20"/>
              </w:rPr>
              <w:t>uplatnené</w:t>
            </w:r>
            <w:r>
              <w:rPr>
                <w:sz w:val="20"/>
              </w:rPr>
              <w:t xml:space="preserve"> na základe: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Rozbaliť:</w:t>
            </w:r>
          </w:p>
          <w:p w:rsidR="00F2269C" w:rsidRPr="00EC2260" w:rsidRDefault="00F2269C" w:rsidP="00F2269C">
            <w:pPr>
              <w:pStyle w:val="ListParagraph"/>
              <w:numPr>
                <w:ilvl w:val="0"/>
                <w:numId w:val="44"/>
              </w:num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Rovná sadzba (20% zo všetkých priamych nákladov iných ako zamestnanci)</w:t>
            </w:r>
          </w:p>
          <w:p w:rsidR="00F2269C" w:rsidRPr="00EC2260" w:rsidRDefault="00F2269C" w:rsidP="00F2269C">
            <w:pPr>
              <w:pStyle w:val="ListParagraph"/>
              <w:numPr>
                <w:ilvl w:val="0"/>
                <w:numId w:val="44"/>
              </w:num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Reálne náklady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 xml:space="preserve"> Zapojenie sa do fázy projektovania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C845E8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Popíšte koordinačné mechanizmy zavedené na zabezpečenie zapojenia </w:t>
            </w:r>
            <w:r w:rsidR="00C845E8">
              <w:rPr>
                <w:i/>
                <w:color w:val="548DD4"/>
                <w:sz w:val="20"/>
              </w:rPr>
              <w:t>poskytovateľa služieb</w:t>
            </w:r>
            <w:r>
              <w:rPr>
                <w:i/>
                <w:color w:val="548DD4"/>
                <w:sz w:val="20"/>
              </w:rPr>
              <w:t xml:space="preserve"> do tvorby návrhu projektu. Popíšte hlavné príspevky </w:t>
            </w:r>
            <w:r w:rsidR="00C845E8">
              <w:rPr>
                <w:i/>
                <w:color w:val="548DD4"/>
                <w:sz w:val="20"/>
              </w:rPr>
              <w:t>poskytovateľa služieb</w:t>
            </w:r>
            <w:r>
              <w:rPr>
                <w:i/>
                <w:color w:val="548DD4"/>
                <w:sz w:val="20"/>
              </w:rPr>
              <w:t xml:space="preserve"> do fázy projektovania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 xml:space="preserve"> Zapojenie sa do fázy implementácie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341DE4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Popíšte hlavné dôvody, prečo sa bude </w:t>
            </w:r>
            <w:r w:rsidR="00341DE4">
              <w:rPr>
                <w:i/>
                <w:color w:val="548DD4"/>
                <w:sz w:val="20"/>
              </w:rPr>
              <w:t>poskytovateľ služieb</w:t>
            </w:r>
            <w:r>
              <w:rPr>
                <w:i/>
                <w:color w:val="548DD4"/>
                <w:sz w:val="20"/>
              </w:rPr>
              <w:t xml:space="preserve"> podieľať na realizácii projektu (konkrétne kompetencie a odbornosť)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 Kompetencie a skúsenosti v súvislosti s riešeným problémom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341DE4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Popíšte hlavné právne a prevádzkové kompetencie a skúsenosti organizácie vo vzťahu k riešenému problému a navrhovanému projektu. Preukážte, že </w:t>
            </w:r>
            <w:r w:rsidR="00341DE4">
              <w:rPr>
                <w:i/>
                <w:color w:val="548DD4"/>
                <w:sz w:val="20"/>
              </w:rPr>
              <w:t>poskytovateľ služieb</w:t>
            </w:r>
            <w:r>
              <w:rPr>
                <w:i/>
                <w:color w:val="548DD4"/>
                <w:sz w:val="20"/>
              </w:rPr>
              <w:t xml:space="preserve"> má najlepšiu pozíciu na realizáciu projektu.</w:t>
            </w:r>
          </w:p>
        </w:tc>
      </w:tr>
      <w:tr w:rsidR="00F2269C" w:rsidRPr="00226143" w:rsidTr="00F2269C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>Skúsenosti s účasťou na a/alebo riadením projektov spolufinancovaných EÚ či ďalších medzinárodných projektov.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C2260" w:rsidRDefault="00F2269C" w:rsidP="006A732E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i/>
                <w:color w:val="548DD4"/>
                <w:sz w:val="20"/>
              </w:rPr>
              <w:t>[500 znakov]</w:t>
            </w:r>
            <w:r>
              <w:rPr>
                <w:i/>
                <w:color w:val="548DD4"/>
                <w:sz w:val="20"/>
              </w:rPr>
              <w:t xml:space="preserve"> Pokiaľ je to možné, opíšte hlavné skúsenosti organizácie s účasťou </w:t>
            </w:r>
            <w:r w:rsidR="006A732E">
              <w:rPr>
                <w:i/>
                <w:color w:val="548DD4"/>
                <w:sz w:val="20"/>
              </w:rPr>
              <w:t>v projekte</w:t>
            </w:r>
            <w:r>
              <w:rPr>
                <w:i/>
                <w:color w:val="548DD4"/>
                <w:sz w:val="20"/>
              </w:rPr>
              <w:t xml:space="preserve"> a/alebo </w:t>
            </w:r>
            <w:r w:rsidR="006A732E">
              <w:rPr>
                <w:i/>
                <w:color w:val="548DD4"/>
                <w:sz w:val="20"/>
              </w:rPr>
              <w:t xml:space="preserve">s </w:t>
            </w:r>
            <w:r>
              <w:rPr>
                <w:i/>
                <w:color w:val="548DD4"/>
                <w:sz w:val="20"/>
              </w:rPr>
              <w:t>riadením projektov spolufinancovaných EÚ alebo iných medzinárodných projektov</w:t>
            </w:r>
          </w:p>
        </w:tc>
      </w:tr>
    </w:tbl>
    <w:p w:rsidR="00F2269C" w:rsidRDefault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Default="00F2269C" w:rsidP="00F2269C">
      <w:pPr>
        <w:spacing w:after="0" w:line="100" w:lineRule="atLeast"/>
        <w:rPr>
          <w:rFonts w:cs="Open Sans"/>
          <w:b/>
          <w:sz w:val="20"/>
          <w:szCs w:val="20"/>
        </w:rPr>
      </w:pPr>
      <w:r>
        <w:rPr>
          <w:b/>
          <w:sz w:val="20"/>
        </w:rPr>
        <w:t xml:space="preserve">Prehľad rozpočtu pre mestský orgán </w:t>
      </w:r>
    </w:p>
    <w:p w:rsidR="00F2269C" w:rsidRDefault="00F2269C" w:rsidP="00F2269C">
      <w:pPr>
        <w:spacing w:after="0"/>
        <w:rPr>
          <w:rFonts w:eastAsia="Times New Roman" w:cs="Open Sans"/>
          <w:i/>
          <w:color w:val="548DD4"/>
          <w:sz w:val="20"/>
          <w:szCs w:val="20"/>
        </w:rPr>
      </w:pPr>
      <w:r>
        <w:rPr>
          <w:i/>
          <w:color w:val="548DD4"/>
          <w:sz w:val="20"/>
        </w:rPr>
        <w:t>Automaticky vygenerovaná tabuľka z pracovného plánu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985"/>
      </w:tblGrid>
      <w:tr w:rsidR="00F2269C" w:rsidRPr="00B95489" w:rsidTr="00F2269C">
        <w:tc>
          <w:tcPr>
            <w:tcW w:w="3969" w:type="dxa"/>
            <w:shd w:val="clear" w:color="auto" w:fill="E5DFEC"/>
          </w:tcPr>
          <w:p w:rsidR="00F2269C" w:rsidRPr="00287C0F" w:rsidRDefault="00F2269C" w:rsidP="006A732E">
            <w:pPr>
              <w:spacing w:after="0" w:line="100" w:lineRule="atLeast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Rozpočtové </w:t>
            </w:r>
            <w:r w:rsidR="006A732E">
              <w:rPr>
                <w:b/>
                <w:sz w:val="20"/>
              </w:rPr>
              <w:t>položky</w:t>
            </w:r>
          </w:p>
        </w:tc>
        <w:tc>
          <w:tcPr>
            <w:tcW w:w="1985" w:type="dxa"/>
            <w:shd w:val="clear" w:color="auto" w:fill="E5DFEC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Celkom EUR</w:t>
            </w: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Zamestnanci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6A732E" w:rsidP="006A732E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Úrad</w:t>
            </w:r>
            <w:r w:rsidR="00F2269C">
              <w:rPr>
                <w:sz w:val="20"/>
              </w:rPr>
              <w:t xml:space="preserve"> a</w:t>
            </w:r>
            <w:r w:rsidR="006D14C3">
              <w:rPr>
                <w:sz w:val="20"/>
              </w:rPr>
              <w:t> </w:t>
            </w:r>
            <w:r w:rsidR="00F2269C">
              <w:rPr>
                <w:sz w:val="20"/>
              </w:rPr>
              <w:t>administratíva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Cestovné a</w:t>
            </w:r>
            <w:r w:rsidR="006D14C3">
              <w:rPr>
                <w:sz w:val="20"/>
              </w:rPr>
              <w:t> </w:t>
            </w:r>
            <w:r>
              <w:rPr>
                <w:sz w:val="20"/>
              </w:rPr>
              <w:t>ubytovanie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Externí odborníci a</w:t>
            </w:r>
            <w:r w:rsidR="006D14C3">
              <w:rPr>
                <w:sz w:val="20"/>
              </w:rPr>
              <w:t> </w:t>
            </w:r>
            <w:r>
              <w:rPr>
                <w:sz w:val="20"/>
              </w:rPr>
              <w:t>služby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Vybavenie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Infraštruktúra a stavebné práce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Medzisúčet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Príjmy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RPr="00B95489" w:rsidTr="00F2269C">
        <w:tc>
          <w:tcPr>
            <w:tcW w:w="3969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Celkom EUR</w:t>
            </w:r>
          </w:p>
        </w:tc>
        <w:tc>
          <w:tcPr>
            <w:tcW w:w="1985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</w:tbl>
    <w:p w:rsidR="00F2269C" w:rsidRPr="00B95489" w:rsidRDefault="00F2269C" w:rsidP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Default="00F2269C" w:rsidP="00F2269C">
      <w:pPr>
        <w:spacing w:after="0" w:line="100" w:lineRule="atLeast"/>
        <w:rPr>
          <w:rFonts w:cs="Open Sans"/>
          <w:b/>
          <w:sz w:val="20"/>
          <w:szCs w:val="20"/>
        </w:rPr>
      </w:pPr>
      <w:r>
        <w:rPr>
          <w:b/>
          <w:sz w:val="20"/>
        </w:rPr>
        <w:t>Zdroj(e) príspevku:</w:t>
      </w:r>
    </w:p>
    <w:p w:rsidR="00F2269C" w:rsidRPr="00E95F1C" w:rsidRDefault="00F2269C" w:rsidP="00F2269C">
      <w:pPr>
        <w:spacing w:after="0"/>
        <w:rPr>
          <w:rFonts w:cs="Open Sans"/>
          <w:b/>
          <w:sz w:val="20"/>
          <w:szCs w:val="20"/>
        </w:rPr>
      </w:pPr>
      <w:r>
        <w:rPr>
          <w:i/>
          <w:color w:val="548DD4"/>
          <w:sz w:val="20"/>
        </w:rPr>
        <w:t>Automaticky vygenerovaná tabuľka z pracovného plánu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F2269C" w:rsidTr="00F2269C">
        <w:tc>
          <w:tcPr>
            <w:tcW w:w="2912" w:type="dxa"/>
            <w:shd w:val="clear" w:color="auto" w:fill="E5DFEC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Zdroj</w:t>
            </w:r>
          </w:p>
        </w:tc>
        <w:tc>
          <w:tcPr>
            <w:tcW w:w="3021" w:type="dxa"/>
            <w:shd w:val="clear" w:color="auto" w:fill="E5DFEC"/>
          </w:tcPr>
          <w:p w:rsidR="00F2269C" w:rsidRPr="00287C0F" w:rsidRDefault="006A732E" w:rsidP="006A732E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Platba</w:t>
            </w:r>
            <w:r w:rsidR="00F2269C">
              <w:rPr>
                <w:sz w:val="20"/>
              </w:rPr>
              <w:t xml:space="preserve"> v hotovosti</w:t>
            </w:r>
          </w:p>
        </w:tc>
        <w:tc>
          <w:tcPr>
            <w:tcW w:w="3310" w:type="dxa"/>
            <w:shd w:val="clear" w:color="auto" w:fill="E5DFEC"/>
          </w:tcPr>
          <w:p w:rsidR="00F2269C" w:rsidRPr="00287C0F" w:rsidRDefault="006A732E" w:rsidP="006A732E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 xml:space="preserve">Platba </w:t>
            </w:r>
            <w:r w:rsidR="00F2269C">
              <w:rPr>
                <w:sz w:val="20"/>
              </w:rPr>
              <w:t>v naturáliách</w:t>
            </w:r>
          </w:p>
        </w:tc>
      </w:tr>
      <w:tr w:rsidR="00F2269C" w:rsidTr="00F2269C">
        <w:tc>
          <w:tcPr>
            <w:tcW w:w="2912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  <w:tr w:rsidR="00F2269C" w:rsidTr="00F2269C">
        <w:tc>
          <w:tcPr>
            <w:tcW w:w="2912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F2269C" w:rsidRPr="00287C0F" w:rsidRDefault="00F2269C" w:rsidP="00F2269C">
            <w:pPr>
              <w:spacing w:after="0" w:line="100" w:lineRule="atLeast"/>
              <w:rPr>
                <w:rFonts w:cs="Open Sans"/>
                <w:sz w:val="20"/>
                <w:szCs w:val="20"/>
              </w:rPr>
            </w:pPr>
          </w:p>
        </w:tc>
      </w:tr>
    </w:tbl>
    <w:p w:rsidR="00F2269C" w:rsidRDefault="00F2269C" w:rsidP="00F2269C">
      <w:pPr>
        <w:spacing w:after="0" w:line="100" w:lineRule="atLeast"/>
        <w:rPr>
          <w:rFonts w:cs="Open Sans"/>
          <w:sz w:val="20"/>
          <w:szCs w:val="20"/>
        </w:rPr>
      </w:pPr>
    </w:p>
    <w:p w:rsidR="00F2269C" w:rsidRPr="00276B6C" w:rsidRDefault="00F2269C">
      <w:pPr>
        <w:pageBreakBefore/>
        <w:rPr>
          <w:b/>
          <w:color w:val="97A5D4"/>
          <w:sz w:val="24"/>
          <w:szCs w:val="24"/>
        </w:rPr>
      </w:pPr>
      <w:r>
        <w:rPr>
          <w:b/>
          <w:color w:val="6E8992"/>
          <w:sz w:val="24"/>
        </w:rPr>
        <w:lastRenderedPageBreak/>
        <w:t>ČASŤ C - Popis projektu</w:t>
      </w:r>
    </w:p>
    <w:p w:rsidR="00F2269C" w:rsidRPr="00276B6C" w:rsidRDefault="00F2269C" w:rsidP="00F2269C">
      <w:pPr>
        <w:spacing w:after="60"/>
        <w:jc w:val="both"/>
        <w:rPr>
          <w:b/>
          <w:sz w:val="24"/>
          <w:szCs w:val="24"/>
        </w:rPr>
      </w:pPr>
      <w:r>
        <w:rPr>
          <w:b/>
          <w:color w:val="97A5D4"/>
          <w:sz w:val="24"/>
        </w:rPr>
        <w:t>C.1 Význam a inovatívnosť projektu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C.1.1 Hlavný(é) problém(y), ktorý(é) treba riešiť </w:t>
            </w:r>
          </w:p>
        </w:tc>
      </w:tr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6A732E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[2000  znakov</w:t>
            </w:r>
            <w:r>
              <w:rPr>
                <w:b/>
                <w:i/>
                <w:color w:val="548DD4"/>
                <w:sz w:val="20"/>
              </w:rPr>
              <w:t>]</w:t>
            </w:r>
            <w:r>
              <w:rPr>
                <w:i/>
                <w:color w:val="548DD4"/>
                <w:sz w:val="20"/>
              </w:rPr>
              <w:t xml:space="preserve"> Aký je hlavný  problém</w:t>
            </w:r>
            <w:r w:rsidR="006A732E">
              <w:rPr>
                <w:i/>
                <w:color w:val="548DD4"/>
                <w:sz w:val="20"/>
              </w:rPr>
              <w:t xml:space="preserve"> rozvoja mesta</w:t>
            </w:r>
            <w:r>
              <w:rPr>
                <w:i/>
                <w:color w:val="548DD4"/>
                <w:sz w:val="20"/>
              </w:rPr>
              <w:t>, ktor</w:t>
            </w:r>
            <w:r w:rsidR="006A732E">
              <w:rPr>
                <w:i/>
                <w:color w:val="548DD4"/>
                <w:sz w:val="20"/>
              </w:rPr>
              <w:t>ý</w:t>
            </w:r>
            <w:r>
              <w:rPr>
                <w:i/>
                <w:color w:val="548DD4"/>
                <w:sz w:val="20"/>
              </w:rPr>
              <w:t xml:space="preserve"> bude projekt riešiť?</w:t>
            </w:r>
            <w:r>
              <w:rPr>
                <w:b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Vysvetlite, prečo ste sa rozhodli riešiť tento problém. Pomocou údajov a iných dôkazov popíšte rozsah problému, ktorý je potrebné riešiť, jeho šírku a hĺbku na miestnej úrovni, rôzne rozmery (sociálne, ekonomické a environmentálne rozmery tohto problému</w:t>
            </w:r>
            <w:r>
              <w:rPr>
                <w:color w:val="548DD4"/>
                <w:sz w:val="20"/>
              </w:rPr>
              <w:t>)</w:t>
            </w:r>
          </w:p>
        </w:tc>
      </w:tr>
    </w:tbl>
    <w:p w:rsidR="00F2269C" w:rsidRPr="00815C13" w:rsidRDefault="00F2269C">
      <w:pPr>
        <w:spacing w:after="0"/>
        <w:rPr>
          <w:rFonts w:eastAsia="Times New Roman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815C1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C.1.2 Navrhované riešenie</w:t>
            </w:r>
          </w:p>
        </w:tc>
      </w:tr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[2000  znakov]</w:t>
            </w:r>
            <w:r>
              <w:rPr>
                <w:b/>
                <w:sz w:val="20"/>
              </w:rPr>
              <w:t xml:space="preserve">  </w:t>
            </w:r>
            <w:r>
              <w:rPr>
                <w:i/>
                <w:color w:val="548DD4"/>
                <w:sz w:val="20"/>
              </w:rPr>
              <w:t xml:space="preserve">Popíšte riešenie, ktoré navrhujete na vyriešenie vyššie uvedených hlavných problémov? Popíšte navrhovaný projekt a vysvetlite, prečo podľa vás vyrieši uvedený problém </w:t>
            </w:r>
          </w:p>
        </w:tc>
      </w:tr>
    </w:tbl>
    <w:p w:rsidR="00F2269C" w:rsidRPr="00815C13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C.1.3 Inovatívnosť navrhovaného riešenia</w:t>
            </w:r>
          </w:p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</w:p>
        </w:tc>
      </w:tr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513" w:rsidRDefault="00F2269C" w:rsidP="00F2269C">
            <w:pPr>
              <w:spacing w:after="60"/>
              <w:jc w:val="both"/>
              <w:rPr>
                <w:rFonts w:eastAsia="Times New Roman" w:cs="Open Sans"/>
                <w:b/>
                <w:color w:val="548DD4"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[3000 znakov]</w:t>
            </w:r>
          </w:p>
          <w:p w:rsidR="00F2269C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Vysvetlite, do akej miery predstavuje návrh projektu nové riešenie, ktoré môže predstavovať pridanú hodnotu vo vzťahu k danej problematike?</w:t>
            </w:r>
          </w:p>
          <w:p w:rsidR="00F2269C" w:rsidRPr="00062845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Aké sú prvky navrhovaného projektu, ktoré sú nové a inovatívne z pohľadu:</w:t>
            </w:r>
          </w:p>
          <w:p w:rsidR="00F2269C" w:rsidRPr="00062845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 (1) už zavedených politík/programov vo vašom meste, ktoré riešia podobné problémy,</w:t>
            </w:r>
          </w:p>
          <w:p w:rsidR="00F2269C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 (2) podobných politík/programov v iných mestách?  </w:t>
            </w:r>
          </w:p>
          <w:p w:rsidR="00F2269C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Zamerajte sa na prvky navrhovaného projektu, ktoré sa odlišujú od súčasných politík a/alebo postupov na miestnej úrovni, rovnako ako od podobných politík/programov v iných mestách. </w:t>
            </w:r>
          </w:p>
          <w:p w:rsidR="00F2269C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Predložte dôkaz o výskume a orientačné kritérium existujúcich osvedčených postupov v danej oblasti</w:t>
            </w:r>
          </w:p>
          <w:p w:rsidR="00F2269C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Popíšte, či sa prístup vášho projektu časom vyvinul na základe získaných skúseností (evolučný prístup) alebo či sa jedná o úplne nový prístup (alebo prístup odniekiaľ prevzatý), ktorý ste v tomto odvetví alebo danom kontexte nikdy predtým nevyskúšali (revolučný prístup).</w:t>
            </w:r>
          </w:p>
          <w:p w:rsidR="00F2269C" w:rsidRPr="00062845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Popíšte pridanú hodnotu, ktorú tento nový prístup vytvorí v súvislosti s danou problematikou.</w:t>
            </w:r>
          </w:p>
        </w:tc>
      </w:tr>
    </w:tbl>
    <w:p w:rsidR="00F2269C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C.1.4 Potenciálne prekážky a</w:t>
            </w:r>
            <w:r w:rsidR="006D14C3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odpor</w:t>
            </w:r>
          </w:p>
        </w:tc>
      </w:tr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AD3D4F" w:rsidRDefault="00F2269C" w:rsidP="00F2269C">
            <w:pPr>
              <w:ind w:left="201" w:hangingChars="100" w:hanging="2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color w:val="548DD4"/>
                <w:sz w:val="20"/>
              </w:rPr>
              <w:t>[1500 znakov]</w:t>
            </w:r>
            <w:r>
              <w:rPr>
                <w:b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Popíšte, či očakávate nejaké prekážky alebo odpor voči inovácii a ak áno, ako ich prekonáte.</w:t>
            </w:r>
          </w:p>
        </w:tc>
      </w:tr>
    </w:tbl>
    <w:p w:rsidR="00F2269C" w:rsidRPr="00815C13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8044C2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C.1.5 Integrovaný prístup</w:t>
            </w:r>
          </w:p>
        </w:tc>
      </w:tr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[1500 znakov]</w:t>
            </w:r>
            <w:r>
              <w:rPr>
                <w:b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Do akej miery je navrhované riešenie integrovaným riešením?  Popíšte, ako bude navrhovaný projekt riešiť rôzne rozmery problému, ako je popísané vyššie.</w:t>
            </w:r>
          </w:p>
        </w:tc>
      </w:tr>
    </w:tbl>
    <w:p w:rsidR="00F2269C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p w:rsidR="00F2269C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p w:rsidR="00F2269C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p w:rsidR="00F2269C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p w:rsidR="00F2269C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p w:rsidR="00F2269C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p w:rsidR="006A732E" w:rsidRPr="00815C13" w:rsidRDefault="006A732E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C.1.6 Prepojenie s tematickými cieľmi a investičnými prioritami ERDF</w:t>
            </w:r>
          </w:p>
        </w:tc>
      </w:tr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6A732E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[1500 znakov]</w:t>
            </w:r>
            <w:r>
              <w:rPr>
                <w:color w:val="548DD4"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 xml:space="preserve">Ako projekt podporuje tematické ciele a investičné priority ERDF? Vymenujte tematické ciele a investičné priority ERDF, ku ktorým by mal navrhovaný projekt prispieť. Vzhľadom na očakávaný integrovaný charakter navrhovaného projektu, </w:t>
            </w:r>
            <w:r w:rsidR="006A732E">
              <w:rPr>
                <w:i/>
                <w:color w:val="548DD4"/>
                <w:sz w:val="20"/>
              </w:rPr>
              <w:t>tu</w:t>
            </w:r>
            <w:r>
              <w:rPr>
                <w:i/>
                <w:color w:val="548DD4"/>
                <w:sz w:val="20"/>
              </w:rPr>
              <w:t xml:space="preserve"> môžete uviesť niekoľko tematických cieľov a investičných priorít. Pri každom uvedenom tematickom cieli / investičnej priorite stručne vysvetlite, aký bude prínos navrhovaného projektu.</w:t>
            </w:r>
            <w:r>
              <w:rPr>
                <w:color w:val="548DD4"/>
                <w:sz w:val="20"/>
              </w:rPr>
              <w:t xml:space="preserve"> </w:t>
            </w:r>
          </w:p>
        </w:tc>
      </w:tr>
    </w:tbl>
    <w:p w:rsidR="00F2269C" w:rsidRDefault="00F2269C" w:rsidP="00F2269C">
      <w:pPr>
        <w:spacing w:after="60"/>
        <w:jc w:val="both"/>
        <w:rPr>
          <w:rFonts w:eastAsia="Times New Roman" w:cs="Open Sans"/>
          <w:b/>
          <w:bCs/>
          <w:color w:val="97A5D4"/>
          <w:sz w:val="20"/>
          <w:szCs w:val="20"/>
        </w:rPr>
      </w:pPr>
    </w:p>
    <w:p w:rsidR="00F2269C" w:rsidRPr="00276B6C" w:rsidRDefault="00F2269C" w:rsidP="00F2269C">
      <w:pPr>
        <w:spacing w:after="60"/>
        <w:jc w:val="both"/>
        <w:rPr>
          <w:b/>
          <w:sz w:val="24"/>
          <w:szCs w:val="24"/>
        </w:rPr>
      </w:pPr>
      <w:r>
        <w:rPr>
          <w:b/>
          <w:color w:val="97A5D4"/>
          <w:sz w:val="24"/>
        </w:rPr>
        <w:t>C.2 Kontext projektu a miestne partnerstvo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22614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C.2.1 Prepojenie s inými miestnymi / regionálnymi / národnými stratégiami a politikami</w:t>
            </w:r>
          </w:p>
        </w:tc>
      </w:tr>
      <w:tr w:rsidR="00F2269C" w:rsidRPr="00156D73" w:rsidTr="00F2269C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[1500  znakov]</w:t>
            </w:r>
            <w:r>
              <w:rPr>
                <w:b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Je projekt súčasťou širších miestnych / regionálnych / národných stratégií a politík? Popíšte akúkoľvek inú už zavedenú miestnu / regionálnu / národnú stratégiu, ktorá lokálne rieši daný problém. Vysvetlite, ako bude navrhovaný projekt zohľadňovať existujúce politiky / stratégie, najmä definujte prvky, ktoré sa znovu použijú a / alebo zlepšia.</w:t>
            </w:r>
          </w:p>
        </w:tc>
      </w:tr>
    </w:tbl>
    <w:p w:rsidR="00F2269C" w:rsidRPr="00815C13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C.2.2 Súčinnosť s ďalšími projektmi a iniciatívami</w:t>
            </w:r>
          </w:p>
        </w:tc>
      </w:tr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1B3432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[1500  znakov]</w:t>
            </w:r>
            <w:r>
              <w:rPr>
                <w:i/>
                <w:color w:val="548DD4"/>
                <w:sz w:val="20"/>
              </w:rPr>
              <w:t xml:space="preserve"> Aká je súčinnosť s minul</w:t>
            </w:r>
            <w:r w:rsidR="001B3432">
              <w:rPr>
                <w:i/>
                <w:color w:val="548DD4"/>
                <w:sz w:val="20"/>
              </w:rPr>
              <w:t>ými</w:t>
            </w:r>
            <w:r>
              <w:rPr>
                <w:i/>
                <w:color w:val="548DD4"/>
                <w:sz w:val="20"/>
              </w:rPr>
              <w:t xml:space="preserve"> alebo súčasn</w:t>
            </w:r>
            <w:r w:rsidR="001B3432">
              <w:rPr>
                <w:i/>
                <w:color w:val="548DD4"/>
                <w:sz w:val="20"/>
              </w:rPr>
              <w:t>ými projektami v rámci EÚ</w:t>
            </w:r>
            <w:r>
              <w:rPr>
                <w:i/>
                <w:color w:val="548DD4"/>
                <w:sz w:val="20"/>
              </w:rPr>
              <w:t xml:space="preserve"> a inými projektmi alebo iniciatívami, ktoré projekt využíva?</w:t>
            </w:r>
            <w:r>
              <w:rPr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Popíšte iný projekt a iniciatívu (financované EÚ alebo nie), ktoré sa už na miestnej úrovni realizujú na riešenie daného problému. Vysvetlite, ako bude navrhovaný projekt zohľadňovať dané politiky / iniciatívy, najmä definujte prvky, ktoré sa znovu použijú a / alebo zlepšia.</w:t>
            </w:r>
          </w:p>
        </w:tc>
      </w:tr>
    </w:tbl>
    <w:p w:rsidR="00F2269C" w:rsidRPr="00815C13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C.2.3 Zapojenie ďalších zainteresovaných strán do projektovania</w:t>
            </w:r>
          </w:p>
        </w:tc>
      </w:tr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1B3432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[2000  znakov]</w:t>
            </w:r>
            <w:r>
              <w:rPr>
                <w:color w:val="548DD4"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Kto sú širšie zainteresované strany pri príprave a návrhu projektu? Akým spôsobom sa zapájajú?</w:t>
            </w:r>
            <w:r>
              <w:rPr>
                <w:b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 xml:space="preserve">Uveďte zoznam ďalších zainteresovaných strán (okrem pridružených </w:t>
            </w:r>
            <w:r w:rsidR="001B3432">
              <w:rPr>
                <w:i/>
                <w:color w:val="548DD4"/>
                <w:sz w:val="20"/>
              </w:rPr>
              <w:t>správnych</w:t>
            </w:r>
            <w:r>
              <w:rPr>
                <w:i/>
                <w:color w:val="548DD4"/>
                <w:sz w:val="20"/>
              </w:rPr>
              <w:t xml:space="preserve"> orgánov a</w:t>
            </w:r>
            <w:r w:rsidR="001B3432">
              <w:rPr>
                <w:i/>
                <w:color w:val="548DD4"/>
                <w:sz w:val="20"/>
              </w:rPr>
              <w:t> poskytovateľov služieb</w:t>
            </w:r>
            <w:r>
              <w:rPr>
                <w:i/>
                <w:color w:val="548DD4"/>
                <w:sz w:val="20"/>
              </w:rPr>
              <w:t>), ktoré sú zapojené do prípravy navrhovaného projektu. Popíšte koordinačné/konzultačné/spolunavrhovateľské mechanizmy, ktoré ste nastavili, aby sa zabezpečilo ich zapojenie do fázy projektovania.</w:t>
            </w:r>
            <w:r>
              <w:rPr>
                <w:color w:val="548DD4"/>
                <w:sz w:val="20"/>
              </w:rPr>
              <w:t xml:space="preserve"> </w:t>
            </w:r>
          </w:p>
        </w:tc>
      </w:tr>
    </w:tbl>
    <w:p w:rsidR="00F2269C" w:rsidRPr="00815C13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tbl>
      <w:tblPr>
        <w:tblW w:w="9214" w:type="dxa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C.2.4 Zapojenie ďalších zainteresovaných strán do implementácie projektu </w:t>
            </w:r>
          </w:p>
        </w:tc>
      </w:tr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1B3432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[2000 znakov]</w:t>
            </w:r>
            <w:r>
              <w:rPr>
                <w:i/>
                <w:color w:val="548DD4"/>
                <w:sz w:val="20"/>
              </w:rPr>
              <w:t xml:space="preserve"> Kto sú ďalšie zainteresované strany, ktoré budú zahrnuté do implementácie projektu. Akým spôsobom sa budú zapájať? Uveďte zoznam ďalších zainteresovaných strán (okrem pridružených </w:t>
            </w:r>
            <w:r w:rsidR="001B3432">
              <w:rPr>
                <w:i/>
                <w:color w:val="548DD4"/>
                <w:sz w:val="20"/>
              </w:rPr>
              <w:t>správnych</w:t>
            </w:r>
            <w:r>
              <w:rPr>
                <w:i/>
                <w:color w:val="548DD4"/>
                <w:sz w:val="20"/>
              </w:rPr>
              <w:t xml:space="preserve"> orgánov a </w:t>
            </w:r>
            <w:r w:rsidR="001B3432">
              <w:rPr>
                <w:i/>
                <w:color w:val="548DD4"/>
                <w:sz w:val="20"/>
              </w:rPr>
              <w:t>poskytovateľov služieb</w:t>
            </w:r>
            <w:r>
              <w:rPr>
                <w:i/>
                <w:color w:val="548DD4"/>
                <w:sz w:val="20"/>
              </w:rPr>
              <w:t>), ktoré sa zapoja do prípravy navrhovaného projektu. Popíšte koordinačné/konzultačné/spolurealizačné mechanizmy, ktoré nastavíte, aby sa zabezpečilo ich zapojenie do fázy implementácie.</w:t>
            </w:r>
          </w:p>
        </w:tc>
      </w:tr>
    </w:tbl>
    <w:p w:rsidR="00F2269C" w:rsidRDefault="00F2269C">
      <w:pPr>
        <w:suppressAutoHyphens w:val="0"/>
        <w:spacing w:after="0" w:line="240" w:lineRule="auto"/>
        <w:rPr>
          <w:rFonts w:eastAsia="Times New Roman" w:cs="Open Sans"/>
          <w:bCs/>
          <w:sz w:val="20"/>
          <w:szCs w:val="20"/>
        </w:rPr>
      </w:pPr>
    </w:p>
    <w:p w:rsidR="00F2269C" w:rsidRPr="00276B6C" w:rsidRDefault="00F2269C" w:rsidP="00F2269C">
      <w:pPr>
        <w:spacing w:after="60"/>
        <w:jc w:val="both"/>
        <w:rPr>
          <w:rFonts w:eastAsia="Times New Roman" w:cs="Open Sans"/>
          <w:b/>
          <w:bCs/>
          <w:color w:val="97A5D4"/>
          <w:sz w:val="24"/>
          <w:szCs w:val="24"/>
        </w:rPr>
      </w:pPr>
      <w:r>
        <w:rPr>
          <w:b/>
          <w:color w:val="97A5D4"/>
          <w:sz w:val="24"/>
        </w:rPr>
        <w:t xml:space="preserve">C.3 Ciele, výsledky a výstupy projektu </w:t>
      </w:r>
    </w:p>
    <w:p w:rsidR="00F2269C" w:rsidRPr="00276B6C" w:rsidRDefault="00F2269C" w:rsidP="00F2269C">
      <w:pPr>
        <w:spacing w:after="0"/>
        <w:jc w:val="both"/>
        <w:rPr>
          <w:b/>
          <w:sz w:val="24"/>
          <w:szCs w:val="24"/>
          <w:u w:val="single"/>
        </w:rPr>
      </w:pPr>
      <w:r>
        <w:rPr>
          <w:b/>
          <w:sz w:val="24"/>
        </w:rPr>
        <w:t>C.3.1 Celkové ciele a očakávané výsledky (zmeny miestnych podmienok)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815C1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6D14C3">
            <w:pPr>
              <w:spacing w:after="60"/>
              <w:jc w:val="center"/>
              <w:rPr>
                <w:b/>
                <w:sz w:val="20"/>
                <w:szCs w:val="20"/>
                <w:u w:val="single"/>
              </w:rPr>
            </w:pPr>
            <w:r w:rsidRPr="006D14C3">
              <w:rPr>
                <w:b/>
                <w:sz w:val="20"/>
              </w:rPr>
              <w:t>H</w:t>
            </w:r>
            <w:r w:rsidR="006D14C3">
              <w:rPr>
                <w:b/>
                <w:sz w:val="20"/>
              </w:rPr>
              <w:t>lavný cieľ</w:t>
            </w:r>
            <w:r w:rsidRPr="006D14C3">
              <w:rPr>
                <w:b/>
                <w:sz w:val="20"/>
              </w:rPr>
              <w:t xml:space="preserve"> </w:t>
            </w:r>
            <w:r w:rsidR="006D14C3" w:rsidRPr="006D14C3">
              <w:rPr>
                <w:b/>
                <w:sz w:val="20"/>
                <w:u w:val="single"/>
              </w:rPr>
              <w:t>PROJEKTU</w:t>
            </w:r>
          </w:p>
        </w:tc>
      </w:tr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[1500 znakov]</w:t>
            </w:r>
            <w:r>
              <w:rPr>
                <w:color w:val="548DD4"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Popíšte hlavný(é) cieľ(e), ktorý(é) chcete dosiahnuť prostredníctvom navrhovaného projektu</w:t>
            </w:r>
          </w:p>
        </w:tc>
      </w:tr>
    </w:tbl>
    <w:p w:rsidR="00F2269C" w:rsidRPr="00815C13" w:rsidRDefault="00F2269C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815C13" w:rsidTr="00F2269C">
        <w:trPr>
          <w:trHeight w:val="37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6D14C3">
            <w:pPr>
              <w:spacing w:after="60"/>
              <w:jc w:val="center"/>
              <w:rPr>
                <w:sz w:val="20"/>
                <w:szCs w:val="20"/>
              </w:rPr>
            </w:pPr>
            <w:r w:rsidRPr="006D14C3">
              <w:rPr>
                <w:b/>
                <w:sz w:val="20"/>
              </w:rPr>
              <w:t>H</w:t>
            </w:r>
            <w:r w:rsidR="006D14C3">
              <w:rPr>
                <w:b/>
                <w:sz w:val="20"/>
              </w:rPr>
              <w:t>lavný výsledok</w:t>
            </w:r>
            <w:r>
              <w:rPr>
                <w:b/>
                <w:sz w:val="20"/>
              </w:rPr>
              <w:t xml:space="preserve"> </w:t>
            </w:r>
            <w:r w:rsidR="006D14C3" w:rsidRPr="006D14C3">
              <w:rPr>
                <w:b/>
                <w:sz w:val="20"/>
                <w:u w:val="single"/>
              </w:rPr>
              <w:t>PROJEKTU</w:t>
            </w:r>
          </w:p>
        </w:tc>
      </w:tr>
      <w:tr w:rsidR="00F2269C" w:rsidRPr="00156D73" w:rsidTr="00F2269C">
        <w:trPr>
          <w:trHeight w:val="315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[1500 znakov]</w:t>
            </w:r>
            <w:r>
              <w:rPr>
                <w:color w:val="548DD4"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Popíšte zmenu miestnych podmienok, ktorú chcete považovať za dôsledok projektu. Popíšte, ako budú vyzerať miestne podmienky, ak bude projekt úspešný.</w:t>
            </w:r>
            <w:r>
              <w:rPr>
                <w:color w:val="548DD4"/>
                <w:sz w:val="20"/>
              </w:rPr>
              <w:t xml:space="preserve">  </w:t>
            </w:r>
          </w:p>
        </w:tc>
      </w:tr>
    </w:tbl>
    <w:p w:rsidR="00F2269C" w:rsidRDefault="00F2269C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cs="Open Sans"/>
          <w:bCs/>
          <w:sz w:val="20"/>
          <w:szCs w:val="20"/>
        </w:rPr>
      </w:pPr>
    </w:p>
    <w:p w:rsidR="00F2269C" w:rsidRDefault="00F2269C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cs="Open Sans"/>
          <w:b/>
          <w:bCs/>
          <w:sz w:val="24"/>
          <w:szCs w:val="24"/>
        </w:rPr>
      </w:pPr>
      <w:r>
        <w:rPr>
          <w:b/>
          <w:sz w:val="24"/>
        </w:rPr>
        <w:lastRenderedPageBreak/>
        <w:t>C.3.2 Výstupy</w:t>
      </w:r>
    </w:p>
    <w:p w:rsidR="00F2269C" w:rsidRPr="005C218F" w:rsidRDefault="00F2269C" w:rsidP="00F2269C">
      <w:pPr>
        <w:spacing w:after="0"/>
        <w:rPr>
          <w:rFonts w:eastAsia="Times New Roman" w:cs="Open Sans"/>
          <w:i/>
          <w:color w:val="548DD4"/>
          <w:sz w:val="20"/>
          <w:szCs w:val="20"/>
        </w:rPr>
      </w:pPr>
      <w:r>
        <w:rPr>
          <w:i/>
          <w:color w:val="548DD4"/>
          <w:sz w:val="20"/>
        </w:rPr>
        <w:t>Tabuľka výstupov automaticky vygenerovaná z pracovného plánu (vrátane investícií)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2805"/>
        <w:gridCol w:w="4281"/>
        <w:gridCol w:w="2128"/>
      </w:tblGrid>
      <w:tr w:rsidR="00F2269C" w:rsidRPr="00156D73" w:rsidTr="00F2269C"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color w:val="548DD4"/>
                <w:sz w:val="20"/>
              </w:rPr>
              <w:t xml:space="preserve"> PB (číslo + názov)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6D14C3" w:rsidP="006D14C3">
            <w:pPr>
              <w:spacing w:after="0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Výstup</w:t>
            </w:r>
            <w:r w:rsidR="00F2269C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PROJEKTU</w:t>
            </w:r>
            <w:r w:rsidR="00F2269C">
              <w:rPr>
                <w:b/>
                <w:sz w:val="20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sz w:val="20"/>
              </w:rPr>
              <w:t>Cieľová hodnota očakávaného(ých) výstupu(ov) projektu</w:t>
            </w:r>
          </w:p>
        </w:tc>
      </w:tr>
      <w:tr w:rsidR="00F2269C" w:rsidRPr="00815C13" w:rsidTr="00F2269C"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color w:val="548DD4"/>
                <w:sz w:val="20"/>
                <w:szCs w:val="20"/>
              </w:rPr>
            </w:pPr>
            <w:r>
              <w:rPr>
                <w:color w:val="548DD4"/>
                <w:sz w:val="20"/>
              </w:rPr>
              <w:t>PB x _ YYYYY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jc w:val="both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color w:val="548DD4"/>
                <w:sz w:val="20"/>
              </w:rPr>
              <w:t>Výstup projektu X [100 znakov]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jc w:val="both"/>
              <w:rPr>
                <w:rFonts w:eastAsia="Times New Roman" w:cs="Open Sans"/>
                <w:color w:val="548DD4"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jc w:val="both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color w:val="548DD4"/>
                <w:sz w:val="20"/>
              </w:rPr>
              <w:t>Výstup projektu Y [100 znakov]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jc w:val="both"/>
              <w:rPr>
                <w:rFonts w:eastAsia="Times New Roman" w:cs="Open Sans"/>
                <w:color w:val="548DD4"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jc w:val="both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color w:val="548DD4"/>
                <w:sz w:val="20"/>
              </w:rPr>
              <w:t>Výstup projektu Z [100 znakov]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jc w:val="both"/>
              <w:rPr>
                <w:rFonts w:eastAsia="Times New Roman" w:cs="Open Sans"/>
                <w:color w:val="548DD4"/>
                <w:sz w:val="20"/>
                <w:szCs w:val="20"/>
              </w:rPr>
            </w:pPr>
          </w:p>
        </w:tc>
      </w:tr>
    </w:tbl>
    <w:p w:rsidR="00F2269C" w:rsidRPr="00815C13" w:rsidRDefault="00F2269C" w:rsidP="00F2269C">
      <w:pPr>
        <w:spacing w:after="0"/>
        <w:rPr>
          <w:rFonts w:eastAsia="Times New Roman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AD3D4F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C.3.3 Meranie výsledkov</w:t>
            </w:r>
          </w:p>
        </w:tc>
      </w:tr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0A6E43" w:rsidRDefault="00F2269C" w:rsidP="00F2269C">
            <w:pPr>
              <w:spacing w:after="60"/>
              <w:jc w:val="both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[2000 znakov]</w:t>
            </w:r>
            <w:r>
              <w:rPr>
                <w:color w:val="548DD4"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Uveďte informácie o hlavných ukazovateľoch a cieľovej hodnote na meranie výsledkov projektu. Popíšte, ako budete môcť preukázať, že zmena miestnych podmienok priamo súvisí s vašim novým prístupom, a nie s vonkajšími faktormi.</w:t>
            </w:r>
          </w:p>
        </w:tc>
      </w:tr>
    </w:tbl>
    <w:p w:rsidR="00F2269C" w:rsidRDefault="00F2269C">
      <w:pPr>
        <w:spacing w:after="0"/>
        <w:rPr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C.3.4 Metodika monitoringu a merania výstupov a</w:t>
            </w:r>
            <w:r w:rsidR="006D14C3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výsledkov</w:t>
            </w:r>
          </w:p>
        </w:tc>
      </w:tr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[1500 znakov]</w:t>
            </w:r>
            <w:r>
              <w:rPr>
                <w:color w:val="548DD4"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Popíšte metodiku a nástroje, ktoré budete používať na zber dát na sledovanie očakávaných výstupov a výsledkov. Vysvetlite, kedy najskôr budete môcť merať výsledky vášho projektu na miestnej úrovni.</w:t>
            </w:r>
          </w:p>
        </w:tc>
      </w:tr>
    </w:tbl>
    <w:p w:rsidR="00F2269C" w:rsidRPr="00815C13" w:rsidRDefault="00F2269C">
      <w:pPr>
        <w:spacing w:after="0"/>
        <w:rPr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AD3D4F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C.3.5 Cieľové skupiny</w:t>
            </w:r>
          </w:p>
        </w:tc>
      </w:tr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[1500 znakov]</w:t>
            </w:r>
            <w:r>
              <w:rPr>
                <w:color w:val="548DD4"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Vysvetlite, aké sú hlavné cieľové skupiny navrhovaného projektu a ako budú ťažiť z očakávaných výstupov a</w:t>
            </w:r>
            <w:r w:rsidR="006D14C3">
              <w:rPr>
                <w:i/>
                <w:color w:val="548DD4"/>
                <w:sz w:val="20"/>
              </w:rPr>
              <w:t> </w:t>
            </w:r>
            <w:r>
              <w:rPr>
                <w:i/>
                <w:color w:val="548DD4"/>
                <w:sz w:val="20"/>
              </w:rPr>
              <w:t>výsledkov</w:t>
            </w:r>
          </w:p>
        </w:tc>
      </w:tr>
    </w:tbl>
    <w:p w:rsidR="00F2269C" w:rsidRDefault="00F2269C" w:rsidP="00F2269C">
      <w:pPr>
        <w:spacing w:after="0"/>
        <w:rPr>
          <w:sz w:val="20"/>
          <w:szCs w:val="20"/>
        </w:rPr>
      </w:pPr>
    </w:p>
    <w:p w:rsidR="00F2269C" w:rsidRPr="00815C13" w:rsidRDefault="00F2269C" w:rsidP="00F2269C">
      <w:pPr>
        <w:spacing w:after="0"/>
        <w:rPr>
          <w:sz w:val="20"/>
          <w:szCs w:val="20"/>
        </w:rPr>
      </w:pPr>
    </w:p>
    <w:p w:rsidR="00F2269C" w:rsidRPr="00276B6C" w:rsidRDefault="00F2269C" w:rsidP="00F2269C">
      <w:pPr>
        <w:spacing w:after="60"/>
        <w:jc w:val="both"/>
        <w:rPr>
          <w:rFonts w:eastAsia="Times New Roman" w:cs="Open Sans"/>
          <w:bCs/>
          <w:sz w:val="24"/>
          <w:szCs w:val="24"/>
        </w:rPr>
      </w:pPr>
      <w:r>
        <w:rPr>
          <w:b/>
          <w:color w:val="97A5D4"/>
          <w:sz w:val="24"/>
        </w:rPr>
        <w:t>C.4 Rozširovanie a prenosnosť projektu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C.4.1. Rozšírenie projektu </w:t>
            </w:r>
          </w:p>
        </w:tc>
      </w:tr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A62AF1" w:rsidRDefault="00F2269C" w:rsidP="00F2269C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[2000 znakov]</w:t>
            </w:r>
            <w:r>
              <w:rPr>
                <w:color w:val="548DD4"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Popíšte, ako si predstavujete rozšírenie projektu v prípade jeho úspešnosti</w:t>
            </w:r>
          </w:p>
        </w:tc>
      </w:tr>
    </w:tbl>
    <w:p w:rsidR="00F2269C" w:rsidRPr="00815C13" w:rsidRDefault="00F2269C">
      <w:pPr>
        <w:spacing w:after="0"/>
        <w:jc w:val="both"/>
        <w:rPr>
          <w:rFonts w:eastAsia="Times New Roman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F2269C" w:rsidRPr="00156D7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C.4.2 Prenosnosť projektu </w:t>
            </w:r>
          </w:p>
        </w:tc>
      </w:tr>
      <w:tr w:rsidR="00F2269C" w:rsidRPr="00620943" w:rsidTr="00F2269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[2000 znakov]</w:t>
            </w:r>
            <w:r>
              <w:rPr>
                <w:color w:val="548DD4"/>
                <w:sz w:val="20"/>
              </w:rPr>
              <w:t xml:space="preserve"> </w:t>
            </w:r>
            <w:r>
              <w:rPr>
                <w:i/>
                <w:color w:val="548DD4"/>
                <w:sz w:val="20"/>
              </w:rPr>
              <w:t>Vysvetlite, prečo bude mať podľa vás riešený problém a navrhované riešenie význam pre iné mestské orgány v  Európe</w:t>
            </w:r>
            <w:r>
              <w:rPr>
                <w:color w:val="548DD4"/>
                <w:sz w:val="20"/>
              </w:rPr>
              <w:t xml:space="preserve">. </w:t>
            </w:r>
            <w:r>
              <w:rPr>
                <w:i/>
                <w:color w:val="548DD4"/>
                <w:sz w:val="20"/>
              </w:rPr>
              <w:t>Vysvetlite, prečo si myslíte, že ďalšie mestské orgány môžu projekt preniesť a zopakovať. Popíšte, ako by sa podľa vás dal projekt preniesť.</w:t>
            </w:r>
          </w:p>
        </w:tc>
      </w:tr>
    </w:tbl>
    <w:p w:rsidR="00F2269C" w:rsidRDefault="00F2269C">
      <w:pPr>
        <w:suppressAutoHyphens w:val="0"/>
        <w:spacing w:after="0" w:line="240" w:lineRule="auto"/>
        <w:rPr>
          <w:rFonts w:eastAsia="Times New Roman" w:cs="Open Sans"/>
          <w:bCs/>
          <w:sz w:val="20"/>
          <w:szCs w:val="20"/>
        </w:rPr>
      </w:pPr>
    </w:p>
    <w:p w:rsidR="00F2269C" w:rsidRDefault="00F2269C">
      <w:pPr>
        <w:suppressAutoHyphens w:val="0"/>
        <w:spacing w:after="0" w:line="240" w:lineRule="auto"/>
        <w:rPr>
          <w:rFonts w:eastAsia="Times New Roman" w:cs="Open Sans"/>
          <w:bCs/>
          <w:sz w:val="20"/>
          <w:szCs w:val="20"/>
        </w:rPr>
      </w:pPr>
      <w:r>
        <w:br w:type="page"/>
      </w:r>
    </w:p>
    <w:p w:rsidR="00F2269C" w:rsidRDefault="00F2269C">
      <w:pPr>
        <w:suppressAutoHyphens w:val="0"/>
        <w:spacing w:after="0" w:line="240" w:lineRule="auto"/>
        <w:rPr>
          <w:rFonts w:eastAsia="Times New Roman" w:cs="Open Sans"/>
          <w:bCs/>
          <w:sz w:val="20"/>
          <w:szCs w:val="20"/>
        </w:rPr>
      </w:pPr>
    </w:p>
    <w:p w:rsidR="00F2269C" w:rsidRDefault="00F2269C" w:rsidP="00F2269C">
      <w:pPr>
        <w:spacing w:after="0"/>
        <w:jc w:val="both"/>
        <w:rPr>
          <w:rFonts w:eastAsia="Times New Roman" w:cs="Open Sans"/>
          <w:b/>
          <w:bCs/>
          <w:color w:val="97A5D4"/>
          <w:sz w:val="24"/>
          <w:szCs w:val="24"/>
        </w:rPr>
      </w:pPr>
      <w:r>
        <w:rPr>
          <w:b/>
          <w:color w:val="97A5D4"/>
          <w:sz w:val="24"/>
        </w:rPr>
        <w:t>D. Pracovný plán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879"/>
        <w:gridCol w:w="2370"/>
        <w:gridCol w:w="1277"/>
        <w:gridCol w:w="1490"/>
        <w:gridCol w:w="1492"/>
        <w:gridCol w:w="1706"/>
      </w:tblGrid>
      <w:tr w:rsidR="00F2269C" w:rsidRPr="00815C13" w:rsidTr="00F2269C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Číslo PB</w:t>
            </w:r>
          </w:p>
        </w:tc>
        <w:tc>
          <w:tcPr>
            <w:tcW w:w="3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Názov PB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Mesiac začatia PB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Mesiac ukončenia PB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Rozpočet PB</w:t>
            </w:r>
          </w:p>
        </w:tc>
      </w:tr>
      <w:tr w:rsidR="00F2269C" w:rsidRPr="00815C13" w:rsidTr="00F2269C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Príprava projektu </w:t>
            </w:r>
          </w:p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PB iba na čítanie, nie sú možné žiadne úpravy - vopred vyplnený dátum začatia a dátum ukončenia a paušálna suma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MM.RRRR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MM.RRRR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20 000 EUR</w:t>
            </w:r>
          </w:p>
        </w:tc>
      </w:tr>
      <w:tr w:rsidR="00F2269C" w:rsidRPr="00815C13" w:rsidTr="00F2269C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Zapojenie partnerov</w:t>
            </w:r>
          </w:p>
        </w:tc>
      </w:tr>
      <w:tr w:rsidR="00F2269C" w:rsidRPr="00815C13" w:rsidTr="00F2269C"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Partner zodpovedný za PB</w:t>
            </w:r>
          </w:p>
        </w:tc>
        <w:tc>
          <w:tcPr>
            <w:tcW w:w="5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1B3432">
            <w:pPr>
              <w:spacing w:after="6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 xml:space="preserve">Hlavný </w:t>
            </w:r>
            <w:r w:rsidR="001B3432">
              <w:rPr>
                <w:i/>
                <w:sz w:val="20"/>
              </w:rPr>
              <w:t>správny</w:t>
            </w:r>
            <w:r>
              <w:rPr>
                <w:i/>
                <w:sz w:val="20"/>
              </w:rPr>
              <w:t xml:space="preserve"> orgán</w:t>
            </w:r>
          </w:p>
        </w:tc>
      </w:tr>
      <w:tr w:rsidR="00F2269C" w:rsidRPr="00815C13" w:rsidTr="00F2269C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Súhrn </w:t>
            </w:r>
          </w:p>
        </w:tc>
      </w:tr>
      <w:tr w:rsidR="00F2269C" w:rsidRPr="00156D73" w:rsidTr="00F2269C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</w:pPr>
            <w:r>
              <w:rPr>
                <w:i/>
                <w:color w:val="548DD4"/>
                <w:sz w:val="20"/>
              </w:rPr>
              <w:t>Príprava a podanie žiadosti</w:t>
            </w:r>
          </w:p>
        </w:tc>
      </w:tr>
    </w:tbl>
    <w:p w:rsidR="00F2269C" w:rsidRPr="00815C13" w:rsidRDefault="00F2269C" w:rsidP="00F2269C">
      <w:pPr>
        <w:spacing w:after="0"/>
        <w:jc w:val="center"/>
        <w:rPr>
          <w:rFonts w:cs="Open Sans"/>
          <w:bCs/>
          <w:sz w:val="20"/>
          <w:szCs w:val="20"/>
        </w:rPr>
      </w:pPr>
    </w:p>
    <w:tbl>
      <w:tblPr>
        <w:tblW w:w="9271" w:type="dxa"/>
        <w:tblInd w:w="51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882"/>
        <w:gridCol w:w="1988"/>
        <w:gridCol w:w="1538"/>
        <w:gridCol w:w="1274"/>
        <w:gridCol w:w="1032"/>
        <w:gridCol w:w="102"/>
        <w:gridCol w:w="142"/>
        <w:gridCol w:w="991"/>
        <w:gridCol w:w="157"/>
        <w:gridCol w:w="1165"/>
      </w:tblGrid>
      <w:tr w:rsidR="00F2269C" w:rsidRPr="00815C13" w:rsidTr="00F2269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pageBreakBefore/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Číslo PB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Názov PB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Mesiac začatia PB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Mesiac ukončenia PB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Rozpočet PB</w:t>
            </w:r>
          </w:p>
        </w:tc>
      </w:tr>
      <w:tr w:rsidR="00F2269C" w:rsidRPr="00815C13" w:rsidTr="00F2269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</w:rPr>
              <w:t>Projektový manažment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Automatický z činností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Automatický z činností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Automatický</w:t>
            </w:r>
          </w:p>
        </w:tc>
      </w:tr>
      <w:tr w:rsidR="00F2269C" w:rsidRPr="00815C13" w:rsidTr="00F2269C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Zapojenie partnerov</w:t>
            </w:r>
          </w:p>
        </w:tc>
      </w:tr>
      <w:tr w:rsidR="00F2269C" w:rsidRPr="00815C13" w:rsidTr="00F2269C"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Partner zodpovedný za PB</w:t>
            </w:r>
          </w:p>
        </w:tc>
        <w:tc>
          <w:tcPr>
            <w:tcW w:w="6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Iní zapojení partneri</w:t>
            </w:r>
          </w:p>
        </w:tc>
        <w:tc>
          <w:tcPr>
            <w:tcW w:w="6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Súhrn</w:t>
            </w:r>
            <w:r>
              <w:rPr>
                <w:b/>
                <w:color w:val="548DD4"/>
                <w:sz w:val="20"/>
              </w:rPr>
              <w:t xml:space="preserve"> </w:t>
            </w:r>
          </w:p>
        </w:tc>
      </w:tr>
      <w:tr w:rsidR="00F2269C" w:rsidRPr="00156D73" w:rsidTr="00F2269C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 xml:space="preserve">[1500 znakov] </w:t>
            </w:r>
            <w:r>
              <w:rPr>
                <w:i/>
                <w:color w:val="548DD4"/>
                <w:sz w:val="20"/>
              </w:rPr>
              <w:t>Popíšte, ako bude prebiehať riadenie na strategickej a operačnej úrovni v rámci projektu, a to:</w:t>
            </w:r>
          </w:p>
          <w:p w:rsidR="00F2269C" w:rsidRPr="007B1A7A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štruktúra, povinnosti a postupy pri každodennom riadení a koordinácii (vrátane toho, či sa predpokladá externalizácia riadenia)</w:t>
            </w:r>
          </w:p>
          <w:p w:rsidR="00F2269C" w:rsidRPr="007B1A7A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komunikácia v rámci partnerstva (riadiaca skupina)</w:t>
            </w:r>
          </w:p>
          <w:p w:rsidR="00F2269C" w:rsidRPr="007B1A7A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postupy podávania správ a hodnotenia</w:t>
            </w:r>
          </w:p>
          <w:p w:rsidR="00F2269C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riadenie rizík a kvality</w:t>
            </w:r>
          </w:p>
          <w:p w:rsidR="00F2269C" w:rsidRPr="007B1A7A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Kapitalizácia</w:t>
            </w:r>
          </w:p>
          <w:p w:rsidR="00F2269C" w:rsidRDefault="00F2269C" w:rsidP="00F2269C">
            <w:pPr>
              <w:pStyle w:val="CommentText1"/>
              <w:spacing w:after="0"/>
              <w:jc w:val="both"/>
              <w:rPr>
                <w:rFonts w:eastAsia="Times New Roman" w:cs="Open Sans"/>
                <w:i/>
                <w:color w:val="548DD4"/>
              </w:rPr>
            </w:pPr>
            <w:r>
              <w:rPr>
                <w:i/>
                <w:color w:val="548DD4"/>
              </w:rPr>
              <w:t xml:space="preserve">Upozorňujeme, že 1 činnosť musí byť venovaná výhradne činnostiam kapitalizácie (priebežné získavanie vedomostí a poznatkov). Medzi ne patrí účasť expertov UIA v priebehu realizácie projektu.  </w:t>
            </w:r>
          </w:p>
          <w:p w:rsidR="00F2269C" w:rsidRPr="00C81E44" w:rsidRDefault="00F2269C" w:rsidP="00F2269C">
            <w:pPr>
              <w:pStyle w:val="CommentText1"/>
              <w:spacing w:after="0"/>
              <w:jc w:val="both"/>
              <w:rPr>
                <w:rFonts w:eastAsia="Times New Roman" w:cs="Open Sans"/>
                <w:i/>
                <w:color w:val="548DD4"/>
              </w:rPr>
            </w:pPr>
            <w:r>
              <w:rPr>
                <w:i/>
                <w:color w:val="548DD4"/>
              </w:rPr>
              <w:t>Do 30 dní budú ku každému projektu pridelení experti v závislosti od analýzy potrieb</w:t>
            </w:r>
            <w:r w:rsidRPr="00F2730A">
              <w:rPr>
                <w:i/>
                <w:color w:val="548DD4"/>
              </w:rPr>
              <w:t>. Náklady na expertov (vrátane dopravy a ubytovania) budú hradené priamo z iniciatívy UIA.</w:t>
            </w:r>
            <w:r>
              <w:rPr>
                <w:i/>
                <w:color w:val="548DD4"/>
              </w:rPr>
              <w:t xml:space="preserve"> Žiadatelia tu musia uviesť hlavné potreby odborných znalostí, ktoré majú byť poskytované prostredníctvom expertov UIA. To bude tvoriť základ pre diskusiu so stálym sekretariátom po schválení projektu.</w:t>
            </w:r>
          </w:p>
        </w:tc>
      </w:tr>
      <w:tr w:rsidR="00F2269C" w:rsidRPr="00815C13" w:rsidTr="00F2269C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Činnosti a</w:t>
            </w:r>
            <w:r w:rsidR="006D14C3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výsledky</w:t>
            </w:r>
          </w:p>
        </w:tc>
      </w:tr>
      <w:tr w:rsidR="00F2269C" w:rsidRPr="00144F5B" w:rsidTr="00F2269C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Činnosť 1.1</w:t>
            </w:r>
          </w:p>
        </w:tc>
        <w:tc>
          <w:tcPr>
            <w:tcW w:w="5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Názov činnosti:</w:t>
            </w:r>
          </w:p>
          <w:p w:rsidR="00F2269C" w:rsidRPr="006642CF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Činnosť je špecifická úloha, pre vykonanie ktorej sa využívajú zdroje. Je súčasťou pracovného balíka </w:t>
            </w:r>
          </w:p>
          <w:p w:rsidR="00F2269C" w:rsidRPr="007B1A7A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Uveďte prosím rôzne druhy aktivít pracovného balíka. Uvedomte si, že pre jeden pracovný balík môžete uviesť max. 5 aktivít. Typické činnosti pre tento pracovný balík sú napríklad:</w:t>
            </w:r>
          </w:p>
          <w:p w:rsidR="00F2269C" w:rsidRPr="007B1A7A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Interná komunikácia v rámci partnerstva</w:t>
            </w:r>
          </w:p>
          <w:p w:rsidR="00F2269C" w:rsidRPr="007B1A7A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Riadenie projektu (stanovisko auditu)</w:t>
            </w:r>
          </w:p>
          <w:p w:rsidR="00F2269C" w:rsidRPr="006A6CA2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Koordinácia partnerstva</w:t>
            </w:r>
          </w:p>
        </w:tc>
        <w:tc>
          <w:tcPr>
            <w:tcW w:w="1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144F5B" w:rsidTr="00F2269C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rPr>
                <w:sz w:val="20"/>
                <w:szCs w:val="20"/>
              </w:rPr>
            </w:pPr>
          </w:p>
        </w:tc>
        <w:tc>
          <w:tcPr>
            <w:tcW w:w="8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A7610C" w:rsidRDefault="00F2269C" w:rsidP="00F2269C">
            <w:pPr>
              <w:pStyle w:val="CommentText1"/>
              <w:spacing w:after="0"/>
              <w:rPr>
                <w:color w:val="548DD4"/>
              </w:rPr>
            </w:pPr>
            <w:r>
              <w:t xml:space="preserve">Popis činnosti </w:t>
            </w:r>
            <w:r>
              <w:rPr>
                <w:b/>
                <w:color w:val="548DD4"/>
              </w:rPr>
              <w:t>[500 znakov]</w:t>
            </w:r>
          </w:p>
        </w:tc>
      </w:tr>
      <w:tr w:rsidR="00F2269C" w:rsidRPr="006642CF" w:rsidTr="00F2269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D 1.1.1</w:t>
            </w:r>
          </w:p>
        </w:tc>
        <w:tc>
          <w:tcPr>
            <w:tcW w:w="5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Výsledok</w:t>
            </w:r>
          </w:p>
          <w:p w:rsidR="00F2269C" w:rsidRPr="00C81E44" w:rsidRDefault="0077312F" w:rsidP="000E1FF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Výstup projektu</w:t>
            </w:r>
            <w:r w:rsidR="00F2269C">
              <w:rPr>
                <w:i/>
                <w:color w:val="548DD4"/>
                <w:sz w:val="20"/>
              </w:rPr>
              <w:t xml:space="preserve"> je hmotný či nehmotný objekt, ktorý vznikne ako vedľajší produkt projektu, ktorý prispieva k</w:t>
            </w:r>
            <w:r w:rsidR="000E1FFC">
              <w:rPr>
                <w:i/>
                <w:color w:val="548DD4"/>
                <w:sz w:val="20"/>
              </w:rPr>
              <w:t> zlepšeniu výsledkov</w:t>
            </w:r>
            <w:r w:rsidR="00F2269C">
              <w:rPr>
                <w:i/>
                <w:color w:val="548DD4"/>
                <w:sz w:val="20"/>
              </w:rPr>
              <w:t xml:space="preserve"> projektu. </w:t>
            </w:r>
          </w:p>
        </w:tc>
        <w:tc>
          <w:tcPr>
            <w:tcW w:w="1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6642CF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  <w:tr w:rsidR="00F2269C" w:rsidRPr="006642CF" w:rsidTr="00F2269C">
        <w:tc>
          <w:tcPr>
            <w:tcW w:w="88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Č. činnosti</w:t>
            </w:r>
          </w:p>
        </w:tc>
        <w:tc>
          <w:tcPr>
            <w:tcW w:w="5979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 xml:space="preserve">Názov činnosti: </w:t>
            </w:r>
            <w:r>
              <w:rPr>
                <w:i/>
                <w:color w:val="548DD4"/>
                <w:sz w:val="20"/>
              </w:rPr>
              <w:t>Kapitalizácia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6642CF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156D73" w:rsidTr="00F2269C">
        <w:tc>
          <w:tcPr>
            <w:tcW w:w="88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6642CF" w:rsidRDefault="00F2269C" w:rsidP="00F2269C">
            <w:pPr>
              <w:rPr>
                <w:sz w:val="20"/>
                <w:szCs w:val="20"/>
              </w:rPr>
            </w:pPr>
          </w:p>
        </w:tc>
        <w:tc>
          <w:tcPr>
            <w:tcW w:w="8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7B1A7A" w:rsidRDefault="00F2269C" w:rsidP="00F2269C">
            <w:p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t>Popis činnosti (vopred vyplnený)</w:t>
            </w:r>
            <w:r>
              <w:rPr>
                <w:i/>
                <w:color w:val="548DD4"/>
                <w:sz w:val="20"/>
              </w:rPr>
              <w:t>1) Zapojenie expertov UIA do:</w:t>
            </w:r>
          </w:p>
          <w:p w:rsidR="00F2269C" w:rsidRPr="007B1A7A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lastRenderedPageBreak/>
              <w:t>Poradenstva a odborného vedenia ohľadom podstaty činnosti, a to najmä pokiaľ ide o inovatívny obsah</w:t>
            </w:r>
          </w:p>
          <w:p w:rsidR="00F2269C" w:rsidRPr="007B1A7A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Pomoc pri vypracovaní dokumentácie a výstupov, ktoré budú zachytávať a šíriť získané skúsenosti, osvedčené postupy, atď. širokej európskej verejnosti</w:t>
            </w:r>
          </w:p>
          <w:p w:rsidR="00F2269C" w:rsidRPr="00C81E44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Podpory na zabezpečenie chodu činnosti vo svojej línii a súladu s dohodnutým návrhom</w:t>
            </w:r>
          </w:p>
          <w:p w:rsidR="00F2269C" w:rsidRPr="007B1A7A" w:rsidRDefault="00F2269C" w:rsidP="00F2269C">
            <w:p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2) Účasť na činnostiach Urban Development Network (Program mestského rozvoja)</w:t>
            </w:r>
          </w:p>
          <w:p w:rsidR="00F2269C" w:rsidRPr="00815C13" w:rsidRDefault="00F2269C" w:rsidP="00F2269C">
            <w:pPr>
              <w:spacing w:after="60"/>
            </w:pPr>
            <w:r>
              <w:rPr>
                <w:i/>
                <w:color w:val="548DD4"/>
                <w:sz w:val="20"/>
              </w:rPr>
              <w:t>3) Účasť na národných / medzinárodných konferenciách na priebežné zdieľanie získaných poznatkov a osvedčených postupov</w:t>
            </w:r>
          </w:p>
        </w:tc>
      </w:tr>
      <w:tr w:rsidR="00F2269C" w:rsidRPr="00815C13" w:rsidTr="00F2269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lastRenderedPageBreak/>
              <w:t>D N</w:t>
            </w:r>
          </w:p>
        </w:tc>
        <w:tc>
          <w:tcPr>
            <w:tcW w:w="5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Výsledok</w:t>
            </w:r>
          </w:p>
          <w:p w:rsidR="00F2269C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Priebežné tematické vedľajšie výstupy zo strany expertov UIA  </w:t>
            </w:r>
          </w:p>
          <w:p w:rsidR="00F2269C" w:rsidRPr="0067110E" w:rsidRDefault="00F2269C" w:rsidP="00F2269C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Iné vedľajšie výstupy týkajúce sa činností kapitalizácie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</w:tbl>
    <w:p w:rsidR="00F2269C" w:rsidRDefault="00F2269C">
      <w:pPr>
        <w:suppressAutoHyphens w:val="0"/>
        <w:spacing w:after="0" w:line="240" w:lineRule="auto"/>
        <w:sectPr w:rsidR="00F2269C" w:rsidSect="00F2269C">
          <w:footerReference w:type="default" r:id="rId8"/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F2269C" w:rsidRPr="00815C13" w:rsidRDefault="00F2269C">
      <w:pPr>
        <w:suppressAutoHyphens w:val="0"/>
        <w:spacing w:after="0" w:line="240" w:lineRule="auto"/>
        <w:rPr>
          <w:rFonts w:cs="Open Sans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F2269C" w:rsidRPr="00815C13" w:rsidTr="00F2269C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Rozpočet pracovného balíka</w:t>
            </w:r>
          </w:p>
        </w:tc>
      </w:tr>
    </w:tbl>
    <w:p w:rsidR="00F2269C" w:rsidRDefault="00F2269C" w:rsidP="00F2269C">
      <w:pPr>
        <w:spacing w:after="0"/>
        <w:rPr>
          <w:rFonts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F2269C" w:rsidRPr="005E0202" w:rsidTr="00F2269C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A263A9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Rozpočtové </w:t>
            </w:r>
            <w:r w:rsidR="00A263A9">
              <w:rPr>
                <w:color w:val="000000"/>
              </w:rPr>
              <w:t>položky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Celkom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Komentáre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Zamestnanci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A263A9" w:rsidP="00A263A9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Úrad</w:t>
            </w:r>
            <w:r w:rsidR="00F2269C">
              <w:rPr>
                <w:color w:val="000000"/>
              </w:rPr>
              <w:t xml:space="preserve"> a administratíva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Cestovné a ubytovanie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Externí odborníci a služby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Vybavenie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Medzisúčet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Príjmy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Celkom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2269C" w:rsidRPr="00156D73" w:rsidTr="00F2269C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Orientačné rozdelenie rozpočtu za rok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Rok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Celkom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% rozpočet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Suma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F2269C" w:rsidRPr="00815C13" w:rsidRDefault="00F2269C" w:rsidP="00F2269C">
      <w:pPr>
        <w:spacing w:after="0"/>
        <w:rPr>
          <w:rFonts w:cs="Open Sans"/>
          <w:bCs/>
          <w:sz w:val="20"/>
          <w:szCs w:val="20"/>
        </w:rPr>
      </w:pPr>
    </w:p>
    <w:p w:rsidR="00F2269C" w:rsidRPr="00815C13" w:rsidRDefault="00F2269C" w:rsidP="00F2269C">
      <w:pPr>
        <w:spacing w:after="0"/>
        <w:rPr>
          <w:rFonts w:cs="Open Sans"/>
          <w:bCs/>
          <w:sz w:val="20"/>
          <w:szCs w:val="20"/>
        </w:rPr>
      </w:pPr>
    </w:p>
    <w:p w:rsidR="00F2269C" w:rsidRDefault="00F2269C" w:rsidP="00F2269C">
      <w:pPr>
        <w:spacing w:after="0"/>
        <w:sectPr w:rsidR="00F2269C" w:rsidSect="00F2269C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7" w:type="dxa"/>
        <w:tblInd w:w="-175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182"/>
        <w:gridCol w:w="235"/>
        <w:gridCol w:w="1701"/>
        <w:gridCol w:w="1560"/>
        <w:gridCol w:w="1275"/>
        <w:gridCol w:w="993"/>
        <w:gridCol w:w="283"/>
        <w:gridCol w:w="992"/>
        <w:gridCol w:w="1276"/>
      </w:tblGrid>
      <w:tr w:rsidR="00F2269C" w:rsidRPr="00815C13" w:rsidTr="00F2269C"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Číslo PB</w:t>
            </w:r>
          </w:p>
        </w:tc>
        <w:tc>
          <w:tcPr>
            <w:tcW w:w="3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Názov PB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Mesiac začatia PB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Mesiac ukončenia PB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Rozpočet PB</w:t>
            </w:r>
          </w:p>
        </w:tc>
      </w:tr>
      <w:tr w:rsidR="00F2269C" w:rsidRPr="00815C13" w:rsidTr="00F2269C"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i/>
                <w:sz w:val="20"/>
                <w:szCs w:val="20"/>
              </w:rPr>
            </w:pPr>
            <w:r>
              <w:rPr>
                <w:b/>
                <w:sz w:val="20"/>
              </w:rPr>
              <w:t>Komunikácia</w:t>
            </w:r>
          </w:p>
          <w:p w:rsidR="00F2269C" w:rsidRPr="00815C13" w:rsidRDefault="00F2269C" w:rsidP="00F2269C">
            <w:pPr>
              <w:pStyle w:val="ListParagraph"/>
              <w:spacing w:line="100" w:lineRule="atLeast"/>
              <w:ind w:left="0"/>
              <w:jc w:val="both"/>
              <w:rPr>
                <w:rFonts w:cs="Open Sans"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Automatický z činností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Automatický z činností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Automatický</w:t>
            </w:r>
          </w:p>
        </w:tc>
      </w:tr>
      <w:tr w:rsidR="00F2269C" w:rsidRPr="00815C13" w:rsidTr="00F2269C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Zapojenie partnerov</w:t>
            </w:r>
          </w:p>
        </w:tc>
      </w:tr>
      <w:tr w:rsidR="00F2269C" w:rsidRPr="00815C13" w:rsidTr="00F2269C"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Partner zodpovedný za PB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Iní zapojení partneri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Súhrn </w:t>
            </w:r>
          </w:p>
        </w:tc>
      </w:tr>
      <w:tr w:rsidR="00F2269C" w:rsidRPr="00156D73" w:rsidTr="00F2269C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513" w:rsidRDefault="00F2269C" w:rsidP="00F2269C">
            <w:pPr>
              <w:tabs>
                <w:tab w:val="left" w:pos="3248"/>
              </w:tabs>
              <w:spacing w:after="60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[1500 znakov</w:t>
            </w:r>
            <w:r>
              <w:rPr>
                <w:color w:val="548DD4"/>
                <w:sz w:val="20"/>
              </w:rPr>
              <w:t xml:space="preserve">] </w:t>
            </w:r>
            <w:r>
              <w:rPr>
                <w:i/>
                <w:color w:val="548DD4"/>
                <w:sz w:val="20"/>
              </w:rPr>
              <w:t>Popíšte svoju komunikačnú stratégiu a spôsob, akým prispeje k dosiahnutiu cieľov projektu. Jasne popíšte svoje komunikačné ciele pre každú z identifikovaných cieľových skupín, spolu s príslušnými komunikačnými činnosťami.</w:t>
            </w:r>
          </w:p>
        </w:tc>
      </w:tr>
      <w:tr w:rsidR="00F2269C" w:rsidRPr="00156D73" w:rsidTr="00F2269C"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Komunikačný cieľ</w:t>
            </w:r>
          </w:p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Čo môže komunikácia urobiť pre dosiahnutie cieľov projektu?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Cieľové skupiny</w:t>
            </w:r>
          </w:p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Koho potrebujete osloviť?</w:t>
            </w:r>
          </w:p>
        </w:tc>
      </w:tr>
      <w:tr w:rsidR="00F2269C" w:rsidRPr="00815C13" w:rsidTr="00F2269C">
        <w:trPr>
          <w:trHeight w:val="126"/>
        </w:trPr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[</w:t>
            </w:r>
            <w:r>
              <w:rPr>
                <w:b/>
                <w:color w:val="548DD4"/>
                <w:sz w:val="20"/>
              </w:rPr>
              <w:t>500 znakov]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[500 znakov]</w:t>
            </w:r>
          </w:p>
        </w:tc>
      </w:tr>
      <w:tr w:rsidR="00F2269C" w:rsidRPr="00815C13" w:rsidTr="00F2269C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60"/>
              <w:rPr>
                <w:rFonts w:cs="Open Sans"/>
                <w:sz w:val="20"/>
                <w:szCs w:val="20"/>
              </w:rPr>
            </w:pPr>
            <w:r>
              <w:rPr>
                <w:b/>
                <w:sz w:val="20"/>
              </w:rPr>
              <w:t>Činnosti a</w:t>
            </w:r>
            <w:r w:rsidR="006D14C3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výsledky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A 1.1 Začatie činnosti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pStyle w:val="CommentText"/>
              <w:spacing w:after="0"/>
            </w:pPr>
            <w:r>
              <w:t>Popis činnosti a zúčastnení partneri</w:t>
            </w:r>
          </w:p>
          <w:p w:rsidR="00F2269C" w:rsidRPr="00815513" w:rsidRDefault="00F2269C" w:rsidP="00F2269C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[500 znakov]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D 1.1.1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AB29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Výs</w:t>
            </w:r>
            <w:r w:rsidR="00AB2981">
              <w:rPr>
                <w:sz w:val="20"/>
              </w:rPr>
              <w:t>tup projektu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  <w:tr w:rsidR="00F2269C" w:rsidRPr="00870E5E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70E5E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A.1.2 Publikácie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Popis činnosti</w:t>
            </w:r>
            <w:r>
              <w:t xml:space="preserve"> a zúčastnení partneri</w:t>
            </w:r>
          </w:p>
          <w:p w:rsidR="00F2269C" w:rsidRPr="00815513" w:rsidRDefault="00F2269C" w:rsidP="00F2269C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[500 znakov]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70E5E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70E5E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70E5E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70E5E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70E5E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D 1.2.1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AB2981" w:rsidP="00AB2981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Výstup projektu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  <w:tr w:rsidR="00F2269C" w:rsidRPr="00870E5E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A 1.3 Digitálna činnosť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Popis činnosti</w:t>
            </w:r>
            <w:r>
              <w:t xml:space="preserve"> a zúčastnení partneri</w:t>
            </w:r>
          </w:p>
          <w:p w:rsidR="00F2269C" w:rsidRPr="00815513" w:rsidRDefault="00F2269C" w:rsidP="00F2269C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[500 znakov]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 xml:space="preserve">Mesiac ukončenia 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70E5E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D 1.3.1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AB2981" w:rsidP="00AB2981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Výstup projektu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A 1.4 Verejné podujatia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Popis činnosti</w:t>
            </w:r>
            <w:r>
              <w:t xml:space="preserve"> a zúčastnení partneri</w:t>
            </w:r>
          </w:p>
          <w:p w:rsidR="00F2269C" w:rsidRPr="00815513" w:rsidRDefault="00F2269C" w:rsidP="00F2269C">
            <w:pPr>
              <w:spacing w:after="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[500 znakov]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C5071C" w:rsidRDefault="00F2269C" w:rsidP="00F2269C">
            <w:pPr>
              <w:spacing w:after="0"/>
              <w:jc w:val="center"/>
              <w:rPr>
                <w:rFonts w:cs="Open Sans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 1.4.1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AB2981" w:rsidP="00AB2981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Výstup projektu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dodania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lastRenderedPageBreak/>
              <w:t>A 1.5 Reklamný materiál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Popis činnosti</w:t>
            </w:r>
            <w:r>
              <w:t xml:space="preserve"> a zúčastnení partneri</w:t>
            </w:r>
          </w:p>
          <w:p w:rsidR="00F2269C" w:rsidRPr="00815513" w:rsidRDefault="00F2269C" w:rsidP="00F2269C">
            <w:pPr>
              <w:spacing w:after="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[500 znakov]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i/>
                <w:sz w:val="20"/>
              </w:rPr>
              <w:t>D 1.5.1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AB2981" w:rsidP="00AB2981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Výstup projektu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dodania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A 1.6 Vzťahy s médiami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Popis činnosti</w:t>
            </w:r>
            <w:r>
              <w:t xml:space="preserve"> a zúčastnení partneri</w:t>
            </w:r>
          </w:p>
          <w:p w:rsidR="00F2269C" w:rsidRPr="00815513" w:rsidRDefault="00F2269C" w:rsidP="00F2269C">
            <w:pPr>
              <w:spacing w:after="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[500 znakov]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D 1.6.1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3475DB" w:rsidP="003475DB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Výstup projektu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dodania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70E5E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A 1.7 Konečné informovanie o výsledkoch (povinné)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tabs>
                <w:tab w:val="center" w:pos="2727"/>
              </w:tabs>
              <w:spacing w:after="0"/>
              <w:jc w:val="both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>Popis činnosti</w:t>
            </w:r>
            <w:r>
              <w:rPr>
                <w:i/>
                <w:color w:val="FF0000"/>
                <w:sz w:val="20"/>
              </w:rPr>
              <w:t xml:space="preserve"> </w:t>
            </w:r>
            <w:r>
              <w:t>a zúčastnení partneri</w:t>
            </w:r>
          </w:p>
          <w:p w:rsidR="00F2269C" w:rsidRPr="00815513" w:rsidRDefault="00F2269C" w:rsidP="00F2269C">
            <w:pPr>
              <w:spacing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[500 znakov]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D 1.7.1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C5A63" w:rsidRDefault="003475DB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Výstup projektu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  <w:tr w:rsidR="00F2269C" w:rsidRPr="00815C13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A 1.N Iný typ predpokladanej činnosti (max. 3)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jc w:val="both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>Popis činnosti</w:t>
            </w:r>
            <w:r>
              <w:rPr>
                <w:i/>
                <w:color w:val="FF0000"/>
                <w:sz w:val="20"/>
              </w:rPr>
              <w:t xml:space="preserve"> </w:t>
            </w:r>
            <w:r>
              <w:t>a zúčastnení partneri</w:t>
            </w:r>
          </w:p>
          <w:p w:rsidR="00F2269C" w:rsidRPr="00815513" w:rsidRDefault="00F2269C" w:rsidP="00F2269C">
            <w:pPr>
              <w:spacing w:after="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[500 znakov]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Dátum začiatku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Dátum ukončenia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</w:tr>
      <w:tr w:rsidR="00F2269C" w:rsidRPr="00870E5E" w:rsidTr="00F2730A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D 1.N.N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3475DB" w:rsidP="003475DB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Výstup projektu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Mesiac dodania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(MM.RRRR)</w:t>
            </w:r>
          </w:p>
        </w:tc>
      </w:tr>
    </w:tbl>
    <w:p w:rsidR="00F2269C" w:rsidRDefault="00F2269C" w:rsidP="00F2269C">
      <w:pPr>
        <w:spacing w:after="0"/>
        <w:sectPr w:rsidR="00F2269C" w:rsidSect="00F2269C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F2269C" w:rsidRPr="00815C13" w:rsidTr="00F2269C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Rozpočet pracovného balíka</w:t>
            </w:r>
          </w:p>
        </w:tc>
      </w:tr>
    </w:tbl>
    <w:p w:rsidR="00F2269C" w:rsidRDefault="00F2269C" w:rsidP="00F2269C">
      <w:pPr>
        <w:spacing w:after="0"/>
        <w:rPr>
          <w:rFonts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F2269C" w:rsidRPr="005E0202" w:rsidTr="00F2269C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AB2981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Rozpočtové </w:t>
            </w:r>
            <w:r w:rsidR="00AB2981">
              <w:rPr>
                <w:color w:val="000000"/>
              </w:rPr>
              <w:t>položky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Celkom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Komentáre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Zamestnanci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AB2981" w:rsidP="00AB2981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Úrad</w:t>
            </w:r>
            <w:r w:rsidR="00F2269C">
              <w:rPr>
                <w:color w:val="000000"/>
              </w:rPr>
              <w:t xml:space="preserve"> a administratíva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Cestovné a ubytovanie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Externí odborníci a služby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Vybavenie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Medzisúčet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Príjmy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Celkom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2269C" w:rsidRPr="00156D73" w:rsidTr="00F2269C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Orientačné rozdelenie rozpočtu za rok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Rok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Celkom 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% rozpočet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Suma v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F2269C" w:rsidRPr="00815C13" w:rsidRDefault="00F2269C" w:rsidP="00F2269C">
      <w:pPr>
        <w:spacing w:after="0"/>
        <w:rPr>
          <w:rFonts w:cs="Open Sans"/>
          <w:bCs/>
          <w:sz w:val="20"/>
          <w:szCs w:val="20"/>
        </w:rPr>
      </w:pPr>
    </w:p>
    <w:p w:rsidR="00F2269C" w:rsidRPr="00815C13" w:rsidRDefault="00F2269C" w:rsidP="00F2269C">
      <w:pPr>
        <w:tabs>
          <w:tab w:val="left" w:pos="4769"/>
        </w:tabs>
        <w:spacing w:after="0"/>
        <w:rPr>
          <w:rFonts w:cs="Open Sans"/>
          <w:bCs/>
          <w:sz w:val="20"/>
          <w:szCs w:val="20"/>
        </w:rPr>
      </w:pPr>
    </w:p>
    <w:p w:rsidR="00F2269C" w:rsidRDefault="00F2269C">
      <w:pPr>
        <w:suppressAutoHyphens w:val="0"/>
        <w:spacing w:after="0" w:line="240" w:lineRule="auto"/>
        <w:sectPr w:rsidR="00F2269C" w:rsidSect="00F2269C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8" w:type="dxa"/>
        <w:tblInd w:w="-176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184"/>
        <w:gridCol w:w="1901"/>
        <w:gridCol w:w="1594"/>
        <w:gridCol w:w="1275"/>
        <w:gridCol w:w="993"/>
        <w:gridCol w:w="283"/>
        <w:gridCol w:w="992"/>
        <w:gridCol w:w="1276"/>
      </w:tblGrid>
      <w:tr w:rsidR="00F2269C" w:rsidRPr="00815C13" w:rsidTr="00F2269C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Číslo PB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Názov PB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Mesiac začatia PB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Mesiac ukončenia PB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Rozpočet PB</w:t>
            </w:r>
          </w:p>
        </w:tc>
      </w:tr>
      <w:tr w:rsidR="00F2269C" w:rsidRPr="00815C13" w:rsidTr="00F2269C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Default="00F2269C" w:rsidP="00F2269C">
            <w:pPr>
              <w:spacing w:after="60"/>
              <w:jc w:val="center"/>
              <w:rPr>
                <w:rFonts w:cs="Open Sans"/>
                <w:b/>
                <w:bCs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4-7</w:t>
            </w:r>
          </w:p>
          <w:p w:rsidR="00F2269C" w:rsidRPr="00815C13" w:rsidRDefault="00F2269C" w:rsidP="00F2269C">
            <w:pPr>
              <w:spacing w:after="6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IMPLEMENTÁCIA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Automatický z činností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Automatický z činností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Automatický</w:t>
            </w:r>
          </w:p>
        </w:tc>
      </w:tr>
      <w:tr w:rsidR="00F2269C" w:rsidRPr="00815C13" w:rsidTr="00F2269C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Zapojenie partnerov</w:t>
            </w:r>
          </w:p>
        </w:tc>
      </w:tr>
      <w:tr w:rsidR="00F2269C" w:rsidRPr="00815C13" w:rsidTr="00F2269C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Partner zodpovedný za PB</w:t>
            </w:r>
          </w:p>
        </w:tc>
        <w:tc>
          <w:tcPr>
            <w:tcW w:w="6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Iní zapojení partneri</w:t>
            </w:r>
          </w:p>
        </w:tc>
        <w:tc>
          <w:tcPr>
            <w:tcW w:w="6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Súhrn</w:t>
            </w:r>
            <w:r>
              <w:rPr>
                <w:sz w:val="20"/>
              </w:rPr>
              <w:t xml:space="preserve">  </w:t>
            </w:r>
          </w:p>
        </w:tc>
      </w:tr>
      <w:tr w:rsidR="00F2269C" w:rsidRPr="00156D73" w:rsidTr="00F2269C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 xml:space="preserve">[1500 znakov] </w:t>
            </w:r>
            <w:r>
              <w:rPr>
                <w:i/>
                <w:color w:val="548DD4"/>
                <w:sz w:val="20"/>
              </w:rPr>
              <w:t>Vytvorte maximálne 4 pracovné balíky na realizáciu zodpovedajúcu hlavným pilierom vášho projektu</w:t>
            </w:r>
            <w:r>
              <w:rPr>
                <w:sz w:val="20"/>
              </w:rPr>
              <w:t xml:space="preserve"> </w:t>
            </w:r>
          </w:p>
        </w:tc>
      </w:tr>
      <w:tr w:rsidR="00F2269C" w:rsidRPr="00815C13" w:rsidTr="00F2269C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3475DB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Činnosti, vý</w:t>
            </w:r>
            <w:r w:rsidR="003475DB">
              <w:rPr>
                <w:b/>
                <w:sz w:val="20"/>
              </w:rPr>
              <w:t>sledky</w:t>
            </w:r>
            <w:r>
              <w:rPr>
                <w:b/>
                <w:sz w:val="20"/>
              </w:rPr>
              <w:t xml:space="preserve"> a výstupy </w:t>
            </w:r>
            <w:r w:rsidR="003475DB">
              <w:rPr>
                <w:b/>
                <w:sz w:val="20"/>
              </w:rPr>
              <w:t>projektu</w:t>
            </w:r>
          </w:p>
        </w:tc>
      </w:tr>
      <w:tr w:rsidR="00F2269C" w:rsidRPr="00815C13" w:rsidTr="00805C5F">
        <w:trPr>
          <w:trHeight w:val="276"/>
        </w:trPr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Činnosť 1.1</w:t>
            </w:r>
          </w:p>
        </w:tc>
        <w:tc>
          <w:tcPr>
            <w:tcW w:w="5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Názov činnosti</w:t>
            </w:r>
          </w:p>
          <w:p w:rsidR="00F2269C" w:rsidRPr="0067110E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Vymenujte rôzne činnosti v rámci tohto pracovného balíka. Uvedomte si, že pre jeden pracovný balík môžete uviesť max. 5 aktivít.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156D73" w:rsidTr="00F2269C">
        <w:trPr>
          <w:trHeight w:val="528"/>
        </w:trPr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  <w:tc>
          <w:tcPr>
            <w:tcW w:w="8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pStyle w:val="CommentText1"/>
              <w:spacing w:after="0"/>
              <w:rPr>
                <w:color w:val="548DD4"/>
              </w:rPr>
            </w:pPr>
            <w:r>
              <w:t>Popis činnosti a zúčastnení partneri</w:t>
            </w:r>
          </w:p>
          <w:p w:rsidR="00F2269C" w:rsidRPr="00815513" w:rsidRDefault="00F2269C" w:rsidP="00F2269C">
            <w:pPr>
              <w:pStyle w:val="CommentText1"/>
              <w:rPr>
                <w:b/>
              </w:rPr>
            </w:pPr>
            <w:r>
              <w:rPr>
                <w:b/>
                <w:color w:val="548DD4"/>
              </w:rPr>
              <w:t>[500 znakov]</w:t>
            </w:r>
          </w:p>
        </w:tc>
      </w:tr>
      <w:tr w:rsidR="00F2269C" w:rsidRPr="00815C13" w:rsidTr="00805C5F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D / O</w:t>
            </w:r>
          </w:p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5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Popis </w:t>
            </w:r>
            <w:r w:rsidR="003475DB">
              <w:rPr>
                <w:sz w:val="20"/>
              </w:rPr>
              <w:t xml:space="preserve">výstupu projektu </w:t>
            </w:r>
            <w:r>
              <w:rPr>
                <w:sz w:val="20"/>
              </w:rPr>
              <w:t xml:space="preserve"> alebo</w:t>
            </w:r>
            <w:r w:rsidR="00B81F41">
              <w:rPr>
                <w:sz w:val="20"/>
              </w:rPr>
              <w:t xml:space="preserve"> konečného</w:t>
            </w:r>
            <w:r>
              <w:rPr>
                <w:sz w:val="20"/>
              </w:rPr>
              <w:t xml:space="preserve"> výs</w:t>
            </w:r>
            <w:r w:rsidR="003475DB">
              <w:rPr>
                <w:sz w:val="20"/>
              </w:rPr>
              <w:t>ledku</w:t>
            </w:r>
            <w:r>
              <w:rPr>
                <w:sz w:val="20"/>
              </w:rPr>
              <w:t xml:space="preserve"> </w:t>
            </w:r>
            <w:r>
              <w:rPr>
                <w:b/>
                <w:color w:val="548DD4"/>
                <w:sz w:val="20"/>
              </w:rPr>
              <w:t>[250 znakov]</w:t>
            </w:r>
          </w:p>
          <w:p w:rsidR="00F2269C" w:rsidRDefault="003475DB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Výstup projektu</w:t>
            </w:r>
            <w:r w:rsidR="00F2269C">
              <w:rPr>
                <w:i/>
                <w:color w:val="548DD4"/>
                <w:sz w:val="20"/>
              </w:rPr>
              <w:t xml:space="preserve"> je hmotný či nehmotný objekt, ktorý vznikne ako vedľajší produkt projektu, ktorý prispieva k</w:t>
            </w:r>
            <w:r>
              <w:rPr>
                <w:i/>
                <w:color w:val="548DD4"/>
                <w:sz w:val="20"/>
              </w:rPr>
              <w:t xml:space="preserve">u zlepšeniu </w:t>
            </w:r>
            <w:r w:rsidR="00B81F41">
              <w:rPr>
                <w:i/>
                <w:color w:val="548DD4"/>
                <w:sz w:val="20"/>
              </w:rPr>
              <w:t xml:space="preserve">konečných </w:t>
            </w:r>
            <w:r>
              <w:rPr>
                <w:i/>
                <w:color w:val="548DD4"/>
                <w:sz w:val="20"/>
              </w:rPr>
              <w:t xml:space="preserve">výsledkov </w:t>
            </w:r>
            <w:r w:rsidR="00F2269C">
              <w:rPr>
                <w:i/>
                <w:color w:val="548DD4"/>
                <w:sz w:val="20"/>
              </w:rPr>
              <w:t xml:space="preserve">projektu. </w:t>
            </w:r>
          </w:p>
          <w:p w:rsidR="00F2269C" w:rsidRPr="00802226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Výstup je to, čo sa skutočne vytvorilo za finančné prostriedky poskytnuté na projekt. Dá sa zachytiť ukazovateľom výstupu, a priamo prispieva k dosiahnutiu výsledku projektu. </w:t>
            </w:r>
          </w:p>
          <w:p w:rsidR="00F2269C" w:rsidRPr="00802226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Prosím, zvoľte, či bude daná činnosť vytvárať </w:t>
            </w:r>
            <w:r w:rsidR="003475DB">
              <w:rPr>
                <w:i/>
                <w:color w:val="548DD4"/>
                <w:sz w:val="20"/>
              </w:rPr>
              <w:t>výstup projektu</w:t>
            </w:r>
            <w:r>
              <w:rPr>
                <w:i/>
                <w:color w:val="548DD4"/>
                <w:sz w:val="20"/>
              </w:rPr>
              <w:t xml:space="preserve"> alebo </w:t>
            </w:r>
            <w:r w:rsidR="00B81F41">
              <w:rPr>
                <w:i/>
                <w:color w:val="548DD4"/>
                <w:sz w:val="20"/>
              </w:rPr>
              <w:t>konečný výsledok</w:t>
            </w:r>
            <w:r>
              <w:rPr>
                <w:i/>
                <w:color w:val="548DD4"/>
                <w:sz w:val="20"/>
              </w:rPr>
              <w:t xml:space="preserve"> a opíšte to. </w:t>
            </w:r>
          </w:p>
          <w:p w:rsidR="00F2269C" w:rsidRPr="006642CF" w:rsidRDefault="00F2269C" w:rsidP="00B81F41">
            <w:pPr>
              <w:spacing w:after="60"/>
              <w:jc w:val="both"/>
              <w:rPr>
                <w:rFonts w:cs="Open Sans"/>
                <w:bCs/>
              </w:rPr>
            </w:pPr>
            <w:r>
              <w:rPr>
                <w:i/>
                <w:color w:val="548DD4"/>
                <w:sz w:val="20"/>
              </w:rPr>
              <w:t xml:space="preserve">Vezmite, prosím, na vedomie, že vo všeobecnosti sú na </w:t>
            </w:r>
            <w:r w:rsidR="00B81F41">
              <w:rPr>
                <w:i/>
                <w:color w:val="548DD4"/>
                <w:sz w:val="20"/>
              </w:rPr>
              <w:t xml:space="preserve">dosiahnutie konečných výsledkov </w:t>
            </w:r>
            <w:r>
              <w:rPr>
                <w:i/>
                <w:color w:val="548DD4"/>
                <w:sz w:val="20"/>
              </w:rPr>
              <w:t xml:space="preserve"> projektu potrebné 2 alebo viac </w:t>
            </w:r>
            <w:r w:rsidR="00B81F41">
              <w:rPr>
                <w:i/>
                <w:color w:val="548DD4"/>
                <w:sz w:val="20"/>
              </w:rPr>
              <w:t xml:space="preserve">projektových </w:t>
            </w:r>
            <w:r>
              <w:rPr>
                <w:i/>
                <w:color w:val="548DD4"/>
                <w:sz w:val="20"/>
              </w:rPr>
              <w:t>výstupov.</w:t>
            </w:r>
            <w: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  <w:tr w:rsidR="00F2269C" w:rsidRPr="00815C13" w:rsidTr="00805C5F">
        <w:tc>
          <w:tcPr>
            <w:tcW w:w="118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B81F4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</w:t>
            </w:r>
            <w:r w:rsidR="00B81F41">
              <w:rPr>
                <w:sz w:val="20"/>
              </w:rPr>
              <w:t>Č</w:t>
            </w:r>
            <w:r>
              <w:rPr>
                <w:sz w:val="20"/>
              </w:rPr>
              <w:t>innos</w:t>
            </w:r>
            <w:r w:rsidR="00B81F41">
              <w:rPr>
                <w:sz w:val="20"/>
              </w:rPr>
              <w:t>ť 1.N</w:t>
            </w:r>
          </w:p>
        </w:tc>
        <w:tc>
          <w:tcPr>
            <w:tcW w:w="5763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Názov činnosti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156D73" w:rsidTr="00F2269C">
        <w:tc>
          <w:tcPr>
            <w:tcW w:w="118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  <w:tc>
          <w:tcPr>
            <w:tcW w:w="8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pStyle w:val="CommentText1"/>
              <w:spacing w:after="0"/>
              <w:rPr>
                <w:color w:val="548DD4"/>
              </w:rPr>
            </w:pPr>
            <w:r>
              <w:t xml:space="preserve">Popis činnosti a zúčastnení partneri </w:t>
            </w:r>
          </w:p>
          <w:p w:rsidR="00F2269C" w:rsidRPr="00815513" w:rsidRDefault="00F2269C" w:rsidP="00F2269C">
            <w:pPr>
              <w:pStyle w:val="CommentText1"/>
              <w:rPr>
                <w:b/>
              </w:rPr>
            </w:pPr>
            <w:r>
              <w:rPr>
                <w:b/>
                <w:color w:val="548DD4"/>
              </w:rPr>
              <w:t>[500 znakov]</w:t>
            </w:r>
          </w:p>
        </w:tc>
      </w:tr>
      <w:tr w:rsidR="00F2269C" w:rsidRPr="00815C13" w:rsidTr="00805C5F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D / O</w:t>
            </w:r>
          </w:p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1.N.N</w:t>
            </w:r>
          </w:p>
        </w:tc>
        <w:tc>
          <w:tcPr>
            <w:tcW w:w="5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Popis </w:t>
            </w:r>
            <w:r w:rsidR="00B81F41">
              <w:rPr>
                <w:sz w:val="20"/>
              </w:rPr>
              <w:t>výstupu projektu</w:t>
            </w:r>
            <w:r>
              <w:rPr>
                <w:sz w:val="20"/>
              </w:rPr>
              <w:t xml:space="preserve"> alebo </w:t>
            </w:r>
            <w:r w:rsidR="00B81F41">
              <w:rPr>
                <w:sz w:val="20"/>
              </w:rPr>
              <w:t>konečného výsledku</w:t>
            </w:r>
            <w:r>
              <w:rPr>
                <w:sz w:val="20"/>
              </w:rPr>
              <w:t xml:space="preserve"> </w:t>
            </w:r>
            <w:r>
              <w:rPr>
                <w:b/>
                <w:color w:val="548DD4"/>
                <w:sz w:val="20"/>
              </w:rPr>
              <w:t>[250 znakov]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</w:tbl>
    <w:p w:rsidR="00F2269C" w:rsidRDefault="00F2269C">
      <w:pPr>
        <w:suppressAutoHyphens w:val="0"/>
        <w:spacing w:after="0" w:line="240" w:lineRule="auto"/>
        <w:sectPr w:rsidR="00F2269C" w:rsidSect="00F2269C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F2269C" w:rsidRPr="00815C13" w:rsidRDefault="00F2269C" w:rsidP="00F2269C">
      <w:pPr>
        <w:spacing w:after="0"/>
        <w:rPr>
          <w:rFonts w:cs="Open Sans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F2269C" w:rsidRPr="00815C13" w:rsidTr="00F2269C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Rozpočet pracovného balíka</w:t>
            </w:r>
          </w:p>
        </w:tc>
      </w:tr>
    </w:tbl>
    <w:p w:rsidR="00F2269C" w:rsidRDefault="00F2269C" w:rsidP="00F2269C">
      <w:pPr>
        <w:spacing w:after="0"/>
        <w:rPr>
          <w:rFonts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F2269C" w:rsidRPr="005E0202" w:rsidTr="00F2269C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B81F41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Rozpočtové </w:t>
            </w:r>
            <w:r w:rsidR="00B81F41">
              <w:rPr>
                <w:color w:val="000000"/>
              </w:rPr>
              <w:t>položky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Celkom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Komentáre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Zamestnanci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B81F41" w:rsidP="00B81F41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Úrad</w:t>
            </w:r>
            <w:r w:rsidR="00F2269C">
              <w:rPr>
                <w:color w:val="000000"/>
              </w:rPr>
              <w:t xml:space="preserve"> a administratíva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Cestovné a ubytovanie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Externí odborníci a služby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Vybavenie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Medzisúčet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Príjmy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Celkom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2269C" w:rsidRPr="00156D73" w:rsidTr="00F2269C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Orientačné rozdelenie rozpočtu za rok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Rok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Celkom 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% rozpočet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Suma v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F2269C" w:rsidRPr="00815C13" w:rsidRDefault="00F2269C" w:rsidP="00F2269C">
      <w:pPr>
        <w:spacing w:after="0"/>
        <w:rPr>
          <w:rFonts w:cs="Open Sans"/>
          <w:bCs/>
          <w:sz w:val="20"/>
          <w:szCs w:val="20"/>
        </w:rPr>
      </w:pPr>
    </w:p>
    <w:p w:rsidR="00F2269C" w:rsidRDefault="00F2269C" w:rsidP="00F2269C">
      <w:pPr>
        <w:spacing w:after="0"/>
        <w:sectPr w:rsidR="00F2269C" w:rsidSect="00F2269C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8" w:type="dxa"/>
        <w:tblInd w:w="-176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560"/>
        <w:gridCol w:w="2025"/>
        <w:gridCol w:w="1663"/>
        <w:gridCol w:w="1401"/>
        <w:gridCol w:w="1321"/>
        <w:gridCol w:w="1528"/>
      </w:tblGrid>
      <w:tr w:rsidR="00F2269C" w:rsidRPr="00815C13" w:rsidTr="00F2269C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>
            <w:pPr>
              <w:pageBreakBefore/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Investícia PB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</w:rPr>
              <w:t>Názov</w:t>
            </w:r>
          </w:p>
          <w:p w:rsidR="00F2269C" w:rsidRPr="00815C13" w:rsidRDefault="00F2269C" w:rsidP="00F2269C">
            <w:pPr>
              <w:spacing w:after="60"/>
              <w:jc w:val="both"/>
              <w:rPr>
                <w:b/>
                <w:sz w:val="20"/>
                <w:szCs w:val="20"/>
              </w:rPr>
            </w:pPr>
            <w:r w:rsidRPr="001F41CE">
              <w:rPr>
                <w:i/>
                <w:color w:val="548DD4"/>
                <w:sz w:val="20"/>
              </w:rPr>
              <w:t>Každej investícii PB prislúcha 1 alebo viac investícií PB.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Mesiac začatia PB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Mesiac ukončenia PB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Rozpočet PB</w:t>
            </w:r>
          </w:p>
        </w:tc>
      </w:tr>
      <w:tr w:rsidR="00F2269C" w:rsidRPr="00815C13" w:rsidTr="00F2269C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269C" w:rsidRPr="00815C13" w:rsidRDefault="00F2269C" w:rsidP="00F2269C">
            <w:pPr>
              <w:spacing w:after="60"/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sz w:val="20"/>
              </w:rPr>
              <w:t>Možno vytvoriť max. 1 investíciu PB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Automatický z</w:t>
            </w:r>
            <w:r w:rsidR="006D14C3">
              <w:rPr>
                <w:i/>
                <w:sz w:val="20"/>
              </w:rPr>
              <w:t> </w:t>
            </w:r>
            <w:r>
              <w:rPr>
                <w:i/>
                <w:sz w:val="20"/>
              </w:rPr>
              <w:t>činností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Automatický z činností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Automatický</w:t>
            </w:r>
          </w:p>
        </w:tc>
      </w:tr>
      <w:tr w:rsidR="00F2269C" w:rsidRPr="00815C13" w:rsidTr="00F2269C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Zapojenie partnerov</w:t>
            </w:r>
          </w:p>
        </w:tc>
      </w:tr>
      <w:tr w:rsidR="00F2269C" w:rsidRPr="00815C13" w:rsidTr="00F2269C"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Partner zodpovedný za PB</w:t>
            </w:r>
          </w:p>
        </w:tc>
        <w:tc>
          <w:tcPr>
            <w:tcW w:w="5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Rozbaľovací zoznam</w:t>
            </w:r>
          </w:p>
        </w:tc>
      </w:tr>
      <w:tr w:rsidR="00F2269C" w:rsidRPr="00815C13" w:rsidTr="00F2269C"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Ďalší zapojení partneri</w:t>
            </w:r>
          </w:p>
        </w:tc>
        <w:tc>
          <w:tcPr>
            <w:tcW w:w="5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Rozbaľovací zoznam</w:t>
            </w:r>
          </w:p>
        </w:tc>
      </w:tr>
      <w:tr w:rsidR="00F2269C" w:rsidRPr="00815C13" w:rsidTr="00F2269C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Súhrn </w:t>
            </w:r>
          </w:p>
        </w:tc>
      </w:tr>
      <w:tr w:rsidR="00F2269C" w:rsidRPr="00156D73" w:rsidTr="00F2269C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67110E" w:rsidRDefault="00F2269C" w:rsidP="00703F68">
            <w:pPr>
              <w:spacing w:after="60"/>
              <w:rPr>
                <w:rFonts w:cs="Open Sans"/>
                <w:bCs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 xml:space="preserve">[1500 znakov] </w:t>
            </w:r>
            <w:r>
              <w:rPr>
                <w:i/>
                <w:color w:val="548DD4"/>
                <w:sz w:val="20"/>
              </w:rPr>
              <w:t xml:space="preserve">Prosím, stručne popíšte </w:t>
            </w:r>
            <w:r w:rsidR="00B81F41">
              <w:rPr>
                <w:i/>
                <w:color w:val="548DD4"/>
                <w:sz w:val="20"/>
              </w:rPr>
              <w:t xml:space="preserve">rozpočtový </w:t>
            </w:r>
            <w:r>
              <w:rPr>
                <w:i/>
                <w:color w:val="548DD4"/>
                <w:sz w:val="20"/>
              </w:rPr>
              <w:t xml:space="preserve">pracovný balík a </w:t>
            </w:r>
            <w:r w:rsidR="00703F68">
              <w:rPr>
                <w:i/>
                <w:color w:val="548DD4"/>
                <w:sz w:val="20"/>
              </w:rPr>
              <w:t>zdôvodnenie pre.</w:t>
            </w:r>
            <w:r>
              <w:rPr>
                <w:i/>
                <w:color w:val="548DD4"/>
                <w:sz w:val="20"/>
              </w:rPr>
              <w:t>.</w:t>
            </w:r>
          </w:p>
        </w:tc>
      </w:tr>
    </w:tbl>
    <w:p w:rsidR="00F2269C" w:rsidRDefault="00F2269C" w:rsidP="00F2269C">
      <w:pPr>
        <w:spacing w:after="0"/>
        <w:sectPr w:rsidR="00F2269C" w:rsidSect="00F2269C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F2269C" w:rsidRPr="00815C13" w:rsidTr="00F2269C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Rozpočet pracovného balíka</w:t>
            </w:r>
          </w:p>
        </w:tc>
      </w:tr>
    </w:tbl>
    <w:p w:rsidR="00F2269C" w:rsidRDefault="00F2269C" w:rsidP="00F2269C">
      <w:pPr>
        <w:spacing w:after="0"/>
        <w:rPr>
          <w:rFonts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F2269C" w:rsidRPr="005E0202" w:rsidTr="00F2269C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703F68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Rozpočtové </w:t>
            </w:r>
            <w:r w:rsidR="00703F68">
              <w:rPr>
                <w:color w:val="000000"/>
              </w:rPr>
              <w:t>položky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Celkom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Komentáre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Zamestnanci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703F68" w:rsidP="00703F68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úrad</w:t>
            </w:r>
            <w:r w:rsidR="00F2269C">
              <w:rPr>
                <w:color w:val="000000"/>
              </w:rPr>
              <w:t xml:space="preserve"> a administratíva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Cestovné a ubytovanie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Externí odborníci a služby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Vybavenie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Medzisúčet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Príjmy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znakov]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Celkom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2269C" w:rsidRPr="00156D73" w:rsidTr="00F2269C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Orientačné rozdelenie rozpočtu za rok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Rok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Celkom 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% rozpočet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F2269C" w:rsidRPr="005E0202" w:rsidTr="00F2269C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Suma v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269C" w:rsidRPr="005E0202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F2269C" w:rsidRPr="00815C13" w:rsidRDefault="00F2269C" w:rsidP="00F2269C">
      <w:pPr>
        <w:spacing w:after="0"/>
        <w:rPr>
          <w:rFonts w:cs="Open Sans"/>
          <w:bCs/>
          <w:sz w:val="20"/>
          <w:szCs w:val="20"/>
        </w:rPr>
      </w:pPr>
    </w:p>
    <w:p w:rsidR="00F2269C" w:rsidRDefault="00F2269C" w:rsidP="00F2269C">
      <w:pPr>
        <w:sectPr w:rsidR="00F2269C" w:rsidSect="00F2269C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F2269C" w:rsidRPr="00815C13" w:rsidRDefault="00F2269C" w:rsidP="00F2269C">
      <w:pPr>
        <w:rPr>
          <w:rFonts w:cs="Open Sans"/>
          <w:bCs/>
          <w:sz w:val="20"/>
          <w:szCs w:val="20"/>
        </w:rPr>
      </w:pPr>
      <w:r>
        <w:rPr>
          <w:b/>
          <w:sz w:val="20"/>
          <w:u w:val="single"/>
        </w:rPr>
        <w:lastRenderedPageBreak/>
        <w:t>Investícia 1</w:t>
      </w:r>
    </w:p>
    <w:tbl>
      <w:tblPr>
        <w:tblW w:w="9518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2517"/>
        <w:gridCol w:w="3247"/>
        <w:gridCol w:w="1275"/>
        <w:gridCol w:w="1271"/>
        <w:gridCol w:w="25"/>
      </w:tblGrid>
      <w:tr w:rsidR="00F2269C" w:rsidRPr="00815C13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Názov investície</w:t>
            </w:r>
          </w:p>
        </w:tc>
        <w:tc>
          <w:tcPr>
            <w:tcW w:w="25" w:type="dxa"/>
            <w:shd w:val="clear" w:color="auto" w:fill="auto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25" w:type="dxa"/>
            <w:shd w:val="clear" w:color="auto" w:fill="auto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Popis investície</w:t>
            </w:r>
          </w:p>
        </w:tc>
        <w:tc>
          <w:tcPr>
            <w:tcW w:w="25" w:type="dxa"/>
            <w:shd w:val="clear" w:color="auto" w:fill="auto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</w:tr>
      <w:tr w:rsidR="00F2269C" w:rsidRPr="00156D73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02226" w:rsidRDefault="00F2269C" w:rsidP="00F2269C">
            <w:p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 xml:space="preserve">[1000 znakov] </w:t>
            </w:r>
            <w:r>
              <w:rPr>
                <w:i/>
                <w:color w:val="548DD4"/>
                <w:sz w:val="20"/>
              </w:rPr>
              <w:t xml:space="preserve">Popíšte investíciu a objasnite súvislosť so štandardným(i) pracovným(i) balíkom(i) a celkovou logikou projektu. </w:t>
            </w:r>
          </w:p>
        </w:tc>
        <w:tc>
          <w:tcPr>
            <w:tcW w:w="25" w:type="dxa"/>
            <w:shd w:val="clear" w:color="auto" w:fill="auto"/>
          </w:tcPr>
          <w:p w:rsidR="00F2269C" w:rsidRPr="00802226" w:rsidRDefault="00F2269C">
            <w:pPr>
              <w:rPr>
                <w:sz w:val="20"/>
                <w:szCs w:val="20"/>
              </w:rPr>
            </w:pPr>
          </w:p>
        </w:tc>
      </w:tr>
      <w:tr w:rsidR="00F2269C" w:rsidRPr="00815C13" w:rsidTr="00F2269C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D71AC6" w:rsidRDefault="00F2269C" w:rsidP="00F2269C">
            <w:pPr>
              <w:spacing w:after="60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</w:rPr>
              <w:t>Zapojení partneri</w:t>
            </w:r>
          </w:p>
        </w:tc>
        <w:tc>
          <w:tcPr>
            <w:tcW w:w="5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</w:p>
        </w:tc>
      </w:tr>
      <w:tr w:rsidR="00F2269C" w:rsidRPr="00870E5E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02226" w:rsidRDefault="00F2269C" w:rsidP="00F2269C">
            <w:pPr>
              <w:spacing w:after="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Umiestnenie investície </w:t>
            </w:r>
          </w:p>
        </w:tc>
        <w:tc>
          <w:tcPr>
            <w:tcW w:w="25" w:type="dxa"/>
            <w:shd w:val="clear" w:color="auto" w:fill="auto"/>
          </w:tcPr>
          <w:p w:rsidR="00F2269C" w:rsidRPr="00802226" w:rsidRDefault="00F2269C">
            <w:pPr>
              <w:rPr>
                <w:sz w:val="20"/>
                <w:szCs w:val="20"/>
              </w:rPr>
            </w:pPr>
          </w:p>
        </w:tc>
      </w:tr>
      <w:tr w:rsidR="00F2269C" w:rsidRPr="00156D73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Umiestnenie fyzickej investície</w:t>
            </w:r>
          </w:p>
        </w:tc>
        <w:tc>
          <w:tcPr>
            <w:tcW w:w="25" w:type="dxa"/>
            <w:shd w:val="clear" w:color="auto" w:fill="auto"/>
          </w:tcPr>
          <w:p w:rsidR="00F2269C" w:rsidRPr="00802226" w:rsidRDefault="00F2269C">
            <w:pPr>
              <w:rPr>
                <w:sz w:val="20"/>
                <w:szCs w:val="20"/>
              </w:rPr>
            </w:pPr>
          </w:p>
        </w:tc>
      </w:tr>
      <w:tr w:rsidR="00F2269C" w:rsidRPr="00156D73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Riziká spojené s</w:t>
            </w:r>
            <w:r w:rsidR="006D14C3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investíciou</w:t>
            </w:r>
          </w:p>
        </w:tc>
        <w:tc>
          <w:tcPr>
            <w:tcW w:w="25" w:type="dxa"/>
            <w:shd w:val="clear" w:color="auto" w:fill="auto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</w:tr>
      <w:tr w:rsidR="00F2269C" w:rsidRPr="00074E59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074E59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 xml:space="preserve">[1000 znakov] </w:t>
            </w:r>
            <w:r>
              <w:rPr>
                <w:i/>
                <w:color w:val="548DD4"/>
                <w:sz w:val="20"/>
              </w:rPr>
              <w:t>Opis rizík spojených s investíciou, rozhodnutia pre a proti, atď. (ak existujú)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F2269C" w:rsidRPr="00074E59" w:rsidRDefault="00F2269C">
            <w:pPr>
              <w:rPr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Investičná dokumentácia</w:t>
            </w:r>
          </w:p>
        </w:tc>
        <w:tc>
          <w:tcPr>
            <w:tcW w:w="25" w:type="dxa"/>
            <w:shd w:val="clear" w:color="auto" w:fill="auto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</w:tr>
      <w:tr w:rsidR="00F2269C" w:rsidRPr="00156D73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B23535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 xml:space="preserve">[1000 znakov] </w:t>
            </w:r>
            <w:r>
              <w:rPr>
                <w:i/>
                <w:color w:val="548DD4"/>
                <w:sz w:val="20"/>
              </w:rPr>
              <w:t>Uveďte všetky technické požiadavky a povolenia (napr. stavebné povolenia) potrebné pre investíciu v súlade s príslušnými vnútroštátnymi právnymi predpismi.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F2269C" w:rsidRPr="00802226" w:rsidRDefault="00F2269C">
            <w:pPr>
              <w:rPr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Vlastníctvo</w:t>
            </w:r>
          </w:p>
        </w:tc>
        <w:tc>
          <w:tcPr>
            <w:tcW w:w="25" w:type="dxa"/>
            <w:shd w:val="clear" w:color="auto" w:fill="auto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</w:tr>
      <w:tr w:rsidR="00F2269C" w:rsidRPr="00156D73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E95F1C" w:rsidRDefault="00F2269C" w:rsidP="00F2269C">
            <w:pPr>
              <w:spacing w:after="60"/>
              <w:rPr>
                <w:b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 xml:space="preserve">[1000 znakov] </w:t>
            </w:r>
          </w:p>
          <w:p w:rsidR="00F2269C" w:rsidRPr="00802226" w:rsidRDefault="00F2269C" w:rsidP="00F2269C">
            <w:p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Kto je vlastníkom miesta, kde bude investícia umiestnená? </w:t>
            </w:r>
          </w:p>
          <w:p w:rsidR="00F2269C" w:rsidRPr="00802226" w:rsidRDefault="00F2269C" w:rsidP="00F2269C">
            <w:pPr>
              <w:spacing w:after="60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Kto si ponechá vlastníctvo investície na konci projektu? </w:t>
            </w:r>
          </w:p>
          <w:p w:rsidR="00F2269C" w:rsidRPr="00802226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Kto sa bude starať o údržbu investície? Akým spôsobom to bude prebiehať?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F2269C" w:rsidRPr="00802226" w:rsidRDefault="00F2269C">
            <w:pPr>
              <w:rPr>
                <w:sz w:val="20"/>
                <w:szCs w:val="20"/>
              </w:rPr>
            </w:pPr>
          </w:p>
        </w:tc>
      </w:tr>
      <w:tr w:rsidR="00F2269C" w:rsidRPr="00870E5E" w:rsidTr="00F2269C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Činnosti, výstupy a vedľajšie výstupy</w:t>
            </w:r>
          </w:p>
        </w:tc>
        <w:tc>
          <w:tcPr>
            <w:tcW w:w="25" w:type="dxa"/>
            <w:shd w:val="clear" w:color="auto" w:fill="auto"/>
          </w:tcPr>
          <w:p w:rsidR="00F2269C" w:rsidRPr="00815C13" w:rsidRDefault="00F2269C">
            <w:pPr>
              <w:rPr>
                <w:sz w:val="20"/>
                <w:szCs w:val="20"/>
              </w:rPr>
            </w:pPr>
          </w:p>
        </w:tc>
      </w:tr>
      <w:tr w:rsidR="00F2269C" w:rsidRPr="00815C13" w:rsidTr="00805C5F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Činnosť 1.1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Názov činnosti</w:t>
            </w:r>
          </w:p>
          <w:p w:rsidR="00F2269C" w:rsidRPr="0067110E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Vymenujte rôzne činnosti v rámci tohto pracovného balíka. Uvedomte si, že pre jeden pracovný balík môžete uviesť max. 5 aktivít.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156D73" w:rsidTr="00F2269C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rPr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pStyle w:val="CommentText1"/>
              <w:spacing w:after="0"/>
              <w:rPr>
                <w:color w:val="548DD4"/>
              </w:rPr>
            </w:pPr>
            <w:r>
              <w:t>Popis činnosti a zúčastnení partneri</w:t>
            </w:r>
          </w:p>
          <w:p w:rsidR="00F2269C" w:rsidRPr="00815513" w:rsidRDefault="00F2269C" w:rsidP="00F2269C">
            <w:pPr>
              <w:pStyle w:val="CommentText1"/>
              <w:rPr>
                <w:b/>
              </w:rPr>
            </w:pPr>
            <w:r>
              <w:rPr>
                <w:b/>
                <w:color w:val="548DD4"/>
              </w:rPr>
              <w:t>[500 znakov]</w:t>
            </w:r>
          </w:p>
        </w:tc>
      </w:tr>
      <w:tr w:rsidR="00F2269C" w:rsidRPr="00815C13" w:rsidTr="00805C5F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D / O</w:t>
            </w:r>
          </w:p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Popis </w:t>
            </w:r>
            <w:r w:rsidR="00703F68">
              <w:rPr>
                <w:sz w:val="20"/>
              </w:rPr>
              <w:t>výstupu projektu</w:t>
            </w:r>
            <w:r>
              <w:rPr>
                <w:sz w:val="20"/>
              </w:rPr>
              <w:t xml:space="preserve"> alebo výs</w:t>
            </w:r>
            <w:r w:rsidR="00703F68">
              <w:rPr>
                <w:sz w:val="20"/>
              </w:rPr>
              <w:t>ledku</w:t>
            </w:r>
            <w:r>
              <w:rPr>
                <w:sz w:val="20"/>
              </w:rPr>
              <w:t xml:space="preserve"> </w:t>
            </w:r>
            <w:r>
              <w:rPr>
                <w:b/>
                <w:color w:val="548DD4"/>
                <w:sz w:val="20"/>
              </w:rPr>
              <w:t>[250 znakov]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  <w:tr w:rsidR="00F2269C" w:rsidRPr="00815C13" w:rsidTr="00805C5F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Činnosť 1.2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Názov činnosti</w:t>
            </w:r>
          </w:p>
          <w:p w:rsidR="00F2269C" w:rsidRPr="00815C13" w:rsidRDefault="00F2269C" w:rsidP="00F2269C">
            <w:pPr>
              <w:spacing w:after="60"/>
              <w:jc w:val="both"/>
              <w:rPr>
                <w:rFonts w:cs="Open Sans"/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156D73" w:rsidTr="00F2269C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rPr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pStyle w:val="CommentText1"/>
              <w:spacing w:after="0"/>
              <w:rPr>
                <w:color w:val="548DD4"/>
              </w:rPr>
            </w:pPr>
            <w:r>
              <w:t>Popis činnosti a zúčastnení partneri</w:t>
            </w:r>
          </w:p>
          <w:p w:rsidR="00F2269C" w:rsidRPr="00815513" w:rsidRDefault="00F2269C" w:rsidP="00F2269C">
            <w:pPr>
              <w:pStyle w:val="CommentText1"/>
              <w:rPr>
                <w:b/>
              </w:rPr>
            </w:pPr>
            <w:r>
              <w:rPr>
                <w:b/>
                <w:color w:val="548DD4"/>
              </w:rPr>
              <w:t>[500 znakov]</w:t>
            </w:r>
          </w:p>
        </w:tc>
      </w:tr>
      <w:tr w:rsidR="00F2269C" w:rsidRPr="00815C13" w:rsidTr="00805C5F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D / O</w:t>
            </w:r>
          </w:p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1.2.1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703F68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Popis výstupu projektu alebo výsledku </w:t>
            </w:r>
            <w:r w:rsidR="00F2269C">
              <w:rPr>
                <w:b/>
                <w:color w:val="548DD4"/>
                <w:sz w:val="20"/>
              </w:rPr>
              <w:t>[250 znakov]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  <w:tr w:rsidR="00F2269C" w:rsidRPr="00815C13" w:rsidTr="00805C5F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lastRenderedPageBreak/>
              <w:t>Č. 1. činnosti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Názov činnosti</w:t>
            </w:r>
          </w:p>
          <w:p w:rsidR="00F2269C" w:rsidRPr="00815C13" w:rsidRDefault="00F2269C" w:rsidP="00F2269C">
            <w:pPr>
              <w:spacing w:after="60"/>
              <w:jc w:val="both"/>
              <w:rPr>
                <w:rFonts w:cs="Open Sans"/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156D73" w:rsidTr="00F2269C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rPr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pStyle w:val="CommentText1"/>
              <w:spacing w:after="0"/>
              <w:rPr>
                <w:color w:val="548DD4"/>
              </w:rPr>
            </w:pPr>
            <w:r>
              <w:t>Popis činnosti a zúčastnení partneri</w:t>
            </w:r>
          </w:p>
          <w:p w:rsidR="00F2269C" w:rsidRPr="00815513" w:rsidRDefault="00F2269C" w:rsidP="00F2269C">
            <w:pPr>
              <w:pStyle w:val="CommentText1"/>
              <w:rPr>
                <w:b/>
              </w:rPr>
            </w:pPr>
            <w:r>
              <w:rPr>
                <w:b/>
                <w:color w:val="548DD4"/>
              </w:rPr>
              <w:t>[500 znakov]</w:t>
            </w:r>
          </w:p>
        </w:tc>
      </w:tr>
      <w:tr w:rsidR="00F2269C" w:rsidRPr="00815C13" w:rsidTr="00805C5F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D / O</w:t>
            </w:r>
          </w:p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sz w:val="20"/>
                <w:szCs w:val="20"/>
              </w:rPr>
            </w:pPr>
            <w:r>
              <w:rPr>
                <w:sz w:val="20"/>
              </w:rPr>
              <w:t>1.N.N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703F68" w:rsidP="00F2269C">
            <w:pPr>
              <w:spacing w:after="0"/>
              <w:rPr>
                <w:color w:val="548DD4"/>
                <w:sz w:val="20"/>
                <w:szCs w:val="20"/>
              </w:rPr>
            </w:pPr>
            <w:r>
              <w:rPr>
                <w:sz w:val="20"/>
              </w:rPr>
              <w:t xml:space="preserve">Popis výstupu projektu alebo výsledku </w:t>
            </w:r>
            <w:r w:rsidR="00F2269C">
              <w:rPr>
                <w:sz w:val="20"/>
              </w:rPr>
              <w:t xml:space="preserve"> </w:t>
            </w:r>
            <w:r w:rsidR="00F2269C">
              <w:rPr>
                <w:b/>
                <w:color w:val="548DD4"/>
                <w:sz w:val="20"/>
              </w:rPr>
              <w:t>[250 znakov]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</w:tbl>
    <w:p w:rsidR="00F2269C" w:rsidRDefault="00F2269C" w:rsidP="00F2269C">
      <w:pPr>
        <w:rPr>
          <w:rFonts w:cs="Open Sans"/>
          <w:b/>
          <w:sz w:val="20"/>
          <w:szCs w:val="20"/>
          <w:u w:val="single"/>
        </w:rPr>
      </w:pPr>
    </w:p>
    <w:p w:rsidR="00F2269C" w:rsidRDefault="00F2269C" w:rsidP="00F2269C">
      <w:pPr>
        <w:rPr>
          <w:rFonts w:cs="Open Sans"/>
          <w:bCs/>
          <w:sz w:val="20"/>
          <w:szCs w:val="20"/>
        </w:rPr>
      </w:pPr>
      <w:r>
        <w:rPr>
          <w:b/>
          <w:sz w:val="20"/>
          <w:u w:val="single"/>
        </w:rPr>
        <w:t>Č. investície : doplňte prosím investície podľa potreby</w:t>
      </w:r>
    </w:p>
    <w:tbl>
      <w:tblPr>
        <w:tblW w:w="9284" w:type="dxa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"/>
        <w:gridCol w:w="1904"/>
        <w:gridCol w:w="1704"/>
        <w:gridCol w:w="2067"/>
        <w:gridCol w:w="1389"/>
        <w:gridCol w:w="188"/>
        <w:gridCol w:w="1088"/>
      </w:tblGrid>
      <w:tr w:rsidR="00F2269C" w:rsidRPr="00815C13" w:rsidTr="00F2269C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pageBreakBefore/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Č. p.</w:t>
            </w: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Názov PB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Mesiac začatia PB</w:t>
            </w: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spacing w:after="6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Mesiac ukončenia PB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Rozpočet PB</w:t>
            </w:r>
          </w:p>
        </w:tc>
      </w:tr>
      <w:tr w:rsidR="00F2269C" w:rsidRPr="00815C13" w:rsidTr="00F2269C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Posledný PB</w:t>
            </w: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b/>
                <w:sz w:val="20"/>
              </w:rPr>
              <w:t>Uzávierka a prenos vedomostí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 xml:space="preserve">Automatický z činností </w:t>
            </w: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Automatický z činností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Default="003956F0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 w:rsidRPr="001F41CE">
              <w:rPr>
                <w:i/>
                <w:sz w:val="20"/>
              </w:rPr>
              <w:t>15</w:t>
            </w:r>
            <w:r w:rsidR="00F2269C" w:rsidRPr="001F41CE">
              <w:rPr>
                <w:i/>
                <w:sz w:val="20"/>
              </w:rPr>
              <w:t> 000</w:t>
            </w:r>
          </w:p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92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Zapojenie partnerov</w:t>
            </w:r>
          </w:p>
        </w:tc>
      </w:tr>
      <w:tr w:rsidR="00F2269C" w:rsidRPr="00815C13" w:rsidTr="00F2269C"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Partner zodpovedný za PB</w:t>
            </w:r>
          </w:p>
        </w:tc>
        <w:tc>
          <w:tcPr>
            <w:tcW w:w="64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sz w:val="20"/>
                <w:szCs w:val="20"/>
              </w:rPr>
            </w:pPr>
          </w:p>
        </w:tc>
      </w:tr>
      <w:tr w:rsidR="00F2269C" w:rsidRPr="00156D73" w:rsidTr="00F2269C"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703F68" w:rsidP="00703F68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>Príslušný</w:t>
            </w:r>
            <w:r w:rsidR="00F2269C">
              <w:rPr>
                <w:sz w:val="20"/>
              </w:rPr>
              <w:t xml:space="preserve"> pridružený </w:t>
            </w:r>
            <w:r>
              <w:rPr>
                <w:sz w:val="20"/>
              </w:rPr>
              <w:t xml:space="preserve">správny </w:t>
            </w:r>
            <w:r w:rsidR="00F2269C">
              <w:rPr>
                <w:sz w:val="20"/>
              </w:rPr>
              <w:t>orgán a / alebo kľúčová zainteresovaná strana</w:t>
            </w:r>
          </w:p>
        </w:tc>
        <w:tc>
          <w:tcPr>
            <w:tcW w:w="64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60"/>
              <w:rPr>
                <w:rFonts w:cs="Open Sans"/>
                <w:bCs/>
                <w:i/>
                <w:sz w:val="20"/>
                <w:szCs w:val="20"/>
              </w:rPr>
            </w:pPr>
          </w:p>
        </w:tc>
      </w:tr>
      <w:tr w:rsidR="00F2269C" w:rsidRPr="00815C13" w:rsidTr="00F2269C">
        <w:tc>
          <w:tcPr>
            <w:tcW w:w="92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Zhrnutie</w:t>
            </w:r>
            <w:r>
              <w:rPr>
                <w:b/>
                <w:color w:val="548DD4"/>
                <w:sz w:val="20"/>
              </w:rPr>
              <w:t xml:space="preserve">  [1500 znakov]</w:t>
            </w:r>
          </w:p>
        </w:tc>
      </w:tr>
      <w:tr w:rsidR="00F2269C" w:rsidRPr="00156D73" w:rsidTr="00F2269C">
        <w:tc>
          <w:tcPr>
            <w:tcW w:w="92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Default="00F2269C" w:rsidP="00F2269C">
            <w:pPr>
              <w:spacing w:after="60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color w:val="548DD4"/>
                <w:sz w:val="20"/>
              </w:rPr>
              <w:t>Popíšte, ako:</w:t>
            </w:r>
          </w:p>
          <w:p w:rsidR="00F2269C" w:rsidRDefault="00F2269C" w:rsidP="00F2269C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Projekt bude vykonávať postup administratívnej uzávierky</w:t>
            </w:r>
          </w:p>
          <w:p w:rsidR="00F2269C" w:rsidRDefault="00F2269C" w:rsidP="00F2269C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Projekt zabezpečí, aby sa konečné poznatky preniesli do inej organizácie</w:t>
            </w:r>
          </w:p>
          <w:p w:rsidR="00F2269C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 xml:space="preserve">Paušálna suma vo výške </w:t>
            </w:r>
            <w:r w:rsidR="0013017F">
              <w:rPr>
                <w:i/>
                <w:color w:val="548DD4"/>
                <w:sz w:val="20"/>
              </w:rPr>
              <w:t>15</w:t>
            </w:r>
            <w:r>
              <w:rPr>
                <w:i/>
                <w:color w:val="548DD4"/>
                <w:sz w:val="20"/>
              </w:rPr>
              <w:t xml:space="preserve"> 000 EUR bude uhradená po poskytnutí a prijatí všetkých povinných </w:t>
            </w:r>
            <w:r w:rsidR="00703F68">
              <w:rPr>
                <w:i/>
                <w:color w:val="548DD4"/>
                <w:sz w:val="20"/>
              </w:rPr>
              <w:t>výstupov projektu</w:t>
            </w:r>
          </w:p>
          <w:p w:rsidR="00F2269C" w:rsidRPr="0067110E" w:rsidRDefault="00F2269C" w:rsidP="00F2269C">
            <w:pPr>
              <w:pStyle w:val="CommentText1"/>
              <w:spacing w:after="0"/>
              <w:jc w:val="both"/>
              <w:rPr>
                <w:rFonts w:eastAsia="Times New Roman" w:cs="Open Sans"/>
                <w:i/>
                <w:color w:val="548DD4"/>
              </w:rPr>
            </w:pPr>
            <w:r>
              <w:rPr>
                <w:i/>
                <w:color w:val="548DD4"/>
              </w:rPr>
              <w:t xml:space="preserve">Upozorňujeme, že experti UIA sa zapoja do prenosu vedomostí. Do 10 dní budú ku každému projektu pridelení experti v závislosti od analýzy potrieb. Náklady na expertov (vrátane dopravy a ubytovania) budú hradené priamo z iniciatívy UIA. </w:t>
            </w:r>
          </w:p>
        </w:tc>
      </w:tr>
      <w:tr w:rsidR="00F2269C" w:rsidRPr="00815C13" w:rsidTr="00F2269C">
        <w:tc>
          <w:tcPr>
            <w:tcW w:w="92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703F68">
            <w:pPr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Činnosti a</w:t>
            </w:r>
            <w:r w:rsidR="00703F68">
              <w:rPr>
                <w:b/>
                <w:sz w:val="20"/>
              </w:rPr>
              <w:t> výstupy projektu</w:t>
            </w:r>
          </w:p>
        </w:tc>
      </w:tr>
      <w:tr w:rsidR="00F2269C" w:rsidRPr="00815C13" w:rsidTr="00805C5F"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Činnosť 1.1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Názov činnosti</w:t>
            </w:r>
          </w:p>
          <w:p w:rsidR="00F2269C" w:rsidRPr="00960E1D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Vymenujte rôzne činnosti v rámci tohto pracovného balíka. Uvedomte si, že pre jeden pracovný balík môžete uviesť max. 5 aktivít.</w:t>
            </w:r>
          </w:p>
          <w:p w:rsidR="00F2269C" w:rsidRPr="00960E1D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</w:p>
          <w:p w:rsidR="00F2269C" w:rsidRPr="00960E1D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Typické činnosti tohto pracovného balíka sú napríklad postup administratívnej uzávierky</w:t>
            </w:r>
            <w:r w:rsidR="00703F68">
              <w:rPr>
                <w:i/>
                <w:color w:val="548DD4"/>
                <w:sz w:val="20"/>
              </w:rPr>
              <w:t>,</w:t>
            </w:r>
            <w:r>
              <w:rPr>
                <w:i/>
                <w:color w:val="548DD4"/>
                <w:sz w:val="20"/>
              </w:rPr>
              <w:t xml:space="preserve"> vrátane konečnej žiadosti o vyplatenie a záverečnej správy o pokroku, záverečného oprávnenia nákladov, atď.</w:t>
            </w:r>
          </w:p>
          <w:p w:rsidR="00F2269C" w:rsidRPr="00960E1D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</w:p>
          <w:p w:rsidR="00F2269C" w:rsidRPr="00960E1D" w:rsidRDefault="00F2269C" w:rsidP="00F2269C">
            <w:p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Upozorňujeme, že 1 činnosť musí byť výlučne venovaná činnostiam na prenos poznatkov, ktoré zahŕňajú prípravu záverečnej kvalitatívnej správy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156D73" w:rsidTr="00F2269C"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rPr>
                <w:sz w:val="20"/>
                <w:szCs w:val="20"/>
              </w:rPr>
            </w:pPr>
          </w:p>
        </w:tc>
        <w:tc>
          <w:tcPr>
            <w:tcW w:w="8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pStyle w:val="CommentText1"/>
              <w:spacing w:after="0"/>
              <w:rPr>
                <w:rFonts w:eastAsia="Times New Roman" w:cs="Open Sans"/>
                <w:color w:val="548DD4"/>
              </w:rPr>
            </w:pPr>
            <w:r>
              <w:t xml:space="preserve">Popis činnosti a zúčastnení partneri </w:t>
            </w:r>
          </w:p>
          <w:p w:rsidR="00F2269C" w:rsidRPr="00BD0AC0" w:rsidRDefault="00F2269C" w:rsidP="00F2269C">
            <w:pPr>
              <w:pStyle w:val="CommentText1"/>
              <w:spacing w:after="0"/>
              <w:rPr>
                <w:b/>
              </w:rPr>
            </w:pPr>
            <w:r>
              <w:rPr>
                <w:b/>
                <w:color w:val="548DD4"/>
              </w:rPr>
              <w:t>[500 znakov]</w:t>
            </w:r>
          </w:p>
        </w:tc>
      </w:tr>
      <w:tr w:rsidR="00F2269C" w:rsidRPr="00815C13" w:rsidTr="00805C5F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 1.1.1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703F68" w:rsidP="00F2269C">
            <w:pPr>
              <w:spacing w:after="0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sz w:val="20"/>
              </w:rPr>
              <w:t>Výstupy projektu</w:t>
            </w:r>
          </w:p>
          <w:p w:rsidR="00F2269C" w:rsidRPr="00BD0AC0" w:rsidRDefault="00F2269C" w:rsidP="00F2269C">
            <w:pPr>
              <w:spacing w:after="0"/>
              <w:rPr>
                <w:rFonts w:cs="Open Sans"/>
                <w:b/>
                <w:bCs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[250 znakov]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Mesiac doručenia </w:t>
            </w:r>
            <w:r>
              <w:rPr>
                <w:i/>
                <w:sz w:val="20"/>
              </w:rPr>
              <w:t>(MM.RRRR)</w:t>
            </w:r>
          </w:p>
        </w:tc>
      </w:tr>
      <w:tr w:rsidR="00F2269C" w:rsidRPr="00815C13" w:rsidTr="00805C5F">
        <w:tc>
          <w:tcPr>
            <w:tcW w:w="94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Činnosť 1.2</w:t>
            </w:r>
          </w:p>
        </w:tc>
        <w:tc>
          <w:tcPr>
            <w:tcW w:w="567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Názov činnosti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 xml:space="preserve">Prenos vedomostí </w:t>
            </w:r>
            <w:r>
              <w:rPr>
                <w:i/>
                <w:color w:val="548DD4"/>
                <w:sz w:val="20"/>
              </w:rPr>
              <w:t>(Čiastočne vopred vyplnená činnosť)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156D73" w:rsidTr="00F2269C">
        <w:tc>
          <w:tcPr>
            <w:tcW w:w="94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rPr>
                <w:sz w:val="20"/>
                <w:szCs w:val="20"/>
              </w:rPr>
            </w:pPr>
          </w:p>
        </w:tc>
        <w:tc>
          <w:tcPr>
            <w:tcW w:w="8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pStyle w:val="CommentText1"/>
              <w:spacing w:after="0"/>
              <w:rPr>
                <w:rFonts w:cs="Open Sans"/>
              </w:rPr>
            </w:pPr>
            <w:r>
              <w:t xml:space="preserve">Popis činnosti </w:t>
            </w:r>
          </w:p>
          <w:p w:rsidR="00F2269C" w:rsidRDefault="00F2269C" w:rsidP="00F2269C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Príprava záverečnej kvalitatívnej správy</w:t>
            </w:r>
          </w:p>
          <w:p w:rsidR="00F2269C" w:rsidRDefault="00F2269C" w:rsidP="00F2269C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Účasť na národných / medzinárodných konferenciách na zdieľanie konečných poznatkov</w:t>
            </w:r>
          </w:p>
          <w:p w:rsidR="00F2269C" w:rsidRPr="006413CD" w:rsidRDefault="00F2269C" w:rsidP="00F2269C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Ďalšie aktivity na prenos poznatkov</w:t>
            </w:r>
          </w:p>
        </w:tc>
      </w:tr>
      <w:tr w:rsidR="00F2269C" w:rsidRPr="00156D73" w:rsidTr="00805C5F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lastRenderedPageBreak/>
              <w:t>D 1.2.1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2269C" w:rsidRDefault="00842582" w:rsidP="00F2269C">
            <w:pPr>
              <w:spacing w:after="0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sz w:val="20"/>
              </w:rPr>
              <w:t>Výstup projektu</w:t>
            </w:r>
          </w:p>
          <w:p w:rsidR="00F2269C" w:rsidRPr="00E45B58" w:rsidRDefault="00F2269C" w:rsidP="00F2269C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color w:val="548DD4"/>
                <w:sz w:val="20"/>
              </w:rPr>
              <w:t>Záverečná kvalitatívna správa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Default="00F2269C" w:rsidP="00F2269C">
            <w:pPr>
              <w:spacing w:after="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 xml:space="preserve">Mesiac dodania </w:t>
            </w:r>
          </w:p>
          <w:p w:rsidR="00F2269C" w:rsidRPr="00010791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color w:val="548DD4"/>
                <w:sz w:val="20"/>
              </w:rPr>
              <w:t>1 rok nasledujúci po dátume ukončenia projektu</w:t>
            </w:r>
          </w:p>
        </w:tc>
      </w:tr>
      <w:tr w:rsidR="00F2269C" w:rsidRPr="00156D73" w:rsidTr="00805C5F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D 2.2.1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Default="00842582" w:rsidP="00F2269C">
            <w:pPr>
              <w:spacing w:after="0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sz w:val="20"/>
              </w:rPr>
              <w:t>Výstup projektu</w:t>
            </w:r>
          </w:p>
          <w:p w:rsidR="00F2269C" w:rsidRPr="00960E1D" w:rsidRDefault="00F2269C" w:rsidP="00F2269C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color w:val="548DD4"/>
                <w:sz w:val="20"/>
              </w:rPr>
              <w:t>Hodnotenie projektu zo strany experta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 xml:space="preserve">Mesiac dodania </w:t>
            </w:r>
          </w:p>
          <w:p w:rsidR="00F2269C" w:rsidRPr="00010791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color w:val="548DD4"/>
                <w:sz w:val="20"/>
              </w:rPr>
              <w:t>1 rok nasledujúci po dátume ukončenia projektu</w:t>
            </w:r>
          </w:p>
        </w:tc>
      </w:tr>
      <w:tr w:rsidR="00F2269C" w:rsidRPr="00815C13" w:rsidTr="00805C5F">
        <w:tc>
          <w:tcPr>
            <w:tcW w:w="94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Činnosť 1.3</w:t>
            </w:r>
          </w:p>
        </w:tc>
        <w:tc>
          <w:tcPr>
            <w:tcW w:w="567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Názov činnosti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 xml:space="preserve">Administratívna uzávierka </w:t>
            </w:r>
            <w:r>
              <w:rPr>
                <w:i/>
                <w:color w:val="548DD4"/>
                <w:sz w:val="20"/>
              </w:rPr>
              <w:t>(Vopred vyplnená činnosť)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>Mesiac začatia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>Mesiac ukončenia</w:t>
            </w:r>
          </w:p>
          <w:p w:rsidR="00F2269C" w:rsidRPr="00815C13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(MM.RRRR)</w:t>
            </w:r>
          </w:p>
        </w:tc>
      </w:tr>
      <w:tr w:rsidR="00F2269C" w:rsidRPr="00156D73" w:rsidTr="00F2269C">
        <w:tc>
          <w:tcPr>
            <w:tcW w:w="94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F2269C" w:rsidRPr="00815C13" w:rsidRDefault="00F2269C" w:rsidP="00F2269C">
            <w:pPr>
              <w:rPr>
                <w:sz w:val="20"/>
                <w:szCs w:val="20"/>
              </w:rPr>
            </w:pPr>
          </w:p>
        </w:tc>
        <w:tc>
          <w:tcPr>
            <w:tcW w:w="8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pStyle w:val="CommentText1"/>
              <w:spacing w:after="0"/>
              <w:rPr>
                <w:rFonts w:cs="Open Sans"/>
              </w:rPr>
            </w:pPr>
            <w:r>
              <w:t xml:space="preserve">Popis činnosti </w:t>
            </w:r>
          </w:p>
          <w:p w:rsidR="00F2269C" w:rsidRPr="008B31D2" w:rsidRDefault="00F2269C" w:rsidP="00F2269C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eastAsia="Times New Roman" w:cs="Open Sans"/>
                <w:i/>
                <w:color w:val="548DD4"/>
                <w:sz w:val="20"/>
                <w:szCs w:val="20"/>
              </w:rPr>
            </w:pPr>
            <w:r>
              <w:rPr>
                <w:i/>
                <w:color w:val="548DD4"/>
                <w:sz w:val="20"/>
              </w:rPr>
              <w:t>Príprava a podanie záverečnej správy o</w:t>
            </w:r>
            <w:r w:rsidR="006D14C3">
              <w:rPr>
                <w:i/>
                <w:color w:val="548DD4"/>
                <w:sz w:val="20"/>
              </w:rPr>
              <w:t> </w:t>
            </w:r>
            <w:r>
              <w:rPr>
                <w:i/>
                <w:color w:val="548DD4"/>
                <w:sz w:val="20"/>
              </w:rPr>
              <w:t>pokroku</w:t>
            </w:r>
          </w:p>
        </w:tc>
      </w:tr>
      <w:tr w:rsidR="00F2269C" w:rsidRPr="00156D73" w:rsidTr="00F2269C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69C" w:rsidRPr="00815C13" w:rsidRDefault="00F2269C" w:rsidP="003956F0">
            <w:pPr>
              <w:spacing w:after="0"/>
              <w:jc w:val="center"/>
              <w:rPr>
                <w:rFonts w:cs="Open Sans"/>
                <w:bCs/>
                <w:sz w:val="20"/>
                <w:szCs w:val="20"/>
              </w:rPr>
            </w:pPr>
            <w:r w:rsidRPr="00805C5F">
              <w:rPr>
                <w:i/>
                <w:sz w:val="20"/>
              </w:rPr>
              <w:t>D 1.</w:t>
            </w:r>
            <w:r w:rsidR="003956F0" w:rsidRPr="00805C5F">
              <w:rPr>
                <w:i/>
                <w:sz w:val="20"/>
              </w:rPr>
              <w:t>3</w:t>
            </w:r>
            <w:r w:rsidRPr="00805C5F">
              <w:rPr>
                <w:i/>
                <w:sz w:val="20"/>
              </w:rPr>
              <w:t>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2269C" w:rsidRDefault="00F2269C" w:rsidP="00F2269C">
            <w:pPr>
              <w:spacing w:after="0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sz w:val="20"/>
              </w:rPr>
              <w:t>Vedľajší výstup</w:t>
            </w:r>
          </w:p>
          <w:p w:rsidR="00F2269C" w:rsidRPr="00E45B58" w:rsidRDefault="00F2269C" w:rsidP="00F2269C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eastAsia="Times New Roman" w:cs="Open Sans"/>
                <w:color w:val="548DD4"/>
                <w:sz w:val="20"/>
                <w:szCs w:val="20"/>
              </w:rPr>
            </w:pPr>
            <w:r>
              <w:rPr>
                <w:color w:val="548DD4"/>
                <w:sz w:val="20"/>
              </w:rPr>
              <w:t>Záverečná správa o pokroku</w:t>
            </w:r>
          </w:p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Pr="00815C13" w:rsidRDefault="00F2269C" w:rsidP="00F2269C">
            <w:pPr>
              <w:spacing w:after="0"/>
              <w:rPr>
                <w:rFonts w:cs="Open Sans"/>
                <w:bCs/>
                <w:sz w:val="20"/>
                <w:szCs w:val="20"/>
              </w:rPr>
            </w:pPr>
            <w:r>
              <w:rPr>
                <w:sz w:val="20"/>
              </w:rPr>
              <w:t>Cieľová hodnota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F2269C" w:rsidRDefault="00F2269C" w:rsidP="00F2269C">
            <w:pPr>
              <w:spacing w:after="0"/>
              <w:rPr>
                <w:rFonts w:cs="Open Sans"/>
                <w:bCs/>
                <w:i/>
                <w:sz w:val="20"/>
                <w:szCs w:val="20"/>
              </w:rPr>
            </w:pPr>
            <w:r>
              <w:rPr>
                <w:sz w:val="20"/>
              </w:rPr>
              <w:t xml:space="preserve">Mesiac dodania </w:t>
            </w:r>
          </w:p>
          <w:p w:rsidR="00F2269C" w:rsidRPr="00010791" w:rsidRDefault="00F2269C" w:rsidP="00F2269C">
            <w:pPr>
              <w:spacing w:after="0"/>
              <w:rPr>
                <w:sz w:val="20"/>
                <w:szCs w:val="20"/>
              </w:rPr>
            </w:pPr>
            <w:r>
              <w:rPr>
                <w:color w:val="548DD4"/>
                <w:sz w:val="20"/>
              </w:rPr>
              <w:t>3 mesiace nasledujúce po dátume ukončenia projektu</w:t>
            </w:r>
          </w:p>
        </w:tc>
      </w:tr>
    </w:tbl>
    <w:p w:rsidR="00F2269C" w:rsidRDefault="00F2269C" w:rsidP="00F2269C">
      <w:pPr>
        <w:spacing w:after="0"/>
        <w:rPr>
          <w:rFonts w:cs="Open Sans"/>
          <w:bCs/>
          <w:sz w:val="20"/>
          <w:szCs w:val="20"/>
        </w:rPr>
      </w:pPr>
    </w:p>
    <w:p w:rsidR="00F2269C" w:rsidRDefault="00F2269C" w:rsidP="00F2269C">
      <w:pPr>
        <w:rPr>
          <w:rFonts w:cs="Open Sans"/>
          <w:sz w:val="20"/>
          <w:szCs w:val="20"/>
        </w:rPr>
      </w:pPr>
      <w:r>
        <w:rPr>
          <w:b/>
          <w:sz w:val="24"/>
        </w:rPr>
        <w:t>Orientačný harmonogram</w:t>
      </w:r>
      <w:r>
        <w:rPr>
          <w:sz w:val="20"/>
        </w:rPr>
        <w:t xml:space="preserve"> </w:t>
      </w:r>
      <w:r>
        <w:rPr>
          <w:i/>
          <w:color w:val="548DD4"/>
          <w:sz w:val="20"/>
        </w:rPr>
        <w:t>(z pracovného plánu bude automaticky vygenerovaný graf zjednocujúci</w:t>
      </w:r>
      <w:r w:rsidR="00842582">
        <w:rPr>
          <w:i/>
          <w:color w:val="548DD4"/>
          <w:sz w:val="20"/>
        </w:rPr>
        <w:t xml:space="preserve"> </w:t>
      </w:r>
      <w:r>
        <w:rPr>
          <w:i/>
          <w:color w:val="548DD4"/>
          <w:sz w:val="20"/>
        </w:rPr>
        <w:t xml:space="preserve"> výstupy </w:t>
      </w:r>
      <w:r w:rsidR="00842582">
        <w:rPr>
          <w:i/>
          <w:color w:val="548DD4"/>
          <w:sz w:val="20"/>
        </w:rPr>
        <w:t xml:space="preserve">projektu </w:t>
      </w:r>
      <w:r>
        <w:rPr>
          <w:i/>
          <w:color w:val="548DD4"/>
          <w:sz w:val="20"/>
        </w:rPr>
        <w:t>a</w:t>
      </w:r>
      <w:r w:rsidR="00842582">
        <w:rPr>
          <w:i/>
          <w:color w:val="548DD4"/>
          <w:sz w:val="20"/>
        </w:rPr>
        <w:t> </w:t>
      </w:r>
      <w:r>
        <w:rPr>
          <w:i/>
          <w:color w:val="548DD4"/>
          <w:sz w:val="20"/>
        </w:rPr>
        <w:t>výs</w:t>
      </w:r>
      <w:r w:rsidR="00842582">
        <w:rPr>
          <w:i/>
          <w:color w:val="548DD4"/>
          <w:sz w:val="20"/>
        </w:rPr>
        <w:t xml:space="preserve">ledky </w:t>
      </w:r>
      <w:r>
        <w:rPr>
          <w:i/>
          <w:color w:val="548DD4"/>
          <w:sz w:val="20"/>
        </w:rPr>
        <w:t xml:space="preserve"> projektu pre všetky pracovné balíky)</w:t>
      </w:r>
    </w:p>
    <w:p w:rsidR="00F2269C" w:rsidRDefault="00F2269C" w:rsidP="00F2269C">
      <w:pPr>
        <w:ind w:firstLine="708"/>
        <w:jc w:val="both"/>
        <w:rPr>
          <w:rFonts w:cs="Open Sans"/>
          <w:sz w:val="20"/>
          <w:szCs w:val="20"/>
        </w:rPr>
      </w:pPr>
    </w:p>
    <w:p w:rsidR="00F2269C" w:rsidRDefault="00F2269C" w:rsidP="00F2269C">
      <w:pPr>
        <w:rPr>
          <w:rFonts w:cs="Open Sans"/>
          <w:sz w:val="20"/>
          <w:szCs w:val="20"/>
        </w:rPr>
      </w:pPr>
    </w:p>
    <w:p w:rsidR="00F2269C" w:rsidRDefault="00F2269C" w:rsidP="00F2269C">
      <w:pPr>
        <w:sectPr w:rsidR="00F2269C" w:rsidSect="00F2269C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F2269C" w:rsidRDefault="00F2269C" w:rsidP="00F2269C">
      <w:pPr>
        <w:spacing w:after="60"/>
        <w:jc w:val="both"/>
        <w:rPr>
          <w:rFonts w:eastAsia="Times New Roman" w:cs="Open Sans"/>
          <w:b/>
          <w:bCs/>
          <w:color w:val="97A5D4"/>
          <w:sz w:val="24"/>
          <w:szCs w:val="24"/>
        </w:rPr>
      </w:pPr>
      <w:r>
        <w:rPr>
          <w:b/>
          <w:color w:val="97A5D4"/>
          <w:sz w:val="24"/>
        </w:rPr>
        <w:lastRenderedPageBreak/>
        <w:t xml:space="preserve">E. </w:t>
      </w:r>
      <w:r w:rsidR="00842582">
        <w:rPr>
          <w:b/>
          <w:color w:val="97A5D4"/>
          <w:sz w:val="24"/>
        </w:rPr>
        <w:t>Kapitola</w:t>
      </w:r>
      <w:r>
        <w:rPr>
          <w:b/>
          <w:color w:val="97A5D4"/>
          <w:sz w:val="24"/>
        </w:rPr>
        <w:t xml:space="preserve"> rozpočtu projektu</w:t>
      </w:r>
    </w:p>
    <w:p w:rsidR="00F2269C" w:rsidRPr="005E4462" w:rsidRDefault="00F2269C" w:rsidP="005E4462">
      <w:pPr>
        <w:rPr>
          <w:rFonts w:eastAsia="Times New Roman" w:cs="Open Sans"/>
          <w:i/>
          <w:color w:val="548DD4"/>
          <w:sz w:val="20"/>
          <w:szCs w:val="20"/>
        </w:rPr>
      </w:pPr>
      <w:r>
        <w:rPr>
          <w:i/>
          <w:color w:val="548DD4"/>
          <w:sz w:val="20"/>
        </w:rPr>
        <w:t xml:space="preserve">Automaticky vygenerovaná </w:t>
      </w:r>
      <w:r w:rsidR="00842582">
        <w:rPr>
          <w:i/>
          <w:color w:val="548DD4"/>
          <w:sz w:val="20"/>
        </w:rPr>
        <w:t>kapitola</w:t>
      </w:r>
      <w:r>
        <w:rPr>
          <w:i/>
          <w:color w:val="548DD4"/>
          <w:sz w:val="20"/>
        </w:rPr>
        <w:t xml:space="preserve"> z pracovného plánu</w:t>
      </w:r>
    </w:p>
    <w:tbl>
      <w:tblPr>
        <w:tblW w:w="13767" w:type="dxa"/>
        <w:tblInd w:w="91" w:type="dxa"/>
        <w:tblLook w:val="04A0" w:firstRow="1" w:lastRow="0" w:firstColumn="1" w:lastColumn="0" w:noHBand="0" w:noVBand="1"/>
      </w:tblPr>
      <w:tblGrid>
        <w:gridCol w:w="1110"/>
        <w:gridCol w:w="1317"/>
        <w:gridCol w:w="60"/>
        <w:gridCol w:w="1358"/>
        <w:gridCol w:w="151"/>
        <w:gridCol w:w="1408"/>
        <w:gridCol w:w="709"/>
        <w:gridCol w:w="708"/>
        <w:gridCol w:w="1134"/>
        <w:gridCol w:w="284"/>
        <w:gridCol w:w="1502"/>
        <w:gridCol w:w="1191"/>
        <w:gridCol w:w="567"/>
        <w:gridCol w:w="2268"/>
      </w:tblGrid>
      <w:tr w:rsidR="00F2269C" w:rsidRPr="00156D73" w:rsidTr="00F2269C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Rozpočet - rozdelenie podľa zdrojov financovania a partnerov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Partner</w:t>
            </w:r>
          </w:p>
        </w:tc>
        <w:tc>
          <w:tcPr>
            <w:tcW w:w="2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Spolufinancovanie z ERDF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Príspevok</w:t>
            </w:r>
          </w:p>
        </w:tc>
        <w:tc>
          <w:tcPr>
            <w:tcW w:w="4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EUR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sadzba ERDF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Verejný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Súkromný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Rozpočet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% z rozpočtu projektu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PP1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PP2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PPn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269C" w:rsidRPr="00156D73" w:rsidTr="00F2269C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/>
            <w:noWrap/>
            <w:vAlign w:val="bottom"/>
            <w:hideMark/>
          </w:tcPr>
          <w:p w:rsidR="00F2269C" w:rsidRPr="00B23535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Prehľad podľa partnera / podľa obdobia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Partner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2015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2016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2017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2018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PP1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PP2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PPn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269C" w:rsidRPr="00156D73" w:rsidTr="00F2269C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Prehľad podľa partnera / podľa pracovného balíka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Partner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PB1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PB2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PB4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PPn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F2269C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269C" w:rsidRPr="00156D73" w:rsidTr="00F2269C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Prehľad podľa pracovného balíka / podľa obdobia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2015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2017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2018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2024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</w:tbl>
    <w:p w:rsidR="00F2269C" w:rsidRPr="00815C13" w:rsidRDefault="00F2269C" w:rsidP="00F2269C">
      <w:pPr>
        <w:spacing w:after="0"/>
        <w:rPr>
          <w:rFonts w:cs="Open Sans"/>
          <w:bCs/>
          <w:sz w:val="20"/>
          <w:szCs w:val="20"/>
        </w:rPr>
      </w:pPr>
    </w:p>
    <w:tbl>
      <w:tblPr>
        <w:tblW w:w="13767" w:type="dxa"/>
        <w:tblInd w:w="91" w:type="dxa"/>
        <w:tblLook w:val="04A0" w:firstRow="1" w:lastRow="0" w:firstColumn="1" w:lastColumn="0" w:noHBand="0" w:noVBand="1"/>
      </w:tblPr>
      <w:tblGrid>
        <w:gridCol w:w="3845"/>
        <w:gridCol w:w="1984"/>
        <w:gridCol w:w="1816"/>
        <w:gridCol w:w="1586"/>
        <w:gridCol w:w="1701"/>
        <w:gridCol w:w="2835"/>
      </w:tblGrid>
      <w:tr w:rsidR="00F2269C" w:rsidRPr="00156D73" w:rsidTr="00F2269C">
        <w:trPr>
          <w:trHeight w:val="300"/>
        </w:trPr>
        <w:tc>
          <w:tcPr>
            <w:tcW w:w="13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Prehľad podľa partnera / podľa rozpočtového riadku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84258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 xml:space="preserve">Rozpočtové </w:t>
            </w:r>
            <w:r w:rsidR="00842582">
              <w:rPr>
                <w:b/>
                <w:color w:val="000000"/>
                <w:sz w:val="20"/>
              </w:rPr>
              <w:t>položky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PPn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Zamestnanci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842582" w:rsidP="0084258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Úrad</w:t>
            </w:r>
            <w:r w:rsidR="00F2269C">
              <w:rPr>
                <w:b/>
                <w:color w:val="000000"/>
                <w:sz w:val="20"/>
              </w:rPr>
              <w:t xml:space="preserve"> a administratíva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Cestovné a ubytovanie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Externí odborníci a služby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Vybavenie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Infraštruktúra a stavebné práce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Medzisúčet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Príjmy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269C" w:rsidRPr="00156D73" w:rsidTr="00F2269C">
        <w:trPr>
          <w:trHeight w:val="300"/>
        </w:trPr>
        <w:tc>
          <w:tcPr>
            <w:tcW w:w="13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Prehľad podľa pracovného balíka / podľa rozpočtového riadku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84258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 xml:space="preserve">Rozpočtové </w:t>
            </w:r>
            <w:r w:rsidR="00842582">
              <w:rPr>
                <w:b/>
                <w:color w:val="000000"/>
                <w:sz w:val="20"/>
              </w:rPr>
              <w:t>položky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PBn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Zamestnanci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842582" w:rsidP="0084258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Úrad</w:t>
            </w:r>
            <w:r w:rsidR="00F2269C">
              <w:rPr>
                <w:b/>
                <w:color w:val="000000"/>
                <w:sz w:val="20"/>
              </w:rPr>
              <w:t xml:space="preserve"> a administratíva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Cestovné a ubytovanie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Externí odborníci a služby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Vybavenie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Infraštruktúra a stavebné práce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Medzisúčet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Príjmy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F2269C" w:rsidRPr="00815C13" w:rsidTr="00F2269C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Celkom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69C" w:rsidRPr="00815C13" w:rsidRDefault="00F2269C" w:rsidP="00F2269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</w:tbl>
    <w:p w:rsidR="00F2269C" w:rsidRDefault="00F2269C" w:rsidP="00F2269C">
      <w:pPr>
        <w:spacing w:after="0"/>
        <w:rPr>
          <w:rFonts w:cs="Open Sans"/>
          <w:bCs/>
          <w:sz w:val="20"/>
          <w:szCs w:val="20"/>
        </w:rPr>
      </w:pPr>
    </w:p>
    <w:p w:rsidR="00F2269C" w:rsidRDefault="00F2269C" w:rsidP="00F2269C">
      <w:pPr>
        <w:spacing w:after="0"/>
        <w:rPr>
          <w:rFonts w:cs="Open Sans"/>
          <w:bCs/>
          <w:sz w:val="20"/>
          <w:szCs w:val="20"/>
        </w:rPr>
      </w:pPr>
    </w:p>
    <w:p w:rsidR="00F2269C" w:rsidRDefault="00F2269C" w:rsidP="00F2269C">
      <w:pPr>
        <w:spacing w:after="60"/>
        <w:jc w:val="both"/>
        <w:rPr>
          <w:rFonts w:cs="Open Sans"/>
          <w:bCs/>
          <w:sz w:val="20"/>
          <w:szCs w:val="20"/>
        </w:rPr>
      </w:pPr>
      <w:r>
        <w:rPr>
          <w:b/>
          <w:color w:val="97A5D4"/>
          <w:sz w:val="24"/>
        </w:rPr>
        <w:t>F.  Rizikový manažment</w:t>
      </w:r>
    </w:p>
    <w:tbl>
      <w:tblPr>
        <w:tblW w:w="137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9"/>
        <w:gridCol w:w="2755"/>
        <w:gridCol w:w="3118"/>
        <w:gridCol w:w="4067"/>
      </w:tblGrid>
      <w:tr w:rsidR="00F2269C" w:rsidRPr="00156D73" w:rsidTr="00F2269C"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Opis rizika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B601F9" w:rsidP="00F2269C">
            <w:pPr>
              <w:spacing w:after="0"/>
              <w:jc w:val="center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D</w:t>
            </w:r>
            <w:r w:rsidR="00F2269C">
              <w:rPr>
                <w:b/>
                <w:sz w:val="20"/>
              </w:rPr>
              <w:t>opad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pravdepodobnosť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2269C" w:rsidRPr="00815C13" w:rsidRDefault="00F2269C" w:rsidP="00F2269C">
            <w:pPr>
              <w:spacing w:after="0"/>
              <w:jc w:val="center"/>
              <w:rPr>
                <w:rFonts w:cs="Open Sans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Opatrenia na zmiernenie rizika</w:t>
            </w:r>
          </w:p>
        </w:tc>
      </w:tr>
      <w:tr w:rsidR="00F2269C" w:rsidRPr="007202F9" w:rsidTr="00F2269C">
        <w:trPr>
          <w:trHeight w:val="458"/>
        </w:trPr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513" w:rsidRDefault="00F2269C" w:rsidP="00F2269C">
            <w:pPr>
              <w:spacing w:after="0"/>
              <w:rPr>
                <w:rFonts w:cs="Open Sans"/>
                <w:b/>
                <w:i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 xml:space="preserve"> [500 znakov] </w:t>
            </w:r>
            <w:r>
              <w:rPr>
                <w:i/>
                <w:color w:val="548DD4"/>
                <w:sz w:val="20"/>
              </w:rPr>
              <w:t xml:space="preserve">Popíšte svoje riziko a doplňte čo možno najviac rizík podľa potreby.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842582" w:rsidP="00F2269C">
            <w:pPr>
              <w:numPr>
                <w:ilvl w:val="0"/>
                <w:numId w:val="16"/>
              </w:numPr>
              <w:spacing w:after="0" w:line="100" w:lineRule="atLeast"/>
              <w:rPr>
                <w:rFonts w:cs="Open Sans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Nehoda</w:t>
            </w:r>
          </w:p>
          <w:p w:rsidR="00F2269C" w:rsidRPr="00815C13" w:rsidRDefault="00F2269C" w:rsidP="00F2269C">
            <w:pPr>
              <w:numPr>
                <w:ilvl w:val="0"/>
                <w:numId w:val="16"/>
              </w:numPr>
              <w:spacing w:after="0" w:line="100" w:lineRule="atLeast"/>
              <w:rPr>
                <w:rFonts w:cs="Open Sans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Malá</w:t>
            </w:r>
          </w:p>
          <w:p w:rsidR="00F2269C" w:rsidRPr="00815C13" w:rsidRDefault="00F2269C" w:rsidP="00F2269C">
            <w:pPr>
              <w:numPr>
                <w:ilvl w:val="0"/>
                <w:numId w:val="16"/>
              </w:numPr>
              <w:spacing w:after="0" w:line="100" w:lineRule="atLeast"/>
              <w:rPr>
                <w:rFonts w:cs="Open Sans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Vážna</w:t>
            </w:r>
          </w:p>
          <w:p w:rsidR="00F2269C" w:rsidRPr="00815C13" w:rsidRDefault="00F2269C" w:rsidP="00F2269C">
            <w:pPr>
              <w:numPr>
                <w:ilvl w:val="0"/>
                <w:numId w:val="16"/>
              </w:numPr>
              <w:spacing w:after="0" w:line="100" w:lineRule="atLeast"/>
              <w:rPr>
                <w:rFonts w:cs="Open Sans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Veľká</w:t>
            </w:r>
          </w:p>
          <w:p w:rsidR="00F2269C" w:rsidRPr="0067110E" w:rsidRDefault="00F2269C" w:rsidP="00F2269C">
            <w:pPr>
              <w:numPr>
                <w:ilvl w:val="0"/>
                <w:numId w:val="16"/>
              </w:numPr>
              <w:spacing w:after="0" w:line="100" w:lineRule="atLeast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Katastrofická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69C" w:rsidRPr="00815C13" w:rsidRDefault="00F2269C" w:rsidP="00F2269C">
            <w:pPr>
              <w:numPr>
                <w:ilvl w:val="0"/>
                <w:numId w:val="17"/>
              </w:numPr>
              <w:spacing w:after="0" w:line="100" w:lineRule="atLeast"/>
              <w:rPr>
                <w:rFonts w:cs="Open Sans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Nepravdepodobná</w:t>
            </w:r>
          </w:p>
          <w:p w:rsidR="00F2269C" w:rsidRPr="00815C13" w:rsidRDefault="00F2269C" w:rsidP="00F2269C">
            <w:pPr>
              <w:numPr>
                <w:ilvl w:val="0"/>
                <w:numId w:val="17"/>
              </w:numPr>
              <w:spacing w:after="0" w:line="100" w:lineRule="atLeast"/>
              <w:rPr>
                <w:rFonts w:cs="Open Sans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Vzdialená</w:t>
            </w:r>
          </w:p>
          <w:p w:rsidR="00F2269C" w:rsidRPr="00815C13" w:rsidRDefault="00F2269C" w:rsidP="00F2269C">
            <w:pPr>
              <w:numPr>
                <w:ilvl w:val="0"/>
                <w:numId w:val="17"/>
              </w:numPr>
              <w:spacing w:after="0" w:line="100" w:lineRule="atLeast"/>
              <w:rPr>
                <w:rFonts w:cs="Open Sans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Možná</w:t>
            </w:r>
          </w:p>
          <w:p w:rsidR="00F2269C" w:rsidRPr="00815C13" w:rsidRDefault="00F2269C" w:rsidP="00F2269C">
            <w:pPr>
              <w:numPr>
                <w:ilvl w:val="0"/>
                <w:numId w:val="17"/>
              </w:numPr>
              <w:spacing w:after="0" w:line="100" w:lineRule="atLeast"/>
              <w:rPr>
                <w:rFonts w:cs="Open Sans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Predpokladaná</w:t>
            </w:r>
          </w:p>
          <w:p w:rsidR="00F2269C" w:rsidRPr="0067110E" w:rsidRDefault="00F2269C" w:rsidP="00F2269C">
            <w:pPr>
              <w:numPr>
                <w:ilvl w:val="0"/>
                <w:numId w:val="17"/>
              </w:numPr>
              <w:spacing w:after="0" w:line="100" w:lineRule="atLeast"/>
              <w:rPr>
                <w:sz w:val="20"/>
                <w:szCs w:val="20"/>
              </w:rPr>
            </w:pPr>
            <w:r>
              <w:rPr>
                <w:i/>
                <w:sz w:val="20"/>
              </w:rPr>
              <w:t>Pravdepodobná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69C" w:rsidRPr="00815C13" w:rsidRDefault="00F2269C" w:rsidP="00F2269C">
            <w:pPr>
              <w:spacing w:after="0" w:line="100" w:lineRule="atLeast"/>
              <w:rPr>
                <w:rFonts w:cs="Open Sans"/>
                <w:i/>
                <w:sz w:val="20"/>
                <w:szCs w:val="20"/>
              </w:rPr>
            </w:pPr>
            <w:r>
              <w:rPr>
                <w:b/>
                <w:color w:val="548DD4"/>
                <w:sz w:val="20"/>
              </w:rPr>
              <w:t>[500 znakov]</w:t>
            </w:r>
          </w:p>
        </w:tc>
      </w:tr>
    </w:tbl>
    <w:p w:rsidR="00F2269C" w:rsidRDefault="00F2269C" w:rsidP="00F2269C">
      <w:pPr>
        <w:spacing w:after="0"/>
        <w:rPr>
          <w:rFonts w:cs="Open Sans"/>
          <w:bCs/>
          <w:sz w:val="20"/>
          <w:szCs w:val="20"/>
        </w:rPr>
      </w:pPr>
    </w:p>
    <w:p w:rsidR="00F2269C" w:rsidRDefault="00F2269C">
      <w:pPr>
        <w:suppressAutoHyphens w:val="0"/>
        <w:spacing w:after="0" w:line="240" w:lineRule="auto"/>
        <w:rPr>
          <w:rFonts w:cs="Open Sans"/>
          <w:bCs/>
          <w:sz w:val="20"/>
          <w:szCs w:val="20"/>
        </w:rPr>
      </w:pPr>
      <w:r>
        <w:br w:type="page"/>
      </w:r>
    </w:p>
    <w:p w:rsidR="00F2269C" w:rsidRPr="00790818" w:rsidRDefault="00F2269C" w:rsidP="00F2269C">
      <w:pPr>
        <w:spacing w:after="60"/>
        <w:jc w:val="both"/>
        <w:rPr>
          <w:rFonts w:ascii="Trebuchet MS" w:hAnsi="Trebuchet MS" w:cs="Arial"/>
          <w:b/>
          <w:bCs/>
          <w:color w:val="0E4096"/>
        </w:rPr>
      </w:pPr>
      <w:bookmarkStart w:id="1" w:name="_Toc403980661"/>
      <w:r>
        <w:rPr>
          <w:b/>
          <w:color w:val="97A5D4"/>
          <w:sz w:val="24"/>
        </w:rPr>
        <w:lastRenderedPageBreak/>
        <w:t xml:space="preserve">Potvrdenie </w:t>
      </w:r>
      <w:r w:rsidR="00842582">
        <w:rPr>
          <w:b/>
          <w:color w:val="97A5D4"/>
          <w:sz w:val="24"/>
        </w:rPr>
        <w:t>správneho</w:t>
      </w:r>
      <w:r>
        <w:rPr>
          <w:b/>
          <w:color w:val="97A5D4"/>
          <w:sz w:val="24"/>
        </w:rPr>
        <w:t xml:space="preserve"> orgánu</w:t>
      </w:r>
      <w:bookmarkEnd w:id="1"/>
    </w:p>
    <w:p w:rsidR="00F2269C" w:rsidRPr="00805C5F" w:rsidRDefault="00F2269C" w:rsidP="00F2269C">
      <w:pPr>
        <w:spacing w:after="60"/>
        <w:jc w:val="both"/>
        <w:rPr>
          <w:rFonts w:asciiTheme="minorHAnsi" w:hAnsiTheme="minorHAnsi" w:cs="Arial"/>
          <w:sz w:val="20"/>
          <w:szCs w:val="20"/>
        </w:rPr>
      </w:pPr>
      <w:r w:rsidRPr="00805C5F">
        <w:rPr>
          <w:rFonts w:asciiTheme="minorHAnsi" w:hAnsiTheme="minorHAnsi"/>
          <w:sz w:val="20"/>
        </w:rPr>
        <w:t xml:space="preserve">Podpisom žiadosti (hlavný) </w:t>
      </w:r>
      <w:r w:rsidR="00842582" w:rsidRPr="00805C5F">
        <w:rPr>
          <w:rFonts w:asciiTheme="minorHAnsi" w:hAnsiTheme="minorHAnsi"/>
          <w:sz w:val="20"/>
        </w:rPr>
        <w:t>správny</w:t>
      </w:r>
      <w:r w:rsidRPr="00805C5F">
        <w:rPr>
          <w:rFonts w:asciiTheme="minorHAnsi" w:hAnsiTheme="minorHAnsi"/>
          <w:sz w:val="20"/>
        </w:rPr>
        <w:t xml:space="preserve"> orgán potvrdzuje, že:</w:t>
      </w:r>
    </w:p>
    <w:p w:rsidR="00F2269C" w:rsidRPr="00805C5F" w:rsidRDefault="00F2269C" w:rsidP="00F2269C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805C5F">
        <w:rPr>
          <w:rFonts w:asciiTheme="minorHAnsi" w:hAnsiTheme="minorHAnsi"/>
          <w:sz w:val="20"/>
        </w:rPr>
        <w:t>tento projekt ani ako celok, ani čiastočne nemá</w:t>
      </w:r>
      <w:r w:rsidR="00842582" w:rsidRPr="00805C5F">
        <w:rPr>
          <w:rFonts w:asciiTheme="minorHAnsi" w:hAnsiTheme="minorHAnsi"/>
          <w:sz w:val="20"/>
        </w:rPr>
        <w:t>, a</w:t>
      </w:r>
      <w:r w:rsidRPr="00805C5F">
        <w:rPr>
          <w:rFonts w:asciiTheme="minorHAnsi" w:hAnsiTheme="minorHAnsi"/>
          <w:sz w:val="20"/>
        </w:rPr>
        <w:t xml:space="preserve"> ani nebude prijímať žiadne ďalšie dodatočné finančné prostriedky EÚ (s výnimkou financovania uvedeného v tejto žiadosti) počas celého trvania projektu;</w:t>
      </w:r>
    </w:p>
    <w:p w:rsidR="00F2269C" w:rsidRPr="00805C5F" w:rsidRDefault="00F2269C" w:rsidP="00F2269C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805C5F">
        <w:rPr>
          <w:rFonts w:asciiTheme="minorHAnsi" w:hAnsiTheme="minorHAnsi"/>
          <w:sz w:val="20"/>
        </w:rPr>
        <w:t>partneri projektu uvedení v tejto žiadosti sa zaviazali k účasti na aktivitách a financovaní projektu;</w:t>
      </w:r>
    </w:p>
    <w:p w:rsidR="00F2269C" w:rsidRPr="00805C5F" w:rsidRDefault="00F2269C" w:rsidP="00F2269C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805C5F">
        <w:rPr>
          <w:rFonts w:asciiTheme="minorHAnsi" w:hAnsiTheme="minorHAnsi"/>
          <w:sz w:val="20"/>
        </w:rPr>
        <w:t>projekt je v súlade s príslušnými európskymi a vnútroštátnymi právnymi predpismi a politikami zúčastnených krajín;</w:t>
      </w:r>
    </w:p>
    <w:p w:rsidR="00F2269C" w:rsidRPr="00805C5F" w:rsidRDefault="00842582" w:rsidP="00F2269C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805C5F">
        <w:rPr>
          <w:rFonts w:asciiTheme="minorHAnsi" w:hAnsiTheme="minorHAnsi"/>
          <w:sz w:val="20"/>
        </w:rPr>
        <w:t>správny</w:t>
      </w:r>
      <w:r w:rsidR="00F2269C" w:rsidRPr="00805C5F">
        <w:rPr>
          <w:rFonts w:asciiTheme="minorHAnsi" w:hAnsiTheme="minorHAnsi"/>
          <w:sz w:val="20"/>
        </w:rPr>
        <w:t xml:space="preserve"> orgán a projektoví partneri budú konať v súlade s ustanoveniami príslušných národných a európskych predpisov, najmä pokiaľ ide o štrukturálne fondy, verejné obstarávanie, štátnu pomoc, životné prostredie a rovnaké príležitosti, ako aj </w:t>
      </w:r>
      <w:r w:rsidR="001A07C1" w:rsidRPr="00805C5F">
        <w:rPr>
          <w:rFonts w:asciiTheme="minorHAnsi" w:hAnsiTheme="minorHAnsi"/>
          <w:sz w:val="20"/>
        </w:rPr>
        <w:t xml:space="preserve">podľa </w:t>
      </w:r>
      <w:r w:rsidR="00F2269C" w:rsidRPr="00805C5F">
        <w:rPr>
          <w:rFonts w:asciiTheme="minorHAnsi" w:hAnsiTheme="minorHAnsi"/>
          <w:sz w:val="20"/>
        </w:rPr>
        <w:t>osobitných ustanovení iniciatívy UIA;</w:t>
      </w:r>
    </w:p>
    <w:p w:rsidR="00F2269C" w:rsidRPr="00805C5F" w:rsidRDefault="00F2269C" w:rsidP="00F2269C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805C5F">
        <w:rPr>
          <w:rFonts w:asciiTheme="minorHAnsi" w:hAnsiTheme="minorHAnsi"/>
          <w:sz w:val="20"/>
        </w:rPr>
        <w:t xml:space="preserve">Informácie v žiadosti sú presné a pravdivé podľa najlepšieho vedomia </w:t>
      </w:r>
      <w:r w:rsidR="001A07C1" w:rsidRPr="00805C5F">
        <w:rPr>
          <w:rFonts w:asciiTheme="minorHAnsi" w:hAnsiTheme="minorHAnsi"/>
          <w:sz w:val="20"/>
        </w:rPr>
        <w:t>správneho</w:t>
      </w:r>
      <w:r w:rsidRPr="00805C5F">
        <w:rPr>
          <w:rFonts w:asciiTheme="minorHAnsi" w:hAnsiTheme="minorHAnsi"/>
          <w:sz w:val="20"/>
        </w:rPr>
        <w:t xml:space="preserve"> orgánu.</w:t>
      </w:r>
    </w:p>
    <w:p w:rsidR="00F2269C" w:rsidRPr="00805C5F" w:rsidRDefault="00F2269C" w:rsidP="00F2269C">
      <w:pPr>
        <w:spacing w:after="60"/>
        <w:jc w:val="both"/>
        <w:rPr>
          <w:rFonts w:asciiTheme="minorHAnsi" w:hAnsiTheme="minorHAnsi"/>
          <w:sz w:val="20"/>
          <w:szCs w:val="20"/>
        </w:rPr>
      </w:pPr>
    </w:p>
    <w:p w:rsidR="00F2269C" w:rsidRPr="00805C5F" w:rsidRDefault="00F2269C" w:rsidP="00F2269C">
      <w:pPr>
        <w:spacing w:after="60"/>
        <w:jc w:val="both"/>
        <w:rPr>
          <w:rFonts w:asciiTheme="minorHAnsi" w:hAnsiTheme="minorHAnsi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3819"/>
        <w:gridCol w:w="5820"/>
      </w:tblGrid>
      <w:tr w:rsidR="00F2269C" w:rsidRPr="00805C5F" w:rsidTr="00F2269C">
        <w:tc>
          <w:tcPr>
            <w:tcW w:w="3819" w:type="dxa"/>
            <w:shd w:val="clear" w:color="auto" w:fill="D9DBEE"/>
          </w:tcPr>
          <w:p w:rsidR="00F2269C" w:rsidRPr="00805C5F" w:rsidRDefault="00F2269C" w:rsidP="00F2269C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805C5F">
              <w:rPr>
                <w:rFonts w:asciiTheme="minorHAnsi" w:hAnsiTheme="minorHAnsi"/>
                <w:sz w:val="20"/>
              </w:rPr>
              <w:t>Meno podpisujúcej osoby</w:t>
            </w:r>
          </w:p>
        </w:tc>
        <w:tc>
          <w:tcPr>
            <w:tcW w:w="5820" w:type="dxa"/>
            <w:shd w:val="clear" w:color="auto" w:fill="FFFFFF"/>
          </w:tcPr>
          <w:p w:rsidR="00F2269C" w:rsidRPr="00805C5F" w:rsidRDefault="00F2269C" w:rsidP="00F2269C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  <w:tr w:rsidR="00F2269C" w:rsidRPr="00805C5F" w:rsidTr="00F2269C">
        <w:tc>
          <w:tcPr>
            <w:tcW w:w="3819" w:type="dxa"/>
            <w:tcBorders>
              <w:bottom w:val="single" w:sz="4" w:space="0" w:color="auto"/>
            </w:tcBorders>
            <w:shd w:val="clear" w:color="auto" w:fill="D9DBEE"/>
          </w:tcPr>
          <w:p w:rsidR="00F2269C" w:rsidRPr="00805C5F" w:rsidRDefault="00F2269C" w:rsidP="00F2269C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805C5F">
              <w:rPr>
                <w:rFonts w:asciiTheme="minorHAnsi" w:hAnsiTheme="minorHAnsi"/>
                <w:sz w:val="20"/>
              </w:rPr>
              <w:t>Pozícia podpisujúcej osoby</w:t>
            </w:r>
          </w:p>
        </w:tc>
        <w:tc>
          <w:tcPr>
            <w:tcW w:w="5820" w:type="dxa"/>
            <w:tcBorders>
              <w:bottom w:val="single" w:sz="4" w:space="0" w:color="auto"/>
            </w:tcBorders>
            <w:shd w:val="clear" w:color="auto" w:fill="FFFFFF"/>
          </w:tcPr>
          <w:p w:rsidR="00F2269C" w:rsidRPr="00805C5F" w:rsidRDefault="00F2269C" w:rsidP="00F2269C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  <w:tr w:rsidR="00F2269C" w:rsidRPr="00805C5F" w:rsidTr="00F2269C">
        <w:tc>
          <w:tcPr>
            <w:tcW w:w="3819" w:type="dxa"/>
            <w:shd w:val="clear" w:color="auto" w:fill="D9DBEE"/>
          </w:tcPr>
          <w:p w:rsidR="00F2269C" w:rsidRPr="00805C5F" w:rsidRDefault="00F2269C" w:rsidP="00F2269C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805C5F">
              <w:rPr>
                <w:rFonts w:asciiTheme="minorHAnsi" w:hAnsiTheme="minorHAnsi"/>
                <w:sz w:val="20"/>
              </w:rPr>
              <w:t>Miesto a dátum</w:t>
            </w:r>
          </w:p>
        </w:tc>
        <w:tc>
          <w:tcPr>
            <w:tcW w:w="5820" w:type="dxa"/>
            <w:shd w:val="clear" w:color="auto" w:fill="FFFFFF"/>
          </w:tcPr>
          <w:p w:rsidR="00F2269C" w:rsidRPr="00805C5F" w:rsidRDefault="00F2269C" w:rsidP="00F2269C">
            <w:pPr>
              <w:spacing w:after="0"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</w:tr>
      <w:tr w:rsidR="00F2269C" w:rsidRPr="00805C5F" w:rsidTr="00F2269C">
        <w:trPr>
          <w:trHeight w:val="885"/>
        </w:trPr>
        <w:tc>
          <w:tcPr>
            <w:tcW w:w="3819" w:type="dxa"/>
            <w:shd w:val="clear" w:color="auto" w:fill="D9DBEE"/>
          </w:tcPr>
          <w:p w:rsidR="00F2269C" w:rsidRPr="00805C5F" w:rsidRDefault="00F2269C" w:rsidP="00F2269C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805C5F">
              <w:rPr>
                <w:rFonts w:asciiTheme="minorHAnsi" w:hAnsiTheme="minorHAnsi"/>
                <w:sz w:val="20"/>
              </w:rPr>
              <w:t>Podpis a pečiatka hlavného partnera (ak existuje)</w:t>
            </w:r>
          </w:p>
        </w:tc>
        <w:tc>
          <w:tcPr>
            <w:tcW w:w="5820" w:type="dxa"/>
            <w:shd w:val="clear" w:color="auto" w:fill="FFFFFF"/>
          </w:tcPr>
          <w:p w:rsidR="00F2269C" w:rsidRPr="00805C5F" w:rsidRDefault="00F2269C" w:rsidP="00F2269C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</w:tbl>
    <w:p w:rsidR="00F2269C" w:rsidRPr="00790818" w:rsidRDefault="00F2269C" w:rsidP="00F2269C">
      <w:pPr>
        <w:spacing w:after="0"/>
        <w:rPr>
          <w:rFonts w:cs="Open Sans"/>
          <w:bCs/>
          <w:sz w:val="20"/>
          <w:szCs w:val="20"/>
        </w:rPr>
      </w:pPr>
    </w:p>
    <w:sectPr w:rsidR="00F2269C" w:rsidRPr="00790818" w:rsidSect="00F2269C">
      <w:pgSz w:w="16838" w:h="11906" w:orient="landscape"/>
      <w:pgMar w:top="1417" w:right="1417" w:bottom="1417" w:left="1417" w:header="720" w:footer="708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A88" w:rsidRDefault="00763A88" w:rsidP="00F2269C">
      <w:pPr>
        <w:spacing w:after="0" w:line="240" w:lineRule="auto"/>
      </w:pPr>
      <w:r>
        <w:separator/>
      </w:r>
    </w:p>
  </w:endnote>
  <w:endnote w:type="continuationSeparator" w:id="0">
    <w:p w:rsidR="00763A88" w:rsidRDefault="00763A88" w:rsidP="00F2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notype">
    <w:charset w:val="8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 Bold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30A" w:rsidRPr="001371B9" w:rsidRDefault="00B55268">
    <w:pPr>
      <w:pStyle w:val="Footer"/>
      <w:tabs>
        <w:tab w:val="clear" w:pos="4536"/>
        <w:tab w:val="clear" w:pos="9072"/>
        <w:tab w:val="center" w:pos="4819"/>
        <w:tab w:val="right" w:pos="9638"/>
      </w:tabs>
      <w:spacing w:after="0" w:line="100" w:lineRule="atLeast"/>
      <w:jc w:val="center"/>
    </w:pPr>
    <w:r>
      <w:rPr>
        <w:sz w:val="20"/>
      </w:rPr>
      <w:t>Žiadosť Pracovná verzia - 15-12</w:t>
    </w:r>
    <w:r w:rsidR="00F2730A">
      <w:rPr>
        <w:sz w:val="20"/>
      </w:rPr>
      <w:t>-2015</w:t>
    </w:r>
    <w:r w:rsidR="00F2730A">
      <w:rPr>
        <w:sz w:val="20"/>
      </w:rPr>
      <w:tab/>
    </w:r>
    <w:r w:rsidR="00EE685B">
      <w:fldChar w:fldCharType="begin"/>
    </w:r>
    <w:r w:rsidR="00EE685B">
      <w:instrText xml:space="preserve"> PAGE </w:instrText>
    </w:r>
    <w:r w:rsidR="00EE685B">
      <w:fldChar w:fldCharType="separate"/>
    </w:r>
    <w:r w:rsidR="00D77F7E">
      <w:rPr>
        <w:noProof/>
      </w:rPr>
      <w:t>4</w:t>
    </w:r>
    <w:r w:rsidR="00EE685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A88" w:rsidRDefault="00763A88" w:rsidP="00F2269C">
      <w:pPr>
        <w:spacing w:after="0" w:line="240" w:lineRule="auto"/>
      </w:pPr>
      <w:r>
        <w:separator/>
      </w:r>
    </w:p>
  </w:footnote>
  <w:footnote w:type="continuationSeparator" w:id="0">
    <w:p w:rsidR="00763A88" w:rsidRDefault="00763A88" w:rsidP="00F2269C">
      <w:pPr>
        <w:spacing w:after="0" w:line="240" w:lineRule="auto"/>
      </w:pPr>
      <w:r>
        <w:continuationSeparator/>
      </w:r>
    </w:p>
  </w:footnote>
  <w:footnote w:id="1">
    <w:p w:rsidR="00F2730A" w:rsidRPr="00B95669" w:rsidRDefault="00F2730A" w:rsidP="00B95669">
      <w:pPr>
        <w:pStyle w:val="FootnoteText"/>
        <w:jc w:val="both"/>
        <w:rPr>
          <w:rFonts w:asciiTheme="minorHAnsi" w:hAnsiTheme="minorHAnsi" w:cs="Open Sans"/>
          <w:sz w:val="16"/>
          <w:szCs w:val="16"/>
        </w:rPr>
      </w:pPr>
      <w:r w:rsidRPr="00B95669">
        <w:rPr>
          <w:rStyle w:val="FootnoteReference"/>
          <w:rFonts w:asciiTheme="minorHAnsi" w:hAnsiTheme="minorHAnsi"/>
          <w:sz w:val="16"/>
        </w:rPr>
        <w:footnoteRef/>
      </w:r>
      <w:r w:rsidRPr="00B95669">
        <w:rPr>
          <w:rFonts w:asciiTheme="minorHAnsi" w:hAnsiTheme="minorHAnsi"/>
          <w:sz w:val="16"/>
        </w:rPr>
        <w:t xml:space="preserve">  Združenia a zoskupenia správnych orgánov zastupované politicko-správnymi inštitúciami s poverenou pôsobnosťou na tvorbu politiky a implementáciu v oblasti politiky, ktorú zastrešuje projekt Inovačných činností v oblasti rozvoja miest </w:t>
      </w:r>
      <w:r w:rsidRPr="00B95669">
        <w:rPr>
          <w:rFonts w:asciiTheme="minorHAnsi" w:hAnsiTheme="minorHAnsi"/>
          <w:sz w:val="16"/>
          <w:lang w:val="en-US"/>
        </w:rPr>
        <w:t xml:space="preserve">(ďalej len </w:t>
      </w:r>
      <w:r w:rsidRPr="00B95669">
        <w:rPr>
          <w:rFonts w:asciiTheme="minorHAnsi" w:hAnsiTheme="minorHAnsi"/>
          <w:sz w:val="16"/>
        </w:rPr>
        <w:t>„UIA“</w:t>
      </w:r>
      <w:r w:rsidRPr="00B95669">
        <w:rPr>
          <w:rFonts w:asciiTheme="minorHAnsi" w:hAnsiTheme="minorHAnsi"/>
          <w:sz w:val="16"/>
          <w:lang w:val="en-US"/>
        </w:rPr>
        <w:t>)</w:t>
      </w:r>
      <w:r w:rsidRPr="00B95669">
        <w:rPr>
          <w:rFonts w:asciiTheme="minorHAnsi" w:hAnsiTheme="minorHAnsi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color w:val="548DD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Wingdings" w:hAnsi="Wingdings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0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03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</w:lvl>
  </w:abstractNum>
  <w:abstractNum w:abstractNumId="8" w15:restartNumberingAfterBreak="0">
    <w:nsid w:val="0000000A"/>
    <w:multiLevelType w:val="multilevel"/>
    <w:tmpl w:val="0000000A"/>
    <w:name w:val="WWNum14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7737EB9"/>
    <w:multiLevelType w:val="hybridMultilevel"/>
    <w:tmpl w:val="128CD3EA"/>
    <w:lvl w:ilvl="0" w:tplc="E9E22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C6557E" w:tentative="1">
      <w:start w:val="1"/>
      <w:numFmt w:val="lowerLetter"/>
      <w:lvlText w:val="%2."/>
      <w:lvlJc w:val="left"/>
      <w:pPr>
        <w:ind w:left="1440" w:hanging="360"/>
      </w:pPr>
    </w:lvl>
    <w:lvl w:ilvl="2" w:tplc="1312E3B4" w:tentative="1">
      <w:start w:val="1"/>
      <w:numFmt w:val="lowerRoman"/>
      <w:lvlText w:val="%3."/>
      <w:lvlJc w:val="right"/>
      <w:pPr>
        <w:ind w:left="2160" w:hanging="180"/>
      </w:pPr>
    </w:lvl>
    <w:lvl w:ilvl="3" w:tplc="EB78F6BC" w:tentative="1">
      <w:start w:val="1"/>
      <w:numFmt w:val="decimal"/>
      <w:lvlText w:val="%4."/>
      <w:lvlJc w:val="left"/>
      <w:pPr>
        <w:ind w:left="2880" w:hanging="360"/>
      </w:pPr>
    </w:lvl>
    <w:lvl w:ilvl="4" w:tplc="20AE0D8E" w:tentative="1">
      <w:start w:val="1"/>
      <w:numFmt w:val="lowerLetter"/>
      <w:lvlText w:val="%5."/>
      <w:lvlJc w:val="left"/>
      <w:pPr>
        <w:ind w:left="3600" w:hanging="360"/>
      </w:pPr>
    </w:lvl>
    <w:lvl w:ilvl="5" w:tplc="53F45268" w:tentative="1">
      <w:start w:val="1"/>
      <w:numFmt w:val="lowerRoman"/>
      <w:lvlText w:val="%6."/>
      <w:lvlJc w:val="right"/>
      <w:pPr>
        <w:ind w:left="4320" w:hanging="180"/>
      </w:pPr>
    </w:lvl>
    <w:lvl w:ilvl="6" w:tplc="C75A4E60" w:tentative="1">
      <w:start w:val="1"/>
      <w:numFmt w:val="decimal"/>
      <w:lvlText w:val="%7."/>
      <w:lvlJc w:val="left"/>
      <w:pPr>
        <w:ind w:left="5040" w:hanging="360"/>
      </w:pPr>
    </w:lvl>
    <w:lvl w:ilvl="7" w:tplc="0F6AC2A4" w:tentative="1">
      <w:start w:val="1"/>
      <w:numFmt w:val="lowerLetter"/>
      <w:lvlText w:val="%8."/>
      <w:lvlJc w:val="left"/>
      <w:pPr>
        <w:ind w:left="5760" w:hanging="360"/>
      </w:pPr>
    </w:lvl>
    <w:lvl w:ilvl="8" w:tplc="B068F5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0B2F07"/>
    <w:multiLevelType w:val="hybridMultilevel"/>
    <w:tmpl w:val="C52E03C4"/>
    <w:lvl w:ilvl="0" w:tplc="29283C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0B1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FEB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542A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D469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9663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825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420A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3426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161B30"/>
    <w:multiLevelType w:val="hybridMultilevel"/>
    <w:tmpl w:val="575827DE"/>
    <w:lvl w:ilvl="0" w:tplc="1BC2436C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10723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426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0E5B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CCCE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DD4B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2E17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82F6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FC1A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21211"/>
    <w:multiLevelType w:val="hybridMultilevel"/>
    <w:tmpl w:val="6F42DAD4"/>
    <w:lvl w:ilvl="0" w:tplc="02A02C92">
      <w:start w:val="1"/>
      <w:numFmt w:val="bullet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hint="default"/>
      </w:rPr>
    </w:lvl>
    <w:lvl w:ilvl="1" w:tplc="3C8E98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089C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72F9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2440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80F9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CEE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CA4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0837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9045CB5"/>
    <w:multiLevelType w:val="hybridMultilevel"/>
    <w:tmpl w:val="27541A2C"/>
    <w:lvl w:ilvl="0" w:tplc="B8622E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CC4A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E87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822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7EB3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B0C7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4EC9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217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D4A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C0FF4"/>
    <w:multiLevelType w:val="hybridMultilevel"/>
    <w:tmpl w:val="868657CC"/>
    <w:lvl w:ilvl="0" w:tplc="9C1A2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38E3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20E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546E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6CEC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E469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B858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81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269F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E6AFA"/>
    <w:multiLevelType w:val="hybridMultilevel"/>
    <w:tmpl w:val="8DF6940C"/>
    <w:lvl w:ilvl="0" w:tplc="9154E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48F9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7C55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3EBE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F464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0AD6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8AED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1441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E2C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B59A7"/>
    <w:multiLevelType w:val="hybridMultilevel"/>
    <w:tmpl w:val="D59659B4"/>
    <w:lvl w:ilvl="0" w:tplc="06122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46812A" w:tentative="1">
      <w:start w:val="1"/>
      <w:numFmt w:val="lowerLetter"/>
      <w:lvlText w:val="%2."/>
      <w:lvlJc w:val="left"/>
      <w:pPr>
        <w:ind w:left="1440" w:hanging="360"/>
      </w:pPr>
    </w:lvl>
    <w:lvl w:ilvl="2" w:tplc="D098FA5E" w:tentative="1">
      <w:start w:val="1"/>
      <w:numFmt w:val="lowerRoman"/>
      <w:lvlText w:val="%3."/>
      <w:lvlJc w:val="right"/>
      <w:pPr>
        <w:ind w:left="2160" w:hanging="180"/>
      </w:pPr>
    </w:lvl>
    <w:lvl w:ilvl="3" w:tplc="9D4E3752" w:tentative="1">
      <w:start w:val="1"/>
      <w:numFmt w:val="decimal"/>
      <w:lvlText w:val="%4."/>
      <w:lvlJc w:val="left"/>
      <w:pPr>
        <w:ind w:left="2880" w:hanging="360"/>
      </w:pPr>
    </w:lvl>
    <w:lvl w:ilvl="4" w:tplc="BEB83E7E" w:tentative="1">
      <w:start w:val="1"/>
      <w:numFmt w:val="lowerLetter"/>
      <w:lvlText w:val="%5."/>
      <w:lvlJc w:val="left"/>
      <w:pPr>
        <w:ind w:left="3600" w:hanging="360"/>
      </w:pPr>
    </w:lvl>
    <w:lvl w:ilvl="5" w:tplc="E1EE02E2" w:tentative="1">
      <w:start w:val="1"/>
      <w:numFmt w:val="lowerRoman"/>
      <w:lvlText w:val="%6."/>
      <w:lvlJc w:val="right"/>
      <w:pPr>
        <w:ind w:left="4320" w:hanging="180"/>
      </w:pPr>
    </w:lvl>
    <w:lvl w:ilvl="6" w:tplc="0C9ACE68" w:tentative="1">
      <w:start w:val="1"/>
      <w:numFmt w:val="decimal"/>
      <w:lvlText w:val="%7."/>
      <w:lvlJc w:val="left"/>
      <w:pPr>
        <w:ind w:left="5040" w:hanging="360"/>
      </w:pPr>
    </w:lvl>
    <w:lvl w:ilvl="7" w:tplc="0F9C35B2" w:tentative="1">
      <w:start w:val="1"/>
      <w:numFmt w:val="lowerLetter"/>
      <w:lvlText w:val="%8."/>
      <w:lvlJc w:val="left"/>
      <w:pPr>
        <w:ind w:left="5760" w:hanging="360"/>
      </w:pPr>
    </w:lvl>
    <w:lvl w:ilvl="8" w:tplc="7C4022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D0903"/>
    <w:multiLevelType w:val="hybridMultilevel"/>
    <w:tmpl w:val="B784EBC2"/>
    <w:lvl w:ilvl="0" w:tplc="D7EC2AC0">
      <w:start w:val="1"/>
      <w:numFmt w:val="decimal"/>
      <w:lvlText w:val="%1."/>
      <w:lvlJc w:val="left"/>
      <w:pPr>
        <w:tabs>
          <w:tab w:val="num" w:pos="2500"/>
        </w:tabs>
        <w:ind w:left="2500" w:hanging="360"/>
      </w:pPr>
    </w:lvl>
    <w:lvl w:ilvl="1" w:tplc="6CE869A4">
      <w:start w:val="1"/>
      <w:numFmt w:val="lowerLetter"/>
      <w:lvlText w:val="%2."/>
      <w:lvlJc w:val="left"/>
      <w:pPr>
        <w:tabs>
          <w:tab w:val="num" w:pos="3220"/>
        </w:tabs>
        <w:ind w:left="3220" w:hanging="360"/>
      </w:pPr>
    </w:lvl>
    <w:lvl w:ilvl="2" w:tplc="2B48CEC2" w:tentative="1">
      <w:start w:val="1"/>
      <w:numFmt w:val="lowerRoman"/>
      <w:lvlText w:val="%3."/>
      <w:lvlJc w:val="right"/>
      <w:pPr>
        <w:tabs>
          <w:tab w:val="num" w:pos="3940"/>
        </w:tabs>
        <w:ind w:left="3940" w:hanging="180"/>
      </w:pPr>
    </w:lvl>
    <w:lvl w:ilvl="3" w:tplc="A4B8A36C" w:tentative="1">
      <w:start w:val="1"/>
      <w:numFmt w:val="decimal"/>
      <w:lvlText w:val="%4."/>
      <w:lvlJc w:val="left"/>
      <w:pPr>
        <w:tabs>
          <w:tab w:val="num" w:pos="4660"/>
        </w:tabs>
        <w:ind w:left="4660" w:hanging="360"/>
      </w:pPr>
    </w:lvl>
    <w:lvl w:ilvl="4" w:tplc="F774C51C" w:tentative="1">
      <w:start w:val="1"/>
      <w:numFmt w:val="lowerLetter"/>
      <w:lvlText w:val="%5."/>
      <w:lvlJc w:val="left"/>
      <w:pPr>
        <w:tabs>
          <w:tab w:val="num" w:pos="5380"/>
        </w:tabs>
        <w:ind w:left="5380" w:hanging="360"/>
      </w:pPr>
    </w:lvl>
    <w:lvl w:ilvl="5" w:tplc="475E320C" w:tentative="1">
      <w:start w:val="1"/>
      <w:numFmt w:val="lowerRoman"/>
      <w:lvlText w:val="%6."/>
      <w:lvlJc w:val="right"/>
      <w:pPr>
        <w:tabs>
          <w:tab w:val="num" w:pos="6100"/>
        </w:tabs>
        <w:ind w:left="6100" w:hanging="180"/>
      </w:pPr>
    </w:lvl>
    <w:lvl w:ilvl="6" w:tplc="762ACBFA" w:tentative="1">
      <w:start w:val="1"/>
      <w:numFmt w:val="decimal"/>
      <w:lvlText w:val="%7."/>
      <w:lvlJc w:val="left"/>
      <w:pPr>
        <w:tabs>
          <w:tab w:val="num" w:pos="6820"/>
        </w:tabs>
        <w:ind w:left="6820" w:hanging="360"/>
      </w:pPr>
    </w:lvl>
    <w:lvl w:ilvl="7" w:tplc="AF665B92" w:tentative="1">
      <w:start w:val="1"/>
      <w:numFmt w:val="lowerLetter"/>
      <w:lvlText w:val="%8."/>
      <w:lvlJc w:val="left"/>
      <w:pPr>
        <w:tabs>
          <w:tab w:val="num" w:pos="7540"/>
        </w:tabs>
        <w:ind w:left="7540" w:hanging="360"/>
      </w:pPr>
    </w:lvl>
    <w:lvl w:ilvl="8" w:tplc="75E8B61A" w:tentative="1">
      <w:start w:val="1"/>
      <w:numFmt w:val="lowerRoman"/>
      <w:lvlText w:val="%9."/>
      <w:lvlJc w:val="right"/>
      <w:pPr>
        <w:tabs>
          <w:tab w:val="num" w:pos="8260"/>
        </w:tabs>
        <w:ind w:left="8260" w:hanging="180"/>
      </w:pPr>
    </w:lvl>
  </w:abstractNum>
  <w:abstractNum w:abstractNumId="18" w15:restartNumberingAfterBreak="0">
    <w:nsid w:val="292A63DE"/>
    <w:multiLevelType w:val="hybridMultilevel"/>
    <w:tmpl w:val="9A727194"/>
    <w:lvl w:ilvl="0" w:tplc="DF02FE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42CC956" w:tentative="1">
      <w:start w:val="1"/>
      <w:numFmt w:val="lowerLetter"/>
      <w:lvlText w:val="%2."/>
      <w:lvlJc w:val="left"/>
      <w:pPr>
        <w:ind w:left="1440" w:hanging="360"/>
      </w:pPr>
    </w:lvl>
    <w:lvl w:ilvl="2" w:tplc="7602ABA6" w:tentative="1">
      <w:start w:val="1"/>
      <w:numFmt w:val="lowerRoman"/>
      <w:lvlText w:val="%3."/>
      <w:lvlJc w:val="right"/>
      <w:pPr>
        <w:ind w:left="2160" w:hanging="180"/>
      </w:pPr>
    </w:lvl>
    <w:lvl w:ilvl="3" w:tplc="9814B340" w:tentative="1">
      <w:start w:val="1"/>
      <w:numFmt w:val="decimal"/>
      <w:lvlText w:val="%4."/>
      <w:lvlJc w:val="left"/>
      <w:pPr>
        <w:ind w:left="2880" w:hanging="360"/>
      </w:pPr>
    </w:lvl>
    <w:lvl w:ilvl="4" w:tplc="31F028A8" w:tentative="1">
      <w:start w:val="1"/>
      <w:numFmt w:val="lowerLetter"/>
      <w:lvlText w:val="%5."/>
      <w:lvlJc w:val="left"/>
      <w:pPr>
        <w:ind w:left="3600" w:hanging="360"/>
      </w:pPr>
    </w:lvl>
    <w:lvl w:ilvl="5" w:tplc="41328C4E" w:tentative="1">
      <w:start w:val="1"/>
      <w:numFmt w:val="lowerRoman"/>
      <w:lvlText w:val="%6."/>
      <w:lvlJc w:val="right"/>
      <w:pPr>
        <w:ind w:left="4320" w:hanging="180"/>
      </w:pPr>
    </w:lvl>
    <w:lvl w:ilvl="6" w:tplc="F9B0897C" w:tentative="1">
      <w:start w:val="1"/>
      <w:numFmt w:val="decimal"/>
      <w:lvlText w:val="%7."/>
      <w:lvlJc w:val="left"/>
      <w:pPr>
        <w:ind w:left="5040" w:hanging="360"/>
      </w:pPr>
    </w:lvl>
    <w:lvl w:ilvl="7" w:tplc="F24CFA48" w:tentative="1">
      <w:start w:val="1"/>
      <w:numFmt w:val="lowerLetter"/>
      <w:lvlText w:val="%8."/>
      <w:lvlJc w:val="left"/>
      <w:pPr>
        <w:ind w:left="5760" w:hanging="360"/>
      </w:pPr>
    </w:lvl>
    <w:lvl w:ilvl="8" w:tplc="59C2FE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F7AC6"/>
    <w:multiLevelType w:val="hybridMultilevel"/>
    <w:tmpl w:val="934C7974"/>
    <w:lvl w:ilvl="0" w:tplc="F1003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4EF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0E39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2E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684C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0AE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EEF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E657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2E2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CB715F"/>
    <w:multiLevelType w:val="hybridMultilevel"/>
    <w:tmpl w:val="7DD4C392"/>
    <w:lvl w:ilvl="0" w:tplc="8D6A9C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6629110" w:tentative="1">
      <w:start w:val="1"/>
      <w:numFmt w:val="lowerLetter"/>
      <w:lvlText w:val="%2."/>
      <w:lvlJc w:val="left"/>
      <w:pPr>
        <w:ind w:left="1440" w:hanging="360"/>
      </w:pPr>
    </w:lvl>
    <w:lvl w:ilvl="2" w:tplc="A85C59BC" w:tentative="1">
      <w:start w:val="1"/>
      <w:numFmt w:val="lowerRoman"/>
      <w:lvlText w:val="%3."/>
      <w:lvlJc w:val="right"/>
      <w:pPr>
        <w:ind w:left="2160" w:hanging="180"/>
      </w:pPr>
    </w:lvl>
    <w:lvl w:ilvl="3" w:tplc="0FE66B52" w:tentative="1">
      <w:start w:val="1"/>
      <w:numFmt w:val="decimal"/>
      <w:lvlText w:val="%4."/>
      <w:lvlJc w:val="left"/>
      <w:pPr>
        <w:ind w:left="2880" w:hanging="360"/>
      </w:pPr>
    </w:lvl>
    <w:lvl w:ilvl="4" w:tplc="83F605E4" w:tentative="1">
      <w:start w:val="1"/>
      <w:numFmt w:val="lowerLetter"/>
      <w:lvlText w:val="%5."/>
      <w:lvlJc w:val="left"/>
      <w:pPr>
        <w:ind w:left="3600" w:hanging="360"/>
      </w:pPr>
    </w:lvl>
    <w:lvl w:ilvl="5" w:tplc="38568DD8" w:tentative="1">
      <w:start w:val="1"/>
      <w:numFmt w:val="lowerRoman"/>
      <w:lvlText w:val="%6."/>
      <w:lvlJc w:val="right"/>
      <w:pPr>
        <w:ind w:left="4320" w:hanging="180"/>
      </w:pPr>
    </w:lvl>
    <w:lvl w:ilvl="6" w:tplc="0974EAA4" w:tentative="1">
      <w:start w:val="1"/>
      <w:numFmt w:val="decimal"/>
      <w:lvlText w:val="%7."/>
      <w:lvlJc w:val="left"/>
      <w:pPr>
        <w:ind w:left="5040" w:hanging="360"/>
      </w:pPr>
    </w:lvl>
    <w:lvl w:ilvl="7" w:tplc="1CCAE740" w:tentative="1">
      <w:start w:val="1"/>
      <w:numFmt w:val="lowerLetter"/>
      <w:lvlText w:val="%8."/>
      <w:lvlJc w:val="left"/>
      <w:pPr>
        <w:ind w:left="5760" w:hanging="360"/>
      </w:pPr>
    </w:lvl>
    <w:lvl w:ilvl="8" w:tplc="10365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3E7183"/>
    <w:multiLevelType w:val="hybridMultilevel"/>
    <w:tmpl w:val="EFC63914"/>
    <w:lvl w:ilvl="0" w:tplc="07103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3A7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76C4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2E7B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02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02E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BE0B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A5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A5F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432EB9"/>
    <w:multiLevelType w:val="hybridMultilevel"/>
    <w:tmpl w:val="EC90DF16"/>
    <w:lvl w:ilvl="0" w:tplc="BA562D46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4E3E0528" w:tentative="1">
      <w:start w:val="1"/>
      <w:numFmt w:val="lowerLetter"/>
      <w:lvlText w:val="%2."/>
      <w:lvlJc w:val="left"/>
      <w:pPr>
        <w:ind w:left="1440" w:hanging="360"/>
      </w:pPr>
    </w:lvl>
    <w:lvl w:ilvl="2" w:tplc="20104E56" w:tentative="1">
      <w:start w:val="1"/>
      <w:numFmt w:val="lowerRoman"/>
      <w:lvlText w:val="%3."/>
      <w:lvlJc w:val="right"/>
      <w:pPr>
        <w:ind w:left="2160" w:hanging="180"/>
      </w:pPr>
    </w:lvl>
    <w:lvl w:ilvl="3" w:tplc="BE74ECF4" w:tentative="1">
      <w:start w:val="1"/>
      <w:numFmt w:val="decimal"/>
      <w:lvlText w:val="%4."/>
      <w:lvlJc w:val="left"/>
      <w:pPr>
        <w:ind w:left="2880" w:hanging="360"/>
      </w:pPr>
    </w:lvl>
    <w:lvl w:ilvl="4" w:tplc="025E16AC" w:tentative="1">
      <w:start w:val="1"/>
      <w:numFmt w:val="lowerLetter"/>
      <w:lvlText w:val="%5."/>
      <w:lvlJc w:val="left"/>
      <w:pPr>
        <w:ind w:left="3600" w:hanging="360"/>
      </w:pPr>
    </w:lvl>
    <w:lvl w:ilvl="5" w:tplc="1810732E" w:tentative="1">
      <w:start w:val="1"/>
      <w:numFmt w:val="lowerRoman"/>
      <w:lvlText w:val="%6."/>
      <w:lvlJc w:val="right"/>
      <w:pPr>
        <w:ind w:left="4320" w:hanging="180"/>
      </w:pPr>
    </w:lvl>
    <w:lvl w:ilvl="6" w:tplc="26CA5818" w:tentative="1">
      <w:start w:val="1"/>
      <w:numFmt w:val="decimal"/>
      <w:lvlText w:val="%7."/>
      <w:lvlJc w:val="left"/>
      <w:pPr>
        <w:ind w:left="5040" w:hanging="360"/>
      </w:pPr>
    </w:lvl>
    <w:lvl w:ilvl="7" w:tplc="E62E2902" w:tentative="1">
      <w:start w:val="1"/>
      <w:numFmt w:val="lowerLetter"/>
      <w:lvlText w:val="%8."/>
      <w:lvlJc w:val="left"/>
      <w:pPr>
        <w:ind w:left="5760" w:hanging="360"/>
      </w:pPr>
    </w:lvl>
    <w:lvl w:ilvl="8" w:tplc="BAF83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A55A4"/>
    <w:multiLevelType w:val="hybridMultilevel"/>
    <w:tmpl w:val="F65EF9E0"/>
    <w:lvl w:ilvl="0" w:tplc="AE98771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AE0C754A" w:tentative="1">
      <w:start w:val="1"/>
      <w:numFmt w:val="lowerLetter"/>
      <w:lvlText w:val="%2."/>
      <w:lvlJc w:val="left"/>
      <w:pPr>
        <w:ind w:left="1440" w:hanging="360"/>
      </w:pPr>
    </w:lvl>
    <w:lvl w:ilvl="2" w:tplc="08669334" w:tentative="1">
      <w:start w:val="1"/>
      <w:numFmt w:val="lowerRoman"/>
      <w:lvlText w:val="%3."/>
      <w:lvlJc w:val="right"/>
      <w:pPr>
        <w:ind w:left="2160" w:hanging="180"/>
      </w:pPr>
    </w:lvl>
    <w:lvl w:ilvl="3" w:tplc="CFEE98E6" w:tentative="1">
      <w:start w:val="1"/>
      <w:numFmt w:val="decimal"/>
      <w:lvlText w:val="%4."/>
      <w:lvlJc w:val="left"/>
      <w:pPr>
        <w:ind w:left="2880" w:hanging="360"/>
      </w:pPr>
    </w:lvl>
    <w:lvl w:ilvl="4" w:tplc="1D06B31A" w:tentative="1">
      <w:start w:val="1"/>
      <w:numFmt w:val="lowerLetter"/>
      <w:lvlText w:val="%5."/>
      <w:lvlJc w:val="left"/>
      <w:pPr>
        <w:ind w:left="3600" w:hanging="360"/>
      </w:pPr>
    </w:lvl>
    <w:lvl w:ilvl="5" w:tplc="A2E4B2FA" w:tentative="1">
      <w:start w:val="1"/>
      <w:numFmt w:val="lowerRoman"/>
      <w:lvlText w:val="%6."/>
      <w:lvlJc w:val="right"/>
      <w:pPr>
        <w:ind w:left="4320" w:hanging="180"/>
      </w:pPr>
    </w:lvl>
    <w:lvl w:ilvl="6" w:tplc="CADAA21A" w:tentative="1">
      <w:start w:val="1"/>
      <w:numFmt w:val="decimal"/>
      <w:lvlText w:val="%7."/>
      <w:lvlJc w:val="left"/>
      <w:pPr>
        <w:ind w:left="5040" w:hanging="360"/>
      </w:pPr>
    </w:lvl>
    <w:lvl w:ilvl="7" w:tplc="63AE7E3C" w:tentative="1">
      <w:start w:val="1"/>
      <w:numFmt w:val="lowerLetter"/>
      <w:lvlText w:val="%8."/>
      <w:lvlJc w:val="left"/>
      <w:pPr>
        <w:ind w:left="5760" w:hanging="360"/>
      </w:pPr>
    </w:lvl>
    <w:lvl w:ilvl="8" w:tplc="28FE03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C5DBB"/>
    <w:multiLevelType w:val="hybridMultilevel"/>
    <w:tmpl w:val="1D70A762"/>
    <w:lvl w:ilvl="0" w:tplc="644658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9847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E36781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B0C43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A9C3AC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F01B3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02E92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6CA77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9165FD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6D7F9E"/>
    <w:multiLevelType w:val="hybridMultilevel"/>
    <w:tmpl w:val="C51428DC"/>
    <w:lvl w:ilvl="0" w:tplc="6932FD56">
      <w:start w:val="1"/>
      <w:numFmt w:val="decimal"/>
      <w:lvlText w:val="%1-"/>
      <w:lvlJc w:val="left"/>
      <w:pPr>
        <w:ind w:left="720" w:hanging="360"/>
      </w:pPr>
      <w:rPr>
        <w:rFonts w:hint="default"/>
        <w:color w:val="548DD4"/>
      </w:rPr>
    </w:lvl>
    <w:lvl w:ilvl="1" w:tplc="7D76BB1E" w:tentative="1">
      <w:start w:val="1"/>
      <w:numFmt w:val="lowerLetter"/>
      <w:lvlText w:val="%2."/>
      <w:lvlJc w:val="left"/>
      <w:pPr>
        <w:ind w:left="1440" w:hanging="360"/>
      </w:pPr>
    </w:lvl>
    <w:lvl w:ilvl="2" w:tplc="097C329E" w:tentative="1">
      <w:start w:val="1"/>
      <w:numFmt w:val="lowerRoman"/>
      <w:lvlText w:val="%3."/>
      <w:lvlJc w:val="right"/>
      <w:pPr>
        <w:ind w:left="2160" w:hanging="180"/>
      </w:pPr>
    </w:lvl>
    <w:lvl w:ilvl="3" w:tplc="49967C28" w:tentative="1">
      <w:start w:val="1"/>
      <w:numFmt w:val="decimal"/>
      <w:lvlText w:val="%4."/>
      <w:lvlJc w:val="left"/>
      <w:pPr>
        <w:ind w:left="2880" w:hanging="360"/>
      </w:pPr>
    </w:lvl>
    <w:lvl w:ilvl="4" w:tplc="7BBE8BA6" w:tentative="1">
      <w:start w:val="1"/>
      <w:numFmt w:val="lowerLetter"/>
      <w:lvlText w:val="%5."/>
      <w:lvlJc w:val="left"/>
      <w:pPr>
        <w:ind w:left="3600" w:hanging="360"/>
      </w:pPr>
    </w:lvl>
    <w:lvl w:ilvl="5" w:tplc="D5523178" w:tentative="1">
      <w:start w:val="1"/>
      <w:numFmt w:val="lowerRoman"/>
      <w:lvlText w:val="%6."/>
      <w:lvlJc w:val="right"/>
      <w:pPr>
        <w:ind w:left="4320" w:hanging="180"/>
      </w:pPr>
    </w:lvl>
    <w:lvl w:ilvl="6" w:tplc="164A57C0" w:tentative="1">
      <w:start w:val="1"/>
      <w:numFmt w:val="decimal"/>
      <w:lvlText w:val="%7."/>
      <w:lvlJc w:val="left"/>
      <w:pPr>
        <w:ind w:left="5040" w:hanging="360"/>
      </w:pPr>
    </w:lvl>
    <w:lvl w:ilvl="7" w:tplc="B8F89D60" w:tentative="1">
      <w:start w:val="1"/>
      <w:numFmt w:val="lowerLetter"/>
      <w:lvlText w:val="%8."/>
      <w:lvlJc w:val="left"/>
      <w:pPr>
        <w:ind w:left="5760" w:hanging="360"/>
      </w:pPr>
    </w:lvl>
    <w:lvl w:ilvl="8" w:tplc="04F462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875A3"/>
    <w:multiLevelType w:val="multilevel"/>
    <w:tmpl w:val="99E0B356"/>
    <w:lvl w:ilvl="0">
      <w:numFmt w:val="decimalZero"/>
      <w:lvlText w:val="%1.0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480813A8"/>
    <w:multiLevelType w:val="hybridMultilevel"/>
    <w:tmpl w:val="53987264"/>
    <w:lvl w:ilvl="0" w:tplc="B84272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A663CD4" w:tentative="1">
      <w:start w:val="1"/>
      <w:numFmt w:val="lowerLetter"/>
      <w:lvlText w:val="%2."/>
      <w:lvlJc w:val="left"/>
      <w:pPr>
        <w:ind w:left="1440" w:hanging="360"/>
      </w:pPr>
    </w:lvl>
    <w:lvl w:ilvl="2" w:tplc="0F70B48C" w:tentative="1">
      <w:start w:val="1"/>
      <w:numFmt w:val="lowerRoman"/>
      <w:lvlText w:val="%3."/>
      <w:lvlJc w:val="right"/>
      <w:pPr>
        <w:ind w:left="2160" w:hanging="180"/>
      </w:pPr>
    </w:lvl>
    <w:lvl w:ilvl="3" w:tplc="0D96AE32" w:tentative="1">
      <w:start w:val="1"/>
      <w:numFmt w:val="decimal"/>
      <w:lvlText w:val="%4."/>
      <w:lvlJc w:val="left"/>
      <w:pPr>
        <w:ind w:left="2880" w:hanging="360"/>
      </w:pPr>
    </w:lvl>
    <w:lvl w:ilvl="4" w:tplc="59A69318" w:tentative="1">
      <w:start w:val="1"/>
      <w:numFmt w:val="lowerLetter"/>
      <w:lvlText w:val="%5."/>
      <w:lvlJc w:val="left"/>
      <w:pPr>
        <w:ind w:left="3600" w:hanging="360"/>
      </w:pPr>
    </w:lvl>
    <w:lvl w:ilvl="5" w:tplc="6BE463A0" w:tentative="1">
      <w:start w:val="1"/>
      <w:numFmt w:val="lowerRoman"/>
      <w:lvlText w:val="%6."/>
      <w:lvlJc w:val="right"/>
      <w:pPr>
        <w:ind w:left="4320" w:hanging="180"/>
      </w:pPr>
    </w:lvl>
    <w:lvl w:ilvl="6" w:tplc="49769B74" w:tentative="1">
      <w:start w:val="1"/>
      <w:numFmt w:val="decimal"/>
      <w:lvlText w:val="%7."/>
      <w:lvlJc w:val="left"/>
      <w:pPr>
        <w:ind w:left="5040" w:hanging="360"/>
      </w:pPr>
    </w:lvl>
    <w:lvl w:ilvl="7" w:tplc="426464AA" w:tentative="1">
      <w:start w:val="1"/>
      <w:numFmt w:val="lowerLetter"/>
      <w:lvlText w:val="%8."/>
      <w:lvlJc w:val="left"/>
      <w:pPr>
        <w:ind w:left="5760" w:hanging="360"/>
      </w:pPr>
    </w:lvl>
    <w:lvl w:ilvl="8" w:tplc="49B4EA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13CA"/>
    <w:multiLevelType w:val="hybridMultilevel"/>
    <w:tmpl w:val="CF8E02FC"/>
    <w:lvl w:ilvl="0" w:tplc="EF8A2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0B3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869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0C8C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A58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46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636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BCC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FC80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A7FF3"/>
    <w:multiLevelType w:val="hybridMultilevel"/>
    <w:tmpl w:val="D7B4C9AE"/>
    <w:lvl w:ilvl="0" w:tplc="C1FC5F0A">
      <w:start w:val="1"/>
      <w:numFmt w:val="decimal"/>
      <w:lvlText w:val="%1."/>
      <w:lvlJc w:val="left"/>
      <w:pPr>
        <w:ind w:left="720" w:hanging="360"/>
      </w:pPr>
    </w:lvl>
    <w:lvl w:ilvl="1" w:tplc="98FEF16E" w:tentative="1">
      <w:start w:val="1"/>
      <w:numFmt w:val="lowerLetter"/>
      <w:lvlText w:val="%2."/>
      <w:lvlJc w:val="left"/>
      <w:pPr>
        <w:ind w:left="1440" w:hanging="360"/>
      </w:pPr>
    </w:lvl>
    <w:lvl w:ilvl="2" w:tplc="A1BC552A" w:tentative="1">
      <w:start w:val="1"/>
      <w:numFmt w:val="lowerRoman"/>
      <w:lvlText w:val="%3."/>
      <w:lvlJc w:val="right"/>
      <w:pPr>
        <w:ind w:left="2160" w:hanging="180"/>
      </w:pPr>
    </w:lvl>
    <w:lvl w:ilvl="3" w:tplc="93B06496" w:tentative="1">
      <w:start w:val="1"/>
      <w:numFmt w:val="decimal"/>
      <w:lvlText w:val="%4."/>
      <w:lvlJc w:val="left"/>
      <w:pPr>
        <w:ind w:left="2880" w:hanging="360"/>
      </w:pPr>
    </w:lvl>
    <w:lvl w:ilvl="4" w:tplc="28F6D160" w:tentative="1">
      <w:start w:val="1"/>
      <w:numFmt w:val="lowerLetter"/>
      <w:lvlText w:val="%5."/>
      <w:lvlJc w:val="left"/>
      <w:pPr>
        <w:ind w:left="3600" w:hanging="360"/>
      </w:pPr>
    </w:lvl>
    <w:lvl w:ilvl="5" w:tplc="0D885F86" w:tentative="1">
      <w:start w:val="1"/>
      <w:numFmt w:val="lowerRoman"/>
      <w:lvlText w:val="%6."/>
      <w:lvlJc w:val="right"/>
      <w:pPr>
        <w:ind w:left="4320" w:hanging="180"/>
      </w:pPr>
    </w:lvl>
    <w:lvl w:ilvl="6" w:tplc="2668E710" w:tentative="1">
      <w:start w:val="1"/>
      <w:numFmt w:val="decimal"/>
      <w:lvlText w:val="%7."/>
      <w:lvlJc w:val="left"/>
      <w:pPr>
        <w:ind w:left="5040" w:hanging="360"/>
      </w:pPr>
    </w:lvl>
    <w:lvl w:ilvl="7" w:tplc="FEA47450" w:tentative="1">
      <w:start w:val="1"/>
      <w:numFmt w:val="lowerLetter"/>
      <w:lvlText w:val="%8."/>
      <w:lvlJc w:val="left"/>
      <w:pPr>
        <w:ind w:left="5760" w:hanging="360"/>
      </w:pPr>
    </w:lvl>
    <w:lvl w:ilvl="8" w:tplc="84EA8A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9182D"/>
    <w:multiLevelType w:val="hybridMultilevel"/>
    <w:tmpl w:val="6C9C3FF6"/>
    <w:lvl w:ilvl="0" w:tplc="BE3A64C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36C48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102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F0C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A8E5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49D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4A3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486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306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34C89"/>
    <w:multiLevelType w:val="hybridMultilevel"/>
    <w:tmpl w:val="EC90DF16"/>
    <w:lvl w:ilvl="0" w:tplc="F9A28432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19D8D1F4" w:tentative="1">
      <w:start w:val="1"/>
      <w:numFmt w:val="lowerLetter"/>
      <w:lvlText w:val="%2."/>
      <w:lvlJc w:val="left"/>
      <w:pPr>
        <w:ind w:left="1440" w:hanging="360"/>
      </w:pPr>
    </w:lvl>
    <w:lvl w:ilvl="2" w:tplc="34F6508C" w:tentative="1">
      <w:start w:val="1"/>
      <w:numFmt w:val="lowerRoman"/>
      <w:lvlText w:val="%3."/>
      <w:lvlJc w:val="right"/>
      <w:pPr>
        <w:ind w:left="2160" w:hanging="180"/>
      </w:pPr>
    </w:lvl>
    <w:lvl w:ilvl="3" w:tplc="85BABE4C" w:tentative="1">
      <w:start w:val="1"/>
      <w:numFmt w:val="decimal"/>
      <w:lvlText w:val="%4."/>
      <w:lvlJc w:val="left"/>
      <w:pPr>
        <w:ind w:left="2880" w:hanging="360"/>
      </w:pPr>
    </w:lvl>
    <w:lvl w:ilvl="4" w:tplc="0D7A8486" w:tentative="1">
      <w:start w:val="1"/>
      <w:numFmt w:val="lowerLetter"/>
      <w:lvlText w:val="%5."/>
      <w:lvlJc w:val="left"/>
      <w:pPr>
        <w:ind w:left="3600" w:hanging="360"/>
      </w:pPr>
    </w:lvl>
    <w:lvl w:ilvl="5" w:tplc="A9BCFFB4" w:tentative="1">
      <w:start w:val="1"/>
      <w:numFmt w:val="lowerRoman"/>
      <w:lvlText w:val="%6."/>
      <w:lvlJc w:val="right"/>
      <w:pPr>
        <w:ind w:left="4320" w:hanging="180"/>
      </w:pPr>
    </w:lvl>
    <w:lvl w:ilvl="6" w:tplc="69A44240" w:tentative="1">
      <w:start w:val="1"/>
      <w:numFmt w:val="decimal"/>
      <w:lvlText w:val="%7."/>
      <w:lvlJc w:val="left"/>
      <w:pPr>
        <w:ind w:left="5040" w:hanging="360"/>
      </w:pPr>
    </w:lvl>
    <w:lvl w:ilvl="7" w:tplc="1FB6DE26" w:tentative="1">
      <w:start w:val="1"/>
      <w:numFmt w:val="lowerLetter"/>
      <w:lvlText w:val="%8."/>
      <w:lvlJc w:val="left"/>
      <w:pPr>
        <w:ind w:left="5760" w:hanging="360"/>
      </w:pPr>
    </w:lvl>
    <w:lvl w:ilvl="8" w:tplc="F07A2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E5657B"/>
    <w:multiLevelType w:val="hybridMultilevel"/>
    <w:tmpl w:val="C37A9132"/>
    <w:lvl w:ilvl="0" w:tplc="F086E204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7196F73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1FC3D3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5A03E1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5E42E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792546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B4A5C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24975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B9E2E2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9573FE"/>
    <w:multiLevelType w:val="hybridMultilevel"/>
    <w:tmpl w:val="64021D2C"/>
    <w:lvl w:ilvl="0" w:tplc="7D720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1C0790" w:tentative="1">
      <w:start w:val="1"/>
      <w:numFmt w:val="lowerLetter"/>
      <w:lvlText w:val="%2."/>
      <w:lvlJc w:val="left"/>
      <w:pPr>
        <w:ind w:left="1440" w:hanging="360"/>
      </w:pPr>
    </w:lvl>
    <w:lvl w:ilvl="2" w:tplc="986CDC14" w:tentative="1">
      <w:start w:val="1"/>
      <w:numFmt w:val="lowerRoman"/>
      <w:lvlText w:val="%3."/>
      <w:lvlJc w:val="right"/>
      <w:pPr>
        <w:ind w:left="2160" w:hanging="180"/>
      </w:pPr>
    </w:lvl>
    <w:lvl w:ilvl="3" w:tplc="A4E67640" w:tentative="1">
      <w:start w:val="1"/>
      <w:numFmt w:val="decimal"/>
      <w:lvlText w:val="%4."/>
      <w:lvlJc w:val="left"/>
      <w:pPr>
        <w:ind w:left="2880" w:hanging="360"/>
      </w:pPr>
    </w:lvl>
    <w:lvl w:ilvl="4" w:tplc="E0E8A7AE" w:tentative="1">
      <w:start w:val="1"/>
      <w:numFmt w:val="lowerLetter"/>
      <w:lvlText w:val="%5."/>
      <w:lvlJc w:val="left"/>
      <w:pPr>
        <w:ind w:left="3600" w:hanging="360"/>
      </w:pPr>
    </w:lvl>
    <w:lvl w:ilvl="5" w:tplc="31C4ADB6" w:tentative="1">
      <w:start w:val="1"/>
      <w:numFmt w:val="lowerRoman"/>
      <w:lvlText w:val="%6."/>
      <w:lvlJc w:val="right"/>
      <w:pPr>
        <w:ind w:left="4320" w:hanging="180"/>
      </w:pPr>
    </w:lvl>
    <w:lvl w:ilvl="6" w:tplc="C750FA02" w:tentative="1">
      <w:start w:val="1"/>
      <w:numFmt w:val="decimal"/>
      <w:lvlText w:val="%7."/>
      <w:lvlJc w:val="left"/>
      <w:pPr>
        <w:ind w:left="5040" w:hanging="360"/>
      </w:pPr>
    </w:lvl>
    <w:lvl w:ilvl="7" w:tplc="BF8E48F4" w:tentative="1">
      <w:start w:val="1"/>
      <w:numFmt w:val="lowerLetter"/>
      <w:lvlText w:val="%8."/>
      <w:lvlJc w:val="left"/>
      <w:pPr>
        <w:ind w:left="5760" w:hanging="360"/>
      </w:pPr>
    </w:lvl>
    <w:lvl w:ilvl="8" w:tplc="4A76F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FB369A"/>
    <w:multiLevelType w:val="hybridMultilevel"/>
    <w:tmpl w:val="B942BC2E"/>
    <w:lvl w:ilvl="0" w:tplc="F196A7D2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CE4A66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32AF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05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5A80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5C8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E6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9ED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003F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DB144E"/>
    <w:multiLevelType w:val="hybridMultilevel"/>
    <w:tmpl w:val="38243BD0"/>
    <w:lvl w:ilvl="0" w:tplc="B70AA7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8B642516" w:tentative="1">
      <w:start w:val="1"/>
      <w:numFmt w:val="lowerLetter"/>
      <w:lvlText w:val="%2."/>
      <w:lvlJc w:val="left"/>
      <w:pPr>
        <w:ind w:left="1440" w:hanging="360"/>
      </w:pPr>
    </w:lvl>
    <w:lvl w:ilvl="2" w:tplc="17A6C07C" w:tentative="1">
      <w:start w:val="1"/>
      <w:numFmt w:val="lowerRoman"/>
      <w:lvlText w:val="%3."/>
      <w:lvlJc w:val="right"/>
      <w:pPr>
        <w:ind w:left="2160" w:hanging="180"/>
      </w:pPr>
    </w:lvl>
    <w:lvl w:ilvl="3" w:tplc="D054B55E" w:tentative="1">
      <w:start w:val="1"/>
      <w:numFmt w:val="decimal"/>
      <w:lvlText w:val="%4."/>
      <w:lvlJc w:val="left"/>
      <w:pPr>
        <w:ind w:left="2880" w:hanging="360"/>
      </w:pPr>
    </w:lvl>
    <w:lvl w:ilvl="4" w:tplc="8DF688BC" w:tentative="1">
      <w:start w:val="1"/>
      <w:numFmt w:val="lowerLetter"/>
      <w:lvlText w:val="%5."/>
      <w:lvlJc w:val="left"/>
      <w:pPr>
        <w:ind w:left="3600" w:hanging="360"/>
      </w:pPr>
    </w:lvl>
    <w:lvl w:ilvl="5" w:tplc="15E8D1F4" w:tentative="1">
      <w:start w:val="1"/>
      <w:numFmt w:val="lowerRoman"/>
      <w:lvlText w:val="%6."/>
      <w:lvlJc w:val="right"/>
      <w:pPr>
        <w:ind w:left="4320" w:hanging="180"/>
      </w:pPr>
    </w:lvl>
    <w:lvl w:ilvl="6" w:tplc="F80CAA38" w:tentative="1">
      <w:start w:val="1"/>
      <w:numFmt w:val="decimal"/>
      <w:lvlText w:val="%7."/>
      <w:lvlJc w:val="left"/>
      <w:pPr>
        <w:ind w:left="5040" w:hanging="360"/>
      </w:pPr>
    </w:lvl>
    <w:lvl w:ilvl="7" w:tplc="A94C6F76" w:tentative="1">
      <w:start w:val="1"/>
      <w:numFmt w:val="lowerLetter"/>
      <w:lvlText w:val="%8."/>
      <w:lvlJc w:val="left"/>
      <w:pPr>
        <w:ind w:left="5760" w:hanging="360"/>
      </w:pPr>
    </w:lvl>
    <w:lvl w:ilvl="8" w:tplc="81A86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D391C"/>
    <w:multiLevelType w:val="hybridMultilevel"/>
    <w:tmpl w:val="EF0C393C"/>
    <w:lvl w:ilvl="0" w:tplc="16ECA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B49E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822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A4B4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851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E421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9E5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208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D87A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FC584F"/>
    <w:multiLevelType w:val="hybridMultilevel"/>
    <w:tmpl w:val="B0146CDC"/>
    <w:lvl w:ilvl="0" w:tplc="1FECE98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E2AC6932" w:tentative="1">
      <w:start w:val="1"/>
      <w:numFmt w:val="lowerLetter"/>
      <w:lvlText w:val="%2."/>
      <w:lvlJc w:val="left"/>
      <w:pPr>
        <w:ind w:left="1080" w:hanging="360"/>
      </w:pPr>
    </w:lvl>
    <w:lvl w:ilvl="2" w:tplc="40CC5D56" w:tentative="1">
      <w:start w:val="1"/>
      <w:numFmt w:val="lowerRoman"/>
      <w:lvlText w:val="%3."/>
      <w:lvlJc w:val="right"/>
      <w:pPr>
        <w:ind w:left="1800" w:hanging="180"/>
      </w:pPr>
    </w:lvl>
    <w:lvl w:ilvl="3" w:tplc="20548B30" w:tentative="1">
      <w:start w:val="1"/>
      <w:numFmt w:val="decimal"/>
      <w:lvlText w:val="%4."/>
      <w:lvlJc w:val="left"/>
      <w:pPr>
        <w:ind w:left="2520" w:hanging="360"/>
      </w:pPr>
    </w:lvl>
    <w:lvl w:ilvl="4" w:tplc="16BCB38C" w:tentative="1">
      <w:start w:val="1"/>
      <w:numFmt w:val="lowerLetter"/>
      <w:lvlText w:val="%5."/>
      <w:lvlJc w:val="left"/>
      <w:pPr>
        <w:ind w:left="3240" w:hanging="360"/>
      </w:pPr>
    </w:lvl>
    <w:lvl w:ilvl="5" w:tplc="B0F4167A" w:tentative="1">
      <w:start w:val="1"/>
      <w:numFmt w:val="lowerRoman"/>
      <w:lvlText w:val="%6."/>
      <w:lvlJc w:val="right"/>
      <w:pPr>
        <w:ind w:left="3960" w:hanging="180"/>
      </w:pPr>
    </w:lvl>
    <w:lvl w:ilvl="6" w:tplc="8D4873B6" w:tentative="1">
      <w:start w:val="1"/>
      <w:numFmt w:val="decimal"/>
      <w:lvlText w:val="%7."/>
      <w:lvlJc w:val="left"/>
      <w:pPr>
        <w:ind w:left="4680" w:hanging="360"/>
      </w:pPr>
    </w:lvl>
    <w:lvl w:ilvl="7" w:tplc="713EF1C6" w:tentative="1">
      <w:start w:val="1"/>
      <w:numFmt w:val="lowerLetter"/>
      <w:lvlText w:val="%8."/>
      <w:lvlJc w:val="left"/>
      <w:pPr>
        <w:ind w:left="5400" w:hanging="360"/>
      </w:pPr>
    </w:lvl>
    <w:lvl w:ilvl="8" w:tplc="D09207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0370BA"/>
    <w:multiLevelType w:val="hybridMultilevel"/>
    <w:tmpl w:val="9AC4C7C6"/>
    <w:lvl w:ilvl="0" w:tplc="792A9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BE7DC4" w:tentative="1">
      <w:start w:val="1"/>
      <w:numFmt w:val="lowerLetter"/>
      <w:lvlText w:val="%2."/>
      <w:lvlJc w:val="left"/>
      <w:pPr>
        <w:ind w:left="1440" w:hanging="360"/>
      </w:pPr>
    </w:lvl>
    <w:lvl w:ilvl="2" w:tplc="2A6E0D80" w:tentative="1">
      <w:start w:val="1"/>
      <w:numFmt w:val="lowerRoman"/>
      <w:lvlText w:val="%3."/>
      <w:lvlJc w:val="right"/>
      <w:pPr>
        <w:ind w:left="2160" w:hanging="180"/>
      </w:pPr>
    </w:lvl>
    <w:lvl w:ilvl="3" w:tplc="43800224" w:tentative="1">
      <w:start w:val="1"/>
      <w:numFmt w:val="decimal"/>
      <w:lvlText w:val="%4."/>
      <w:lvlJc w:val="left"/>
      <w:pPr>
        <w:ind w:left="2880" w:hanging="360"/>
      </w:pPr>
    </w:lvl>
    <w:lvl w:ilvl="4" w:tplc="96360FDC" w:tentative="1">
      <w:start w:val="1"/>
      <w:numFmt w:val="lowerLetter"/>
      <w:lvlText w:val="%5."/>
      <w:lvlJc w:val="left"/>
      <w:pPr>
        <w:ind w:left="3600" w:hanging="360"/>
      </w:pPr>
    </w:lvl>
    <w:lvl w:ilvl="5" w:tplc="B5BA4E66" w:tentative="1">
      <w:start w:val="1"/>
      <w:numFmt w:val="lowerRoman"/>
      <w:lvlText w:val="%6."/>
      <w:lvlJc w:val="right"/>
      <w:pPr>
        <w:ind w:left="4320" w:hanging="180"/>
      </w:pPr>
    </w:lvl>
    <w:lvl w:ilvl="6" w:tplc="2452C04A" w:tentative="1">
      <w:start w:val="1"/>
      <w:numFmt w:val="decimal"/>
      <w:lvlText w:val="%7."/>
      <w:lvlJc w:val="left"/>
      <w:pPr>
        <w:ind w:left="5040" w:hanging="360"/>
      </w:pPr>
    </w:lvl>
    <w:lvl w:ilvl="7" w:tplc="4E766F66" w:tentative="1">
      <w:start w:val="1"/>
      <w:numFmt w:val="lowerLetter"/>
      <w:lvlText w:val="%8."/>
      <w:lvlJc w:val="left"/>
      <w:pPr>
        <w:ind w:left="5760" w:hanging="360"/>
      </w:pPr>
    </w:lvl>
    <w:lvl w:ilvl="8" w:tplc="3AFEB6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344FB"/>
    <w:multiLevelType w:val="hybridMultilevel"/>
    <w:tmpl w:val="9C52A0CC"/>
    <w:lvl w:ilvl="0" w:tplc="A112C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74DA64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98C1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EA1B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8A9F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EA3F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9475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08FE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5682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653DBD"/>
    <w:multiLevelType w:val="hybridMultilevel"/>
    <w:tmpl w:val="568CA516"/>
    <w:lvl w:ilvl="0" w:tplc="A3464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4A1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7CE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DC1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82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A633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080D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E04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9E0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C82E92"/>
    <w:multiLevelType w:val="hybridMultilevel"/>
    <w:tmpl w:val="9FFCF746"/>
    <w:lvl w:ilvl="0" w:tplc="B00A032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9F9459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044C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A2F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2B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0827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209F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806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DE6B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75F5D"/>
    <w:multiLevelType w:val="hybridMultilevel"/>
    <w:tmpl w:val="EC90DF16"/>
    <w:lvl w:ilvl="0" w:tplc="FE8247B6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68F6FEFA" w:tentative="1">
      <w:start w:val="1"/>
      <w:numFmt w:val="lowerLetter"/>
      <w:lvlText w:val="%2."/>
      <w:lvlJc w:val="left"/>
      <w:pPr>
        <w:ind w:left="1440" w:hanging="360"/>
      </w:pPr>
    </w:lvl>
    <w:lvl w:ilvl="2" w:tplc="786C50A4" w:tentative="1">
      <w:start w:val="1"/>
      <w:numFmt w:val="lowerRoman"/>
      <w:lvlText w:val="%3."/>
      <w:lvlJc w:val="right"/>
      <w:pPr>
        <w:ind w:left="2160" w:hanging="180"/>
      </w:pPr>
    </w:lvl>
    <w:lvl w:ilvl="3" w:tplc="344A807E" w:tentative="1">
      <w:start w:val="1"/>
      <w:numFmt w:val="decimal"/>
      <w:lvlText w:val="%4."/>
      <w:lvlJc w:val="left"/>
      <w:pPr>
        <w:ind w:left="2880" w:hanging="360"/>
      </w:pPr>
    </w:lvl>
    <w:lvl w:ilvl="4" w:tplc="ECAE8B9E" w:tentative="1">
      <w:start w:val="1"/>
      <w:numFmt w:val="lowerLetter"/>
      <w:lvlText w:val="%5."/>
      <w:lvlJc w:val="left"/>
      <w:pPr>
        <w:ind w:left="3600" w:hanging="360"/>
      </w:pPr>
    </w:lvl>
    <w:lvl w:ilvl="5" w:tplc="B214517A" w:tentative="1">
      <w:start w:val="1"/>
      <w:numFmt w:val="lowerRoman"/>
      <w:lvlText w:val="%6."/>
      <w:lvlJc w:val="right"/>
      <w:pPr>
        <w:ind w:left="4320" w:hanging="180"/>
      </w:pPr>
    </w:lvl>
    <w:lvl w:ilvl="6" w:tplc="2960B42E" w:tentative="1">
      <w:start w:val="1"/>
      <w:numFmt w:val="decimal"/>
      <w:lvlText w:val="%7."/>
      <w:lvlJc w:val="left"/>
      <w:pPr>
        <w:ind w:left="5040" w:hanging="360"/>
      </w:pPr>
    </w:lvl>
    <w:lvl w:ilvl="7" w:tplc="B8647C82" w:tentative="1">
      <w:start w:val="1"/>
      <w:numFmt w:val="lowerLetter"/>
      <w:lvlText w:val="%8."/>
      <w:lvlJc w:val="left"/>
      <w:pPr>
        <w:ind w:left="5760" w:hanging="360"/>
      </w:pPr>
    </w:lvl>
    <w:lvl w:ilvl="8" w:tplc="F3E070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8D4649"/>
    <w:multiLevelType w:val="hybridMultilevel"/>
    <w:tmpl w:val="4B0EB9D0"/>
    <w:lvl w:ilvl="0" w:tplc="DD268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221A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922F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58E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CD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5AE3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004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887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942F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AB1DB4"/>
    <w:multiLevelType w:val="hybridMultilevel"/>
    <w:tmpl w:val="3A680FB6"/>
    <w:lvl w:ilvl="0" w:tplc="A858C0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A2E282" w:tentative="1">
      <w:start w:val="1"/>
      <w:numFmt w:val="lowerLetter"/>
      <w:lvlText w:val="%2."/>
      <w:lvlJc w:val="left"/>
      <w:pPr>
        <w:ind w:left="1440" w:hanging="360"/>
      </w:pPr>
    </w:lvl>
    <w:lvl w:ilvl="2" w:tplc="29CAB7BE" w:tentative="1">
      <w:start w:val="1"/>
      <w:numFmt w:val="lowerRoman"/>
      <w:lvlText w:val="%3."/>
      <w:lvlJc w:val="right"/>
      <w:pPr>
        <w:ind w:left="2160" w:hanging="180"/>
      </w:pPr>
    </w:lvl>
    <w:lvl w:ilvl="3" w:tplc="6E7635CA" w:tentative="1">
      <w:start w:val="1"/>
      <w:numFmt w:val="decimal"/>
      <w:lvlText w:val="%4."/>
      <w:lvlJc w:val="left"/>
      <w:pPr>
        <w:ind w:left="2880" w:hanging="360"/>
      </w:pPr>
    </w:lvl>
    <w:lvl w:ilvl="4" w:tplc="EF66B3BA" w:tentative="1">
      <w:start w:val="1"/>
      <w:numFmt w:val="lowerLetter"/>
      <w:lvlText w:val="%5."/>
      <w:lvlJc w:val="left"/>
      <w:pPr>
        <w:ind w:left="3600" w:hanging="360"/>
      </w:pPr>
    </w:lvl>
    <w:lvl w:ilvl="5" w:tplc="7B248634" w:tentative="1">
      <w:start w:val="1"/>
      <w:numFmt w:val="lowerRoman"/>
      <w:lvlText w:val="%6."/>
      <w:lvlJc w:val="right"/>
      <w:pPr>
        <w:ind w:left="4320" w:hanging="180"/>
      </w:pPr>
    </w:lvl>
    <w:lvl w:ilvl="6" w:tplc="10F879FA" w:tentative="1">
      <w:start w:val="1"/>
      <w:numFmt w:val="decimal"/>
      <w:lvlText w:val="%7."/>
      <w:lvlJc w:val="left"/>
      <w:pPr>
        <w:ind w:left="5040" w:hanging="360"/>
      </w:pPr>
    </w:lvl>
    <w:lvl w:ilvl="7" w:tplc="DB2235C2" w:tentative="1">
      <w:start w:val="1"/>
      <w:numFmt w:val="lowerLetter"/>
      <w:lvlText w:val="%8."/>
      <w:lvlJc w:val="left"/>
      <w:pPr>
        <w:ind w:left="5760" w:hanging="360"/>
      </w:pPr>
    </w:lvl>
    <w:lvl w:ilvl="8" w:tplc="A93CDA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35"/>
  </w:num>
  <w:num w:numId="4">
    <w:abstractNumId w:val="17"/>
  </w:num>
  <w:num w:numId="5">
    <w:abstractNumId w:val="12"/>
  </w:num>
  <w:num w:numId="6">
    <w:abstractNumId w:val="30"/>
  </w:num>
  <w:num w:numId="7">
    <w:abstractNumId w:val="34"/>
  </w:num>
  <w:num w:numId="8">
    <w:abstractNumId w:val="16"/>
  </w:num>
  <w:num w:numId="9">
    <w:abstractNumId w:val="23"/>
  </w:num>
  <w:num w:numId="10">
    <w:abstractNumId w:val="38"/>
  </w:num>
  <w:num w:numId="11">
    <w:abstractNumId w:val="33"/>
  </w:num>
  <w:num w:numId="12">
    <w:abstractNumId w:val="26"/>
  </w:num>
  <w:num w:numId="13">
    <w:abstractNumId w:val="32"/>
  </w:num>
  <w:num w:numId="14">
    <w:abstractNumId w:val="41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9"/>
  </w:num>
  <w:num w:numId="25">
    <w:abstractNumId w:val="27"/>
  </w:num>
  <w:num w:numId="26">
    <w:abstractNumId w:val="43"/>
  </w:num>
  <w:num w:numId="27">
    <w:abstractNumId w:val="15"/>
  </w:num>
  <w:num w:numId="28">
    <w:abstractNumId w:val="22"/>
  </w:num>
  <w:num w:numId="29">
    <w:abstractNumId w:val="29"/>
  </w:num>
  <w:num w:numId="30">
    <w:abstractNumId w:val="14"/>
  </w:num>
  <w:num w:numId="31">
    <w:abstractNumId w:val="24"/>
  </w:num>
  <w:num w:numId="32">
    <w:abstractNumId w:val="36"/>
  </w:num>
  <w:num w:numId="33">
    <w:abstractNumId w:val="18"/>
  </w:num>
  <w:num w:numId="34">
    <w:abstractNumId w:val="28"/>
  </w:num>
  <w:num w:numId="35">
    <w:abstractNumId w:val="37"/>
  </w:num>
  <w:num w:numId="36">
    <w:abstractNumId w:val="20"/>
  </w:num>
  <w:num w:numId="37">
    <w:abstractNumId w:val="10"/>
  </w:num>
  <w:num w:numId="38">
    <w:abstractNumId w:val="19"/>
  </w:num>
  <w:num w:numId="39">
    <w:abstractNumId w:val="44"/>
  </w:num>
  <w:num w:numId="40">
    <w:abstractNumId w:val="21"/>
  </w:num>
  <w:num w:numId="41">
    <w:abstractNumId w:val="40"/>
  </w:num>
  <w:num w:numId="42">
    <w:abstractNumId w:val="13"/>
  </w:num>
  <w:num w:numId="43">
    <w:abstractNumId w:val="31"/>
  </w:num>
  <w:num w:numId="44">
    <w:abstractNumId w:val="42"/>
  </w:num>
  <w:num w:numId="4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44"/>
    <w:rsid w:val="00072643"/>
    <w:rsid w:val="000E1FFC"/>
    <w:rsid w:val="0013017F"/>
    <w:rsid w:val="00180D05"/>
    <w:rsid w:val="001A07C1"/>
    <w:rsid w:val="001B3432"/>
    <w:rsid w:val="001C55A4"/>
    <w:rsid w:val="001F41CE"/>
    <w:rsid w:val="002851B5"/>
    <w:rsid w:val="002E41FE"/>
    <w:rsid w:val="003157DF"/>
    <w:rsid w:val="00341DE4"/>
    <w:rsid w:val="003475DB"/>
    <w:rsid w:val="00374374"/>
    <w:rsid w:val="003956F0"/>
    <w:rsid w:val="00445F5A"/>
    <w:rsid w:val="00463B7D"/>
    <w:rsid w:val="00475FDF"/>
    <w:rsid w:val="005E1D29"/>
    <w:rsid w:val="005E4462"/>
    <w:rsid w:val="005E6C3B"/>
    <w:rsid w:val="00683DF8"/>
    <w:rsid w:val="00695213"/>
    <w:rsid w:val="006A5865"/>
    <w:rsid w:val="006A71A7"/>
    <w:rsid w:val="006A732E"/>
    <w:rsid w:val="006D14C3"/>
    <w:rsid w:val="00703F68"/>
    <w:rsid w:val="00763A88"/>
    <w:rsid w:val="0077312F"/>
    <w:rsid w:val="00805C5F"/>
    <w:rsid w:val="00842582"/>
    <w:rsid w:val="00874261"/>
    <w:rsid w:val="00940727"/>
    <w:rsid w:val="00971C84"/>
    <w:rsid w:val="00A263A9"/>
    <w:rsid w:val="00AB2981"/>
    <w:rsid w:val="00AE6282"/>
    <w:rsid w:val="00B54744"/>
    <w:rsid w:val="00B55268"/>
    <w:rsid w:val="00B601F9"/>
    <w:rsid w:val="00B73029"/>
    <w:rsid w:val="00B81F41"/>
    <w:rsid w:val="00B95669"/>
    <w:rsid w:val="00C845E8"/>
    <w:rsid w:val="00CF0EA7"/>
    <w:rsid w:val="00D77F7E"/>
    <w:rsid w:val="00DC5A63"/>
    <w:rsid w:val="00DF1640"/>
    <w:rsid w:val="00E32A31"/>
    <w:rsid w:val="00E94F7B"/>
    <w:rsid w:val="00EE685B"/>
    <w:rsid w:val="00F2269C"/>
    <w:rsid w:val="00F2730A"/>
    <w:rsid w:val="00F3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5:docId w15:val="{F6EF4967-412E-4229-837C-42BCF438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128"/>
    <w:pPr>
      <w:suppressAutoHyphens/>
      <w:spacing w:after="200" w:line="276" w:lineRule="auto"/>
    </w:pPr>
    <w:rPr>
      <w:sz w:val="22"/>
      <w:szCs w:val="22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361128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361128"/>
    <w:pPr>
      <w:keepNext/>
      <w:tabs>
        <w:tab w:val="num" w:pos="432"/>
      </w:tabs>
      <w:spacing w:before="240" w:after="60" w:line="100" w:lineRule="atLeast"/>
      <w:ind w:left="432" w:hanging="432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61128"/>
    <w:pPr>
      <w:keepNext/>
      <w:numPr>
        <w:ilvl w:val="2"/>
      </w:numPr>
      <w:tabs>
        <w:tab w:val="left" w:pos="720"/>
      </w:tabs>
      <w:spacing w:after="120" w:line="100" w:lineRule="atLeast"/>
      <w:ind w:left="720" w:hanging="720"/>
      <w:outlineLvl w:val="2"/>
    </w:pPr>
    <w:rPr>
      <w:rFonts w:ascii="Trebuchet MS" w:eastAsia="Cambria" w:hAnsi="Trebuchet MS" w:cs="Arial"/>
      <w:b/>
      <w:bCs/>
      <w:i/>
      <w:sz w:val="24"/>
      <w:szCs w:val="26"/>
    </w:rPr>
  </w:style>
  <w:style w:type="paragraph" w:styleId="Heading4">
    <w:name w:val="heading 4"/>
    <w:basedOn w:val="Normal"/>
    <w:next w:val="BodyText"/>
    <w:link w:val="Heading4Char"/>
    <w:qFormat/>
    <w:rsid w:val="00361128"/>
    <w:pPr>
      <w:keepNext/>
      <w:numPr>
        <w:ilvl w:val="3"/>
      </w:numPr>
      <w:tabs>
        <w:tab w:val="left" w:pos="864"/>
      </w:tabs>
      <w:spacing w:before="240" w:after="60" w:line="100" w:lineRule="atLeast"/>
      <w:ind w:left="864" w:hanging="864"/>
      <w:outlineLvl w:val="3"/>
    </w:pPr>
    <w:rPr>
      <w:rFonts w:ascii="Times New Roman" w:eastAsia="Cambria" w:hAnsi="Times New Roman"/>
      <w:b/>
      <w:bCs/>
      <w:sz w:val="28"/>
      <w:szCs w:val="28"/>
    </w:rPr>
  </w:style>
  <w:style w:type="paragraph" w:styleId="Heading5">
    <w:name w:val="heading 5"/>
    <w:basedOn w:val="Normal"/>
    <w:next w:val="BodyText"/>
    <w:link w:val="Heading5Char"/>
    <w:qFormat/>
    <w:rsid w:val="00361128"/>
    <w:pPr>
      <w:numPr>
        <w:ilvl w:val="4"/>
      </w:numPr>
      <w:tabs>
        <w:tab w:val="left" w:pos="1008"/>
      </w:tabs>
      <w:spacing w:before="240" w:after="60" w:line="100" w:lineRule="atLeast"/>
      <w:ind w:left="1008" w:hanging="1008"/>
      <w:outlineLvl w:val="4"/>
    </w:pPr>
    <w:rPr>
      <w:rFonts w:ascii="Cambria" w:eastAsia="Cambria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361128"/>
    <w:pPr>
      <w:numPr>
        <w:ilvl w:val="5"/>
      </w:numPr>
      <w:tabs>
        <w:tab w:val="left" w:pos="1152"/>
      </w:tabs>
      <w:spacing w:before="240" w:after="60" w:line="100" w:lineRule="atLeast"/>
      <w:ind w:left="1152" w:hanging="1152"/>
      <w:outlineLvl w:val="5"/>
    </w:pPr>
    <w:rPr>
      <w:rFonts w:ascii="Times New Roman" w:eastAsia="Cambria" w:hAnsi="Times New Roman"/>
      <w:b/>
      <w:bCs/>
    </w:rPr>
  </w:style>
  <w:style w:type="paragraph" w:styleId="Heading7">
    <w:name w:val="heading 7"/>
    <w:basedOn w:val="Normal"/>
    <w:next w:val="BodyText"/>
    <w:link w:val="Heading7Char"/>
    <w:qFormat/>
    <w:rsid w:val="00361128"/>
    <w:pPr>
      <w:numPr>
        <w:ilvl w:val="6"/>
      </w:numPr>
      <w:tabs>
        <w:tab w:val="left" w:pos="1296"/>
      </w:tabs>
      <w:spacing w:before="240" w:after="60" w:line="100" w:lineRule="atLeast"/>
      <w:ind w:left="1296" w:hanging="1296"/>
      <w:outlineLvl w:val="6"/>
    </w:pPr>
    <w:rPr>
      <w:rFonts w:ascii="Times New Roman" w:eastAsia="Cambria" w:hAnsi="Times New Roman"/>
      <w:sz w:val="24"/>
      <w:szCs w:val="24"/>
    </w:rPr>
  </w:style>
  <w:style w:type="paragraph" w:styleId="Heading8">
    <w:name w:val="heading 8"/>
    <w:basedOn w:val="Normal"/>
    <w:next w:val="BodyText"/>
    <w:link w:val="Heading8Char"/>
    <w:qFormat/>
    <w:rsid w:val="00361128"/>
    <w:pPr>
      <w:numPr>
        <w:ilvl w:val="7"/>
      </w:numPr>
      <w:tabs>
        <w:tab w:val="left" w:pos="1440"/>
      </w:tabs>
      <w:spacing w:before="240" w:after="60" w:line="100" w:lineRule="atLeast"/>
      <w:ind w:left="1440" w:hanging="1440"/>
      <w:outlineLvl w:val="7"/>
    </w:pPr>
    <w:rPr>
      <w:rFonts w:ascii="Times New Roman" w:eastAsia="Cambria" w:hAnsi="Times New Roman"/>
      <w:i/>
      <w:iCs/>
      <w:sz w:val="24"/>
      <w:szCs w:val="24"/>
    </w:rPr>
  </w:style>
  <w:style w:type="paragraph" w:styleId="Heading9">
    <w:name w:val="heading 9"/>
    <w:basedOn w:val="Normal"/>
    <w:next w:val="BodyText"/>
    <w:link w:val="Heading9Char"/>
    <w:qFormat/>
    <w:rsid w:val="00361128"/>
    <w:pPr>
      <w:keepNext/>
      <w:numPr>
        <w:ilvl w:val="8"/>
      </w:numPr>
      <w:tabs>
        <w:tab w:val="num" w:pos="1584"/>
      </w:tabs>
      <w:spacing w:line="300" w:lineRule="exact"/>
      <w:ind w:left="1584" w:hanging="1584"/>
      <w:outlineLvl w:val="8"/>
    </w:pPr>
    <w:rPr>
      <w:rFonts w:ascii="Arial" w:eastAsia="Times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B45"/>
    <w:rPr>
      <w:rFonts w:ascii="Cambria" w:eastAsia="Times New Roman" w:hAnsi="Cambria"/>
      <w:b/>
      <w:bCs/>
      <w:color w:val="365F91"/>
      <w:sz w:val="28"/>
      <w:szCs w:val="28"/>
      <w:lang w:val="sk-SK" w:eastAsia="ar-SA"/>
    </w:rPr>
  </w:style>
  <w:style w:type="character" w:customStyle="1" w:styleId="Heading2Char">
    <w:name w:val="Heading 2 Char"/>
    <w:basedOn w:val="DefaultParagraphFont"/>
    <w:link w:val="Heading2"/>
    <w:rsid w:val="007914C0"/>
    <w:rPr>
      <w:rFonts w:ascii="Cambria" w:eastAsia="SimSun" w:hAnsi="Cambria"/>
      <w:b/>
      <w:bCs/>
      <w:i/>
      <w:iCs/>
      <w:sz w:val="28"/>
      <w:szCs w:val="28"/>
      <w:lang w:val="sk-SK" w:eastAsia="ar-SA"/>
    </w:rPr>
  </w:style>
  <w:style w:type="character" w:customStyle="1" w:styleId="Heading3Char">
    <w:name w:val="Heading 3 Char"/>
    <w:basedOn w:val="DefaultParagraphFont"/>
    <w:link w:val="Heading3"/>
    <w:rsid w:val="007914C0"/>
    <w:rPr>
      <w:rFonts w:ascii="Trebuchet MS" w:eastAsia="Cambria" w:hAnsi="Trebuchet MS" w:cs="Arial"/>
      <w:b/>
      <w:bCs/>
      <w:i/>
      <w:sz w:val="24"/>
      <w:szCs w:val="26"/>
      <w:lang w:val="sk-SK" w:eastAsia="ar-SA"/>
    </w:rPr>
  </w:style>
  <w:style w:type="character" w:customStyle="1" w:styleId="Heading4Char">
    <w:name w:val="Heading 4 Char"/>
    <w:basedOn w:val="DefaultParagraphFont"/>
    <w:link w:val="Heading4"/>
    <w:rsid w:val="007914C0"/>
    <w:rPr>
      <w:rFonts w:ascii="Times New Roman" w:eastAsia="Cambria" w:hAnsi="Times New Roman"/>
      <w:b/>
      <w:bCs/>
      <w:sz w:val="28"/>
      <w:szCs w:val="28"/>
      <w:lang w:val="sk-SK" w:eastAsia="ar-SA"/>
    </w:rPr>
  </w:style>
  <w:style w:type="character" w:customStyle="1" w:styleId="Heading5Char">
    <w:name w:val="Heading 5 Char"/>
    <w:basedOn w:val="DefaultParagraphFont"/>
    <w:link w:val="Heading5"/>
    <w:rsid w:val="007914C0"/>
    <w:rPr>
      <w:rFonts w:ascii="Cambria" w:eastAsia="Cambria" w:hAnsi="Cambria"/>
      <w:b/>
      <w:bCs/>
      <w:i/>
      <w:iCs/>
      <w:sz w:val="26"/>
      <w:szCs w:val="26"/>
      <w:lang w:val="sk-SK" w:eastAsia="ar-SA"/>
    </w:rPr>
  </w:style>
  <w:style w:type="character" w:customStyle="1" w:styleId="Heading6Char">
    <w:name w:val="Heading 6 Char"/>
    <w:basedOn w:val="DefaultParagraphFont"/>
    <w:link w:val="Heading6"/>
    <w:rsid w:val="007914C0"/>
    <w:rPr>
      <w:rFonts w:ascii="Times New Roman" w:eastAsia="Cambria" w:hAnsi="Times New Roman"/>
      <w:b/>
      <w:bCs/>
      <w:sz w:val="22"/>
      <w:szCs w:val="22"/>
      <w:lang w:val="sk-SK" w:eastAsia="ar-SA"/>
    </w:rPr>
  </w:style>
  <w:style w:type="character" w:customStyle="1" w:styleId="Heading7Char">
    <w:name w:val="Heading 7 Char"/>
    <w:basedOn w:val="DefaultParagraphFont"/>
    <w:link w:val="Heading7"/>
    <w:rsid w:val="007914C0"/>
    <w:rPr>
      <w:rFonts w:ascii="Times New Roman" w:eastAsia="Cambria" w:hAnsi="Times New Roman"/>
      <w:sz w:val="24"/>
      <w:szCs w:val="24"/>
      <w:lang w:val="sk-SK" w:eastAsia="ar-SA"/>
    </w:rPr>
  </w:style>
  <w:style w:type="character" w:customStyle="1" w:styleId="Heading8Char">
    <w:name w:val="Heading 8 Char"/>
    <w:basedOn w:val="DefaultParagraphFont"/>
    <w:link w:val="Heading8"/>
    <w:rsid w:val="007914C0"/>
    <w:rPr>
      <w:rFonts w:ascii="Times New Roman" w:eastAsia="Cambria" w:hAnsi="Times New Roman"/>
      <w:i/>
      <w:iCs/>
      <w:sz w:val="24"/>
      <w:szCs w:val="24"/>
      <w:lang w:val="sk-SK" w:eastAsia="ar-SA"/>
    </w:rPr>
  </w:style>
  <w:style w:type="character" w:customStyle="1" w:styleId="Heading9Char">
    <w:name w:val="Heading 9 Char"/>
    <w:basedOn w:val="DefaultParagraphFont"/>
    <w:link w:val="Heading9"/>
    <w:rsid w:val="007914C0"/>
    <w:rPr>
      <w:rFonts w:ascii="Arial" w:eastAsia="Times" w:hAnsi="Arial"/>
      <w:b/>
      <w:bCs/>
      <w:lang w:val="sk-SK" w:eastAsia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3B45"/>
    <w:pPr>
      <w:outlineLvl w:val="9"/>
    </w:pPr>
  </w:style>
  <w:style w:type="table" w:styleId="TableGrid">
    <w:name w:val="Table Grid"/>
    <w:basedOn w:val="TableNormal"/>
    <w:rsid w:val="004F3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A212A8"/>
    <w:rPr>
      <w:sz w:val="16"/>
      <w:szCs w:val="16"/>
      <w:lang w:val="sk-SK"/>
    </w:rPr>
  </w:style>
  <w:style w:type="paragraph" w:styleId="CommentText">
    <w:name w:val="annotation text"/>
    <w:basedOn w:val="Normal"/>
    <w:link w:val="CommentTextChar"/>
    <w:unhideWhenUsed/>
    <w:rsid w:val="00A212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12A8"/>
    <w:rPr>
      <w:lang w:val="sk-SK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12A8"/>
    <w:rPr>
      <w:b/>
      <w:bCs/>
      <w:lang w:val="sk-SK" w:eastAsia="en-US"/>
    </w:rPr>
  </w:style>
  <w:style w:type="paragraph" w:styleId="BalloonText">
    <w:name w:val="Balloon Text"/>
    <w:basedOn w:val="Normal"/>
    <w:link w:val="BalloonTextChar"/>
    <w:rsid w:val="00361128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2A8"/>
    <w:rPr>
      <w:rFonts w:ascii="Tahoma" w:hAnsi="Tahoma" w:cs="Tahoma"/>
      <w:sz w:val="16"/>
      <w:szCs w:val="16"/>
      <w:lang w:val="sk-SK" w:eastAsia="ar-SA"/>
    </w:rPr>
  </w:style>
  <w:style w:type="character" w:styleId="FootnoteReference">
    <w:name w:val="footnote reference"/>
    <w:semiHidden/>
    <w:rsid w:val="007579DF"/>
    <w:rPr>
      <w:vertAlign w:val="superscript"/>
      <w:lang w:val="sk-SK"/>
    </w:rPr>
  </w:style>
  <w:style w:type="paragraph" w:styleId="FootnoteText">
    <w:name w:val="footnote text"/>
    <w:basedOn w:val="Normal"/>
    <w:link w:val="FootnoteTextChar"/>
    <w:uiPriority w:val="99"/>
    <w:semiHidden/>
    <w:rsid w:val="007579DF"/>
    <w:pPr>
      <w:spacing w:line="240" w:lineRule="auto"/>
    </w:pPr>
    <w:rPr>
      <w:rFonts w:ascii="Times" w:eastAsia="Cambria" w:hAnsi="Times"/>
      <w:sz w:val="20"/>
      <w:szCs w:val="20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7579DF"/>
    <w:rPr>
      <w:rFonts w:ascii="Times" w:eastAsia="Cambria" w:hAnsi="Times"/>
      <w:lang w:val="sk-SK" w:eastAsia="de-DE"/>
    </w:rPr>
  </w:style>
  <w:style w:type="paragraph" w:styleId="Revision">
    <w:name w:val="Revision"/>
    <w:rsid w:val="00361128"/>
    <w:pPr>
      <w:suppressAutoHyphens/>
    </w:pPr>
    <w:rPr>
      <w:sz w:val="22"/>
      <w:szCs w:val="22"/>
      <w:lang w:eastAsia="ar-SA"/>
    </w:rPr>
  </w:style>
  <w:style w:type="paragraph" w:customStyle="1" w:styleId="CM1">
    <w:name w:val="CM1"/>
    <w:basedOn w:val="Normal"/>
    <w:rsid w:val="00361128"/>
    <w:pPr>
      <w:spacing w:after="0" w:line="100" w:lineRule="atLeast"/>
    </w:pPr>
    <w:rPr>
      <w:rFonts w:ascii="Helvetica Linotype" w:hAnsi="Helvetica Linotype"/>
      <w:sz w:val="24"/>
      <w:szCs w:val="24"/>
    </w:rPr>
  </w:style>
  <w:style w:type="paragraph" w:styleId="NormalWeb">
    <w:name w:val="Normal (Web)"/>
    <w:basedOn w:val="Normal"/>
    <w:rsid w:val="00361128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rsid w:val="00361128"/>
    <w:pPr>
      <w:suppressLineNumbers/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00F61"/>
    <w:rPr>
      <w:sz w:val="22"/>
      <w:szCs w:val="22"/>
      <w:lang w:val="sk-SK" w:eastAsia="ar-SA"/>
    </w:rPr>
  </w:style>
  <w:style w:type="paragraph" w:styleId="Footer">
    <w:name w:val="footer"/>
    <w:basedOn w:val="Normal"/>
    <w:link w:val="FooterChar"/>
    <w:rsid w:val="00361128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00F61"/>
    <w:rPr>
      <w:sz w:val="22"/>
      <w:szCs w:val="22"/>
      <w:lang w:val="sk-SK" w:eastAsia="ar-SA"/>
    </w:rPr>
  </w:style>
  <w:style w:type="paragraph" w:customStyle="1" w:styleId="Headline1">
    <w:name w:val="Headline 1"/>
    <w:rsid w:val="00361128"/>
    <w:pPr>
      <w:suppressAutoHyphens/>
    </w:pPr>
    <w:rPr>
      <w:rFonts w:ascii="Helvetica" w:eastAsia="Times New Roman" w:hAnsi="Helvetica" w:cs="Helvetica"/>
      <w:b/>
      <w:bCs/>
      <w:sz w:val="40"/>
      <w:szCs w:val="40"/>
      <w:lang w:eastAsia="ar-SA"/>
    </w:rPr>
  </w:style>
  <w:style w:type="paragraph" w:customStyle="1" w:styleId="Text">
    <w:name w:val="Text"/>
    <w:rsid w:val="007914C0"/>
    <w:pPr>
      <w:jc w:val="both"/>
    </w:pPr>
    <w:rPr>
      <w:rFonts w:ascii="Arial" w:eastAsia="Times New Roman" w:hAnsi="Arial" w:cs="Arial"/>
      <w:color w:val="FF00FF"/>
      <w:sz w:val="19"/>
      <w:szCs w:val="19"/>
      <w:lang w:eastAsia="de-DE"/>
    </w:rPr>
  </w:style>
  <w:style w:type="character" w:styleId="Hyperlink">
    <w:name w:val="Hyperlink"/>
    <w:rsid w:val="007914C0"/>
    <w:rPr>
      <w:color w:val="0000FF"/>
      <w:u w:val="single"/>
      <w:lang w:val="sk-SK"/>
    </w:rPr>
  </w:style>
  <w:style w:type="paragraph" w:customStyle="1" w:styleId="HeadFollowLines">
    <w:name w:val="Head Follow Lines"/>
    <w:rsid w:val="00361128"/>
    <w:pPr>
      <w:widowControl w:val="0"/>
      <w:suppressAutoHyphens/>
    </w:pPr>
    <w:rPr>
      <w:lang w:eastAsia="ar-SA"/>
    </w:rPr>
  </w:style>
  <w:style w:type="paragraph" w:customStyle="1" w:styleId="Head1Line">
    <w:name w:val="Head 1. Line"/>
    <w:rsid w:val="00361128"/>
    <w:pPr>
      <w:tabs>
        <w:tab w:val="left" w:pos="1418"/>
      </w:tabs>
      <w:suppressAutoHyphens/>
    </w:pPr>
    <w:rPr>
      <w:rFonts w:ascii="Helvetica" w:eastAsia="Times New Roman" w:hAnsi="Helvetica" w:cs="Helvetica"/>
      <w:sz w:val="19"/>
      <w:szCs w:val="19"/>
      <w:lang w:eastAsia="ar-SA"/>
    </w:rPr>
  </w:style>
  <w:style w:type="character" w:styleId="FollowedHyperlink">
    <w:name w:val="FollowedHyperlink"/>
    <w:rsid w:val="007914C0"/>
    <w:rPr>
      <w:color w:val="800080"/>
      <w:u w:val="single"/>
      <w:lang w:val="sk-SK"/>
    </w:rPr>
  </w:style>
  <w:style w:type="paragraph" w:customStyle="1" w:styleId="Headline">
    <w:name w:val="Headline"/>
    <w:basedOn w:val="Head1Line"/>
    <w:rsid w:val="00361128"/>
  </w:style>
  <w:style w:type="paragraph" w:customStyle="1" w:styleId="Headline2">
    <w:name w:val="Headline 2"/>
    <w:basedOn w:val="Normal"/>
    <w:rsid w:val="00361128"/>
    <w:pPr>
      <w:tabs>
        <w:tab w:val="left" w:pos="1843"/>
      </w:tabs>
      <w:spacing w:line="100" w:lineRule="atLeast"/>
      <w:ind w:left="1843" w:hanging="1843"/>
    </w:pPr>
    <w:rPr>
      <w:rFonts w:ascii="Trebuchet MS Bold" w:eastAsia="Cambria" w:hAnsi="Trebuchet MS Bold"/>
      <w:color w:val="262727"/>
      <w:sz w:val="32"/>
      <w:szCs w:val="24"/>
    </w:rPr>
  </w:style>
  <w:style w:type="paragraph" w:customStyle="1" w:styleId="DateandVenue">
    <w:name w:val="Date and Venue"/>
    <w:rsid w:val="0036112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 w:val="22"/>
      <w:szCs w:val="24"/>
      <w:lang w:eastAsia="ar-SA"/>
    </w:rPr>
  </w:style>
  <w:style w:type="paragraph" w:customStyle="1" w:styleId="Entry1withLine">
    <w:name w:val="Entry 1 with Line"/>
    <w:rsid w:val="00361128"/>
    <w:pPr>
      <w:pBdr>
        <w:bottom w:val="single" w:sz="4" w:space="10" w:color="000000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 w:val="22"/>
      <w:szCs w:val="24"/>
      <w:lang w:eastAsia="ar-SA"/>
    </w:rPr>
  </w:style>
  <w:style w:type="paragraph" w:customStyle="1" w:styleId="Entry1">
    <w:name w:val="Entry 1"/>
    <w:rsid w:val="00361128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 w:val="22"/>
      <w:szCs w:val="24"/>
      <w:lang w:eastAsia="ar-SA"/>
    </w:rPr>
  </w:style>
  <w:style w:type="paragraph" w:customStyle="1" w:styleId="NameofEvent">
    <w:name w:val="Name of Event"/>
    <w:rsid w:val="00361128"/>
    <w:pPr>
      <w:suppressAutoHyphens/>
      <w:spacing w:after="100"/>
    </w:pPr>
    <w:rPr>
      <w:rFonts w:ascii="Trebuchet MS Bold" w:eastAsia="Cambria" w:hAnsi="Trebuchet MS Bold"/>
      <w:color w:val="262727"/>
      <w:sz w:val="24"/>
      <w:szCs w:val="24"/>
      <w:lang w:eastAsia="ar-SA"/>
    </w:rPr>
  </w:style>
  <w:style w:type="paragraph" w:customStyle="1" w:styleId="NameofEventDate">
    <w:name w:val="Name of Event Date"/>
    <w:rsid w:val="00361128"/>
    <w:pPr>
      <w:pBdr>
        <w:bottom w:val="single" w:sz="4" w:space="1" w:color="000080"/>
      </w:pBdr>
      <w:suppressAutoHyphens/>
      <w:spacing w:after="200"/>
    </w:pPr>
    <w:rPr>
      <w:rFonts w:ascii="Trebuchet MS" w:eastAsia="Cambria" w:hAnsi="Trebuchet MS"/>
      <w:color w:val="262727"/>
      <w:sz w:val="18"/>
      <w:szCs w:val="24"/>
      <w:lang w:eastAsia="ar-SA"/>
    </w:rPr>
  </w:style>
  <w:style w:type="character" w:customStyle="1" w:styleId="EndnoteTextChar">
    <w:name w:val="Endnote Text Char"/>
    <w:basedOn w:val="DefaultParagraphFont"/>
    <w:link w:val="EndnoteText"/>
    <w:rsid w:val="007914C0"/>
    <w:rPr>
      <w:rFonts w:ascii="Times New Roman" w:eastAsia="Times New Roman" w:hAnsi="Times New Roman"/>
      <w:lang w:val="sk-SK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14C0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7914C0"/>
    <w:rPr>
      <w:vertAlign w:val="superscript"/>
      <w:lang w:val="sk-SK"/>
    </w:rPr>
  </w:style>
  <w:style w:type="paragraph" w:customStyle="1" w:styleId="BulletNormal">
    <w:name w:val="Bullet Normal"/>
    <w:rsid w:val="00361128"/>
    <w:pPr>
      <w:tabs>
        <w:tab w:val="left" w:pos="567"/>
      </w:tabs>
      <w:suppressAutoHyphens/>
      <w:spacing w:after="200"/>
    </w:pPr>
    <w:rPr>
      <w:rFonts w:ascii="Cambria" w:eastAsia="Cambria" w:hAnsi="Cambria"/>
      <w:sz w:val="24"/>
      <w:szCs w:val="24"/>
      <w:lang w:eastAsia="ar-SA"/>
    </w:rPr>
  </w:style>
  <w:style w:type="paragraph" w:customStyle="1" w:styleId="StyleStyleHeading2Bold10pt">
    <w:name w:val="Style Style Heading 2 + Bold + 10 pt"/>
    <w:basedOn w:val="Normal"/>
    <w:rsid w:val="00361128"/>
    <w:pPr>
      <w:keepNext/>
      <w:numPr>
        <w:ilvl w:val="1"/>
      </w:numPr>
      <w:tabs>
        <w:tab w:val="num" w:pos="3220"/>
      </w:tabs>
      <w:spacing w:after="240" w:line="100" w:lineRule="atLeast"/>
      <w:ind w:left="3220" w:hanging="360"/>
      <w:outlineLvl w:val="1"/>
    </w:pPr>
    <w:rPr>
      <w:rFonts w:ascii="Trebuchet MS" w:eastAsia="Cambria" w:hAnsi="Trebuchet MS" w:cs="Arial"/>
      <w:b/>
      <w:bCs/>
      <w:color w:val="0F3277"/>
      <w:sz w:val="24"/>
      <w:szCs w:val="28"/>
    </w:rPr>
  </w:style>
  <w:style w:type="character" w:customStyle="1" w:styleId="apple-style-span">
    <w:name w:val="apple-style-span"/>
    <w:basedOn w:val="DefaultParagraphFont"/>
    <w:rsid w:val="007914C0"/>
  </w:style>
  <w:style w:type="character" w:customStyle="1" w:styleId="apple-converted-space">
    <w:name w:val="apple-converted-space"/>
    <w:basedOn w:val="DefaultParagraphFont"/>
    <w:rsid w:val="007914C0"/>
  </w:style>
  <w:style w:type="paragraph" w:styleId="BodyText2">
    <w:name w:val="Body Text 2"/>
    <w:basedOn w:val="Normal"/>
    <w:link w:val="BodyText2Char"/>
    <w:rsid w:val="007914C0"/>
    <w:pPr>
      <w:spacing w:after="120" w:line="360" w:lineRule="auto"/>
      <w:jc w:val="both"/>
    </w:pPr>
    <w:rPr>
      <w:rFonts w:ascii="Arial" w:eastAsia="Times New Roman" w:hAnsi="Arial"/>
      <w:szCs w:val="24"/>
      <w:lang w:eastAsia="da-DK"/>
    </w:rPr>
  </w:style>
  <w:style w:type="character" w:customStyle="1" w:styleId="BodyText2Char">
    <w:name w:val="Body Text 2 Char"/>
    <w:basedOn w:val="DefaultParagraphFont"/>
    <w:link w:val="BodyText2"/>
    <w:rsid w:val="007914C0"/>
    <w:rPr>
      <w:rFonts w:ascii="Arial" w:eastAsia="Times New Roman" w:hAnsi="Arial"/>
      <w:sz w:val="22"/>
      <w:szCs w:val="24"/>
      <w:lang w:val="sk-SK" w:eastAsia="da-DK"/>
    </w:rPr>
  </w:style>
  <w:style w:type="paragraph" w:customStyle="1" w:styleId="ListParagraph1">
    <w:name w:val="List Paragraph1"/>
    <w:basedOn w:val="Normal"/>
    <w:link w:val="ListParagraphChar"/>
    <w:rsid w:val="00361128"/>
    <w:pPr>
      <w:spacing w:after="0" w:line="100" w:lineRule="atLeast"/>
      <w:ind w:left="720"/>
    </w:pPr>
    <w:rPr>
      <w:rFonts w:ascii="Trebuchet MS" w:eastAsia="Times New Roman" w:hAnsi="Trebuchet MS"/>
      <w:sz w:val="20"/>
      <w:szCs w:val="24"/>
    </w:rPr>
  </w:style>
  <w:style w:type="character" w:customStyle="1" w:styleId="ListParagraphChar">
    <w:name w:val="List Paragraph Char"/>
    <w:link w:val="ListParagraph1"/>
    <w:rsid w:val="007914C0"/>
    <w:rPr>
      <w:rFonts w:ascii="Trebuchet MS" w:eastAsia="Times New Roman" w:hAnsi="Trebuchet MS"/>
      <w:szCs w:val="24"/>
      <w:lang w:val="sk-SK" w:eastAsia="ar-SA"/>
    </w:rPr>
  </w:style>
  <w:style w:type="paragraph" w:customStyle="1" w:styleId="Revision1">
    <w:name w:val="Revision1"/>
    <w:rsid w:val="00361128"/>
    <w:pPr>
      <w:suppressAutoHyphens/>
    </w:pPr>
    <w:rPr>
      <w:rFonts w:ascii="Cambria" w:eastAsia="Cambria" w:hAnsi="Cambria"/>
      <w:sz w:val="24"/>
      <w:szCs w:val="24"/>
      <w:lang w:eastAsia="ar-SA"/>
    </w:rPr>
  </w:style>
  <w:style w:type="paragraph" w:customStyle="1" w:styleId="msolistparagraph0">
    <w:name w:val="msolistparagraph"/>
    <w:basedOn w:val="Normal"/>
    <w:rsid w:val="00361128"/>
    <w:pPr>
      <w:spacing w:after="0" w:line="100" w:lineRule="atLeast"/>
      <w:ind w:left="7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7914C0"/>
    <w:pPr>
      <w:ind w:left="720"/>
    </w:pPr>
    <w:rPr>
      <w:lang w:eastAsia="fr-FR"/>
    </w:rPr>
  </w:style>
  <w:style w:type="paragraph" w:customStyle="1" w:styleId="Default">
    <w:name w:val="Default"/>
    <w:rsid w:val="00361128"/>
    <w:pPr>
      <w:suppressAutoHyphens/>
    </w:pPr>
    <w:rPr>
      <w:rFonts w:eastAsia="Times New Roman" w:cs="Calibri"/>
      <w:color w:val="000000"/>
      <w:sz w:val="24"/>
      <w:szCs w:val="24"/>
      <w:lang w:eastAsia="ar-SA"/>
    </w:rPr>
  </w:style>
  <w:style w:type="character" w:customStyle="1" w:styleId="CommentReference1">
    <w:name w:val="Comment Reference1"/>
    <w:basedOn w:val="DefaultParagraphFont"/>
    <w:rsid w:val="00086F36"/>
    <w:rPr>
      <w:sz w:val="16"/>
      <w:szCs w:val="16"/>
      <w:lang w:val="sk-SK"/>
    </w:rPr>
  </w:style>
  <w:style w:type="character" w:customStyle="1" w:styleId="FootnoteReference1">
    <w:name w:val="Footnote Reference1"/>
    <w:rsid w:val="00086F36"/>
    <w:rPr>
      <w:vertAlign w:val="superscript"/>
      <w:lang w:val="sk-SK"/>
    </w:rPr>
  </w:style>
  <w:style w:type="character" w:customStyle="1" w:styleId="EndnoteReference1">
    <w:name w:val="Endnote Reference1"/>
    <w:rsid w:val="00086F36"/>
    <w:rPr>
      <w:vertAlign w:val="superscript"/>
      <w:lang w:val="sk-SK"/>
    </w:rPr>
  </w:style>
  <w:style w:type="character" w:customStyle="1" w:styleId="ListLabel1">
    <w:name w:val="ListLabel 1"/>
    <w:rsid w:val="00086F36"/>
    <w:rPr>
      <w:rFonts w:eastAsia="Cambria" w:cs="Arial"/>
      <w:lang w:val="sk-SK"/>
    </w:rPr>
  </w:style>
  <w:style w:type="character" w:customStyle="1" w:styleId="ListLabel2">
    <w:name w:val="ListLabel 2"/>
    <w:rsid w:val="00086F36"/>
    <w:rPr>
      <w:rFonts w:cs="Courier New"/>
      <w:lang w:val="sk-SK"/>
    </w:rPr>
  </w:style>
  <w:style w:type="character" w:customStyle="1" w:styleId="ListLabel3">
    <w:name w:val="ListLabel 3"/>
    <w:rsid w:val="00086F36"/>
    <w:rPr>
      <w:color w:val="548DD4"/>
      <w:lang w:val="sk-SK"/>
    </w:rPr>
  </w:style>
  <w:style w:type="character" w:customStyle="1" w:styleId="ListLabel4">
    <w:name w:val="ListLabel 4"/>
    <w:rsid w:val="00086F36"/>
    <w:rPr>
      <w:rFonts w:eastAsia="Times New Roman" w:cs="Calibri"/>
      <w:lang w:val="sk-SK"/>
    </w:rPr>
  </w:style>
  <w:style w:type="character" w:customStyle="1" w:styleId="ListLabel5">
    <w:name w:val="ListLabel 5"/>
    <w:rsid w:val="00086F36"/>
    <w:rPr>
      <w:b/>
      <w:u w:val="none"/>
      <w:lang w:val="sk-SK"/>
    </w:rPr>
  </w:style>
  <w:style w:type="paragraph" w:customStyle="1" w:styleId="Titre1">
    <w:name w:val="Titre1"/>
    <w:basedOn w:val="Normal"/>
    <w:next w:val="BodyText"/>
    <w:rsid w:val="00086F36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link w:val="BodyTextChar"/>
    <w:rsid w:val="00086F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86F36"/>
    <w:rPr>
      <w:sz w:val="22"/>
      <w:szCs w:val="22"/>
      <w:lang w:val="sk-SK" w:eastAsia="ar-SA"/>
    </w:rPr>
  </w:style>
  <w:style w:type="paragraph" w:styleId="List">
    <w:name w:val="List"/>
    <w:basedOn w:val="BodyText"/>
    <w:rsid w:val="00086F36"/>
  </w:style>
  <w:style w:type="paragraph" w:customStyle="1" w:styleId="Lgende1">
    <w:name w:val="Légende1"/>
    <w:basedOn w:val="Normal"/>
    <w:rsid w:val="00086F3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086F36"/>
    <w:pPr>
      <w:suppressLineNumbers/>
    </w:pPr>
  </w:style>
  <w:style w:type="paragraph" w:customStyle="1" w:styleId="Titredetabledesmatires">
    <w:name w:val="Titre de table des matières"/>
    <w:basedOn w:val="Heading1"/>
    <w:rsid w:val="00361128"/>
    <w:pPr>
      <w:suppressLineNumbers/>
      <w:tabs>
        <w:tab w:val="clear" w:pos="432"/>
      </w:tabs>
      <w:ind w:left="0" w:firstLine="0"/>
    </w:pPr>
    <w:rPr>
      <w:sz w:val="32"/>
      <w:szCs w:val="32"/>
    </w:rPr>
  </w:style>
  <w:style w:type="paragraph" w:customStyle="1" w:styleId="CommentText1">
    <w:name w:val="Comment Text1"/>
    <w:basedOn w:val="Normal"/>
    <w:rsid w:val="00086F36"/>
    <w:rPr>
      <w:sz w:val="20"/>
      <w:szCs w:val="20"/>
    </w:rPr>
  </w:style>
  <w:style w:type="paragraph" w:customStyle="1" w:styleId="CommentSubject1">
    <w:name w:val="Comment Subject1"/>
    <w:basedOn w:val="CommentText1"/>
    <w:rsid w:val="00086F36"/>
    <w:rPr>
      <w:b/>
      <w:bCs/>
    </w:rPr>
  </w:style>
  <w:style w:type="paragraph" w:customStyle="1" w:styleId="FootnoteText1">
    <w:name w:val="Footnote Text1"/>
    <w:basedOn w:val="Normal"/>
    <w:rsid w:val="00086F36"/>
    <w:pPr>
      <w:spacing w:line="100" w:lineRule="atLeast"/>
    </w:pPr>
    <w:rPr>
      <w:rFonts w:ascii="Times" w:eastAsia="Cambria" w:hAnsi="Times"/>
      <w:sz w:val="20"/>
      <w:szCs w:val="20"/>
    </w:rPr>
  </w:style>
  <w:style w:type="paragraph" w:customStyle="1" w:styleId="Texte">
    <w:name w:val="Texte"/>
    <w:basedOn w:val="Lgende1"/>
    <w:rsid w:val="00086F36"/>
    <w:pPr>
      <w:jc w:val="both"/>
    </w:pPr>
    <w:rPr>
      <w:rFonts w:ascii="Arial" w:eastAsia="Times New Roman" w:hAnsi="Arial" w:cs="Arial"/>
      <w:color w:val="FF00FF"/>
      <w:sz w:val="19"/>
      <w:szCs w:val="19"/>
    </w:rPr>
  </w:style>
  <w:style w:type="paragraph" w:customStyle="1" w:styleId="EndnoteText1">
    <w:name w:val="Endnote Text1"/>
    <w:basedOn w:val="Normal"/>
    <w:rsid w:val="00086F36"/>
    <w:pPr>
      <w:spacing w:line="100" w:lineRule="atLeast"/>
    </w:pPr>
    <w:rPr>
      <w:rFonts w:ascii="Times New Roman" w:eastAsia="Times New Roman" w:hAnsi="Times New Roman"/>
      <w:sz w:val="20"/>
      <w:szCs w:val="20"/>
    </w:rPr>
  </w:style>
  <w:style w:type="paragraph" w:customStyle="1" w:styleId="Contenudetableau">
    <w:name w:val="Contenu de tableau"/>
    <w:basedOn w:val="Normal"/>
    <w:rsid w:val="00086F36"/>
    <w:pPr>
      <w:suppressLineNumbers/>
    </w:pPr>
  </w:style>
  <w:style w:type="paragraph" w:customStyle="1" w:styleId="Titredetableau">
    <w:name w:val="Titre de tableau"/>
    <w:basedOn w:val="Contenudetableau"/>
    <w:rsid w:val="00086F36"/>
    <w:pPr>
      <w:jc w:val="center"/>
    </w:pPr>
    <w:rPr>
      <w:b/>
      <w:bCs/>
    </w:rPr>
  </w:style>
  <w:style w:type="character" w:customStyle="1" w:styleId="CommentTextChar1">
    <w:name w:val="Comment Text Char1"/>
    <w:basedOn w:val="DefaultParagraphFont"/>
    <w:uiPriority w:val="99"/>
    <w:semiHidden/>
    <w:rsid w:val="00086F36"/>
    <w:rPr>
      <w:rFonts w:ascii="Calibri" w:eastAsia="Calibri" w:hAnsi="Calibri"/>
      <w:lang w:val="sk-SK" w:eastAsia="ar-SA"/>
    </w:rPr>
  </w:style>
  <w:style w:type="character" w:customStyle="1" w:styleId="CommentSubjectChar1">
    <w:name w:val="Comment Subject Char1"/>
    <w:basedOn w:val="CommentTextChar1"/>
    <w:uiPriority w:val="99"/>
    <w:semiHidden/>
    <w:rsid w:val="00086F36"/>
    <w:rPr>
      <w:rFonts w:ascii="Calibri" w:eastAsia="Calibri" w:hAnsi="Calibri"/>
      <w:b/>
      <w:bCs/>
      <w:lang w:val="sk-SK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8CFE6-0906-4531-82B4-78529BC87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4946</Words>
  <Characters>27209</Characters>
  <Application>Microsoft Office Word</Application>
  <DocSecurity>0</DocSecurity>
  <Lines>226</Lines>
  <Paragraphs>64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32091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e.gatineau</dc:creator>
  <cp:lastModifiedBy>Jean-Christophe Charlier</cp:lastModifiedBy>
  <cp:revision>8</cp:revision>
  <cp:lastPrinted>2015-11-25T11:23:00Z</cp:lastPrinted>
  <dcterms:created xsi:type="dcterms:W3CDTF">2015-12-08T16:05:00Z</dcterms:created>
  <dcterms:modified xsi:type="dcterms:W3CDTF">2015-12-15T11:33:00Z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